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43" w:rsidRPr="001F3843" w:rsidRDefault="00C263BB" w:rsidP="00C26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63B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600075" cy="962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843" w:rsidRPr="0005180E" w:rsidRDefault="00C916D0" w:rsidP="00051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doub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double"/>
          <w:lang w:eastAsia="ru-RU"/>
        </w:rPr>
        <w:t>КОНТРОЛЬНО-СЧЕТНЫЙ ОРГАН МУНИЦИПАЛЬНОГО ОБРАЗОВАНИЯ КИРОВСКОЙ ОБЛАСТИ</w:t>
      </w:r>
    </w:p>
    <w:p w:rsidR="001F3843" w:rsidRPr="001F3843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61A3" w:rsidRPr="001F3843" w:rsidRDefault="008961A3" w:rsidP="008961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8961A3" w:rsidRPr="001F3843" w:rsidRDefault="008961A3" w:rsidP="008961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КОНТРОЛЬНОГО МЕРОПРИЯТИЯ</w:t>
      </w:r>
    </w:p>
    <w:p w:rsidR="008961A3" w:rsidRDefault="008961A3" w:rsidP="008961A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0D3DD7">
        <w:rPr>
          <w:rFonts w:ascii="Times New Roman" w:hAnsi="Times New Roman"/>
          <w:b/>
          <w:sz w:val="28"/>
          <w:szCs w:val="28"/>
        </w:rPr>
        <w:t>Аудит эффективности пре</w:t>
      </w:r>
      <w:r>
        <w:rPr>
          <w:rFonts w:ascii="Times New Roman" w:hAnsi="Times New Roman"/>
          <w:b/>
          <w:sz w:val="28"/>
          <w:szCs w:val="28"/>
        </w:rPr>
        <w:t xml:space="preserve">доставления в аренду имущества, </w:t>
      </w:r>
      <w:r w:rsidRPr="000D3DD7">
        <w:rPr>
          <w:rFonts w:ascii="Times New Roman" w:hAnsi="Times New Roman"/>
          <w:b/>
          <w:sz w:val="28"/>
          <w:szCs w:val="28"/>
        </w:rPr>
        <w:t>находящегося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D3DD7">
        <w:rPr>
          <w:rFonts w:ascii="Times New Roman" w:hAnsi="Times New Roman"/>
          <w:b/>
          <w:sz w:val="28"/>
          <w:szCs w:val="28"/>
        </w:rPr>
        <w:t xml:space="preserve">в государственной собственности Кировской области и имущества, находящегося в муниципальной собственности </w:t>
      </w:r>
    </w:p>
    <w:p w:rsidR="008961A3" w:rsidRPr="000D3DD7" w:rsidRDefault="008961A3" w:rsidP="008961A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D3DD7">
        <w:rPr>
          <w:rFonts w:ascii="Times New Roman" w:hAnsi="Times New Roman"/>
          <w:b/>
          <w:sz w:val="28"/>
          <w:szCs w:val="28"/>
        </w:rPr>
        <w:t>в 2012-2014 годах</w:t>
      </w:r>
      <w:r w:rsidRPr="003E6C6C">
        <w:rPr>
          <w:rFonts w:ascii="Times New Roman" w:hAnsi="Times New Roman"/>
          <w:b/>
          <w:sz w:val="28"/>
          <w:szCs w:val="28"/>
        </w:rPr>
        <w:t>»</w:t>
      </w:r>
    </w:p>
    <w:p w:rsidR="001F3843" w:rsidRPr="001F3843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0D1" w:rsidRPr="00C51BCF" w:rsidRDefault="001900D1" w:rsidP="00C51BCF">
      <w:pPr>
        <w:pStyle w:val="a9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7770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770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п</w:t>
      </w:r>
      <w:r w:rsidRPr="001F3843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ом</w:t>
      </w:r>
      <w:r w:rsidRPr="001F3843">
        <w:rPr>
          <w:rFonts w:ascii="Times New Roman" w:hAnsi="Times New Roman"/>
          <w:sz w:val="28"/>
          <w:szCs w:val="28"/>
        </w:rPr>
        <w:t xml:space="preserve"> работы </w:t>
      </w:r>
      <w:r>
        <w:rPr>
          <w:rFonts w:ascii="Times New Roman" w:hAnsi="Times New Roman"/>
          <w:sz w:val="28"/>
          <w:szCs w:val="28"/>
        </w:rPr>
        <w:t>контрольно-счетной комиссии Малмыжского района Кировской области</w:t>
      </w:r>
      <w:r w:rsidRPr="001F38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8961A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8961A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квартале 2015 года проводил</w:t>
      </w:r>
      <w:r w:rsidR="0021470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</w:t>
      </w:r>
      <w:r w:rsidR="0021470F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</w:t>
      </w:r>
      <w:r w:rsidR="0021470F">
        <w:rPr>
          <w:rFonts w:ascii="Times New Roman" w:hAnsi="Times New Roman"/>
          <w:sz w:val="28"/>
          <w:szCs w:val="28"/>
        </w:rPr>
        <w:t>а</w:t>
      </w:r>
      <w:r w:rsidR="0021470F" w:rsidRPr="000D3DD7">
        <w:rPr>
          <w:rFonts w:ascii="Times New Roman" w:hAnsi="Times New Roman"/>
          <w:sz w:val="28"/>
          <w:szCs w:val="28"/>
        </w:rPr>
        <w:t xml:space="preserve">нализ и оценка законности и эффективности предоставления в  аренду имущества, </w:t>
      </w:r>
      <w:r w:rsidR="00C51BCF">
        <w:rPr>
          <w:rFonts w:ascii="Times New Roman" w:hAnsi="Times New Roman"/>
          <w:sz w:val="28"/>
          <w:szCs w:val="28"/>
        </w:rPr>
        <w:t>а также оценка деятельности</w:t>
      </w:r>
      <w:r w:rsidR="00C51BCF" w:rsidRPr="000D3DD7">
        <w:rPr>
          <w:rFonts w:ascii="Times New Roman" w:hAnsi="Times New Roman"/>
          <w:sz w:val="28"/>
          <w:szCs w:val="28"/>
        </w:rPr>
        <w:t xml:space="preserve"> органов местного самоуправления в сфере предоставления в аренду имущества</w:t>
      </w:r>
      <w:r w:rsidR="00C51BCF">
        <w:rPr>
          <w:rFonts w:ascii="Times New Roman" w:hAnsi="Times New Roman"/>
          <w:sz w:val="28"/>
          <w:szCs w:val="28"/>
        </w:rPr>
        <w:t>,</w:t>
      </w:r>
      <w:r w:rsidR="00C51BCF" w:rsidRPr="000D3DD7">
        <w:rPr>
          <w:rFonts w:ascii="Times New Roman" w:hAnsi="Times New Roman"/>
          <w:sz w:val="28"/>
          <w:szCs w:val="28"/>
        </w:rPr>
        <w:t xml:space="preserve"> </w:t>
      </w:r>
      <w:r w:rsidR="0021470F" w:rsidRPr="000D3DD7">
        <w:rPr>
          <w:rFonts w:ascii="Times New Roman" w:hAnsi="Times New Roman"/>
          <w:sz w:val="28"/>
          <w:szCs w:val="28"/>
        </w:rPr>
        <w:t>находящегося в собственности муниципальн</w:t>
      </w:r>
      <w:r w:rsidR="0021470F">
        <w:rPr>
          <w:rFonts w:ascii="Times New Roman" w:hAnsi="Times New Roman"/>
          <w:sz w:val="28"/>
          <w:szCs w:val="28"/>
        </w:rPr>
        <w:t xml:space="preserve">ого образования Малмыжский муниципальный район </w:t>
      </w:r>
      <w:r w:rsidR="0021470F" w:rsidRPr="000D3DD7">
        <w:rPr>
          <w:rFonts w:ascii="Times New Roman" w:hAnsi="Times New Roman"/>
          <w:sz w:val="28"/>
          <w:szCs w:val="28"/>
        </w:rPr>
        <w:t xml:space="preserve">Кировской области (за </w:t>
      </w:r>
      <w:r w:rsidR="0021470F">
        <w:rPr>
          <w:rFonts w:ascii="Times New Roman" w:hAnsi="Times New Roman"/>
          <w:sz w:val="28"/>
          <w:szCs w:val="28"/>
        </w:rPr>
        <w:t>исключением земельных участков</w:t>
      </w:r>
      <w:r w:rsidR="00C51BCF">
        <w:rPr>
          <w:rFonts w:ascii="Times New Roman" w:hAnsi="Times New Roman"/>
          <w:sz w:val="28"/>
          <w:szCs w:val="28"/>
        </w:rPr>
        <w:t>) в 2012-2014 годах</w:t>
      </w:r>
      <w:r w:rsidR="0021470F" w:rsidRPr="000D3DD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</w:p>
    <w:p w:rsidR="0022002B" w:rsidRDefault="001900D1" w:rsidP="001900D1">
      <w:pPr>
        <w:pStyle w:val="a9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</w:t>
      </w:r>
      <w:r w:rsidR="00C51BCF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мероприятие</w:t>
      </w:r>
      <w:r w:rsidR="00C51BCF">
        <w:rPr>
          <w:rFonts w:ascii="Times New Roman" w:hAnsi="Times New Roman"/>
          <w:sz w:val="28"/>
          <w:szCs w:val="28"/>
        </w:rPr>
        <w:t xml:space="preserve"> проводилось в</w:t>
      </w:r>
      <w:r w:rsidR="00500846">
        <w:rPr>
          <w:rFonts w:ascii="Times New Roman" w:hAnsi="Times New Roman"/>
          <w:sz w:val="28"/>
          <w:szCs w:val="28"/>
        </w:rPr>
        <w:t xml:space="preserve"> </w:t>
      </w:r>
      <w:r w:rsidR="00C51BCF">
        <w:rPr>
          <w:rFonts w:ascii="Times New Roman" w:hAnsi="Times New Roman"/>
          <w:sz w:val="28"/>
          <w:szCs w:val="28"/>
        </w:rPr>
        <w:t>м</w:t>
      </w:r>
      <w:r w:rsidR="00500846" w:rsidRPr="00FA03C3">
        <w:rPr>
          <w:rFonts w:ascii="Times New Roman" w:hAnsi="Times New Roman"/>
          <w:sz w:val="28"/>
          <w:szCs w:val="28"/>
        </w:rPr>
        <w:t>униципально</w:t>
      </w:r>
      <w:r w:rsidR="00C51BCF">
        <w:rPr>
          <w:rFonts w:ascii="Times New Roman" w:hAnsi="Times New Roman"/>
          <w:sz w:val="28"/>
          <w:szCs w:val="28"/>
        </w:rPr>
        <w:t>м казённом</w:t>
      </w:r>
      <w:r w:rsidR="00500846" w:rsidRPr="00FA03C3">
        <w:rPr>
          <w:rFonts w:ascii="Times New Roman" w:hAnsi="Times New Roman"/>
          <w:sz w:val="28"/>
          <w:szCs w:val="28"/>
        </w:rPr>
        <w:t xml:space="preserve"> учреждени</w:t>
      </w:r>
      <w:r w:rsidR="00C51BCF">
        <w:rPr>
          <w:rFonts w:ascii="Times New Roman" w:hAnsi="Times New Roman"/>
          <w:sz w:val="28"/>
          <w:szCs w:val="28"/>
        </w:rPr>
        <w:t>и</w:t>
      </w:r>
      <w:r w:rsidR="00500846">
        <w:rPr>
          <w:rFonts w:ascii="Times New Roman" w:hAnsi="Times New Roman"/>
          <w:sz w:val="28"/>
          <w:szCs w:val="28"/>
        </w:rPr>
        <w:t xml:space="preserve"> </w:t>
      </w:r>
      <w:r w:rsidR="0022002B">
        <w:rPr>
          <w:rFonts w:ascii="Times New Roman" w:hAnsi="Times New Roman"/>
          <w:sz w:val="28"/>
          <w:szCs w:val="28"/>
        </w:rPr>
        <w:t xml:space="preserve">администрация </w:t>
      </w:r>
      <w:r w:rsidR="0022002B" w:rsidRPr="0022002B">
        <w:rPr>
          <w:rFonts w:ascii="Times New Roman" w:hAnsi="Times New Roman"/>
          <w:sz w:val="28"/>
          <w:szCs w:val="28"/>
        </w:rPr>
        <w:t>муниципального образования Малмыжский муниципальный район Кировской области</w:t>
      </w:r>
      <w:r w:rsidR="00DA4ED8">
        <w:rPr>
          <w:rFonts w:ascii="Times New Roman" w:hAnsi="Times New Roman"/>
          <w:sz w:val="28"/>
          <w:szCs w:val="28"/>
        </w:rPr>
        <w:t xml:space="preserve"> (далее – Администрация)</w:t>
      </w:r>
      <w:r w:rsidR="00C51BCF">
        <w:rPr>
          <w:rFonts w:ascii="Times New Roman" w:hAnsi="Times New Roman"/>
          <w:sz w:val="28"/>
          <w:szCs w:val="28"/>
        </w:rPr>
        <w:t>.</w:t>
      </w:r>
    </w:p>
    <w:p w:rsidR="00B86169" w:rsidRDefault="00B86169" w:rsidP="001900D1">
      <w:pPr>
        <w:pStyle w:val="a9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Собственником муниципального имущества является муниципальное образование Малмыжский муниципальный район Кировской области, полномочиями в сфере управления и распоряжения имуществом осуществляют районная Дума, Администрация и Отдел по управлению муниципальным имуществом и земельными ресурсами.</w:t>
      </w:r>
    </w:p>
    <w:p w:rsidR="005D1AAC" w:rsidRDefault="005D1AAC" w:rsidP="001900D1">
      <w:pPr>
        <w:pStyle w:val="a9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аренду предоставляется имущество казны</w:t>
      </w:r>
      <w:r w:rsidR="000B58E6">
        <w:rPr>
          <w:rFonts w:ascii="Times New Roman" w:hAnsi="Times New Roman"/>
          <w:sz w:val="28"/>
          <w:szCs w:val="28"/>
        </w:rPr>
        <w:t>,</w:t>
      </w:r>
      <w:r w:rsidR="000B58E6" w:rsidRPr="000B58E6">
        <w:rPr>
          <w:rFonts w:ascii="Times New Roman" w:hAnsi="Times New Roman"/>
          <w:sz w:val="28"/>
          <w:szCs w:val="28"/>
        </w:rPr>
        <w:t xml:space="preserve"> </w:t>
      </w:r>
      <w:r w:rsidR="000B58E6">
        <w:rPr>
          <w:rFonts w:ascii="Times New Roman" w:hAnsi="Times New Roman"/>
          <w:sz w:val="28"/>
          <w:szCs w:val="28"/>
        </w:rPr>
        <w:t>а также имущество, переданное в оперативное управление</w:t>
      </w:r>
      <w:r>
        <w:rPr>
          <w:rFonts w:ascii="Times New Roman" w:hAnsi="Times New Roman"/>
          <w:sz w:val="28"/>
          <w:szCs w:val="28"/>
        </w:rPr>
        <w:t xml:space="preserve"> муниципального района и поселений.</w:t>
      </w:r>
    </w:p>
    <w:p w:rsidR="000B58E6" w:rsidRDefault="00DD6715" w:rsidP="001900D1">
      <w:pPr>
        <w:pStyle w:val="a9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документами, регламентирующими предоставление имущества в аренду на уровне муниципального района, являются Устав Малмыжского района, Положение о порядке управления и распоряжения имуществом, принятого районной Думой от 20.09.10 №15/47, а также Положение о порядке предоставления в аренду муниципального имущества, принятого районной Думой от 20.09.2010 №16/47. </w:t>
      </w:r>
    </w:p>
    <w:p w:rsidR="00DD6715" w:rsidRDefault="00DD6715" w:rsidP="001900D1">
      <w:pPr>
        <w:pStyle w:val="a9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проведенного анализа </w:t>
      </w:r>
      <w:r w:rsidR="000B58E6">
        <w:rPr>
          <w:rFonts w:ascii="Times New Roman" w:hAnsi="Times New Roman"/>
          <w:sz w:val="28"/>
          <w:szCs w:val="28"/>
        </w:rPr>
        <w:t xml:space="preserve">нормативно-правовой </w:t>
      </w:r>
      <w:proofErr w:type="gramStart"/>
      <w:r w:rsidR="000B58E6">
        <w:rPr>
          <w:rFonts w:ascii="Times New Roman" w:hAnsi="Times New Roman"/>
          <w:sz w:val="28"/>
          <w:szCs w:val="28"/>
        </w:rPr>
        <w:t>базы, регламентирующей</w:t>
      </w:r>
      <w:r>
        <w:rPr>
          <w:rFonts w:ascii="Times New Roman" w:hAnsi="Times New Roman"/>
          <w:sz w:val="28"/>
          <w:szCs w:val="28"/>
        </w:rPr>
        <w:t xml:space="preserve"> предоставлени</w:t>
      </w:r>
      <w:r w:rsidR="000B58E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аренду муниципального имущества </w:t>
      </w:r>
      <w:r>
        <w:rPr>
          <w:rFonts w:ascii="Times New Roman" w:hAnsi="Times New Roman"/>
          <w:sz w:val="28"/>
          <w:szCs w:val="28"/>
        </w:rPr>
        <w:lastRenderedPageBreak/>
        <w:t>выявлен</w:t>
      </w:r>
      <w:r w:rsidR="000B58E6"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ряд недостатков в части определения порядка принятия решений о предоставлении в аренду, порядка оплаты эксплуатационных расходов, коммунальных и прочих расходов балансодержателя, индексации арендной платы</w:t>
      </w:r>
      <w:r w:rsidR="000B58E6">
        <w:rPr>
          <w:rFonts w:ascii="Times New Roman" w:hAnsi="Times New Roman"/>
          <w:sz w:val="28"/>
          <w:szCs w:val="28"/>
        </w:rPr>
        <w:t>, документы требуют актуализации действующему законодательству</w:t>
      </w:r>
      <w:r>
        <w:rPr>
          <w:rFonts w:ascii="Times New Roman" w:hAnsi="Times New Roman"/>
          <w:sz w:val="28"/>
          <w:szCs w:val="28"/>
        </w:rPr>
        <w:t>.</w:t>
      </w:r>
    </w:p>
    <w:p w:rsidR="007D1604" w:rsidRDefault="00DA4ED8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9C">
        <w:rPr>
          <w:rFonts w:ascii="Times New Roman" w:hAnsi="Times New Roman" w:cs="Times New Roman"/>
          <w:sz w:val="28"/>
          <w:szCs w:val="28"/>
        </w:rPr>
        <w:t>Главным администратором и администратором поступлений доходов от аренды муниципального имущества района и сельских поселений</w:t>
      </w:r>
      <w:r>
        <w:rPr>
          <w:rFonts w:ascii="Times New Roman" w:hAnsi="Times New Roman" w:cs="Times New Roman"/>
          <w:sz w:val="28"/>
          <w:szCs w:val="28"/>
        </w:rPr>
        <w:t>, на основе заключенных с ними Соглашений,</w:t>
      </w:r>
      <w:r w:rsidRPr="0049659C">
        <w:rPr>
          <w:rFonts w:ascii="Times New Roman" w:hAnsi="Times New Roman" w:cs="Times New Roman"/>
          <w:sz w:val="28"/>
          <w:szCs w:val="28"/>
        </w:rPr>
        <w:t xml:space="preserve"> в 2012 – 2014 годах являлась Администрация.</w:t>
      </w:r>
    </w:p>
    <w:p w:rsidR="006771B9" w:rsidRDefault="006771B9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установлено не соблюдение условий </w:t>
      </w:r>
      <w:r>
        <w:rPr>
          <w:rFonts w:ascii="Times New Roman" w:hAnsi="Times New Roman"/>
          <w:sz w:val="28"/>
          <w:szCs w:val="28"/>
        </w:rPr>
        <w:t>Соглашения поселениями, отсутствует информация о заключенных договорах аренды и соответствующая документация.</w:t>
      </w:r>
    </w:p>
    <w:p w:rsidR="00DA4ED8" w:rsidRDefault="007D1604" w:rsidP="007D1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01.01.2015 года в районе действовало 66  договоров аренды, из них 23 договора аренды муниципального имущества городского и 9 сельских поселений.</w:t>
      </w:r>
      <w:r w:rsidR="00DA4ED8" w:rsidRPr="00496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аренде находятся здания, нежилые помещения, гаражи, газовые котельные</w:t>
      </w:r>
      <w:r w:rsidR="003A47FB">
        <w:rPr>
          <w:rFonts w:ascii="Times New Roman" w:hAnsi="Times New Roman" w:cs="Times New Roman"/>
          <w:sz w:val="28"/>
          <w:szCs w:val="28"/>
        </w:rPr>
        <w:t xml:space="preserve"> и котлы</w:t>
      </w:r>
      <w:r w:rsidR="00075308">
        <w:rPr>
          <w:rFonts w:ascii="Times New Roman" w:hAnsi="Times New Roman" w:cs="Times New Roman"/>
          <w:sz w:val="28"/>
          <w:szCs w:val="28"/>
        </w:rPr>
        <w:t xml:space="preserve"> – 38 договоров</w:t>
      </w:r>
      <w:r w:rsidR="003A47FB">
        <w:rPr>
          <w:rFonts w:ascii="Times New Roman" w:hAnsi="Times New Roman" w:cs="Times New Roman"/>
          <w:sz w:val="28"/>
          <w:szCs w:val="28"/>
        </w:rPr>
        <w:t>, разводящие сети газопроводов высокого и низкого давления</w:t>
      </w:r>
      <w:r w:rsidR="00075308">
        <w:rPr>
          <w:rFonts w:ascii="Times New Roman" w:hAnsi="Times New Roman" w:cs="Times New Roman"/>
          <w:sz w:val="28"/>
          <w:szCs w:val="28"/>
        </w:rPr>
        <w:t xml:space="preserve"> – 24 договора</w:t>
      </w:r>
      <w:r w:rsidR="003A47FB">
        <w:rPr>
          <w:rFonts w:ascii="Times New Roman" w:hAnsi="Times New Roman" w:cs="Times New Roman"/>
          <w:sz w:val="28"/>
          <w:szCs w:val="28"/>
        </w:rPr>
        <w:t>, водопроводные сети, канализационные и очистные сооружения</w:t>
      </w:r>
      <w:r w:rsidR="00075308">
        <w:rPr>
          <w:rFonts w:ascii="Times New Roman" w:hAnsi="Times New Roman" w:cs="Times New Roman"/>
          <w:sz w:val="28"/>
          <w:szCs w:val="28"/>
        </w:rPr>
        <w:t xml:space="preserve"> – 2 договора</w:t>
      </w:r>
      <w:r w:rsidR="003A47FB">
        <w:rPr>
          <w:rFonts w:ascii="Times New Roman" w:hAnsi="Times New Roman" w:cs="Times New Roman"/>
          <w:sz w:val="28"/>
          <w:szCs w:val="28"/>
        </w:rPr>
        <w:t xml:space="preserve">, </w:t>
      </w:r>
      <w:r w:rsidR="00075308">
        <w:rPr>
          <w:rFonts w:ascii="Times New Roman" w:hAnsi="Times New Roman" w:cs="Times New Roman"/>
          <w:sz w:val="28"/>
          <w:szCs w:val="28"/>
        </w:rPr>
        <w:t xml:space="preserve">пруд – 1 договор, </w:t>
      </w:r>
      <w:r w:rsidR="003A47FB">
        <w:rPr>
          <w:rFonts w:ascii="Times New Roman" w:hAnsi="Times New Roman" w:cs="Times New Roman"/>
          <w:sz w:val="28"/>
          <w:szCs w:val="28"/>
        </w:rPr>
        <w:t>трактор</w:t>
      </w:r>
      <w:r w:rsidR="00075308">
        <w:rPr>
          <w:rFonts w:ascii="Times New Roman" w:hAnsi="Times New Roman" w:cs="Times New Roman"/>
          <w:sz w:val="28"/>
          <w:szCs w:val="28"/>
        </w:rPr>
        <w:t xml:space="preserve"> – 1 договор</w:t>
      </w:r>
      <w:r w:rsidR="003A47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715" w:rsidRDefault="00DD6715" w:rsidP="007D1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анализ и оценки процесса планирования доходов</w:t>
      </w:r>
      <w:r w:rsidR="006771B9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аренды </w:t>
      </w:r>
      <w:r w:rsidR="006771B9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71B9">
        <w:rPr>
          <w:rFonts w:ascii="Times New Roman" w:hAnsi="Times New Roman" w:cs="Times New Roman"/>
          <w:sz w:val="28"/>
          <w:szCs w:val="28"/>
        </w:rPr>
        <w:t>ежегодное занижение первоначальных плановых показателей в 3 и 4 раза к фактическому исполнению, что говорит о некачественном планировании.</w:t>
      </w:r>
    </w:p>
    <w:p w:rsidR="00DA4ED8" w:rsidRDefault="00DA4ED8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  <w:r w:rsidR="007D1604">
        <w:rPr>
          <w:rFonts w:ascii="Times New Roman" w:hAnsi="Times New Roman" w:cs="Times New Roman"/>
          <w:sz w:val="28"/>
          <w:szCs w:val="28"/>
        </w:rPr>
        <w:t>, поступающие</w:t>
      </w:r>
      <w:r>
        <w:rPr>
          <w:rFonts w:ascii="Times New Roman" w:hAnsi="Times New Roman" w:cs="Times New Roman"/>
          <w:sz w:val="28"/>
          <w:szCs w:val="28"/>
        </w:rPr>
        <w:t xml:space="preserve"> от аренды муниципального имущества, как района, так и сельских поселений</w:t>
      </w:r>
      <w:r w:rsidR="00B02B82">
        <w:rPr>
          <w:rFonts w:ascii="Times New Roman" w:hAnsi="Times New Roman" w:cs="Times New Roman"/>
          <w:sz w:val="28"/>
          <w:szCs w:val="28"/>
        </w:rPr>
        <w:t xml:space="preserve"> </w:t>
      </w:r>
      <w:r w:rsidR="007D1604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02B82">
        <w:rPr>
          <w:rFonts w:ascii="Times New Roman" w:hAnsi="Times New Roman" w:cs="Times New Roman"/>
          <w:sz w:val="28"/>
          <w:szCs w:val="28"/>
        </w:rPr>
        <w:t xml:space="preserve"> </w:t>
      </w:r>
      <w:r w:rsidR="007D1604">
        <w:rPr>
          <w:rFonts w:ascii="Times New Roman" w:hAnsi="Times New Roman" w:cs="Times New Roman"/>
          <w:sz w:val="28"/>
          <w:szCs w:val="28"/>
        </w:rPr>
        <w:t>вы</w:t>
      </w:r>
      <w:r w:rsidR="00B02B82">
        <w:rPr>
          <w:rFonts w:ascii="Times New Roman" w:hAnsi="Times New Roman" w:cs="Times New Roman"/>
          <w:sz w:val="28"/>
          <w:szCs w:val="28"/>
        </w:rPr>
        <w:t>р</w:t>
      </w:r>
      <w:r w:rsidR="007D1604">
        <w:rPr>
          <w:rFonts w:ascii="Times New Roman" w:hAnsi="Times New Roman" w:cs="Times New Roman"/>
          <w:sz w:val="28"/>
          <w:szCs w:val="28"/>
        </w:rPr>
        <w:t>о</w:t>
      </w:r>
      <w:r w:rsidR="00B02B82">
        <w:rPr>
          <w:rFonts w:ascii="Times New Roman" w:hAnsi="Times New Roman" w:cs="Times New Roman"/>
          <w:sz w:val="28"/>
          <w:szCs w:val="28"/>
        </w:rPr>
        <w:t>с</w:t>
      </w:r>
      <w:r w:rsidR="007D1604">
        <w:rPr>
          <w:rFonts w:ascii="Times New Roman" w:hAnsi="Times New Roman" w:cs="Times New Roman"/>
          <w:sz w:val="28"/>
          <w:szCs w:val="28"/>
        </w:rPr>
        <w:t>ли</w:t>
      </w:r>
      <w:r w:rsidR="00B02B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ежегодн</w:t>
      </w:r>
      <w:r w:rsidR="00B02B82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прирост</w:t>
      </w:r>
      <w:r w:rsidR="00B02B82">
        <w:rPr>
          <w:rFonts w:ascii="Times New Roman" w:hAnsi="Times New Roman" w:cs="Times New Roman"/>
          <w:sz w:val="28"/>
          <w:szCs w:val="28"/>
        </w:rPr>
        <w:t xml:space="preserve"> составил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374">
        <w:rPr>
          <w:rFonts w:ascii="Times New Roman" w:hAnsi="Times New Roman" w:cs="Times New Roman"/>
          <w:sz w:val="28"/>
          <w:szCs w:val="28"/>
        </w:rPr>
        <w:t>2012 год</w:t>
      </w:r>
      <w:r w:rsidR="00B02B82">
        <w:rPr>
          <w:rFonts w:ascii="Times New Roman" w:hAnsi="Times New Roman" w:cs="Times New Roman"/>
          <w:sz w:val="28"/>
          <w:szCs w:val="28"/>
        </w:rPr>
        <w:t>у</w:t>
      </w:r>
      <w:r w:rsidR="004C0374">
        <w:rPr>
          <w:rFonts w:ascii="Times New Roman" w:hAnsi="Times New Roman" w:cs="Times New Roman"/>
          <w:sz w:val="28"/>
          <w:szCs w:val="28"/>
        </w:rPr>
        <w:t xml:space="preserve"> – </w:t>
      </w:r>
      <w:r w:rsidR="00D97612">
        <w:rPr>
          <w:rFonts w:ascii="Times New Roman" w:hAnsi="Times New Roman" w:cs="Times New Roman"/>
          <w:sz w:val="28"/>
          <w:szCs w:val="28"/>
        </w:rPr>
        <w:t>241,6</w:t>
      </w:r>
      <w:r w:rsidR="004C0374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>2013 год</w:t>
      </w:r>
      <w:r w:rsidR="00B02B8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– 28,3%, 2014 год</w:t>
      </w:r>
      <w:r w:rsidR="00B02B8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– 9,4%</w:t>
      </w:r>
      <w:r w:rsidR="004C0374">
        <w:rPr>
          <w:rFonts w:ascii="Times New Roman" w:hAnsi="Times New Roman" w:cs="Times New Roman"/>
          <w:sz w:val="28"/>
          <w:szCs w:val="28"/>
        </w:rPr>
        <w:t>.</w:t>
      </w:r>
    </w:p>
    <w:p w:rsidR="004C0374" w:rsidRDefault="004C0374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по итогам 2014 года в </w:t>
      </w:r>
      <w:r w:rsidR="008A2B6E">
        <w:rPr>
          <w:rFonts w:ascii="Times New Roman" w:hAnsi="Times New Roman" w:cs="Times New Roman"/>
          <w:sz w:val="28"/>
          <w:szCs w:val="28"/>
        </w:rPr>
        <w:t xml:space="preserve">консолидированный доход </w:t>
      </w:r>
      <w:r>
        <w:rPr>
          <w:rFonts w:ascii="Times New Roman" w:hAnsi="Times New Roman" w:cs="Times New Roman"/>
          <w:sz w:val="28"/>
          <w:szCs w:val="28"/>
        </w:rPr>
        <w:t>района поступило</w:t>
      </w:r>
      <w:r w:rsidR="008A2B6E">
        <w:rPr>
          <w:rFonts w:ascii="Times New Roman" w:hAnsi="Times New Roman" w:cs="Times New Roman"/>
          <w:sz w:val="28"/>
          <w:szCs w:val="28"/>
        </w:rPr>
        <w:t xml:space="preserve"> 6192,8 тыс. рублей, что составляет</w:t>
      </w:r>
      <w:r w:rsidR="007D1604">
        <w:rPr>
          <w:rFonts w:ascii="Times New Roman" w:hAnsi="Times New Roman" w:cs="Times New Roman"/>
          <w:sz w:val="28"/>
          <w:szCs w:val="28"/>
        </w:rPr>
        <w:t xml:space="preserve"> 16,2% неналоговых доходов, в том числе в районный бюджет – 5042,3 тыс. рублей и бюджеты поселений – 1150,5 тыс. рублей.</w:t>
      </w:r>
      <w:r w:rsidR="005D1AAC">
        <w:rPr>
          <w:rFonts w:ascii="Times New Roman" w:hAnsi="Times New Roman" w:cs="Times New Roman"/>
          <w:sz w:val="28"/>
          <w:szCs w:val="28"/>
        </w:rPr>
        <w:t xml:space="preserve"> Доля доходов от аренды имущества в общем объеме неналоговых доходов консолидированного бюджета района составила в динамике лет: в 2012 году -13,2%, в 2013 году – 17,8%, в 2014 году – 16,2%. </w:t>
      </w:r>
      <w:r w:rsidR="007D1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242" w:rsidRDefault="003A47FB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проверяемом периоде договора аренды заключались по результатам аукционов, конкурсов в соответствии с Приказом ФАС от 10.02.2010 №67, а так же в соответствии со ст.17.1 Федерального закона от 26.07.2006 №135-ФЗ «О защите конкуренции». Проведено</w:t>
      </w:r>
      <w:r w:rsidR="00D75242">
        <w:rPr>
          <w:rFonts w:ascii="Times New Roman" w:hAnsi="Times New Roman" w:cs="Times New Roman"/>
          <w:sz w:val="28"/>
          <w:szCs w:val="28"/>
        </w:rPr>
        <w:t xml:space="preserve"> 3 открытых аукциона по предоставлению в аренду газопроводов среднего и низкого давления, газового оборудования и газовых котлов наружного размещения для отопления муниципальных казенных учреждений. Заключено 9 договоров аренды. Финансовый результат от проведен</w:t>
      </w:r>
      <w:r w:rsidR="004E27BE">
        <w:rPr>
          <w:rFonts w:ascii="Times New Roman" w:hAnsi="Times New Roman" w:cs="Times New Roman"/>
          <w:sz w:val="28"/>
          <w:szCs w:val="28"/>
        </w:rPr>
        <w:t>ия аукционов составил 13,</w:t>
      </w:r>
      <w:r w:rsidR="000B58E6">
        <w:rPr>
          <w:rFonts w:ascii="Times New Roman" w:hAnsi="Times New Roman" w:cs="Times New Roman"/>
          <w:sz w:val="28"/>
          <w:szCs w:val="28"/>
        </w:rPr>
        <w:t>3 тыс.</w:t>
      </w:r>
      <w:r w:rsidR="004E27BE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1B519E">
        <w:rPr>
          <w:rFonts w:ascii="Times New Roman" w:hAnsi="Times New Roman" w:cs="Times New Roman"/>
          <w:sz w:val="28"/>
          <w:szCs w:val="28"/>
        </w:rPr>
        <w:t xml:space="preserve"> В ходе проведения соблюдения законности проведенных процедур установлены нарушения Федерального закона от 26.07.2006 №135-ФЗ «О защите конкуренции», Приказа ФАС России от 10.02.2010 №</w:t>
      </w:r>
      <w:r w:rsidR="007F6CC8">
        <w:rPr>
          <w:rFonts w:ascii="Times New Roman" w:hAnsi="Times New Roman" w:cs="Times New Roman"/>
          <w:sz w:val="28"/>
          <w:szCs w:val="28"/>
        </w:rPr>
        <w:t>67, требований</w:t>
      </w:r>
      <w:r w:rsidR="001B519E">
        <w:rPr>
          <w:rFonts w:ascii="Times New Roman" w:hAnsi="Times New Roman" w:cs="Times New Roman"/>
          <w:sz w:val="28"/>
          <w:szCs w:val="28"/>
        </w:rPr>
        <w:t xml:space="preserve"> к </w:t>
      </w:r>
      <w:r w:rsidR="001B519E">
        <w:rPr>
          <w:rFonts w:ascii="Times New Roman" w:hAnsi="Times New Roman" w:cs="Times New Roman"/>
          <w:sz w:val="28"/>
          <w:szCs w:val="28"/>
        </w:rPr>
        <w:lastRenderedPageBreak/>
        <w:t>проведению рыночной оценки, сроков использования экспертных заключений оценщика.</w:t>
      </w:r>
    </w:p>
    <w:p w:rsidR="007F6CC8" w:rsidRDefault="007F6CC8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установлено частичное отсутствие договоров о возмещении расходов по коммунальным услугам с учреждениями и организациями, арендующими помещения, что привело к потерям бюджета за </w:t>
      </w:r>
      <w:r w:rsidRPr="00825033">
        <w:rPr>
          <w:rFonts w:ascii="Times New Roman" w:hAnsi="Times New Roman" w:cs="Times New Roman"/>
          <w:sz w:val="28"/>
          <w:szCs w:val="28"/>
        </w:rPr>
        <w:t>период с 2012 по 2014 годы в сумме 32,9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CC8" w:rsidRDefault="007F6CC8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Договора аренды муниципального имущества поселений требуют внесения изменений, в связи с тем, что заключены от имени Администрации, не являющейся с 2006 года собственником</w:t>
      </w:r>
      <w:r w:rsidR="000B58E6">
        <w:rPr>
          <w:rFonts w:ascii="Times New Roman" w:hAnsi="Times New Roman" w:cs="Times New Roman"/>
          <w:sz w:val="28"/>
          <w:szCs w:val="28"/>
        </w:rPr>
        <w:t xml:space="preserve"> </w:t>
      </w:r>
      <w:r w:rsidR="000168AE">
        <w:rPr>
          <w:rFonts w:ascii="Times New Roman" w:hAnsi="Times New Roman" w:cs="Times New Roman"/>
          <w:sz w:val="28"/>
          <w:szCs w:val="28"/>
        </w:rPr>
        <w:t>указанного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4ED8" w:rsidRDefault="00D75242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в аренду разводящих сетей газопроводов населенных пунктов Малмыжского района ОАО «Кировоблгаз» и ОАО «Газпром газораспределительные сети г. Киров» осуществлена без проведения конкурсов или аукционов</w:t>
      </w:r>
      <w:r w:rsidR="00D97612">
        <w:rPr>
          <w:rFonts w:ascii="Times New Roman" w:hAnsi="Times New Roman" w:cs="Times New Roman"/>
          <w:sz w:val="28"/>
          <w:szCs w:val="28"/>
        </w:rPr>
        <w:t>, а также без осуществления рыночной оценки</w:t>
      </w:r>
      <w:r w:rsidR="001D459B">
        <w:rPr>
          <w:rFonts w:ascii="Times New Roman" w:hAnsi="Times New Roman" w:cs="Times New Roman"/>
          <w:sz w:val="28"/>
          <w:szCs w:val="28"/>
        </w:rPr>
        <w:t>, с определением арендной платы от балансовой стоимости газопроводов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459B">
        <w:rPr>
          <w:rFonts w:ascii="Times New Roman" w:hAnsi="Times New Roman" w:cs="Times New Roman"/>
          <w:sz w:val="28"/>
          <w:szCs w:val="28"/>
        </w:rPr>
        <w:t xml:space="preserve"> При этом при проверке годовой арендной платы выявлено несоответствие балансовой стоимости газопроводов и объектов газификации</w:t>
      </w:r>
      <w:r w:rsidR="006C7F11">
        <w:rPr>
          <w:rFonts w:ascii="Times New Roman" w:hAnsi="Times New Roman" w:cs="Times New Roman"/>
          <w:sz w:val="28"/>
          <w:szCs w:val="28"/>
        </w:rPr>
        <w:t>, вследствие чего потеря бюджета от исчисленной арендной платы составила 37</w:t>
      </w:r>
      <w:r w:rsidR="001B519E">
        <w:rPr>
          <w:rFonts w:ascii="Times New Roman" w:hAnsi="Times New Roman" w:cs="Times New Roman"/>
          <w:sz w:val="28"/>
          <w:szCs w:val="28"/>
        </w:rPr>
        <w:t>4</w:t>
      </w:r>
      <w:r w:rsidR="006C7F11">
        <w:rPr>
          <w:rFonts w:ascii="Times New Roman" w:hAnsi="Times New Roman" w:cs="Times New Roman"/>
          <w:sz w:val="28"/>
          <w:szCs w:val="28"/>
        </w:rPr>
        <w:t>,3 тыс. рублей, что привело к неэффективному использованию муниципального имущества.</w:t>
      </w:r>
    </w:p>
    <w:p w:rsidR="00FE0951" w:rsidRDefault="00FE0951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условии в договорах аренды права Арендодателя (Администрации) </w:t>
      </w:r>
      <w:r w:rsidR="000168AE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увеличени</w:t>
      </w:r>
      <w:r w:rsidR="000168A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размера арендной платы в одностороннем порядке, индексация арендных платежей проводилась в единичных случаях</w:t>
      </w:r>
      <w:r w:rsidR="00F06D16">
        <w:rPr>
          <w:rFonts w:ascii="Times New Roman" w:hAnsi="Times New Roman" w:cs="Times New Roman"/>
          <w:sz w:val="28"/>
          <w:szCs w:val="28"/>
        </w:rPr>
        <w:t xml:space="preserve"> (ООО «Коммунэнерго», ИП Лотфуллина, АУ газета «Сельская правда», а также некоторы</w:t>
      </w:r>
      <w:r w:rsidR="000168AE">
        <w:rPr>
          <w:rFonts w:ascii="Times New Roman" w:hAnsi="Times New Roman" w:cs="Times New Roman"/>
          <w:sz w:val="28"/>
          <w:szCs w:val="28"/>
        </w:rPr>
        <w:t>м</w:t>
      </w:r>
      <w:r w:rsidR="00F06D16">
        <w:rPr>
          <w:rFonts w:ascii="Times New Roman" w:hAnsi="Times New Roman" w:cs="Times New Roman"/>
          <w:sz w:val="28"/>
          <w:szCs w:val="28"/>
        </w:rPr>
        <w:t xml:space="preserve"> областны</w:t>
      </w:r>
      <w:r w:rsidR="000168AE">
        <w:rPr>
          <w:rFonts w:ascii="Times New Roman" w:hAnsi="Times New Roman" w:cs="Times New Roman"/>
          <w:sz w:val="28"/>
          <w:szCs w:val="28"/>
        </w:rPr>
        <w:t>м государственным</w:t>
      </w:r>
      <w:r w:rsidR="00F06D16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0168AE">
        <w:rPr>
          <w:rFonts w:ascii="Times New Roman" w:hAnsi="Times New Roman" w:cs="Times New Roman"/>
          <w:sz w:val="28"/>
          <w:szCs w:val="28"/>
        </w:rPr>
        <w:t>м</w:t>
      </w:r>
      <w:r w:rsidR="00F06D16">
        <w:rPr>
          <w:rFonts w:ascii="Times New Roman" w:hAnsi="Times New Roman" w:cs="Times New Roman"/>
          <w:sz w:val="28"/>
          <w:szCs w:val="28"/>
        </w:rPr>
        <w:t>). Причины предоставленных преференций остальным Арендаторам Отделом не пояснены.</w:t>
      </w:r>
    </w:p>
    <w:p w:rsidR="00F06D16" w:rsidRDefault="00F06D16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Тогда как, в результате проведенного анализа тарифов на теплоэнергию, установленную Арендаторами, получившими в аренду котельные или газовые котлы, обслуживающие в дальнейшем муниципальные учреждения района (детские сады, школы, дома культуры, администрации поселений) ежегодное </w:t>
      </w:r>
      <w:r w:rsidR="000168AE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повышение было больше коэффициента дефлятора, установленного Правительством Кировской области.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Так, ООО «Технис» после заключения договора аренды в 2012 году увеличило тарифы в 2,8 раза, ООО «Приор» на 22,5% и 25,7%, ООО «ЖКХ на 10,3%</w:t>
      </w:r>
      <w:r w:rsidR="000168AE">
        <w:rPr>
          <w:rFonts w:ascii="Times New Roman" w:hAnsi="Times New Roman" w:cs="Times New Roman"/>
          <w:sz w:val="28"/>
          <w:szCs w:val="28"/>
        </w:rPr>
        <w:t>, при установленных индексах – 2012 – 7,7%, 2013 – 10%, 2014 – 8,8%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D16" w:rsidRPr="007845E7" w:rsidRDefault="00F06D16" w:rsidP="00F06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5E7">
        <w:rPr>
          <w:rFonts w:ascii="Times New Roman" w:hAnsi="Times New Roman" w:cs="Times New Roman"/>
          <w:sz w:val="28"/>
          <w:szCs w:val="28"/>
        </w:rPr>
        <w:t>Резерв недополученных доходов бюджета района ввиду отсутствия ежегодной индексации за период с 2012-2014 годы ориентиров</w:t>
      </w:r>
      <w:r>
        <w:rPr>
          <w:rFonts w:ascii="Times New Roman" w:hAnsi="Times New Roman" w:cs="Times New Roman"/>
          <w:sz w:val="28"/>
          <w:szCs w:val="28"/>
        </w:rPr>
        <w:t>очно составил 1079,2 тыс.рублей.</w:t>
      </w:r>
    </w:p>
    <w:p w:rsidR="005D1AAC" w:rsidRDefault="00330793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полноты и своевременности поступления арендной платы </w:t>
      </w:r>
      <w:r w:rsidR="00EE3B58">
        <w:rPr>
          <w:rFonts w:ascii="Times New Roman" w:hAnsi="Times New Roman" w:cs="Times New Roman"/>
          <w:sz w:val="28"/>
          <w:szCs w:val="28"/>
        </w:rPr>
        <w:t xml:space="preserve">отмечена слабая система внутреннего контроля Отделом в отношении недобросовестных арендаторов, </w:t>
      </w:r>
      <w:r>
        <w:rPr>
          <w:rFonts w:ascii="Times New Roman" w:hAnsi="Times New Roman" w:cs="Times New Roman"/>
          <w:sz w:val="28"/>
          <w:szCs w:val="28"/>
        </w:rPr>
        <w:t xml:space="preserve">установлено систематическое нарушение сроков уплаты аренды от 1 до 12 месяцев многими арендаторами, в том числе </w:t>
      </w:r>
      <w:r>
        <w:rPr>
          <w:rFonts w:ascii="Times New Roman" w:hAnsi="Times New Roman" w:cs="Times New Roman"/>
          <w:sz w:val="28"/>
          <w:szCs w:val="28"/>
        </w:rPr>
        <w:lastRenderedPageBreak/>
        <w:t>ОАО «Газпром газораспределение Киров», СПК «Зерновой», ИП Миннекаева, ИП Валеев, ООО «Алсу», ООО «Технис», ООО «Водолей», ИП Газизьянов</w:t>
      </w:r>
      <w:r w:rsidR="00EE3B58">
        <w:rPr>
          <w:rFonts w:ascii="Times New Roman" w:hAnsi="Times New Roman" w:cs="Times New Roman"/>
          <w:sz w:val="28"/>
          <w:szCs w:val="28"/>
        </w:rPr>
        <w:t>, ООО «ЖКХ»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330793" w:rsidRDefault="00330793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при этом в нарушение условий договор</w:t>
      </w:r>
      <w:r w:rsidR="000168A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8AE">
        <w:rPr>
          <w:rFonts w:ascii="Times New Roman" w:hAnsi="Times New Roman" w:cs="Times New Roman"/>
          <w:sz w:val="28"/>
          <w:szCs w:val="28"/>
        </w:rPr>
        <w:t xml:space="preserve">аренды </w:t>
      </w:r>
      <w:r>
        <w:rPr>
          <w:rFonts w:ascii="Times New Roman" w:hAnsi="Times New Roman" w:cs="Times New Roman"/>
          <w:sz w:val="28"/>
          <w:szCs w:val="28"/>
        </w:rPr>
        <w:t xml:space="preserve">не использовано право о расторжении </w:t>
      </w:r>
      <w:r w:rsidR="00FE0951">
        <w:rPr>
          <w:rFonts w:ascii="Times New Roman" w:hAnsi="Times New Roman" w:cs="Times New Roman"/>
          <w:sz w:val="28"/>
          <w:szCs w:val="28"/>
        </w:rPr>
        <w:t xml:space="preserve">договора </w:t>
      </w:r>
      <w:r>
        <w:rPr>
          <w:rFonts w:ascii="Times New Roman" w:hAnsi="Times New Roman" w:cs="Times New Roman"/>
          <w:sz w:val="28"/>
          <w:szCs w:val="28"/>
        </w:rPr>
        <w:t>в случае неуплаты или просрочки оплаты аренды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месяцев</w:t>
      </w:r>
      <w:r w:rsidR="00FE0951">
        <w:rPr>
          <w:rFonts w:ascii="Times New Roman" w:hAnsi="Times New Roman" w:cs="Times New Roman"/>
          <w:sz w:val="28"/>
          <w:szCs w:val="28"/>
        </w:rPr>
        <w:t>, не предъявлялись пени и штрафы в связи с просрочкой платежей.</w:t>
      </w:r>
    </w:p>
    <w:p w:rsidR="00FE0951" w:rsidRDefault="00FE0951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связи с неприменением права Арендодателя по начислению пени на сумму долга за пользование чужими денежными средствами потери бюджета Малмыжского района составили:</w:t>
      </w:r>
    </w:p>
    <w:p w:rsidR="00FE0951" w:rsidRDefault="00FE0951" w:rsidP="00FE0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СПК СХА колхоз «Зерновой» за период с 09.2013 по 05.2014 года – 640,3 тыс. рублей.</w:t>
      </w:r>
    </w:p>
    <w:p w:rsidR="00FE0951" w:rsidRDefault="00FE0951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должниками на 01.01.2015 по арендной плате являются ООО «Приор» - 31 тыс. рублей, ООО «ЖКХ» - 20,2 тыс. рублей, Управление ЗАГС – 11,2 тыс. рублей, ИП Шагинуров Д.Р. -6 тыс. рублей. </w:t>
      </w:r>
    </w:p>
    <w:p w:rsidR="0031425A" w:rsidRDefault="0031425A" w:rsidP="00DA4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 искажение сведений о задолженности по арендной плате за муниципальное имущество Администрацией района в сумме 82,5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E3B58" w:rsidRDefault="00EE3B58" w:rsidP="00EE3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Нецелевого использования муниципального имущества, переданного в аренду, ф</w:t>
      </w:r>
      <w:r w:rsidRPr="007845E7">
        <w:rPr>
          <w:rFonts w:ascii="Times New Roman" w:hAnsi="Times New Roman" w:cs="Times New Roman"/>
          <w:sz w:val="28"/>
          <w:szCs w:val="28"/>
        </w:rPr>
        <w:t xml:space="preserve">актически </w:t>
      </w:r>
      <w:r>
        <w:rPr>
          <w:rFonts w:ascii="Times New Roman" w:hAnsi="Times New Roman" w:cs="Times New Roman"/>
          <w:sz w:val="28"/>
          <w:szCs w:val="28"/>
        </w:rPr>
        <w:t>не установлено</w:t>
      </w:r>
      <w:r w:rsidRPr="007845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5E7">
        <w:rPr>
          <w:rFonts w:ascii="Times New Roman" w:hAnsi="Times New Roman" w:cs="Times New Roman"/>
          <w:sz w:val="28"/>
          <w:szCs w:val="28"/>
        </w:rPr>
        <w:t>Контроля за использованием предоставленного имущества в аренду на предмет целевого использования, указанного в договорах, а также за техническим состоянием объектов, переданных в аренду в 2012 – 2014 годах Администрацией не осуществлялось.</w:t>
      </w:r>
      <w:r w:rsidRPr="00EE3B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Pr="00DE393E">
        <w:rPr>
          <w:rFonts w:ascii="Times New Roman" w:hAnsi="Times New Roman" w:cs="Times New Roman"/>
          <w:sz w:val="28"/>
          <w:szCs w:val="28"/>
        </w:rPr>
        <w:t xml:space="preserve"> порядок</w:t>
      </w:r>
      <w:r>
        <w:rPr>
          <w:rFonts w:ascii="Times New Roman" w:hAnsi="Times New Roman" w:cs="Times New Roman"/>
          <w:sz w:val="28"/>
          <w:szCs w:val="28"/>
        </w:rPr>
        <w:t xml:space="preserve"> проведения проверок использования </w:t>
      </w:r>
      <w:r w:rsidRPr="00825033">
        <w:rPr>
          <w:rFonts w:ascii="Times New Roman" w:hAnsi="Times New Roman" w:cs="Times New Roman"/>
          <w:sz w:val="28"/>
          <w:szCs w:val="28"/>
        </w:rPr>
        <w:t xml:space="preserve">муниципального имущества. </w:t>
      </w:r>
      <w:r w:rsidR="000168AE">
        <w:rPr>
          <w:rFonts w:ascii="Times New Roman" w:hAnsi="Times New Roman" w:cs="Times New Roman"/>
          <w:sz w:val="28"/>
          <w:szCs w:val="28"/>
        </w:rPr>
        <w:t>Действующее Положение об учете и ведении реестра муниципального имущества, принятого районной Думой от 02.09.2010 №11/47 не соответствует действующему законодательству, о чем указывалось по результатам экспертно-аналитического мероприятия</w:t>
      </w:r>
      <w:r w:rsidR="0070585F">
        <w:rPr>
          <w:rFonts w:ascii="Times New Roman" w:hAnsi="Times New Roman" w:cs="Times New Roman"/>
          <w:sz w:val="28"/>
          <w:szCs w:val="28"/>
        </w:rPr>
        <w:t xml:space="preserve"> в июне 2014 года.</w:t>
      </w:r>
    </w:p>
    <w:p w:rsidR="00EE3B58" w:rsidRPr="0069316F" w:rsidRDefault="00EE3B58" w:rsidP="00EE3B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69316F">
        <w:rPr>
          <w:rFonts w:ascii="Times New Roman" w:hAnsi="Times New Roman" w:cs="Times New Roman"/>
          <w:sz w:val="28"/>
          <w:szCs w:val="28"/>
          <w:lang w:eastAsia="ru-RU"/>
        </w:rPr>
        <w:t>еречень муниципального имущества, которое может быть предоставлено в аренду, то есть неиспользуемого имущества, ежегодно размещается Отделом в районной газете «Сельская правда» и на официальном сайте муниципального образования Малмыжский муниципальный район</w:t>
      </w:r>
      <w:r w:rsidRPr="0069316F">
        <w:rPr>
          <w:rFonts w:ascii="Times New Roman" w:hAnsi="Times New Roman" w:cs="Times New Roman"/>
          <w:sz w:val="28"/>
          <w:szCs w:val="28"/>
        </w:rPr>
        <w:t>.</w:t>
      </w:r>
    </w:p>
    <w:p w:rsidR="00EE3B58" w:rsidRPr="0069316F" w:rsidRDefault="00EE3B58" w:rsidP="00EE3B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Pr="0069316F">
        <w:rPr>
          <w:rFonts w:ascii="Times New Roman" w:hAnsi="Times New Roman" w:cs="Times New Roman"/>
          <w:sz w:val="28"/>
          <w:szCs w:val="28"/>
        </w:rPr>
        <w:t xml:space="preserve">распоряжения Правительства Кировской области от 09.11.2009 №375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69316F">
        <w:rPr>
          <w:rFonts w:ascii="Times New Roman" w:hAnsi="Times New Roman" w:cs="Times New Roman"/>
          <w:sz w:val="28"/>
          <w:szCs w:val="28"/>
        </w:rPr>
        <w:t>:</w:t>
      </w:r>
    </w:p>
    <w:p w:rsidR="00EE3B58" w:rsidRPr="0069316F" w:rsidRDefault="00EE3B58" w:rsidP="00EE3B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16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69316F">
        <w:rPr>
          <w:rFonts w:ascii="Times New Roman" w:hAnsi="Times New Roman" w:cs="Times New Roman"/>
          <w:sz w:val="28"/>
          <w:szCs w:val="28"/>
        </w:rPr>
        <w:t>размеща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69316F">
        <w:rPr>
          <w:rFonts w:ascii="Times New Roman" w:hAnsi="Times New Roman" w:cs="Times New Roman"/>
          <w:sz w:val="28"/>
          <w:szCs w:val="28"/>
        </w:rPr>
        <w:t xml:space="preserve"> на официальном информационном сайте муниципального образования план проведения проверок муниципального имущества и ежеквартальный отчет о результатах проверки;</w:t>
      </w:r>
    </w:p>
    <w:p w:rsidR="00EE3B58" w:rsidRDefault="00EE3B58" w:rsidP="00EE3B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16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 обновляется</w:t>
      </w:r>
      <w:r w:rsidRPr="0069316F">
        <w:rPr>
          <w:rFonts w:ascii="Times New Roman" w:hAnsi="Times New Roman" w:cs="Times New Roman"/>
          <w:sz w:val="28"/>
          <w:szCs w:val="28"/>
        </w:rPr>
        <w:t xml:space="preserve"> ежеквартально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316F">
        <w:rPr>
          <w:rFonts w:ascii="Times New Roman" w:hAnsi="Times New Roman" w:cs="Times New Roman"/>
          <w:sz w:val="28"/>
          <w:szCs w:val="28"/>
        </w:rPr>
        <w:t xml:space="preserve"> по основным направлениям деятельности ОМС в сфере земельно-имущественных отношений, а также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316F">
        <w:rPr>
          <w:rFonts w:ascii="Times New Roman" w:hAnsi="Times New Roman" w:cs="Times New Roman"/>
          <w:sz w:val="28"/>
          <w:szCs w:val="28"/>
        </w:rPr>
        <w:t xml:space="preserve"> о неиспользуемом муниципальном имуществе.</w:t>
      </w:r>
    </w:p>
    <w:p w:rsidR="0031425A" w:rsidRPr="007845E7" w:rsidRDefault="0031425A" w:rsidP="0031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45E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Основными проблемами, препятствующими повышению эффективности предоставления имущества в аренду, является на сегодняшний день:</w:t>
      </w:r>
    </w:p>
    <w:p w:rsidR="0031425A" w:rsidRPr="007845E7" w:rsidRDefault="0031425A" w:rsidP="0031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45E7">
        <w:rPr>
          <w:rFonts w:ascii="Times New Roman" w:hAnsi="Times New Roman" w:cs="Times New Roman"/>
          <w:color w:val="000000"/>
          <w:sz w:val="28"/>
          <w:szCs w:val="28"/>
        </w:rPr>
        <w:t>- отсутствие полной инвентаризации объектов муниципальной собственности</w:t>
      </w:r>
      <w:r w:rsidRPr="007845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целью выявления неучтенных, неиспользуемых и неэффективно используемых объектов</w:t>
      </w:r>
      <w:r w:rsidRPr="007845E7">
        <w:rPr>
          <w:rFonts w:ascii="Times New Roman" w:hAnsi="Times New Roman" w:cs="Times New Roman"/>
          <w:color w:val="000000"/>
          <w:sz w:val="28"/>
          <w:szCs w:val="28"/>
        </w:rPr>
        <w:t>, их учета, проведения технической инвентаризации и государственной регистрации прав на объекты муниципальной собственности;</w:t>
      </w:r>
    </w:p>
    <w:p w:rsidR="0031425A" w:rsidRPr="007845E7" w:rsidRDefault="0031425A" w:rsidP="0031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45E7">
        <w:rPr>
          <w:rFonts w:ascii="Times New Roman" w:hAnsi="Times New Roman" w:cs="Times New Roman"/>
          <w:color w:val="000000"/>
          <w:sz w:val="28"/>
          <w:szCs w:val="28"/>
        </w:rPr>
        <w:t>- имущество, находящееся в казне не пользуется спросом, требует дополнительных вложений  в него в связи с ветхостью, либо находится в местах, не являющихся привлекательными для арендаторов;</w:t>
      </w:r>
    </w:p>
    <w:p w:rsidR="0031425A" w:rsidRPr="007845E7" w:rsidRDefault="0031425A" w:rsidP="0031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45E7">
        <w:rPr>
          <w:rFonts w:ascii="Times New Roman" w:hAnsi="Times New Roman" w:cs="Times New Roman"/>
          <w:color w:val="000000"/>
          <w:sz w:val="28"/>
          <w:szCs w:val="28"/>
        </w:rPr>
        <w:t xml:space="preserve">- арендная плата по действующим договорам аренды муниципального имущества, переданного в аренду без проведения рыночной оценки стоимости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арендной платы, низкая</w:t>
      </w:r>
      <w:r w:rsidRPr="007845E7">
        <w:rPr>
          <w:rFonts w:ascii="Times New Roman" w:hAnsi="Times New Roman" w:cs="Times New Roman"/>
          <w:color w:val="000000"/>
          <w:sz w:val="28"/>
          <w:szCs w:val="28"/>
        </w:rPr>
        <w:t xml:space="preserve"> и не соответствуют возможной стоимости на рынке недвижимости;</w:t>
      </w:r>
    </w:p>
    <w:p w:rsidR="0031425A" w:rsidRPr="007845E7" w:rsidRDefault="0031425A" w:rsidP="0031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45E7">
        <w:rPr>
          <w:rFonts w:ascii="Times New Roman" w:hAnsi="Times New Roman" w:cs="Times New Roman"/>
          <w:color w:val="000000"/>
          <w:sz w:val="28"/>
          <w:szCs w:val="28"/>
        </w:rPr>
        <w:t>- отсутствует единый подход при осуществлении индексации арендных платежей, принятие мер к должникам, начисления штрафов и пеней;</w:t>
      </w:r>
    </w:p>
    <w:p w:rsidR="0031425A" w:rsidRPr="007845E7" w:rsidRDefault="0031425A" w:rsidP="0031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отсутствует программный</w:t>
      </w:r>
      <w:r w:rsidRPr="00784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продукт</w:t>
      </w:r>
      <w:r w:rsidRPr="007845E7">
        <w:rPr>
          <w:rFonts w:ascii="Times New Roman" w:hAnsi="Times New Roman" w:cs="Times New Roman"/>
          <w:color w:val="000000"/>
          <w:sz w:val="28"/>
          <w:szCs w:val="28"/>
        </w:rPr>
        <w:t xml:space="preserve"> в системе учета и распоряжения муниципальным имуществом.</w:t>
      </w:r>
    </w:p>
    <w:p w:rsidR="0031425A" w:rsidRPr="007845E7" w:rsidRDefault="0031425A" w:rsidP="0031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5E7">
        <w:rPr>
          <w:rFonts w:ascii="Times New Roman" w:hAnsi="Times New Roman" w:cs="Times New Roman"/>
          <w:sz w:val="28"/>
          <w:szCs w:val="28"/>
        </w:rPr>
        <w:t xml:space="preserve">Рекомендации Правительства Кировской области </w:t>
      </w:r>
      <w:r w:rsidRPr="007845E7">
        <w:rPr>
          <w:rFonts w:ascii="Times New Roman" w:hAnsi="Times New Roman" w:cs="Times New Roman"/>
          <w:bCs/>
          <w:sz w:val="28"/>
          <w:szCs w:val="28"/>
        </w:rPr>
        <w:t>от 09.11.2009 №375 по управлению и распоряжению муниципальным имуществом органов местного самоуправления в работе с муниципальным имуществом не учитываются, замечания контрольно-счетной комиссии полностью не реализуются.</w:t>
      </w:r>
    </w:p>
    <w:p w:rsidR="00201011" w:rsidRPr="0031425A" w:rsidRDefault="0031425A" w:rsidP="0031425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845E7">
        <w:rPr>
          <w:rFonts w:ascii="Times New Roman" w:hAnsi="Times New Roman" w:cs="Times New Roman"/>
          <w:sz w:val="28"/>
          <w:szCs w:val="28"/>
        </w:rPr>
        <w:t>Учитывая негативные тенденции по постоянному нарушению сроков внесения арендной платы арендаторами, имеющейся задолженности арендаторов по арендной плате перед бюджетом, а также низкий уровень претензионно-исковой работы Отдела с неплательщиками, деятельность Администрации по сдаче в аренду муниципального имущества (недвижимого и движимого) не может быть признана эффективной.</w:t>
      </w:r>
    </w:p>
    <w:p w:rsidR="00201011" w:rsidRDefault="009867B3" w:rsidP="00EF56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проверки для принятия мер по устранению нарушений и недостатков направлен</w:t>
      </w:r>
      <w:r w:rsidR="009D201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 w:rsidR="009D20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главе администрации Малмыжского района</w:t>
      </w:r>
      <w:r w:rsidR="00DE4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устранении выявленных нарушений</w:t>
      </w:r>
      <w:r w:rsidR="000A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D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результатах контрольного мероприятия направлен главе Малмыжского района, </w:t>
      </w:r>
      <w:r w:rsidR="000A5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контрольного мероприятия переданы в прокуратуру Малмыжского района.</w:t>
      </w:r>
    </w:p>
    <w:p w:rsidR="000A5476" w:rsidRDefault="000A5476" w:rsidP="00EF56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проведенной работы по устранению нарушений и замечаний </w:t>
      </w:r>
      <w:r w:rsidR="009D201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предоставлена следующая информация:</w:t>
      </w:r>
    </w:p>
    <w:p w:rsidR="000A5476" w:rsidRPr="00201011" w:rsidRDefault="000A5476" w:rsidP="00EF56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42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нормативно-правовые акты требующие доработки будут приведены в соответствие в 3 квартале 2015 года</w:t>
      </w:r>
      <w:r w:rsidR="00CB44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1F61" w:rsidRDefault="00C62AEF" w:rsidP="00EF56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3142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районной Думой Положения об учете и ведения реестра муниципального имущества будет приведен в соответствие реестр муниципального имущества;</w:t>
      </w:r>
      <w:r w:rsidR="0089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1011" w:rsidRDefault="00891F61" w:rsidP="00EF56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31425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проведения проверок муниципального имущества находится в стадии разработки</w:t>
      </w:r>
      <w:r w:rsidR="00EA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01011" w:rsidRDefault="00891F61" w:rsidP="004178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основному должнику ОАО «Газпром газораспределение Киров» направлено документы для подготовки иска в Арбитражный суд по взысканию задолженности;</w:t>
      </w:r>
    </w:p>
    <w:p w:rsidR="00EA0607" w:rsidRDefault="00EA0607" w:rsidP="004178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начисление пеней за несвоевременное внесение арендной платы в настоящее время ведется на регулярной основе.</w:t>
      </w:r>
    </w:p>
    <w:p w:rsidR="00EA0607" w:rsidRPr="0041782E" w:rsidRDefault="00EA0607" w:rsidP="004178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комиссия Малмыжского района оставляет </w:t>
      </w:r>
      <w:r w:rsidR="00DE4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контроле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дальнейше</w:t>
      </w:r>
      <w:r w:rsidR="00DE426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</w:t>
      </w:r>
      <w:r w:rsidR="00DE426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и замечаний по результатам </w:t>
      </w:r>
      <w:r w:rsidR="00DE42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585C" w:rsidRDefault="0079585C" w:rsidP="00812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42AA0" w:rsidRDefault="00942AA0" w:rsidP="00812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F04" w:rsidRDefault="001F3843" w:rsidP="00812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C2F04" w:rsidRDefault="006C2F04" w:rsidP="00812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комиссии</w:t>
      </w:r>
    </w:p>
    <w:p w:rsidR="006D616D" w:rsidRDefault="006C2F04" w:rsidP="00812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района</w:t>
      </w:r>
      <w:r w:rsidR="001F3843"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1F3843"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Г.А.Кулапина</w:t>
      </w:r>
    </w:p>
    <w:sectPr w:rsidR="006D616D" w:rsidSect="006F07EF">
      <w:head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EE" w:rsidRDefault="005458EE">
      <w:pPr>
        <w:spacing w:after="0" w:line="240" w:lineRule="auto"/>
      </w:pPr>
      <w:r>
        <w:separator/>
      </w:r>
    </w:p>
  </w:endnote>
  <w:endnote w:type="continuationSeparator" w:id="0">
    <w:p w:rsidR="005458EE" w:rsidRDefault="0054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6772"/>
      <w:docPartObj>
        <w:docPartGallery w:val="Page Numbers (Bottom of Page)"/>
        <w:docPartUnique/>
      </w:docPartObj>
    </w:sdtPr>
    <w:sdtContent>
      <w:p w:rsidR="003A47FB" w:rsidRDefault="00571516">
        <w:pPr>
          <w:pStyle w:val="a6"/>
          <w:jc w:val="center"/>
        </w:pPr>
        <w:r>
          <w:fldChar w:fldCharType="begin"/>
        </w:r>
        <w:r w:rsidR="00EA0607">
          <w:instrText xml:space="preserve"> PAGE   \* MERGEFORMAT </w:instrText>
        </w:r>
        <w:r>
          <w:fldChar w:fldCharType="separate"/>
        </w:r>
        <w:r w:rsidR="0070585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A47FB" w:rsidRDefault="003A47F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EE" w:rsidRDefault="005458EE">
      <w:pPr>
        <w:spacing w:after="0" w:line="240" w:lineRule="auto"/>
      </w:pPr>
      <w:r>
        <w:separator/>
      </w:r>
    </w:p>
  </w:footnote>
  <w:footnote w:type="continuationSeparator" w:id="0">
    <w:p w:rsidR="005458EE" w:rsidRDefault="00545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FB" w:rsidRDefault="00571516" w:rsidP="001F38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7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7FB" w:rsidRDefault="003A47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2253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A891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40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DDCDC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A5A7B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9436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C4B8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A08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16B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FC0E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80C56B7"/>
    <w:multiLevelType w:val="hybridMultilevel"/>
    <w:tmpl w:val="BAF03E88"/>
    <w:lvl w:ilvl="0" w:tplc="F80EBFC0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7D2122"/>
    <w:multiLevelType w:val="hybridMultilevel"/>
    <w:tmpl w:val="420650DC"/>
    <w:lvl w:ilvl="0" w:tplc="330E10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3842FD2" w:tentative="1">
      <w:start w:val="1"/>
      <w:numFmt w:val="lowerLetter"/>
      <w:lvlText w:val="%2."/>
      <w:lvlJc w:val="left"/>
      <w:pPr>
        <w:ind w:left="1800" w:hanging="360"/>
      </w:pPr>
    </w:lvl>
    <w:lvl w:ilvl="2" w:tplc="15ACDDE0">
      <w:start w:val="1"/>
      <w:numFmt w:val="lowerRoman"/>
      <w:lvlText w:val="%3."/>
      <w:lvlJc w:val="right"/>
      <w:pPr>
        <w:ind w:left="2520" w:hanging="180"/>
      </w:pPr>
    </w:lvl>
    <w:lvl w:ilvl="3" w:tplc="5D82AD4E" w:tentative="1">
      <w:start w:val="1"/>
      <w:numFmt w:val="decimal"/>
      <w:lvlText w:val="%4."/>
      <w:lvlJc w:val="left"/>
      <w:pPr>
        <w:ind w:left="3240" w:hanging="360"/>
      </w:pPr>
    </w:lvl>
    <w:lvl w:ilvl="4" w:tplc="FB1AC936" w:tentative="1">
      <w:start w:val="1"/>
      <w:numFmt w:val="lowerLetter"/>
      <w:lvlText w:val="%5."/>
      <w:lvlJc w:val="left"/>
      <w:pPr>
        <w:ind w:left="3960" w:hanging="360"/>
      </w:pPr>
    </w:lvl>
    <w:lvl w:ilvl="5" w:tplc="C2E41698" w:tentative="1">
      <w:start w:val="1"/>
      <w:numFmt w:val="lowerRoman"/>
      <w:lvlText w:val="%6."/>
      <w:lvlJc w:val="right"/>
      <w:pPr>
        <w:ind w:left="4680" w:hanging="180"/>
      </w:pPr>
    </w:lvl>
    <w:lvl w:ilvl="6" w:tplc="092059FC" w:tentative="1">
      <w:start w:val="1"/>
      <w:numFmt w:val="decimal"/>
      <w:lvlText w:val="%7."/>
      <w:lvlJc w:val="left"/>
      <w:pPr>
        <w:ind w:left="5400" w:hanging="360"/>
      </w:pPr>
    </w:lvl>
    <w:lvl w:ilvl="7" w:tplc="8F8A0CE8" w:tentative="1">
      <w:start w:val="1"/>
      <w:numFmt w:val="lowerLetter"/>
      <w:lvlText w:val="%8."/>
      <w:lvlJc w:val="left"/>
      <w:pPr>
        <w:ind w:left="6120" w:hanging="360"/>
      </w:pPr>
    </w:lvl>
    <w:lvl w:ilvl="8" w:tplc="7FAEB6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F34EEB"/>
    <w:multiLevelType w:val="hybridMultilevel"/>
    <w:tmpl w:val="8EB8CC04"/>
    <w:lvl w:ilvl="0" w:tplc="2BD854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1D77E1"/>
    <w:multiLevelType w:val="multilevel"/>
    <w:tmpl w:val="6CA093A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E1259AF"/>
    <w:multiLevelType w:val="hybridMultilevel"/>
    <w:tmpl w:val="978ECA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AF3FC6"/>
    <w:multiLevelType w:val="hybridMultilevel"/>
    <w:tmpl w:val="0A4A3604"/>
    <w:lvl w:ilvl="0" w:tplc="E168D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955FFA"/>
    <w:multiLevelType w:val="multilevel"/>
    <w:tmpl w:val="762CD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8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D2D47E4"/>
    <w:multiLevelType w:val="hybridMultilevel"/>
    <w:tmpl w:val="92C2BFCC"/>
    <w:lvl w:ilvl="0" w:tplc="65921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81ADD6C" w:tentative="1">
      <w:start w:val="1"/>
      <w:numFmt w:val="lowerLetter"/>
      <w:lvlText w:val="%2."/>
      <w:lvlJc w:val="left"/>
      <w:pPr>
        <w:ind w:left="1789" w:hanging="360"/>
      </w:pPr>
    </w:lvl>
    <w:lvl w:ilvl="2" w:tplc="FB8608DC" w:tentative="1">
      <w:start w:val="1"/>
      <w:numFmt w:val="lowerRoman"/>
      <w:lvlText w:val="%3."/>
      <w:lvlJc w:val="right"/>
      <w:pPr>
        <w:ind w:left="2509" w:hanging="180"/>
      </w:pPr>
    </w:lvl>
    <w:lvl w:ilvl="3" w:tplc="1AB0385E" w:tentative="1">
      <w:start w:val="1"/>
      <w:numFmt w:val="decimal"/>
      <w:lvlText w:val="%4."/>
      <w:lvlJc w:val="left"/>
      <w:pPr>
        <w:ind w:left="3229" w:hanging="360"/>
      </w:pPr>
    </w:lvl>
    <w:lvl w:ilvl="4" w:tplc="D2C46086" w:tentative="1">
      <w:start w:val="1"/>
      <w:numFmt w:val="lowerLetter"/>
      <w:lvlText w:val="%5."/>
      <w:lvlJc w:val="left"/>
      <w:pPr>
        <w:ind w:left="3949" w:hanging="360"/>
      </w:pPr>
    </w:lvl>
    <w:lvl w:ilvl="5" w:tplc="47ECA18E" w:tentative="1">
      <w:start w:val="1"/>
      <w:numFmt w:val="lowerRoman"/>
      <w:lvlText w:val="%6."/>
      <w:lvlJc w:val="right"/>
      <w:pPr>
        <w:ind w:left="4669" w:hanging="180"/>
      </w:pPr>
    </w:lvl>
    <w:lvl w:ilvl="6" w:tplc="52DC5840" w:tentative="1">
      <w:start w:val="1"/>
      <w:numFmt w:val="decimal"/>
      <w:lvlText w:val="%7."/>
      <w:lvlJc w:val="left"/>
      <w:pPr>
        <w:ind w:left="5389" w:hanging="360"/>
      </w:pPr>
    </w:lvl>
    <w:lvl w:ilvl="7" w:tplc="F4867C1C" w:tentative="1">
      <w:start w:val="1"/>
      <w:numFmt w:val="lowerLetter"/>
      <w:lvlText w:val="%8."/>
      <w:lvlJc w:val="left"/>
      <w:pPr>
        <w:ind w:left="6109" w:hanging="360"/>
      </w:pPr>
    </w:lvl>
    <w:lvl w:ilvl="8" w:tplc="DDAA4E3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E722E4"/>
    <w:multiLevelType w:val="hybridMultilevel"/>
    <w:tmpl w:val="EC704CE6"/>
    <w:lvl w:ilvl="0" w:tplc="29FE529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4D3471"/>
    <w:multiLevelType w:val="hybridMultilevel"/>
    <w:tmpl w:val="A462D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5AB5"/>
    <w:multiLevelType w:val="hybridMultilevel"/>
    <w:tmpl w:val="56765B7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21"/>
  </w:num>
  <w:num w:numId="13">
    <w:abstractNumId w:val="20"/>
  </w:num>
  <w:num w:numId="14">
    <w:abstractNumId w:val="23"/>
  </w:num>
  <w:num w:numId="15">
    <w:abstractNumId w:val="14"/>
  </w:num>
  <w:num w:numId="16">
    <w:abstractNumId w:val="16"/>
  </w:num>
  <w:num w:numId="17">
    <w:abstractNumId w:val="10"/>
  </w:num>
  <w:num w:numId="18">
    <w:abstractNumId w:val="11"/>
  </w:num>
  <w:num w:numId="19">
    <w:abstractNumId w:val="12"/>
  </w:num>
  <w:num w:numId="20">
    <w:abstractNumId w:val="17"/>
  </w:num>
  <w:num w:numId="21">
    <w:abstractNumId w:val="18"/>
  </w:num>
  <w:num w:numId="22">
    <w:abstractNumId w:val="22"/>
  </w:num>
  <w:num w:numId="23">
    <w:abstractNumId w:val="13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843"/>
    <w:rsid w:val="00001AE5"/>
    <w:rsid w:val="00002EBB"/>
    <w:rsid w:val="00003897"/>
    <w:rsid w:val="0000427A"/>
    <w:rsid w:val="000168AE"/>
    <w:rsid w:val="00021E8C"/>
    <w:rsid w:val="00037DA3"/>
    <w:rsid w:val="0005180E"/>
    <w:rsid w:val="0005322E"/>
    <w:rsid w:val="00054AAF"/>
    <w:rsid w:val="00057783"/>
    <w:rsid w:val="000631E7"/>
    <w:rsid w:val="00075308"/>
    <w:rsid w:val="00083A2D"/>
    <w:rsid w:val="000A1725"/>
    <w:rsid w:val="000A5476"/>
    <w:rsid w:val="000B58E6"/>
    <w:rsid w:val="000C498B"/>
    <w:rsid w:val="000D0CE9"/>
    <w:rsid w:val="000D51EC"/>
    <w:rsid w:val="000E650B"/>
    <w:rsid w:val="00103A5D"/>
    <w:rsid w:val="001101C5"/>
    <w:rsid w:val="00113520"/>
    <w:rsid w:val="00115078"/>
    <w:rsid w:val="00121CB8"/>
    <w:rsid w:val="00144AD7"/>
    <w:rsid w:val="001539F2"/>
    <w:rsid w:val="00165B15"/>
    <w:rsid w:val="00172015"/>
    <w:rsid w:val="0018207C"/>
    <w:rsid w:val="001900D1"/>
    <w:rsid w:val="00192491"/>
    <w:rsid w:val="001932C9"/>
    <w:rsid w:val="00194969"/>
    <w:rsid w:val="001972EE"/>
    <w:rsid w:val="001B519E"/>
    <w:rsid w:val="001B66F5"/>
    <w:rsid w:val="001B741D"/>
    <w:rsid w:val="001B757C"/>
    <w:rsid w:val="001C30D7"/>
    <w:rsid w:val="001D2FF7"/>
    <w:rsid w:val="001D459B"/>
    <w:rsid w:val="001D7F1B"/>
    <w:rsid w:val="001F1504"/>
    <w:rsid w:val="001F3843"/>
    <w:rsid w:val="00201011"/>
    <w:rsid w:val="002053C0"/>
    <w:rsid w:val="0021470F"/>
    <w:rsid w:val="0021639B"/>
    <w:rsid w:val="0022002B"/>
    <w:rsid w:val="00225622"/>
    <w:rsid w:val="0024795F"/>
    <w:rsid w:val="0026030B"/>
    <w:rsid w:val="00260B11"/>
    <w:rsid w:val="00267CEA"/>
    <w:rsid w:val="002813F6"/>
    <w:rsid w:val="0029463E"/>
    <w:rsid w:val="002964D5"/>
    <w:rsid w:val="00297FB6"/>
    <w:rsid w:val="002A3E62"/>
    <w:rsid w:val="002A44D9"/>
    <w:rsid w:val="002B078E"/>
    <w:rsid w:val="002C7349"/>
    <w:rsid w:val="002D5DD0"/>
    <w:rsid w:val="002E0A82"/>
    <w:rsid w:val="002E35C8"/>
    <w:rsid w:val="002E6906"/>
    <w:rsid w:val="002F2C4C"/>
    <w:rsid w:val="002F6233"/>
    <w:rsid w:val="002F65E5"/>
    <w:rsid w:val="00301D8B"/>
    <w:rsid w:val="00303466"/>
    <w:rsid w:val="0030408A"/>
    <w:rsid w:val="0030770D"/>
    <w:rsid w:val="003126F9"/>
    <w:rsid w:val="0031425A"/>
    <w:rsid w:val="0032134B"/>
    <w:rsid w:val="00330793"/>
    <w:rsid w:val="003357CC"/>
    <w:rsid w:val="00336E56"/>
    <w:rsid w:val="00341713"/>
    <w:rsid w:val="00342030"/>
    <w:rsid w:val="00352EB6"/>
    <w:rsid w:val="00356F0F"/>
    <w:rsid w:val="00382949"/>
    <w:rsid w:val="003918C8"/>
    <w:rsid w:val="003A454F"/>
    <w:rsid w:val="003A47FB"/>
    <w:rsid w:val="003A51E9"/>
    <w:rsid w:val="003A6CD9"/>
    <w:rsid w:val="003B4692"/>
    <w:rsid w:val="003D4279"/>
    <w:rsid w:val="003D6FF8"/>
    <w:rsid w:val="003E1278"/>
    <w:rsid w:val="003E568D"/>
    <w:rsid w:val="003E6C6C"/>
    <w:rsid w:val="003F6683"/>
    <w:rsid w:val="00400C01"/>
    <w:rsid w:val="004043A3"/>
    <w:rsid w:val="004043D5"/>
    <w:rsid w:val="004166C6"/>
    <w:rsid w:val="0041782E"/>
    <w:rsid w:val="00434224"/>
    <w:rsid w:val="00441DB1"/>
    <w:rsid w:val="0044344D"/>
    <w:rsid w:val="00453224"/>
    <w:rsid w:val="00471248"/>
    <w:rsid w:val="00483D92"/>
    <w:rsid w:val="00492537"/>
    <w:rsid w:val="00493D8B"/>
    <w:rsid w:val="004A063D"/>
    <w:rsid w:val="004A3B42"/>
    <w:rsid w:val="004B024F"/>
    <w:rsid w:val="004C0374"/>
    <w:rsid w:val="004C1B7C"/>
    <w:rsid w:val="004C2961"/>
    <w:rsid w:val="004E1C3E"/>
    <w:rsid w:val="004E27BE"/>
    <w:rsid w:val="004E2926"/>
    <w:rsid w:val="004E46EE"/>
    <w:rsid w:val="004F34F3"/>
    <w:rsid w:val="00500846"/>
    <w:rsid w:val="005035E7"/>
    <w:rsid w:val="005073FF"/>
    <w:rsid w:val="0051722A"/>
    <w:rsid w:val="00525EAD"/>
    <w:rsid w:val="005309E0"/>
    <w:rsid w:val="00532A99"/>
    <w:rsid w:val="005458EE"/>
    <w:rsid w:val="00547DF6"/>
    <w:rsid w:val="00550B9F"/>
    <w:rsid w:val="00553A63"/>
    <w:rsid w:val="005601BA"/>
    <w:rsid w:val="00560271"/>
    <w:rsid w:val="0056346C"/>
    <w:rsid w:val="00563AF5"/>
    <w:rsid w:val="0056407C"/>
    <w:rsid w:val="00565BDA"/>
    <w:rsid w:val="00567907"/>
    <w:rsid w:val="00571516"/>
    <w:rsid w:val="005C006E"/>
    <w:rsid w:val="005C1946"/>
    <w:rsid w:val="005D1AAC"/>
    <w:rsid w:val="005E24B3"/>
    <w:rsid w:val="005F23CD"/>
    <w:rsid w:val="005F417A"/>
    <w:rsid w:val="00601DD8"/>
    <w:rsid w:val="0060240D"/>
    <w:rsid w:val="00603F25"/>
    <w:rsid w:val="00613BBA"/>
    <w:rsid w:val="006175F5"/>
    <w:rsid w:val="0062180C"/>
    <w:rsid w:val="00631732"/>
    <w:rsid w:val="00641928"/>
    <w:rsid w:val="00652EFE"/>
    <w:rsid w:val="00660C8F"/>
    <w:rsid w:val="006771B9"/>
    <w:rsid w:val="00687C72"/>
    <w:rsid w:val="006B466B"/>
    <w:rsid w:val="006C2F04"/>
    <w:rsid w:val="006C5170"/>
    <w:rsid w:val="006C7F11"/>
    <w:rsid w:val="006D616D"/>
    <w:rsid w:val="006E5D58"/>
    <w:rsid w:val="006F07EF"/>
    <w:rsid w:val="00703E38"/>
    <w:rsid w:val="0070585F"/>
    <w:rsid w:val="00711776"/>
    <w:rsid w:val="0071439D"/>
    <w:rsid w:val="00717C87"/>
    <w:rsid w:val="00723080"/>
    <w:rsid w:val="0074410A"/>
    <w:rsid w:val="00760142"/>
    <w:rsid w:val="00764EB3"/>
    <w:rsid w:val="00773D0D"/>
    <w:rsid w:val="00774367"/>
    <w:rsid w:val="00774FB2"/>
    <w:rsid w:val="00775756"/>
    <w:rsid w:val="0079585C"/>
    <w:rsid w:val="007B4FA9"/>
    <w:rsid w:val="007B7AE2"/>
    <w:rsid w:val="007C0BF6"/>
    <w:rsid w:val="007D1604"/>
    <w:rsid w:val="007D66B4"/>
    <w:rsid w:val="007D6C0F"/>
    <w:rsid w:val="007F6CC8"/>
    <w:rsid w:val="00801CC2"/>
    <w:rsid w:val="008122FC"/>
    <w:rsid w:val="00812B8B"/>
    <w:rsid w:val="00830072"/>
    <w:rsid w:val="0083197A"/>
    <w:rsid w:val="00840E74"/>
    <w:rsid w:val="00844C60"/>
    <w:rsid w:val="008453CC"/>
    <w:rsid w:val="008463B1"/>
    <w:rsid w:val="00847F5D"/>
    <w:rsid w:val="00860CAA"/>
    <w:rsid w:val="008613D3"/>
    <w:rsid w:val="00865D5C"/>
    <w:rsid w:val="00866A2D"/>
    <w:rsid w:val="00886A3F"/>
    <w:rsid w:val="00891F61"/>
    <w:rsid w:val="00893E47"/>
    <w:rsid w:val="008951B7"/>
    <w:rsid w:val="008961A3"/>
    <w:rsid w:val="008A147D"/>
    <w:rsid w:val="008A2B6E"/>
    <w:rsid w:val="008B434A"/>
    <w:rsid w:val="008B6A20"/>
    <w:rsid w:val="008F71B2"/>
    <w:rsid w:val="009011B4"/>
    <w:rsid w:val="00901211"/>
    <w:rsid w:val="00924457"/>
    <w:rsid w:val="00926867"/>
    <w:rsid w:val="00935843"/>
    <w:rsid w:val="0093736E"/>
    <w:rsid w:val="00937F92"/>
    <w:rsid w:val="0094168D"/>
    <w:rsid w:val="00942AA0"/>
    <w:rsid w:val="00951439"/>
    <w:rsid w:val="00953875"/>
    <w:rsid w:val="00957C1E"/>
    <w:rsid w:val="009642AB"/>
    <w:rsid w:val="00974FDF"/>
    <w:rsid w:val="009858A7"/>
    <w:rsid w:val="009867B3"/>
    <w:rsid w:val="009B44F9"/>
    <w:rsid w:val="009B49E3"/>
    <w:rsid w:val="009C2FC6"/>
    <w:rsid w:val="009C3FA2"/>
    <w:rsid w:val="009D2010"/>
    <w:rsid w:val="009E62F6"/>
    <w:rsid w:val="009E785D"/>
    <w:rsid w:val="00A26475"/>
    <w:rsid w:val="00A45B8B"/>
    <w:rsid w:val="00A50CEC"/>
    <w:rsid w:val="00A512BD"/>
    <w:rsid w:val="00A85A92"/>
    <w:rsid w:val="00A9187D"/>
    <w:rsid w:val="00A92995"/>
    <w:rsid w:val="00A93A40"/>
    <w:rsid w:val="00AA5F0E"/>
    <w:rsid w:val="00AA660D"/>
    <w:rsid w:val="00AB3D30"/>
    <w:rsid w:val="00AC57C4"/>
    <w:rsid w:val="00AE4909"/>
    <w:rsid w:val="00AF5BC8"/>
    <w:rsid w:val="00B02B82"/>
    <w:rsid w:val="00B0423D"/>
    <w:rsid w:val="00B0557F"/>
    <w:rsid w:val="00B05BA0"/>
    <w:rsid w:val="00B24683"/>
    <w:rsid w:val="00B43C72"/>
    <w:rsid w:val="00B457B0"/>
    <w:rsid w:val="00B45888"/>
    <w:rsid w:val="00B50962"/>
    <w:rsid w:val="00B60F92"/>
    <w:rsid w:val="00B750B9"/>
    <w:rsid w:val="00B82296"/>
    <w:rsid w:val="00B83145"/>
    <w:rsid w:val="00B86169"/>
    <w:rsid w:val="00B91438"/>
    <w:rsid w:val="00BB07F8"/>
    <w:rsid w:val="00BB2B5A"/>
    <w:rsid w:val="00BF0BAD"/>
    <w:rsid w:val="00BF7470"/>
    <w:rsid w:val="00C01201"/>
    <w:rsid w:val="00C048F1"/>
    <w:rsid w:val="00C1536B"/>
    <w:rsid w:val="00C17E93"/>
    <w:rsid w:val="00C263BB"/>
    <w:rsid w:val="00C31EAB"/>
    <w:rsid w:val="00C43509"/>
    <w:rsid w:val="00C514C6"/>
    <w:rsid w:val="00C51BCF"/>
    <w:rsid w:val="00C62AEF"/>
    <w:rsid w:val="00C64AE5"/>
    <w:rsid w:val="00C86538"/>
    <w:rsid w:val="00C86AFA"/>
    <w:rsid w:val="00C916D0"/>
    <w:rsid w:val="00C9534A"/>
    <w:rsid w:val="00CA2BFF"/>
    <w:rsid w:val="00CA4B51"/>
    <w:rsid w:val="00CB2DFC"/>
    <w:rsid w:val="00CB44DA"/>
    <w:rsid w:val="00CC45AA"/>
    <w:rsid w:val="00CD082E"/>
    <w:rsid w:val="00CD418B"/>
    <w:rsid w:val="00CD66DD"/>
    <w:rsid w:val="00CE15CD"/>
    <w:rsid w:val="00CE7B01"/>
    <w:rsid w:val="00CF06E1"/>
    <w:rsid w:val="00CF4E11"/>
    <w:rsid w:val="00D06491"/>
    <w:rsid w:val="00D06C48"/>
    <w:rsid w:val="00D211F3"/>
    <w:rsid w:val="00D212A2"/>
    <w:rsid w:val="00D25BF4"/>
    <w:rsid w:val="00D272B8"/>
    <w:rsid w:val="00D369F5"/>
    <w:rsid w:val="00D55486"/>
    <w:rsid w:val="00D725C7"/>
    <w:rsid w:val="00D73EC3"/>
    <w:rsid w:val="00D75242"/>
    <w:rsid w:val="00D84FE3"/>
    <w:rsid w:val="00D97612"/>
    <w:rsid w:val="00DA4ED8"/>
    <w:rsid w:val="00DC125B"/>
    <w:rsid w:val="00DC1ED0"/>
    <w:rsid w:val="00DD644A"/>
    <w:rsid w:val="00DD6715"/>
    <w:rsid w:val="00DE4263"/>
    <w:rsid w:val="00DE5F8F"/>
    <w:rsid w:val="00DF568F"/>
    <w:rsid w:val="00E063E8"/>
    <w:rsid w:val="00E170A2"/>
    <w:rsid w:val="00E212EF"/>
    <w:rsid w:val="00E37AA1"/>
    <w:rsid w:val="00E40ACE"/>
    <w:rsid w:val="00E51F87"/>
    <w:rsid w:val="00E57FE8"/>
    <w:rsid w:val="00E65E17"/>
    <w:rsid w:val="00E66879"/>
    <w:rsid w:val="00E739FB"/>
    <w:rsid w:val="00E8457B"/>
    <w:rsid w:val="00EA0607"/>
    <w:rsid w:val="00EB48DE"/>
    <w:rsid w:val="00EC34E1"/>
    <w:rsid w:val="00EC7E24"/>
    <w:rsid w:val="00ED16F6"/>
    <w:rsid w:val="00ED242A"/>
    <w:rsid w:val="00EE3B58"/>
    <w:rsid w:val="00EE696D"/>
    <w:rsid w:val="00EF3569"/>
    <w:rsid w:val="00EF567B"/>
    <w:rsid w:val="00F01861"/>
    <w:rsid w:val="00F06D16"/>
    <w:rsid w:val="00F202D3"/>
    <w:rsid w:val="00F2220A"/>
    <w:rsid w:val="00F42F16"/>
    <w:rsid w:val="00F443B9"/>
    <w:rsid w:val="00F55772"/>
    <w:rsid w:val="00F62E38"/>
    <w:rsid w:val="00F77A9D"/>
    <w:rsid w:val="00F849EE"/>
    <w:rsid w:val="00FA03C3"/>
    <w:rsid w:val="00FB3629"/>
    <w:rsid w:val="00FB4368"/>
    <w:rsid w:val="00FD2960"/>
    <w:rsid w:val="00FD4E69"/>
    <w:rsid w:val="00FD598C"/>
    <w:rsid w:val="00FE0951"/>
    <w:rsid w:val="00FE12A1"/>
    <w:rsid w:val="00FF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EF"/>
  </w:style>
  <w:style w:type="paragraph" w:styleId="1">
    <w:name w:val="heading 1"/>
    <w:basedOn w:val="a"/>
    <w:next w:val="a"/>
    <w:link w:val="10"/>
    <w:qFormat/>
    <w:rsid w:val="00003897"/>
    <w:pPr>
      <w:keepNext/>
      <w:tabs>
        <w:tab w:val="num" w:pos="0"/>
      </w:tabs>
      <w:spacing w:after="0" w:line="240" w:lineRule="auto"/>
      <w:jc w:val="right"/>
      <w:outlineLvl w:val="0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F384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03897"/>
    <w:pPr>
      <w:keepNext/>
      <w:tabs>
        <w:tab w:val="num" w:pos="0"/>
      </w:tabs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03897"/>
    <w:pPr>
      <w:keepNext/>
      <w:tabs>
        <w:tab w:val="num" w:pos="0"/>
      </w:tabs>
      <w:spacing w:after="0" w:line="240" w:lineRule="auto"/>
      <w:ind w:left="720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03897"/>
    <w:pPr>
      <w:keepNext/>
      <w:tabs>
        <w:tab w:val="num" w:pos="0"/>
      </w:tabs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03897"/>
    <w:pPr>
      <w:keepNext/>
      <w:tabs>
        <w:tab w:val="num" w:pos="0"/>
      </w:tabs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003897"/>
    <w:pPr>
      <w:keepNext/>
      <w:tabs>
        <w:tab w:val="num" w:pos="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003897"/>
    <w:pPr>
      <w:keepNext/>
      <w:tabs>
        <w:tab w:val="num" w:pos="0"/>
      </w:tabs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03897"/>
    <w:pPr>
      <w:keepNext/>
      <w:tabs>
        <w:tab w:val="num" w:pos="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3843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1F3843"/>
  </w:style>
  <w:style w:type="paragraph" w:styleId="a3">
    <w:name w:val="header"/>
    <w:basedOn w:val="a"/>
    <w:link w:val="a4"/>
    <w:uiPriority w:val="99"/>
    <w:rsid w:val="001F384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3843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1F3843"/>
  </w:style>
  <w:style w:type="paragraph" w:styleId="a6">
    <w:name w:val="footer"/>
    <w:basedOn w:val="a"/>
    <w:link w:val="a7"/>
    <w:uiPriority w:val="99"/>
    <w:rsid w:val="001F384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3843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1F3843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F3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1F3843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1F384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9">
    <w:name w:val="Body Text"/>
    <w:basedOn w:val="a"/>
    <w:link w:val="aa"/>
    <w:rsid w:val="001F384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rsid w:val="001F3843"/>
    <w:rPr>
      <w:rFonts w:ascii="Calibri" w:eastAsia="Times New Roman" w:hAnsi="Calibri" w:cs="Times New Roman"/>
      <w:lang w:eastAsia="ru-RU"/>
    </w:rPr>
  </w:style>
  <w:style w:type="paragraph" w:styleId="ab">
    <w:name w:val="Body Text Indent"/>
    <w:basedOn w:val="a"/>
    <w:link w:val="ac"/>
    <w:rsid w:val="001F384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F3843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1F384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F3843"/>
    <w:rPr>
      <w:rFonts w:ascii="Calibri" w:eastAsia="Times New Roman" w:hAnsi="Calibri" w:cs="Times New Roman"/>
      <w:lang w:eastAsia="ru-RU"/>
    </w:rPr>
  </w:style>
  <w:style w:type="paragraph" w:styleId="33">
    <w:name w:val="Body Text 3"/>
    <w:basedOn w:val="a"/>
    <w:link w:val="34"/>
    <w:rsid w:val="001F3843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1F384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3">
    <w:name w:val="Обычный1"/>
    <w:rsid w:val="001F38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F3843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Название Знак"/>
    <w:basedOn w:val="a0"/>
    <w:link w:val="ad"/>
    <w:rsid w:val="001F3843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alloon Text"/>
    <w:basedOn w:val="a"/>
    <w:link w:val="af0"/>
    <w:uiPriority w:val="99"/>
    <w:rsid w:val="001F38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rsid w:val="001F3843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65B15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2">
    <w:name w:val="Normal (Web)"/>
    <w:basedOn w:val="a"/>
    <w:uiPriority w:val="99"/>
    <w:unhideWhenUsed/>
    <w:rsid w:val="004B0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11">
    <w:name w:val="WW-Absatz-Standardschriftart11111111111111"/>
    <w:rsid w:val="00297FB6"/>
  </w:style>
  <w:style w:type="paragraph" w:customStyle="1" w:styleId="ConsPlusNonformat">
    <w:name w:val="ConsPlusNonformat"/>
    <w:rsid w:val="00ED242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003897"/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03897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0389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0038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038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00389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003897"/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03897"/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character" w:customStyle="1" w:styleId="WW8Num3z0">
    <w:name w:val="WW8Num3z0"/>
    <w:rsid w:val="0000389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003897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003897"/>
  </w:style>
  <w:style w:type="character" w:customStyle="1" w:styleId="WW-Absatz-Standardschriftart">
    <w:name w:val="WW-Absatz-Standardschriftart"/>
    <w:rsid w:val="00003897"/>
  </w:style>
  <w:style w:type="character" w:customStyle="1" w:styleId="WW-Absatz-Standardschriftart1">
    <w:name w:val="WW-Absatz-Standardschriftart1"/>
    <w:rsid w:val="00003897"/>
  </w:style>
  <w:style w:type="character" w:customStyle="1" w:styleId="WW-Absatz-Standardschriftart11">
    <w:name w:val="WW-Absatz-Standardschriftart11"/>
    <w:rsid w:val="00003897"/>
  </w:style>
  <w:style w:type="character" w:customStyle="1" w:styleId="WW-Absatz-Standardschriftart111">
    <w:name w:val="WW-Absatz-Standardschriftart111"/>
    <w:rsid w:val="00003897"/>
  </w:style>
  <w:style w:type="character" w:customStyle="1" w:styleId="WW-Absatz-Standardschriftart1111">
    <w:name w:val="WW-Absatz-Standardschriftart1111"/>
    <w:rsid w:val="00003897"/>
  </w:style>
  <w:style w:type="character" w:customStyle="1" w:styleId="WW-Absatz-Standardschriftart11111">
    <w:name w:val="WW-Absatz-Standardschriftart11111"/>
    <w:rsid w:val="00003897"/>
  </w:style>
  <w:style w:type="character" w:customStyle="1" w:styleId="WW-Absatz-Standardschriftart111111">
    <w:name w:val="WW-Absatz-Standardschriftart111111"/>
    <w:rsid w:val="00003897"/>
  </w:style>
  <w:style w:type="character" w:customStyle="1" w:styleId="WW-Absatz-Standardschriftart1111111">
    <w:name w:val="WW-Absatz-Standardschriftart1111111"/>
    <w:rsid w:val="00003897"/>
  </w:style>
  <w:style w:type="character" w:customStyle="1" w:styleId="WW-Absatz-Standardschriftart11111111">
    <w:name w:val="WW-Absatz-Standardschriftart11111111"/>
    <w:rsid w:val="00003897"/>
  </w:style>
  <w:style w:type="character" w:customStyle="1" w:styleId="WW8Num5z1">
    <w:name w:val="WW8Num5z1"/>
    <w:rsid w:val="00003897"/>
    <w:rPr>
      <w:rFonts w:ascii="Wingdings 2" w:hAnsi="Wingdings 2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003897"/>
  </w:style>
  <w:style w:type="character" w:customStyle="1" w:styleId="WW-Absatz-Standardschriftart1111111111">
    <w:name w:val="WW-Absatz-Standardschriftart1111111111"/>
    <w:rsid w:val="00003897"/>
  </w:style>
  <w:style w:type="character" w:customStyle="1" w:styleId="WW8Num3z1">
    <w:name w:val="WW8Num3z1"/>
    <w:rsid w:val="00003897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003897"/>
    <w:rPr>
      <w:rFonts w:ascii="StarSymbol" w:hAnsi="StarSymbol" w:cs="StarSymbol"/>
      <w:sz w:val="18"/>
      <w:szCs w:val="18"/>
    </w:rPr>
  </w:style>
  <w:style w:type="character" w:customStyle="1" w:styleId="WW8Num4z1">
    <w:name w:val="WW8Num4z1"/>
    <w:rsid w:val="00003897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sid w:val="00003897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003897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003897"/>
    <w:rPr>
      <w:rFonts w:ascii="Symbol" w:hAnsi="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003897"/>
  </w:style>
  <w:style w:type="character" w:customStyle="1" w:styleId="WW-Absatz-Standardschriftart111111111111">
    <w:name w:val="WW-Absatz-Standardschriftart111111111111"/>
    <w:rsid w:val="00003897"/>
  </w:style>
  <w:style w:type="character" w:customStyle="1" w:styleId="WW-Absatz-Standardschriftart1111111111111">
    <w:name w:val="WW-Absatz-Standardschriftart1111111111111"/>
    <w:rsid w:val="00003897"/>
  </w:style>
  <w:style w:type="character" w:customStyle="1" w:styleId="WW8Num1z0">
    <w:name w:val="WW8Num1z0"/>
    <w:rsid w:val="00003897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003897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003897"/>
  </w:style>
  <w:style w:type="character" w:customStyle="1" w:styleId="WW8Num5z2">
    <w:name w:val="WW8Num5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003897"/>
  </w:style>
  <w:style w:type="character" w:customStyle="1" w:styleId="WW-Absatz-Standardschriftart11111111111111111">
    <w:name w:val="WW-Absatz-Standardschriftart11111111111111111"/>
    <w:rsid w:val="00003897"/>
  </w:style>
  <w:style w:type="character" w:customStyle="1" w:styleId="WW-Absatz-Standardschriftart111111111111111111">
    <w:name w:val="WW-Absatz-Standardschriftart111111111111111111"/>
    <w:rsid w:val="00003897"/>
  </w:style>
  <w:style w:type="character" w:customStyle="1" w:styleId="WW-Absatz-Standardschriftart1111111111111111111">
    <w:name w:val="WW-Absatz-Standardschriftart1111111111111111111"/>
    <w:rsid w:val="00003897"/>
  </w:style>
  <w:style w:type="character" w:customStyle="1" w:styleId="WW-Absatz-Standardschriftart11111111111111111111">
    <w:name w:val="WW-Absatz-Standardschriftart11111111111111111111"/>
    <w:rsid w:val="00003897"/>
  </w:style>
  <w:style w:type="character" w:customStyle="1" w:styleId="WW-Absatz-Standardschriftart111111111111111111111">
    <w:name w:val="WW-Absatz-Standardschriftart111111111111111111111"/>
    <w:rsid w:val="00003897"/>
  </w:style>
  <w:style w:type="character" w:customStyle="1" w:styleId="WW-Absatz-Standardschriftart1111111111111111111111">
    <w:name w:val="WW-Absatz-Standardschriftart1111111111111111111111"/>
    <w:rsid w:val="00003897"/>
  </w:style>
  <w:style w:type="character" w:customStyle="1" w:styleId="WW-Absatz-Standardschriftart11111111111111111111111">
    <w:name w:val="WW-Absatz-Standardschriftart11111111111111111111111"/>
    <w:rsid w:val="00003897"/>
  </w:style>
  <w:style w:type="character" w:customStyle="1" w:styleId="WW-Absatz-Standardschriftart111111111111111111111111">
    <w:name w:val="WW-Absatz-Standardschriftart111111111111111111111111"/>
    <w:rsid w:val="00003897"/>
  </w:style>
  <w:style w:type="character" w:customStyle="1" w:styleId="WW-Absatz-Standardschriftart1111111111111111111111111">
    <w:name w:val="WW-Absatz-Standardschriftart1111111111111111111111111"/>
    <w:rsid w:val="00003897"/>
  </w:style>
  <w:style w:type="character" w:customStyle="1" w:styleId="WW-Absatz-Standardschriftart11111111111111111111111111">
    <w:name w:val="WW-Absatz-Standardschriftart11111111111111111111111111"/>
    <w:rsid w:val="00003897"/>
  </w:style>
  <w:style w:type="character" w:customStyle="1" w:styleId="WW-Absatz-Standardschriftart111111111111111111111111111">
    <w:name w:val="WW-Absatz-Standardschriftart111111111111111111111111111"/>
    <w:rsid w:val="00003897"/>
  </w:style>
  <w:style w:type="character" w:customStyle="1" w:styleId="WW-Absatz-Standardschriftart1111111111111111111111111111">
    <w:name w:val="WW-Absatz-Standardschriftart1111111111111111111111111111"/>
    <w:rsid w:val="00003897"/>
  </w:style>
  <w:style w:type="character" w:customStyle="1" w:styleId="WW-Absatz-Standardschriftart11111111111111111111111111111">
    <w:name w:val="WW-Absatz-Standardschriftart11111111111111111111111111111"/>
    <w:rsid w:val="00003897"/>
  </w:style>
  <w:style w:type="character" w:customStyle="1" w:styleId="WW-Absatz-Standardschriftart111111111111111111111111111111">
    <w:name w:val="WW-Absatz-Standardschriftart111111111111111111111111111111"/>
    <w:rsid w:val="00003897"/>
  </w:style>
  <w:style w:type="character" w:customStyle="1" w:styleId="WW-Absatz-Standardschriftart1111111111111111111111111111111">
    <w:name w:val="WW-Absatz-Standardschriftart1111111111111111111111111111111"/>
    <w:rsid w:val="00003897"/>
  </w:style>
  <w:style w:type="character" w:customStyle="1" w:styleId="WW-Absatz-Standardschriftart11111111111111111111111111111111">
    <w:name w:val="WW-Absatz-Standardschriftart11111111111111111111111111111111"/>
    <w:rsid w:val="00003897"/>
  </w:style>
  <w:style w:type="character" w:customStyle="1" w:styleId="WW-Absatz-Standardschriftart111111111111111111111111111111111">
    <w:name w:val="WW-Absatz-Standardschriftart111111111111111111111111111111111"/>
    <w:rsid w:val="00003897"/>
  </w:style>
  <w:style w:type="character" w:customStyle="1" w:styleId="WW-Absatz-Standardschriftart1111111111111111111111111111111111">
    <w:name w:val="WW-Absatz-Standardschriftart1111111111111111111111111111111111"/>
    <w:rsid w:val="00003897"/>
  </w:style>
  <w:style w:type="character" w:customStyle="1" w:styleId="WW-Absatz-Standardschriftart11111111111111111111111111111111111">
    <w:name w:val="WW-Absatz-Standardschriftart11111111111111111111111111111111111"/>
    <w:rsid w:val="00003897"/>
  </w:style>
  <w:style w:type="character" w:customStyle="1" w:styleId="WW-Absatz-Standardschriftart111111111111111111111111111111111111">
    <w:name w:val="WW-Absatz-Standardschriftart111111111111111111111111111111111111"/>
    <w:rsid w:val="00003897"/>
  </w:style>
  <w:style w:type="character" w:customStyle="1" w:styleId="WW-Absatz-Standardschriftart1111111111111111111111111111111111111">
    <w:name w:val="WW-Absatz-Standardschriftart1111111111111111111111111111111111111"/>
    <w:rsid w:val="00003897"/>
  </w:style>
  <w:style w:type="character" w:customStyle="1" w:styleId="WW-Absatz-Standardschriftart11111111111111111111111111111111111111">
    <w:name w:val="WW-Absatz-Standardschriftart11111111111111111111111111111111111111"/>
    <w:rsid w:val="00003897"/>
  </w:style>
  <w:style w:type="character" w:customStyle="1" w:styleId="WW-Absatz-Standardschriftart111111111111111111111111111111111111111">
    <w:name w:val="WW-Absatz-Standardschriftart111111111111111111111111111111111111111"/>
    <w:rsid w:val="00003897"/>
  </w:style>
  <w:style w:type="character" w:customStyle="1" w:styleId="WW-Absatz-Standardschriftart1111111111111111111111111111111111111111">
    <w:name w:val="WW-Absatz-Standardschriftart1111111111111111111111111111111111111111"/>
    <w:rsid w:val="00003897"/>
  </w:style>
  <w:style w:type="character" w:customStyle="1" w:styleId="WW-Absatz-Standardschriftart11111111111111111111111111111111111111111">
    <w:name w:val="WW-Absatz-Standardschriftart11111111111111111111111111111111111111111"/>
    <w:rsid w:val="00003897"/>
  </w:style>
  <w:style w:type="character" w:customStyle="1" w:styleId="WW-Absatz-Standardschriftart111111111111111111111111111111111111111111">
    <w:name w:val="WW-Absatz-Standardschriftart111111111111111111111111111111111111111111"/>
    <w:rsid w:val="00003897"/>
  </w:style>
  <w:style w:type="character" w:customStyle="1" w:styleId="WW8Num2z0">
    <w:name w:val="WW8Num2z0"/>
    <w:rsid w:val="00003897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003897"/>
    <w:rPr>
      <w:rFonts w:ascii="Symbol" w:hAnsi="Symbol"/>
    </w:rPr>
  </w:style>
  <w:style w:type="character" w:customStyle="1" w:styleId="WW8Num7z1">
    <w:name w:val="WW8Num7z1"/>
    <w:rsid w:val="00003897"/>
    <w:rPr>
      <w:rFonts w:ascii="Courier New" w:hAnsi="Courier New" w:cs="Courier New"/>
    </w:rPr>
  </w:style>
  <w:style w:type="character" w:customStyle="1" w:styleId="WW8Num7z2">
    <w:name w:val="WW8Num7z2"/>
    <w:rsid w:val="00003897"/>
    <w:rPr>
      <w:rFonts w:ascii="Wingdings" w:hAnsi="Wingdings"/>
    </w:rPr>
  </w:style>
  <w:style w:type="character" w:customStyle="1" w:styleId="WW8Num8z0">
    <w:name w:val="WW8Num8z0"/>
    <w:rsid w:val="00003897"/>
    <w:rPr>
      <w:rFonts w:ascii="Wingdings" w:hAnsi="Wingdings" w:cs="StarSymbol"/>
      <w:sz w:val="18"/>
      <w:szCs w:val="18"/>
    </w:rPr>
  </w:style>
  <w:style w:type="character" w:customStyle="1" w:styleId="WW8Num8z1">
    <w:name w:val="WW8Num8z1"/>
    <w:rsid w:val="00003897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00389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003897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sid w:val="00003897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sid w:val="0000389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003897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sid w:val="00003897"/>
    <w:rPr>
      <w:rFonts w:ascii="Symbol" w:hAnsi="Symbol"/>
    </w:rPr>
  </w:style>
  <w:style w:type="character" w:customStyle="1" w:styleId="WW8Num11z2">
    <w:name w:val="WW8Num11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003897"/>
  </w:style>
  <w:style w:type="character" w:customStyle="1" w:styleId="WW-Absatz-Standardschriftart11111111111111111111111111111111111111111111">
    <w:name w:val="WW-Absatz-Standardschriftart11111111111111111111111111111111111111111111"/>
    <w:rsid w:val="00003897"/>
  </w:style>
  <w:style w:type="character" w:customStyle="1" w:styleId="WW-Absatz-Standardschriftart111111111111111111111111111111111111111111111">
    <w:name w:val="WW-Absatz-Standardschriftart111111111111111111111111111111111111111111111"/>
    <w:rsid w:val="00003897"/>
  </w:style>
  <w:style w:type="character" w:customStyle="1" w:styleId="WW8Num10z0">
    <w:name w:val="WW8Num10z0"/>
    <w:rsid w:val="00003897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sid w:val="00003897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sid w:val="0000389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003897"/>
    <w:rPr>
      <w:rFonts w:ascii="Wingdings" w:hAnsi="Wingdings" w:cs="StarSymbol"/>
      <w:sz w:val="18"/>
      <w:szCs w:val="18"/>
    </w:rPr>
  </w:style>
  <w:style w:type="character" w:customStyle="1" w:styleId="WW8Num12z1">
    <w:name w:val="WW8Num12z1"/>
    <w:rsid w:val="00003897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003897"/>
  </w:style>
  <w:style w:type="character" w:customStyle="1" w:styleId="WW-Absatz-Standardschriftart11111111111111111111111111111111111111111111111">
    <w:name w:val="WW-Absatz-Standardschriftart11111111111111111111111111111111111111111111111"/>
    <w:rsid w:val="00003897"/>
  </w:style>
  <w:style w:type="character" w:customStyle="1" w:styleId="WW-Absatz-Standardschriftart111111111111111111111111111111111111111111111111">
    <w:name w:val="WW-Absatz-Standardschriftart111111111111111111111111111111111111111111111111"/>
    <w:rsid w:val="00003897"/>
  </w:style>
  <w:style w:type="character" w:customStyle="1" w:styleId="WW-Absatz-Standardschriftart1111111111111111111111111111111111111111111111111">
    <w:name w:val="WW-Absatz-Standardschriftart1111111111111111111111111111111111111111111111111"/>
    <w:rsid w:val="0000389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0389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0389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0389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0389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0389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03897"/>
  </w:style>
  <w:style w:type="character" w:customStyle="1" w:styleId="WW8Num13z0">
    <w:name w:val="WW8Num13z0"/>
    <w:rsid w:val="00003897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003897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00389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0389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0389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0389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0389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0389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0389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0389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03897"/>
  </w:style>
  <w:style w:type="character" w:customStyle="1" w:styleId="WW8Num2z1">
    <w:name w:val="WW8Num2z1"/>
    <w:rsid w:val="00003897"/>
    <w:rPr>
      <w:rFonts w:ascii="Symbol" w:hAnsi="Symbol"/>
    </w:rPr>
  </w:style>
  <w:style w:type="character" w:customStyle="1" w:styleId="WW8Num17z0">
    <w:name w:val="WW8Num17z0"/>
    <w:rsid w:val="00003897"/>
    <w:rPr>
      <w:sz w:val="28"/>
      <w:szCs w:val="28"/>
    </w:rPr>
  </w:style>
  <w:style w:type="character" w:customStyle="1" w:styleId="WW8Num18z0">
    <w:name w:val="WW8Num18z0"/>
    <w:rsid w:val="00003897"/>
    <w:rPr>
      <w:rFonts w:ascii="Symbol" w:hAnsi="Symbol"/>
    </w:rPr>
  </w:style>
  <w:style w:type="character" w:customStyle="1" w:styleId="WW8Num18z1">
    <w:name w:val="WW8Num18z1"/>
    <w:rsid w:val="00003897"/>
    <w:rPr>
      <w:rFonts w:ascii="Courier New" w:hAnsi="Courier New" w:cs="Courier New"/>
    </w:rPr>
  </w:style>
  <w:style w:type="character" w:customStyle="1" w:styleId="WW8Num18z2">
    <w:name w:val="WW8Num18z2"/>
    <w:rsid w:val="00003897"/>
    <w:rPr>
      <w:rFonts w:ascii="Wingdings" w:hAnsi="Wingdings"/>
    </w:rPr>
  </w:style>
  <w:style w:type="character" w:customStyle="1" w:styleId="WW8Num22z0">
    <w:name w:val="WW8Num22z0"/>
    <w:rsid w:val="00003897"/>
    <w:rPr>
      <w:rFonts w:ascii="Times New Roman" w:hAnsi="Times New Roman" w:cs="Times New Roman"/>
      <w:sz w:val="28"/>
      <w:szCs w:val="28"/>
    </w:rPr>
  </w:style>
  <w:style w:type="character" w:customStyle="1" w:styleId="WW8Num24z0">
    <w:name w:val="WW8Num24z0"/>
    <w:rsid w:val="00003897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003897"/>
    <w:rPr>
      <w:rFonts w:ascii="Courier New" w:hAnsi="Courier New"/>
    </w:rPr>
  </w:style>
  <w:style w:type="character" w:customStyle="1" w:styleId="WW8Num24z2">
    <w:name w:val="WW8Num24z2"/>
    <w:rsid w:val="00003897"/>
    <w:rPr>
      <w:rFonts w:ascii="Wingdings" w:hAnsi="Wingdings"/>
    </w:rPr>
  </w:style>
  <w:style w:type="character" w:customStyle="1" w:styleId="WW8Num24z3">
    <w:name w:val="WW8Num24z3"/>
    <w:rsid w:val="00003897"/>
    <w:rPr>
      <w:rFonts w:ascii="Symbol" w:hAnsi="Symbol"/>
    </w:rPr>
  </w:style>
  <w:style w:type="character" w:customStyle="1" w:styleId="14">
    <w:name w:val="Основной шрифт абзаца1"/>
    <w:rsid w:val="00003897"/>
  </w:style>
  <w:style w:type="character" w:customStyle="1" w:styleId="af3">
    <w:name w:val="Символ сноски"/>
    <w:rsid w:val="00003897"/>
    <w:rPr>
      <w:vertAlign w:val="superscript"/>
    </w:rPr>
  </w:style>
  <w:style w:type="character" w:customStyle="1" w:styleId="af4">
    <w:name w:val="Маркеры списка"/>
    <w:rsid w:val="00003897"/>
    <w:rPr>
      <w:rFonts w:ascii="StarSymbol" w:eastAsia="StarSymbol" w:hAnsi="StarSymbol" w:cs="StarSymbol"/>
      <w:sz w:val="18"/>
      <w:szCs w:val="18"/>
    </w:rPr>
  </w:style>
  <w:style w:type="character" w:customStyle="1" w:styleId="af5">
    <w:name w:val="Символ нумерации"/>
    <w:rsid w:val="00003897"/>
    <w:rPr>
      <w:rFonts w:ascii="Times New Roman" w:hAnsi="Times New Roman"/>
      <w:sz w:val="28"/>
      <w:szCs w:val="34"/>
    </w:rPr>
  </w:style>
  <w:style w:type="character" w:customStyle="1" w:styleId="23">
    <w:name w:val="Основной шрифт абзаца2"/>
    <w:rsid w:val="00003897"/>
  </w:style>
  <w:style w:type="paragraph" w:customStyle="1" w:styleId="af6">
    <w:name w:val="Заголовок"/>
    <w:basedOn w:val="a"/>
    <w:next w:val="a9"/>
    <w:rsid w:val="00003897"/>
    <w:pPr>
      <w:keepNext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7">
    <w:name w:val="List"/>
    <w:basedOn w:val="a9"/>
    <w:semiHidden/>
    <w:rsid w:val="00003897"/>
    <w:pPr>
      <w:spacing w:after="0" w:line="240" w:lineRule="auto"/>
      <w:jc w:val="both"/>
    </w:pPr>
    <w:rPr>
      <w:rFonts w:ascii="Arial" w:hAnsi="Arial" w:cs="Tahoma"/>
      <w:sz w:val="28"/>
      <w:szCs w:val="20"/>
      <w:lang w:eastAsia="ar-SA"/>
    </w:rPr>
  </w:style>
  <w:style w:type="paragraph" w:customStyle="1" w:styleId="15">
    <w:name w:val="Название1"/>
    <w:basedOn w:val="a"/>
    <w:rsid w:val="00003897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003897"/>
    <w:pPr>
      <w:suppressLineNumber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styleId="af8">
    <w:name w:val="footnote text"/>
    <w:basedOn w:val="a"/>
    <w:link w:val="af9"/>
    <w:semiHidden/>
    <w:rsid w:val="0000389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f9">
    <w:name w:val="Текст сноски Знак"/>
    <w:basedOn w:val="a0"/>
    <w:link w:val="af8"/>
    <w:semiHidden/>
    <w:rsid w:val="0000389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0389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00389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211">
    <w:name w:val="Основной текст с отступом 21"/>
    <w:basedOn w:val="a"/>
    <w:rsid w:val="00003897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customStyle="1" w:styleId="afa">
    <w:name w:val="Содержимое таблицы"/>
    <w:basedOn w:val="a"/>
    <w:rsid w:val="00003897"/>
    <w:pPr>
      <w:suppressLineNumber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rsid w:val="00003897"/>
    <w:pPr>
      <w:jc w:val="center"/>
    </w:pPr>
    <w:rPr>
      <w:b/>
      <w:bCs/>
    </w:rPr>
  </w:style>
  <w:style w:type="paragraph" w:customStyle="1" w:styleId="afc">
    <w:name w:val="Содержимое врезки"/>
    <w:basedOn w:val="a9"/>
    <w:rsid w:val="00003897"/>
    <w:pPr>
      <w:spacing w:after="0" w:line="240" w:lineRule="auto"/>
      <w:jc w:val="both"/>
    </w:pPr>
    <w:rPr>
      <w:rFonts w:ascii="Arial" w:hAnsi="Arial"/>
      <w:sz w:val="28"/>
      <w:szCs w:val="20"/>
      <w:lang w:eastAsia="ar-SA"/>
    </w:rPr>
  </w:style>
  <w:style w:type="paragraph" w:customStyle="1" w:styleId="ConsPlusNormal">
    <w:name w:val="ConsPlusNormal"/>
    <w:next w:val="a"/>
    <w:rsid w:val="000038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003897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uiPriority w:val="99"/>
    <w:rsid w:val="00003897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003897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styleId="afd">
    <w:name w:val="Hyperlink"/>
    <w:uiPriority w:val="99"/>
    <w:semiHidden/>
    <w:unhideWhenUsed/>
    <w:rsid w:val="00003897"/>
    <w:rPr>
      <w:color w:val="005D68"/>
      <w:u w:val="single"/>
    </w:rPr>
  </w:style>
  <w:style w:type="paragraph" w:customStyle="1" w:styleId="17">
    <w:name w:val="Знак1"/>
    <w:basedOn w:val="a"/>
    <w:rsid w:val="0000389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rsid w:val="0000389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E9C69-B734-45B7-B4D1-21006F30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KSP-KO</Company>
  <LinksUpToDate>false</LinksUpToDate>
  <CharactersWithSpaces>12443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Шешегова</dc:creator>
  <cp:lastModifiedBy>администрация</cp:lastModifiedBy>
  <cp:revision>9</cp:revision>
  <cp:lastPrinted>2015-06-11T04:23:00Z</cp:lastPrinted>
  <dcterms:created xsi:type="dcterms:W3CDTF">2015-05-07T05:11:00Z</dcterms:created>
  <dcterms:modified xsi:type="dcterms:W3CDTF">2015-06-11T04:46:00Z</dcterms:modified>
</cp:coreProperties>
</file>