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193" w:rsidRDefault="00846193" w:rsidP="008461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БОЛЬШЕКИТЯКСКАЯ СЕЛЬСКАЯ  ДУМА</w:t>
      </w:r>
    </w:p>
    <w:p w:rsidR="00846193" w:rsidRDefault="00846193" w:rsidP="00846193">
      <w:pPr>
        <w:pStyle w:val="2"/>
        <w:jc w:val="center"/>
        <w:rPr>
          <w:b/>
          <w:bCs/>
          <w:spacing w:val="-16"/>
        </w:rPr>
      </w:pPr>
      <w:r>
        <w:rPr>
          <w:b/>
          <w:bCs/>
        </w:rPr>
        <w:t xml:space="preserve">МАЛМЫЖСКОГО РАЙОНА КИРОВСКОЙ </w:t>
      </w:r>
      <w:r>
        <w:rPr>
          <w:b/>
          <w:bCs/>
          <w:spacing w:val="-16"/>
        </w:rPr>
        <w:t>ОБЛАСТИ</w:t>
      </w:r>
    </w:p>
    <w:p w:rsidR="00846193" w:rsidRDefault="00846193" w:rsidP="00846193">
      <w:pPr>
        <w:pStyle w:val="2"/>
        <w:jc w:val="center"/>
        <w:rPr>
          <w:b/>
          <w:bCs/>
          <w:spacing w:val="-16"/>
        </w:rPr>
      </w:pPr>
      <w:r>
        <w:rPr>
          <w:b/>
          <w:bCs/>
          <w:spacing w:val="-16"/>
        </w:rPr>
        <w:t>четвертого  созыва</w:t>
      </w:r>
    </w:p>
    <w:p w:rsidR="00846193" w:rsidRDefault="00846193" w:rsidP="00846193">
      <w:pPr>
        <w:rPr>
          <w:sz w:val="28"/>
          <w:szCs w:val="28"/>
        </w:rPr>
      </w:pPr>
    </w:p>
    <w:p w:rsidR="00846193" w:rsidRDefault="00846193" w:rsidP="00846193">
      <w:pPr>
        <w:pStyle w:val="2"/>
        <w:jc w:val="center"/>
        <w:rPr>
          <w:b/>
          <w:bCs/>
        </w:rPr>
      </w:pPr>
      <w:r>
        <w:rPr>
          <w:b/>
          <w:bCs/>
        </w:rPr>
        <w:t xml:space="preserve">   РЕШЕНИЕ   </w:t>
      </w:r>
    </w:p>
    <w:p w:rsidR="00846193" w:rsidRDefault="00846193" w:rsidP="00846193">
      <w:pPr>
        <w:jc w:val="center"/>
        <w:rPr>
          <w:i/>
          <w:sz w:val="28"/>
          <w:szCs w:val="28"/>
        </w:rPr>
      </w:pPr>
    </w:p>
    <w:p w:rsidR="00846193" w:rsidRDefault="00846193" w:rsidP="00846193">
      <w:pPr>
        <w:jc w:val="center"/>
        <w:rPr>
          <w:i/>
          <w:iCs/>
          <w:color w:val="000000"/>
          <w:sz w:val="28"/>
          <w:szCs w:val="28"/>
        </w:rPr>
      </w:pPr>
    </w:p>
    <w:p w:rsidR="00846193" w:rsidRDefault="00846193" w:rsidP="0084619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24.12.2018                                                                                                                №23</w:t>
      </w:r>
    </w:p>
    <w:p w:rsidR="00846193" w:rsidRDefault="00846193" w:rsidP="0084619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Большой </w:t>
      </w:r>
      <w:proofErr w:type="spellStart"/>
      <w:r>
        <w:rPr>
          <w:color w:val="000000"/>
          <w:sz w:val="28"/>
          <w:szCs w:val="28"/>
        </w:rPr>
        <w:t>Китяк</w:t>
      </w:r>
      <w:proofErr w:type="spellEnd"/>
    </w:p>
    <w:p w:rsidR="00846193" w:rsidRDefault="00846193" w:rsidP="0084619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46193" w:rsidRDefault="00846193" w:rsidP="00846193">
      <w:pPr>
        <w:rPr>
          <w:color w:val="000000"/>
          <w:sz w:val="28"/>
          <w:szCs w:val="28"/>
        </w:rPr>
      </w:pPr>
    </w:p>
    <w:p w:rsidR="00846193" w:rsidRDefault="00846193" w:rsidP="0084619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846193" w:rsidRDefault="00846193" w:rsidP="00846193">
      <w:pPr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</w:t>
      </w:r>
      <w:r>
        <w:rPr>
          <w:b/>
          <w:bCs/>
          <w:color w:val="000000"/>
          <w:sz w:val="28"/>
          <w:szCs w:val="28"/>
        </w:rPr>
        <w:t xml:space="preserve"> Об утверждении бюджета муниципального образования    </w:t>
      </w:r>
    </w:p>
    <w:p w:rsidR="00846193" w:rsidRDefault="00846193" w:rsidP="00846193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</w:t>
      </w:r>
      <w:proofErr w:type="spellStart"/>
      <w:r>
        <w:rPr>
          <w:b/>
          <w:bCs/>
          <w:color w:val="000000"/>
          <w:sz w:val="28"/>
          <w:szCs w:val="28"/>
        </w:rPr>
        <w:t>Большекитякское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сельское  поселение </w:t>
      </w:r>
      <w:proofErr w:type="spellStart"/>
      <w:r>
        <w:rPr>
          <w:b/>
          <w:bCs/>
          <w:color w:val="000000"/>
          <w:sz w:val="28"/>
          <w:szCs w:val="28"/>
        </w:rPr>
        <w:t>Малмыжского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района    </w:t>
      </w:r>
    </w:p>
    <w:p w:rsidR="00846193" w:rsidRDefault="00846193" w:rsidP="00846193">
      <w:pPr>
        <w:rPr>
          <w:b/>
          <w:bCs/>
          <w:color w:val="000000"/>
          <w:spacing w:val="-12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Кировской области </w:t>
      </w:r>
      <w:r>
        <w:rPr>
          <w:b/>
          <w:bCs/>
          <w:color w:val="000000"/>
          <w:spacing w:val="-12"/>
          <w:sz w:val="28"/>
          <w:szCs w:val="28"/>
        </w:rPr>
        <w:t>на 2019 год</w:t>
      </w:r>
    </w:p>
    <w:p w:rsidR="00846193" w:rsidRDefault="00846193" w:rsidP="00846193">
      <w:pPr>
        <w:rPr>
          <w:sz w:val="28"/>
          <w:szCs w:val="28"/>
        </w:rPr>
      </w:pPr>
    </w:p>
    <w:p w:rsidR="00846193" w:rsidRDefault="00846193" w:rsidP="00846193">
      <w:pPr>
        <w:jc w:val="both"/>
        <w:rPr>
          <w:color w:val="000000"/>
          <w:spacing w:val="-13"/>
          <w:sz w:val="28"/>
          <w:szCs w:val="28"/>
        </w:rPr>
      </w:pPr>
      <w:r>
        <w:rPr>
          <w:b/>
          <w:bCs/>
          <w:color w:val="000000"/>
          <w:spacing w:val="-12"/>
          <w:sz w:val="28"/>
          <w:szCs w:val="28"/>
        </w:rPr>
        <w:t xml:space="preserve">                  </w:t>
      </w:r>
      <w:r>
        <w:rPr>
          <w:color w:val="000000"/>
          <w:spacing w:val="-6"/>
          <w:sz w:val="28"/>
          <w:szCs w:val="28"/>
        </w:rPr>
        <w:t xml:space="preserve">На основании статьи 22 Устава муниципального образования </w:t>
      </w:r>
      <w:proofErr w:type="spellStart"/>
      <w:r>
        <w:rPr>
          <w:color w:val="000000"/>
          <w:spacing w:val="-6"/>
          <w:sz w:val="28"/>
          <w:szCs w:val="28"/>
        </w:rPr>
        <w:t>Большекитякское</w:t>
      </w:r>
      <w:proofErr w:type="spellEnd"/>
      <w:r>
        <w:rPr>
          <w:color w:val="000000"/>
          <w:spacing w:val="-6"/>
          <w:sz w:val="28"/>
          <w:szCs w:val="28"/>
        </w:rPr>
        <w:t xml:space="preserve">  сельское  поселение </w:t>
      </w:r>
      <w:proofErr w:type="spellStart"/>
      <w:r>
        <w:rPr>
          <w:color w:val="000000"/>
          <w:spacing w:val="-6"/>
          <w:sz w:val="28"/>
          <w:szCs w:val="28"/>
        </w:rPr>
        <w:t>Малмыжского</w:t>
      </w:r>
      <w:proofErr w:type="spellEnd"/>
      <w:r>
        <w:rPr>
          <w:color w:val="000000"/>
          <w:spacing w:val="-6"/>
          <w:sz w:val="28"/>
          <w:szCs w:val="28"/>
        </w:rPr>
        <w:t xml:space="preserve"> района Кировской области решения сельской Думы от  08.11.2013 года  № 18  «Об утверждении Положения о Бюджетном процессе в муниципальном образовании </w:t>
      </w:r>
      <w:proofErr w:type="spellStart"/>
      <w:r>
        <w:rPr>
          <w:color w:val="000000"/>
          <w:spacing w:val="-6"/>
          <w:sz w:val="28"/>
          <w:szCs w:val="28"/>
        </w:rPr>
        <w:t>Большекитякское</w:t>
      </w:r>
      <w:proofErr w:type="spellEnd"/>
      <w:r>
        <w:rPr>
          <w:color w:val="000000"/>
          <w:spacing w:val="-6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pacing w:val="-6"/>
          <w:sz w:val="28"/>
          <w:szCs w:val="28"/>
        </w:rPr>
        <w:t>Малмыжского</w:t>
      </w:r>
      <w:proofErr w:type="spellEnd"/>
      <w:r>
        <w:rPr>
          <w:color w:val="000000"/>
          <w:spacing w:val="-6"/>
          <w:sz w:val="28"/>
          <w:szCs w:val="28"/>
        </w:rPr>
        <w:t xml:space="preserve"> района Кировской области»</w:t>
      </w:r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Большекитякская</w:t>
      </w:r>
      <w:proofErr w:type="spellEnd"/>
      <w:r>
        <w:rPr>
          <w:color w:val="000000"/>
          <w:sz w:val="28"/>
          <w:szCs w:val="28"/>
        </w:rPr>
        <w:t xml:space="preserve">  сельская </w:t>
      </w:r>
      <w:r>
        <w:rPr>
          <w:color w:val="000000"/>
          <w:spacing w:val="-13"/>
          <w:sz w:val="28"/>
          <w:szCs w:val="28"/>
        </w:rPr>
        <w:t xml:space="preserve"> Дума  РЕШИЛА:</w:t>
      </w:r>
    </w:p>
    <w:p w:rsidR="00846193" w:rsidRDefault="00846193" w:rsidP="0084619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ab/>
        <w:t>1.</w:t>
      </w:r>
      <w:r>
        <w:rPr>
          <w:color w:val="000000"/>
          <w:spacing w:val="-6"/>
          <w:sz w:val="28"/>
          <w:szCs w:val="28"/>
        </w:rPr>
        <w:t xml:space="preserve"> Утвердить основные характеристики бюджета муниципального образования </w:t>
      </w:r>
      <w:proofErr w:type="spellStart"/>
      <w:r>
        <w:rPr>
          <w:color w:val="000000"/>
          <w:spacing w:val="-6"/>
          <w:sz w:val="28"/>
          <w:szCs w:val="28"/>
        </w:rPr>
        <w:t>Большекитякское</w:t>
      </w:r>
      <w:proofErr w:type="spellEnd"/>
      <w:r>
        <w:rPr>
          <w:color w:val="000000"/>
          <w:spacing w:val="-6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pacing w:val="-6"/>
          <w:sz w:val="28"/>
          <w:szCs w:val="28"/>
        </w:rPr>
        <w:t>Малмыжского</w:t>
      </w:r>
      <w:proofErr w:type="spellEnd"/>
      <w:r>
        <w:rPr>
          <w:color w:val="000000"/>
          <w:spacing w:val="-6"/>
          <w:sz w:val="28"/>
          <w:szCs w:val="28"/>
        </w:rPr>
        <w:t xml:space="preserve"> района, Кировской области (далее бюджет поселения)    на   2019 год:</w:t>
      </w:r>
    </w:p>
    <w:p w:rsidR="00846193" w:rsidRDefault="00846193" w:rsidP="0084619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1) общий объем доходов бюджета поселения в сумме      2718,2 тыс. рублей,</w:t>
      </w:r>
    </w:p>
    <w:p w:rsidR="00846193" w:rsidRDefault="00846193" w:rsidP="0084619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2) общий объем расходов бюджета поселения в сумме     2718,2 тыс. рублей,</w:t>
      </w:r>
    </w:p>
    <w:p w:rsidR="00846193" w:rsidRDefault="00846193" w:rsidP="0084619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3) дефицит бюджета поселения </w:t>
      </w:r>
      <w:r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000000"/>
          <w:spacing w:val="-6"/>
          <w:sz w:val="28"/>
          <w:szCs w:val="28"/>
        </w:rPr>
        <w:t>равным</w:t>
      </w:r>
      <w:proofErr w:type="gramEnd"/>
      <w:r>
        <w:rPr>
          <w:color w:val="000000"/>
          <w:spacing w:val="-6"/>
          <w:sz w:val="28"/>
          <w:szCs w:val="28"/>
        </w:rPr>
        <w:t xml:space="preserve"> нулю.</w:t>
      </w:r>
    </w:p>
    <w:p w:rsidR="00846193" w:rsidRDefault="00846193" w:rsidP="0084619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2. Утвердить Перечень  главных распорядителей средств бюджета поселения согласно приложению №1 к настоящему решению.</w:t>
      </w:r>
    </w:p>
    <w:p w:rsidR="00846193" w:rsidRDefault="00846193" w:rsidP="00846193">
      <w:pPr>
        <w:pStyle w:val="af1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ab/>
        <w:t xml:space="preserve">3. Утвердить Перечень и коды главных администраторов доходов  бюджета </w:t>
      </w:r>
      <w:proofErr w:type="spellStart"/>
      <w:r>
        <w:rPr>
          <w:b w:val="0"/>
          <w:bCs/>
          <w:szCs w:val="28"/>
        </w:rPr>
        <w:t>Большекитякского</w:t>
      </w:r>
      <w:proofErr w:type="spellEnd"/>
      <w:r>
        <w:rPr>
          <w:b w:val="0"/>
          <w:bCs/>
          <w:szCs w:val="28"/>
        </w:rPr>
        <w:t xml:space="preserve"> сельского поселения и закрепляемых за ними видов (подвидов) доходов бюджета поселения согласно приложению №2 к настоящему решению.</w:t>
      </w:r>
    </w:p>
    <w:p w:rsidR="00846193" w:rsidRDefault="00846193" w:rsidP="00846193">
      <w:pPr>
        <w:pStyle w:val="a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4. Доходы бюджета поселения главными </w:t>
      </w:r>
      <w:proofErr w:type="gramStart"/>
      <w:r>
        <w:rPr>
          <w:bCs/>
          <w:sz w:val="28"/>
          <w:szCs w:val="28"/>
        </w:rPr>
        <w:t>администраторами</w:t>
      </w:r>
      <w:proofErr w:type="gramEnd"/>
      <w:r>
        <w:rPr>
          <w:bCs/>
          <w:sz w:val="28"/>
          <w:szCs w:val="28"/>
        </w:rPr>
        <w:t xml:space="preserve"> которых являются администрация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и финансовое управление администрации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района, закрепляются за ними соответствующим постановлением администрации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района.</w:t>
      </w:r>
    </w:p>
    <w:p w:rsidR="00846193" w:rsidRDefault="00846193" w:rsidP="00846193">
      <w:pPr>
        <w:pStyle w:val="a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>
        <w:rPr>
          <w:color w:val="000000"/>
          <w:spacing w:val="-6"/>
          <w:sz w:val="28"/>
          <w:szCs w:val="28"/>
        </w:rPr>
        <w:t>5.</w:t>
      </w:r>
      <w:r>
        <w:rPr>
          <w:sz w:val="28"/>
          <w:szCs w:val="28"/>
        </w:rPr>
        <w:t xml:space="preserve"> Утвердить в пределах общего объема доходов бюджета поселения, установленного пунктом 1 настоящего решения объем поступления налоговых и неналоговых доходов общей суммой, объем безвозмездных поступлений по подстатьям классификации доходов бюджетов поселения на 2019 год согласно приложению №3 к настоящему решению.</w:t>
      </w:r>
    </w:p>
    <w:p w:rsidR="00846193" w:rsidRDefault="00846193" w:rsidP="00846193">
      <w:pPr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6.</w:t>
      </w:r>
      <w:r>
        <w:rPr>
          <w:sz w:val="28"/>
          <w:szCs w:val="28"/>
        </w:rPr>
        <w:t xml:space="preserve"> Утвердить в пределах общего объема расходов бюджета поселения, установленного пунктом 1 настоящего решения  Распределение бюджетных </w:t>
      </w:r>
      <w:r>
        <w:rPr>
          <w:sz w:val="28"/>
          <w:szCs w:val="28"/>
        </w:rPr>
        <w:lastRenderedPageBreak/>
        <w:t>ассигнований по разделам и подразделам классификации расходов бюджетов на 2019 год согласно приложению  №4 к настоящему решению.</w:t>
      </w:r>
    </w:p>
    <w:p w:rsidR="00846193" w:rsidRDefault="00846193" w:rsidP="00846193">
      <w:pPr>
        <w:jc w:val="both"/>
        <w:rPr>
          <w:sz w:val="28"/>
          <w:szCs w:val="28"/>
        </w:rPr>
      </w:pPr>
    </w:p>
    <w:p w:rsidR="00846193" w:rsidRDefault="00846193" w:rsidP="00846193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Cs/>
          <w:sz w:val="28"/>
          <w:szCs w:val="28"/>
        </w:rPr>
        <w:t xml:space="preserve">7.Утвердить в пределах общего объема расходов бюджета поселения,    установленного пунктом 1 настоящего решения, распределение бюджетных ассигнований по целевым статьям (муниципальным программам поселения и </w:t>
      </w:r>
      <w:proofErr w:type="spellStart"/>
      <w:r>
        <w:rPr>
          <w:bCs/>
          <w:sz w:val="28"/>
          <w:szCs w:val="28"/>
        </w:rPr>
        <w:t>непрограммным</w:t>
      </w:r>
      <w:proofErr w:type="spellEnd"/>
      <w:r>
        <w:rPr>
          <w:bCs/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Cs/>
          <w:sz w:val="28"/>
          <w:szCs w:val="28"/>
        </w:rPr>
        <w:t xml:space="preserve"> на 2019 год согласно приложения № 5 к настоящему решению.</w:t>
      </w:r>
    </w:p>
    <w:p w:rsidR="00846193" w:rsidRDefault="00846193" w:rsidP="00846193">
      <w:pPr>
        <w:pStyle w:val="af1"/>
        <w:jc w:val="both"/>
        <w:rPr>
          <w:b w:val="0"/>
          <w:szCs w:val="28"/>
        </w:rPr>
      </w:pPr>
      <w:r>
        <w:rPr>
          <w:b w:val="0"/>
          <w:bCs/>
          <w:szCs w:val="28"/>
        </w:rPr>
        <w:tab/>
        <w:t xml:space="preserve">8. Утвердить Ведомственную структуру расходов бюджета поселения (распределение бюджетных  ассигнований по главным распорядителям средств бюджета поселения, разделам, подразделам и целевым статьям (муниципальным программам поселения и </w:t>
      </w:r>
      <w:proofErr w:type="spellStart"/>
      <w:r>
        <w:rPr>
          <w:b w:val="0"/>
          <w:bCs/>
          <w:szCs w:val="28"/>
        </w:rPr>
        <w:t>непрограммным</w:t>
      </w:r>
      <w:proofErr w:type="spellEnd"/>
      <w:r>
        <w:rPr>
          <w:b w:val="0"/>
          <w:bCs/>
          <w:szCs w:val="28"/>
        </w:rPr>
        <w:t xml:space="preserve"> направлениям деятельности)</w:t>
      </w:r>
      <w:proofErr w:type="gramStart"/>
      <w:r>
        <w:rPr>
          <w:b w:val="0"/>
          <w:bCs/>
          <w:szCs w:val="28"/>
        </w:rPr>
        <w:t>,г</w:t>
      </w:r>
      <w:proofErr w:type="gramEnd"/>
      <w:r>
        <w:rPr>
          <w:b w:val="0"/>
          <w:bCs/>
          <w:szCs w:val="28"/>
        </w:rPr>
        <w:t xml:space="preserve">руппам видов расходов классификации расходов бюджетов)  на 2019 год </w:t>
      </w:r>
      <w:r>
        <w:rPr>
          <w:b w:val="0"/>
          <w:szCs w:val="28"/>
        </w:rPr>
        <w:t>согласно приложению  №6 к настоящему решению.</w:t>
      </w:r>
    </w:p>
    <w:p w:rsidR="00846193" w:rsidRDefault="00846193" w:rsidP="00846193">
      <w:pPr>
        <w:pStyle w:val="af1"/>
        <w:tabs>
          <w:tab w:val="left" w:pos="720"/>
        </w:tabs>
        <w:jc w:val="both"/>
        <w:rPr>
          <w:b w:val="0"/>
          <w:szCs w:val="28"/>
        </w:rPr>
      </w:pPr>
      <w:r>
        <w:rPr>
          <w:b w:val="0"/>
          <w:szCs w:val="28"/>
        </w:rPr>
        <w:t xml:space="preserve">    </w:t>
      </w:r>
      <w:r>
        <w:rPr>
          <w:b w:val="0"/>
          <w:szCs w:val="28"/>
        </w:rPr>
        <w:tab/>
        <w:t xml:space="preserve">9.Утвердить Перечень главных </w:t>
      </w:r>
      <w:proofErr w:type="gramStart"/>
      <w:r>
        <w:rPr>
          <w:b w:val="0"/>
          <w:szCs w:val="28"/>
        </w:rPr>
        <w:t>администраторов источников финансирования дефицита бюджета поселения</w:t>
      </w:r>
      <w:proofErr w:type="gramEnd"/>
      <w:r>
        <w:rPr>
          <w:b w:val="0"/>
          <w:szCs w:val="28"/>
        </w:rPr>
        <w:t xml:space="preserve">   и закрепляемые за ними статьи источников финансирования дефицита бюджета поселения  согласно приложению №7 к настоящему решению.</w:t>
      </w:r>
    </w:p>
    <w:p w:rsidR="00846193" w:rsidRDefault="00846193" w:rsidP="00846193">
      <w:pPr>
        <w:pStyle w:val="af1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10. Утвердить Перечень и  коды статей и видов  </w:t>
      </w:r>
      <w:proofErr w:type="gramStart"/>
      <w:r>
        <w:rPr>
          <w:b w:val="0"/>
          <w:szCs w:val="28"/>
        </w:rPr>
        <w:t>источников финансирования  дефицита бюджета поселения</w:t>
      </w:r>
      <w:proofErr w:type="gramEnd"/>
      <w:r>
        <w:rPr>
          <w:b w:val="0"/>
          <w:szCs w:val="28"/>
        </w:rPr>
        <w:t xml:space="preserve"> согласно приложения №8 к настоящему решению.</w:t>
      </w:r>
    </w:p>
    <w:p w:rsidR="00846193" w:rsidRDefault="00846193" w:rsidP="00846193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11. Утвердить Источники финансирования дефицита бюджета поселения на 2019 год согласно приложению №9 к настоящему решению.</w:t>
      </w:r>
    </w:p>
    <w:p w:rsidR="00846193" w:rsidRDefault="00846193" w:rsidP="00846193">
      <w:pPr>
        <w:pStyle w:val="af1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12. </w:t>
      </w:r>
      <w:proofErr w:type="gramStart"/>
      <w:r>
        <w:rPr>
          <w:b w:val="0"/>
          <w:szCs w:val="28"/>
        </w:rPr>
        <w:t xml:space="preserve">В соответствии с главой 3 ст.12 Положения о бюджетном процессе в муниципальном образовании </w:t>
      </w:r>
      <w:proofErr w:type="spellStart"/>
      <w:r>
        <w:rPr>
          <w:b w:val="0"/>
          <w:szCs w:val="28"/>
        </w:rPr>
        <w:t>Большекитякое</w:t>
      </w:r>
      <w:proofErr w:type="spellEnd"/>
      <w:r>
        <w:rPr>
          <w:b w:val="0"/>
          <w:szCs w:val="28"/>
        </w:rPr>
        <w:t xml:space="preserve"> сельское поселении </w:t>
      </w:r>
      <w:proofErr w:type="spellStart"/>
      <w:r>
        <w:rPr>
          <w:b w:val="0"/>
          <w:szCs w:val="28"/>
        </w:rPr>
        <w:t>Малмыжского</w:t>
      </w:r>
      <w:proofErr w:type="spellEnd"/>
      <w:r>
        <w:rPr>
          <w:b w:val="0"/>
          <w:szCs w:val="28"/>
        </w:rPr>
        <w:t xml:space="preserve"> района Кировской области, утвержденного решением сельской Думы от 08.11.2013 №18 «Об утверждении Положения о бюджетном процессе в муниципальном образовании </w:t>
      </w:r>
      <w:proofErr w:type="spellStart"/>
      <w:r>
        <w:rPr>
          <w:b w:val="0"/>
          <w:szCs w:val="28"/>
        </w:rPr>
        <w:t>Большекитякское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Малмыжского</w:t>
      </w:r>
      <w:proofErr w:type="spellEnd"/>
      <w:r>
        <w:rPr>
          <w:b w:val="0"/>
          <w:szCs w:val="28"/>
        </w:rPr>
        <w:t xml:space="preserve"> района Кировской области» утвердить в пределах общего объема расходов бюджета поселения, объем бюджетных ассигнований дорожного фонда </w:t>
      </w:r>
      <w:proofErr w:type="spellStart"/>
      <w:r>
        <w:rPr>
          <w:b w:val="0"/>
          <w:szCs w:val="28"/>
        </w:rPr>
        <w:t>Большекитякского</w:t>
      </w:r>
      <w:proofErr w:type="spellEnd"/>
      <w:r>
        <w:rPr>
          <w:b w:val="0"/>
          <w:szCs w:val="28"/>
        </w:rPr>
        <w:t xml:space="preserve"> сельского поселения</w:t>
      </w:r>
      <w:proofErr w:type="gramEnd"/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поселения</w:t>
      </w:r>
      <w:proofErr w:type="spellEnd"/>
      <w:r>
        <w:rPr>
          <w:b w:val="0"/>
          <w:szCs w:val="28"/>
        </w:rPr>
        <w:t xml:space="preserve">  на 2019 год в сумме  299,5  тыс</w:t>
      </w:r>
      <w:proofErr w:type="gramStart"/>
      <w:r>
        <w:rPr>
          <w:b w:val="0"/>
          <w:szCs w:val="28"/>
        </w:rPr>
        <w:t>.р</w:t>
      </w:r>
      <w:proofErr w:type="gramEnd"/>
      <w:r>
        <w:rPr>
          <w:b w:val="0"/>
          <w:szCs w:val="28"/>
        </w:rPr>
        <w:t>ублей.</w:t>
      </w:r>
    </w:p>
    <w:p w:rsidR="00846193" w:rsidRDefault="00846193" w:rsidP="00846193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средств дорожного фонда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 осуществляется в пределах объема бюджетных ассигнований, установленных настоящей статьей.</w:t>
      </w:r>
    </w:p>
    <w:p w:rsidR="00846193" w:rsidRDefault="00846193" w:rsidP="00846193">
      <w:pPr>
        <w:pStyle w:val="a6"/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 xml:space="preserve">   13. Предоставить</w:t>
      </w:r>
      <w:r>
        <w:rPr>
          <w:kern w:val="1"/>
          <w:sz w:val="28"/>
          <w:szCs w:val="28"/>
        </w:rPr>
        <w:t xml:space="preserve"> в пределах общего объема расходов бюджета </w:t>
      </w:r>
      <w:proofErr w:type="spellStart"/>
      <w:r>
        <w:rPr>
          <w:kern w:val="1"/>
          <w:sz w:val="28"/>
          <w:szCs w:val="28"/>
        </w:rPr>
        <w:t>Большекитякского</w:t>
      </w:r>
      <w:proofErr w:type="spellEnd"/>
      <w:r>
        <w:rPr>
          <w:kern w:val="1"/>
          <w:sz w:val="28"/>
          <w:szCs w:val="28"/>
        </w:rPr>
        <w:t xml:space="preserve"> сельского поселения </w:t>
      </w:r>
      <w:proofErr w:type="spellStart"/>
      <w:r>
        <w:rPr>
          <w:kern w:val="1"/>
          <w:sz w:val="28"/>
          <w:szCs w:val="28"/>
        </w:rPr>
        <w:t>Малмыжского</w:t>
      </w:r>
      <w:proofErr w:type="spellEnd"/>
      <w:r>
        <w:rPr>
          <w:kern w:val="1"/>
          <w:sz w:val="28"/>
          <w:szCs w:val="28"/>
        </w:rPr>
        <w:t xml:space="preserve"> района Кировской области, установленного пунктом 1 настоящего решения, бюджету муниципального образования </w:t>
      </w:r>
      <w:proofErr w:type="spellStart"/>
      <w:r>
        <w:rPr>
          <w:kern w:val="1"/>
          <w:sz w:val="28"/>
          <w:szCs w:val="28"/>
        </w:rPr>
        <w:t>Малмыжский</w:t>
      </w:r>
      <w:proofErr w:type="spellEnd"/>
      <w:r>
        <w:rPr>
          <w:kern w:val="1"/>
          <w:sz w:val="28"/>
          <w:szCs w:val="28"/>
        </w:rPr>
        <w:t xml:space="preserve"> муниципальный район  межбюджетные трансферты на осуществление полномочий, переданных в соответствии с заключенным соглашением между  </w:t>
      </w:r>
      <w:proofErr w:type="spellStart"/>
      <w:r>
        <w:rPr>
          <w:kern w:val="1"/>
          <w:sz w:val="28"/>
          <w:szCs w:val="28"/>
        </w:rPr>
        <w:t>Большекитякским</w:t>
      </w:r>
      <w:proofErr w:type="spellEnd"/>
      <w:r>
        <w:rPr>
          <w:kern w:val="1"/>
          <w:sz w:val="28"/>
          <w:szCs w:val="28"/>
        </w:rPr>
        <w:t xml:space="preserve"> сельским поселением и муниципальным районом  в сумме  1,0 тыс. рублей.</w:t>
      </w:r>
    </w:p>
    <w:p w:rsidR="00846193" w:rsidRDefault="00846193" w:rsidP="00846193">
      <w:pPr>
        <w:pStyle w:val="a6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Установить, что предоставление  межбюджетного трансферта производить в соответствии с Методикой  расчета иного межбюджетного трансферта для передачи средств  на осуществление полномочий, переданных в соответствии с </w:t>
      </w:r>
      <w:r>
        <w:rPr>
          <w:kern w:val="1"/>
          <w:sz w:val="28"/>
          <w:szCs w:val="28"/>
        </w:rPr>
        <w:lastRenderedPageBreak/>
        <w:t xml:space="preserve">заключенным соглашением между  </w:t>
      </w:r>
      <w:proofErr w:type="spellStart"/>
      <w:r>
        <w:rPr>
          <w:kern w:val="1"/>
          <w:sz w:val="28"/>
          <w:szCs w:val="28"/>
        </w:rPr>
        <w:t>Большекитякским</w:t>
      </w:r>
      <w:proofErr w:type="spellEnd"/>
      <w:r>
        <w:rPr>
          <w:kern w:val="1"/>
          <w:sz w:val="28"/>
          <w:szCs w:val="28"/>
        </w:rPr>
        <w:t xml:space="preserve"> сельским поселением и муниципальным районом</w:t>
      </w:r>
      <w:proofErr w:type="gramStart"/>
      <w:r>
        <w:rPr>
          <w:kern w:val="1"/>
          <w:sz w:val="28"/>
          <w:szCs w:val="28"/>
        </w:rPr>
        <w:t xml:space="preserve"> ,</w:t>
      </w:r>
      <w:proofErr w:type="gramEnd"/>
      <w:r>
        <w:rPr>
          <w:kern w:val="1"/>
          <w:sz w:val="28"/>
          <w:szCs w:val="28"/>
        </w:rPr>
        <w:t xml:space="preserve"> утвержденного решением </w:t>
      </w:r>
      <w:proofErr w:type="spellStart"/>
      <w:r>
        <w:rPr>
          <w:kern w:val="1"/>
          <w:sz w:val="28"/>
          <w:szCs w:val="28"/>
        </w:rPr>
        <w:t>Большекитякской</w:t>
      </w:r>
      <w:proofErr w:type="spellEnd"/>
      <w:r>
        <w:rPr>
          <w:kern w:val="1"/>
          <w:sz w:val="28"/>
          <w:szCs w:val="28"/>
        </w:rPr>
        <w:t xml:space="preserve"> сельской Думы от 21.01.2016г №2 «О передаче полномочий в области градостроительной деятельности». </w:t>
      </w:r>
    </w:p>
    <w:p w:rsidR="00846193" w:rsidRDefault="00846193" w:rsidP="00846193">
      <w:pPr>
        <w:pStyle w:val="a6"/>
        <w:jc w:val="both"/>
        <w:rPr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     14.</w:t>
      </w:r>
      <w:r>
        <w:rPr>
          <w:color w:val="000000"/>
          <w:spacing w:val="-6"/>
          <w:sz w:val="28"/>
          <w:szCs w:val="28"/>
        </w:rPr>
        <w:t xml:space="preserve"> Администрация поселения не вправе принимать в 2019 году решения, приводящие к увеличению численности работников муниципальных казенных учреждений.</w:t>
      </w:r>
    </w:p>
    <w:p w:rsidR="00846193" w:rsidRDefault="00846193" w:rsidP="00846193">
      <w:pPr>
        <w:shd w:val="clear" w:color="auto" w:fill="FFFFFF"/>
        <w:spacing w:line="322" w:lineRule="exact"/>
        <w:ind w:left="41" w:right="41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15.Администрации поселения в целях обеспечения сбалансированности и эффективного управления средствами бюджета поселения разработать мероприятия по исключению нерациональных расходов, обеспечить соблюдение предельного лимита фонда оплаты труда на 2019 год.</w:t>
      </w:r>
    </w:p>
    <w:p w:rsidR="00846193" w:rsidRDefault="00846193" w:rsidP="00846193">
      <w:pPr>
        <w:pStyle w:val="310"/>
        <w:rPr>
          <w:bCs/>
          <w:szCs w:val="28"/>
        </w:rPr>
      </w:pPr>
      <w:r>
        <w:rPr>
          <w:szCs w:val="28"/>
        </w:rPr>
        <w:t xml:space="preserve">        16.Остаток м</w:t>
      </w:r>
      <w:r>
        <w:rPr>
          <w:bCs/>
          <w:szCs w:val="28"/>
        </w:rPr>
        <w:t xml:space="preserve">ежбюджетных трансфертов, полученных в форме субвенций и субсидий, не использованный в 2019 году (при отсутствии потребности в нем), подлежит возврату из бюджета поселения в бюджет района  в сроки, установленные  постановлением администрации </w:t>
      </w:r>
      <w:proofErr w:type="spellStart"/>
      <w:r>
        <w:rPr>
          <w:bCs/>
          <w:szCs w:val="28"/>
        </w:rPr>
        <w:t>Малмыжского</w:t>
      </w:r>
      <w:proofErr w:type="spellEnd"/>
      <w:r>
        <w:rPr>
          <w:bCs/>
          <w:szCs w:val="28"/>
        </w:rPr>
        <w:t xml:space="preserve"> района.</w:t>
      </w:r>
    </w:p>
    <w:p w:rsidR="00846193" w:rsidRDefault="00846193" w:rsidP="00846193">
      <w:pPr>
        <w:pStyle w:val="310"/>
        <w:rPr>
          <w:bCs/>
          <w:szCs w:val="28"/>
        </w:rPr>
      </w:pPr>
      <w:r>
        <w:rPr>
          <w:bCs/>
          <w:szCs w:val="28"/>
        </w:rPr>
        <w:t xml:space="preserve">     В случае не перечисления неиспользованного остатка межбюджетных трансфертов в бюджет района, указанные средства подлежат взысканию в порядке, утвержденным финансовым управлением администрации </w:t>
      </w:r>
      <w:proofErr w:type="spellStart"/>
      <w:r>
        <w:rPr>
          <w:bCs/>
          <w:szCs w:val="28"/>
        </w:rPr>
        <w:t>Малмыжского</w:t>
      </w:r>
      <w:proofErr w:type="spellEnd"/>
      <w:r>
        <w:rPr>
          <w:bCs/>
          <w:szCs w:val="28"/>
        </w:rPr>
        <w:t xml:space="preserve"> района Кировской области с соблюдением общих требований, установленных Министерством финансов Российской Федерации.</w:t>
      </w:r>
    </w:p>
    <w:p w:rsidR="00846193" w:rsidRDefault="00846193" w:rsidP="00846193">
      <w:pPr>
        <w:pStyle w:val="310"/>
        <w:rPr>
          <w:bCs/>
          <w:szCs w:val="28"/>
        </w:rPr>
      </w:pPr>
      <w:r>
        <w:rPr>
          <w:bCs/>
          <w:szCs w:val="28"/>
        </w:rPr>
        <w:t xml:space="preserve">          17. Установить  предельный объем муниципального внутреннего долга </w:t>
      </w:r>
      <w:proofErr w:type="gramStart"/>
      <w:r>
        <w:rPr>
          <w:bCs/>
          <w:szCs w:val="28"/>
        </w:rPr>
        <w:t>на</w:t>
      </w:r>
      <w:proofErr w:type="gramEnd"/>
      <w:r>
        <w:rPr>
          <w:bCs/>
          <w:szCs w:val="28"/>
        </w:rPr>
        <w:t xml:space="preserve">  </w:t>
      </w:r>
    </w:p>
    <w:p w:rsidR="00846193" w:rsidRDefault="00846193" w:rsidP="00846193">
      <w:pPr>
        <w:pStyle w:val="310"/>
        <w:rPr>
          <w:bCs/>
          <w:szCs w:val="28"/>
        </w:rPr>
      </w:pPr>
      <w:r>
        <w:rPr>
          <w:bCs/>
          <w:szCs w:val="28"/>
        </w:rPr>
        <w:t xml:space="preserve"> 2019 год </w:t>
      </w:r>
      <w:proofErr w:type="gramStart"/>
      <w:r>
        <w:rPr>
          <w:bCs/>
          <w:szCs w:val="28"/>
        </w:rPr>
        <w:t>равным</w:t>
      </w:r>
      <w:proofErr w:type="gramEnd"/>
      <w:r>
        <w:rPr>
          <w:bCs/>
          <w:szCs w:val="28"/>
        </w:rPr>
        <w:t xml:space="preserve"> нулю.</w:t>
      </w:r>
    </w:p>
    <w:p w:rsidR="00846193" w:rsidRDefault="00846193" w:rsidP="00846193">
      <w:pPr>
        <w:pStyle w:val="310"/>
        <w:rPr>
          <w:bCs/>
          <w:szCs w:val="28"/>
        </w:rPr>
      </w:pPr>
      <w:r>
        <w:rPr>
          <w:bCs/>
          <w:szCs w:val="28"/>
        </w:rPr>
        <w:t xml:space="preserve">      </w:t>
      </w:r>
      <w:r>
        <w:rPr>
          <w:bCs/>
          <w:szCs w:val="28"/>
        </w:rPr>
        <w:tab/>
        <w:t>18. Установить  на 1 января 2020 года верхний предел  муниципального долга равный нулю, в том числе верхний предел долга по муниципальным  гарантиям  ноль.</w:t>
      </w:r>
    </w:p>
    <w:p w:rsidR="00846193" w:rsidRDefault="00846193" w:rsidP="00846193">
      <w:pPr>
        <w:pStyle w:val="310"/>
        <w:widowControl w:val="0"/>
        <w:autoSpaceDE w:val="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ab/>
        <w:t>19.Установить, что  в 2019 году из  бюджета поселения муниципальные  гарантии не предоставляются.</w:t>
      </w:r>
    </w:p>
    <w:p w:rsidR="00846193" w:rsidRDefault="00846193" w:rsidP="00846193">
      <w:pPr>
        <w:pStyle w:val="310"/>
        <w:widowControl w:val="0"/>
        <w:autoSpaceDE w:val="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ab/>
        <w:t>20. Установить в пределах общего объема расходов бюджета поселения установленного статьей 1 настоящего решения, объем бюджетных ассигнований на 2018 год на обслуживание муниципального внутреннего долга равным нулю.</w:t>
      </w:r>
    </w:p>
    <w:p w:rsidR="00846193" w:rsidRDefault="00846193" w:rsidP="00846193">
      <w:pPr>
        <w:pStyle w:val="310"/>
        <w:widowControl w:val="0"/>
        <w:autoSpaceDE w:val="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ab/>
        <w:t>21.   Муниципальные  заимствования в 2019 году не осуществляются.</w:t>
      </w:r>
    </w:p>
    <w:p w:rsidR="00846193" w:rsidRDefault="00846193" w:rsidP="00846193">
      <w:pPr>
        <w:pStyle w:val="310"/>
        <w:widowControl w:val="0"/>
        <w:autoSpaceDE w:val="0"/>
        <w:rPr>
          <w:szCs w:val="28"/>
        </w:rPr>
      </w:pPr>
      <w:r>
        <w:rPr>
          <w:szCs w:val="28"/>
        </w:rPr>
        <w:tab/>
        <w:t>22. Муниципальные нормативные правовые акты муниципального образования привести в соответствие с настоящим решением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двухмесячный срок  со дня вступления в силу настоящего решения.</w:t>
      </w:r>
    </w:p>
    <w:p w:rsidR="00846193" w:rsidRDefault="00846193" w:rsidP="00846193">
      <w:pPr>
        <w:pStyle w:val="310"/>
        <w:widowControl w:val="0"/>
        <w:autoSpaceDE w:val="0"/>
        <w:ind w:left="1071" w:hanging="375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>23.  Настоящее решение вступает в силу с 1 января 2019 года.</w:t>
      </w:r>
    </w:p>
    <w:p w:rsidR="00846193" w:rsidRDefault="00846193" w:rsidP="00846193">
      <w:pPr>
        <w:pStyle w:val="310"/>
        <w:widowControl w:val="0"/>
        <w:autoSpaceDE w:val="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 xml:space="preserve">        24.Опубликовать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>
        <w:rPr>
          <w:color w:val="000000"/>
          <w:spacing w:val="-6"/>
          <w:szCs w:val="28"/>
        </w:rPr>
        <w:t>Большекитякское</w:t>
      </w:r>
      <w:proofErr w:type="spellEnd"/>
      <w:r>
        <w:rPr>
          <w:color w:val="000000"/>
          <w:spacing w:val="-6"/>
          <w:szCs w:val="28"/>
        </w:rPr>
        <w:t xml:space="preserve"> сельское поселение  </w:t>
      </w:r>
      <w:proofErr w:type="spellStart"/>
      <w:r>
        <w:rPr>
          <w:color w:val="000000"/>
          <w:spacing w:val="-6"/>
          <w:szCs w:val="28"/>
        </w:rPr>
        <w:t>Малмыжского</w:t>
      </w:r>
      <w:proofErr w:type="spellEnd"/>
      <w:r>
        <w:rPr>
          <w:color w:val="000000"/>
          <w:spacing w:val="-6"/>
          <w:szCs w:val="28"/>
        </w:rPr>
        <w:t xml:space="preserve"> района Кировской области.</w:t>
      </w:r>
    </w:p>
    <w:p w:rsidR="00846193" w:rsidRDefault="00846193" w:rsidP="00846193">
      <w:pPr>
        <w:pStyle w:val="310"/>
        <w:rPr>
          <w:color w:val="000000"/>
          <w:spacing w:val="-6"/>
          <w:szCs w:val="28"/>
        </w:rPr>
      </w:pPr>
    </w:p>
    <w:p w:rsidR="00846193" w:rsidRDefault="00846193" w:rsidP="00846193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Глава   </w:t>
      </w:r>
      <w:proofErr w:type="spellStart"/>
      <w:r>
        <w:rPr>
          <w:color w:val="000000"/>
          <w:spacing w:val="-6"/>
          <w:sz w:val="28"/>
          <w:szCs w:val="28"/>
        </w:rPr>
        <w:t>Большекитякского</w:t>
      </w:r>
      <w:proofErr w:type="spellEnd"/>
    </w:p>
    <w:p w:rsidR="00846193" w:rsidRDefault="00846193" w:rsidP="00846193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сельского поселения,</w:t>
      </w:r>
    </w:p>
    <w:p w:rsidR="00846193" w:rsidRDefault="00846193" w:rsidP="00846193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председатель сельской Думы                                                                         В.С. Майоров</w:t>
      </w:r>
    </w:p>
    <w:p w:rsidR="00846193" w:rsidRDefault="00846193" w:rsidP="00846193">
      <w:pPr>
        <w:jc w:val="both"/>
        <w:rPr>
          <w:color w:val="000000"/>
          <w:spacing w:val="-6"/>
          <w:sz w:val="28"/>
          <w:szCs w:val="28"/>
        </w:rPr>
      </w:pPr>
    </w:p>
    <w:p w:rsidR="00846193" w:rsidRDefault="00846193" w:rsidP="00846193">
      <w:pPr>
        <w:jc w:val="both"/>
        <w:rPr>
          <w:color w:val="000000"/>
          <w:spacing w:val="-6"/>
          <w:sz w:val="28"/>
          <w:szCs w:val="28"/>
        </w:rPr>
      </w:pPr>
    </w:p>
    <w:p w:rsidR="00846193" w:rsidRDefault="00846193" w:rsidP="00846193">
      <w:pPr>
        <w:jc w:val="both"/>
        <w:rPr>
          <w:color w:val="000000"/>
          <w:spacing w:val="-6"/>
          <w:sz w:val="28"/>
          <w:szCs w:val="28"/>
        </w:rPr>
      </w:pPr>
    </w:p>
    <w:p w:rsidR="00846193" w:rsidRDefault="00846193" w:rsidP="00846193">
      <w:pPr>
        <w:jc w:val="both"/>
        <w:rPr>
          <w:color w:val="000000"/>
          <w:spacing w:val="-6"/>
          <w:sz w:val="28"/>
          <w:szCs w:val="28"/>
        </w:rPr>
      </w:pPr>
    </w:p>
    <w:p w:rsidR="00846193" w:rsidRDefault="00846193" w:rsidP="00846193">
      <w:pPr>
        <w:jc w:val="both"/>
        <w:rPr>
          <w:color w:val="000000"/>
          <w:spacing w:val="-6"/>
          <w:sz w:val="28"/>
          <w:szCs w:val="28"/>
        </w:rPr>
      </w:pPr>
    </w:p>
    <w:p w:rsidR="00846193" w:rsidRDefault="00846193" w:rsidP="00846193">
      <w:pPr>
        <w:jc w:val="both"/>
        <w:rPr>
          <w:color w:val="000000"/>
          <w:spacing w:val="-6"/>
          <w:sz w:val="28"/>
          <w:szCs w:val="28"/>
        </w:rPr>
      </w:pPr>
    </w:p>
    <w:p w:rsidR="00846193" w:rsidRDefault="00846193" w:rsidP="00846193">
      <w:pPr>
        <w:jc w:val="both"/>
        <w:rPr>
          <w:color w:val="000000"/>
          <w:spacing w:val="-6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82"/>
        <w:gridCol w:w="4138"/>
      </w:tblGrid>
      <w:tr w:rsidR="00846193" w:rsidTr="002B1759">
        <w:trPr>
          <w:trHeight w:val="950"/>
        </w:trPr>
        <w:tc>
          <w:tcPr>
            <w:tcW w:w="5582" w:type="dxa"/>
            <w:shd w:val="clear" w:color="auto" w:fill="auto"/>
          </w:tcPr>
          <w:p w:rsidR="00846193" w:rsidRDefault="00846193" w:rsidP="002B1759">
            <w:pPr>
              <w:pStyle w:val="af3"/>
              <w:snapToGrid w:val="0"/>
              <w:rPr>
                <w:sz w:val="28"/>
              </w:rPr>
            </w:pPr>
          </w:p>
          <w:p w:rsidR="00846193" w:rsidRDefault="00846193" w:rsidP="002B1759">
            <w:pPr>
              <w:pStyle w:val="af3"/>
              <w:snapToGrid w:val="0"/>
              <w:rPr>
                <w:sz w:val="28"/>
              </w:rPr>
            </w:pPr>
          </w:p>
        </w:tc>
        <w:tc>
          <w:tcPr>
            <w:tcW w:w="4138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Приложение № 1</w:t>
            </w:r>
          </w:p>
          <w:p w:rsidR="00846193" w:rsidRDefault="00846193" w:rsidP="002B1759">
            <w:pPr>
              <w:rPr>
                <w:sz w:val="28"/>
              </w:rPr>
            </w:pPr>
            <w:r>
              <w:rPr>
                <w:sz w:val="28"/>
              </w:rPr>
              <w:t xml:space="preserve">к решению </w:t>
            </w:r>
            <w:proofErr w:type="spellStart"/>
            <w:r>
              <w:rPr>
                <w:sz w:val="28"/>
              </w:rPr>
              <w:t>Большекитякской</w:t>
            </w:r>
            <w:proofErr w:type="spellEnd"/>
          </w:p>
          <w:p w:rsidR="00846193" w:rsidRDefault="00846193" w:rsidP="002B1759">
            <w:pPr>
              <w:rPr>
                <w:sz w:val="28"/>
              </w:rPr>
            </w:pPr>
            <w:r>
              <w:rPr>
                <w:sz w:val="28"/>
              </w:rPr>
              <w:t>сельской Думы</w:t>
            </w:r>
          </w:p>
          <w:p w:rsidR="00846193" w:rsidRDefault="00846193" w:rsidP="002B1759">
            <w:pPr>
              <w:rPr>
                <w:sz w:val="28"/>
              </w:rPr>
            </w:pPr>
            <w:r>
              <w:rPr>
                <w:sz w:val="28"/>
              </w:rPr>
              <w:t xml:space="preserve">от 24.12.2018            № 23 </w:t>
            </w:r>
          </w:p>
        </w:tc>
      </w:tr>
    </w:tbl>
    <w:p w:rsidR="00846193" w:rsidRDefault="00846193" w:rsidP="00846193">
      <w:pPr>
        <w:jc w:val="center"/>
      </w:pPr>
    </w:p>
    <w:p w:rsidR="00846193" w:rsidRDefault="00846193" w:rsidP="00846193">
      <w:pPr>
        <w:pStyle w:val="8"/>
        <w:rPr>
          <w:sz w:val="32"/>
        </w:rPr>
      </w:pPr>
    </w:p>
    <w:p w:rsidR="00846193" w:rsidRDefault="00846193" w:rsidP="00846193">
      <w:pPr>
        <w:pStyle w:val="8"/>
        <w:rPr>
          <w:bCs/>
          <w:szCs w:val="28"/>
        </w:rPr>
      </w:pPr>
      <w:r>
        <w:rPr>
          <w:sz w:val="32"/>
        </w:rPr>
        <w:t xml:space="preserve">    Перечень</w:t>
      </w:r>
      <w:r>
        <w:rPr>
          <w:bCs/>
        </w:rPr>
        <w:t xml:space="preserve">  </w:t>
      </w:r>
      <w:r>
        <w:rPr>
          <w:bCs/>
          <w:szCs w:val="28"/>
        </w:rPr>
        <w:t>и коды главных распорядителей средств бюджета поселения</w:t>
      </w:r>
    </w:p>
    <w:p w:rsidR="00846193" w:rsidRDefault="00846193" w:rsidP="00846193"/>
    <w:p w:rsidR="00846193" w:rsidRDefault="00846193" w:rsidP="00846193"/>
    <w:p w:rsidR="00846193" w:rsidRDefault="00846193" w:rsidP="00846193"/>
    <w:tbl>
      <w:tblPr>
        <w:tblW w:w="0" w:type="auto"/>
        <w:tblInd w:w="108" w:type="dxa"/>
        <w:tblLayout w:type="fixed"/>
        <w:tblLook w:val="0000"/>
      </w:tblPr>
      <w:tblGrid>
        <w:gridCol w:w="1080"/>
        <w:gridCol w:w="9230"/>
      </w:tblGrid>
      <w:tr w:rsidR="00846193" w:rsidTr="002B1759">
        <w:trPr>
          <w:tblHeader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Код</w:t>
            </w:r>
          </w:p>
        </w:tc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ind w:left="-34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Наименование главного распорядителя</w:t>
            </w:r>
          </w:p>
        </w:tc>
      </w:tr>
      <w:tr w:rsidR="00846193" w:rsidTr="002B1759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center"/>
              <w:rPr>
                <w:b/>
                <w:sz w:val="28"/>
              </w:rPr>
            </w:pPr>
          </w:p>
          <w:p w:rsidR="00846193" w:rsidRDefault="00846193" w:rsidP="002B175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973</w:t>
            </w:r>
          </w:p>
        </w:tc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</w:t>
            </w:r>
          </w:p>
          <w:p w:rsidR="00846193" w:rsidRDefault="00846193" w:rsidP="002B175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Муниципальное казенное учреждение администрация </w:t>
            </w:r>
            <w:proofErr w:type="spellStart"/>
            <w:r>
              <w:rPr>
                <w:sz w:val="28"/>
              </w:rPr>
              <w:t>Большекитякского</w:t>
            </w:r>
            <w:proofErr w:type="spellEnd"/>
            <w:r>
              <w:rPr>
                <w:sz w:val="28"/>
              </w:rPr>
              <w:t xml:space="preserve"> сельского поселения  </w:t>
            </w:r>
            <w:proofErr w:type="spellStart"/>
            <w:r>
              <w:rPr>
                <w:sz w:val="28"/>
              </w:rPr>
              <w:t>Малмыжского</w:t>
            </w:r>
            <w:proofErr w:type="spellEnd"/>
            <w:r>
              <w:rPr>
                <w:sz w:val="28"/>
              </w:rPr>
              <w:t xml:space="preserve"> района Кировской области</w:t>
            </w:r>
          </w:p>
          <w:p w:rsidR="00846193" w:rsidRDefault="00846193" w:rsidP="002B1759">
            <w:pPr>
              <w:jc w:val="both"/>
              <w:rPr>
                <w:sz w:val="28"/>
              </w:rPr>
            </w:pPr>
          </w:p>
        </w:tc>
      </w:tr>
    </w:tbl>
    <w:p w:rsidR="00846193" w:rsidRDefault="00846193" w:rsidP="00846193"/>
    <w:p w:rsidR="00846193" w:rsidRDefault="00846193" w:rsidP="00846193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</w:t>
      </w: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sz w:val="27"/>
          <w:szCs w:val="27"/>
        </w:rPr>
      </w:pPr>
    </w:p>
    <w:p w:rsidR="00846193" w:rsidRDefault="00846193" w:rsidP="00846193">
      <w:pPr>
        <w:rPr>
          <w:kern w:val="1"/>
          <w:sz w:val="27"/>
          <w:szCs w:val="27"/>
        </w:rPr>
      </w:pPr>
    </w:p>
    <w:p w:rsidR="00846193" w:rsidRDefault="00846193" w:rsidP="00846193">
      <w:pPr>
        <w:rPr>
          <w:kern w:val="1"/>
          <w:sz w:val="27"/>
          <w:szCs w:val="27"/>
        </w:rPr>
      </w:pPr>
      <w:r>
        <w:rPr>
          <w:kern w:val="1"/>
          <w:sz w:val="27"/>
          <w:szCs w:val="27"/>
        </w:rPr>
        <w:t xml:space="preserve">                                                                 </w:t>
      </w:r>
      <w:r>
        <w:rPr>
          <w:rFonts w:eastAsia="Mangal" w:cs="Arial Unicode MS"/>
          <w:kern w:val="1"/>
          <w:sz w:val="27"/>
          <w:szCs w:val="27"/>
        </w:rPr>
        <w:tab/>
        <w:t>Приложение</w:t>
      </w:r>
      <w:r>
        <w:rPr>
          <w:kern w:val="1"/>
          <w:sz w:val="27"/>
          <w:szCs w:val="27"/>
        </w:rPr>
        <w:t xml:space="preserve"> № 2</w:t>
      </w:r>
    </w:p>
    <w:p w:rsidR="00846193" w:rsidRDefault="00846193" w:rsidP="00846193">
      <w:pPr>
        <w:rPr>
          <w:kern w:val="1"/>
          <w:sz w:val="27"/>
          <w:szCs w:val="27"/>
        </w:rPr>
      </w:pP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  <w:t>к</w:t>
      </w:r>
      <w:r>
        <w:rPr>
          <w:kern w:val="1"/>
          <w:sz w:val="27"/>
          <w:szCs w:val="27"/>
        </w:rPr>
        <w:t xml:space="preserve"> решению </w:t>
      </w:r>
      <w:proofErr w:type="spellStart"/>
      <w:r>
        <w:rPr>
          <w:kern w:val="1"/>
          <w:sz w:val="27"/>
          <w:szCs w:val="27"/>
        </w:rPr>
        <w:t>Большекитякской</w:t>
      </w:r>
      <w:proofErr w:type="spellEnd"/>
    </w:p>
    <w:p w:rsidR="00846193" w:rsidRDefault="00846193" w:rsidP="00846193">
      <w:pPr>
        <w:rPr>
          <w:kern w:val="1"/>
          <w:sz w:val="27"/>
          <w:szCs w:val="27"/>
        </w:rPr>
      </w:pP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  <w:t>сельской</w:t>
      </w:r>
      <w:r>
        <w:rPr>
          <w:kern w:val="1"/>
          <w:sz w:val="27"/>
          <w:szCs w:val="27"/>
        </w:rPr>
        <w:t xml:space="preserve"> Думы</w:t>
      </w:r>
    </w:p>
    <w:p w:rsidR="00846193" w:rsidRDefault="00846193" w:rsidP="00846193">
      <w:pPr>
        <w:rPr>
          <w:kern w:val="1"/>
          <w:sz w:val="27"/>
          <w:szCs w:val="27"/>
        </w:rPr>
      </w:pP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  <w:t>от</w:t>
      </w:r>
      <w:r>
        <w:rPr>
          <w:kern w:val="1"/>
          <w:sz w:val="27"/>
          <w:szCs w:val="27"/>
        </w:rPr>
        <w:t xml:space="preserve"> 24.12.2018    № 23</w:t>
      </w:r>
    </w:p>
    <w:p w:rsidR="00846193" w:rsidRDefault="00846193" w:rsidP="00846193"/>
    <w:p w:rsidR="00846193" w:rsidRDefault="00846193" w:rsidP="00846193">
      <w:pPr>
        <w:jc w:val="center"/>
      </w:pPr>
    </w:p>
    <w:p w:rsidR="00846193" w:rsidRDefault="00846193" w:rsidP="00846193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ПЕРЕЧЕНЬ </w:t>
      </w:r>
    </w:p>
    <w:p w:rsidR="00846193" w:rsidRDefault="00846193" w:rsidP="00846193">
      <w:pPr>
        <w:pStyle w:val="24"/>
        <w:numPr>
          <w:ilvl w:val="0"/>
          <w:numId w:val="0"/>
        </w:numPr>
        <w:autoSpaceDE w:val="0"/>
        <w:rPr>
          <w:rFonts w:eastAsia="Times New Roman" w:cs="Times New Roman"/>
          <w:b/>
          <w:sz w:val="32"/>
        </w:rPr>
      </w:pPr>
      <w:r>
        <w:rPr>
          <w:rFonts w:eastAsia="Times New Roman" w:cs="Times New Roman"/>
          <w:b/>
          <w:sz w:val="32"/>
        </w:rPr>
        <w:t xml:space="preserve">главных администраторов доходов  бюджета </w:t>
      </w:r>
      <w:proofErr w:type="spellStart"/>
      <w:r>
        <w:rPr>
          <w:rFonts w:eastAsia="Times New Roman" w:cs="Times New Roman"/>
          <w:b/>
          <w:sz w:val="32"/>
        </w:rPr>
        <w:t>Большекитякского</w:t>
      </w:r>
      <w:proofErr w:type="spellEnd"/>
      <w:r>
        <w:rPr>
          <w:rFonts w:eastAsia="Times New Roman" w:cs="Times New Roman"/>
          <w:b/>
          <w:sz w:val="32"/>
        </w:rPr>
        <w:t xml:space="preserve"> сельского поселения  </w:t>
      </w:r>
      <w:r>
        <w:rPr>
          <w:rFonts w:eastAsia="Times New Roman" w:cs="Times New Roman"/>
          <w:b/>
          <w:sz w:val="32"/>
          <w:szCs w:val="31"/>
        </w:rPr>
        <w:t xml:space="preserve"> </w:t>
      </w:r>
      <w:r>
        <w:rPr>
          <w:rFonts w:eastAsia="Times New Roman" w:cs="Times New Roman"/>
          <w:b/>
          <w:sz w:val="32"/>
        </w:rPr>
        <w:t xml:space="preserve"> и закрепляемых за ними видов  (подвидов) доходов бюджета поселения</w:t>
      </w:r>
    </w:p>
    <w:p w:rsidR="00846193" w:rsidRDefault="00846193" w:rsidP="00846193">
      <w:pPr>
        <w:pStyle w:val="24"/>
        <w:numPr>
          <w:ilvl w:val="1"/>
          <w:numId w:val="3"/>
        </w:numPr>
        <w:autoSpaceDE w:val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</w:t>
      </w:r>
    </w:p>
    <w:p w:rsidR="00846193" w:rsidRDefault="00846193" w:rsidP="00846193">
      <w:pPr>
        <w:autoSpaceDE w:val="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</w:t>
      </w:r>
    </w:p>
    <w:p w:rsidR="00846193" w:rsidRDefault="00846193" w:rsidP="00846193">
      <w:pPr>
        <w:autoSpaceDE w:val="0"/>
        <w:rPr>
          <w:kern w:val="1"/>
          <w:sz w:val="28"/>
          <w:szCs w:val="28"/>
        </w:rPr>
      </w:pPr>
    </w:p>
    <w:tbl>
      <w:tblPr>
        <w:tblW w:w="0" w:type="auto"/>
        <w:tblInd w:w="-1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5"/>
        <w:gridCol w:w="2445"/>
        <w:gridCol w:w="6940"/>
      </w:tblGrid>
      <w:tr w:rsidR="00846193" w:rsidTr="002B1759">
        <w:trPr>
          <w:trHeight w:val="1204"/>
        </w:trPr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</w:rPr>
            </w:pPr>
            <w:r>
              <w:rPr>
                <w:b/>
                <w:bCs/>
                <w:kern w:val="1"/>
              </w:rPr>
              <w:t xml:space="preserve">                                             </w:t>
            </w:r>
            <w:r>
              <w:rPr>
                <w:rFonts w:eastAsia="Mangal" w:cs="Arial Unicode MS"/>
                <w:kern w:val="1"/>
              </w:rPr>
              <w:t>Код</w:t>
            </w:r>
            <w:r>
              <w:rPr>
                <w:kern w:val="1"/>
              </w:rPr>
              <w:t xml:space="preserve"> администратора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Код</w:t>
            </w:r>
            <w:r>
              <w:rPr>
                <w:kern w:val="1"/>
              </w:rPr>
              <w:t xml:space="preserve"> бюджетной классификации</w:t>
            </w:r>
          </w:p>
        </w:tc>
        <w:tc>
          <w:tcPr>
            <w:tcW w:w="6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jc w:val="center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Наименование</w:t>
            </w:r>
            <w:r>
              <w:rPr>
                <w:kern w:val="1"/>
              </w:rPr>
              <w:t xml:space="preserve"> администратора</w:t>
            </w:r>
          </w:p>
        </w:tc>
      </w:tr>
      <w:tr w:rsidR="00846193" w:rsidTr="002B1759">
        <w:trPr>
          <w:trHeight w:val="481"/>
        </w:trPr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b/>
                <w:bCs/>
                <w:kern w:val="1"/>
              </w:rPr>
            </w:pPr>
            <w:r>
              <w:rPr>
                <w:rFonts w:eastAsia="Mangal" w:cs="Arial Unicode MS"/>
                <w:b/>
                <w:bCs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kern w:val="1"/>
              </w:rPr>
            </w:pPr>
          </w:p>
        </w:tc>
        <w:tc>
          <w:tcPr>
            <w:tcW w:w="6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b/>
                <w:bCs/>
                <w:kern w:val="1"/>
              </w:rPr>
            </w:pPr>
            <w:r>
              <w:rPr>
                <w:rFonts w:eastAsia="Mangal" w:cs="Arial Unicode MS"/>
                <w:b/>
                <w:bCs/>
                <w:kern w:val="1"/>
              </w:rPr>
              <w:t>Администрация</w:t>
            </w:r>
            <w:r>
              <w:rPr>
                <w:b/>
                <w:bCs/>
                <w:kern w:val="1"/>
              </w:rPr>
              <w:t xml:space="preserve"> </w:t>
            </w:r>
            <w:proofErr w:type="spellStart"/>
            <w:r>
              <w:rPr>
                <w:b/>
                <w:bCs/>
                <w:kern w:val="1"/>
              </w:rPr>
              <w:t>Большекитякского</w:t>
            </w:r>
            <w:proofErr w:type="spellEnd"/>
            <w:r>
              <w:rPr>
                <w:b/>
                <w:bCs/>
                <w:kern w:val="1"/>
              </w:rPr>
              <w:t xml:space="preserve">  сельского поселения</w:t>
            </w:r>
          </w:p>
        </w:tc>
      </w:tr>
      <w:tr w:rsidR="00846193" w:rsidTr="002B1759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1</w:t>
            </w:r>
            <w:r>
              <w:rPr>
                <w:kern w:val="1"/>
              </w:rPr>
              <w:t xml:space="preserve"> 08 04020 01 1000 110</w:t>
            </w:r>
          </w:p>
        </w:tc>
        <w:tc>
          <w:tcPr>
            <w:tcW w:w="6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Государственная</w:t>
            </w:r>
            <w:r>
              <w:rPr>
                <w:kern w:val="1"/>
              </w:rPr>
              <w:t xml:space="preserve">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46193" w:rsidTr="002B1759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1</w:t>
            </w:r>
            <w:r>
              <w:rPr>
                <w:kern w:val="1"/>
              </w:rPr>
              <w:t xml:space="preserve"> 11 09045 10 0000 120</w:t>
            </w:r>
          </w:p>
        </w:tc>
        <w:tc>
          <w:tcPr>
            <w:tcW w:w="6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Прочие</w:t>
            </w:r>
            <w:r>
              <w:rPr>
                <w:kern w:val="1"/>
              </w:rPr>
              <w:t xml:space="preserve">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46193" w:rsidTr="002B1759">
        <w:tc>
          <w:tcPr>
            <w:tcW w:w="79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pStyle w:val="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1 13 01995 10 0000 130</w:t>
            </w:r>
          </w:p>
        </w:tc>
        <w:tc>
          <w:tcPr>
            <w:tcW w:w="694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846193" w:rsidTr="002B1759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pStyle w:val="24"/>
              <w:numPr>
                <w:ilvl w:val="0"/>
                <w:numId w:val="0"/>
              </w:num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02065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0000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130</w:t>
            </w:r>
          </w:p>
        </w:tc>
        <w:tc>
          <w:tcPr>
            <w:tcW w:w="6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jc w:val="both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Доходы,</w:t>
            </w:r>
            <w:r>
              <w:rPr>
                <w:kern w:val="1"/>
              </w:rPr>
              <w:t xml:space="preserve"> поступающие в порядке возмещения расходов, понесенных в связи с эксплуатацией имущества сельских поселений </w:t>
            </w:r>
          </w:p>
        </w:tc>
      </w:tr>
      <w:tr w:rsidR="00846193" w:rsidTr="002B1759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pStyle w:val="24"/>
              <w:numPr>
                <w:ilvl w:val="0"/>
                <w:numId w:val="0"/>
              </w:num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02995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0000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130</w:t>
            </w:r>
          </w:p>
        </w:tc>
        <w:tc>
          <w:tcPr>
            <w:tcW w:w="6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jc w:val="both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Прочие</w:t>
            </w:r>
            <w:r>
              <w:rPr>
                <w:kern w:val="1"/>
              </w:rPr>
              <w:t xml:space="preserve"> доходы от компенсации затрат бюджетов сельских  поселений </w:t>
            </w:r>
          </w:p>
        </w:tc>
      </w:tr>
      <w:tr w:rsidR="00846193" w:rsidTr="002B1759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1</w:t>
            </w:r>
            <w:r>
              <w:rPr>
                <w:kern w:val="1"/>
              </w:rPr>
              <w:t xml:space="preserve"> 16 90050 10 0000 140</w:t>
            </w:r>
          </w:p>
        </w:tc>
        <w:tc>
          <w:tcPr>
            <w:tcW w:w="6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Прочие</w:t>
            </w:r>
            <w:r>
              <w:rPr>
                <w:kern w:val="1"/>
              </w:rPr>
              <w:t xml:space="preserve"> поступления от денежных взысканий (штрафов)  и иных сумм в возмещение ущерба, зачисляемые в бюджеты сельских поселений</w:t>
            </w:r>
          </w:p>
        </w:tc>
      </w:tr>
      <w:tr w:rsidR="00846193" w:rsidTr="002B1759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1</w:t>
            </w:r>
            <w:r>
              <w:rPr>
                <w:kern w:val="1"/>
              </w:rPr>
              <w:t xml:space="preserve"> 17 01050 10 0000 180</w:t>
            </w:r>
          </w:p>
        </w:tc>
        <w:tc>
          <w:tcPr>
            <w:tcW w:w="6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Невыясненные</w:t>
            </w:r>
            <w:r>
              <w:rPr>
                <w:kern w:val="1"/>
              </w:rPr>
              <w:t xml:space="preserve"> поступления, зачисляемые в бюджеты сельских поселений</w:t>
            </w:r>
          </w:p>
        </w:tc>
      </w:tr>
      <w:tr w:rsidR="00846193" w:rsidTr="002B1759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1</w:t>
            </w:r>
            <w:r>
              <w:rPr>
                <w:kern w:val="1"/>
              </w:rPr>
              <w:t xml:space="preserve"> 17 05050 10 0000 180</w:t>
            </w:r>
          </w:p>
        </w:tc>
        <w:tc>
          <w:tcPr>
            <w:tcW w:w="6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Прочие</w:t>
            </w:r>
            <w:r>
              <w:rPr>
                <w:kern w:val="1"/>
              </w:rPr>
              <w:t xml:space="preserve"> неналоговые доходы бюджетов сельских поселений</w:t>
            </w:r>
          </w:p>
        </w:tc>
      </w:tr>
      <w:tr w:rsidR="00846193" w:rsidTr="002B1759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pStyle w:val="2"/>
              <w:autoSpaceDE w:val="0"/>
              <w:snapToGrid w:val="0"/>
              <w:rPr>
                <w:sz w:val="24"/>
                <w:szCs w:val="24"/>
                <w:shd w:val="clear" w:color="auto" w:fill="FFFF00"/>
              </w:rPr>
            </w:pPr>
            <w:r>
              <w:rPr>
                <w:sz w:val="24"/>
                <w:szCs w:val="24"/>
              </w:rPr>
              <w:t xml:space="preserve">1 17 14030 10 0000 </w:t>
            </w:r>
            <w:r>
              <w:rPr>
                <w:sz w:val="24"/>
                <w:szCs w:val="24"/>
                <w:shd w:val="clear" w:color="auto" w:fill="FFFF00"/>
              </w:rPr>
              <w:t>150</w:t>
            </w:r>
          </w:p>
        </w:tc>
        <w:tc>
          <w:tcPr>
            <w:tcW w:w="694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pStyle w:val="2"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самообложения граждан, зачисляемые в бюджеты  сельских поселений</w:t>
            </w:r>
          </w:p>
        </w:tc>
      </w:tr>
      <w:tr w:rsidR="00846193" w:rsidTr="002B1759">
        <w:tc>
          <w:tcPr>
            <w:tcW w:w="79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  <w:shd w:val="clear" w:color="auto" w:fill="FFFF00"/>
              </w:rPr>
            </w:pPr>
            <w:r>
              <w:rPr>
                <w:rFonts w:eastAsia="Mangal" w:cs="Arial Unicode MS"/>
                <w:kern w:val="1"/>
              </w:rPr>
              <w:t>2</w:t>
            </w:r>
            <w:r>
              <w:rPr>
                <w:kern w:val="1"/>
              </w:rPr>
              <w:t xml:space="preserve"> 02 15001 10 0000 </w:t>
            </w:r>
            <w:r>
              <w:rPr>
                <w:kern w:val="1"/>
                <w:shd w:val="clear" w:color="auto" w:fill="FFFF00"/>
              </w:rPr>
              <w:t>150</w:t>
            </w:r>
          </w:p>
        </w:tc>
        <w:tc>
          <w:tcPr>
            <w:tcW w:w="694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Дотации</w:t>
            </w:r>
            <w:r>
              <w:rPr>
                <w:kern w:val="1"/>
              </w:rPr>
              <w:t xml:space="preserve"> бюджетам  сельских поселений на выравнивание бюджетной обеспеченности</w:t>
            </w:r>
          </w:p>
        </w:tc>
      </w:tr>
      <w:tr w:rsidR="00846193" w:rsidTr="002B1759">
        <w:tc>
          <w:tcPr>
            <w:tcW w:w="79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shd w:val="clear" w:color="auto" w:fill="FFFF00"/>
              </w:rPr>
            </w:pPr>
            <w:r>
              <w:t xml:space="preserve">2 02 29999 10 0000 </w:t>
            </w:r>
            <w:r>
              <w:rPr>
                <w:shd w:val="clear" w:color="auto" w:fill="FFFF00"/>
              </w:rPr>
              <w:t>150</w:t>
            </w:r>
          </w:p>
        </w:tc>
        <w:tc>
          <w:tcPr>
            <w:tcW w:w="694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pStyle w:val="2"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субсидии бюджетам  сельских поселений </w:t>
            </w:r>
          </w:p>
        </w:tc>
      </w:tr>
      <w:tr w:rsidR="00846193" w:rsidTr="002B1759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  <w:shd w:val="clear" w:color="auto" w:fill="FFFF00"/>
              </w:rPr>
            </w:pPr>
            <w:r>
              <w:rPr>
                <w:rFonts w:eastAsia="Mangal" w:cs="Arial Unicode MS"/>
                <w:kern w:val="1"/>
              </w:rPr>
              <w:t>2</w:t>
            </w:r>
            <w:r>
              <w:rPr>
                <w:kern w:val="1"/>
              </w:rPr>
              <w:t xml:space="preserve"> 02 35118 10 0000 </w:t>
            </w:r>
            <w:r>
              <w:rPr>
                <w:kern w:val="1"/>
                <w:shd w:val="clear" w:color="auto" w:fill="FFFF00"/>
              </w:rPr>
              <w:t>150</w:t>
            </w:r>
          </w:p>
        </w:tc>
        <w:tc>
          <w:tcPr>
            <w:tcW w:w="6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Субвенции</w:t>
            </w:r>
            <w:r>
              <w:rPr>
                <w:kern w:val="1"/>
              </w:rPr>
              <w:t xml:space="preserve"> бюджетам  сельских поселений на осуществление первичного воинского учета на территориях, где отсутствуют </w:t>
            </w:r>
            <w:r>
              <w:rPr>
                <w:kern w:val="1"/>
              </w:rPr>
              <w:lastRenderedPageBreak/>
              <w:t>военные комиссариаты</w:t>
            </w:r>
          </w:p>
        </w:tc>
      </w:tr>
      <w:tr w:rsidR="00846193" w:rsidTr="002B1759">
        <w:tc>
          <w:tcPr>
            <w:tcW w:w="79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lastRenderedPageBreak/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shd w:val="clear" w:color="auto" w:fill="FFFF00"/>
              </w:rPr>
            </w:pPr>
            <w:r>
              <w:t xml:space="preserve">2 02 49999 10 0000 </w:t>
            </w:r>
            <w:r>
              <w:rPr>
                <w:shd w:val="clear" w:color="auto" w:fill="FFFF00"/>
              </w:rPr>
              <w:t>150</w:t>
            </w:r>
          </w:p>
        </w:tc>
        <w:tc>
          <w:tcPr>
            <w:tcW w:w="694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pStyle w:val="2"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  <w:p w:rsidR="00846193" w:rsidRDefault="00846193" w:rsidP="002B1759">
            <w:pPr>
              <w:pStyle w:val="2"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сельских поселений</w:t>
            </w:r>
          </w:p>
        </w:tc>
      </w:tr>
      <w:tr w:rsidR="00846193" w:rsidTr="002B1759">
        <w:trPr>
          <w:trHeight w:val="345"/>
        </w:trPr>
        <w:tc>
          <w:tcPr>
            <w:tcW w:w="79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shd w:val="clear" w:color="auto" w:fill="FFFF00"/>
              </w:rPr>
            </w:pPr>
            <w:r>
              <w:t xml:space="preserve">2 04 05099 10 0000 </w:t>
            </w:r>
            <w:r>
              <w:rPr>
                <w:shd w:val="clear" w:color="auto" w:fill="FFFF00"/>
              </w:rPr>
              <w:t>150</w:t>
            </w:r>
          </w:p>
        </w:tc>
        <w:tc>
          <w:tcPr>
            <w:tcW w:w="694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pStyle w:val="2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безвозмездные поступления от </w:t>
            </w:r>
            <w:proofErr w:type="gramStart"/>
            <w:r>
              <w:rPr>
                <w:sz w:val="24"/>
                <w:szCs w:val="24"/>
              </w:rPr>
              <w:t>негосударственных</w:t>
            </w:r>
            <w:proofErr w:type="gramEnd"/>
          </w:p>
          <w:p w:rsidR="00846193" w:rsidRDefault="00846193" w:rsidP="002B1759">
            <w:pPr>
              <w:pStyle w:val="2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Организаций в бюджет сельских поселений</w:t>
            </w:r>
          </w:p>
        </w:tc>
      </w:tr>
      <w:tr w:rsidR="00846193" w:rsidTr="002B1759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  <w:shd w:val="clear" w:color="auto" w:fill="FFFF00"/>
              </w:rPr>
            </w:pPr>
            <w:r>
              <w:rPr>
                <w:rFonts w:eastAsia="Mangal" w:cs="Arial Unicode MS"/>
                <w:kern w:val="1"/>
              </w:rPr>
              <w:t>2</w:t>
            </w:r>
            <w:r>
              <w:rPr>
                <w:kern w:val="1"/>
              </w:rPr>
              <w:t xml:space="preserve"> 07 05010 10 0000 </w:t>
            </w:r>
            <w:r>
              <w:rPr>
                <w:kern w:val="1"/>
                <w:shd w:val="clear" w:color="auto" w:fill="FFFF00"/>
              </w:rPr>
              <w:t>150</w:t>
            </w:r>
          </w:p>
        </w:tc>
        <w:tc>
          <w:tcPr>
            <w:tcW w:w="6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pStyle w:val="2"/>
              <w:autoSpaceDE w:val="0"/>
              <w:snapToGrid w:val="0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 xml:space="preserve">  Безвозмездные поступления от физических и юридических лиц</w:t>
            </w:r>
          </w:p>
          <w:p w:rsidR="00846193" w:rsidRDefault="00846193" w:rsidP="002B1759">
            <w:pPr>
              <w:pStyle w:val="2"/>
              <w:autoSpaceDE w:val="0"/>
              <w:snapToGrid w:val="0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 xml:space="preserve"> на финансовое обеспечение дорожной деятельности, в том числе</w:t>
            </w:r>
          </w:p>
          <w:p w:rsidR="00846193" w:rsidRDefault="00846193" w:rsidP="002B1759">
            <w:pPr>
              <w:pStyle w:val="2"/>
              <w:autoSpaceDE w:val="0"/>
              <w:snapToGrid w:val="0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 xml:space="preserve"> добровольных пожертвований, в отношении автомобильных</w:t>
            </w:r>
          </w:p>
          <w:p w:rsidR="00846193" w:rsidRDefault="00846193" w:rsidP="002B1759">
            <w:pPr>
              <w:pStyle w:val="2"/>
              <w:autoSpaceDE w:val="0"/>
              <w:snapToGrid w:val="0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 xml:space="preserve"> дорог общего пользования местного значения сельских</w:t>
            </w:r>
          </w:p>
          <w:p w:rsidR="00846193" w:rsidRDefault="00846193" w:rsidP="002B1759">
            <w:pPr>
              <w:pStyle w:val="2"/>
              <w:autoSpaceDE w:val="0"/>
              <w:snapToGrid w:val="0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поселений</w:t>
            </w:r>
          </w:p>
        </w:tc>
      </w:tr>
      <w:tr w:rsidR="00846193" w:rsidTr="002B1759">
        <w:trPr>
          <w:trHeight w:val="660"/>
        </w:trPr>
        <w:tc>
          <w:tcPr>
            <w:tcW w:w="79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pStyle w:val="2"/>
              <w:snapToGrid w:val="0"/>
              <w:rPr>
                <w:sz w:val="24"/>
                <w:szCs w:val="24"/>
                <w:shd w:val="clear" w:color="auto" w:fill="FFFF00"/>
              </w:rPr>
            </w:pPr>
            <w:r>
              <w:rPr>
                <w:sz w:val="24"/>
                <w:szCs w:val="24"/>
              </w:rPr>
              <w:t xml:space="preserve">2 07 05020 10 0000 </w:t>
            </w:r>
            <w:r>
              <w:rPr>
                <w:sz w:val="24"/>
                <w:szCs w:val="24"/>
                <w:shd w:val="clear" w:color="auto" w:fill="FFFF00"/>
              </w:rPr>
              <w:t>150</w:t>
            </w:r>
          </w:p>
        </w:tc>
        <w:tc>
          <w:tcPr>
            <w:tcW w:w="694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</w:tr>
      <w:tr w:rsidR="00846193" w:rsidTr="002B1759">
        <w:tc>
          <w:tcPr>
            <w:tcW w:w="79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pStyle w:val="2"/>
              <w:snapToGrid w:val="0"/>
              <w:rPr>
                <w:sz w:val="24"/>
                <w:szCs w:val="24"/>
                <w:shd w:val="clear" w:color="auto" w:fill="FFFF00"/>
              </w:rPr>
            </w:pPr>
            <w:r>
              <w:rPr>
                <w:sz w:val="24"/>
                <w:szCs w:val="24"/>
              </w:rPr>
              <w:t xml:space="preserve">2 07 05030 10 0000 </w:t>
            </w:r>
            <w:r>
              <w:rPr>
                <w:sz w:val="24"/>
                <w:szCs w:val="24"/>
                <w:shd w:val="clear" w:color="auto" w:fill="FFFF00"/>
              </w:rPr>
              <w:t>150</w:t>
            </w:r>
          </w:p>
        </w:tc>
        <w:tc>
          <w:tcPr>
            <w:tcW w:w="694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pStyle w:val="2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безвозмездные поступления в бюджет </w:t>
            </w:r>
            <w:proofErr w:type="gramStart"/>
            <w:r>
              <w:rPr>
                <w:sz w:val="24"/>
                <w:szCs w:val="24"/>
              </w:rPr>
              <w:t>сельских</w:t>
            </w:r>
            <w:proofErr w:type="gramEnd"/>
          </w:p>
          <w:p w:rsidR="00846193" w:rsidRDefault="00846193" w:rsidP="002B1759">
            <w:pPr>
              <w:pStyle w:val="2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поселений</w:t>
            </w:r>
          </w:p>
        </w:tc>
      </w:tr>
      <w:tr w:rsidR="00846193" w:rsidTr="002B1759">
        <w:trPr>
          <w:trHeight w:val="742"/>
        </w:trPr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  <w:shd w:val="clear" w:color="auto" w:fill="FFFF00"/>
              </w:rPr>
            </w:pPr>
            <w:r>
              <w:rPr>
                <w:rFonts w:eastAsia="Mangal" w:cs="Arial Unicode MS"/>
                <w:kern w:val="1"/>
              </w:rPr>
              <w:t>2</w:t>
            </w:r>
            <w:r>
              <w:rPr>
                <w:kern w:val="1"/>
              </w:rPr>
              <w:t xml:space="preserve"> 19 60010 10 0000 </w:t>
            </w:r>
            <w:r>
              <w:rPr>
                <w:kern w:val="1"/>
                <w:shd w:val="clear" w:color="auto" w:fill="FFFF00"/>
              </w:rPr>
              <w:t>150</w:t>
            </w:r>
          </w:p>
        </w:tc>
        <w:tc>
          <w:tcPr>
            <w:tcW w:w="6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autoSpaceDE w:val="0"/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Возврат</w:t>
            </w:r>
            <w:r>
              <w:rPr>
                <w:kern w:val="1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846193" w:rsidRDefault="00846193" w:rsidP="00846193">
      <w:pPr>
        <w:autoSpaceDE w:val="0"/>
      </w:pPr>
    </w:p>
    <w:p w:rsidR="00846193" w:rsidRDefault="00846193" w:rsidP="00846193">
      <w:pPr>
        <w:autoSpaceDE w:val="0"/>
      </w:pPr>
    </w:p>
    <w:p w:rsidR="00846193" w:rsidRDefault="00846193" w:rsidP="00846193"/>
    <w:p w:rsidR="00846193" w:rsidRDefault="00846193" w:rsidP="00846193"/>
    <w:p w:rsidR="00846193" w:rsidRDefault="00846193" w:rsidP="00846193">
      <w:pPr>
        <w:tabs>
          <w:tab w:val="left" w:pos="975"/>
        </w:tabs>
        <w:rPr>
          <w:sz w:val="29"/>
          <w:szCs w:val="29"/>
        </w:rPr>
      </w:pPr>
    </w:p>
    <w:p w:rsidR="00846193" w:rsidRDefault="00846193" w:rsidP="00846193">
      <w:pPr>
        <w:tabs>
          <w:tab w:val="left" w:pos="975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tabs>
          <w:tab w:val="left" w:pos="5440"/>
        </w:tabs>
        <w:rPr>
          <w:sz w:val="28"/>
          <w:szCs w:val="28"/>
        </w:rPr>
      </w:pPr>
    </w:p>
    <w:p w:rsidR="00846193" w:rsidRDefault="00846193" w:rsidP="00846193">
      <w:pPr>
        <w:rPr>
          <w:sz w:val="28"/>
          <w:szCs w:val="28"/>
        </w:rPr>
      </w:pPr>
    </w:p>
    <w:p w:rsidR="00846193" w:rsidRDefault="00846193" w:rsidP="0084619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46193" w:rsidRDefault="00846193" w:rsidP="00846193">
      <w:r>
        <w:rPr>
          <w:sz w:val="28"/>
          <w:szCs w:val="28"/>
        </w:rPr>
        <w:t xml:space="preserve">   </w:t>
      </w:r>
      <w:r>
        <w:t xml:space="preserve">                                                                                        Приложение № 3</w:t>
      </w:r>
    </w:p>
    <w:p w:rsidR="00846193" w:rsidRDefault="00846193" w:rsidP="00846193">
      <w:pPr>
        <w:tabs>
          <w:tab w:val="left" w:pos="5440"/>
        </w:tabs>
      </w:pPr>
      <w:r>
        <w:t xml:space="preserve">                                                                                </w:t>
      </w:r>
      <w:r>
        <w:tab/>
        <w:t xml:space="preserve"> к решению  </w:t>
      </w:r>
      <w:proofErr w:type="spellStart"/>
      <w:r>
        <w:t>Большекитякской</w:t>
      </w:r>
      <w:proofErr w:type="spellEnd"/>
    </w:p>
    <w:p w:rsidR="00846193" w:rsidRDefault="00846193" w:rsidP="00846193">
      <w:pPr>
        <w:tabs>
          <w:tab w:val="left" w:pos="5440"/>
        </w:tabs>
      </w:pPr>
      <w:r>
        <w:t xml:space="preserve">                                                                                </w:t>
      </w:r>
      <w:r>
        <w:tab/>
        <w:t xml:space="preserve"> сельской Думы    </w:t>
      </w:r>
    </w:p>
    <w:p w:rsidR="00846193" w:rsidRDefault="00846193" w:rsidP="00846193">
      <w:pPr>
        <w:tabs>
          <w:tab w:val="left" w:pos="5440"/>
        </w:tabs>
      </w:pPr>
      <w:r>
        <w:t xml:space="preserve">                                                                                </w:t>
      </w:r>
      <w:r>
        <w:tab/>
        <w:t xml:space="preserve"> от  24.12.2018    №23 </w:t>
      </w:r>
    </w:p>
    <w:p w:rsidR="00846193" w:rsidRDefault="00846193" w:rsidP="00846193">
      <w:pPr>
        <w:tabs>
          <w:tab w:val="left" w:pos="5440"/>
        </w:tabs>
      </w:pPr>
    </w:p>
    <w:p w:rsidR="00846193" w:rsidRDefault="00846193" w:rsidP="00846193">
      <w:pPr>
        <w:tabs>
          <w:tab w:val="left" w:pos="5440"/>
        </w:tabs>
        <w:rPr>
          <w:b/>
          <w:sz w:val="28"/>
          <w:szCs w:val="28"/>
        </w:rPr>
      </w:pPr>
      <w:r>
        <w:rPr>
          <w:b/>
        </w:rPr>
        <w:t>О</w:t>
      </w:r>
      <w:r>
        <w:rPr>
          <w:b/>
          <w:sz w:val="28"/>
          <w:szCs w:val="28"/>
        </w:rPr>
        <w:t>бъем поступления  налоговых и неналоговых доходов общей суммой, объем  безвозмездных поступлений по подстатьям классификации доходов бюджетов поселения</w:t>
      </w:r>
    </w:p>
    <w:p w:rsidR="00846193" w:rsidRDefault="00846193" w:rsidP="00846193">
      <w:pPr>
        <w:tabs>
          <w:tab w:val="left" w:pos="5440"/>
        </w:tabs>
        <w:rPr>
          <w:b/>
        </w:rPr>
      </w:pPr>
    </w:p>
    <w:p w:rsidR="00846193" w:rsidRDefault="00846193" w:rsidP="00846193">
      <w:pPr>
        <w:tabs>
          <w:tab w:val="left" w:pos="5440"/>
        </w:tabs>
        <w:rPr>
          <w:b/>
        </w:rPr>
      </w:pPr>
    </w:p>
    <w:p w:rsidR="00846193" w:rsidRDefault="00846193" w:rsidP="008461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5"/>
        <w:gridCol w:w="1455"/>
        <w:gridCol w:w="690"/>
        <w:gridCol w:w="585"/>
        <w:gridCol w:w="5145"/>
        <w:gridCol w:w="1680"/>
        <w:gridCol w:w="74"/>
        <w:gridCol w:w="60"/>
        <w:gridCol w:w="60"/>
        <w:gridCol w:w="60"/>
        <w:gridCol w:w="60"/>
        <w:gridCol w:w="20"/>
      </w:tblGrid>
      <w:tr w:rsidR="00846193" w:rsidTr="002B1759">
        <w:trPr>
          <w:trHeight w:val="510"/>
        </w:trPr>
        <w:tc>
          <w:tcPr>
            <w:tcW w:w="3315" w:type="dxa"/>
            <w:gridSpan w:val="4"/>
            <w:tcBorders>
              <w:top w:val="threeDEmboss" w:sz="8" w:space="0" w:color="000000"/>
              <w:left w:val="threeDEmboss" w:sz="8" w:space="0" w:color="000000"/>
              <w:bottom w:val="threeDEmboss" w:sz="8" w:space="0" w:color="000000"/>
            </w:tcBorders>
            <w:shd w:val="clear" w:color="auto" w:fill="auto"/>
            <w:vAlign w:val="center"/>
          </w:tcPr>
          <w:p w:rsidR="00846193" w:rsidRDefault="00846193" w:rsidP="002B1759">
            <w:pPr>
              <w:snapToGrid w:val="0"/>
              <w:jc w:val="center"/>
              <w:rPr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Код</w:t>
            </w:r>
            <w:r>
              <w:rPr>
                <w:b/>
                <w:bCs/>
                <w:kern w:val="1"/>
              </w:rPr>
              <w:t xml:space="preserve"> бюджетной классификации</w:t>
            </w:r>
          </w:p>
        </w:tc>
        <w:tc>
          <w:tcPr>
            <w:tcW w:w="5145" w:type="dxa"/>
            <w:tcBorders>
              <w:top w:val="threeDEmboss" w:sz="8" w:space="0" w:color="000000"/>
              <w:left w:val="threeDEmboss" w:sz="8" w:space="0" w:color="000000"/>
              <w:bottom w:val="threeDEmboss" w:sz="8" w:space="0" w:color="000000"/>
            </w:tcBorders>
            <w:shd w:val="clear" w:color="auto" w:fill="auto"/>
            <w:vAlign w:val="center"/>
          </w:tcPr>
          <w:p w:rsidR="00846193" w:rsidRDefault="00846193" w:rsidP="002B1759">
            <w:pPr>
              <w:snapToGrid w:val="0"/>
              <w:jc w:val="center"/>
              <w:rPr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Наименование</w:t>
            </w:r>
            <w:r>
              <w:rPr>
                <w:b/>
                <w:bCs/>
                <w:kern w:val="1"/>
              </w:rPr>
              <w:t xml:space="preserve"> доходов</w:t>
            </w:r>
          </w:p>
        </w:tc>
        <w:tc>
          <w:tcPr>
            <w:tcW w:w="2014" w:type="dxa"/>
            <w:gridSpan w:val="7"/>
            <w:tcBorders>
              <w:top w:val="threeDEmboss" w:sz="8" w:space="0" w:color="000000"/>
              <w:left w:val="threeDEmboss" w:sz="8" w:space="0" w:color="000000"/>
              <w:bottom w:val="threeDEmboss" w:sz="8" w:space="0" w:color="000000"/>
              <w:right w:val="threeDEmboss" w:sz="8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jc w:val="center"/>
              <w:rPr>
                <w:b/>
                <w:bCs/>
                <w:kern w:val="1"/>
              </w:rPr>
            </w:pPr>
            <w:r>
              <w:rPr>
                <w:rFonts w:eastAsia="Mangal" w:cs="Arial Unicode MS"/>
                <w:b/>
                <w:bCs/>
                <w:kern w:val="1"/>
              </w:rPr>
              <w:t>Сумма</w:t>
            </w:r>
            <w:r>
              <w:rPr>
                <w:b/>
                <w:bCs/>
                <w:kern w:val="1"/>
              </w:rPr>
              <w:t xml:space="preserve"> (тыс. </w:t>
            </w:r>
            <w:proofErr w:type="spellStart"/>
            <w:r>
              <w:rPr>
                <w:b/>
                <w:bCs/>
                <w:kern w:val="1"/>
              </w:rPr>
              <w:t>руб</w:t>
            </w:r>
            <w:proofErr w:type="spellEnd"/>
            <w:r>
              <w:rPr>
                <w:b/>
                <w:bCs/>
                <w:kern w:val="1"/>
              </w:rPr>
              <w:t>)</w:t>
            </w:r>
          </w:p>
        </w:tc>
      </w:tr>
      <w:tr w:rsidR="00846193" w:rsidTr="002B1759">
        <w:trPr>
          <w:gridAfter w:val="1"/>
          <w:wAfter w:w="20" w:type="dxa"/>
          <w:trHeight w:val="255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1000000000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НАЛОГОВЫЕ</w:t>
            </w:r>
            <w:r>
              <w:rPr>
                <w:b/>
                <w:bCs/>
                <w:kern w:val="1"/>
              </w:rPr>
              <w:t xml:space="preserve"> </w:t>
            </w:r>
            <w:r>
              <w:rPr>
                <w:rFonts w:eastAsia="Mangal" w:cs="Arial Unicode MS"/>
                <w:b/>
                <w:bCs/>
                <w:kern w:val="1"/>
              </w:rPr>
              <w:t>И</w:t>
            </w:r>
            <w:r>
              <w:rPr>
                <w:b/>
                <w:bCs/>
                <w:kern w:val="1"/>
              </w:rPr>
              <w:t xml:space="preserve"> НЕНАЛОГОВЫЕ ДОХОДЫ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1250,7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</w:tr>
      <w:tr w:rsidR="00846193" w:rsidTr="002B1759">
        <w:trPr>
          <w:gridAfter w:val="1"/>
          <w:wAfter w:w="20" w:type="dxa"/>
          <w:trHeight w:val="255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2000000000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b/>
                <w:bCs/>
                <w:kern w:val="1"/>
              </w:rPr>
            </w:pPr>
            <w:r>
              <w:rPr>
                <w:rFonts w:eastAsia="Mangal" w:cs="Arial Unicode MS"/>
                <w:b/>
                <w:bCs/>
                <w:kern w:val="1"/>
              </w:rPr>
              <w:t>БЕЗВОЗМЕЗДНЫЕ</w:t>
            </w:r>
            <w:r>
              <w:rPr>
                <w:b/>
                <w:bCs/>
                <w:kern w:val="1"/>
              </w:rPr>
              <w:t xml:space="preserve"> ПОСТУПЛЕНИЯ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1467,5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</w:tr>
      <w:tr w:rsidR="00846193" w:rsidTr="002B1759">
        <w:trPr>
          <w:gridAfter w:val="1"/>
          <w:wAfter w:w="2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2020000000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Безвозмездные</w:t>
            </w:r>
            <w:r>
              <w:rPr>
                <w:b/>
                <w:bCs/>
                <w:kern w:val="1"/>
              </w:rPr>
              <w:t xml:space="preserve"> </w:t>
            </w:r>
            <w:r>
              <w:rPr>
                <w:rFonts w:eastAsia="Mangal" w:cs="Arial Unicode MS"/>
                <w:b/>
                <w:bCs/>
                <w:kern w:val="1"/>
              </w:rPr>
              <w:t>поступления</w:t>
            </w:r>
            <w:r>
              <w:rPr>
                <w:b/>
                <w:bCs/>
                <w:kern w:val="1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1467,5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</w:tr>
      <w:tr w:rsidR="00846193" w:rsidTr="002B1759">
        <w:trPr>
          <w:gridAfter w:val="1"/>
          <w:wAfter w:w="2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2021500000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150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Дотации</w:t>
            </w:r>
            <w:r>
              <w:rPr>
                <w:b/>
                <w:bCs/>
                <w:kern w:val="1"/>
              </w:rPr>
              <w:t xml:space="preserve"> </w:t>
            </w:r>
            <w:r>
              <w:rPr>
                <w:rFonts w:eastAsia="Mangal" w:cs="Arial Unicode MS"/>
                <w:b/>
                <w:bCs/>
                <w:kern w:val="1"/>
              </w:rPr>
              <w:t>бюджетам</w:t>
            </w:r>
            <w:r>
              <w:rPr>
                <w:b/>
                <w:bCs/>
                <w:kern w:val="1"/>
              </w:rPr>
              <w:t xml:space="preserve"> субъектов Российской Федерации и муниципальных образований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199,1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</w:tr>
      <w:tr w:rsidR="00846193" w:rsidTr="002B1759">
        <w:trPr>
          <w:gridAfter w:val="1"/>
          <w:wAfter w:w="2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2021500100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150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Дотации</w:t>
            </w:r>
            <w:r>
              <w:rPr>
                <w:b/>
                <w:bCs/>
                <w:kern w:val="1"/>
              </w:rPr>
              <w:t xml:space="preserve"> </w:t>
            </w:r>
            <w:r>
              <w:rPr>
                <w:rFonts w:eastAsia="Mangal" w:cs="Arial Unicode MS"/>
                <w:b/>
                <w:bCs/>
                <w:kern w:val="1"/>
              </w:rPr>
              <w:t>на</w:t>
            </w:r>
            <w:r>
              <w:rPr>
                <w:b/>
                <w:bCs/>
                <w:kern w:val="1"/>
              </w:rPr>
              <w:t xml:space="preserve"> выравнивание бюджетной обеспеченности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199,1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</w:tr>
      <w:tr w:rsidR="00846193" w:rsidTr="002B1759">
        <w:trPr>
          <w:gridAfter w:val="1"/>
          <w:wAfter w:w="2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973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2021500110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150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kern w:val="1"/>
              </w:rPr>
            </w:pPr>
            <w:r>
              <w:rPr>
                <w:rFonts w:eastAsia="Arial Unicode MS" w:cs="Mangal"/>
                <w:kern w:val="1"/>
              </w:rPr>
              <w:t>Дотации</w:t>
            </w:r>
            <w:r>
              <w:rPr>
                <w:kern w:val="1"/>
              </w:rPr>
              <w:t xml:space="preserve"> </w:t>
            </w:r>
            <w:r>
              <w:rPr>
                <w:rFonts w:eastAsia="Mangal" w:cs="Arial Unicode MS"/>
                <w:kern w:val="1"/>
              </w:rPr>
              <w:t>бюджетам</w:t>
            </w:r>
            <w:r>
              <w:rPr>
                <w:kern w:val="1"/>
              </w:rPr>
              <w:t xml:space="preserve"> </w:t>
            </w:r>
            <w:r>
              <w:rPr>
                <w:rFonts w:eastAsia="Mangal" w:cs="Arial Unicode MS"/>
                <w:kern w:val="1"/>
              </w:rPr>
              <w:t>сельских</w:t>
            </w:r>
            <w:r>
              <w:rPr>
                <w:kern w:val="1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center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199,1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</w:tr>
      <w:tr w:rsidR="00846193" w:rsidTr="002B1759">
        <w:trPr>
          <w:gridAfter w:val="1"/>
          <w:wAfter w:w="2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2023000000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150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Субвенции</w:t>
            </w:r>
            <w:r>
              <w:rPr>
                <w:b/>
                <w:bCs/>
                <w:kern w:val="1"/>
              </w:rPr>
              <w:t xml:space="preserve"> </w:t>
            </w:r>
            <w:r>
              <w:rPr>
                <w:rFonts w:eastAsia="Mangal" w:cs="Arial Unicode MS"/>
                <w:b/>
                <w:bCs/>
                <w:kern w:val="1"/>
              </w:rPr>
              <w:t>бюджетам</w:t>
            </w:r>
            <w:r>
              <w:rPr>
                <w:b/>
                <w:bCs/>
                <w:kern w:val="1"/>
              </w:rPr>
              <w:t xml:space="preserve"> бюджетной системы Российской Федерации 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78,3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</w:tr>
      <w:tr w:rsidR="00846193" w:rsidTr="002B1759">
        <w:trPr>
          <w:gridAfter w:val="1"/>
          <w:wAfter w:w="2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2023511800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150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kern w:val="1"/>
              </w:rPr>
            </w:pPr>
            <w:r>
              <w:rPr>
                <w:rFonts w:eastAsia="Arial Unicode MS" w:cs="Mangal"/>
                <w:kern w:val="1"/>
              </w:rPr>
              <w:t>Субвенции</w:t>
            </w:r>
            <w:r>
              <w:rPr>
                <w:kern w:val="1"/>
              </w:rPr>
              <w:t xml:space="preserve"> </w:t>
            </w:r>
            <w:r>
              <w:rPr>
                <w:rFonts w:eastAsia="Mangal" w:cs="Arial Unicode MS"/>
                <w:kern w:val="1"/>
              </w:rPr>
              <w:t>бюджетам</w:t>
            </w:r>
            <w:r>
              <w:rPr>
                <w:kern w:val="1"/>
              </w:rPr>
              <w:t xml:space="preserve">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center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78,3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</w:tr>
      <w:tr w:rsidR="00846193" w:rsidTr="002B1759">
        <w:trPr>
          <w:gridAfter w:val="1"/>
          <w:wAfter w:w="2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973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2023511810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150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kern w:val="1"/>
              </w:rPr>
            </w:pPr>
            <w:r>
              <w:rPr>
                <w:rFonts w:eastAsia="Arial Unicode MS" w:cs="Mangal"/>
                <w:kern w:val="1"/>
              </w:rPr>
              <w:t>Субвенции</w:t>
            </w:r>
            <w:r>
              <w:rPr>
                <w:kern w:val="1"/>
              </w:rPr>
              <w:t xml:space="preserve"> </w:t>
            </w:r>
            <w:r>
              <w:rPr>
                <w:rFonts w:eastAsia="Mangal" w:cs="Arial Unicode MS"/>
                <w:kern w:val="1"/>
              </w:rPr>
              <w:t>бюджетам</w:t>
            </w:r>
            <w:r>
              <w:rPr>
                <w:kern w:val="1"/>
              </w:rPr>
              <w:t xml:space="preserve">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center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78,3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</w:tr>
      <w:tr w:rsidR="00846193" w:rsidTr="002B1759">
        <w:trPr>
          <w:gridAfter w:val="1"/>
          <w:wAfter w:w="2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2024000000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150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b/>
                <w:bCs/>
                <w:kern w:val="1"/>
              </w:rPr>
            </w:pPr>
            <w:r>
              <w:rPr>
                <w:b/>
                <w:bCs/>
                <w:kern w:val="1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1190,1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</w:tr>
      <w:tr w:rsidR="00846193" w:rsidTr="002B1759">
        <w:trPr>
          <w:gridAfter w:val="1"/>
          <w:wAfter w:w="2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2024999900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150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kern w:val="1"/>
              </w:rPr>
            </w:pPr>
            <w:r>
              <w:rPr>
                <w:kern w:val="1"/>
              </w:rPr>
              <w:t>Прочие межбюджетные трансферты, передаваемые бюджетам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center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1190,1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</w:p>
        </w:tc>
      </w:tr>
      <w:tr w:rsidR="00846193" w:rsidTr="002B1759">
        <w:trPr>
          <w:gridAfter w:val="1"/>
          <w:wAfter w:w="2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973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2024999910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150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6193" w:rsidRDefault="00846193" w:rsidP="002B1759">
            <w:pPr>
              <w:snapToGrid w:val="0"/>
              <w:rPr>
                <w:kern w:val="1"/>
              </w:rPr>
            </w:pPr>
            <w:r>
              <w:rPr>
                <w:kern w:val="1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center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1190,1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</w:tr>
      <w:tr w:rsidR="00846193" w:rsidTr="002B1759">
        <w:trPr>
          <w:gridAfter w:val="1"/>
          <w:wAfter w:w="20" w:type="dxa"/>
          <w:trHeight w:val="765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0000000000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ИТОГО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2718,2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</w:tr>
    </w:tbl>
    <w:p w:rsidR="00846193" w:rsidRDefault="00846193" w:rsidP="00846193"/>
    <w:p w:rsidR="00846193" w:rsidRDefault="00846193" w:rsidP="00846193">
      <w:r>
        <w:t xml:space="preserve"> </w:t>
      </w:r>
    </w:p>
    <w:p w:rsidR="00846193" w:rsidRDefault="00846193" w:rsidP="00846193"/>
    <w:p w:rsidR="00846193" w:rsidRDefault="00846193" w:rsidP="00846193"/>
    <w:p w:rsidR="00846193" w:rsidRDefault="00846193" w:rsidP="00846193"/>
    <w:p w:rsidR="00846193" w:rsidRDefault="00846193" w:rsidP="00846193"/>
    <w:p w:rsidR="00846193" w:rsidRDefault="00846193" w:rsidP="00846193"/>
    <w:p w:rsidR="00846193" w:rsidRDefault="00846193" w:rsidP="00846193"/>
    <w:p w:rsidR="00846193" w:rsidRDefault="00846193" w:rsidP="00846193"/>
    <w:p w:rsidR="00846193" w:rsidRDefault="00846193" w:rsidP="00846193"/>
    <w:p w:rsidR="00846193" w:rsidRDefault="00846193" w:rsidP="00846193"/>
    <w:p w:rsidR="00846193" w:rsidRDefault="00846193" w:rsidP="0084619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6193" w:rsidRDefault="00846193" w:rsidP="00846193">
      <w:r>
        <w:t xml:space="preserve">                                                                                           Приложение № 4    </w:t>
      </w:r>
    </w:p>
    <w:p w:rsidR="00846193" w:rsidRDefault="00846193" w:rsidP="00846193">
      <w:pPr>
        <w:tabs>
          <w:tab w:val="left" w:pos="5643"/>
        </w:tabs>
      </w:pPr>
      <w:r>
        <w:t xml:space="preserve">                                                                                          к решению </w:t>
      </w:r>
      <w:proofErr w:type="spellStart"/>
      <w:r>
        <w:t>Большекитякской</w:t>
      </w:r>
      <w:proofErr w:type="spellEnd"/>
      <w:r>
        <w:t xml:space="preserve">  </w:t>
      </w:r>
    </w:p>
    <w:p w:rsidR="00846193" w:rsidRDefault="00846193" w:rsidP="00846193">
      <w:pPr>
        <w:tabs>
          <w:tab w:val="left" w:pos="5643"/>
        </w:tabs>
      </w:pPr>
      <w:r>
        <w:t xml:space="preserve">                                                                                          сельской Думы</w:t>
      </w: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  <w:r>
        <w:t xml:space="preserve">                                                                                          от 24.12.2018        № 23</w:t>
      </w: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  <w:r>
        <w:t xml:space="preserve">                                            </w:t>
      </w: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  <w:r>
        <w:t xml:space="preserve">            </w:t>
      </w:r>
    </w:p>
    <w:p w:rsidR="00846193" w:rsidRDefault="00846193" w:rsidP="00846193">
      <w:pPr>
        <w:tabs>
          <w:tab w:val="left" w:pos="5157"/>
          <w:tab w:val="left" w:pos="5643"/>
          <w:tab w:val="left" w:pos="7351"/>
        </w:tabs>
        <w:rPr>
          <w:b/>
        </w:rPr>
      </w:pPr>
      <w:r>
        <w:rPr>
          <w:b/>
        </w:rPr>
        <w:t xml:space="preserve">                                                                   Распределение</w:t>
      </w:r>
    </w:p>
    <w:p w:rsidR="00846193" w:rsidRDefault="00846193" w:rsidP="00846193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  <w:r>
        <w:rPr>
          <w:b/>
        </w:rPr>
        <w:t>бюджетных ассигнований  по разделам и подразделам классификации расходов  бюджетов  на 2019 год</w:t>
      </w:r>
    </w:p>
    <w:p w:rsidR="00846193" w:rsidRDefault="00846193" w:rsidP="00846193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  <w:rPr>
          <w:b/>
        </w:rPr>
      </w:pPr>
    </w:p>
    <w:tbl>
      <w:tblPr>
        <w:tblW w:w="0" w:type="auto"/>
        <w:tblInd w:w="-335" w:type="dxa"/>
        <w:tblLayout w:type="fixed"/>
        <w:tblLook w:val="0000"/>
      </w:tblPr>
      <w:tblGrid>
        <w:gridCol w:w="6979"/>
        <w:gridCol w:w="695"/>
        <w:gridCol w:w="816"/>
        <w:gridCol w:w="2438"/>
      </w:tblGrid>
      <w:tr w:rsidR="00846193" w:rsidTr="002B1759">
        <w:trPr>
          <w:trHeight w:val="621"/>
        </w:trPr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ind w:right="-1148"/>
            </w:pPr>
            <w:r>
              <w:t>Наименование расхода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 xml:space="preserve"> Раздел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Подраздел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ind w:left="-8209" w:firstLine="8209"/>
            </w:pPr>
            <w:r>
              <w:t xml:space="preserve"> Сумма</w:t>
            </w:r>
          </w:p>
          <w:p w:rsidR="00846193" w:rsidRDefault="00846193" w:rsidP="002B1759">
            <w:pPr>
              <w:tabs>
                <w:tab w:val="left" w:pos="1289"/>
              </w:tabs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846193" w:rsidTr="002B1759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 00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2718,2</w:t>
            </w:r>
          </w:p>
        </w:tc>
      </w:tr>
      <w:tr w:rsidR="00846193" w:rsidTr="002B1759">
        <w:trPr>
          <w:trHeight w:val="90"/>
        </w:trPr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1398,0</w:t>
            </w:r>
          </w:p>
        </w:tc>
      </w:tr>
      <w:tr w:rsidR="00846193" w:rsidTr="002B1759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Функционирование высшего должностного лица субъекта Российской Федерации   и муниципального образования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409,9</w:t>
            </w:r>
          </w:p>
        </w:tc>
      </w:tr>
      <w:tr w:rsidR="00846193" w:rsidTr="002B1759">
        <w:trPr>
          <w:trHeight w:val="861"/>
        </w:trPr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796,0</w:t>
            </w:r>
          </w:p>
        </w:tc>
      </w:tr>
      <w:tr w:rsidR="00846193" w:rsidTr="002B1759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192,1</w:t>
            </w:r>
          </w:p>
        </w:tc>
      </w:tr>
      <w:tr w:rsidR="00846193" w:rsidTr="002B1759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78,3</w:t>
            </w:r>
          </w:p>
        </w:tc>
      </w:tr>
      <w:tr w:rsidR="00846193" w:rsidTr="002B1759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Мобилизационная и  вневойсковая подготовка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78,3</w:t>
            </w:r>
          </w:p>
        </w:tc>
      </w:tr>
      <w:tr w:rsidR="00846193" w:rsidTr="002B1759">
        <w:trPr>
          <w:trHeight w:val="428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737,6</w:t>
            </w:r>
          </w:p>
        </w:tc>
      </w:tr>
      <w:tr w:rsidR="00846193" w:rsidTr="002B1759">
        <w:trPr>
          <w:trHeight w:val="428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Обеспечение пожарной безопасности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737,6</w:t>
            </w:r>
          </w:p>
        </w:tc>
      </w:tr>
      <w:tr w:rsidR="00846193" w:rsidTr="002B1759">
        <w:trPr>
          <w:trHeight w:val="428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300,5</w:t>
            </w:r>
          </w:p>
        </w:tc>
      </w:tr>
      <w:tr w:rsidR="00846193" w:rsidTr="002B1759">
        <w:trPr>
          <w:trHeight w:val="428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Дорожное хозяйство (дорожные фонды)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09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299,5</w:t>
            </w:r>
          </w:p>
        </w:tc>
      </w:tr>
      <w:tr w:rsidR="00846193" w:rsidTr="002B1759">
        <w:trPr>
          <w:trHeight w:val="428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Другие вопросы в области национальной экономики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12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846193" w:rsidTr="002B1759">
        <w:trPr>
          <w:trHeight w:val="428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130,0</w:t>
            </w:r>
          </w:p>
        </w:tc>
      </w:tr>
      <w:tr w:rsidR="00846193" w:rsidTr="002B1759">
        <w:trPr>
          <w:trHeight w:val="428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Благоустройство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05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130,0</w:t>
            </w:r>
          </w:p>
        </w:tc>
      </w:tr>
      <w:tr w:rsidR="00846193" w:rsidTr="002B1759">
        <w:trPr>
          <w:trHeight w:val="312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73,8</w:t>
            </w:r>
          </w:p>
        </w:tc>
      </w:tr>
      <w:tr w:rsidR="00846193" w:rsidTr="002B1759">
        <w:trPr>
          <w:trHeight w:val="315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Пенсионное обеспечение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73,8</w:t>
            </w:r>
          </w:p>
        </w:tc>
      </w:tr>
    </w:tbl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/>
    <w:p w:rsidR="00846193" w:rsidRDefault="00846193" w:rsidP="00846193"/>
    <w:p w:rsidR="00846193" w:rsidRDefault="00846193" w:rsidP="00846193"/>
    <w:p w:rsidR="00846193" w:rsidRDefault="00846193" w:rsidP="00846193"/>
    <w:p w:rsidR="00846193" w:rsidRDefault="00846193" w:rsidP="00846193"/>
    <w:p w:rsidR="00846193" w:rsidRDefault="00846193" w:rsidP="0084619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6193" w:rsidRDefault="00846193" w:rsidP="00846193">
      <w:r>
        <w:t xml:space="preserve">                                                                                           Приложение № 5   </w:t>
      </w:r>
    </w:p>
    <w:p w:rsidR="00846193" w:rsidRDefault="00846193" w:rsidP="00846193">
      <w:pPr>
        <w:tabs>
          <w:tab w:val="left" w:pos="5643"/>
        </w:tabs>
      </w:pPr>
      <w:r>
        <w:t xml:space="preserve">                                                                                          к решению </w:t>
      </w:r>
      <w:proofErr w:type="spellStart"/>
      <w:r>
        <w:t>Большекитякской</w:t>
      </w:r>
      <w:proofErr w:type="spellEnd"/>
      <w:r>
        <w:t xml:space="preserve">  </w:t>
      </w:r>
    </w:p>
    <w:p w:rsidR="00846193" w:rsidRDefault="00846193" w:rsidP="00846193">
      <w:pPr>
        <w:tabs>
          <w:tab w:val="left" w:pos="5643"/>
        </w:tabs>
      </w:pPr>
      <w:r>
        <w:t xml:space="preserve">                                                                                          сельской Думы</w:t>
      </w: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  <w:r>
        <w:t xml:space="preserve">                                                                                          от 24.12.2018      № 23</w:t>
      </w:r>
    </w:p>
    <w:p w:rsidR="00846193" w:rsidRDefault="00846193" w:rsidP="00846193">
      <w:pPr>
        <w:tabs>
          <w:tab w:val="left" w:pos="5157"/>
          <w:tab w:val="left" w:pos="5643"/>
          <w:tab w:val="left" w:pos="7351"/>
        </w:tabs>
        <w:jc w:val="center"/>
      </w:pPr>
      <w:r>
        <w:t xml:space="preserve">                                             </w:t>
      </w:r>
    </w:p>
    <w:p w:rsidR="00846193" w:rsidRDefault="00846193" w:rsidP="00846193">
      <w:pPr>
        <w:tabs>
          <w:tab w:val="left" w:pos="5157"/>
          <w:tab w:val="left" w:pos="5643"/>
          <w:tab w:val="left" w:pos="7351"/>
        </w:tabs>
        <w:jc w:val="center"/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  <w:jc w:val="center"/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  <w:r>
        <w:rPr>
          <w:b/>
        </w:rPr>
        <w:t xml:space="preserve">  Распределение</w:t>
      </w:r>
    </w:p>
    <w:p w:rsidR="00846193" w:rsidRDefault="00846193" w:rsidP="00846193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  <w:r>
        <w:rPr>
          <w:b/>
        </w:rPr>
        <w:t xml:space="preserve">бюджетных ассигнований  по  целевым статьям (муниципальным программам поселения 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</w:t>
      </w:r>
      <w:proofErr w:type="gramStart"/>
      <w:r>
        <w:rPr>
          <w:b/>
        </w:rPr>
        <w:t>видов расходов классификации расходов бюджетов</w:t>
      </w:r>
      <w:proofErr w:type="gramEnd"/>
      <w:r>
        <w:rPr>
          <w:b/>
        </w:rPr>
        <w:t xml:space="preserve">   на 2017 год</w:t>
      </w:r>
    </w:p>
    <w:p w:rsidR="00846193" w:rsidRDefault="00846193" w:rsidP="00846193">
      <w:pPr>
        <w:tabs>
          <w:tab w:val="left" w:pos="5157"/>
          <w:tab w:val="left" w:pos="5643"/>
          <w:tab w:val="left" w:pos="7351"/>
        </w:tabs>
        <w:rPr>
          <w:b/>
        </w:rPr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  <w:rPr>
          <w:b/>
        </w:rPr>
      </w:pPr>
    </w:p>
    <w:tbl>
      <w:tblPr>
        <w:tblW w:w="0" w:type="auto"/>
        <w:tblInd w:w="-335" w:type="dxa"/>
        <w:tblLayout w:type="fixed"/>
        <w:tblLook w:val="0000"/>
      </w:tblPr>
      <w:tblGrid>
        <w:gridCol w:w="6947"/>
        <w:gridCol w:w="1528"/>
        <w:gridCol w:w="872"/>
        <w:gridCol w:w="1581"/>
      </w:tblGrid>
      <w:tr w:rsidR="00846193" w:rsidTr="002B1759">
        <w:trPr>
          <w:trHeight w:val="621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ind w:right="-1148"/>
            </w:pPr>
            <w:r>
              <w:t>Наименование расхода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 xml:space="preserve">   Целевая статья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 xml:space="preserve">  Вид расхода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ind w:left="-8209" w:firstLine="8209"/>
            </w:pPr>
            <w:r>
              <w:t xml:space="preserve"> Сумма</w:t>
            </w:r>
          </w:p>
          <w:p w:rsidR="00846193" w:rsidRDefault="00846193" w:rsidP="002B1759">
            <w:pPr>
              <w:tabs>
                <w:tab w:val="left" w:pos="1289"/>
              </w:tabs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846193" w:rsidTr="002B1759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2718,2</w:t>
            </w:r>
          </w:p>
        </w:tc>
      </w:tr>
      <w:tr w:rsidR="00846193" w:rsidTr="002B1759"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Муниципальная программа «Организация деятельности  администрации </w:t>
            </w:r>
            <w:proofErr w:type="spellStart"/>
            <w:r>
              <w:rPr>
                <w:b/>
                <w:iCs/>
              </w:rPr>
              <w:t>Большекитякского</w:t>
            </w:r>
            <w:proofErr w:type="spellEnd"/>
            <w:r>
              <w:rPr>
                <w:b/>
                <w:iCs/>
              </w:rPr>
              <w:t xml:space="preserve"> сельского поселения на 2017-2019 годы»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2718,2</w:t>
            </w:r>
          </w:p>
        </w:tc>
      </w:tr>
      <w:tr w:rsidR="00846193" w:rsidTr="002B1759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0100001000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1205,9</w:t>
            </w:r>
          </w:p>
        </w:tc>
      </w:tr>
      <w:tr w:rsidR="00846193" w:rsidTr="002B1759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0100001040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409,9</w:t>
            </w:r>
          </w:p>
        </w:tc>
      </w:tr>
      <w:tr w:rsidR="00846193" w:rsidTr="002B1759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0100001040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409,9</w:t>
            </w:r>
          </w:p>
        </w:tc>
      </w:tr>
      <w:tr w:rsidR="00846193" w:rsidTr="002B1759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Органы местного самоуправления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0100001080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796,0</w:t>
            </w:r>
          </w:p>
        </w:tc>
      </w:tr>
      <w:tr w:rsidR="00846193" w:rsidTr="002B1759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0100001080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649,8</w:t>
            </w:r>
          </w:p>
        </w:tc>
      </w:tr>
      <w:tr w:rsidR="00846193" w:rsidTr="002B1759"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0100001080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143,3</w:t>
            </w:r>
          </w:p>
        </w:tc>
      </w:tr>
      <w:tr w:rsidR="00846193" w:rsidTr="002B1759"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Иные бюджетные ассигнования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0100001080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800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2,9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Предоставление мер социальной поддержки муниципальных служащих 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0100004000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73,8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Социальное обеспечение  и иные выплаты населению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0100004000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300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73,8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 Дорожное хозяйство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0100005000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299,5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Поддержка дорожного хозяйства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0100005010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299,5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0100005010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299,5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Благоустройство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0100007000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130,0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Уличное освещение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0100007010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130,0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0100007010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130,0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Учреждение культуры и мероприятия в сфере культуры и </w:t>
            </w:r>
            <w:r>
              <w:rPr>
                <w:b/>
              </w:rPr>
              <w:lastRenderedPageBreak/>
              <w:t>кинематографии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lastRenderedPageBreak/>
              <w:t xml:space="preserve"> 0100008000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    000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68,7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0100008000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68,7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  <w:iCs/>
              </w:rPr>
            </w:pPr>
            <w:r>
              <w:rPr>
                <w:b/>
                <w:iCs/>
              </w:rPr>
              <w:t>Мероприятия в установленной сфере деятельности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0100009000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124,4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Межбюджетные трансферты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0100009070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Иные межбюджетные трансферты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0100009070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500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both"/>
              <w:rPr>
                <w:iCs/>
              </w:rPr>
            </w:pPr>
            <w:r>
              <w:rPr>
                <w:iCs/>
              </w:rPr>
              <w:t>Расходы на содержание прочего персонала учреждений культуры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0100009090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123,4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0100009090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123,4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  <w:iCs/>
              </w:rPr>
            </w:pPr>
            <w:r>
              <w:rPr>
                <w:b/>
                <w:iCs/>
              </w:rPr>
              <w:t>Содержание пожарной команды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0100010100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737,6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673,7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Закупка товаров, работ и услуг для государственных нужд 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57,9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Иные бюджетные ассигнования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800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6,0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0100051180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78,3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0100051180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76,9</w:t>
            </w:r>
          </w:p>
        </w:tc>
      </w:tr>
      <w:tr w:rsidR="00846193" w:rsidTr="002B1759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0100051180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1,4</w:t>
            </w:r>
          </w:p>
        </w:tc>
      </w:tr>
    </w:tbl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/>
    <w:p w:rsidR="00846193" w:rsidRDefault="00846193" w:rsidP="00846193"/>
    <w:p w:rsidR="00846193" w:rsidRDefault="00846193" w:rsidP="00846193"/>
    <w:p w:rsidR="00846193" w:rsidRDefault="00846193" w:rsidP="00846193"/>
    <w:p w:rsidR="00846193" w:rsidRDefault="00846193" w:rsidP="00846193"/>
    <w:p w:rsidR="00846193" w:rsidRDefault="00846193" w:rsidP="00846193"/>
    <w:p w:rsidR="00846193" w:rsidRDefault="00846193" w:rsidP="0084619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6193" w:rsidRDefault="00846193" w:rsidP="00846193">
      <w:pPr>
        <w:tabs>
          <w:tab w:val="left" w:pos="5643"/>
        </w:tabs>
      </w:pPr>
      <w:r>
        <w:rPr>
          <w:sz w:val="28"/>
          <w:szCs w:val="28"/>
        </w:rPr>
        <w:t xml:space="preserve">                                                                                </w:t>
      </w:r>
      <w:r>
        <w:t xml:space="preserve">Приложение № 6   </w:t>
      </w:r>
    </w:p>
    <w:p w:rsidR="00846193" w:rsidRDefault="00846193" w:rsidP="00846193">
      <w:pPr>
        <w:tabs>
          <w:tab w:val="left" w:pos="5643"/>
        </w:tabs>
      </w:pPr>
      <w:r>
        <w:t xml:space="preserve">                                                                                             к решению  </w:t>
      </w:r>
      <w:proofErr w:type="spellStart"/>
      <w:r>
        <w:t>Большекитякской</w:t>
      </w:r>
      <w:proofErr w:type="spellEnd"/>
      <w:r>
        <w:t xml:space="preserve">  </w:t>
      </w:r>
    </w:p>
    <w:p w:rsidR="00846193" w:rsidRDefault="00846193" w:rsidP="00846193">
      <w:pPr>
        <w:tabs>
          <w:tab w:val="left" w:pos="5643"/>
        </w:tabs>
      </w:pPr>
      <w:r>
        <w:t xml:space="preserve">                                                                                             сельской Думы</w:t>
      </w: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  <w:r>
        <w:t xml:space="preserve">                                                                                             от 24.12.2018         №23  </w:t>
      </w: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  <w:r>
        <w:rPr>
          <w:b/>
        </w:rPr>
        <w:t xml:space="preserve">Ведомственная структура расходов бюджета поселения (распределение бюджетных ассигнований по главным распорядителям средств бюджета </w:t>
      </w:r>
      <w:proofErr w:type="spellStart"/>
      <w:r>
        <w:rPr>
          <w:b/>
        </w:rPr>
        <w:t>поселения</w:t>
      </w:r>
      <w:proofErr w:type="gramStart"/>
      <w:r>
        <w:rPr>
          <w:b/>
        </w:rPr>
        <w:t>,р</w:t>
      </w:r>
      <w:proofErr w:type="gramEnd"/>
      <w:r>
        <w:rPr>
          <w:b/>
        </w:rPr>
        <w:t>азделам</w:t>
      </w:r>
      <w:proofErr w:type="spellEnd"/>
      <w:r>
        <w:rPr>
          <w:b/>
        </w:rPr>
        <w:t xml:space="preserve">, подразделам и целевым статьям (муниципальным программам поселения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деятельности)группам видов расходов классификации расходов бюджетов) на 2019 год</w:t>
      </w: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tbl>
      <w:tblPr>
        <w:tblW w:w="0" w:type="auto"/>
        <w:tblInd w:w="-583" w:type="dxa"/>
        <w:tblLayout w:type="fixed"/>
        <w:tblLook w:val="0000"/>
      </w:tblPr>
      <w:tblGrid>
        <w:gridCol w:w="5763"/>
        <w:gridCol w:w="642"/>
        <w:gridCol w:w="630"/>
        <w:gridCol w:w="630"/>
        <w:gridCol w:w="1530"/>
        <w:gridCol w:w="626"/>
        <w:gridCol w:w="1334"/>
      </w:tblGrid>
      <w:tr w:rsidR="00846193" w:rsidTr="002B1759">
        <w:trPr>
          <w:trHeight w:val="621"/>
        </w:trPr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ind w:right="-1148"/>
            </w:pPr>
            <w:r>
              <w:t>Наименование расхода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ind w:right="-1148"/>
            </w:pPr>
            <w:proofErr w:type="spellStart"/>
            <w:r>
              <w:t>Распо</w:t>
            </w:r>
            <w:proofErr w:type="spellEnd"/>
            <w:r>
              <w:t>-</w:t>
            </w:r>
          </w:p>
          <w:p w:rsidR="00846193" w:rsidRDefault="00846193" w:rsidP="002B1759">
            <w:pPr>
              <w:tabs>
                <w:tab w:val="left" w:pos="1289"/>
              </w:tabs>
              <w:snapToGrid w:val="0"/>
              <w:ind w:right="-1148"/>
            </w:pPr>
            <w:r>
              <w:t>ряди-</w:t>
            </w:r>
          </w:p>
          <w:p w:rsidR="00846193" w:rsidRDefault="00846193" w:rsidP="002B1759">
            <w:pPr>
              <w:tabs>
                <w:tab w:val="left" w:pos="1289"/>
              </w:tabs>
              <w:snapToGrid w:val="0"/>
              <w:ind w:right="-1148"/>
            </w:pPr>
            <w:proofErr w:type="spellStart"/>
            <w:r>
              <w:t>тель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 xml:space="preserve"> Раздел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Подраздел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 xml:space="preserve">   Целевая статья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 xml:space="preserve">  Вид расхода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ind w:left="-8209" w:firstLine="8209"/>
            </w:pPr>
            <w:r>
              <w:t xml:space="preserve"> Сумма</w:t>
            </w:r>
          </w:p>
          <w:p w:rsidR="00846193" w:rsidRDefault="00846193" w:rsidP="002B1759">
            <w:pPr>
              <w:tabs>
                <w:tab w:val="left" w:pos="1289"/>
              </w:tabs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846193" w:rsidTr="002B1759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 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  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2718,2</w:t>
            </w:r>
          </w:p>
        </w:tc>
      </w:tr>
      <w:tr w:rsidR="00846193" w:rsidTr="002B1759">
        <w:trPr>
          <w:trHeight w:val="90"/>
        </w:trPr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1398,0</w:t>
            </w:r>
          </w:p>
        </w:tc>
      </w:tr>
      <w:tr w:rsidR="00846193" w:rsidTr="002B1759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Функционирование высшего должностного лица субъекта Российской Федерации   и муниципального образования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409,9</w:t>
            </w:r>
          </w:p>
        </w:tc>
      </w:tr>
      <w:tr w:rsidR="00846193" w:rsidTr="002B1759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 xml:space="preserve">Муниципальная программа «Организация деятельности администрации </w:t>
            </w:r>
            <w:proofErr w:type="spellStart"/>
            <w:r>
              <w:t>Большекитякского</w:t>
            </w:r>
            <w:proofErr w:type="spellEnd"/>
            <w: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409,9</w:t>
            </w:r>
          </w:p>
        </w:tc>
      </w:tr>
      <w:tr w:rsidR="00846193" w:rsidTr="002B1759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0100001000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409,9</w:t>
            </w:r>
          </w:p>
        </w:tc>
      </w:tr>
      <w:tr w:rsidR="00846193" w:rsidTr="002B1759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Глава муниципального образования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0100001040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409,9</w:t>
            </w:r>
          </w:p>
        </w:tc>
      </w:tr>
      <w:tr w:rsidR="00846193" w:rsidTr="002B1759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0100001040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409,9</w:t>
            </w:r>
          </w:p>
        </w:tc>
      </w:tr>
      <w:tr w:rsidR="00846193" w:rsidTr="002B1759">
        <w:trPr>
          <w:trHeight w:val="1223"/>
        </w:trPr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796,0</w:t>
            </w:r>
          </w:p>
        </w:tc>
      </w:tr>
      <w:tr w:rsidR="00846193" w:rsidTr="002B1759">
        <w:trPr>
          <w:trHeight w:val="93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 xml:space="preserve">Муниципальная программа «Организация деятельности администрации </w:t>
            </w:r>
            <w:proofErr w:type="spellStart"/>
            <w:r>
              <w:t>Большекитякского</w:t>
            </w:r>
            <w:proofErr w:type="spellEnd"/>
            <w: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796,0</w:t>
            </w:r>
          </w:p>
        </w:tc>
      </w:tr>
      <w:tr w:rsidR="00846193" w:rsidTr="002B1759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0100001000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796,0</w:t>
            </w:r>
          </w:p>
        </w:tc>
      </w:tr>
      <w:tr w:rsidR="00846193" w:rsidTr="002B1759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Органы местного самоуправления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0100001080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796,0</w:t>
            </w:r>
          </w:p>
        </w:tc>
      </w:tr>
      <w:tr w:rsidR="00846193" w:rsidTr="002B1759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iCs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lastRenderedPageBreak/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0100001080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649,8</w:t>
            </w:r>
          </w:p>
        </w:tc>
      </w:tr>
      <w:tr w:rsidR="00846193" w:rsidTr="002B1759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0100001080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143,3</w:t>
            </w:r>
          </w:p>
        </w:tc>
      </w:tr>
      <w:tr w:rsidR="00846193" w:rsidTr="002B1759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0100001080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800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2,9</w:t>
            </w:r>
          </w:p>
        </w:tc>
      </w:tr>
      <w:tr w:rsidR="00846193" w:rsidTr="002B1759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192,1</w:t>
            </w:r>
          </w:p>
        </w:tc>
      </w:tr>
      <w:tr w:rsidR="00846193" w:rsidTr="002B1759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iCs/>
                <w:color w:val="000000"/>
              </w:rPr>
              <w:t>Большекитякского</w:t>
            </w:r>
            <w:proofErr w:type="spellEnd"/>
            <w:r>
              <w:rPr>
                <w:iCs/>
                <w:color w:val="000000"/>
              </w:rP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192,1</w:t>
            </w:r>
          </w:p>
        </w:tc>
      </w:tr>
      <w:tr w:rsidR="00846193" w:rsidTr="002B1759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0100008000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68,7</w:t>
            </w:r>
          </w:p>
        </w:tc>
      </w:tr>
      <w:tr w:rsidR="00846193" w:rsidTr="002B1759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0100008000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68,7</w:t>
            </w:r>
          </w:p>
        </w:tc>
      </w:tr>
      <w:tr w:rsidR="00846193" w:rsidTr="002B1759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0100009000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123,4</w:t>
            </w:r>
          </w:p>
        </w:tc>
      </w:tr>
      <w:tr w:rsidR="00846193" w:rsidTr="002B1759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содержание прочего персонала учреждений культуры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0100009090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123,4</w:t>
            </w:r>
          </w:p>
        </w:tc>
      </w:tr>
      <w:tr w:rsidR="00846193" w:rsidTr="002B1759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0100009090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123,4</w:t>
            </w:r>
          </w:p>
        </w:tc>
      </w:tr>
      <w:tr w:rsidR="00846193" w:rsidTr="002B1759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78,3</w:t>
            </w:r>
          </w:p>
        </w:tc>
      </w:tr>
      <w:tr w:rsidR="00846193" w:rsidTr="002B1759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Мобилизационная и вневойсковая подготовка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78,3</w:t>
            </w:r>
          </w:p>
        </w:tc>
      </w:tr>
      <w:tr w:rsidR="00846193" w:rsidTr="002B1759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iCs/>
                <w:color w:val="000000"/>
              </w:rPr>
              <w:t>Большекитякского</w:t>
            </w:r>
            <w:proofErr w:type="spellEnd"/>
            <w:r>
              <w:rPr>
                <w:iCs/>
                <w:color w:val="000000"/>
              </w:rP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78</w:t>
            </w:r>
          </w:p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,3</w:t>
            </w:r>
          </w:p>
        </w:tc>
      </w:tr>
      <w:tr w:rsidR="00846193" w:rsidTr="002B1759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0100051180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78,3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0100051180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76,9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0100051180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1,4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737,6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Обеспечение пожарной безопасности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737,6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iCs/>
                <w:color w:val="000000"/>
              </w:rPr>
              <w:t>Большекитякского</w:t>
            </w:r>
            <w:proofErr w:type="spellEnd"/>
            <w:r>
              <w:rPr>
                <w:iCs/>
                <w:color w:val="000000"/>
              </w:rP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737,6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Содержание пожарной команды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737,6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673,7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57,9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800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6,0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300,5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lastRenderedPageBreak/>
              <w:t>Дорожное хозяйство (дорожные фонды)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09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299,5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iCs/>
                <w:color w:val="000000"/>
              </w:rPr>
              <w:t>Большекитякского</w:t>
            </w:r>
            <w:proofErr w:type="spellEnd"/>
            <w:r>
              <w:rPr>
                <w:iCs/>
                <w:color w:val="000000"/>
              </w:rP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09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299,5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Дорожное хозяйство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09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0100005000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299,5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Поддержка дорожного хозяйства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09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0100005010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299,5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09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0100005010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200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299,5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iCs/>
                <w:color w:val="000000"/>
              </w:rPr>
              <w:t>Большекитякского</w:t>
            </w:r>
            <w:proofErr w:type="spellEnd"/>
            <w:r>
              <w:rPr>
                <w:iCs/>
                <w:color w:val="000000"/>
              </w:rP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0100009000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Межбюджетные трансферты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0100009070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0100009070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500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130,0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0100006010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200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130,0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Благоустройство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130,0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iCs/>
                <w:color w:val="000000"/>
              </w:rPr>
              <w:t>Большекитякского</w:t>
            </w:r>
            <w:proofErr w:type="spellEnd"/>
            <w:r>
              <w:rPr>
                <w:iCs/>
                <w:color w:val="000000"/>
              </w:rPr>
              <w:t xml:space="preserve"> сельского поселения» на 2017-2019 годы»»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130,0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Благоустройство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0100007000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130,0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Уличное освещение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0100007010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130,0</w:t>
            </w:r>
          </w:p>
        </w:tc>
      </w:tr>
      <w:tr w:rsidR="00846193" w:rsidTr="002B1759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0100007010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right"/>
            </w:pPr>
            <w:r>
              <w:t>200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130,0</w:t>
            </w:r>
          </w:p>
        </w:tc>
      </w:tr>
      <w:tr w:rsidR="00846193" w:rsidTr="002B1759">
        <w:trPr>
          <w:trHeight w:val="312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73,8</w:t>
            </w:r>
          </w:p>
        </w:tc>
      </w:tr>
      <w:tr w:rsidR="00846193" w:rsidTr="002B1759">
        <w:trPr>
          <w:trHeight w:val="315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Пенсионное обеспечение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73,8</w:t>
            </w:r>
          </w:p>
        </w:tc>
      </w:tr>
      <w:tr w:rsidR="00846193" w:rsidTr="002B1759">
        <w:trPr>
          <w:trHeight w:val="315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iCs/>
                <w:color w:val="000000"/>
              </w:rPr>
              <w:t>Большекитякского</w:t>
            </w:r>
            <w:proofErr w:type="spellEnd"/>
            <w:r>
              <w:rPr>
                <w:iCs/>
                <w:color w:val="000000"/>
              </w:rP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73,8</w:t>
            </w:r>
          </w:p>
        </w:tc>
      </w:tr>
      <w:tr w:rsidR="00846193" w:rsidTr="002B1759">
        <w:trPr>
          <w:trHeight w:val="621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Предоставление мер социальной поддержки муниципальных служащих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0100004000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73,8</w:t>
            </w:r>
          </w:p>
        </w:tc>
      </w:tr>
      <w:tr w:rsidR="00846193" w:rsidTr="002B1759">
        <w:trPr>
          <w:trHeight w:val="621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0100004000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300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1289"/>
              </w:tabs>
              <w:snapToGrid w:val="0"/>
              <w:jc w:val="center"/>
            </w:pPr>
            <w:r>
              <w:t>73,8</w:t>
            </w:r>
          </w:p>
        </w:tc>
      </w:tr>
    </w:tbl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pPr>
        <w:tabs>
          <w:tab w:val="left" w:pos="1289"/>
        </w:tabs>
      </w:pPr>
    </w:p>
    <w:p w:rsidR="00846193" w:rsidRDefault="00846193" w:rsidP="00846193">
      <w:r>
        <w:tab/>
      </w:r>
      <w:r>
        <w:tab/>
        <w:t xml:space="preserve">                                                                        Приложение № 7</w:t>
      </w:r>
    </w:p>
    <w:p w:rsidR="00846193" w:rsidRDefault="00846193" w:rsidP="00846193">
      <w:pPr>
        <w:ind w:left="225"/>
      </w:pPr>
      <w:r>
        <w:t xml:space="preserve">                                                                        </w:t>
      </w:r>
      <w:r>
        <w:tab/>
      </w:r>
      <w:r>
        <w:tab/>
        <w:t xml:space="preserve">к решению </w:t>
      </w:r>
      <w:proofErr w:type="spellStart"/>
      <w:r>
        <w:t>Большекитякской</w:t>
      </w:r>
      <w:proofErr w:type="spellEnd"/>
    </w:p>
    <w:p w:rsidR="00846193" w:rsidRDefault="00846193" w:rsidP="00846193">
      <w:pPr>
        <w:jc w:val="center"/>
      </w:pPr>
      <w:r>
        <w:t xml:space="preserve">                     </w:t>
      </w:r>
      <w:r>
        <w:tab/>
      </w:r>
      <w:r>
        <w:tab/>
        <w:t xml:space="preserve">                  сельской Думы</w:t>
      </w:r>
    </w:p>
    <w:p w:rsidR="00846193" w:rsidRDefault="00846193" w:rsidP="00846193">
      <w:pPr>
        <w:jc w:val="center"/>
      </w:pPr>
      <w:r>
        <w:t xml:space="preserve">                               </w:t>
      </w:r>
      <w:r>
        <w:tab/>
        <w:t xml:space="preserve">                                     от 24.12.2018        № 23          </w:t>
      </w:r>
    </w:p>
    <w:p w:rsidR="00846193" w:rsidRDefault="00846193" w:rsidP="00846193">
      <w:pPr>
        <w:jc w:val="center"/>
      </w:pPr>
    </w:p>
    <w:p w:rsidR="00846193" w:rsidRDefault="00846193" w:rsidP="00846193">
      <w:pPr>
        <w:jc w:val="center"/>
      </w:pPr>
    </w:p>
    <w:p w:rsidR="00846193" w:rsidRDefault="00846193" w:rsidP="00846193">
      <w:pPr>
        <w:jc w:val="center"/>
      </w:pPr>
    </w:p>
    <w:p w:rsidR="00846193" w:rsidRDefault="00846193" w:rsidP="00846193">
      <w:pPr>
        <w:jc w:val="center"/>
        <w:rPr>
          <w:b/>
        </w:rPr>
      </w:pPr>
    </w:p>
    <w:p w:rsidR="00846193" w:rsidRDefault="00846193" w:rsidP="00846193">
      <w:pPr>
        <w:jc w:val="center"/>
        <w:rPr>
          <w:b/>
        </w:rPr>
      </w:pPr>
      <w:r>
        <w:rPr>
          <w:b/>
        </w:rPr>
        <w:t xml:space="preserve">Перечень </w:t>
      </w:r>
    </w:p>
    <w:p w:rsidR="00846193" w:rsidRDefault="00846193" w:rsidP="00846193">
      <w:pPr>
        <w:jc w:val="center"/>
        <w:rPr>
          <w:b/>
        </w:rPr>
      </w:pPr>
      <w:r>
        <w:rPr>
          <w:b/>
        </w:rPr>
        <w:t xml:space="preserve">главных администраторов </w:t>
      </w:r>
      <w:proofErr w:type="gramStart"/>
      <w:r>
        <w:rPr>
          <w:b/>
        </w:rPr>
        <w:t>источников  финансирования дефицита бюджета            поселения</w:t>
      </w:r>
      <w:proofErr w:type="gramEnd"/>
      <w:r>
        <w:rPr>
          <w:b/>
        </w:rPr>
        <w:t xml:space="preserve">  и закрепляемые за ними статьи источников финансирования</w:t>
      </w:r>
    </w:p>
    <w:p w:rsidR="00846193" w:rsidRDefault="00846193" w:rsidP="00846193">
      <w:pPr>
        <w:jc w:val="center"/>
        <w:rPr>
          <w:b/>
        </w:rPr>
      </w:pPr>
      <w:r>
        <w:rPr>
          <w:b/>
        </w:rPr>
        <w:t xml:space="preserve"> дефицита бюджета поселения</w:t>
      </w:r>
    </w:p>
    <w:p w:rsidR="00846193" w:rsidRDefault="00846193" w:rsidP="00846193">
      <w:pPr>
        <w:jc w:val="center"/>
      </w:pPr>
    </w:p>
    <w:p w:rsidR="00846193" w:rsidRDefault="00846193" w:rsidP="00846193"/>
    <w:p w:rsidR="00846193" w:rsidRDefault="00846193" w:rsidP="00846193"/>
    <w:p w:rsidR="00846193" w:rsidRDefault="00846193" w:rsidP="00846193">
      <w:pPr>
        <w:tabs>
          <w:tab w:val="left" w:pos="940"/>
        </w:tabs>
      </w:pPr>
      <w:r>
        <w:tab/>
      </w:r>
    </w:p>
    <w:tbl>
      <w:tblPr>
        <w:tblW w:w="0" w:type="auto"/>
        <w:tblInd w:w="821" w:type="dxa"/>
        <w:tblLayout w:type="fixed"/>
        <w:tblLook w:val="0000"/>
      </w:tblPr>
      <w:tblGrid>
        <w:gridCol w:w="1872"/>
        <w:gridCol w:w="1476"/>
        <w:gridCol w:w="1264"/>
        <w:gridCol w:w="4376"/>
      </w:tblGrid>
      <w:tr w:rsidR="00846193" w:rsidTr="002B1759">
        <w:trPr>
          <w:cantSplit/>
        </w:trPr>
        <w:tc>
          <w:tcPr>
            <w:tcW w:w="4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  <w:r>
              <w:t>Бюджетная классификация</w:t>
            </w:r>
          </w:p>
          <w:p w:rsidR="00846193" w:rsidRDefault="00846193" w:rsidP="002B1759">
            <w:pPr>
              <w:tabs>
                <w:tab w:val="left" w:pos="940"/>
              </w:tabs>
            </w:pPr>
          </w:p>
          <w:p w:rsidR="00846193" w:rsidRDefault="00846193" w:rsidP="002B1759">
            <w:pPr>
              <w:tabs>
                <w:tab w:val="left" w:pos="940"/>
              </w:tabs>
            </w:pPr>
          </w:p>
        </w:tc>
        <w:tc>
          <w:tcPr>
            <w:tcW w:w="4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  <w:r>
              <w:t xml:space="preserve">Наименование администратора и статьи </w:t>
            </w:r>
            <w:proofErr w:type="gramStart"/>
            <w:r>
              <w:t>источника финансирования дефицита бюджета поселения</w:t>
            </w:r>
            <w:proofErr w:type="gramEnd"/>
          </w:p>
        </w:tc>
      </w:tr>
      <w:tr w:rsidR="00846193" w:rsidTr="002B1759">
        <w:trPr>
          <w:cantSplit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  <w:r>
              <w:t>Код администратора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  <w:r>
              <w:t>Код статьи</w:t>
            </w:r>
          </w:p>
          <w:p w:rsidR="00846193" w:rsidRDefault="00846193" w:rsidP="002B1759">
            <w:pPr>
              <w:tabs>
                <w:tab w:val="left" w:pos="940"/>
              </w:tabs>
            </w:pPr>
          </w:p>
        </w:tc>
        <w:tc>
          <w:tcPr>
            <w:tcW w:w="4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</w:tr>
      <w:tr w:rsidR="00846193" w:rsidTr="002B1759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  <w:r>
              <w:t>973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  <w:r>
              <w:t xml:space="preserve">Администрация </w:t>
            </w:r>
            <w:proofErr w:type="spellStart"/>
            <w:r>
              <w:t>Большекитякского</w:t>
            </w:r>
            <w:proofErr w:type="spellEnd"/>
            <w:r>
              <w:t xml:space="preserve"> сельского поселения</w:t>
            </w:r>
          </w:p>
        </w:tc>
      </w:tr>
      <w:tr w:rsidR="00846193" w:rsidTr="002B1759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  <w:r>
              <w:t>973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  <w:r>
              <w:t>01 05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  <w:r>
              <w:t>02 01 10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  <w:r>
              <w:t>Увеличение прочих остатков денежных средств бюджета поселения</w:t>
            </w:r>
          </w:p>
        </w:tc>
      </w:tr>
      <w:tr w:rsidR="00846193" w:rsidTr="002B1759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  <w:r>
              <w:t>973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  <w:r>
              <w:t>01 05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  <w:r>
              <w:t>02 01 10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tabs>
                <w:tab w:val="left" w:pos="940"/>
              </w:tabs>
              <w:snapToGrid w:val="0"/>
            </w:pPr>
            <w:r>
              <w:t>Уменьшение прочих остатков денежных средств бюджета поселения</w:t>
            </w:r>
          </w:p>
        </w:tc>
      </w:tr>
    </w:tbl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  <w:r>
        <w:t xml:space="preserve">                                                         </w:t>
      </w: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</w:p>
    <w:p w:rsidR="00846193" w:rsidRDefault="00846193" w:rsidP="00846193">
      <w:pPr>
        <w:tabs>
          <w:tab w:val="left" w:pos="940"/>
        </w:tabs>
      </w:pPr>
      <w:r>
        <w:t xml:space="preserve">                                                               </w:t>
      </w:r>
      <w:r>
        <w:tab/>
      </w:r>
      <w:r>
        <w:tab/>
        <w:t xml:space="preserve">         Приложение №8</w:t>
      </w:r>
    </w:p>
    <w:p w:rsidR="00846193" w:rsidRDefault="00846193" w:rsidP="00846193">
      <w:pPr>
        <w:jc w:val="center"/>
      </w:pPr>
      <w:r>
        <w:t xml:space="preserve">                                                   </w:t>
      </w:r>
      <w:r>
        <w:tab/>
      </w:r>
      <w:r>
        <w:tab/>
        <w:t xml:space="preserve"> к решению </w:t>
      </w:r>
      <w:proofErr w:type="spellStart"/>
      <w:r>
        <w:t>Большекитякской</w:t>
      </w:r>
      <w:proofErr w:type="spellEnd"/>
    </w:p>
    <w:p w:rsidR="00846193" w:rsidRDefault="00846193" w:rsidP="00846193">
      <w:pPr>
        <w:jc w:val="center"/>
      </w:pPr>
      <w:r>
        <w:t xml:space="preserve">                           </w:t>
      </w:r>
      <w:r>
        <w:tab/>
        <w:t xml:space="preserve">            сельской Думы</w:t>
      </w:r>
    </w:p>
    <w:p w:rsidR="00846193" w:rsidRDefault="00846193" w:rsidP="00846193">
      <w:pPr>
        <w:jc w:val="center"/>
      </w:pPr>
      <w:r>
        <w:t xml:space="preserve">                                                        от 24.12.2018       №23</w:t>
      </w:r>
    </w:p>
    <w:p w:rsidR="00846193" w:rsidRDefault="00846193" w:rsidP="00846193">
      <w:pPr>
        <w:jc w:val="center"/>
        <w:rPr>
          <w:b/>
        </w:rPr>
      </w:pPr>
    </w:p>
    <w:p w:rsidR="00846193" w:rsidRDefault="00846193" w:rsidP="00846193">
      <w:pPr>
        <w:jc w:val="center"/>
        <w:rPr>
          <w:b/>
        </w:rPr>
      </w:pPr>
    </w:p>
    <w:p w:rsidR="00846193" w:rsidRDefault="00846193" w:rsidP="00846193">
      <w:pPr>
        <w:jc w:val="center"/>
        <w:rPr>
          <w:b/>
        </w:rPr>
      </w:pPr>
    </w:p>
    <w:p w:rsidR="00846193" w:rsidRDefault="00846193" w:rsidP="00846193">
      <w:pPr>
        <w:jc w:val="center"/>
        <w:rPr>
          <w:b/>
        </w:rPr>
      </w:pPr>
    </w:p>
    <w:p w:rsidR="00846193" w:rsidRDefault="00846193" w:rsidP="00846193">
      <w:pPr>
        <w:jc w:val="center"/>
        <w:rPr>
          <w:b/>
        </w:rPr>
      </w:pPr>
      <w:r>
        <w:rPr>
          <w:b/>
        </w:rPr>
        <w:t xml:space="preserve">Перечень и коды статей и видов </w:t>
      </w:r>
      <w:proofErr w:type="gramStart"/>
      <w:r>
        <w:rPr>
          <w:b/>
        </w:rPr>
        <w:t>источников финансирования дефицита бюджета поселения</w:t>
      </w:r>
      <w:proofErr w:type="gramEnd"/>
    </w:p>
    <w:p w:rsidR="00846193" w:rsidRDefault="00846193" w:rsidP="00846193">
      <w:pPr>
        <w:jc w:val="center"/>
        <w:rPr>
          <w:b/>
        </w:rPr>
      </w:pPr>
    </w:p>
    <w:p w:rsidR="00846193" w:rsidRDefault="00846193" w:rsidP="00846193">
      <w:pPr>
        <w:jc w:val="center"/>
        <w:rPr>
          <w:b/>
        </w:rPr>
      </w:pPr>
    </w:p>
    <w:p w:rsidR="00846193" w:rsidRDefault="00846193" w:rsidP="00846193">
      <w:pPr>
        <w:rPr>
          <w:b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215"/>
        <w:gridCol w:w="931"/>
        <w:gridCol w:w="1803"/>
        <w:gridCol w:w="1614"/>
        <w:gridCol w:w="4243"/>
      </w:tblGrid>
      <w:tr w:rsidR="00846193" w:rsidTr="002B1759">
        <w:trPr>
          <w:cantSplit/>
        </w:trPr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 xml:space="preserve">Код бюджетной </w:t>
            </w:r>
            <w:proofErr w:type="gramStart"/>
            <w:r>
              <w:t>классификации источников финансирования дефицита бюджета поселения</w:t>
            </w:r>
            <w:proofErr w:type="gramEnd"/>
          </w:p>
        </w:tc>
        <w:tc>
          <w:tcPr>
            <w:tcW w:w="4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Наименование показателя</w:t>
            </w:r>
          </w:p>
        </w:tc>
      </w:tr>
      <w:tr w:rsidR="00846193" w:rsidTr="002B1759">
        <w:trPr>
          <w:cantSplit/>
        </w:trPr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  <w:rPr>
                <w:b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статья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вид</w:t>
            </w:r>
          </w:p>
        </w:tc>
        <w:tc>
          <w:tcPr>
            <w:tcW w:w="4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</w:p>
        </w:tc>
      </w:tr>
      <w:tr w:rsidR="00846193" w:rsidTr="002B1759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01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05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02 01 10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0000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Увеличение прочих остатков денежных средств бюджета поселения</w:t>
            </w:r>
          </w:p>
        </w:tc>
      </w:tr>
      <w:tr w:rsidR="00846193" w:rsidTr="002B1759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01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05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02 01 10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0000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Уменьшение прочих остатков денежных средств бюджета поселения</w:t>
            </w:r>
          </w:p>
        </w:tc>
      </w:tr>
    </w:tbl>
    <w:p w:rsidR="00846193" w:rsidRDefault="00846193" w:rsidP="00846193"/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  <w:r>
        <w:rPr>
          <w:b/>
        </w:rPr>
        <w:t xml:space="preserve">                                                      </w:t>
      </w: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p w:rsidR="00846193" w:rsidRDefault="00846193" w:rsidP="00846193">
      <w:r>
        <w:rPr>
          <w:b/>
        </w:rPr>
        <w:t xml:space="preserve">                                                                                      </w:t>
      </w:r>
      <w:r>
        <w:t>Приложение №9</w:t>
      </w:r>
    </w:p>
    <w:p w:rsidR="00846193" w:rsidRDefault="00846193" w:rsidP="00846193">
      <w:r>
        <w:t xml:space="preserve">                                                                                      к решению </w:t>
      </w:r>
      <w:proofErr w:type="spellStart"/>
      <w:r>
        <w:t>Большекитякской</w:t>
      </w:r>
      <w:proofErr w:type="spellEnd"/>
      <w:r>
        <w:t xml:space="preserve"> </w:t>
      </w:r>
    </w:p>
    <w:p w:rsidR="00846193" w:rsidRDefault="00846193" w:rsidP="00846193">
      <w:pPr>
        <w:jc w:val="center"/>
      </w:pPr>
      <w:r>
        <w:t xml:space="preserve">                                   сельской Думы</w:t>
      </w:r>
    </w:p>
    <w:p w:rsidR="00846193" w:rsidRDefault="00846193" w:rsidP="00846193">
      <w:pPr>
        <w:jc w:val="center"/>
      </w:pPr>
      <w:r>
        <w:t xml:space="preserve">                                             от 24.12.2018     №23  </w:t>
      </w:r>
    </w:p>
    <w:p w:rsidR="00846193" w:rsidRDefault="00846193" w:rsidP="00846193"/>
    <w:p w:rsidR="00846193" w:rsidRDefault="00846193" w:rsidP="00846193"/>
    <w:p w:rsidR="00846193" w:rsidRDefault="00846193" w:rsidP="00846193"/>
    <w:p w:rsidR="00846193" w:rsidRDefault="00846193" w:rsidP="00846193">
      <w:pPr>
        <w:rPr>
          <w:b/>
        </w:rPr>
      </w:pPr>
      <w:r>
        <w:rPr>
          <w:b/>
        </w:rPr>
        <w:tab/>
        <w:t>Источники финансирования дефицита бюджета поселения на 2019 год</w:t>
      </w:r>
    </w:p>
    <w:p w:rsidR="00846193" w:rsidRDefault="00846193" w:rsidP="00846193">
      <w:pPr>
        <w:rPr>
          <w:b/>
        </w:rPr>
      </w:pPr>
    </w:p>
    <w:p w:rsidR="00846193" w:rsidRDefault="00846193" w:rsidP="00846193">
      <w:pPr>
        <w:rPr>
          <w:b/>
        </w:rPr>
      </w:pPr>
    </w:p>
    <w:tbl>
      <w:tblPr>
        <w:tblW w:w="0" w:type="auto"/>
        <w:tblInd w:w="112" w:type="dxa"/>
        <w:tblLayout w:type="fixed"/>
        <w:tblLook w:val="0000"/>
      </w:tblPr>
      <w:tblGrid>
        <w:gridCol w:w="4408"/>
        <w:gridCol w:w="3613"/>
        <w:gridCol w:w="1676"/>
      </w:tblGrid>
      <w:tr w:rsidR="00846193" w:rsidTr="002B175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Наименование показателя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Код бюджетной классификации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Сумма (</w:t>
            </w:r>
            <w:proofErr w:type="spellStart"/>
            <w:r>
              <w:t>т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)</w:t>
            </w:r>
          </w:p>
        </w:tc>
      </w:tr>
      <w:tr w:rsidR="00846193" w:rsidTr="002B175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Источники внутреннего финансирования дефицита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 xml:space="preserve">000 01 00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0,0</w:t>
            </w:r>
          </w:p>
        </w:tc>
      </w:tr>
      <w:tr w:rsidR="00846193" w:rsidTr="002B175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0,0</w:t>
            </w:r>
          </w:p>
        </w:tc>
      </w:tr>
      <w:tr w:rsidR="00846193" w:rsidTr="002B1759">
        <w:tc>
          <w:tcPr>
            <w:tcW w:w="4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Увеличение остатков средств бюджетов</w:t>
            </w:r>
          </w:p>
        </w:tc>
        <w:tc>
          <w:tcPr>
            <w:tcW w:w="36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2718,2</w:t>
            </w:r>
          </w:p>
        </w:tc>
      </w:tr>
      <w:tr w:rsidR="00846193" w:rsidTr="002B175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2718,2</w:t>
            </w:r>
          </w:p>
        </w:tc>
      </w:tr>
      <w:tr w:rsidR="00846193" w:rsidTr="002B175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000 01 05 02 01 10 0000 510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2718,2</w:t>
            </w:r>
          </w:p>
        </w:tc>
      </w:tr>
      <w:tr w:rsidR="00846193" w:rsidTr="002B175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973 01 05 02 01 10 0000 510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2718,2</w:t>
            </w:r>
          </w:p>
        </w:tc>
      </w:tr>
      <w:tr w:rsidR="00846193" w:rsidTr="002B175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Уменьшение остатков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2718,2</w:t>
            </w:r>
          </w:p>
        </w:tc>
      </w:tr>
      <w:tr w:rsidR="00846193" w:rsidTr="002B175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Уменьшение прочих остатков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2718,2</w:t>
            </w:r>
          </w:p>
        </w:tc>
      </w:tr>
      <w:tr w:rsidR="00846193" w:rsidTr="002B175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Уменьшение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000 01 05 02 01 00 0000 610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2718,2</w:t>
            </w:r>
          </w:p>
        </w:tc>
      </w:tr>
      <w:tr w:rsidR="00846193" w:rsidTr="002B1759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Уменьшение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973 01 05 02 01 10 0000 610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193" w:rsidRDefault="00846193" w:rsidP="002B1759">
            <w:pPr>
              <w:snapToGrid w:val="0"/>
            </w:pPr>
            <w:r>
              <w:t>2718,2</w:t>
            </w:r>
          </w:p>
        </w:tc>
      </w:tr>
    </w:tbl>
    <w:p w:rsidR="00846193" w:rsidRDefault="00846193" w:rsidP="00846193"/>
    <w:p w:rsidR="00846193" w:rsidRDefault="00846193" w:rsidP="00846193">
      <w:pPr>
        <w:tabs>
          <w:tab w:val="left" w:pos="5157"/>
          <w:tab w:val="left" w:pos="5643"/>
          <w:tab w:val="left" w:pos="7351"/>
        </w:tabs>
      </w:pPr>
    </w:p>
    <w:p w:rsidR="00846193" w:rsidRDefault="00846193" w:rsidP="00846193">
      <w:pPr>
        <w:tabs>
          <w:tab w:val="left" w:pos="5157"/>
          <w:tab w:val="left" w:pos="5643"/>
          <w:tab w:val="left" w:pos="7351"/>
        </w:tabs>
        <w:ind w:left="6663" w:hanging="7202"/>
      </w:pPr>
    </w:p>
    <w:p w:rsidR="00846193" w:rsidRDefault="00846193" w:rsidP="00846193">
      <w:pPr>
        <w:ind w:left="6663" w:hanging="7202"/>
      </w:pPr>
    </w:p>
    <w:p w:rsidR="00846193" w:rsidRDefault="00846193" w:rsidP="00846193">
      <w:pPr>
        <w:rPr>
          <w:sz w:val="28"/>
          <w:szCs w:val="28"/>
        </w:rPr>
      </w:pPr>
    </w:p>
    <w:p w:rsidR="0050502A" w:rsidRPr="00846193" w:rsidRDefault="0050502A" w:rsidP="00846193"/>
    <w:sectPr w:rsidR="0050502A" w:rsidRPr="00846193">
      <w:pgSz w:w="11906" w:h="16838"/>
      <w:pgMar w:top="1134" w:right="991" w:bottom="420" w:left="112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6193"/>
    <w:rsid w:val="0050502A"/>
    <w:rsid w:val="0084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1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46193"/>
    <w:pPr>
      <w:keepNext/>
      <w:numPr>
        <w:numId w:val="1"/>
      </w:numPr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846193"/>
    <w:pPr>
      <w:keepNext/>
      <w:numPr>
        <w:ilvl w:val="1"/>
        <w:numId w:val="1"/>
      </w:numPr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846193"/>
    <w:pPr>
      <w:keepNext/>
      <w:numPr>
        <w:ilvl w:val="2"/>
        <w:numId w:val="1"/>
      </w:numPr>
      <w:outlineLvl w:val="2"/>
    </w:pPr>
    <w:rPr>
      <w:b/>
      <w:bCs/>
      <w:color w:val="000000"/>
      <w:sz w:val="28"/>
    </w:rPr>
  </w:style>
  <w:style w:type="paragraph" w:styleId="4">
    <w:name w:val="heading 4"/>
    <w:basedOn w:val="a"/>
    <w:next w:val="a"/>
    <w:link w:val="40"/>
    <w:qFormat/>
    <w:rsid w:val="00846193"/>
    <w:pPr>
      <w:keepNext/>
      <w:numPr>
        <w:ilvl w:val="3"/>
        <w:numId w:val="1"/>
      </w:numPr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46193"/>
    <w:pPr>
      <w:keepNext/>
      <w:numPr>
        <w:ilvl w:val="4"/>
        <w:numId w:val="1"/>
      </w:numPr>
      <w:outlineLvl w:val="4"/>
    </w:pPr>
    <w:rPr>
      <w:i/>
      <w:iCs/>
      <w:color w:val="000000"/>
    </w:rPr>
  </w:style>
  <w:style w:type="paragraph" w:styleId="6">
    <w:name w:val="heading 6"/>
    <w:basedOn w:val="a"/>
    <w:next w:val="a"/>
    <w:link w:val="60"/>
    <w:qFormat/>
    <w:rsid w:val="00846193"/>
    <w:pPr>
      <w:keepNext/>
      <w:numPr>
        <w:ilvl w:val="5"/>
        <w:numId w:val="1"/>
      </w:numPr>
      <w:outlineLvl w:val="5"/>
    </w:pPr>
    <w:rPr>
      <w:b/>
      <w:bCs/>
      <w:sz w:val="27"/>
      <w:szCs w:val="27"/>
    </w:rPr>
  </w:style>
  <w:style w:type="paragraph" w:styleId="8">
    <w:name w:val="heading 8"/>
    <w:basedOn w:val="a"/>
    <w:next w:val="a"/>
    <w:link w:val="80"/>
    <w:qFormat/>
    <w:rsid w:val="00846193"/>
    <w:pPr>
      <w:keepNext/>
      <w:numPr>
        <w:ilvl w:val="7"/>
        <w:numId w:val="1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846193"/>
    <w:pPr>
      <w:keepNext/>
      <w:widowControl w:val="0"/>
      <w:numPr>
        <w:ilvl w:val="8"/>
        <w:numId w:val="1"/>
      </w:numPr>
      <w:autoSpaceDE w:val="0"/>
      <w:jc w:val="both"/>
      <w:outlineLvl w:val="8"/>
    </w:pPr>
    <w:rPr>
      <w:b/>
      <w:color w:val="0000FF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93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846193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846193"/>
    <w:rPr>
      <w:rFonts w:ascii="Times New Roman" w:eastAsia="Times New Roman" w:hAnsi="Times New Roman" w:cs="Times New Roman"/>
      <w:b/>
      <w:bCs/>
      <w:color w:val="000000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846193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846193"/>
    <w:rPr>
      <w:rFonts w:ascii="Times New Roman" w:eastAsia="Times New Roman" w:hAnsi="Times New Roman" w:cs="Times New Roman"/>
      <w:i/>
      <w:iCs/>
      <w:color w:val="000000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846193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customStyle="1" w:styleId="80">
    <w:name w:val="Заголовок 8 Знак"/>
    <w:basedOn w:val="a0"/>
    <w:link w:val="8"/>
    <w:rsid w:val="00846193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846193"/>
    <w:rPr>
      <w:rFonts w:ascii="Times New Roman" w:eastAsia="Times New Roman" w:hAnsi="Times New Roman" w:cs="Times New Roman"/>
      <w:b/>
      <w:color w:val="0000FF"/>
      <w:sz w:val="28"/>
      <w:szCs w:val="20"/>
      <w:u w:val="single"/>
      <w:lang w:eastAsia="zh-CN"/>
    </w:rPr>
  </w:style>
  <w:style w:type="character" w:customStyle="1" w:styleId="Absatz-Standardschriftart">
    <w:name w:val="Absatz-Standardschriftart"/>
    <w:rsid w:val="00846193"/>
  </w:style>
  <w:style w:type="character" w:customStyle="1" w:styleId="WW-Absatz-Standardschriftart">
    <w:name w:val="WW-Absatz-Standardschriftart"/>
    <w:rsid w:val="00846193"/>
  </w:style>
  <w:style w:type="character" w:customStyle="1" w:styleId="WW-Absatz-Standardschriftart1">
    <w:name w:val="WW-Absatz-Standardschriftart1"/>
    <w:rsid w:val="00846193"/>
  </w:style>
  <w:style w:type="character" w:customStyle="1" w:styleId="WW-Absatz-Standardschriftart11">
    <w:name w:val="WW-Absatz-Standardschriftart11"/>
    <w:rsid w:val="00846193"/>
  </w:style>
  <w:style w:type="character" w:customStyle="1" w:styleId="WW-Absatz-Standardschriftart111">
    <w:name w:val="WW-Absatz-Standardschriftart111"/>
    <w:rsid w:val="00846193"/>
  </w:style>
  <w:style w:type="character" w:customStyle="1" w:styleId="WW-Absatz-Standardschriftart1111">
    <w:name w:val="WW-Absatz-Standardschriftart1111"/>
    <w:rsid w:val="00846193"/>
  </w:style>
  <w:style w:type="character" w:customStyle="1" w:styleId="WW-Absatz-Standardschriftart11111">
    <w:name w:val="WW-Absatz-Standardschriftart11111"/>
    <w:rsid w:val="00846193"/>
  </w:style>
  <w:style w:type="character" w:customStyle="1" w:styleId="WW-Absatz-Standardschriftart111111">
    <w:name w:val="WW-Absatz-Standardschriftart111111"/>
    <w:rsid w:val="00846193"/>
  </w:style>
  <w:style w:type="character" w:customStyle="1" w:styleId="WW-Absatz-Standardschriftart1111111">
    <w:name w:val="WW-Absatz-Standardschriftart1111111"/>
    <w:rsid w:val="00846193"/>
  </w:style>
  <w:style w:type="character" w:customStyle="1" w:styleId="WW-Absatz-Standardschriftart11111111">
    <w:name w:val="WW-Absatz-Standardschriftart11111111"/>
    <w:rsid w:val="00846193"/>
  </w:style>
  <w:style w:type="character" w:customStyle="1" w:styleId="WW-Absatz-Standardschriftart111111111">
    <w:name w:val="WW-Absatz-Standardschriftart111111111"/>
    <w:rsid w:val="00846193"/>
  </w:style>
  <w:style w:type="character" w:customStyle="1" w:styleId="WW-Absatz-Standardschriftart1111111111">
    <w:name w:val="WW-Absatz-Standardschriftart1111111111"/>
    <w:rsid w:val="00846193"/>
  </w:style>
  <w:style w:type="character" w:customStyle="1" w:styleId="WW-Absatz-Standardschriftart11111111111">
    <w:name w:val="WW-Absatz-Standardschriftart11111111111"/>
    <w:rsid w:val="00846193"/>
  </w:style>
  <w:style w:type="character" w:customStyle="1" w:styleId="WW8Num4z0">
    <w:name w:val="WW8Num4z0"/>
    <w:rsid w:val="00846193"/>
    <w:rPr>
      <w:rFonts w:ascii="Symbol" w:hAnsi="Symbol" w:cs="OpenSymbol"/>
    </w:rPr>
  </w:style>
  <w:style w:type="character" w:customStyle="1" w:styleId="WW8Num5z0">
    <w:name w:val="WW8Num5z0"/>
    <w:rsid w:val="00846193"/>
    <w:rPr>
      <w:rFonts w:ascii="Symbol" w:hAnsi="Symbol" w:cs="OpenSymbol"/>
    </w:rPr>
  </w:style>
  <w:style w:type="character" w:customStyle="1" w:styleId="WW8Num6z0">
    <w:name w:val="WW8Num6z0"/>
    <w:rsid w:val="00846193"/>
    <w:rPr>
      <w:rFonts w:ascii="Symbol" w:hAnsi="Symbol" w:cs="OpenSymbol"/>
    </w:rPr>
  </w:style>
  <w:style w:type="character" w:customStyle="1" w:styleId="WW-Absatz-Standardschriftart111111111111">
    <w:name w:val="WW-Absatz-Standardschriftart111111111111"/>
    <w:rsid w:val="00846193"/>
  </w:style>
  <w:style w:type="character" w:customStyle="1" w:styleId="WW-Absatz-Standardschriftart1111111111111">
    <w:name w:val="WW-Absatz-Standardschriftart1111111111111"/>
    <w:rsid w:val="00846193"/>
  </w:style>
  <w:style w:type="character" w:customStyle="1" w:styleId="WW-Absatz-Standardschriftart11111111111111">
    <w:name w:val="WW-Absatz-Standardschriftart11111111111111"/>
    <w:rsid w:val="00846193"/>
  </w:style>
  <w:style w:type="character" w:customStyle="1" w:styleId="WW-Absatz-Standardschriftart111111111111111">
    <w:name w:val="WW-Absatz-Standardschriftart111111111111111"/>
    <w:rsid w:val="00846193"/>
  </w:style>
  <w:style w:type="character" w:customStyle="1" w:styleId="WW-Absatz-Standardschriftart1111111111111111">
    <w:name w:val="WW-Absatz-Standardschriftart1111111111111111"/>
    <w:rsid w:val="00846193"/>
  </w:style>
  <w:style w:type="character" w:customStyle="1" w:styleId="WW-Absatz-Standardschriftart11111111111111111">
    <w:name w:val="WW-Absatz-Standardschriftart11111111111111111"/>
    <w:rsid w:val="00846193"/>
  </w:style>
  <w:style w:type="character" w:customStyle="1" w:styleId="WW-Absatz-Standardschriftart111111111111111111">
    <w:name w:val="WW-Absatz-Standardschriftart111111111111111111"/>
    <w:rsid w:val="00846193"/>
  </w:style>
  <w:style w:type="character" w:customStyle="1" w:styleId="WW-Absatz-Standardschriftart1111111111111111111">
    <w:name w:val="WW-Absatz-Standardschriftart1111111111111111111"/>
    <w:rsid w:val="00846193"/>
  </w:style>
  <w:style w:type="character" w:customStyle="1" w:styleId="WW-Absatz-Standardschriftart11111111111111111111">
    <w:name w:val="WW-Absatz-Standardschriftart11111111111111111111"/>
    <w:rsid w:val="00846193"/>
  </w:style>
  <w:style w:type="character" w:customStyle="1" w:styleId="WW-Absatz-Standardschriftart111111111111111111111">
    <w:name w:val="WW-Absatz-Standardschriftart111111111111111111111"/>
    <w:rsid w:val="00846193"/>
  </w:style>
  <w:style w:type="character" w:customStyle="1" w:styleId="WW-Absatz-Standardschriftart1111111111111111111111">
    <w:name w:val="WW-Absatz-Standardschriftart1111111111111111111111"/>
    <w:rsid w:val="00846193"/>
  </w:style>
  <w:style w:type="character" w:customStyle="1" w:styleId="WW-Absatz-Standardschriftart11111111111111111111111">
    <w:name w:val="WW-Absatz-Standardschriftart11111111111111111111111"/>
    <w:rsid w:val="00846193"/>
  </w:style>
  <w:style w:type="character" w:customStyle="1" w:styleId="WW-Absatz-Standardschriftart111111111111111111111111">
    <w:name w:val="WW-Absatz-Standardschriftart111111111111111111111111"/>
    <w:rsid w:val="00846193"/>
  </w:style>
  <w:style w:type="character" w:customStyle="1" w:styleId="WW-Absatz-Standardschriftart1111111111111111111111111">
    <w:name w:val="WW-Absatz-Standardschriftart1111111111111111111111111"/>
    <w:rsid w:val="00846193"/>
  </w:style>
  <w:style w:type="character" w:customStyle="1" w:styleId="WW-Absatz-Standardschriftart11111111111111111111111111">
    <w:name w:val="WW-Absatz-Standardschriftart11111111111111111111111111"/>
    <w:rsid w:val="00846193"/>
  </w:style>
  <w:style w:type="character" w:customStyle="1" w:styleId="WW-Absatz-Standardschriftart111111111111111111111111111">
    <w:name w:val="WW-Absatz-Standardschriftart111111111111111111111111111"/>
    <w:rsid w:val="00846193"/>
  </w:style>
  <w:style w:type="character" w:customStyle="1" w:styleId="WW-Absatz-Standardschriftart1111111111111111111111111111">
    <w:name w:val="WW-Absatz-Standardschriftart1111111111111111111111111111"/>
    <w:rsid w:val="00846193"/>
  </w:style>
  <w:style w:type="character" w:customStyle="1" w:styleId="WW-Absatz-Standardschriftart11111111111111111111111111111">
    <w:name w:val="WW-Absatz-Standardschriftart11111111111111111111111111111"/>
    <w:rsid w:val="00846193"/>
  </w:style>
  <w:style w:type="character" w:customStyle="1" w:styleId="WW8Num3z0">
    <w:name w:val="WW8Num3z0"/>
    <w:rsid w:val="00846193"/>
    <w:rPr>
      <w:rFonts w:ascii="Symbol" w:hAnsi="Symbol" w:cs="OpenSymbol"/>
    </w:rPr>
  </w:style>
  <w:style w:type="character" w:customStyle="1" w:styleId="WW-Absatz-Standardschriftart111111111111111111111111111111">
    <w:name w:val="WW-Absatz-Standardschriftart111111111111111111111111111111"/>
    <w:rsid w:val="00846193"/>
  </w:style>
  <w:style w:type="character" w:customStyle="1" w:styleId="WW-Absatz-Standardschriftart1111111111111111111111111111111">
    <w:name w:val="WW-Absatz-Standardschriftart1111111111111111111111111111111"/>
    <w:rsid w:val="00846193"/>
  </w:style>
  <w:style w:type="character" w:customStyle="1" w:styleId="WW-Absatz-Standardschriftart11111111111111111111111111111111">
    <w:name w:val="WW-Absatz-Standardschriftart11111111111111111111111111111111"/>
    <w:rsid w:val="00846193"/>
  </w:style>
  <w:style w:type="character" w:customStyle="1" w:styleId="WW-Absatz-Standardschriftart111111111111111111111111111111111">
    <w:name w:val="WW-Absatz-Standardschriftart111111111111111111111111111111111"/>
    <w:rsid w:val="00846193"/>
  </w:style>
  <w:style w:type="character" w:customStyle="1" w:styleId="WW-Absatz-Standardschriftart1111111111111111111111111111111111">
    <w:name w:val="WW-Absatz-Standardschriftart1111111111111111111111111111111111"/>
    <w:rsid w:val="00846193"/>
  </w:style>
  <w:style w:type="character" w:customStyle="1" w:styleId="WW-Absatz-Standardschriftart11111111111111111111111111111111111">
    <w:name w:val="WW-Absatz-Standardschriftart11111111111111111111111111111111111"/>
    <w:rsid w:val="00846193"/>
  </w:style>
  <w:style w:type="character" w:customStyle="1" w:styleId="WW-Absatz-Standardschriftart111111111111111111111111111111111111">
    <w:name w:val="WW-Absatz-Standardschriftart111111111111111111111111111111111111"/>
    <w:rsid w:val="00846193"/>
  </w:style>
  <w:style w:type="character" w:customStyle="1" w:styleId="WW-Absatz-Standardschriftart1111111111111111111111111111111111111">
    <w:name w:val="WW-Absatz-Standardschriftart1111111111111111111111111111111111111"/>
    <w:rsid w:val="00846193"/>
  </w:style>
  <w:style w:type="character" w:customStyle="1" w:styleId="WW-Absatz-Standardschriftart11111111111111111111111111111111111111">
    <w:name w:val="WW-Absatz-Standardschriftart11111111111111111111111111111111111111"/>
    <w:rsid w:val="00846193"/>
  </w:style>
  <w:style w:type="character" w:customStyle="1" w:styleId="WW-Absatz-Standardschriftart111111111111111111111111111111111111111">
    <w:name w:val="WW-Absatz-Standardschriftart111111111111111111111111111111111111111"/>
    <w:rsid w:val="00846193"/>
  </w:style>
  <w:style w:type="character" w:customStyle="1" w:styleId="41">
    <w:name w:val="Основной шрифт абзаца4"/>
    <w:rsid w:val="00846193"/>
  </w:style>
  <w:style w:type="character" w:customStyle="1" w:styleId="WW-Absatz-Standardschriftart1111111111111111111111111111111111111111">
    <w:name w:val="WW-Absatz-Standardschriftart1111111111111111111111111111111111111111"/>
    <w:rsid w:val="00846193"/>
  </w:style>
  <w:style w:type="character" w:customStyle="1" w:styleId="31">
    <w:name w:val="Основной шрифт абзаца3"/>
    <w:rsid w:val="00846193"/>
  </w:style>
  <w:style w:type="character" w:customStyle="1" w:styleId="WW-Absatz-Standardschriftart11111111111111111111111111111111111111111">
    <w:name w:val="WW-Absatz-Standardschriftart11111111111111111111111111111111111111111"/>
    <w:rsid w:val="00846193"/>
  </w:style>
  <w:style w:type="character" w:customStyle="1" w:styleId="WW-Absatz-Standardschriftart111111111111111111111111111111111111111111">
    <w:name w:val="WW-Absatz-Standardschriftart111111111111111111111111111111111111111111"/>
    <w:rsid w:val="00846193"/>
  </w:style>
  <w:style w:type="character" w:customStyle="1" w:styleId="WW-Absatz-Standardschriftart1111111111111111111111111111111111111111111">
    <w:name w:val="WW-Absatz-Standardschriftart1111111111111111111111111111111111111111111"/>
    <w:rsid w:val="00846193"/>
  </w:style>
  <w:style w:type="character" w:customStyle="1" w:styleId="WW-Absatz-Standardschriftart11111111111111111111111111111111111111111111">
    <w:name w:val="WW-Absatz-Standardschriftart11111111111111111111111111111111111111111111"/>
    <w:rsid w:val="00846193"/>
  </w:style>
  <w:style w:type="character" w:customStyle="1" w:styleId="WW-Absatz-Standardschriftart111111111111111111111111111111111111111111111">
    <w:name w:val="WW-Absatz-Standardschriftart111111111111111111111111111111111111111111111"/>
    <w:rsid w:val="00846193"/>
  </w:style>
  <w:style w:type="character" w:customStyle="1" w:styleId="WW-Absatz-Standardschriftart1111111111111111111111111111111111111111111111">
    <w:name w:val="WW-Absatz-Standardschriftart1111111111111111111111111111111111111111111111"/>
    <w:rsid w:val="00846193"/>
  </w:style>
  <w:style w:type="character" w:customStyle="1" w:styleId="WW-Absatz-Standardschriftart11111111111111111111111111111111111111111111111">
    <w:name w:val="WW-Absatz-Standardschriftart11111111111111111111111111111111111111111111111"/>
    <w:rsid w:val="00846193"/>
  </w:style>
  <w:style w:type="character" w:customStyle="1" w:styleId="WW-Absatz-Standardschriftart111111111111111111111111111111111111111111111111">
    <w:name w:val="WW-Absatz-Standardschriftart111111111111111111111111111111111111111111111111"/>
    <w:rsid w:val="00846193"/>
  </w:style>
  <w:style w:type="character" w:customStyle="1" w:styleId="21">
    <w:name w:val="Основной шрифт абзаца2"/>
    <w:rsid w:val="00846193"/>
  </w:style>
  <w:style w:type="character" w:customStyle="1" w:styleId="WW-Absatz-Standardschriftart1111111111111111111111111111111111111111111111111">
    <w:name w:val="WW-Absatz-Standardschriftart1111111111111111111111111111111111111111111111111"/>
    <w:rsid w:val="008461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846193"/>
  </w:style>
  <w:style w:type="character" w:customStyle="1" w:styleId="11">
    <w:name w:val="Основной шрифт абзаца1"/>
    <w:rsid w:val="00846193"/>
  </w:style>
  <w:style w:type="character" w:customStyle="1" w:styleId="a3">
    <w:name w:val="Символ нумерации"/>
    <w:rsid w:val="00846193"/>
  </w:style>
  <w:style w:type="character" w:customStyle="1" w:styleId="a4">
    <w:name w:val="Маркеры списка"/>
    <w:rsid w:val="00846193"/>
    <w:rPr>
      <w:rFonts w:ascii="OpenSymbol" w:eastAsia="OpenSymbol" w:hAnsi="OpenSymbol" w:cs="OpenSymbol"/>
    </w:rPr>
  </w:style>
  <w:style w:type="character" w:customStyle="1" w:styleId="RTFNum21">
    <w:name w:val="RTF_Num 2 1"/>
    <w:rsid w:val="00846193"/>
  </w:style>
  <w:style w:type="character" w:customStyle="1" w:styleId="RTFNum22">
    <w:name w:val="RTF_Num 2 2"/>
    <w:rsid w:val="00846193"/>
  </w:style>
  <w:style w:type="character" w:customStyle="1" w:styleId="RTFNum23">
    <w:name w:val="RTF_Num 2 3"/>
    <w:rsid w:val="00846193"/>
  </w:style>
  <w:style w:type="character" w:customStyle="1" w:styleId="RTFNum24">
    <w:name w:val="RTF_Num 2 4"/>
    <w:rsid w:val="00846193"/>
  </w:style>
  <w:style w:type="character" w:customStyle="1" w:styleId="RTFNum25">
    <w:name w:val="RTF_Num 2 5"/>
    <w:rsid w:val="00846193"/>
  </w:style>
  <w:style w:type="character" w:customStyle="1" w:styleId="RTFNum26">
    <w:name w:val="RTF_Num 2 6"/>
    <w:rsid w:val="00846193"/>
  </w:style>
  <w:style w:type="character" w:customStyle="1" w:styleId="RTFNum27">
    <w:name w:val="RTF_Num 2 7"/>
    <w:rsid w:val="00846193"/>
  </w:style>
  <w:style w:type="character" w:customStyle="1" w:styleId="RTFNum28">
    <w:name w:val="RTF_Num 2 8"/>
    <w:rsid w:val="00846193"/>
  </w:style>
  <w:style w:type="character" w:customStyle="1" w:styleId="RTFNum29">
    <w:name w:val="RTF_Num 2 9"/>
    <w:rsid w:val="00846193"/>
  </w:style>
  <w:style w:type="paragraph" w:customStyle="1" w:styleId="a5">
    <w:name w:val="Заголовок"/>
    <w:basedOn w:val="a"/>
    <w:next w:val="a6"/>
    <w:rsid w:val="0084619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link w:val="a7"/>
    <w:rsid w:val="00846193"/>
    <w:pPr>
      <w:spacing w:after="120"/>
    </w:pPr>
  </w:style>
  <w:style w:type="character" w:customStyle="1" w:styleId="a7">
    <w:name w:val="Основной текст Знак"/>
    <w:basedOn w:val="a0"/>
    <w:link w:val="a6"/>
    <w:rsid w:val="0084619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List"/>
    <w:basedOn w:val="a6"/>
    <w:rsid w:val="00846193"/>
    <w:rPr>
      <w:rFonts w:cs="Mangal"/>
    </w:rPr>
  </w:style>
  <w:style w:type="paragraph" w:styleId="a9">
    <w:name w:val="caption"/>
    <w:basedOn w:val="a"/>
    <w:qFormat/>
    <w:rsid w:val="00846193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846193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rsid w:val="00846193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846193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rsid w:val="00846193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846193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846193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846193"/>
    <w:pPr>
      <w:suppressLineNumbers/>
    </w:pPr>
    <w:rPr>
      <w:rFonts w:cs="Mangal"/>
    </w:rPr>
  </w:style>
  <w:style w:type="paragraph" w:customStyle="1" w:styleId="aa">
    <w:name w:val="Îáû÷íûé"/>
    <w:rsid w:val="008461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b">
    <w:name w:val="Body Text Indent"/>
    <w:basedOn w:val="a"/>
    <w:link w:val="ac"/>
    <w:rsid w:val="00846193"/>
    <w:pPr>
      <w:spacing w:before="60" w:line="324" w:lineRule="auto"/>
      <w:ind w:firstLine="720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84619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846193"/>
    <w:pPr>
      <w:ind w:left="-34"/>
    </w:pPr>
    <w:rPr>
      <w:bCs/>
      <w:i/>
      <w:iCs/>
    </w:rPr>
  </w:style>
  <w:style w:type="paragraph" w:customStyle="1" w:styleId="ConsNormal">
    <w:name w:val="ConsNormal"/>
    <w:rsid w:val="00846193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d">
    <w:name w:val="Balloon Text"/>
    <w:basedOn w:val="a"/>
    <w:link w:val="ae"/>
    <w:rsid w:val="0084619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4619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f">
    <w:name w:val="Содержимое таблицы"/>
    <w:basedOn w:val="a"/>
    <w:rsid w:val="00846193"/>
    <w:pPr>
      <w:suppressLineNumbers/>
    </w:pPr>
  </w:style>
  <w:style w:type="paragraph" w:customStyle="1" w:styleId="af0">
    <w:name w:val="Заголовок таблицы"/>
    <w:basedOn w:val="af"/>
    <w:rsid w:val="00846193"/>
    <w:pPr>
      <w:jc w:val="center"/>
    </w:pPr>
    <w:rPr>
      <w:b/>
      <w:bCs/>
    </w:rPr>
  </w:style>
  <w:style w:type="paragraph" w:customStyle="1" w:styleId="ConsPlusTitle">
    <w:name w:val="ConsPlusTitle"/>
    <w:rsid w:val="0084619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84619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styleId="af1">
    <w:name w:val="Subtitle"/>
    <w:basedOn w:val="a"/>
    <w:next w:val="a6"/>
    <w:link w:val="af2"/>
    <w:qFormat/>
    <w:rsid w:val="00846193"/>
    <w:pPr>
      <w:jc w:val="center"/>
    </w:pPr>
    <w:rPr>
      <w:b/>
      <w:sz w:val="28"/>
    </w:rPr>
  </w:style>
  <w:style w:type="character" w:customStyle="1" w:styleId="af2">
    <w:name w:val="Подзаголовок Знак"/>
    <w:basedOn w:val="a0"/>
    <w:link w:val="af1"/>
    <w:rsid w:val="00846193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customStyle="1" w:styleId="310">
    <w:name w:val="Основной текст 31"/>
    <w:basedOn w:val="a"/>
    <w:rsid w:val="00846193"/>
    <w:pPr>
      <w:jc w:val="both"/>
    </w:pPr>
    <w:rPr>
      <w:sz w:val="28"/>
    </w:rPr>
  </w:style>
  <w:style w:type="paragraph" w:styleId="af3">
    <w:name w:val="header"/>
    <w:basedOn w:val="a"/>
    <w:link w:val="af4"/>
    <w:rsid w:val="0084619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84619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4">
    <w:name w:val="Çàãîëîâîê 2"/>
    <w:basedOn w:val="a"/>
    <w:next w:val="a"/>
    <w:rsid w:val="00846193"/>
    <w:pPr>
      <w:keepNext/>
      <w:numPr>
        <w:numId w:val="2"/>
      </w:numPr>
    </w:pPr>
    <w:rPr>
      <w:rFonts w:eastAsia="Arial Unicode MS" w:cs="Mangal"/>
      <w:kern w:val="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4647</Words>
  <Characters>26491</Characters>
  <Application>Microsoft Office Word</Application>
  <DocSecurity>0</DocSecurity>
  <Lines>220</Lines>
  <Paragraphs>62</Paragraphs>
  <ScaleCrop>false</ScaleCrop>
  <Company/>
  <LinksUpToDate>false</LinksUpToDate>
  <CharactersWithSpaces>31076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2019-01-24T08:52:00Z</dcterms:created>
  <dcterms:modified xsi:type="dcterms:W3CDTF">2019-01-24T08:52:00Z</dcterms:modified>
</cp:coreProperties>
</file>