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BA6" w:rsidRDefault="00893BA6" w:rsidP="00893BA6">
      <w:pPr>
        <w:jc w:val="center"/>
        <w:rPr>
          <w:b/>
          <w:bCs/>
          <w:sz w:val="28"/>
          <w:szCs w:val="28"/>
        </w:rPr>
      </w:pPr>
      <w:r>
        <w:rPr>
          <w:b/>
          <w:sz w:val="28"/>
          <w:szCs w:val="28"/>
        </w:rPr>
        <w:t>СТАРОИ</w:t>
      </w:r>
      <w:r>
        <w:rPr>
          <w:b/>
          <w:bCs/>
          <w:sz w:val="28"/>
          <w:szCs w:val="28"/>
        </w:rPr>
        <w:t>РЮКСКАЯ СЕЛЬСКАЯ ДУМА</w:t>
      </w:r>
    </w:p>
    <w:p w:rsidR="00893BA6" w:rsidRDefault="00893BA6" w:rsidP="00893BA6">
      <w:pPr>
        <w:jc w:val="center"/>
        <w:rPr>
          <w:b/>
          <w:bCs/>
          <w:sz w:val="28"/>
          <w:szCs w:val="28"/>
        </w:rPr>
      </w:pPr>
      <w:r>
        <w:rPr>
          <w:b/>
          <w:bCs/>
          <w:sz w:val="28"/>
          <w:szCs w:val="28"/>
        </w:rPr>
        <w:t>МАЛМЫЖСКОГО РАЙОНА КИРОВСКОЙ ОБЛАСТИ</w:t>
      </w:r>
    </w:p>
    <w:p w:rsidR="00893BA6" w:rsidRDefault="00893BA6" w:rsidP="00893BA6">
      <w:pPr>
        <w:jc w:val="center"/>
        <w:rPr>
          <w:b/>
          <w:bCs/>
          <w:sz w:val="28"/>
          <w:szCs w:val="28"/>
        </w:rPr>
      </w:pPr>
      <w:r>
        <w:rPr>
          <w:b/>
          <w:bCs/>
          <w:sz w:val="28"/>
          <w:szCs w:val="28"/>
        </w:rPr>
        <w:t>ТРЕТЬЕГО СОЗЫВА</w:t>
      </w:r>
    </w:p>
    <w:p w:rsidR="00893BA6" w:rsidRDefault="00893BA6" w:rsidP="00893BA6">
      <w:pPr>
        <w:jc w:val="center"/>
        <w:rPr>
          <w:b/>
          <w:sz w:val="28"/>
          <w:szCs w:val="28"/>
        </w:rPr>
      </w:pPr>
    </w:p>
    <w:p w:rsidR="00893BA6" w:rsidRDefault="00893BA6" w:rsidP="00893BA6">
      <w:pPr>
        <w:jc w:val="center"/>
        <w:rPr>
          <w:b/>
          <w:sz w:val="28"/>
          <w:szCs w:val="28"/>
        </w:rPr>
      </w:pPr>
      <w:r>
        <w:rPr>
          <w:b/>
          <w:sz w:val="28"/>
          <w:szCs w:val="28"/>
        </w:rPr>
        <w:t>РЕШЕНИЕ</w:t>
      </w:r>
    </w:p>
    <w:p w:rsidR="00893BA6" w:rsidRDefault="00893BA6" w:rsidP="00893BA6">
      <w:pPr>
        <w:jc w:val="center"/>
        <w:rPr>
          <w:sz w:val="28"/>
          <w:szCs w:val="28"/>
        </w:rPr>
      </w:pPr>
      <w:r>
        <w:rPr>
          <w:sz w:val="28"/>
          <w:szCs w:val="28"/>
        </w:rPr>
        <w:t xml:space="preserve"> </w:t>
      </w:r>
    </w:p>
    <w:p w:rsidR="00893BA6" w:rsidRDefault="00893BA6" w:rsidP="00893BA6">
      <w:pPr>
        <w:rPr>
          <w:sz w:val="28"/>
          <w:szCs w:val="28"/>
        </w:rPr>
      </w:pPr>
      <w:r>
        <w:rPr>
          <w:sz w:val="28"/>
          <w:szCs w:val="28"/>
        </w:rPr>
        <w:t>2</w:t>
      </w:r>
      <w:r w:rsidR="001E5AC3">
        <w:rPr>
          <w:sz w:val="28"/>
          <w:szCs w:val="28"/>
        </w:rPr>
        <w:t>1</w:t>
      </w:r>
      <w:r>
        <w:rPr>
          <w:sz w:val="28"/>
          <w:szCs w:val="28"/>
        </w:rPr>
        <w:t>.06.2016                                                                                          №  31</w:t>
      </w:r>
    </w:p>
    <w:p w:rsidR="00893BA6" w:rsidRDefault="00893BA6" w:rsidP="00893BA6">
      <w:pPr>
        <w:jc w:val="center"/>
        <w:rPr>
          <w:sz w:val="28"/>
          <w:szCs w:val="28"/>
        </w:rPr>
      </w:pPr>
      <w:proofErr w:type="gramStart"/>
      <w:r>
        <w:rPr>
          <w:sz w:val="28"/>
          <w:szCs w:val="28"/>
        </w:rPr>
        <w:t>с</w:t>
      </w:r>
      <w:proofErr w:type="gramEnd"/>
      <w:r>
        <w:rPr>
          <w:sz w:val="28"/>
          <w:szCs w:val="28"/>
        </w:rPr>
        <w:t xml:space="preserve">. Старый </w:t>
      </w:r>
      <w:proofErr w:type="spellStart"/>
      <w:r>
        <w:rPr>
          <w:sz w:val="28"/>
          <w:szCs w:val="28"/>
        </w:rPr>
        <w:t>Ирюк</w:t>
      </w:r>
      <w:proofErr w:type="spellEnd"/>
    </w:p>
    <w:p w:rsidR="00893BA6" w:rsidRDefault="00893BA6" w:rsidP="00893BA6">
      <w:pPr>
        <w:ind w:firstLine="708"/>
      </w:pPr>
    </w:p>
    <w:p w:rsidR="00893BA6" w:rsidRDefault="00893BA6" w:rsidP="00893BA6">
      <w:pPr>
        <w:ind w:firstLine="708"/>
      </w:pPr>
    </w:p>
    <w:p w:rsidR="00893BA6" w:rsidRDefault="00893BA6" w:rsidP="00893BA6">
      <w:pPr>
        <w:spacing w:line="276" w:lineRule="auto"/>
        <w:ind w:firstLine="708"/>
      </w:pPr>
    </w:p>
    <w:p w:rsidR="00893BA6" w:rsidRDefault="00893BA6" w:rsidP="00893BA6">
      <w:pPr>
        <w:spacing w:line="276" w:lineRule="auto"/>
        <w:jc w:val="center"/>
        <w:rPr>
          <w:b/>
          <w:sz w:val="28"/>
          <w:szCs w:val="28"/>
        </w:rPr>
      </w:pPr>
      <w:r>
        <w:rPr>
          <w:b/>
          <w:sz w:val="28"/>
          <w:szCs w:val="28"/>
        </w:rPr>
        <w:t>О внесении изменений и дополнений</w:t>
      </w:r>
    </w:p>
    <w:p w:rsidR="00893BA6" w:rsidRDefault="00893BA6" w:rsidP="00893BA6">
      <w:pPr>
        <w:spacing w:line="276" w:lineRule="auto"/>
        <w:jc w:val="center"/>
        <w:rPr>
          <w:b/>
          <w:sz w:val="28"/>
          <w:szCs w:val="28"/>
        </w:rPr>
      </w:pPr>
      <w:r>
        <w:rPr>
          <w:b/>
          <w:sz w:val="28"/>
          <w:szCs w:val="28"/>
        </w:rPr>
        <w:t xml:space="preserve"> в Правила землепользования и застройки муниципального образования </w:t>
      </w:r>
      <w:proofErr w:type="spellStart"/>
      <w:r>
        <w:rPr>
          <w:b/>
          <w:sz w:val="28"/>
          <w:szCs w:val="28"/>
        </w:rPr>
        <w:t>Староирюкское</w:t>
      </w:r>
      <w:proofErr w:type="spellEnd"/>
      <w:r>
        <w:rPr>
          <w:b/>
          <w:sz w:val="28"/>
          <w:szCs w:val="28"/>
        </w:rPr>
        <w:t xml:space="preserve"> 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893BA6" w:rsidRDefault="00893BA6" w:rsidP="00893BA6">
      <w:pPr>
        <w:spacing w:line="276" w:lineRule="auto"/>
        <w:jc w:val="center"/>
        <w:rPr>
          <w:b/>
          <w:sz w:val="28"/>
          <w:szCs w:val="28"/>
        </w:rPr>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 xml:space="preserve">             На основании статьи 24 Устава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Староирюкская</w:t>
      </w:r>
      <w:proofErr w:type="spellEnd"/>
      <w:r>
        <w:rPr>
          <w:sz w:val="28"/>
          <w:szCs w:val="28"/>
        </w:rPr>
        <w:t xml:space="preserve"> сельская Дума РЕШИЛА:</w:t>
      </w:r>
    </w:p>
    <w:p w:rsidR="00893BA6" w:rsidRDefault="00893BA6" w:rsidP="00893BA6">
      <w:pPr>
        <w:tabs>
          <w:tab w:val="left" w:pos="567"/>
        </w:tabs>
        <w:spacing w:line="276" w:lineRule="auto"/>
        <w:jc w:val="both"/>
      </w:pPr>
      <w:r>
        <w:rPr>
          <w:sz w:val="28"/>
          <w:szCs w:val="28"/>
        </w:rPr>
        <w:t xml:space="preserve">       1. Внести изменения  в  «Правила землепользования и застройки муниципального образования </w:t>
      </w:r>
      <w:proofErr w:type="spellStart"/>
      <w:r>
        <w:rPr>
          <w:sz w:val="28"/>
          <w:szCs w:val="28"/>
        </w:rPr>
        <w:t>Староирюкское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и утвердить в новой редакции. Прилагается  </w:t>
      </w:r>
    </w:p>
    <w:p w:rsidR="00893BA6" w:rsidRDefault="00893BA6" w:rsidP="00893BA6">
      <w:pPr>
        <w:pStyle w:val="a3"/>
        <w:shd w:val="clear" w:color="auto" w:fill="FFFFFF"/>
        <w:spacing w:before="0" w:beforeAutospacing="0" w:after="0" w:afterAutospacing="0" w:line="276" w:lineRule="auto"/>
        <w:jc w:val="both"/>
        <w:rPr>
          <w:sz w:val="28"/>
          <w:szCs w:val="28"/>
        </w:rPr>
      </w:pPr>
      <w:r>
        <w:rPr>
          <w:color w:val="000000"/>
          <w:bdr w:val="none" w:sz="0" w:space="0" w:color="auto" w:frame="1"/>
        </w:rPr>
        <w:t xml:space="preserve">      </w:t>
      </w:r>
      <w:r>
        <w:rPr>
          <w:sz w:val="28"/>
          <w:szCs w:val="28"/>
        </w:rPr>
        <w:t xml:space="preserve">    2. Опубликовать настоящее решение в Информационном бюллетене органов местного самоуправления </w:t>
      </w:r>
      <w:proofErr w:type="spellStart"/>
      <w:r>
        <w:rPr>
          <w:sz w:val="28"/>
          <w:szCs w:val="28"/>
        </w:rPr>
        <w:t>Староирюкского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893BA6" w:rsidRDefault="00893BA6" w:rsidP="00893BA6">
      <w:pPr>
        <w:tabs>
          <w:tab w:val="left" w:pos="567"/>
        </w:tabs>
        <w:spacing w:line="276" w:lineRule="auto"/>
        <w:jc w:val="both"/>
        <w:rPr>
          <w:sz w:val="28"/>
          <w:szCs w:val="28"/>
        </w:rPr>
      </w:pPr>
      <w:r>
        <w:rPr>
          <w:sz w:val="28"/>
          <w:szCs w:val="28"/>
        </w:rPr>
        <w:t xml:space="preserve">        3. </w:t>
      </w:r>
      <w:r>
        <w:rPr>
          <w:spacing w:val="1"/>
          <w:sz w:val="28"/>
          <w:szCs w:val="28"/>
        </w:rPr>
        <w:t>Решение вступает в силу после его официального опубликования.</w:t>
      </w:r>
    </w:p>
    <w:p w:rsidR="00893BA6" w:rsidRDefault="00893BA6" w:rsidP="00893BA6">
      <w:pPr>
        <w:spacing w:line="276" w:lineRule="auto"/>
      </w:pPr>
    </w:p>
    <w:p w:rsidR="00893BA6" w:rsidRDefault="00893BA6" w:rsidP="00893BA6">
      <w:pPr>
        <w:spacing w:line="276" w:lineRule="auto"/>
      </w:pPr>
    </w:p>
    <w:p w:rsidR="00893BA6" w:rsidRDefault="00893BA6" w:rsidP="00893BA6">
      <w:pPr>
        <w:spacing w:line="276" w:lineRule="auto"/>
        <w:ind w:firstLine="708"/>
      </w:pPr>
    </w:p>
    <w:p w:rsidR="00893BA6" w:rsidRDefault="00893BA6" w:rsidP="00893BA6">
      <w:pPr>
        <w:spacing w:line="276" w:lineRule="auto"/>
        <w:jc w:val="center"/>
        <w:rPr>
          <w:b/>
          <w:sz w:val="28"/>
          <w:szCs w:val="28"/>
        </w:rPr>
      </w:pPr>
    </w:p>
    <w:p w:rsidR="00893BA6" w:rsidRDefault="00893BA6" w:rsidP="00893BA6">
      <w:pPr>
        <w:spacing w:line="276" w:lineRule="auto"/>
        <w:jc w:val="both"/>
        <w:rPr>
          <w:sz w:val="28"/>
          <w:szCs w:val="28"/>
        </w:rPr>
      </w:pPr>
      <w:r>
        <w:rPr>
          <w:sz w:val="28"/>
          <w:szCs w:val="28"/>
        </w:rPr>
        <w:t>Глава поселения,</w:t>
      </w:r>
    </w:p>
    <w:p w:rsidR="00893BA6" w:rsidRDefault="00893BA6" w:rsidP="00893BA6">
      <w:pPr>
        <w:spacing w:line="276" w:lineRule="auto"/>
        <w:jc w:val="both"/>
        <w:rPr>
          <w:sz w:val="28"/>
          <w:szCs w:val="28"/>
        </w:rPr>
      </w:pPr>
      <w:r>
        <w:rPr>
          <w:sz w:val="28"/>
          <w:szCs w:val="28"/>
        </w:rPr>
        <w:t xml:space="preserve">председатель сельской Думы   Ф.М. </w:t>
      </w:r>
      <w:proofErr w:type="spellStart"/>
      <w:r>
        <w:rPr>
          <w:sz w:val="28"/>
          <w:szCs w:val="28"/>
        </w:rPr>
        <w:t>Сагадуллин</w:t>
      </w:r>
      <w:proofErr w:type="spellEnd"/>
      <w:r>
        <w:rPr>
          <w:sz w:val="28"/>
          <w:szCs w:val="28"/>
        </w:rPr>
        <w:t xml:space="preserve"> </w:t>
      </w:r>
    </w:p>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Default="00893BA6" w:rsidP="00893BA6"/>
    <w:p w:rsidR="00893BA6" w:rsidRPr="00F13FEC" w:rsidRDefault="00893BA6" w:rsidP="00893BA6">
      <w:pPr>
        <w:ind w:left="399" w:right="458" w:firstLine="570"/>
        <w:jc w:val="both"/>
        <w:rPr>
          <w:sz w:val="28"/>
          <w:szCs w:val="28"/>
        </w:rPr>
      </w:pPr>
      <w:r>
        <w:rPr>
          <w:sz w:val="28"/>
          <w:szCs w:val="28"/>
        </w:rPr>
        <w:lastRenderedPageBreak/>
        <w:t xml:space="preserve">                                                                  </w:t>
      </w:r>
      <w:r w:rsidRPr="00F13FEC">
        <w:rPr>
          <w:sz w:val="28"/>
          <w:szCs w:val="28"/>
        </w:rPr>
        <w:t xml:space="preserve">УТВЕРЖДЕНЫ </w:t>
      </w:r>
    </w:p>
    <w:p w:rsidR="00893BA6" w:rsidRDefault="00893BA6" w:rsidP="00893BA6">
      <w:pPr>
        <w:ind w:left="399" w:right="458" w:firstLine="570"/>
        <w:jc w:val="both"/>
        <w:rPr>
          <w:sz w:val="28"/>
          <w:szCs w:val="28"/>
        </w:rPr>
      </w:pPr>
      <w:r w:rsidRPr="00F13FEC">
        <w:rPr>
          <w:sz w:val="28"/>
          <w:szCs w:val="28"/>
        </w:rPr>
        <w:t xml:space="preserve">                                                         </w:t>
      </w:r>
    </w:p>
    <w:p w:rsidR="00893BA6" w:rsidRPr="00F13FEC" w:rsidRDefault="00893BA6" w:rsidP="00893BA6">
      <w:pPr>
        <w:ind w:left="399" w:right="-1" w:firstLine="570"/>
        <w:jc w:val="both"/>
        <w:rPr>
          <w:sz w:val="28"/>
          <w:szCs w:val="28"/>
        </w:rPr>
      </w:pPr>
      <w:r>
        <w:rPr>
          <w:sz w:val="28"/>
          <w:szCs w:val="28"/>
        </w:rPr>
        <w:t xml:space="preserve">                                                                </w:t>
      </w:r>
      <w:r w:rsidRPr="00F13FEC">
        <w:rPr>
          <w:sz w:val="28"/>
          <w:szCs w:val="28"/>
        </w:rPr>
        <w:t xml:space="preserve">   решением </w:t>
      </w:r>
      <w:proofErr w:type="spellStart"/>
      <w:r w:rsidRPr="00F13FEC">
        <w:rPr>
          <w:sz w:val="28"/>
          <w:szCs w:val="28"/>
        </w:rPr>
        <w:t>Староирюкской</w:t>
      </w:r>
      <w:proofErr w:type="spellEnd"/>
      <w:r w:rsidRPr="00F13FEC">
        <w:rPr>
          <w:sz w:val="28"/>
          <w:szCs w:val="28"/>
        </w:rPr>
        <w:t xml:space="preserve">                              </w:t>
      </w:r>
    </w:p>
    <w:p w:rsidR="00893BA6" w:rsidRPr="00F13FEC" w:rsidRDefault="00893BA6" w:rsidP="00893BA6">
      <w:pPr>
        <w:ind w:left="399" w:right="458" w:firstLine="570"/>
        <w:jc w:val="both"/>
        <w:rPr>
          <w:sz w:val="28"/>
          <w:szCs w:val="28"/>
        </w:rPr>
      </w:pPr>
      <w:r w:rsidRPr="00F13FEC">
        <w:rPr>
          <w:sz w:val="28"/>
          <w:szCs w:val="28"/>
        </w:rPr>
        <w:t xml:space="preserve">                                                                   сельской Думы</w:t>
      </w:r>
    </w:p>
    <w:p w:rsidR="00893BA6" w:rsidRPr="00F13FEC" w:rsidRDefault="00893BA6" w:rsidP="00893BA6">
      <w:pPr>
        <w:rPr>
          <w:sz w:val="28"/>
          <w:szCs w:val="28"/>
        </w:rPr>
      </w:pP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r>
      <w:r w:rsidRPr="00F13FEC">
        <w:rPr>
          <w:sz w:val="28"/>
          <w:szCs w:val="28"/>
        </w:rPr>
        <w:tab/>
        <w:t xml:space="preserve">                  </w:t>
      </w:r>
      <w:r>
        <w:rPr>
          <w:sz w:val="28"/>
          <w:szCs w:val="28"/>
        </w:rPr>
        <w:t xml:space="preserve">    </w:t>
      </w:r>
      <w:r w:rsidRPr="00F13FEC">
        <w:rPr>
          <w:sz w:val="28"/>
          <w:szCs w:val="28"/>
        </w:rPr>
        <w:t xml:space="preserve">   от  </w:t>
      </w:r>
      <w:r>
        <w:rPr>
          <w:sz w:val="28"/>
          <w:szCs w:val="28"/>
        </w:rPr>
        <w:t>2</w:t>
      </w:r>
      <w:r w:rsidR="001E5AC3">
        <w:rPr>
          <w:sz w:val="28"/>
          <w:szCs w:val="28"/>
        </w:rPr>
        <w:t>1</w:t>
      </w:r>
      <w:r>
        <w:rPr>
          <w:sz w:val="28"/>
          <w:szCs w:val="28"/>
        </w:rPr>
        <w:t xml:space="preserve">.06.2016 </w:t>
      </w:r>
      <w:r w:rsidRPr="00F13FEC">
        <w:rPr>
          <w:sz w:val="28"/>
          <w:szCs w:val="28"/>
        </w:rPr>
        <w:t xml:space="preserve"> № </w:t>
      </w:r>
      <w:r>
        <w:rPr>
          <w:sz w:val="28"/>
          <w:szCs w:val="28"/>
        </w:rPr>
        <w:t>31</w:t>
      </w:r>
    </w:p>
    <w:p w:rsidR="00893BA6" w:rsidRDefault="00893BA6" w:rsidP="00893BA6">
      <w:pPr>
        <w:jc w:val="both"/>
        <w:rPr>
          <w:sz w:val="28"/>
          <w:szCs w:val="28"/>
        </w:rPr>
      </w:pPr>
    </w:p>
    <w:p w:rsidR="00893BA6" w:rsidRDefault="00893BA6" w:rsidP="00893BA6">
      <w:pPr>
        <w:jc w:val="both"/>
        <w:rPr>
          <w:b/>
          <w:bCs/>
          <w:sz w:val="44"/>
          <w:szCs w:val="44"/>
        </w:rPr>
      </w:pPr>
      <w:bookmarkStart w:id="0" w:name="Par46"/>
      <w:bookmarkEnd w:id="0"/>
    </w:p>
    <w:p w:rsidR="00893BA6" w:rsidRDefault="00893BA6" w:rsidP="00893BA6">
      <w:pPr>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both"/>
        <w:rPr>
          <w:b/>
          <w:bCs/>
          <w:sz w:val="44"/>
          <w:szCs w:val="44"/>
        </w:rPr>
      </w:pPr>
    </w:p>
    <w:p w:rsidR="00893BA6" w:rsidRDefault="00893BA6" w:rsidP="00893BA6">
      <w:pPr>
        <w:ind w:left="180"/>
        <w:jc w:val="center"/>
        <w:rPr>
          <w:b/>
          <w:bCs/>
          <w:sz w:val="44"/>
          <w:szCs w:val="44"/>
        </w:rPr>
      </w:pPr>
    </w:p>
    <w:p w:rsidR="00893BA6" w:rsidRDefault="00893BA6" w:rsidP="00893BA6">
      <w:pPr>
        <w:ind w:left="180"/>
        <w:jc w:val="center"/>
        <w:rPr>
          <w:b/>
          <w:bCs/>
          <w:sz w:val="44"/>
          <w:szCs w:val="44"/>
        </w:rPr>
      </w:pPr>
      <w:r>
        <w:rPr>
          <w:b/>
          <w:bCs/>
          <w:sz w:val="44"/>
          <w:szCs w:val="44"/>
        </w:rPr>
        <w:t>ПРАВИЛА</w:t>
      </w:r>
    </w:p>
    <w:p w:rsidR="00893BA6" w:rsidRDefault="00893BA6" w:rsidP="00893BA6">
      <w:pPr>
        <w:ind w:left="180" w:right="458"/>
        <w:jc w:val="center"/>
        <w:rPr>
          <w:b/>
          <w:bCs/>
          <w:sz w:val="44"/>
          <w:szCs w:val="44"/>
        </w:rPr>
      </w:pPr>
      <w:r>
        <w:rPr>
          <w:b/>
          <w:bCs/>
          <w:sz w:val="44"/>
          <w:szCs w:val="44"/>
        </w:rPr>
        <w:t>ЗЕМЛЕПОЛЬЗОВАНИЯ И ЗАСТРОЙКИ</w:t>
      </w:r>
    </w:p>
    <w:p w:rsidR="00893BA6" w:rsidRDefault="00893BA6" w:rsidP="00893BA6">
      <w:pPr>
        <w:ind w:left="180" w:right="458"/>
        <w:jc w:val="center"/>
        <w:rPr>
          <w:color w:val="000000"/>
          <w:sz w:val="44"/>
          <w:szCs w:val="44"/>
        </w:rPr>
      </w:pPr>
      <w:r>
        <w:rPr>
          <w:color w:val="000000"/>
          <w:sz w:val="44"/>
          <w:szCs w:val="44"/>
        </w:rPr>
        <w:t>муниципального образования</w:t>
      </w:r>
    </w:p>
    <w:p w:rsidR="00893BA6" w:rsidRDefault="00893BA6" w:rsidP="00893BA6">
      <w:pPr>
        <w:ind w:left="180" w:right="458"/>
        <w:jc w:val="center"/>
        <w:rPr>
          <w:color w:val="000000"/>
          <w:sz w:val="44"/>
          <w:szCs w:val="44"/>
        </w:rPr>
      </w:pPr>
      <w:proofErr w:type="spellStart"/>
      <w:r>
        <w:rPr>
          <w:color w:val="000000"/>
          <w:sz w:val="44"/>
          <w:szCs w:val="44"/>
        </w:rPr>
        <w:t>Староирюкское</w:t>
      </w:r>
      <w:proofErr w:type="spellEnd"/>
      <w:r>
        <w:rPr>
          <w:color w:val="000000"/>
          <w:sz w:val="44"/>
          <w:szCs w:val="44"/>
        </w:rPr>
        <w:t xml:space="preserve"> сельское поселение</w:t>
      </w:r>
    </w:p>
    <w:p w:rsidR="00893BA6" w:rsidRDefault="00893BA6" w:rsidP="00893BA6">
      <w:pPr>
        <w:ind w:left="180" w:right="458"/>
        <w:jc w:val="center"/>
        <w:rPr>
          <w:color w:val="000000"/>
          <w:sz w:val="44"/>
          <w:szCs w:val="44"/>
        </w:rPr>
      </w:pPr>
      <w:r>
        <w:rPr>
          <w:color w:val="000000"/>
          <w:sz w:val="44"/>
          <w:szCs w:val="44"/>
        </w:rPr>
        <w:t>муниципального района</w:t>
      </w:r>
    </w:p>
    <w:p w:rsidR="00893BA6" w:rsidRDefault="00893BA6" w:rsidP="00893BA6">
      <w:pPr>
        <w:ind w:left="180" w:right="458"/>
        <w:jc w:val="center"/>
        <w:rPr>
          <w:color w:val="000000"/>
          <w:sz w:val="44"/>
          <w:szCs w:val="44"/>
        </w:rPr>
      </w:pPr>
      <w:r>
        <w:rPr>
          <w:color w:val="000000"/>
          <w:sz w:val="44"/>
          <w:szCs w:val="44"/>
        </w:rPr>
        <w:t>Кировской области</w:t>
      </w:r>
    </w:p>
    <w:p w:rsidR="00893BA6" w:rsidRDefault="00893BA6" w:rsidP="00893BA6">
      <w:pPr>
        <w:ind w:left="180" w:right="458"/>
        <w:jc w:val="center"/>
        <w:rPr>
          <w:color w:val="000000"/>
          <w:sz w:val="44"/>
          <w:szCs w:val="44"/>
        </w:rPr>
      </w:pPr>
    </w:p>
    <w:p w:rsidR="00893BA6" w:rsidRDefault="00893BA6" w:rsidP="00893BA6">
      <w:pPr>
        <w:ind w:right="458"/>
        <w:jc w:val="both"/>
        <w:rPr>
          <w:color w:val="000000"/>
          <w:sz w:val="44"/>
          <w:szCs w:val="44"/>
        </w:rPr>
      </w:pPr>
    </w:p>
    <w:p w:rsidR="00893BA6" w:rsidRDefault="00893BA6" w:rsidP="00893BA6">
      <w:pPr>
        <w:jc w:val="both"/>
      </w:pPr>
    </w:p>
    <w:p w:rsidR="00893BA6" w:rsidRDefault="00893BA6" w:rsidP="00893BA6">
      <w:pPr>
        <w:ind w:firstLine="540"/>
        <w:jc w:val="both"/>
      </w:pPr>
    </w:p>
    <w:p w:rsidR="00893BA6" w:rsidRDefault="00893BA6" w:rsidP="00893BA6">
      <w:pPr>
        <w:ind w:right="458"/>
        <w:jc w:val="both"/>
        <w:rPr>
          <w:color w:val="000000"/>
          <w:sz w:val="48"/>
          <w:szCs w:val="48"/>
        </w:rPr>
      </w:pPr>
      <w:bookmarkStart w:id="1" w:name="Par56"/>
      <w:bookmarkEnd w:id="1"/>
      <w:r>
        <w:rPr>
          <w:color w:val="000000"/>
        </w:rPr>
        <w:tab/>
      </w:r>
      <w:r>
        <w:rPr>
          <w:color w:val="000000"/>
        </w:rPr>
        <w:tab/>
      </w:r>
      <w:r>
        <w:rPr>
          <w:color w:val="000000"/>
        </w:rPr>
        <w:tab/>
      </w:r>
      <w:r>
        <w:rPr>
          <w:color w:val="000000"/>
        </w:rPr>
        <w:tab/>
        <w:t xml:space="preserve">                                                                              </w:t>
      </w: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Default="00893BA6" w:rsidP="00893BA6">
      <w:pPr>
        <w:ind w:right="458"/>
        <w:jc w:val="both"/>
        <w:rPr>
          <w:color w:val="000000"/>
          <w:sz w:val="48"/>
          <w:szCs w:val="48"/>
        </w:rPr>
      </w:pPr>
    </w:p>
    <w:p w:rsidR="00893BA6" w:rsidRPr="00A82D91" w:rsidRDefault="00893BA6" w:rsidP="00893BA6">
      <w:pPr>
        <w:ind w:right="458"/>
        <w:jc w:val="both"/>
        <w:rPr>
          <w:sz w:val="28"/>
          <w:szCs w:val="28"/>
        </w:rPr>
      </w:pPr>
      <w:r>
        <w:br w:type="page"/>
      </w:r>
      <w:r w:rsidRPr="00A82D91">
        <w:rPr>
          <w:sz w:val="28"/>
          <w:szCs w:val="28"/>
        </w:rPr>
        <w:lastRenderedPageBreak/>
        <w:t>Содержание</w:t>
      </w:r>
    </w:p>
    <w:p w:rsidR="00893BA6" w:rsidRPr="00A82D91" w:rsidRDefault="00893BA6" w:rsidP="00893BA6">
      <w:pPr>
        <w:pStyle w:val="a5"/>
        <w:tabs>
          <w:tab w:val="left" w:pos="10260"/>
        </w:tabs>
        <w:ind w:right="7"/>
        <w:jc w:val="both"/>
        <w:rPr>
          <w:b w:val="0"/>
          <w:color w:val="000000"/>
        </w:rPr>
      </w:pPr>
    </w:p>
    <w:tbl>
      <w:tblPr>
        <w:tblW w:w="0" w:type="auto"/>
        <w:tblLook w:val="01E0" w:firstRow="1" w:lastRow="1" w:firstColumn="1" w:lastColumn="1" w:noHBand="0" w:noVBand="0"/>
      </w:tblPr>
      <w:tblGrid>
        <w:gridCol w:w="8603"/>
        <w:gridCol w:w="968"/>
      </w:tblGrid>
      <w:tr w:rsidR="00893BA6" w:rsidRPr="00A82D91" w:rsidTr="00C43B20">
        <w:tc>
          <w:tcPr>
            <w:tcW w:w="10421" w:type="dxa"/>
            <w:gridSpan w:val="2"/>
            <w:hideMark/>
          </w:tcPr>
          <w:p w:rsidR="00893BA6" w:rsidRPr="00A82D91" w:rsidRDefault="00893BA6" w:rsidP="00C43B20">
            <w:pPr>
              <w:pStyle w:val="1"/>
              <w:ind w:left="0" w:right="0"/>
              <w:jc w:val="both"/>
              <w:rPr>
                <w:b w:val="0"/>
                <w:color w:val="000000"/>
                <w:sz w:val="28"/>
                <w:szCs w:val="28"/>
              </w:rPr>
            </w:pPr>
            <w:r w:rsidRPr="00A82D91">
              <w:rPr>
                <w:b w:val="0"/>
                <w:bCs w:val="0"/>
                <w:sz w:val="28"/>
                <w:szCs w:val="28"/>
              </w:rPr>
              <w:t>Общие положения</w:t>
            </w:r>
          </w:p>
        </w:tc>
      </w:tr>
      <w:tr w:rsidR="00893BA6" w:rsidRPr="00A82D91" w:rsidTr="00C43B20">
        <w:tc>
          <w:tcPr>
            <w:tcW w:w="9359" w:type="dxa"/>
            <w:hideMark/>
          </w:tcPr>
          <w:p w:rsidR="00893BA6" w:rsidRPr="00A82D91" w:rsidRDefault="00893BA6" w:rsidP="00C43B20">
            <w:pPr>
              <w:pStyle w:val="1"/>
              <w:ind w:left="0" w:right="0"/>
              <w:jc w:val="both"/>
              <w:rPr>
                <w:b w:val="0"/>
                <w:color w:val="000000"/>
                <w:sz w:val="28"/>
                <w:szCs w:val="28"/>
              </w:rPr>
            </w:pPr>
            <w:r w:rsidRPr="00A82D91">
              <w:rPr>
                <w:b w:val="0"/>
                <w:color w:val="000000"/>
                <w:sz w:val="28"/>
                <w:szCs w:val="28"/>
              </w:rPr>
              <w:t xml:space="preserve">1. </w:t>
            </w:r>
            <w:r w:rsidRPr="00A82D91">
              <w:rPr>
                <w:b w:val="0"/>
                <w:sz w:val="28"/>
                <w:szCs w:val="28"/>
              </w:rPr>
              <w:t xml:space="preserve">Правовая основа, цели введения, назначение и состав Правил землепользования и застройки сельского поселения </w:t>
            </w:r>
          </w:p>
        </w:tc>
        <w:tc>
          <w:tcPr>
            <w:tcW w:w="1062" w:type="dxa"/>
          </w:tcPr>
          <w:p w:rsidR="00893BA6" w:rsidRPr="00A82D91" w:rsidRDefault="00893BA6" w:rsidP="00C43B20">
            <w:pPr>
              <w:pStyle w:val="1"/>
              <w:ind w:left="492" w:right="0"/>
              <w:jc w:val="both"/>
              <w:rPr>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sz w:val="28"/>
                <w:szCs w:val="28"/>
              </w:rPr>
            </w:pPr>
            <w:r w:rsidRPr="00A82D91">
              <w:rPr>
                <w:b w:val="0"/>
                <w:sz w:val="28"/>
                <w:szCs w:val="28"/>
              </w:rPr>
              <w:t>2. Основные понятия и термины, используемые в Правилах землепользования и застройки, их определения</w:t>
            </w:r>
          </w:p>
        </w:tc>
        <w:tc>
          <w:tcPr>
            <w:tcW w:w="1062" w:type="dxa"/>
          </w:tcPr>
          <w:p w:rsidR="00893BA6" w:rsidRPr="00A82D91" w:rsidRDefault="00893BA6" w:rsidP="00C43B20">
            <w:pPr>
              <w:pStyle w:val="1"/>
              <w:ind w:left="492" w:right="0"/>
              <w:jc w:val="both"/>
              <w:rPr>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color w:val="000000"/>
                <w:sz w:val="28"/>
                <w:szCs w:val="28"/>
              </w:rPr>
            </w:pPr>
            <w:r w:rsidRPr="00A82D91">
              <w:rPr>
                <w:b w:val="0"/>
                <w:color w:val="000000"/>
                <w:sz w:val="28"/>
                <w:szCs w:val="28"/>
              </w:rPr>
              <w:t>Часть 1. Порядок применения Правил землепользования и застройки внесения в них изменений</w:t>
            </w:r>
          </w:p>
        </w:tc>
        <w:tc>
          <w:tcPr>
            <w:tcW w:w="1062" w:type="dxa"/>
          </w:tcPr>
          <w:p w:rsidR="00893BA6" w:rsidRPr="00A82D91" w:rsidRDefault="00893BA6" w:rsidP="00C43B20">
            <w:pPr>
              <w:pStyle w:val="1"/>
              <w:ind w:left="492" w:right="0"/>
              <w:jc w:val="both"/>
              <w:rPr>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color w:val="000000"/>
                <w:sz w:val="28"/>
                <w:szCs w:val="28"/>
              </w:rPr>
            </w:pPr>
            <w:r w:rsidRPr="00A82D91">
              <w:rPr>
                <w:b w:val="0"/>
                <w:color w:val="000000"/>
                <w:sz w:val="28"/>
                <w:szCs w:val="28"/>
              </w:rPr>
              <w:t xml:space="preserve">Глава 1.  </w:t>
            </w:r>
            <w:r w:rsidRPr="00A82D91">
              <w:rPr>
                <w:b w:val="0"/>
                <w:sz w:val="28"/>
                <w:szCs w:val="28"/>
              </w:rPr>
              <w:t xml:space="preserve">Регулирование землепользования и застройки органами местного самоуправления </w:t>
            </w:r>
          </w:p>
        </w:tc>
        <w:tc>
          <w:tcPr>
            <w:tcW w:w="1062" w:type="dxa"/>
          </w:tcPr>
          <w:p w:rsidR="00893BA6" w:rsidRPr="00A82D91" w:rsidRDefault="00893BA6" w:rsidP="00C43B20">
            <w:pPr>
              <w:pStyle w:val="1"/>
              <w:ind w:left="492" w:right="0"/>
              <w:jc w:val="both"/>
              <w:rPr>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color w:val="000000"/>
                <w:sz w:val="28"/>
                <w:szCs w:val="28"/>
              </w:rPr>
            </w:pPr>
            <w:r w:rsidRPr="00A82D91">
              <w:rPr>
                <w:b w:val="0"/>
                <w:bCs w:val="0"/>
                <w:iCs/>
                <w:sz w:val="28"/>
                <w:szCs w:val="28"/>
              </w:rPr>
              <w:t>1.1.</w:t>
            </w:r>
            <w:r w:rsidRPr="00A82D91">
              <w:rPr>
                <w:b w:val="0"/>
                <w:bCs w:val="0"/>
                <w:color w:val="000000"/>
                <w:sz w:val="28"/>
                <w:szCs w:val="28"/>
              </w:rPr>
              <w:t xml:space="preserve"> Открытость и доступность информации о землепользовании и застройке</w:t>
            </w:r>
          </w:p>
        </w:tc>
        <w:tc>
          <w:tcPr>
            <w:tcW w:w="1062" w:type="dxa"/>
          </w:tcPr>
          <w:p w:rsidR="00893BA6" w:rsidRPr="00A82D91" w:rsidRDefault="00893BA6" w:rsidP="00C43B20">
            <w:pPr>
              <w:pStyle w:val="1"/>
              <w:ind w:left="492" w:right="0"/>
              <w:jc w:val="both"/>
              <w:rPr>
                <w:b w:val="0"/>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bCs w:val="0"/>
                <w:iCs/>
                <w:sz w:val="28"/>
                <w:szCs w:val="28"/>
              </w:rPr>
            </w:pPr>
            <w:r w:rsidRPr="00A82D91">
              <w:rPr>
                <w:b w:val="0"/>
                <w:bCs w:val="0"/>
                <w:iCs/>
                <w:sz w:val="28"/>
                <w:szCs w:val="28"/>
              </w:rPr>
              <w:t>1.2.</w:t>
            </w:r>
            <w:r w:rsidRPr="00A82D91">
              <w:rPr>
                <w:b w:val="0"/>
                <w:color w:val="000000"/>
                <w:sz w:val="28"/>
                <w:szCs w:val="28"/>
              </w:rPr>
              <w:t xml:space="preserve"> Территориальные зоны и зоны с особыми условиями использования территорий</w:t>
            </w:r>
          </w:p>
        </w:tc>
        <w:tc>
          <w:tcPr>
            <w:tcW w:w="1062" w:type="dxa"/>
          </w:tcPr>
          <w:p w:rsidR="00893BA6" w:rsidRPr="00A82D91" w:rsidRDefault="00893BA6" w:rsidP="00C43B20">
            <w:pPr>
              <w:pStyle w:val="1"/>
              <w:ind w:left="492" w:right="0"/>
              <w:jc w:val="both"/>
              <w:rPr>
                <w:b w:val="0"/>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bCs w:val="0"/>
                <w:iCs/>
                <w:sz w:val="28"/>
                <w:szCs w:val="28"/>
              </w:rPr>
            </w:pPr>
            <w:r w:rsidRPr="00A82D91">
              <w:rPr>
                <w:b w:val="0"/>
                <w:bCs w:val="0"/>
                <w:color w:val="000000"/>
                <w:sz w:val="28"/>
                <w:szCs w:val="28"/>
              </w:rPr>
              <w:t>1.3.</w:t>
            </w:r>
            <w:r w:rsidRPr="00A82D91">
              <w:rPr>
                <w:b w:val="0"/>
                <w:color w:val="000000"/>
                <w:sz w:val="28"/>
                <w:szCs w:val="28"/>
              </w:rPr>
              <w:t xml:space="preserve"> Градостроительные регламенты и их применение</w:t>
            </w:r>
          </w:p>
        </w:tc>
        <w:tc>
          <w:tcPr>
            <w:tcW w:w="1062" w:type="dxa"/>
          </w:tcPr>
          <w:p w:rsidR="00893BA6" w:rsidRPr="00A82D91" w:rsidRDefault="00893BA6" w:rsidP="00C43B20">
            <w:pPr>
              <w:pStyle w:val="1"/>
              <w:ind w:left="492" w:right="0"/>
              <w:jc w:val="both"/>
              <w:rPr>
                <w:b w:val="0"/>
                <w:color w:val="000000"/>
                <w:sz w:val="28"/>
                <w:szCs w:val="28"/>
              </w:rPr>
            </w:pPr>
          </w:p>
        </w:tc>
      </w:tr>
      <w:tr w:rsidR="00893BA6" w:rsidRPr="00A82D91" w:rsidTr="00C43B20">
        <w:tc>
          <w:tcPr>
            <w:tcW w:w="9359" w:type="dxa"/>
            <w:hideMark/>
          </w:tcPr>
          <w:p w:rsidR="00893BA6" w:rsidRPr="00A82D91" w:rsidRDefault="00893BA6" w:rsidP="00C43B20">
            <w:pPr>
              <w:pStyle w:val="1"/>
              <w:ind w:left="0" w:right="0"/>
              <w:jc w:val="both"/>
              <w:rPr>
                <w:b w:val="0"/>
                <w:bCs w:val="0"/>
                <w:color w:val="000000"/>
                <w:sz w:val="28"/>
                <w:szCs w:val="28"/>
              </w:rPr>
            </w:pPr>
            <w:r w:rsidRPr="00A82D91">
              <w:rPr>
                <w:b w:val="0"/>
                <w:bCs w:val="0"/>
                <w:color w:val="000000"/>
                <w:sz w:val="28"/>
                <w:szCs w:val="28"/>
              </w:rPr>
              <w:t>1.4.</w:t>
            </w:r>
            <w:r w:rsidRPr="00A82D91">
              <w:rPr>
                <w:b w:val="0"/>
                <w:bCs w:val="0"/>
                <w:iCs/>
                <w:sz w:val="28"/>
                <w:szCs w:val="28"/>
              </w:rPr>
              <w:t xml:space="preserve"> Структурные подразделения местного самоуправления</w:t>
            </w:r>
          </w:p>
        </w:tc>
        <w:tc>
          <w:tcPr>
            <w:tcW w:w="1062" w:type="dxa"/>
          </w:tcPr>
          <w:p w:rsidR="00893BA6" w:rsidRPr="00A82D91" w:rsidRDefault="00893BA6" w:rsidP="00C43B20">
            <w:pPr>
              <w:pStyle w:val="1"/>
              <w:ind w:left="492" w:right="0"/>
              <w:jc w:val="both"/>
              <w:rPr>
                <w:b w:val="0"/>
                <w:color w:val="000000"/>
                <w:sz w:val="28"/>
                <w:szCs w:val="28"/>
              </w:rPr>
            </w:pPr>
          </w:p>
        </w:tc>
      </w:tr>
      <w:tr w:rsidR="00893BA6" w:rsidRPr="00A82D91" w:rsidTr="00C43B20">
        <w:tc>
          <w:tcPr>
            <w:tcW w:w="9359" w:type="dxa"/>
            <w:hideMark/>
          </w:tcPr>
          <w:p w:rsidR="00893BA6" w:rsidRPr="00A82D91" w:rsidRDefault="00893BA6" w:rsidP="00C43B20">
            <w:pPr>
              <w:pStyle w:val="6"/>
              <w:jc w:val="both"/>
              <w:rPr>
                <w:bCs/>
                <w:i w:val="0"/>
                <w:color w:val="000000"/>
                <w:sz w:val="28"/>
                <w:szCs w:val="28"/>
              </w:rPr>
            </w:pPr>
            <w:r w:rsidRPr="00A82D91">
              <w:rPr>
                <w:bCs/>
                <w:i w:val="0"/>
                <w:color w:val="000000"/>
                <w:sz w:val="28"/>
                <w:szCs w:val="28"/>
              </w:rPr>
              <w:t xml:space="preserve">1.5.  </w:t>
            </w:r>
            <w:r w:rsidRPr="00A82D91">
              <w:rPr>
                <w:i w:val="0"/>
                <w:color w:val="000000"/>
                <w:sz w:val="28"/>
                <w:szCs w:val="28"/>
              </w:rPr>
              <w:t>Лица, осуществляющие землепользование и застройку</w:t>
            </w:r>
          </w:p>
        </w:tc>
        <w:tc>
          <w:tcPr>
            <w:tcW w:w="1062" w:type="dxa"/>
          </w:tcPr>
          <w:p w:rsidR="00893BA6" w:rsidRPr="00A82D91" w:rsidRDefault="00893BA6" w:rsidP="00C43B20">
            <w:pPr>
              <w:pStyle w:val="6"/>
              <w:ind w:left="462"/>
              <w:jc w:val="both"/>
              <w:rPr>
                <w:b/>
                <w:bCs/>
                <w:i w:val="0"/>
                <w:color w:val="000000"/>
                <w:sz w:val="28"/>
                <w:szCs w:val="28"/>
              </w:rPr>
            </w:pPr>
          </w:p>
        </w:tc>
      </w:tr>
      <w:tr w:rsidR="00893BA6" w:rsidRPr="00A82D91" w:rsidTr="00C43B20">
        <w:tc>
          <w:tcPr>
            <w:tcW w:w="9359" w:type="dxa"/>
            <w:hideMark/>
          </w:tcPr>
          <w:p w:rsidR="00893BA6" w:rsidRPr="00A82D91" w:rsidRDefault="00893BA6" w:rsidP="00C43B20">
            <w:pPr>
              <w:pStyle w:val="6"/>
              <w:jc w:val="both"/>
              <w:rPr>
                <w:bCs/>
                <w:i w:val="0"/>
                <w:color w:val="000000"/>
                <w:sz w:val="28"/>
                <w:szCs w:val="28"/>
              </w:rPr>
            </w:pPr>
            <w:r w:rsidRPr="00A82D91">
              <w:rPr>
                <w:bCs/>
                <w:i w:val="0"/>
                <w:iCs w:val="0"/>
                <w:sz w:val="28"/>
                <w:szCs w:val="28"/>
              </w:rPr>
              <w:t>1.6.</w:t>
            </w:r>
            <w:r w:rsidRPr="00A82D91">
              <w:rPr>
                <w:i w:val="0"/>
                <w:color w:val="000000"/>
                <w:sz w:val="28"/>
                <w:szCs w:val="28"/>
              </w:rPr>
              <w:t xml:space="preserve"> Комиссия по  землепользованию и застройке</w:t>
            </w:r>
          </w:p>
        </w:tc>
        <w:tc>
          <w:tcPr>
            <w:tcW w:w="1062" w:type="dxa"/>
          </w:tcPr>
          <w:p w:rsidR="00893BA6" w:rsidRPr="00A82D91" w:rsidRDefault="00893BA6" w:rsidP="00C43B20">
            <w:pPr>
              <w:pStyle w:val="6"/>
              <w:ind w:left="462"/>
              <w:jc w:val="both"/>
              <w:rPr>
                <w:b/>
                <w:bCs/>
                <w:i w:val="0"/>
                <w:color w:val="000000"/>
                <w:sz w:val="28"/>
                <w:szCs w:val="28"/>
              </w:rPr>
            </w:pPr>
          </w:p>
        </w:tc>
      </w:tr>
      <w:tr w:rsidR="00893BA6" w:rsidRPr="00A82D91" w:rsidTr="00C43B20">
        <w:tc>
          <w:tcPr>
            <w:tcW w:w="9359" w:type="dxa"/>
            <w:hideMark/>
          </w:tcPr>
          <w:p w:rsidR="00893BA6" w:rsidRPr="00A82D91" w:rsidRDefault="00893BA6" w:rsidP="00C43B20">
            <w:pPr>
              <w:pStyle w:val="6"/>
              <w:jc w:val="both"/>
              <w:rPr>
                <w:bCs/>
                <w:i w:val="0"/>
                <w:iCs w:val="0"/>
                <w:sz w:val="28"/>
                <w:szCs w:val="28"/>
              </w:rPr>
            </w:pPr>
            <w:r w:rsidRPr="00A82D91">
              <w:rPr>
                <w:bCs/>
                <w:i w:val="0"/>
                <w:iCs w:val="0"/>
                <w:sz w:val="28"/>
                <w:szCs w:val="28"/>
              </w:rPr>
              <w:t xml:space="preserve">1.7. </w:t>
            </w:r>
            <w:r w:rsidRPr="00A82D91">
              <w:rPr>
                <w:i w:val="0"/>
                <w:color w:val="000000"/>
                <w:sz w:val="28"/>
                <w:szCs w:val="28"/>
              </w:rPr>
              <w:t>Права использования земельных участков и объектов капитального строительства, возникшие до вступления в силу Правил</w:t>
            </w:r>
          </w:p>
        </w:tc>
        <w:tc>
          <w:tcPr>
            <w:tcW w:w="1062" w:type="dxa"/>
          </w:tcPr>
          <w:p w:rsidR="00893BA6" w:rsidRPr="00A82D91" w:rsidRDefault="00893BA6" w:rsidP="00C43B20">
            <w:pPr>
              <w:pStyle w:val="6"/>
              <w:ind w:left="462"/>
              <w:jc w:val="both"/>
              <w:rPr>
                <w:b/>
                <w:bCs/>
                <w:i w:val="0"/>
                <w:color w:val="000000"/>
                <w:sz w:val="28"/>
                <w:szCs w:val="28"/>
              </w:rPr>
            </w:pPr>
          </w:p>
        </w:tc>
      </w:tr>
      <w:tr w:rsidR="00893BA6" w:rsidRPr="00A82D91" w:rsidTr="00C43B20">
        <w:tc>
          <w:tcPr>
            <w:tcW w:w="9359" w:type="dxa"/>
            <w:hideMark/>
          </w:tcPr>
          <w:p w:rsidR="00893BA6" w:rsidRPr="00A82D91" w:rsidRDefault="00893BA6" w:rsidP="00C43B20">
            <w:pPr>
              <w:pStyle w:val="6"/>
              <w:jc w:val="both"/>
              <w:rPr>
                <w:bCs/>
                <w:i w:val="0"/>
                <w:iCs w:val="0"/>
                <w:sz w:val="28"/>
                <w:szCs w:val="28"/>
              </w:rPr>
            </w:pPr>
            <w:r w:rsidRPr="00A82D91">
              <w:rPr>
                <w:bCs/>
                <w:i w:val="0"/>
                <w:color w:val="000000"/>
                <w:sz w:val="28"/>
                <w:szCs w:val="28"/>
              </w:rPr>
              <w:t>1.8. Использование и строительные изменения объектов капитального строительст</w:t>
            </w:r>
            <w:r w:rsidRPr="00A82D91">
              <w:rPr>
                <w:i w:val="0"/>
                <w:color w:val="000000"/>
                <w:sz w:val="28"/>
                <w:szCs w:val="28"/>
              </w:rPr>
              <w:t>ва</w:t>
            </w:r>
            <w:r w:rsidRPr="00A82D91">
              <w:rPr>
                <w:bCs/>
                <w:i w:val="0"/>
                <w:color w:val="000000"/>
                <w:sz w:val="28"/>
                <w:szCs w:val="28"/>
              </w:rPr>
              <w:t>, не соответствующих Правилам</w:t>
            </w:r>
          </w:p>
        </w:tc>
        <w:tc>
          <w:tcPr>
            <w:tcW w:w="1062" w:type="dxa"/>
          </w:tcPr>
          <w:p w:rsidR="00893BA6" w:rsidRPr="00A82D91" w:rsidRDefault="00893BA6" w:rsidP="00C43B20">
            <w:pPr>
              <w:pStyle w:val="6"/>
              <w:ind w:left="462"/>
              <w:jc w:val="both"/>
              <w:rPr>
                <w:b/>
                <w:bCs/>
                <w:i w:val="0"/>
                <w:color w:val="000000"/>
                <w:sz w:val="28"/>
                <w:szCs w:val="28"/>
              </w:rPr>
            </w:pPr>
          </w:p>
        </w:tc>
      </w:tr>
      <w:tr w:rsidR="00893BA6" w:rsidRPr="00A82D91" w:rsidTr="00C43B20">
        <w:tc>
          <w:tcPr>
            <w:tcW w:w="9359" w:type="dxa"/>
            <w:hideMark/>
          </w:tcPr>
          <w:p w:rsidR="00893BA6" w:rsidRPr="00A82D91" w:rsidRDefault="00893BA6" w:rsidP="00C43B20">
            <w:pPr>
              <w:pStyle w:val="6"/>
              <w:jc w:val="both"/>
              <w:rPr>
                <w:bCs/>
                <w:i w:val="0"/>
                <w:iCs w:val="0"/>
                <w:sz w:val="28"/>
                <w:szCs w:val="28"/>
              </w:rPr>
            </w:pPr>
            <w:r w:rsidRPr="00A82D91">
              <w:rPr>
                <w:bCs/>
                <w:i w:val="0"/>
                <w:color w:val="000000"/>
                <w:sz w:val="28"/>
                <w:szCs w:val="28"/>
              </w:rPr>
              <w:t>1.9.</w:t>
            </w:r>
            <w:r w:rsidRPr="00A82D91">
              <w:rPr>
                <w:color w:val="000000"/>
                <w:sz w:val="28"/>
                <w:szCs w:val="28"/>
              </w:rPr>
              <w:t xml:space="preserve"> </w:t>
            </w:r>
            <w:r w:rsidRPr="00A82D91">
              <w:rPr>
                <w:i w:val="0"/>
                <w:color w:val="000000"/>
                <w:sz w:val="28"/>
                <w:szCs w:val="28"/>
              </w:rPr>
              <w:t>Ответственность за нарушение Правил землепользования и застройки</w:t>
            </w:r>
          </w:p>
        </w:tc>
        <w:tc>
          <w:tcPr>
            <w:tcW w:w="1062" w:type="dxa"/>
          </w:tcPr>
          <w:p w:rsidR="00893BA6" w:rsidRPr="00A82D91" w:rsidRDefault="00893BA6" w:rsidP="00C43B20">
            <w:pPr>
              <w:pStyle w:val="6"/>
              <w:ind w:left="462"/>
              <w:jc w:val="both"/>
              <w:rPr>
                <w:bCs/>
                <w:i w:val="0"/>
                <w:color w:val="000000"/>
                <w:sz w:val="28"/>
                <w:szCs w:val="28"/>
              </w:rPr>
            </w:pPr>
          </w:p>
        </w:tc>
      </w:tr>
      <w:tr w:rsidR="00893BA6" w:rsidRPr="00A82D91" w:rsidTr="00C43B20">
        <w:tc>
          <w:tcPr>
            <w:tcW w:w="9359" w:type="dxa"/>
            <w:hideMark/>
          </w:tcPr>
          <w:p w:rsidR="00893BA6" w:rsidRPr="00A82D91" w:rsidRDefault="00893BA6" w:rsidP="00C43B20">
            <w:pPr>
              <w:jc w:val="both"/>
              <w:rPr>
                <w:bCs/>
                <w:color w:val="000000"/>
                <w:sz w:val="28"/>
                <w:szCs w:val="28"/>
              </w:rPr>
            </w:pPr>
            <w:r w:rsidRPr="00A82D91">
              <w:rPr>
                <w:color w:val="000000"/>
                <w:sz w:val="28"/>
                <w:szCs w:val="28"/>
              </w:rPr>
              <w:t xml:space="preserve">Глава 2. </w:t>
            </w:r>
            <w:proofErr w:type="gramStart"/>
            <w:r w:rsidRPr="00A82D91">
              <w:rPr>
                <w:color w:val="000000"/>
                <w:sz w:val="28"/>
                <w:szCs w:val="28"/>
              </w:rPr>
              <w:t>И</w:t>
            </w:r>
            <w:r w:rsidRPr="00A82D91">
              <w:rPr>
                <w:sz w:val="28"/>
                <w:szCs w:val="28"/>
              </w:rPr>
              <w:t>зменении</w:t>
            </w:r>
            <w:proofErr w:type="gramEnd"/>
            <w:r w:rsidRPr="00A82D91">
              <w:rPr>
                <w:sz w:val="28"/>
                <w:szCs w:val="28"/>
              </w:rPr>
              <w:t xml:space="preserve"> видов разрешенного использования земельных участков и объектов капитального строительства физическими и юридическими лицами</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color w:val="000000"/>
                <w:sz w:val="28"/>
                <w:szCs w:val="28"/>
              </w:rPr>
            </w:pPr>
            <w:r w:rsidRPr="00A82D91">
              <w:rPr>
                <w:color w:val="000000"/>
                <w:sz w:val="28"/>
                <w:szCs w:val="28"/>
              </w:rPr>
              <w:t xml:space="preserve">2.1. </w:t>
            </w:r>
            <w:r w:rsidRPr="00A82D91">
              <w:rPr>
                <w:sz w:val="28"/>
                <w:szCs w:val="28"/>
              </w:rPr>
              <w:t xml:space="preserve">Общий порядок изменения видов разрешенного использования земельных участков и объектов капитального строительства </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color w:val="000000"/>
                <w:sz w:val="28"/>
                <w:szCs w:val="28"/>
              </w:rPr>
            </w:pPr>
            <w:r w:rsidRPr="00A82D91">
              <w:rPr>
                <w:sz w:val="28"/>
                <w:szCs w:val="28"/>
              </w:rPr>
              <w:t>2.2. Порядок п</w:t>
            </w:r>
            <w:r w:rsidRPr="00A82D91">
              <w:rPr>
                <w:bCs/>
                <w:color w:val="000000"/>
                <w:sz w:val="28"/>
                <w:szCs w:val="28"/>
              </w:rPr>
              <w:t>редоставления разрешения на условно разрешенный вид использования земельного участка или объекта капитального строительства</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sz w:val="28"/>
                <w:szCs w:val="28"/>
              </w:rPr>
            </w:pPr>
            <w:r w:rsidRPr="00A82D91">
              <w:rPr>
                <w:sz w:val="28"/>
                <w:szCs w:val="28"/>
              </w:rPr>
              <w:t xml:space="preserve">2.3. </w:t>
            </w:r>
            <w:r w:rsidRPr="00A82D91">
              <w:rPr>
                <w:color w:val="000000"/>
                <w:sz w:val="28"/>
                <w:szCs w:val="28"/>
              </w:rPr>
              <w:t>Отклонение от предельных параметров разрешенного строительства, реконструкции объектов капитального строительства</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sz w:val="28"/>
                <w:szCs w:val="28"/>
              </w:rPr>
            </w:pPr>
            <w:r w:rsidRPr="00A82D91">
              <w:rPr>
                <w:sz w:val="28"/>
                <w:szCs w:val="28"/>
              </w:rPr>
              <w:t>Глава 3. Подготовка документации по планировке территории органами местного самоуправления</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sz w:val="28"/>
                <w:szCs w:val="28"/>
              </w:rPr>
            </w:pPr>
            <w:r w:rsidRPr="00A82D91">
              <w:rPr>
                <w:sz w:val="28"/>
                <w:szCs w:val="28"/>
              </w:rPr>
              <w:t>Глава 4. Проведение публичных слушаний по вопросам землепользования и застройки</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sz w:val="28"/>
                <w:szCs w:val="28"/>
              </w:rPr>
            </w:pPr>
            <w:r w:rsidRPr="00A82D91">
              <w:rPr>
                <w:sz w:val="28"/>
                <w:szCs w:val="28"/>
              </w:rPr>
              <w:t>Глава 5. Внесение изменений в правила землепользования и застройки</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jc w:val="both"/>
              <w:rPr>
                <w:sz w:val="28"/>
                <w:szCs w:val="28"/>
              </w:rPr>
            </w:pPr>
            <w:r w:rsidRPr="00A82D91">
              <w:rPr>
                <w:sz w:val="28"/>
                <w:szCs w:val="28"/>
              </w:rPr>
              <w:t>Глава 6. Регулирование иных вопросов землепользования и застройки</w:t>
            </w:r>
          </w:p>
        </w:tc>
        <w:tc>
          <w:tcPr>
            <w:tcW w:w="1062" w:type="dxa"/>
          </w:tcPr>
          <w:p w:rsidR="00893BA6" w:rsidRPr="00A82D91" w:rsidRDefault="00893BA6" w:rsidP="00C43B20">
            <w:pPr>
              <w:ind w:left="507"/>
              <w:jc w:val="both"/>
              <w:rPr>
                <w:b/>
                <w:bCs/>
                <w:color w:val="000000"/>
                <w:sz w:val="28"/>
                <w:szCs w:val="28"/>
              </w:rPr>
            </w:pPr>
          </w:p>
        </w:tc>
      </w:tr>
      <w:tr w:rsidR="00893BA6" w:rsidRPr="00A82D91" w:rsidTr="00C43B20">
        <w:tc>
          <w:tcPr>
            <w:tcW w:w="9359" w:type="dxa"/>
            <w:hideMark/>
          </w:tcPr>
          <w:p w:rsidR="00893BA6" w:rsidRPr="00A82D91" w:rsidRDefault="00893BA6" w:rsidP="00C43B20">
            <w:pPr>
              <w:tabs>
                <w:tab w:val="left" w:pos="9690"/>
              </w:tabs>
              <w:jc w:val="both"/>
              <w:rPr>
                <w:color w:val="000000"/>
                <w:sz w:val="28"/>
                <w:szCs w:val="28"/>
              </w:rPr>
            </w:pPr>
            <w:r w:rsidRPr="00A82D91">
              <w:rPr>
                <w:sz w:val="28"/>
                <w:szCs w:val="28"/>
              </w:rPr>
              <w:t>6.1.</w:t>
            </w:r>
            <w:r w:rsidRPr="00A82D91">
              <w:rPr>
                <w:color w:val="FF0000"/>
                <w:sz w:val="28"/>
                <w:szCs w:val="28"/>
              </w:rPr>
              <w:t xml:space="preserve"> </w:t>
            </w:r>
            <w:r w:rsidRPr="00A82D91">
              <w:rPr>
                <w:bCs/>
                <w:iCs/>
                <w:sz w:val="28"/>
                <w:szCs w:val="28"/>
              </w:rPr>
              <w:t>Установление публичных сервитутов</w:t>
            </w:r>
          </w:p>
        </w:tc>
        <w:tc>
          <w:tcPr>
            <w:tcW w:w="1062" w:type="dxa"/>
          </w:tcPr>
          <w:p w:rsidR="00893BA6" w:rsidRPr="00A82D91" w:rsidRDefault="00893BA6" w:rsidP="00C43B20">
            <w:pPr>
              <w:tabs>
                <w:tab w:val="left" w:pos="9690"/>
              </w:tabs>
              <w:jc w:val="both"/>
              <w:rPr>
                <w:b/>
                <w:color w:val="000000"/>
                <w:sz w:val="28"/>
                <w:szCs w:val="28"/>
              </w:rPr>
            </w:pPr>
          </w:p>
        </w:tc>
      </w:tr>
      <w:tr w:rsidR="00893BA6" w:rsidRPr="00A82D91" w:rsidTr="00C43B20">
        <w:trPr>
          <w:trHeight w:val="600"/>
        </w:trPr>
        <w:tc>
          <w:tcPr>
            <w:tcW w:w="9359" w:type="dxa"/>
            <w:hideMark/>
          </w:tcPr>
          <w:p w:rsidR="00893BA6" w:rsidRPr="00A82D91" w:rsidRDefault="00893BA6" w:rsidP="00C43B20">
            <w:pPr>
              <w:jc w:val="both"/>
              <w:rPr>
                <w:color w:val="000000"/>
                <w:sz w:val="28"/>
                <w:szCs w:val="28"/>
              </w:rPr>
            </w:pPr>
            <w:r w:rsidRPr="00A82D91">
              <w:rPr>
                <w:bCs/>
                <w:color w:val="000000"/>
                <w:sz w:val="28"/>
                <w:szCs w:val="28"/>
              </w:rPr>
              <w:lastRenderedPageBreak/>
              <w:t xml:space="preserve">Часть 2. </w:t>
            </w:r>
            <w:r w:rsidRPr="00A82D91">
              <w:rPr>
                <w:sz w:val="28"/>
                <w:szCs w:val="28"/>
              </w:rPr>
              <w:t>Карта градостроительного зонирования</w:t>
            </w:r>
            <w:r w:rsidRPr="00A82D91">
              <w:rPr>
                <w:color w:val="000000"/>
                <w:sz w:val="28"/>
                <w:szCs w:val="28"/>
              </w:rPr>
              <w:t xml:space="preserve"> (являющаяся неотъемлемой частью настоящих Правил и  оформленная отдельной папкой графических материалов)</w:t>
            </w:r>
          </w:p>
        </w:tc>
        <w:tc>
          <w:tcPr>
            <w:tcW w:w="1062" w:type="dxa"/>
          </w:tcPr>
          <w:p w:rsidR="00893BA6" w:rsidRPr="00A82D91" w:rsidRDefault="00893BA6" w:rsidP="00C43B20">
            <w:pPr>
              <w:jc w:val="both"/>
              <w:rPr>
                <w:b/>
                <w:color w:val="000000"/>
                <w:sz w:val="28"/>
                <w:szCs w:val="28"/>
              </w:rPr>
            </w:pPr>
          </w:p>
          <w:p w:rsidR="00893BA6" w:rsidRPr="00A82D91" w:rsidRDefault="00893BA6" w:rsidP="00C43B20">
            <w:pPr>
              <w:jc w:val="both"/>
              <w:rPr>
                <w:b/>
                <w:color w:val="000000"/>
                <w:sz w:val="28"/>
                <w:szCs w:val="28"/>
              </w:rPr>
            </w:pPr>
          </w:p>
        </w:tc>
      </w:tr>
      <w:tr w:rsidR="00893BA6" w:rsidRPr="00A82D91" w:rsidTr="00C43B20">
        <w:trPr>
          <w:trHeight w:val="284"/>
        </w:trPr>
        <w:tc>
          <w:tcPr>
            <w:tcW w:w="9359" w:type="dxa"/>
            <w:hideMark/>
          </w:tcPr>
          <w:p w:rsidR="00893BA6" w:rsidRPr="00A82D91" w:rsidRDefault="00893BA6" w:rsidP="00C43B20">
            <w:pPr>
              <w:jc w:val="both"/>
              <w:rPr>
                <w:color w:val="000000"/>
                <w:sz w:val="28"/>
                <w:szCs w:val="28"/>
              </w:rPr>
            </w:pPr>
            <w:r w:rsidRPr="00A82D91">
              <w:rPr>
                <w:color w:val="000000"/>
                <w:sz w:val="28"/>
                <w:szCs w:val="28"/>
              </w:rPr>
              <w:t>Часть 3. Градостроительные регламенты</w:t>
            </w:r>
          </w:p>
        </w:tc>
        <w:tc>
          <w:tcPr>
            <w:tcW w:w="1062" w:type="dxa"/>
          </w:tcPr>
          <w:p w:rsidR="00893BA6" w:rsidRPr="00A82D91" w:rsidRDefault="00893BA6" w:rsidP="00C43B20">
            <w:pPr>
              <w:jc w:val="both"/>
              <w:rPr>
                <w:b/>
                <w:color w:val="000000"/>
                <w:sz w:val="28"/>
                <w:szCs w:val="28"/>
              </w:rPr>
            </w:pPr>
          </w:p>
        </w:tc>
      </w:tr>
      <w:tr w:rsidR="00893BA6" w:rsidRPr="00A82D91" w:rsidTr="00C43B20">
        <w:trPr>
          <w:trHeight w:val="1065"/>
        </w:trPr>
        <w:tc>
          <w:tcPr>
            <w:tcW w:w="9359" w:type="dxa"/>
          </w:tcPr>
          <w:p w:rsidR="00893BA6" w:rsidRPr="00A82D91" w:rsidRDefault="00893BA6" w:rsidP="00C43B20">
            <w:pPr>
              <w:tabs>
                <w:tab w:val="left" w:pos="1254"/>
              </w:tabs>
              <w:ind w:right="-82"/>
              <w:jc w:val="both"/>
              <w:rPr>
                <w:color w:val="000000"/>
                <w:sz w:val="28"/>
                <w:szCs w:val="28"/>
              </w:rPr>
            </w:pPr>
            <w:r w:rsidRPr="00A82D91">
              <w:rPr>
                <w:color w:val="000000"/>
                <w:sz w:val="28"/>
                <w:szCs w:val="28"/>
              </w:rPr>
              <w:t>Приложения к Правилам землепользования и застройки (включает организационно-правовые порядки градостроительной подготовки земельных участков для комплексного освоения в целях жилищного строительства)</w:t>
            </w:r>
          </w:p>
          <w:p w:rsidR="00893BA6" w:rsidRPr="00A82D91" w:rsidRDefault="00893BA6" w:rsidP="00C43B20">
            <w:pPr>
              <w:ind w:left="702"/>
              <w:jc w:val="both"/>
              <w:rPr>
                <w:color w:val="000000"/>
                <w:sz w:val="28"/>
                <w:szCs w:val="28"/>
              </w:rPr>
            </w:pPr>
          </w:p>
        </w:tc>
        <w:tc>
          <w:tcPr>
            <w:tcW w:w="1062" w:type="dxa"/>
          </w:tcPr>
          <w:p w:rsidR="00893BA6" w:rsidRPr="00A82D91" w:rsidRDefault="00893BA6" w:rsidP="00C43B20">
            <w:pPr>
              <w:jc w:val="both"/>
              <w:rPr>
                <w:b/>
                <w:color w:val="000000"/>
                <w:sz w:val="28"/>
                <w:szCs w:val="28"/>
              </w:rPr>
            </w:pPr>
          </w:p>
          <w:p w:rsidR="00893BA6" w:rsidRPr="00A82D91" w:rsidRDefault="00893BA6" w:rsidP="00C43B20">
            <w:pPr>
              <w:jc w:val="both"/>
              <w:rPr>
                <w:b/>
                <w:color w:val="000000"/>
                <w:sz w:val="28"/>
                <w:szCs w:val="28"/>
              </w:rPr>
            </w:pPr>
          </w:p>
          <w:p w:rsidR="00893BA6" w:rsidRPr="00A82D91" w:rsidRDefault="00893BA6" w:rsidP="00C43B20">
            <w:pPr>
              <w:ind w:left="702"/>
              <w:jc w:val="both"/>
              <w:rPr>
                <w:b/>
                <w:color w:val="000000"/>
                <w:sz w:val="28"/>
                <w:szCs w:val="28"/>
              </w:rPr>
            </w:pPr>
          </w:p>
        </w:tc>
      </w:tr>
    </w:tbl>
    <w:p w:rsidR="00893BA6" w:rsidRPr="00A82D91" w:rsidRDefault="00893BA6" w:rsidP="00893BA6">
      <w:pPr>
        <w:tabs>
          <w:tab w:val="left" w:pos="1254"/>
        </w:tabs>
        <w:ind w:right="-82"/>
        <w:jc w:val="both"/>
        <w:rPr>
          <w:color w:val="000000"/>
          <w:sz w:val="28"/>
          <w:szCs w:val="28"/>
        </w:rPr>
      </w:pPr>
    </w:p>
    <w:p w:rsidR="00893BA6" w:rsidRPr="00A82D91" w:rsidRDefault="00893BA6" w:rsidP="00893BA6">
      <w:pPr>
        <w:tabs>
          <w:tab w:val="left" w:pos="1254"/>
        </w:tabs>
        <w:ind w:right="-82"/>
        <w:jc w:val="both"/>
        <w:rPr>
          <w:sz w:val="28"/>
          <w:szCs w:val="28"/>
        </w:rPr>
      </w:pPr>
      <w:r w:rsidRPr="00A82D91">
        <w:rPr>
          <w:color w:val="000000"/>
          <w:sz w:val="28"/>
          <w:szCs w:val="28"/>
        </w:rPr>
        <w:br w:type="page"/>
      </w:r>
      <w:r w:rsidRPr="00A82D91">
        <w:rPr>
          <w:sz w:val="28"/>
          <w:szCs w:val="28"/>
        </w:rPr>
        <w:lastRenderedPageBreak/>
        <w:t xml:space="preserve">           Общие положения</w:t>
      </w:r>
    </w:p>
    <w:p w:rsidR="00893BA6" w:rsidRPr="00A82D91" w:rsidRDefault="00893BA6" w:rsidP="00893BA6">
      <w:pPr>
        <w:pStyle w:val="Default"/>
        <w:jc w:val="both"/>
        <w:rPr>
          <w:sz w:val="28"/>
          <w:szCs w:val="28"/>
        </w:rPr>
      </w:pPr>
    </w:p>
    <w:p w:rsidR="00893BA6" w:rsidRPr="00A82D91" w:rsidRDefault="00893BA6" w:rsidP="00893BA6">
      <w:pPr>
        <w:pStyle w:val="Default"/>
        <w:ind w:firstLine="708"/>
        <w:jc w:val="both"/>
        <w:rPr>
          <w:b/>
          <w:bCs/>
          <w:sz w:val="28"/>
          <w:szCs w:val="28"/>
        </w:rPr>
      </w:pPr>
      <w:r w:rsidRPr="00A82D91">
        <w:rPr>
          <w:b/>
          <w:bCs/>
          <w:sz w:val="28"/>
          <w:szCs w:val="28"/>
        </w:rPr>
        <w:t xml:space="preserve">1. Правовая основа, цели введения, назначение и состав Правил землепользования и     застройки </w:t>
      </w:r>
    </w:p>
    <w:p w:rsidR="00893BA6" w:rsidRPr="00A82D91" w:rsidRDefault="00893BA6" w:rsidP="00893BA6">
      <w:pPr>
        <w:pStyle w:val="Default"/>
        <w:jc w:val="both"/>
        <w:rPr>
          <w:b/>
          <w:bCs/>
          <w:sz w:val="28"/>
          <w:szCs w:val="28"/>
        </w:rPr>
      </w:pPr>
    </w:p>
    <w:p w:rsidR="00893BA6" w:rsidRPr="00A82D91" w:rsidRDefault="00893BA6" w:rsidP="00893BA6">
      <w:pPr>
        <w:pStyle w:val="6"/>
        <w:ind w:firstLine="540"/>
        <w:jc w:val="both"/>
        <w:rPr>
          <w:i w:val="0"/>
          <w:color w:val="000000"/>
          <w:sz w:val="28"/>
          <w:szCs w:val="28"/>
        </w:rPr>
      </w:pPr>
      <w:r w:rsidRPr="00A82D91">
        <w:rPr>
          <w:i w:val="0"/>
          <w:sz w:val="28"/>
          <w:szCs w:val="28"/>
        </w:rPr>
        <w:t>1.1.</w:t>
      </w:r>
      <w:r w:rsidRPr="00A82D91">
        <w:rPr>
          <w:bCs/>
          <w:i w:val="0"/>
          <w:color w:val="000000"/>
          <w:sz w:val="28"/>
          <w:szCs w:val="28"/>
        </w:rPr>
        <w:t xml:space="preserve"> </w:t>
      </w:r>
      <w:proofErr w:type="gramStart"/>
      <w:r w:rsidRPr="00A82D91">
        <w:rPr>
          <w:i w:val="0"/>
          <w:color w:val="000000"/>
          <w:sz w:val="28"/>
          <w:szCs w:val="28"/>
        </w:rPr>
        <w:t xml:space="preserve">Правила землепользования и застройки муниципального образования  </w:t>
      </w:r>
      <w:proofErr w:type="spellStart"/>
      <w:r w:rsidRPr="00A82D91">
        <w:rPr>
          <w:i w:val="0"/>
          <w:color w:val="000000"/>
          <w:sz w:val="28"/>
          <w:szCs w:val="28"/>
        </w:rPr>
        <w:t>Староирюкское</w:t>
      </w:r>
      <w:proofErr w:type="spellEnd"/>
      <w:r w:rsidRPr="00A82D91">
        <w:rPr>
          <w:i w:val="0"/>
          <w:color w:val="000000"/>
          <w:sz w:val="28"/>
          <w:szCs w:val="28"/>
        </w:rPr>
        <w:t xml:space="preserve"> сельское поселение </w:t>
      </w:r>
      <w:proofErr w:type="spellStart"/>
      <w:r w:rsidRPr="00A82D91">
        <w:rPr>
          <w:i w:val="0"/>
          <w:color w:val="000000"/>
          <w:sz w:val="28"/>
          <w:szCs w:val="28"/>
        </w:rPr>
        <w:t>Малмыжского</w:t>
      </w:r>
      <w:proofErr w:type="spellEnd"/>
      <w:r w:rsidRPr="00A82D91">
        <w:rPr>
          <w:i w:val="0"/>
          <w:color w:val="000000"/>
          <w:sz w:val="28"/>
          <w:szCs w:val="28"/>
        </w:rPr>
        <w:t xml:space="preserve"> района  Кировской области (далее – Правила) являются документом градостроительного зонирования, разработанным в соответствии с Градостроительным кодексом Российской Федерации (далее – </w:t>
      </w:r>
      <w:proofErr w:type="spellStart"/>
      <w:r w:rsidRPr="00A82D91">
        <w:rPr>
          <w:i w:val="0"/>
          <w:color w:val="000000"/>
          <w:sz w:val="28"/>
          <w:szCs w:val="28"/>
        </w:rPr>
        <w:t>ГрК</w:t>
      </w:r>
      <w:proofErr w:type="spellEnd"/>
      <w:r w:rsidRPr="00A82D91">
        <w:rPr>
          <w:i w:val="0"/>
          <w:color w:val="000000"/>
          <w:sz w:val="28"/>
          <w:szCs w:val="28"/>
        </w:rPr>
        <w:t xml:space="preserve"> РФ),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Кировской области, нормативными правовыми актами органов</w:t>
      </w:r>
      <w:proofErr w:type="gramEnd"/>
      <w:r w:rsidRPr="00A82D91">
        <w:rPr>
          <w:i w:val="0"/>
          <w:color w:val="000000"/>
          <w:sz w:val="28"/>
          <w:szCs w:val="28"/>
        </w:rPr>
        <w:t xml:space="preserve"> местного самоуправления муниципального образования </w:t>
      </w:r>
      <w:proofErr w:type="spellStart"/>
      <w:r w:rsidRPr="00A82D91">
        <w:rPr>
          <w:i w:val="0"/>
          <w:color w:val="000000"/>
          <w:sz w:val="28"/>
          <w:szCs w:val="28"/>
        </w:rPr>
        <w:t>Староирюкское</w:t>
      </w:r>
      <w:proofErr w:type="spellEnd"/>
      <w:r w:rsidRPr="00A82D91">
        <w:rPr>
          <w:i w:val="0"/>
          <w:color w:val="000000"/>
          <w:sz w:val="28"/>
          <w:szCs w:val="28"/>
        </w:rPr>
        <w:t xml:space="preserve"> сельское поселение </w:t>
      </w:r>
      <w:proofErr w:type="spellStart"/>
      <w:r w:rsidRPr="00A82D91">
        <w:rPr>
          <w:i w:val="0"/>
          <w:color w:val="000000"/>
          <w:sz w:val="28"/>
          <w:szCs w:val="28"/>
        </w:rPr>
        <w:t>Малмыжского</w:t>
      </w:r>
      <w:proofErr w:type="spellEnd"/>
      <w:r w:rsidRPr="00A82D91">
        <w:rPr>
          <w:i w:val="0"/>
          <w:color w:val="000000"/>
          <w:sz w:val="28"/>
          <w:szCs w:val="28"/>
        </w:rPr>
        <w:t xml:space="preserve"> района  Кировской области.</w:t>
      </w:r>
    </w:p>
    <w:p w:rsidR="00893BA6" w:rsidRPr="00A82D91" w:rsidRDefault="00893BA6" w:rsidP="00893BA6">
      <w:pPr>
        <w:pStyle w:val="6"/>
        <w:ind w:firstLine="540"/>
        <w:jc w:val="both"/>
        <w:rPr>
          <w:color w:val="000000"/>
          <w:sz w:val="28"/>
          <w:szCs w:val="28"/>
        </w:rPr>
      </w:pPr>
      <w:r w:rsidRPr="00A82D91">
        <w:rPr>
          <w:color w:val="000000"/>
          <w:sz w:val="28"/>
          <w:szCs w:val="28"/>
        </w:rPr>
        <w:tab/>
      </w:r>
      <w:proofErr w:type="gramStart"/>
      <w:r w:rsidRPr="00A82D91">
        <w:rPr>
          <w:color w:val="000000"/>
          <w:sz w:val="28"/>
          <w:szCs w:val="28"/>
        </w:rPr>
        <w:t xml:space="preserve">Настоящие Правила в соответствии с законодательством Российской Федерации вводят на территории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w:t>
      </w:r>
      <w:proofErr w:type="spellStart"/>
      <w:r w:rsidRPr="00A82D91">
        <w:rPr>
          <w:color w:val="000000"/>
          <w:sz w:val="28"/>
          <w:szCs w:val="28"/>
        </w:rPr>
        <w:t>Малмыжского</w:t>
      </w:r>
      <w:proofErr w:type="spellEnd"/>
      <w:r w:rsidRPr="00A82D91">
        <w:rPr>
          <w:color w:val="000000"/>
          <w:sz w:val="28"/>
          <w:szCs w:val="28"/>
        </w:rPr>
        <w:t xml:space="preserve"> района  Кировской области (далее - муниципальное образование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систему регулирования землепользования и застройки, которая основана на градостроительном зонировании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A82D91">
        <w:rPr>
          <w:color w:val="000000"/>
          <w:sz w:val="28"/>
          <w:szCs w:val="28"/>
        </w:rPr>
        <w:t xml:space="preserve"> земельных участков в границах этих территориальных зон, </w:t>
      </w:r>
      <w:proofErr w:type="gramStart"/>
      <w:r w:rsidRPr="00A82D91">
        <w:rPr>
          <w:color w:val="000000"/>
          <w:sz w:val="28"/>
          <w:szCs w:val="28"/>
        </w:rPr>
        <w:t>для</w:t>
      </w:r>
      <w:proofErr w:type="gramEnd"/>
      <w:r w:rsidRPr="00A82D91">
        <w:rPr>
          <w:color w:val="000000"/>
          <w:sz w:val="28"/>
          <w:szCs w:val="28"/>
        </w:rPr>
        <w:t xml:space="preserve">: </w:t>
      </w:r>
    </w:p>
    <w:p w:rsidR="00893BA6" w:rsidRPr="00A82D91" w:rsidRDefault="00893BA6" w:rsidP="00893BA6">
      <w:pPr>
        <w:jc w:val="both"/>
        <w:rPr>
          <w:color w:val="000000"/>
          <w:sz w:val="28"/>
          <w:szCs w:val="28"/>
        </w:rPr>
      </w:pPr>
      <w:r w:rsidRPr="00A82D91">
        <w:rPr>
          <w:color w:val="000000"/>
          <w:sz w:val="28"/>
          <w:szCs w:val="28"/>
        </w:rPr>
        <w:tab/>
        <w:t>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w:t>
      </w:r>
    </w:p>
    <w:p w:rsidR="00893BA6" w:rsidRPr="00A82D91" w:rsidRDefault="00893BA6" w:rsidP="00893BA6">
      <w:pPr>
        <w:jc w:val="both"/>
        <w:rPr>
          <w:color w:val="000000"/>
          <w:sz w:val="28"/>
          <w:szCs w:val="28"/>
        </w:rPr>
      </w:pPr>
      <w:r w:rsidRPr="00A82D91">
        <w:rPr>
          <w:color w:val="000000"/>
          <w:sz w:val="28"/>
          <w:szCs w:val="28"/>
        </w:rPr>
        <w:tab/>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93BA6" w:rsidRPr="00A82D91" w:rsidRDefault="00893BA6" w:rsidP="00893BA6">
      <w:pPr>
        <w:jc w:val="both"/>
        <w:rPr>
          <w:color w:val="000000"/>
          <w:sz w:val="28"/>
          <w:szCs w:val="28"/>
        </w:rPr>
      </w:pPr>
      <w:r w:rsidRPr="00A82D91">
        <w:rPr>
          <w:color w:val="000000"/>
          <w:sz w:val="28"/>
          <w:szCs w:val="28"/>
        </w:rPr>
        <w:tab/>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893BA6" w:rsidRPr="00A82D91" w:rsidRDefault="00893BA6" w:rsidP="00893BA6">
      <w:pPr>
        <w:jc w:val="both"/>
        <w:rPr>
          <w:color w:val="000000"/>
          <w:sz w:val="28"/>
          <w:szCs w:val="28"/>
        </w:rPr>
      </w:pPr>
      <w:r w:rsidRPr="00A82D91">
        <w:rPr>
          <w:color w:val="000000"/>
          <w:sz w:val="28"/>
          <w:szCs w:val="28"/>
        </w:rPr>
        <w:tab/>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893BA6" w:rsidRPr="00A82D91" w:rsidRDefault="00893BA6" w:rsidP="00893BA6">
      <w:pPr>
        <w:pStyle w:val="Default"/>
        <w:jc w:val="both"/>
        <w:rPr>
          <w:sz w:val="28"/>
          <w:szCs w:val="28"/>
        </w:rPr>
      </w:pPr>
      <w:r w:rsidRPr="00A82D91">
        <w:rPr>
          <w:sz w:val="28"/>
          <w:szCs w:val="28"/>
        </w:rPr>
        <w:tab/>
        <w:t xml:space="preserve">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893BA6" w:rsidRPr="00A82D91" w:rsidRDefault="00893BA6" w:rsidP="00893BA6">
      <w:pPr>
        <w:widowControl/>
        <w:numPr>
          <w:ilvl w:val="1"/>
          <w:numId w:val="2"/>
        </w:numPr>
        <w:autoSpaceDE/>
        <w:autoSpaceDN/>
        <w:adjustRightInd/>
        <w:ind w:right="-82"/>
        <w:jc w:val="both"/>
        <w:rPr>
          <w:color w:val="000000"/>
          <w:sz w:val="28"/>
          <w:szCs w:val="28"/>
        </w:rPr>
      </w:pPr>
      <w:r w:rsidRPr="00A82D91">
        <w:rPr>
          <w:color w:val="000000"/>
          <w:sz w:val="28"/>
          <w:szCs w:val="28"/>
        </w:rPr>
        <w:t>Настоящие Правила включают в себя три части:</w:t>
      </w:r>
    </w:p>
    <w:p w:rsidR="00893BA6" w:rsidRPr="00A82D91" w:rsidRDefault="00893BA6" w:rsidP="00893BA6">
      <w:pPr>
        <w:ind w:right="-82" w:firstLine="900"/>
        <w:jc w:val="both"/>
        <w:rPr>
          <w:color w:val="000000"/>
          <w:sz w:val="28"/>
          <w:szCs w:val="28"/>
        </w:rPr>
      </w:pPr>
      <w:r w:rsidRPr="00A82D91">
        <w:rPr>
          <w:color w:val="000000"/>
          <w:sz w:val="28"/>
          <w:szCs w:val="28"/>
        </w:rPr>
        <w:lastRenderedPageBreak/>
        <w:t>Часть 1. Порядок применения правил землепользования и застройки и внесения в них изменений;</w:t>
      </w:r>
    </w:p>
    <w:p w:rsidR="00893BA6" w:rsidRPr="00A82D91" w:rsidRDefault="00893BA6" w:rsidP="00893BA6">
      <w:pPr>
        <w:tabs>
          <w:tab w:val="left" w:pos="1083"/>
          <w:tab w:val="left" w:pos="9638"/>
        </w:tabs>
        <w:ind w:right="-82" w:firstLine="900"/>
        <w:jc w:val="both"/>
        <w:rPr>
          <w:color w:val="000000"/>
          <w:sz w:val="28"/>
          <w:szCs w:val="28"/>
        </w:rPr>
      </w:pPr>
      <w:r w:rsidRPr="00A82D91">
        <w:rPr>
          <w:color w:val="000000"/>
          <w:sz w:val="28"/>
          <w:szCs w:val="28"/>
        </w:rPr>
        <w:t>Часть 2. Карту градостроительного зонирования;</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Часть 3.  Градостроительные регламенты.</w:t>
      </w:r>
    </w:p>
    <w:p w:rsidR="00893BA6" w:rsidRPr="00A82D91" w:rsidRDefault="00893BA6" w:rsidP="00893BA6">
      <w:pPr>
        <w:ind w:right="-82" w:firstLine="708"/>
        <w:jc w:val="both"/>
        <w:rPr>
          <w:bCs/>
          <w:color w:val="000000"/>
          <w:sz w:val="28"/>
          <w:szCs w:val="28"/>
        </w:rPr>
      </w:pPr>
      <w:r w:rsidRPr="00A82D91">
        <w:rPr>
          <w:bCs/>
          <w:color w:val="000000"/>
          <w:sz w:val="28"/>
          <w:szCs w:val="28"/>
        </w:rPr>
        <w:t>1.2.1. Часть 1 настоящих Правил представлена в форме правовых  норм, включающих в себя положения:</w:t>
      </w:r>
    </w:p>
    <w:p w:rsidR="00893BA6" w:rsidRPr="00A82D91" w:rsidRDefault="00893BA6" w:rsidP="00893BA6">
      <w:pPr>
        <w:ind w:firstLine="540"/>
        <w:jc w:val="both"/>
        <w:rPr>
          <w:sz w:val="28"/>
          <w:szCs w:val="28"/>
        </w:rPr>
      </w:pPr>
      <w:r w:rsidRPr="00A82D91">
        <w:rPr>
          <w:sz w:val="28"/>
          <w:szCs w:val="28"/>
        </w:rPr>
        <w:t>1) о регулировании землепользования и застройки органами местного самоуправления;</w:t>
      </w:r>
    </w:p>
    <w:p w:rsidR="00893BA6" w:rsidRPr="00A82D91" w:rsidRDefault="00893BA6" w:rsidP="00893BA6">
      <w:pPr>
        <w:ind w:firstLine="540"/>
        <w:jc w:val="both"/>
        <w:rPr>
          <w:sz w:val="28"/>
          <w:szCs w:val="28"/>
        </w:rPr>
      </w:pPr>
      <w:r w:rsidRPr="00A82D91">
        <w:rPr>
          <w:sz w:val="28"/>
          <w:szCs w:val="28"/>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893BA6" w:rsidRPr="00A82D91" w:rsidRDefault="00893BA6" w:rsidP="00893BA6">
      <w:pPr>
        <w:ind w:firstLine="540"/>
        <w:jc w:val="both"/>
        <w:rPr>
          <w:sz w:val="28"/>
          <w:szCs w:val="28"/>
        </w:rPr>
      </w:pPr>
      <w:r w:rsidRPr="00A82D91">
        <w:rPr>
          <w:sz w:val="28"/>
          <w:szCs w:val="28"/>
        </w:rPr>
        <w:t>3) о подготовке документации по планировке территории органами местного самоуправления;</w:t>
      </w:r>
    </w:p>
    <w:p w:rsidR="00893BA6" w:rsidRPr="00A82D91" w:rsidRDefault="00893BA6" w:rsidP="00893BA6">
      <w:pPr>
        <w:ind w:firstLine="540"/>
        <w:jc w:val="both"/>
        <w:rPr>
          <w:sz w:val="28"/>
          <w:szCs w:val="28"/>
        </w:rPr>
      </w:pPr>
      <w:r w:rsidRPr="00A82D91">
        <w:rPr>
          <w:sz w:val="28"/>
          <w:szCs w:val="28"/>
        </w:rPr>
        <w:t>4) о проведении публичных слушаний по вопросам землепользования и застройки;</w:t>
      </w:r>
    </w:p>
    <w:p w:rsidR="00893BA6" w:rsidRPr="00A82D91" w:rsidRDefault="00893BA6" w:rsidP="00893BA6">
      <w:pPr>
        <w:ind w:firstLine="540"/>
        <w:jc w:val="both"/>
        <w:rPr>
          <w:sz w:val="28"/>
          <w:szCs w:val="28"/>
        </w:rPr>
      </w:pPr>
      <w:r w:rsidRPr="00A82D91">
        <w:rPr>
          <w:sz w:val="28"/>
          <w:szCs w:val="28"/>
        </w:rPr>
        <w:t>5) о внесении изменений в правила землепользования и застройки;</w:t>
      </w:r>
    </w:p>
    <w:p w:rsidR="00893BA6" w:rsidRPr="00A82D91" w:rsidRDefault="00893BA6" w:rsidP="00893BA6">
      <w:pPr>
        <w:ind w:firstLine="540"/>
        <w:jc w:val="both"/>
        <w:rPr>
          <w:sz w:val="28"/>
          <w:szCs w:val="28"/>
        </w:rPr>
      </w:pPr>
      <w:r w:rsidRPr="00A82D91">
        <w:rPr>
          <w:sz w:val="28"/>
          <w:szCs w:val="28"/>
        </w:rPr>
        <w:t>6) о регулировании иных вопросов землепользования и застройки.</w:t>
      </w:r>
    </w:p>
    <w:p w:rsidR="00893BA6" w:rsidRPr="00A82D91" w:rsidRDefault="00893BA6" w:rsidP="00893BA6">
      <w:pPr>
        <w:ind w:right="-82" w:firstLine="540"/>
        <w:jc w:val="both"/>
        <w:rPr>
          <w:color w:val="000000"/>
          <w:sz w:val="28"/>
          <w:szCs w:val="28"/>
        </w:rPr>
      </w:pPr>
      <w:r w:rsidRPr="00A82D91">
        <w:rPr>
          <w:bCs/>
          <w:color w:val="000000"/>
          <w:sz w:val="28"/>
          <w:szCs w:val="28"/>
        </w:rPr>
        <w:t xml:space="preserve">1.2.2. Часть 2  Правил  содержит </w:t>
      </w:r>
      <w:r w:rsidRPr="00A82D91">
        <w:rPr>
          <w:color w:val="000000"/>
          <w:sz w:val="28"/>
          <w:szCs w:val="28"/>
        </w:rPr>
        <w:t>Карту градостроительного зонирования,  являющуюся неотъемлемой частью настоящих Правил.</w:t>
      </w:r>
    </w:p>
    <w:p w:rsidR="00893BA6" w:rsidRPr="00A82D91" w:rsidRDefault="00893BA6" w:rsidP="00893BA6">
      <w:pPr>
        <w:pStyle w:val="Default"/>
        <w:ind w:firstLine="540"/>
        <w:jc w:val="both"/>
        <w:rPr>
          <w:sz w:val="28"/>
          <w:szCs w:val="28"/>
        </w:rPr>
      </w:pPr>
      <w:r w:rsidRPr="00A82D91">
        <w:rPr>
          <w:sz w:val="28"/>
          <w:szCs w:val="28"/>
        </w:rPr>
        <w:t xml:space="preserve">3.1. На карте градостроительного зонирования </w:t>
      </w:r>
      <w:proofErr w:type="gramStart"/>
      <w:r w:rsidRPr="00A82D91">
        <w:rPr>
          <w:sz w:val="28"/>
          <w:szCs w:val="28"/>
        </w:rPr>
        <w:t>установлены</w:t>
      </w:r>
      <w:proofErr w:type="gramEnd"/>
      <w:r w:rsidRPr="00A82D91">
        <w:rPr>
          <w:sz w:val="28"/>
          <w:szCs w:val="28"/>
        </w:rPr>
        <w:t xml:space="preserve"> и отображены: </w:t>
      </w:r>
    </w:p>
    <w:p w:rsidR="00893BA6" w:rsidRPr="00A82D91" w:rsidRDefault="00893BA6" w:rsidP="00893BA6">
      <w:pPr>
        <w:pStyle w:val="Default"/>
        <w:ind w:firstLine="540"/>
        <w:jc w:val="both"/>
        <w:rPr>
          <w:sz w:val="28"/>
          <w:szCs w:val="28"/>
        </w:rPr>
      </w:pPr>
      <w:r w:rsidRPr="00A82D91">
        <w:rPr>
          <w:sz w:val="28"/>
          <w:szCs w:val="28"/>
        </w:rPr>
        <w:t xml:space="preserve">1) границы и кодовые обозначения установленных Правилами территориальных зон; </w:t>
      </w:r>
    </w:p>
    <w:p w:rsidR="00893BA6" w:rsidRPr="00A82D91" w:rsidRDefault="00893BA6" w:rsidP="00893BA6">
      <w:pPr>
        <w:pStyle w:val="Default"/>
        <w:ind w:firstLine="540"/>
        <w:jc w:val="both"/>
        <w:rPr>
          <w:sz w:val="28"/>
          <w:szCs w:val="28"/>
        </w:rPr>
      </w:pPr>
      <w:r w:rsidRPr="00A82D91">
        <w:rPr>
          <w:sz w:val="28"/>
          <w:szCs w:val="28"/>
        </w:rPr>
        <w:t xml:space="preserve">2) границы и кодовые обозначения утвержденных в установленном порядке зон с особыми условиями использования территории; </w:t>
      </w:r>
    </w:p>
    <w:p w:rsidR="00893BA6" w:rsidRPr="00A82D91" w:rsidRDefault="00893BA6" w:rsidP="00893BA6">
      <w:pPr>
        <w:pStyle w:val="Default"/>
        <w:ind w:firstLine="540"/>
        <w:jc w:val="both"/>
        <w:rPr>
          <w:sz w:val="28"/>
          <w:szCs w:val="28"/>
        </w:rPr>
      </w:pPr>
      <w:r w:rsidRPr="00A82D91">
        <w:rPr>
          <w:sz w:val="28"/>
          <w:szCs w:val="28"/>
        </w:rPr>
        <w:t xml:space="preserve">3) границы утвержденных в установленном порядке территорий объектов культурного наследия в случае, если такие объекты установлены в установленном законодательстве порядке.  </w:t>
      </w:r>
    </w:p>
    <w:p w:rsidR="00893BA6" w:rsidRPr="00A82D91" w:rsidRDefault="00893BA6" w:rsidP="00893BA6">
      <w:pPr>
        <w:ind w:right="-82" w:firstLine="540"/>
        <w:jc w:val="both"/>
        <w:rPr>
          <w:color w:val="000000"/>
          <w:sz w:val="28"/>
          <w:szCs w:val="28"/>
        </w:rPr>
      </w:pPr>
      <w:r w:rsidRPr="00A82D91">
        <w:rPr>
          <w:color w:val="000000"/>
          <w:sz w:val="28"/>
          <w:szCs w:val="28"/>
        </w:rPr>
        <w:t>На карте градостроительного зонирования могут отображаться санитарно-защитные зоны производственных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 xml:space="preserve">1.2.3. Часть 3 Правил устанавливает градостроительные регламенты в отношении земельных участков и объектов капитального строительства, расположенных в пределах </w:t>
      </w:r>
      <w:proofErr w:type="gramStart"/>
      <w:r w:rsidRPr="00A82D91">
        <w:rPr>
          <w:color w:val="000000"/>
          <w:sz w:val="28"/>
          <w:szCs w:val="28"/>
        </w:rPr>
        <w:t>соответствующей территориальной зоны, обозначенной на карте градостроительного зонирования и содержит</w:t>
      </w:r>
      <w:proofErr w:type="gramEnd"/>
      <w:r w:rsidRPr="00A82D91">
        <w:rPr>
          <w:color w:val="000000"/>
          <w:sz w:val="28"/>
          <w:szCs w:val="28"/>
        </w:rPr>
        <w:t>:</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виды разрешенного использования земельных участков и объектов недвижимости;</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ограничения в использовании земельных участков и объектов капитального строительства.</w:t>
      </w:r>
    </w:p>
    <w:p w:rsidR="00893BA6" w:rsidRPr="00A82D91" w:rsidRDefault="00893BA6" w:rsidP="00893BA6">
      <w:pPr>
        <w:ind w:right="-82" w:firstLine="900"/>
        <w:jc w:val="both"/>
        <w:rPr>
          <w:color w:val="000000"/>
          <w:sz w:val="28"/>
          <w:szCs w:val="28"/>
        </w:rPr>
      </w:pPr>
      <w:r w:rsidRPr="00A82D91">
        <w:rPr>
          <w:color w:val="000000"/>
          <w:sz w:val="28"/>
          <w:szCs w:val="28"/>
        </w:rPr>
        <w:t xml:space="preserve">1.3. Настоящие Правила подлежат обязательному исполнению на всей </w:t>
      </w:r>
      <w:r w:rsidRPr="00A82D91">
        <w:rPr>
          <w:color w:val="000000"/>
          <w:sz w:val="28"/>
          <w:szCs w:val="28"/>
        </w:rPr>
        <w:lastRenderedPageBreak/>
        <w:t>территории</w:t>
      </w:r>
      <w:r w:rsidRPr="00A82D91">
        <w:rPr>
          <w:b/>
          <w:color w:val="000000"/>
          <w:sz w:val="28"/>
          <w:szCs w:val="28"/>
        </w:rPr>
        <w:t xml:space="preserve"> </w:t>
      </w:r>
      <w:r w:rsidRPr="00A82D91">
        <w:rPr>
          <w:color w:val="000000"/>
          <w:sz w:val="28"/>
          <w:szCs w:val="28"/>
        </w:rPr>
        <w:t>муниципального образования</w:t>
      </w:r>
      <w:r w:rsidRPr="00A82D91">
        <w:rPr>
          <w:b/>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p>
    <w:p w:rsidR="00893BA6" w:rsidRPr="00A82D91" w:rsidRDefault="00893BA6" w:rsidP="00893BA6">
      <w:pPr>
        <w:ind w:right="-82" w:firstLine="900"/>
        <w:jc w:val="both"/>
        <w:rPr>
          <w:color w:val="000000"/>
          <w:sz w:val="28"/>
          <w:szCs w:val="28"/>
        </w:rPr>
      </w:pPr>
      <w:r w:rsidRPr="00A82D91">
        <w:rPr>
          <w:color w:val="000000"/>
          <w:sz w:val="28"/>
          <w:szCs w:val="28"/>
        </w:rPr>
        <w:t>4. Настоящие Правила применяются наряду:</w:t>
      </w:r>
    </w:p>
    <w:p w:rsidR="00893BA6" w:rsidRPr="00A82D91" w:rsidRDefault="00893BA6" w:rsidP="00893BA6">
      <w:pPr>
        <w:ind w:right="-82" w:firstLine="900"/>
        <w:jc w:val="both"/>
        <w:rPr>
          <w:color w:val="000000"/>
          <w:sz w:val="28"/>
          <w:szCs w:val="28"/>
        </w:rPr>
      </w:pPr>
      <w:r w:rsidRPr="00A82D91">
        <w:rPr>
          <w:color w:val="000000"/>
          <w:sz w:val="28"/>
          <w:szCs w:val="28"/>
        </w:rPr>
        <w:t>1) с техническими регламентами, строительными нормами и правилами, нормативами градостроительного проектирования,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893BA6" w:rsidRPr="00A82D91" w:rsidRDefault="00893BA6" w:rsidP="00893BA6">
      <w:pPr>
        <w:tabs>
          <w:tab w:val="left" w:pos="1254"/>
        </w:tabs>
        <w:ind w:right="-82" w:firstLine="900"/>
        <w:jc w:val="both"/>
        <w:rPr>
          <w:color w:val="000000"/>
          <w:sz w:val="28"/>
          <w:szCs w:val="28"/>
        </w:rPr>
      </w:pPr>
      <w:r w:rsidRPr="00A82D91">
        <w:rPr>
          <w:color w:val="000000"/>
          <w:sz w:val="28"/>
          <w:szCs w:val="28"/>
        </w:rPr>
        <w:t xml:space="preserve">2) нормативными правовыми актами органов местного самоуправления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которые применяются в части, не противоречащей настоящим Правилам.</w:t>
      </w:r>
    </w:p>
    <w:p w:rsidR="00893BA6" w:rsidRPr="00A82D91" w:rsidRDefault="00893BA6" w:rsidP="00893BA6">
      <w:pPr>
        <w:tabs>
          <w:tab w:val="left" w:pos="1254"/>
        </w:tabs>
        <w:ind w:right="-82" w:firstLine="900"/>
        <w:jc w:val="both"/>
        <w:rPr>
          <w:color w:val="000000"/>
          <w:sz w:val="28"/>
          <w:szCs w:val="28"/>
          <w:highlight w:val="yellow"/>
        </w:rPr>
      </w:pPr>
    </w:p>
    <w:p w:rsidR="00893BA6" w:rsidRPr="00A82D91" w:rsidRDefault="00893BA6" w:rsidP="00893BA6">
      <w:pPr>
        <w:pStyle w:val="Default"/>
        <w:ind w:firstLine="708"/>
        <w:jc w:val="both"/>
        <w:rPr>
          <w:b/>
          <w:sz w:val="28"/>
          <w:szCs w:val="28"/>
        </w:rPr>
      </w:pPr>
      <w:r w:rsidRPr="00A82D91">
        <w:rPr>
          <w:b/>
          <w:sz w:val="28"/>
          <w:szCs w:val="28"/>
        </w:rPr>
        <w:t>2. Основные  понятия   и   термины,   используемые   в Правилах   землепользования и     застройки, и их определения</w:t>
      </w:r>
    </w:p>
    <w:p w:rsidR="00893BA6" w:rsidRPr="00A82D91" w:rsidRDefault="00893BA6" w:rsidP="00893BA6">
      <w:pPr>
        <w:pStyle w:val="Default"/>
        <w:ind w:firstLine="708"/>
        <w:jc w:val="both"/>
        <w:rPr>
          <w:b/>
          <w:sz w:val="28"/>
          <w:szCs w:val="28"/>
        </w:rPr>
      </w:pPr>
    </w:p>
    <w:p w:rsidR="00893BA6" w:rsidRPr="00A82D91" w:rsidRDefault="00893BA6" w:rsidP="00893BA6">
      <w:pPr>
        <w:ind w:left="397" w:right="459" w:firstLine="573"/>
        <w:jc w:val="both"/>
        <w:rPr>
          <w:bCs/>
          <w:color w:val="000000"/>
          <w:sz w:val="28"/>
          <w:szCs w:val="28"/>
        </w:rPr>
      </w:pPr>
      <w:r w:rsidRPr="00A82D91">
        <w:rPr>
          <w:sz w:val="28"/>
          <w:szCs w:val="28"/>
        </w:rPr>
        <w:t xml:space="preserve">В Правилах землепользования и застройки используются следующие основные понятия: </w:t>
      </w:r>
    </w:p>
    <w:p w:rsidR="00893BA6" w:rsidRPr="00A82D91" w:rsidRDefault="00893BA6" w:rsidP="00893BA6">
      <w:pPr>
        <w:ind w:firstLine="561"/>
        <w:jc w:val="both"/>
        <w:rPr>
          <w:sz w:val="28"/>
          <w:szCs w:val="28"/>
        </w:rPr>
      </w:pPr>
      <w:r w:rsidRPr="00A82D91">
        <w:rPr>
          <w:color w:val="000000"/>
          <w:sz w:val="28"/>
          <w:szCs w:val="28"/>
        </w:rPr>
        <w:t>1)</w:t>
      </w:r>
      <w:r w:rsidRPr="00A82D91">
        <w:rPr>
          <w:b/>
          <w:color w:val="000000"/>
          <w:sz w:val="28"/>
          <w:szCs w:val="28"/>
        </w:rPr>
        <w:t xml:space="preserve"> г</w:t>
      </w:r>
      <w:r w:rsidRPr="00A82D91">
        <w:rPr>
          <w:b/>
          <w:sz w:val="28"/>
          <w:szCs w:val="28"/>
        </w:rPr>
        <w:t>радостроительная деятельность</w:t>
      </w:r>
      <w:r w:rsidRPr="00A82D91">
        <w:rPr>
          <w:sz w:val="28"/>
          <w:szCs w:val="28"/>
        </w:rPr>
        <w:t xml:space="preserve"> - деятельность по развитию территорий </w:t>
      </w:r>
      <w:proofErr w:type="spellStart"/>
      <w:r w:rsidRPr="00A82D91">
        <w:rPr>
          <w:sz w:val="28"/>
          <w:szCs w:val="28"/>
        </w:rPr>
        <w:t>Староирюкского</w:t>
      </w:r>
      <w:proofErr w:type="spellEnd"/>
      <w:r w:rsidRPr="00A82D91">
        <w:rPr>
          <w:sz w:val="28"/>
          <w:szCs w:val="28"/>
        </w:rPr>
        <w:t xml:space="preserve">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w:t>
      </w:r>
    </w:p>
    <w:p w:rsidR="00893BA6" w:rsidRPr="00A82D91" w:rsidRDefault="00893BA6" w:rsidP="00893BA6">
      <w:pPr>
        <w:ind w:firstLine="561"/>
        <w:jc w:val="both"/>
        <w:rPr>
          <w:sz w:val="28"/>
          <w:szCs w:val="28"/>
        </w:rPr>
      </w:pPr>
      <w:r w:rsidRPr="00A82D91">
        <w:rPr>
          <w:sz w:val="28"/>
          <w:szCs w:val="28"/>
        </w:rPr>
        <w:t xml:space="preserve">2) </w:t>
      </w:r>
      <w:r w:rsidRPr="00A82D91">
        <w:rPr>
          <w:b/>
          <w:sz w:val="28"/>
          <w:szCs w:val="28"/>
        </w:rPr>
        <w:t>территориальное планирование</w:t>
      </w:r>
      <w:r w:rsidRPr="00A82D91">
        <w:rPr>
          <w:sz w:val="28"/>
          <w:szCs w:val="28"/>
        </w:rPr>
        <w:t xml:space="preserve"> - планирование развития территорий </w:t>
      </w:r>
      <w:proofErr w:type="spellStart"/>
      <w:r w:rsidRPr="00A82D91">
        <w:rPr>
          <w:sz w:val="28"/>
          <w:szCs w:val="28"/>
        </w:rPr>
        <w:t>Староирюкского</w:t>
      </w:r>
      <w:proofErr w:type="spellEnd"/>
      <w:r w:rsidRPr="00A82D91">
        <w:rPr>
          <w:sz w:val="28"/>
          <w:szCs w:val="28"/>
        </w:rPr>
        <w:t xml:space="preserve"> сельского поселения,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893BA6" w:rsidRPr="00A82D91" w:rsidRDefault="00893BA6" w:rsidP="00893BA6">
      <w:pPr>
        <w:ind w:firstLine="540"/>
        <w:jc w:val="both"/>
        <w:rPr>
          <w:sz w:val="28"/>
          <w:szCs w:val="28"/>
        </w:rPr>
      </w:pPr>
      <w:r w:rsidRPr="00A82D91">
        <w:rPr>
          <w:sz w:val="28"/>
          <w:szCs w:val="28"/>
        </w:rPr>
        <w:t xml:space="preserve">3) </w:t>
      </w:r>
      <w:r w:rsidRPr="00A82D91">
        <w:rPr>
          <w:b/>
          <w:sz w:val="28"/>
          <w:szCs w:val="28"/>
        </w:rPr>
        <w:t>градостроительное зонирование</w:t>
      </w:r>
      <w:r w:rsidRPr="00A82D91">
        <w:rPr>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93BA6" w:rsidRPr="00A82D91" w:rsidRDefault="00893BA6" w:rsidP="00893BA6">
      <w:pPr>
        <w:ind w:firstLine="540"/>
        <w:jc w:val="both"/>
        <w:rPr>
          <w:color w:val="000000"/>
          <w:sz w:val="28"/>
          <w:szCs w:val="28"/>
        </w:rPr>
      </w:pPr>
      <w:r w:rsidRPr="00A82D91">
        <w:rPr>
          <w:sz w:val="28"/>
          <w:szCs w:val="28"/>
        </w:rPr>
        <w:t xml:space="preserve">4) </w:t>
      </w:r>
      <w:r w:rsidRPr="00A82D91">
        <w:rPr>
          <w:b/>
          <w:sz w:val="28"/>
          <w:szCs w:val="28"/>
        </w:rPr>
        <w:t>п</w:t>
      </w:r>
      <w:r w:rsidRPr="00A82D91">
        <w:rPr>
          <w:b/>
          <w:color w:val="000000"/>
          <w:sz w:val="28"/>
          <w:szCs w:val="28"/>
        </w:rPr>
        <w:t>равила землепользования и застройки</w:t>
      </w:r>
      <w:r w:rsidRPr="00A82D91">
        <w:rPr>
          <w:color w:val="000000"/>
          <w:sz w:val="28"/>
          <w:szCs w:val="28"/>
        </w:rPr>
        <w:t xml:space="preserve"> — документ градостроительного зонирования, который утверждается нормативным правовым актом органа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893BA6" w:rsidRPr="00A82D91" w:rsidRDefault="00893BA6" w:rsidP="00893BA6">
      <w:pPr>
        <w:tabs>
          <w:tab w:val="left" w:pos="9639"/>
        </w:tabs>
        <w:ind w:firstLine="432"/>
        <w:jc w:val="both"/>
        <w:rPr>
          <w:color w:val="000000"/>
          <w:sz w:val="28"/>
          <w:szCs w:val="28"/>
        </w:rPr>
      </w:pPr>
      <w:r w:rsidRPr="00A82D91">
        <w:rPr>
          <w:color w:val="000000"/>
          <w:sz w:val="28"/>
          <w:szCs w:val="28"/>
        </w:rPr>
        <w:t xml:space="preserve">5) </w:t>
      </w:r>
      <w:r w:rsidRPr="00A82D91">
        <w:rPr>
          <w:b/>
          <w:color w:val="000000"/>
          <w:sz w:val="28"/>
          <w:szCs w:val="28"/>
        </w:rPr>
        <w:t>комиссия по землепользованию и застройке (далее – Комиссия</w:t>
      </w:r>
      <w:r w:rsidRPr="00A82D91">
        <w:rPr>
          <w:color w:val="000000"/>
          <w:sz w:val="28"/>
          <w:szCs w:val="28"/>
        </w:rPr>
        <w:t xml:space="preserve">) — постоянно действующий орган при главе администрации поселения, обеспечивающий реализацию правил землепользования и застройки в  сельском поселении в пределах установленных полномочий. Комиссия может быть межмуниципальной и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Pr="00A82D91" w:rsidRDefault="00893BA6" w:rsidP="00893BA6">
      <w:pPr>
        <w:ind w:firstLine="432"/>
        <w:jc w:val="both"/>
        <w:rPr>
          <w:color w:val="000000"/>
          <w:sz w:val="28"/>
          <w:szCs w:val="28"/>
        </w:rPr>
      </w:pPr>
      <w:r w:rsidRPr="00A82D91">
        <w:rPr>
          <w:color w:val="000000"/>
          <w:sz w:val="28"/>
          <w:szCs w:val="28"/>
        </w:rPr>
        <w:lastRenderedPageBreak/>
        <w:t xml:space="preserve">6) </w:t>
      </w:r>
      <w:r w:rsidRPr="00A82D91">
        <w:rPr>
          <w:b/>
          <w:color w:val="000000"/>
          <w:sz w:val="28"/>
          <w:szCs w:val="28"/>
        </w:rPr>
        <w:t>градостроительный регламент</w:t>
      </w:r>
      <w:r w:rsidRPr="00A82D91">
        <w:rPr>
          <w:color w:val="000000"/>
          <w:sz w:val="28"/>
          <w:szCs w:val="28"/>
        </w:rPr>
        <w:t xml:space="preserve"> – устанавливаемые в пределах границ соответствующей территориальной зоны и в равной мере распространяемые на все земельные участки, расположенные в пределах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w:t>
      </w:r>
      <w:proofErr w:type="gramStart"/>
      <w:r w:rsidRPr="00A82D91">
        <w:rPr>
          <w:color w:val="000000"/>
          <w:sz w:val="28"/>
          <w:szCs w:val="28"/>
        </w:rPr>
        <w:t>и(</w:t>
      </w:r>
      <w:proofErr w:type="gramEnd"/>
      <w:r w:rsidRPr="00A82D91">
        <w:rPr>
          <w:color w:val="000000"/>
          <w:sz w:val="28"/>
          <w:szCs w:val="28"/>
        </w:rPr>
        <w:t>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посредством зон с особыми условиями использования территории;</w:t>
      </w:r>
    </w:p>
    <w:p w:rsidR="00893BA6" w:rsidRPr="00A82D91" w:rsidRDefault="00893BA6" w:rsidP="00893BA6">
      <w:pPr>
        <w:ind w:firstLine="432"/>
        <w:jc w:val="both"/>
        <w:rPr>
          <w:color w:val="000000"/>
          <w:sz w:val="28"/>
          <w:szCs w:val="28"/>
        </w:rPr>
      </w:pPr>
      <w:proofErr w:type="gramStart"/>
      <w:r w:rsidRPr="00A82D91">
        <w:rPr>
          <w:color w:val="000000"/>
          <w:sz w:val="28"/>
          <w:szCs w:val="28"/>
        </w:rPr>
        <w:t xml:space="preserve">7) </w:t>
      </w:r>
      <w:r w:rsidRPr="00A82D91">
        <w:rPr>
          <w:b/>
          <w:color w:val="000000"/>
          <w:sz w:val="28"/>
          <w:szCs w:val="28"/>
        </w:rPr>
        <w:t>красные линии</w:t>
      </w:r>
      <w:r w:rsidRPr="00A82D91">
        <w:rPr>
          <w:color w:val="000000"/>
          <w:sz w:val="28"/>
          <w:szCs w:val="28"/>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линейные объекты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roofErr w:type="gramEnd"/>
    </w:p>
    <w:p w:rsidR="00893BA6" w:rsidRPr="00A82D91" w:rsidRDefault="00893BA6" w:rsidP="00893BA6">
      <w:pPr>
        <w:ind w:firstLine="561"/>
        <w:jc w:val="both"/>
        <w:rPr>
          <w:color w:val="000000"/>
          <w:sz w:val="28"/>
          <w:szCs w:val="28"/>
        </w:rPr>
      </w:pPr>
      <w:r w:rsidRPr="00A82D91">
        <w:rPr>
          <w:color w:val="000000"/>
          <w:sz w:val="28"/>
          <w:szCs w:val="28"/>
        </w:rPr>
        <w:t>8)</w:t>
      </w:r>
      <w:r w:rsidRPr="00A82D91">
        <w:rPr>
          <w:b/>
          <w:color w:val="000000"/>
          <w:sz w:val="28"/>
          <w:szCs w:val="28"/>
        </w:rPr>
        <w:t xml:space="preserve"> линии градостроительного регулирования</w:t>
      </w:r>
      <w:r w:rsidRPr="00A82D91">
        <w:rPr>
          <w:color w:val="000000"/>
          <w:sz w:val="28"/>
          <w:szCs w:val="28"/>
        </w:rPr>
        <w:t xml:space="preserve"> включают: </w:t>
      </w:r>
    </w:p>
    <w:p w:rsidR="00893BA6" w:rsidRPr="00A82D91" w:rsidRDefault="00893BA6" w:rsidP="00893BA6">
      <w:pPr>
        <w:ind w:firstLine="708"/>
        <w:jc w:val="both"/>
        <w:rPr>
          <w:color w:val="000000"/>
          <w:sz w:val="28"/>
          <w:szCs w:val="28"/>
        </w:rPr>
      </w:pPr>
      <w:r w:rsidRPr="00A82D91">
        <w:rPr>
          <w:color w:val="000000"/>
          <w:sz w:val="28"/>
          <w:szCs w:val="28"/>
        </w:rPr>
        <w:t>красные линии;</w:t>
      </w:r>
    </w:p>
    <w:p w:rsidR="00893BA6" w:rsidRPr="00A82D91" w:rsidRDefault="00893BA6" w:rsidP="00893BA6">
      <w:pPr>
        <w:ind w:firstLine="708"/>
        <w:jc w:val="both"/>
        <w:rPr>
          <w:color w:val="000000"/>
          <w:sz w:val="28"/>
          <w:szCs w:val="28"/>
        </w:rPr>
      </w:pPr>
      <w:r w:rsidRPr="00A82D91">
        <w:rPr>
          <w:color w:val="000000"/>
          <w:sz w:val="28"/>
          <w:szCs w:val="28"/>
        </w:rPr>
        <w:t>границы земельных участков;</w:t>
      </w:r>
    </w:p>
    <w:p w:rsidR="00893BA6" w:rsidRPr="00A82D91" w:rsidRDefault="00893BA6" w:rsidP="00893BA6">
      <w:pPr>
        <w:ind w:firstLine="561"/>
        <w:jc w:val="both"/>
        <w:rPr>
          <w:color w:val="000000"/>
          <w:sz w:val="28"/>
          <w:szCs w:val="28"/>
        </w:rPr>
      </w:pPr>
      <w:r w:rsidRPr="00A82D91">
        <w:rPr>
          <w:color w:val="000000"/>
          <w:sz w:val="28"/>
          <w:szCs w:val="28"/>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(включая линии регулирования застройки);</w:t>
      </w:r>
    </w:p>
    <w:p w:rsidR="00893BA6" w:rsidRPr="00A82D91" w:rsidRDefault="00893BA6" w:rsidP="00893BA6">
      <w:pPr>
        <w:ind w:firstLine="561"/>
        <w:jc w:val="both"/>
        <w:rPr>
          <w:color w:val="000000"/>
          <w:sz w:val="28"/>
          <w:szCs w:val="28"/>
        </w:rPr>
      </w:pPr>
      <w:r w:rsidRPr="00A82D91">
        <w:rPr>
          <w:color w:val="000000"/>
          <w:sz w:val="28"/>
          <w:szCs w:val="28"/>
        </w:rPr>
        <w:t xml:space="preserve"> границы зон действия публичных сервитутов;</w:t>
      </w:r>
    </w:p>
    <w:p w:rsidR="00893BA6" w:rsidRPr="00A82D91" w:rsidRDefault="00893BA6" w:rsidP="00893BA6">
      <w:pPr>
        <w:ind w:firstLine="561"/>
        <w:jc w:val="both"/>
        <w:rPr>
          <w:color w:val="000000"/>
          <w:sz w:val="28"/>
          <w:szCs w:val="28"/>
        </w:rPr>
      </w:pPr>
      <w:r w:rsidRPr="00A82D91">
        <w:rPr>
          <w:color w:val="000000"/>
          <w:sz w:val="28"/>
          <w:szCs w:val="28"/>
        </w:rPr>
        <w:t xml:space="preserve"> границы зон изъятия, в том числе путем выкупа, резервирования земельных участков и иных объектов недвижимости для государственных или муниципальных нужд;</w:t>
      </w:r>
    </w:p>
    <w:p w:rsidR="00893BA6" w:rsidRPr="00A82D91" w:rsidRDefault="00893BA6" w:rsidP="00893BA6">
      <w:pPr>
        <w:ind w:firstLine="561"/>
        <w:jc w:val="both"/>
        <w:rPr>
          <w:b/>
          <w:color w:val="000000"/>
          <w:sz w:val="28"/>
          <w:szCs w:val="28"/>
        </w:rPr>
      </w:pPr>
      <w:r w:rsidRPr="00A82D91">
        <w:rPr>
          <w:color w:val="000000"/>
          <w:sz w:val="28"/>
          <w:szCs w:val="28"/>
        </w:rPr>
        <w:t xml:space="preserve"> границы санитарно-защитных, </w:t>
      </w:r>
      <w:proofErr w:type="spellStart"/>
      <w:r w:rsidRPr="00A82D91">
        <w:rPr>
          <w:color w:val="000000"/>
          <w:sz w:val="28"/>
          <w:szCs w:val="28"/>
        </w:rPr>
        <w:t>водоохранных</w:t>
      </w:r>
      <w:proofErr w:type="spellEnd"/>
      <w:r w:rsidRPr="00A82D91">
        <w:rPr>
          <w:color w:val="000000"/>
          <w:sz w:val="28"/>
          <w:szCs w:val="28"/>
        </w:rPr>
        <w:t xml:space="preserve"> и иных зон ограничений использования недвижимости;</w:t>
      </w:r>
    </w:p>
    <w:p w:rsidR="00893BA6" w:rsidRPr="00A82D91" w:rsidRDefault="00893BA6" w:rsidP="00893BA6">
      <w:pPr>
        <w:ind w:firstLine="748"/>
        <w:jc w:val="both"/>
        <w:rPr>
          <w:color w:val="000000"/>
          <w:sz w:val="28"/>
          <w:szCs w:val="28"/>
        </w:rPr>
      </w:pPr>
      <w:r w:rsidRPr="00A82D91">
        <w:rPr>
          <w:color w:val="000000"/>
          <w:sz w:val="28"/>
          <w:szCs w:val="28"/>
        </w:rPr>
        <w:t xml:space="preserve">9) </w:t>
      </w:r>
      <w:r w:rsidRPr="00A82D91">
        <w:rPr>
          <w:b/>
          <w:color w:val="000000"/>
          <w:sz w:val="28"/>
          <w:szCs w:val="28"/>
        </w:rPr>
        <w:t xml:space="preserve">линии регулирования застройки </w:t>
      </w:r>
      <w:r w:rsidRPr="00A82D91">
        <w:rPr>
          <w:color w:val="000000"/>
          <w:sz w:val="28"/>
          <w:szCs w:val="28"/>
        </w:rPr>
        <w:t>- линии, устанавливаемые в документации по планировке территории по красным линиям, или с отступом от красных линий и предписывающие расположение внешних контуров проектируемых зданий, строений, сооружений;</w:t>
      </w:r>
    </w:p>
    <w:p w:rsidR="00893BA6" w:rsidRPr="00A82D91" w:rsidRDefault="00893BA6" w:rsidP="00893BA6">
      <w:pPr>
        <w:ind w:firstLine="748"/>
        <w:jc w:val="both"/>
        <w:rPr>
          <w:color w:val="000000"/>
          <w:sz w:val="28"/>
          <w:szCs w:val="28"/>
        </w:rPr>
      </w:pPr>
      <w:r w:rsidRPr="00A82D91">
        <w:rPr>
          <w:color w:val="000000"/>
          <w:sz w:val="28"/>
          <w:szCs w:val="28"/>
        </w:rPr>
        <w:t xml:space="preserve">10) </w:t>
      </w:r>
      <w:r w:rsidRPr="00A82D91">
        <w:rPr>
          <w:b/>
          <w:color w:val="000000"/>
          <w:sz w:val="28"/>
          <w:szCs w:val="28"/>
        </w:rPr>
        <w:t>территории общего пользования</w:t>
      </w:r>
      <w:r w:rsidRPr="00A82D91">
        <w:rPr>
          <w:color w:val="000000"/>
          <w:sz w:val="28"/>
          <w:szCs w:val="28"/>
        </w:rPr>
        <w:t xml:space="preserve"> – территории, которыми беспрепятственно пользуется неограниченный круг лиц (в том числе площади, улицы, проезды, набережные, скверы, бульвары).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893BA6" w:rsidRPr="00A82D91" w:rsidRDefault="00893BA6" w:rsidP="00893BA6">
      <w:pPr>
        <w:ind w:firstLine="748"/>
        <w:jc w:val="both"/>
        <w:rPr>
          <w:color w:val="000000"/>
          <w:sz w:val="28"/>
          <w:szCs w:val="28"/>
        </w:rPr>
      </w:pPr>
      <w:r w:rsidRPr="00A82D91">
        <w:rPr>
          <w:color w:val="000000"/>
          <w:sz w:val="28"/>
          <w:szCs w:val="28"/>
        </w:rPr>
        <w:t xml:space="preserve">11) </w:t>
      </w:r>
      <w:r w:rsidRPr="00A82D91">
        <w:rPr>
          <w:b/>
          <w:color w:val="000000"/>
          <w:sz w:val="28"/>
          <w:szCs w:val="28"/>
        </w:rPr>
        <w:t xml:space="preserve">земельный участок </w:t>
      </w:r>
      <w:r w:rsidRPr="00A82D91">
        <w:rPr>
          <w:color w:val="000000"/>
          <w:sz w:val="28"/>
          <w:szCs w:val="28"/>
        </w:rPr>
        <w:t xml:space="preserve">как объект права собственности и иных предусмотренных Земельным кодексом Российской Федерации прав на </w:t>
      </w:r>
      <w:r w:rsidRPr="00A82D91">
        <w:rPr>
          <w:color w:val="000000"/>
          <w:sz w:val="28"/>
          <w:szCs w:val="28"/>
        </w:rPr>
        <w:lastRenderedPageBreak/>
        <w:t>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893BA6" w:rsidRPr="00A82D91" w:rsidRDefault="00893BA6" w:rsidP="00893BA6">
      <w:pPr>
        <w:ind w:firstLine="748"/>
        <w:jc w:val="both"/>
        <w:rPr>
          <w:snapToGrid w:val="0"/>
          <w:color w:val="000000"/>
          <w:sz w:val="28"/>
          <w:szCs w:val="28"/>
        </w:rPr>
      </w:pPr>
      <w:r w:rsidRPr="00A82D91">
        <w:rPr>
          <w:snapToGrid w:val="0"/>
          <w:color w:val="000000"/>
          <w:sz w:val="28"/>
          <w:szCs w:val="28"/>
        </w:rPr>
        <w:t xml:space="preserve">12) </w:t>
      </w:r>
      <w:r w:rsidRPr="00A82D91">
        <w:rPr>
          <w:b/>
          <w:snapToGrid w:val="0"/>
          <w:color w:val="000000"/>
          <w:sz w:val="28"/>
          <w:szCs w:val="28"/>
        </w:rPr>
        <w:t>градостроительный план земельного участка</w:t>
      </w:r>
      <w:r w:rsidRPr="00A82D91">
        <w:rPr>
          <w:snapToGrid w:val="0"/>
          <w:color w:val="000000"/>
          <w:sz w:val="28"/>
          <w:szCs w:val="28"/>
        </w:rPr>
        <w:t xml:space="preserve"> – документ, подготавливаемый и утверждаемый в составе документации по планировке территории (в проекте планировки, совмещенном с проектом межевания или в проекте межевания), либо в виде отдельного документа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893BA6" w:rsidRPr="00A82D91" w:rsidRDefault="00893BA6" w:rsidP="00893BA6">
      <w:pPr>
        <w:jc w:val="both"/>
        <w:rPr>
          <w:color w:val="000000"/>
          <w:sz w:val="28"/>
          <w:szCs w:val="28"/>
        </w:rPr>
      </w:pPr>
      <w:r w:rsidRPr="00A82D91">
        <w:rPr>
          <w:color w:val="000000"/>
          <w:sz w:val="28"/>
          <w:szCs w:val="28"/>
        </w:rPr>
        <w:tab/>
        <w:t xml:space="preserve">11) </w:t>
      </w:r>
      <w:r w:rsidRPr="00A82D91">
        <w:rPr>
          <w:b/>
          <w:color w:val="000000"/>
          <w:sz w:val="28"/>
          <w:szCs w:val="28"/>
        </w:rPr>
        <w:t>п</w:t>
      </w:r>
      <w:r w:rsidRPr="00A82D91">
        <w:rPr>
          <w:b/>
          <w:sz w:val="28"/>
          <w:szCs w:val="28"/>
        </w:rPr>
        <w:t>редельные размеры земельных участков и предельные параметры разрешенного строительства, реконструкции объектов капитального строительства</w:t>
      </w:r>
      <w:r w:rsidRPr="00A82D91">
        <w:rPr>
          <w:sz w:val="28"/>
          <w:szCs w:val="28"/>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893BA6" w:rsidRPr="00A82D91" w:rsidRDefault="00893BA6" w:rsidP="00893BA6">
      <w:pPr>
        <w:jc w:val="both"/>
        <w:rPr>
          <w:b/>
          <w:color w:val="000000"/>
          <w:sz w:val="28"/>
          <w:szCs w:val="28"/>
        </w:rPr>
      </w:pPr>
      <w:r w:rsidRPr="00A82D91">
        <w:rPr>
          <w:color w:val="000000"/>
          <w:sz w:val="28"/>
          <w:szCs w:val="28"/>
        </w:rPr>
        <w:tab/>
        <w:t xml:space="preserve">12) </w:t>
      </w:r>
      <w:r w:rsidRPr="00A82D91">
        <w:rPr>
          <w:b/>
          <w:color w:val="000000"/>
          <w:sz w:val="28"/>
          <w:szCs w:val="28"/>
        </w:rPr>
        <w:t xml:space="preserve">разрешение на строительство – </w:t>
      </w:r>
      <w:r w:rsidRPr="00A82D91">
        <w:rPr>
          <w:color w:val="000000"/>
          <w:sz w:val="28"/>
          <w:szCs w:val="28"/>
        </w:rPr>
        <w:t>документ, подтверждающий соответствие проектной документации требованиям градостроительного плана земельного участка или проекту планировки и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Градостроительных кодексом Российской Федерации;</w:t>
      </w:r>
    </w:p>
    <w:p w:rsidR="00893BA6" w:rsidRPr="00A82D91" w:rsidRDefault="00893BA6" w:rsidP="00893BA6">
      <w:pPr>
        <w:jc w:val="both"/>
        <w:rPr>
          <w:sz w:val="28"/>
          <w:szCs w:val="28"/>
        </w:rPr>
      </w:pPr>
      <w:r w:rsidRPr="00A82D91">
        <w:rPr>
          <w:color w:val="000000"/>
          <w:sz w:val="28"/>
          <w:szCs w:val="28"/>
        </w:rPr>
        <w:tab/>
      </w:r>
      <w:proofErr w:type="gramStart"/>
      <w:r w:rsidRPr="00A82D91">
        <w:rPr>
          <w:sz w:val="28"/>
          <w:szCs w:val="28"/>
        </w:rPr>
        <w:t xml:space="preserve">13) </w:t>
      </w:r>
      <w:r w:rsidRPr="00A82D91">
        <w:rPr>
          <w:b/>
          <w:sz w:val="28"/>
          <w:szCs w:val="28"/>
        </w:rPr>
        <w:t>разрешение на ввод в эксплуатацию</w:t>
      </w:r>
      <w:r w:rsidRPr="00A82D91">
        <w:rPr>
          <w:sz w:val="28"/>
          <w:szCs w:val="28"/>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893BA6" w:rsidRPr="00A82D91" w:rsidRDefault="00893BA6" w:rsidP="00893BA6">
      <w:pPr>
        <w:ind w:firstLine="561"/>
        <w:jc w:val="both"/>
        <w:rPr>
          <w:color w:val="000000"/>
          <w:sz w:val="28"/>
          <w:szCs w:val="28"/>
        </w:rPr>
      </w:pPr>
      <w:proofErr w:type="gramStart"/>
      <w:r w:rsidRPr="00A82D91">
        <w:rPr>
          <w:color w:val="000000"/>
          <w:sz w:val="28"/>
          <w:szCs w:val="28"/>
        </w:rPr>
        <w:t xml:space="preserve">14) </w:t>
      </w:r>
      <w:r w:rsidRPr="00A82D91">
        <w:rPr>
          <w:b/>
          <w:color w:val="000000"/>
          <w:sz w:val="28"/>
          <w:szCs w:val="28"/>
        </w:rPr>
        <w:t>развитие застроенных территорий</w:t>
      </w:r>
      <w:r w:rsidRPr="00A82D91">
        <w:rPr>
          <w:color w:val="000000"/>
          <w:sz w:val="28"/>
          <w:szCs w:val="28"/>
        </w:rPr>
        <w:t xml:space="preserve"> – действия, осуществляемые в соответствии с градостроительным законодательством применительно к нескольким земельным участкам, элементам (частям элементов) планировочной структуры (кварталам, частям кварталов, микрорайонам, частям микрорайонов), смежным элементам планировочной структуры или  их частям  и включающие изменение границ земельных участков путем их разделения и (или) объединения, реконструкцию, строительство на месте сносимых объектов капитального строительства;</w:t>
      </w:r>
      <w:proofErr w:type="gramEnd"/>
    </w:p>
    <w:p w:rsidR="00893BA6" w:rsidRPr="00A82D91" w:rsidRDefault="00893BA6" w:rsidP="00893BA6">
      <w:pPr>
        <w:ind w:firstLine="540"/>
        <w:jc w:val="both"/>
        <w:rPr>
          <w:sz w:val="28"/>
          <w:szCs w:val="28"/>
        </w:rPr>
      </w:pPr>
      <w:proofErr w:type="gramStart"/>
      <w:r w:rsidRPr="00A82D91">
        <w:rPr>
          <w:sz w:val="28"/>
          <w:szCs w:val="28"/>
        </w:rPr>
        <w:t xml:space="preserve">15) </w:t>
      </w:r>
      <w:r w:rsidRPr="00A82D91">
        <w:rPr>
          <w:b/>
          <w:sz w:val="28"/>
          <w:szCs w:val="28"/>
        </w:rPr>
        <w:t>объект культурного наследия</w:t>
      </w:r>
      <w:r w:rsidRPr="00A82D91">
        <w:rPr>
          <w:sz w:val="28"/>
          <w:szCs w:val="28"/>
        </w:rPr>
        <w:t xml:space="preserve"> (памятник истории и культуры) народов Российской Федерации - это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w:t>
      </w:r>
      <w:r w:rsidRPr="00A82D91">
        <w:rPr>
          <w:sz w:val="28"/>
          <w:szCs w:val="28"/>
        </w:rPr>
        <w:lastRenderedPageBreak/>
        <w:t>истории, археологии, архитектуры, градостроительства, искусства, науки и</w:t>
      </w:r>
      <w:proofErr w:type="gramEnd"/>
      <w:r w:rsidRPr="00A82D91">
        <w:rPr>
          <w:sz w:val="28"/>
          <w:szCs w:val="28"/>
        </w:rPr>
        <w:t xml:space="preserve">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893BA6" w:rsidRPr="00A82D91" w:rsidRDefault="00893BA6" w:rsidP="00893BA6">
      <w:pPr>
        <w:ind w:firstLine="561"/>
        <w:jc w:val="both"/>
        <w:rPr>
          <w:color w:val="000000"/>
          <w:sz w:val="28"/>
          <w:szCs w:val="28"/>
        </w:rPr>
      </w:pPr>
      <w:proofErr w:type="gramStart"/>
      <w:r w:rsidRPr="00A82D91">
        <w:rPr>
          <w:color w:val="000000"/>
          <w:sz w:val="28"/>
          <w:szCs w:val="28"/>
        </w:rPr>
        <w:t xml:space="preserve">16) </w:t>
      </w:r>
      <w:r w:rsidRPr="00A82D91">
        <w:rPr>
          <w:b/>
          <w:color w:val="000000"/>
          <w:sz w:val="28"/>
          <w:szCs w:val="28"/>
        </w:rPr>
        <w:t xml:space="preserve">виды разрешенного использования земельных участков и объектов капитального строительства </w:t>
      </w:r>
      <w:r w:rsidRPr="00A82D91">
        <w:rPr>
          <w:color w:val="000000"/>
          <w:sz w:val="28"/>
          <w:szCs w:val="28"/>
        </w:rPr>
        <w:t xml:space="preserve">– виды деятельности, объекты, осуществлять и размещать которые на земельных участках разрешено в силу </w:t>
      </w:r>
      <w:proofErr w:type="spellStart"/>
      <w:r w:rsidRPr="00A82D91">
        <w:rPr>
          <w:color w:val="000000"/>
          <w:sz w:val="28"/>
          <w:szCs w:val="28"/>
        </w:rPr>
        <w:t>поименования</w:t>
      </w:r>
      <w:proofErr w:type="spellEnd"/>
      <w:r w:rsidRPr="00A82D91">
        <w:rPr>
          <w:color w:val="000000"/>
          <w:sz w:val="28"/>
          <w:szCs w:val="28"/>
        </w:rPr>
        <w:t xml:space="preserve"> этих видов деятельности и объектов в части 3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иными техническими нормативными документами; </w:t>
      </w:r>
      <w:proofErr w:type="gramEnd"/>
    </w:p>
    <w:p w:rsidR="00893BA6" w:rsidRPr="00A82D91" w:rsidRDefault="00893BA6" w:rsidP="00893BA6">
      <w:pPr>
        <w:ind w:firstLine="561"/>
        <w:jc w:val="both"/>
        <w:rPr>
          <w:color w:val="000000"/>
          <w:sz w:val="28"/>
          <w:szCs w:val="28"/>
        </w:rPr>
      </w:pPr>
      <w:r w:rsidRPr="00A82D91">
        <w:rPr>
          <w:color w:val="000000"/>
          <w:sz w:val="28"/>
          <w:szCs w:val="28"/>
        </w:rPr>
        <w:t xml:space="preserve"> </w:t>
      </w:r>
      <w:r w:rsidRPr="00A82D91">
        <w:rPr>
          <w:b/>
          <w:color w:val="000000"/>
          <w:sz w:val="28"/>
          <w:szCs w:val="28"/>
        </w:rPr>
        <w:t xml:space="preserve">основные виды разрешенного использования земельных участков и объектов капитального строительства </w:t>
      </w:r>
      <w:r w:rsidRPr="00A82D91">
        <w:rPr>
          <w:color w:val="000000"/>
          <w:sz w:val="28"/>
          <w:szCs w:val="28"/>
        </w:rPr>
        <w:t>– установленные правилами землепользования и застройки виды использования недвижимости, которые при условии соблюдения технических регламентов не могут быть запрещены;</w:t>
      </w:r>
    </w:p>
    <w:p w:rsidR="00893BA6" w:rsidRPr="00A82D91" w:rsidRDefault="00893BA6" w:rsidP="00893BA6">
      <w:pPr>
        <w:jc w:val="both"/>
        <w:rPr>
          <w:color w:val="000000"/>
          <w:sz w:val="28"/>
          <w:szCs w:val="28"/>
        </w:rPr>
      </w:pPr>
      <w:r w:rsidRPr="00A82D91">
        <w:rPr>
          <w:color w:val="000000"/>
          <w:sz w:val="28"/>
          <w:szCs w:val="28"/>
        </w:rPr>
        <w:t xml:space="preserve">          </w:t>
      </w:r>
      <w:r w:rsidRPr="00A82D91">
        <w:rPr>
          <w:b/>
          <w:color w:val="000000"/>
          <w:sz w:val="28"/>
          <w:szCs w:val="28"/>
        </w:rPr>
        <w:t>условно разрешенные виды использования земельных участков и объектов капитального строительства -</w:t>
      </w:r>
      <w:r w:rsidRPr="00A82D91">
        <w:rPr>
          <w:color w:val="000000"/>
          <w:sz w:val="28"/>
          <w:szCs w:val="28"/>
        </w:rPr>
        <w:t xml:space="preserve"> установленные правилами землепользования и застройки виды использования недвижимости, которые могут быть разрешены с учетом результатов публичных слушаний решением главы администрации   муниципального образования </w:t>
      </w:r>
      <w:proofErr w:type="spellStart"/>
      <w:r w:rsidRPr="00A82D91">
        <w:rPr>
          <w:sz w:val="28"/>
          <w:szCs w:val="28"/>
        </w:rPr>
        <w:t>Староирюкское</w:t>
      </w:r>
      <w:proofErr w:type="spellEnd"/>
      <w:r w:rsidRPr="00A82D91">
        <w:rPr>
          <w:color w:val="000000"/>
          <w:sz w:val="28"/>
          <w:szCs w:val="28"/>
        </w:rPr>
        <w:t xml:space="preserve"> сельское поселение;</w:t>
      </w:r>
    </w:p>
    <w:p w:rsidR="00893BA6" w:rsidRPr="00A82D91" w:rsidRDefault="00893BA6" w:rsidP="00893BA6">
      <w:pPr>
        <w:jc w:val="both"/>
        <w:rPr>
          <w:color w:val="000000"/>
          <w:sz w:val="28"/>
          <w:szCs w:val="28"/>
        </w:rPr>
      </w:pPr>
      <w:r w:rsidRPr="00A82D91">
        <w:rPr>
          <w:color w:val="000000"/>
          <w:sz w:val="28"/>
          <w:szCs w:val="28"/>
        </w:rPr>
        <w:t xml:space="preserve">          </w:t>
      </w:r>
      <w:r w:rsidRPr="00A82D91">
        <w:rPr>
          <w:b/>
          <w:color w:val="000000"/>
          <w:sz w:val="28"/>
          <w:szCs w:val="28"/>
        </w:rPr>
        <w:t>вспомогательные виды разрешенного использования земельных участков</w:t>
      </w:r>
      <w:r w:rsidRPr="00A82D91">
        <w:rPr>
          <w:color w:val="000000"/>
          <w:sz w:val="28"/>
          <w:szCs w:val="28"/>
        </w:rPr>
        <w:t xml:space="preserve"> и </w:t>
      </w:r>
      <w:r w:rsidRPr="00A82D91">
        <w:rPr>
          <w:b/>
          <w:color w:val="000000"/>
          <w:sz w:val="28"/>
          <w:szCs w:val="28"/>
        </w:rPr>
        <w:t>объектов капитального строительств</w:t>
      </w:r>
      <w:proofErr w:type="gramStart"/>
      <w:r w:rsidRPr="00A82D91">
        <w:rPr>
          <w:b/>
          <w:color w:val="000000"/>
          <w:sz w:val="28"/>
          <w:szCs w:val="28"/>
        </w:rPr>
        <w:t>а</w:t>
      </w:r>
      <w:r w:rsidRPr="00A82D91">
        <w:rPr>
          <w:color w:val="000000"/>
          <w:sz w:val="28"/>
          <w:szCs w:val="28"/>
        </w:rPr>
        <w:t>–</w:t>
      </w:r>
      <w:proofErr w:type="gramEnd"/>
      <w:r w:rsidRPr="00A82D91">
        <w:rPr>
          <w:color w:val="000000"/>
          <w:sz w:val="28"/>
          <w:szCs w:val="28"/>
        </w:rPr>
        <w:t xml:space="preserve"> установленные правилами землепользования и застройки виды использования недвижимости,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Pr="00A82D91" w:rsidRDefault="00893BA6" w:rsidP="00893BA6">
      <w:pPr>
        <w:ind w:firstLine="708"/>
        <w:jc w:val="both"/>
        <w:rPr>
          <w:color w:val="000000"/>
          <w:sz w:val="28"/>
          <w:szCs w:val="28"/>
        </w:rPr>
      </w:pPr>
      <w:r w:rsidRPr="00A82D91">
        <w:rPr>
          <w:color w:val="000000"/>
          <w:sz w:val="28"/>
          <w:szCs w:val="28"/>
        </w:rPr>
        <w:t xml:space="preserve">17) </w:t>
      </w:r>
      <w:r w:rsidRPr="00A82D91">
        <w:rPr>
          <w:b/>
          <w:color w:val="000000"/>
          <w:sz w:val="28"/>
          <w:szCs w:val="28"/>
        </w:rPr>
        <w:t>объект капитального строительства</w:t>
      </w:r>
      <w:r w:rsidRPr="00A82D91">
        <w:rPr>
          <w:color w:val="000000"/>
          <w:sz w:val="28"/>
          <w:szCs w:val="28"/>
        </w:rPr>
        <w:t xml:space="preserve"> — здание, строение, сооружение, объекты, строительство которых не завершено (объекты незавершенного строительства), за исключением временных построек, киосков, навесов и других подобных построек;</w:t>
      </w:r>
    </w:p>
    <w:p w:rsidR="00893BA6" w:rsidRPr="00A82D91" w:rsidRDefault="00893BA6" w:rsidP="00893BA6">
      <w:pPr>
        <w:jc w:val="both"/>
        <w:rPr>
          <w:color w:val="000000"/>
          <w:sz w:val="28"/>
          <w:szCs w:val="28"/>
        </w:rPr>
      </w:pPr>
      <w:r w:rsidRPr="00A82D91">
        <w:rPr>
          <w:color w:val="000000"/>
          <w:sz w:val="28"/>
          <w:szCs w:val="28"/>
        </w:rPr>
        <w:tab/>
        <w:t xml:space="preserve">18) </w:t>
      </w:r>
      <w:r w:rsidRPr="00A82D91">
        <w:rPr>
          <w:b/>
          <w:color w:val="000000"/>
          <w:sz w:val="28"/>
          <w:szCs w:val="28"/>
        </w:rPr>
        <w:t>объект индивидуального жилищного строительства (индивидуальный жилой дом)</w:t>
      </w:r>
      <w:r w:rsidRPr="00A82D91">
        <w:rPr>
          <w:color w:val="000000"/>
          <w:sz w:val="28"/>
          <w:szCs w:val="28"/>
        </w:rPr>
        <w:t xml:space="preserve"> – отдельно стоящий жилой дом, с количеством этажей не более чем три, предназначенный для проживания одной семьи; </w:t>
      </w:r>
    </w:p>
    <w:p w:rsidR="00893BA6" w:rsidRPr="00A82D91" w:rsidRDefault="00893BA6" w:rsidP="00893BA6">
      <w:pPr>
        <w:jc w:val="both"/>
        <w:rPr>
          <w:sz w:val="28"/>
          <w:szCs w:val="28"/>
        </w:rPr>
      </w:pPr>
      <w:r w:rsidRPr="00A82D91">
        <w:rPr>
          <w:color w:val="000000"/>
          <w:sz w:val="28"/>
          <w:szCs w:val="28"/>
        </w:rPr>
        <w:tab/>
      </w:r>
      <w:proofErr w:type="gramStart"/>
      <w:r w:rsidRPr="00A82D91">
        <w:rPr>
          <w:color w:val="000000"/>
          <w:sz w:val="28"/>
          <w:szCs w:val="28"/>
        </w:rPr>
        <w:t xml:space="preserve">19) </w:t>
      </w:r>
      <w:r w:rsidRPr="00A82D91">
        <w:rPr>
          <w:b/>
          <w:sz w:val="28"/>
          <w:szCs w:val="28"/>
        </w:rPr>
        <w:t>блокированный жилой дом</w:t>
      </w:r>
      <w:r w:rsidRPr="00A82D91">
        <w:rPr>
          <w:sz w:val="28"/>
          <w:szCs w:val="28"/>
        </w:rPr>
        <w:t xml:space="preserve"> – 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893BA6" w:rsidRPr="00A82D91" w:rsidRDefault="00893BA6" w:rsidP="00893BA6">
      <w:pPr>
        <w:jc w:val="both"/>
        <w:rPr>
          <w:color w:val="000000"/>
          <w:sz w:val="28"/>
          <w:szCs w:val="28"/>
        </w:rPr>
      </w:pPr>
      <w:r w:rsidRPr="00A82D91">
        <w:rPr>
          <w:color w:val="000000"/>
          <w:sz w:val="28"/>
          <w:szCs w:val="28"/>
        </w:rPr>
        <w:tab/>
      </w:r>
      <w:proofErr w:type="gramStart"/>
      <w:r w:rsidRPr="00A82D91">
        <w:rPr>
          <w:color w:val="000000"/>
          <w:sz w:val="28"/>
          <w:szCs w:val="28"/>
        </w:rPr>
        <w:t xml:space="preserve">20)  </w:t>
      </w:r>
      <w:r w:rsidRPr="00A82D91">
        <w:rPr>
          <w:b/>
          <w:color w:val="000000"/>
          <w:sz w:val="28"/>
          <w:szCs w:val="28"/>
        </w:rPr>
        <w:t>многоквартирный жилой дом</w:t>
      </w:r>
      <w:r w:rsidRPr="00A82D91">
        <w:rPr>
          <w:color w:val="000000"/>
          <w:sz w:val="28"/>
          <w:szCs w:val="28"/>
        </w:rPr>
        <w:t xml:space="preserve"> — жилое здание, в котором по совокупности две и более квартиры, имеющие самостоятельные выходы либо </w:t>
      </w:r>
      <w:r w:rsidRPr="00A82D91">
        <w:rPr>
          <w:color w:val="000000"/>
          <w:sz w:val="28"/>
          <w:szCs w:val="28"/>
        </w:rPr>
        <w:lastRenderedPageBreak/>
        <w:t xml:space="preserve">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 </w:t>
      </w:r>
      <w:proofErr w:type="gramEnd"/>
    </w:p>
    <w:p w:rsidR="00893BA6" w:rsidRPr="00A82D91" w:rsidRDefault="00893BA6" w:rsidP="00893BA6">
      <w:pPr>
        <w:ind w:firstLine="540"/>
        <w:jc w:val="both"/>
        <w:rPr>
          <w:sz w:val="28"/>
          <w:szCs w:val="28"/>
        </w:rPr>
      </w:pPr>
      <w:r w:rsidRPr="00A82D91">
        <w:rPr>
          <w:color w:val="000000"/>
          <w:sz w:val="28"/>
          <w:szCs w:val="28"/>
        </w:rPr>
        <w:tab/>
        <w:t>21)</w:t>
      </w:r>
      <w:r w:rsidRPr="00A82D91">
        <w:rPr>
          <w:b/>
          <w:color w:val="000000"/>
          <w:sz w:val="28"/>
          <w:szCs w:val="28"/>
        </w:rPr>
        <w:t xml:space="preserve"> помещение</w:t>
      </w:r>
      <w:r w:rsidRPr="00A82D91">
        <w:rPr>
          <w:color w:val="000000"/>
          <w:sz w:val="28"/>
          <w:szCs w:val="28"/>
        </w:rPr>
        <w:t xml:space="preserve"> — </w:t>
      </w:r>
      <w:r w:rsidRPr="00A82D91">
        <w:rPr>
          <w:sz w:val="28"/>
          <w:szCs w:val="28"/>
        </w:rPr>
        <w:t>часть объема здания или сооружения, имеющая определенное назначение и ограниченная строительными конструкциями;</w:t>
      </w:r>
    </w:p>
    <w:p w:rsidR="00893BA6" w:rsidRPr="00A82D91" w:rsidRDefault="00893BA6" w:rsidP="00893BA6">
      <w:pPr>
        <w:ind w:firstLine="708"/>
        <w:jc w:val="both"/>
        <w:rPr>
          <w:sz w:val="28"/>
          <w:szCs w:val="28"/>
        </w:rPr>
      </w:pPr>
      <w:r w:rsidRPr="00A82D91">
        <w:rPr>
          <w:sz w:val="28"/>
          <w:szCs w:val="28"/>
        </w:rPr>
        <w:t xml:space="preserve">22) </w:t>
      </w:r>
      <w:r w:rsidRPr="00A82D91">
        <w:rPr>
          <w:b/>
          <w:sz w:val="28"/>
          <w:szCs w:val="28"/>
        </w:rPr>
        <w:t>высота объекта капитального строительства</w:t>
      </w:r>
      <w:r w:rsidRPr="00A82D91">
        <w:rPr>
          <w:sz w:val="28"/>
          <w:szCs w:val="28"/>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w:t>
      </w:r>
    </w:p>
    <w:p w:rsidR="00893BA6" w:rsidRPr="00A82D91" w:rsidRDefault="00893BA6" w:rsidP="00893BA6">
      <w:pPr>
        <w:ind w:firstLine="708"/>
        <w:jc w:val="both"/>
        <w:rPr>
          <w:sz w:val="28"/>
          <w:szCs w:val="28"/>
        </w:rPr>
      </w:pPr>
      <w:r w:rsidRPr="00A82D91">
        <w:rPr>
          <w:color w:val="000000"/>
          <w:sz w:val="28"/>
          <w:szCs w:val="28"/>
        </w:rPr>
        <w:t xml:space="preserve">23) </w:t>
      </w:r>
      <w:r w:rsidRPr="00A82D91">
        <w:rPr>
          <w:b/>
          <w:color w:val="000000"/>
          <w:sz w:val="28"/>
          <w:szCs w:val="28"/>
        </w:rPr>
        <w:t>максимальный процент застройки в границах земельного участка</w:t>
      </w:r>
      <w:r w:rsidRPr="00A82D91">
        <w:rPr>
          <w:color w:val="000000"/>
          <w:sz w:val="28"/>
          <w:szCs w:val="28"/>
        </w:rPr>
        <w:t xml:space="preserve"> – отношение суммарной площади земельного участка, которая может быть застроена, ко всей площади земельного участка в процентах;</w:t>
      </w:r>
    </w:p>
    <w:p w:rsidR="00893BA6" w:rsidRPr="00A82D91" w:rsidRDefault="00893BA6" w:rsidP="00893BA6">
      <w:pPr>
        <w:ind w:firstLine="708"/>
        <w:jc w:val="both"/>
        <w:rPr>
          <w:color w:val="000000"/>
          <w:sz w:val="28"/>
          <w:szCs w:val="28"/>
        </w:rPr>
      </w:pPr>
      <w:r w:rsidRPr="00A82D91">
        <w:rPr>
          <w:color w:val="000000"/>
          <w:sz w:val="28"/>
          <w:szCs w:val="28"/>
        </w:rPr>
        <w:t xml:space="preserve">24) </w:t>
      </w:r>
      <w:r w:rsidRPr="00A82D91">
        <w:rPr>
          <w:b/>
          <w:color w:val="000000"/>
          <w:sz w:val="28"/>
          <w:szCs w:val="28"/>
        </w:rPr>
        <w:t>инженерная, транспортная и социальная инфраструктура</w:t>
      </w:r>
      <w:r w:rsidRPr="00A82D91">
        <w:rPr>
          <w:color w:val="000000"/>
          <w:sz w:val="28"/>
          <w:szCs w:val="28"/>
        </w:rPr>
        <w:t xml:space="preserve"> – комплекс зданий, сооружений и коммуникаций инженерного оборудования, транспорта и связи, объектов социального и культурно-бытового обслуживания населения, доступность таких объектов для населения, благоустройство территории, которые обеспечивают благоприятные условия жизнедеятельности населения, устойчивое развитие и функционирование  сельского поселения.</w:t>
      </w:r>
    </w:p>
    <w:p w:rsidR="00893BA6" w:rsidRPr="00A82D91" w:rsidRDefault="00893BA6" w:rsidP="00893BA6">
      <w:pPr>
        <w:ind w:firstLine="708"/>
        <w:jc w:val="both"/>
        <w:rPr>
          <w:color w:val="000000"/>
          <w:sz w:val="28"/>
          <w:szCs w:val="28"/>
        </w:rPr>
      </w:pPr>
      <w:r w:rsidRPr="00A82D91">
        <w:rPr>
          <w:color w:val="000000"/>
          <w:sz w:val="28"/>
          <w:szCs w:val="28"/>
        </w:rPr>
        <w:t xml:space="preserve">25) </w:t>
      </w:r>
      <w:r w:rsidRPr="00A82D91">
        <w:rPr>
          <w:b/>
          <w:color w:val="000000"/>
          <w:sz w:val="28"/>
          <w:szCs w:val="28"/>
        </w:rPr>
        <w:t>территориальные зоны</w:t>
      </w:r>
      <w:r w:rsidRPr="00A82D91">
        <w:rPr>
          <w:color w:val="000000"/>
          <w:sz w:val="28"/>
          <w:szCs w:val="28"/>
        </w:rPr>
        <w:t xml:space="preserve"> — зоны, для которых в правилах землепользования и застройки определены границы и установлены градостроительные регламенты;</w:t>
      </w:r>
    </w:p>
    <w:p w:rsidR="00893BA6" w:rsidRPr="00A82D91" w:rsidRDefault="00893BA6" w:rsidP="00893BA6">
      <w:pPr>
        <w:ind w:firstLine="708"/>
        <w:jc w:val="both"/>
        <w:rPr>
          <w:color w:val="000000"/>
          <w:sz w:val="28"/>
          <w:szCs w:val="28"/>
        </w:rPr>
      </w:pPr>
      <w:proofErr w:type="gramStart"/>
      <w:r w:rsidRPr="00A82D91">
        <w:rPr>
          <w:color w:val="000000"/>
          <w:sz w:val="28"/>
          <w:szCs w:val="28"/>
        </w:rPr>
        <w:t xml:space="preserve">26)  </w:t>
      </w:r>
      <w:proofErr w:type="spellStart"/>
      <w:r w:rsidRPr="00A82D91">
        <w:rPr>
          <w:b/>
          <w:color w:val="000000"/>
          <w:sz w:val="28"/>
          <w:szCs w:val="28"/>
        </w:rPr>
        <w:t>водоохранные</w:t>
      </w:r>
      <w:proofErr w:type="spellEnd"/>
      <w:r w:rsidRPr="00A82D91">
        <w:rPr>
          <w:b/>
          <w:color w:val="000000"/>
          <w:sz w:val="28"/>
          <w:szCs w:val="28"/>
        </w:rPr>
        <w:t xml:space="preserve">  зоны</w:t>
      </w:r>
      <w:r w:rsidRPr="00A82D91">
        <w:rPr>
          <w:color w:val="000000"/>
          <w:sz w:val="28"/>
          <w:szCs w:val="28"/>
        </w:rPr>
        <w:t xml:space="preserve"> — территории, которые примыкают к береговой линии рек, ручьев, каналов, озёр,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roofErr w:type="gramEnd"/>
    </w:p>
    <w:p w:rsidR="00893BA6" w:rsidRPr="00A82D91" w:rsidRDefault="00893BA6" w:rsidP="00893BA6">
      <w:pPr>
        <w:jc w:val="both"/>
        <w:rPr>
          <w:color w:val="000000"/>
          <w:sz w:val="28"/>
          <w:szCs w:val="28"/>
        </w:rPr>
      </w:pPr>
      <w:r w:rsidRPr="00A82D91">
        <w:rPr>
          <w:color w:val="000000"/>
          <w:sz w:val="28"/>
          <w:szCs w:val="28"/>
        </w:rPr>
        <w:tab/>
        <w:t xml:space="preserve">27) </w:t>
      </w:r>
      <w:r w:rsidRPr="00A82D91">
        <w:rPr>
          <w:b/>
          <w:color w:val="000000"/>
          <w:sz w:val="28"/>
          <w:szCs w:val="28"/>
        </w:rPr>
        <w:t>прибрежная защитная полоса</w:t>
      </w:r>
      <w:r w:rsidRPr="00A82D91">
        <w:rPr>
          <w:color w:val="000000"/>
          <w:sz w:val="28"/>
          <w:szCs w:val="28"/>
        </w:rPr>
        <w:t xml:space="preserve"> — часть водоохраной  зоны, для которой вводятся дополнительные ограничения хозяйственной и иной деятельности;</w:t>
      </w:r>
    </w:p>
    <w:p w:rsidR="00893BA6" w:rsidRPr="00A82D91" w:rsidRDefault="00893BA6" w:rsidP="00893BA6">
      <w:pPr>
        <w:jc w:val="both"/>
        <w:rPr>
          <w:sz w:val="28"/>
          <w:szCs w:val="28"/>
        </w:rPr>
      </w:pPr>
      <w:r w:rsidRPr="00A82D91">
        <w:rPr>
          <w:color w:val="000000"/>
          <w:sz w:val="28"/>
          <w:szCs w:val="28"/>
        </w:rPr>
        <w:tab/>
      </w:r>
      <w:r w:rsidRPr="00A82D91">
        <w:rPr>
          <w:sz w:val="28"/>
          <w:szCs w:val="28"/>
        </w:rPr>
        <w:t xml:space="preserve">28) </w:t>
      </w:r>
      <w:r w:rsidRPr="00A82D91">
        <w:rPr>
          <w:b/>
          <w:sz w:val="28"/>
          <w:szCs w:val="28"/>
        </w:rPr>
        <w:t>сервитут</w:t>
      </w:r>
      <w:r w:rsidRPr="00A82D91">
        <w:rPr>
          <w:sz w:val="28"/>
          <w:szCs w:val="28"/>
        </w:rPr>
        <w:t xml:space="preserve"> – право ограниченного пользования чужим объектом недвижимого имущества (в том числе чужим земельным участком), например, для прохода, прокладки и эксплуатации необходимых коммуникаций и иных нужд, которые не могут быть обеспечены без установления сервитута;</w:t>
      </w:r>
    </w:p>
    <w:p w:rsidR="00893BA6" w:rsidRPr="00A82D91" w:rsidRDefault="00893BA6" w:rsidP="00893BA6">
      <w:pPr>
        <w:jc w:val="both"/>
        <w:rPr>
          <w:sz w:val="28"/>
          <w:szCs w:val="28"/>
        </w:rPr>
      </w:pPr>
      <w:r w:rsidRPr="00A82D91">
        <w:rPr>
          <w:sz w:val="28"/>
          <w:szCs w:val="28"/>
        </w:rPr>
        <w:tab/>
        <w:t xml:space="preserve">29) </w:t>
      </w:r>
      <w:r w:rsidRPr="00A82D91">
        <w:rPr>
          <w:b/>
          <w:sz w:val="28"/>
          <w:szCs w:val="28"/>
        </w:rPr>
        <w:t>публичный сервитут</w:t>
      </w:r>
      <w:r w:rsidRPr="00A82D91">
        <w:rPr>
          <w:sz w:val="28"/>
          <w:szCs w:val="28"/>
        </w:rPr>
        <w:t xml:space="preserve"> — право ограниченного пользования </w:t>
      </w:r>
      <w:proofErr w:type="spellStart"/>
      <w:r w:rsidRPr="00A82D91">
        <w:rPr>
          <w:sz w:val="28"/>
          <w:szCs w:val="28"/>
        </w:rPr>
        <w:t>чужым</w:t>
      </w:r>
      <w:proofErr w:type="spellEnd"/>
      <w:r w:rsidRPr="00A82D91">
        <w:rPr>
          <w:sz w:val="28"/>
          <w:szCs w:val="28"/>
        </w:rPr>
        <w:t xml:space="preserve">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roofErr w:type="gramStart"/>
      <w:r w:rsidRPr="00A82D91">
        <w:rPr>
          <w:sz w:val="28"/>
          <w:szCs w:val="28"/>
        </w:rPr>
        <w:t>Установление публичного сервитута осуществляется с учетом результатов общественных слушаний;</w:t>
      </w:r>
      <w:proofErr w:type="gramEnd"/>
    </w:p>
    <w:p w:rsidR="00893BA6" w:rsidRPr="00A82D91" w:rsidRDefault="00893BA6" w:rsidP="00893BA6">
      <w:pPr>
        <w:jc w:val="both"/>
        <w:rPr>
          <w:sz w:val="28"/>
          <w:szCs w:val="28"/>
        </w:rPr>
      </w:pPr>
      <w:r w:rsidRPr="00A82D91">
        <w:rPr>
          <w:sz w:val="28"/>
          <w:szCs w:val="28"/>
        </w:rPr>
        <w:lastRenderedPageBreak/>
        <w:tab/>
        <w:t xml:space="preserve">30) </w:t>
      </w:r>
      <w:r w:rsidRPr="00A82D91">
        <w:rPr>
          <w:b/>
          <w:sz w:val="28"/>
          <w:szCs w:val="28"/>
        </w:rPr>
        <w:t xml:space="preserve">строительство </w:t>
      </w:r>
      <w:r w:rsidRPr="00A82D91">
        <w:rPr>
          <w:sz w:val="28"/>
          <w:szCs w:val="28"/>
        </w:rPr>
        <w:t>— создание зданий и сооружений (в том числе на месте сносимых объектов капитального строительства);</w:t>
      </w:r>
    </w:p>
    <w:p w:rsidR="00893BA6" w:rsidRPr="00A82D91" w:rsidRDefault="00893BA6" w:rsidP="00893BA6">
      <w:pPr>
        <w:jc w:val="both"/>
        <w:rPr>
          <w:sz w:val="28"/>
          <w:szCs w:val="28"/>
        </w:rPr>
      </w:pPr>
      <w:r w:rsidRPr="00A82D91">
        <w:rPr>
          <w:sz w:val="28"/>
          <w:szCs w:val="28"/>
        </w:rPr>
        <w:tab/>
        <w:t xml:space="preserve">31) </w:t>
      </w:r>
      <w:r w:rsidRPr="00A82D91">
        <w:rPr>
          <w:b/>
          <w:sz w:val="28"/>
          <w:szCs w:val="28"/>
        </w:rPr>
        <w:t>коэффициент строительного использования земельного участка</w:t>
      </w:r>
      <w:r w:rsidRPr="00A82D91">
        <w:rPr>
          <w:sz w:val="28"/>
          <w:szCs w:val="28"/>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93BA6" w:rsidRPr="00A82D91" w:rsidRDefault="00893BA6" w:rsidP="00893BA6">
      <w:pPr>
        <w:jc w:val="both"/>
        <w:rPr>
          <w:sz w:val="28"/>
          <w:szCs w:val="28"/>
        </w:rPr>
      </w:pPr>
    </w:p>
    <w:p w:rsidR="00893BA6" w:rsidRPr="00A82D91" w:rsidRDefault="00893BA6" w:rsidP="00893BA6">
      <w:pPr>
        <w:pStyle w:val="Default"/>
        <w:ind w:firstLine="708"/>
        <w:jc w:val="both"/>
        <w:rPr>
          <w:b/>
          <w:sz w:val="28"/>
          <w:szCs w:val="28"/>
        </w:rPr>
      </w:pPr>
      <w:r w:rsidRPr="00A82D91">
        <w:rPr>
          <w:b/>
          <w:sz w:val="28"/>
          <w:szCs w:val="28"/>
        </w:rPr>
        <w:t xml:space="preserve">Часть 1. Порядок  применения  и  внесения  изменений в Правила землепользования и                застройки </w:t>
      </w:r>
    </w:p>
    <w:p w:rsidR="00893BA6" w:rsidRPr="00A82D91" w:rsidRDefault="00893BA6" w:rsidP="00893BA6">
      <w:pPr>
        <w:pStyle w:val="Default"/>
        <w:ind w:firstLine="708"/>
        <w:jc w:val="both"/>
        <w:rPr>
          <w:b/>
          <w:sz w:val="28"/>
          <w:szCs w:val="28"/>
        </w:rPr>
      </w:pPr>
    </w:p>
    <w:p w:rsidR="00893BA6" w:rsidRPr="00A82D91" w:rsidRDefault="00893BA6" w:rsidP="00893BA6">
      <w:pPr>
        <w:pStyle w:val="Default"/>
        <w:ind w:firstLine="708"/>
        <w:jc w:val="both"/>
        <w:rPr>
          <w:b/>
          <w:sz w:val="28"/>
          <w:szCs w:val="28"/>
        </w:rPr>
      </w:pPr>
      <w:r w:rsidRPr="00A82D91">
        <w:rPr>
          <w:b/>
          <w:sz w:val="28"/>
          <w:szCs w:val="28"/>
        </w:rPr>
        <w:t>Глава 1.  Регулирование     землепользования    и   застройки    органами    местного                  самоуправления</w:t>
      </w:r>
    </w:p>
    <w:p w:rsidR="00893BA6" w:rsidRPr="00A82D91" w:rsidRDefault="00893BA6" w:rsidP="00893BA6">
      <w:pPr>
        <w:jc w:val="both"/>
        <w:rPr>
          <w:b/>
          <w:sz w:val="28"/>
          <w:szCs w:val="28"/>
        </w:rPr>
      </w:pPr>
      <w:r w:rsidRPr="00A82D91">
        <w:rPr>
          <w:b/>
          <w:sz w:val="28"/>
          <w:szCs w:val="28"/>
        </w:rPr>
        <w:tab/>
      </w:r>
    </w:p>
    <w:p w:rsidR="00893BA6" w:rsidRPr="00A82D91" w:rsidRDefault="00893BA6" w:rsidP="00893BA6">
      <w:pPr>
        <w:ind w:right="-82" w:firstLine="720"/>
        <w:jc w:val="both"/>
        <w:rPr>
          <w:b/>
          <w:bCs/>
          <w:color w:val="000000"/>
          <w:sz w:val="28"/>
          <w:szCs w:val="28"/>
        </w:rPr>
      </w:pPr>
      <w:r w:rsidRPr="00A82D91">
        <w:rPr>
          <w:b/>
          <w:sz w:val="28"/>
          <w:szCs w:val="28"/>
        </w:rPr>
        <w:t xml:space="preserve">1.1. </w:t>
      </w:r>
      <w:r w:rsidRPr="00A82D91">
        <w:rPr>
          <w:b/>
          <w:bCs/>
          <w:color w:val="000000"/>
          <w:sz w:val="28"/>
          <w:szCs w:val="28"/>
        </w:rPr>
        <w:t>Открытость  и   доступность   информации   о   землепользовании  и   застройке</w:t>
      </w:r>
    </w:p>
    <w:p w:rsidR="00893BA6" w:rsidRPr="00A82D91" w:rsidRDefault="00893BA6" w:rsidP="00893BA6">
      <w:pPr>
        <w:ind w:right="-82" w:firstLine="720"/>
        <w:jc w:val="both"/>
        <w:rPr>
          <w:b/>
          <w:color w:val="000000"/>
          <w:sz w:val="28"/>
          <w:szCs w:val="28"/>
        </w:rPr>
      </w:pPr>
    </w:p>
    <w:p w:rsidR="00893BA6" w:rsidRPr="00A82D91" w:rsidRDefault="00893BA6" w:rsidP="00893BA6">
      <w:pPr>
        <w:ind w:right="-82" w:firstLine="720"/>
        <w:jc w:val="both"/>
        <w:rPr>
          <w:color w:val="000000"/>
          <w:sz w:val="28"/>
          <w:szCs w:val="28"/>
        </w:rPr>
      </w:pPr>
      <w:r w:rsidRPr="00A82D91">
        <w:rPr>
          <w:color w:val="000000"/>
          <w:sz w:val="28"/>
          <w:szCs w:val="28"/>
        </w:rPr>
        <w:t xml:space="preserve">Настоящие Правила, включая входящие в их состав картографические документы, </w:t>
      </w:r>
      <w:r w:rsidRPr="00A82D91">
        <w:rPr>
          <w:bCs/>
          <w:color w:val="000000"/>
          <w:sz w:val="28"/>
          <w:szCs w:val="28"/>
        </w:rPr>
        <w:t>являются открытыми</w:t>
      </w:r>
      <w:r w:rsidRPr="00A82D91">
        <w:rPr>
          <w:color w:val="000000"/>
          <w:sz w:val="28"/>
          <w:szCs w:val="28"/>
        </w:rPr>
        <w:t xml:space="preserve"> для всех физических и юридических лиц, а также должностных лиц.</w:t>
      </w:r>
    </w:p>
    <w:p w:rsidR="00893BA6" w:rsidRPr="00A82D91" w:rsidRDefault="00893BA6" w:rsidP="00893BA6">
      <w:pPr>
        <w:tabs>
          <w:tab w:val="left" w:pos="1197"/>
        </w:tabs>
        <w:ind w:right="-82" w:firstLine="720"/>
        <w:jc w:val="both"/>
        <w:rPr>
          <w:bCs/>
          <w:color w:val="000000"/>
          <w:sz w:val="28"/>
          <w:szCs w:val="28"/>
        </w:rPr>
      </w:pPr>
      <w:r w:rsidRPr="00A82D91">
        <w:rPr>
          <w:bCs/>
          <w:color w:val="000000"/>
          <w:sz w:val="28"/>
          <w:szCs w:val="28"/>
        </w:rPr>
        <w:t xml:space="preserve"> Администрация </w:t>
      </w:r>
      <w:r w:rsidRPr="00A82D91">
        <w:rPr>
          <w:color w:val="000000"/>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 xml:space="preserve"> обеспечивает возможность ознакомления с настоящими Правилами путем:</w:t>
      </w:r>
    </w:p>
    <w:p w:rsidR="00893BA6" w:rsidRPr="00A82D91" w:rsidRDefault="00893BA6" w:rsidP="00893BA6">
      <w:pPr>
        <w:ind w:right="-82" w:firstLine="720"/>
        <w:jc w:val="both"/>
        <w:rPr>
          <w:color w:val="000000"/>
          <w:sz w:val="28"/>
          <w:szCs w:val="28"/>
        </w:rPr>
      </w:pPr>
      <w:r w:rsidRPr="00A82D91">
        <w:rPr>
          <w:color w:val="000000"/>
          <w:sz w:val="28"/>
          <w:szCs w:val="28"/>
        </w:rPr>
        <w:t>1) публикации Правил;</w:t>
      </w:r>
    </w:p>
    <w:p w:rsidR="00893BA6" w:rsidRPr="00A82D91" w:rsidRDefault="00893BA6" w:rsidP="00893BA6">
      <w:pPr>
        <w:ind w:right="-82" w:firstLine="720"/>
        <w:jc w:val="both"/>
        <w:rPr>
          <w:color w:val="000000"/>
          <w:sz w:val="28"/>
          <w:szCs w:val="28"/>
        </w:rPr>
      </w:pPr>
      <w:r w:rsidRPr="00A82D91">
        <w:rPr>
          <w:color w:val="000000"/>
          <w:sz w:val="28"/>
          <w:szCs w:val="28"/>
        </w:rPr>
        <w:t xml:space="preserve">2) </w:t>
      </w:r>
      <w:r w:rsidRPr="00A82D91">
        <w:rPr>
          <w:sz w:val="28"/>
          <w:szCs w:val="28"/>
        </w:rPr>
        <w:t>помещения Правил в сети «Интернет»;</w:t>
      </w:r>
    </w:p>
    <w:p w:rsidR="00893BA6" w:rsidRPr="00A82D91" w:rsidRDefault="00893BA6" w:rsidP="00893BA6">
      <w:pPr>
        <w:tabs>
          <w:tab w:val="left" w:pos="1197"/>
        </w:tabs>
        <w:ind w:right="-82" w:firstLine="720"/>
        <w:jc w:val="both"/>
        <w:rPr>
          <w:color w:val="000000"/>
          <w:sz w:val="28"/>
          <w:szCs w:val="28"/>
        </w:rPr>
      </w:pPr>
      <w:r w:rsidRPr="00A82D91">
        <w:rPr>
          <w:color w:val="000000"/>
          <w:sz w:val="28"/>
          <w:szCs w:val="28"/>
        </w:rPr>
        <w:t xml:space="preserve">3) создания условий для ознакомления с настоящими Правилами в полном комплекте, включая входящие в их состав картографические документы, в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и в отделе архитектуры и градостроительства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w:t>
      </w:r>
      <w:proofErr w:type="spellStart"/>
      <w:r w:rsidRPr="00A82D91">
        <w:rPr>
          <w:color w:val="000000"/>
          <w:sz w:val="28"/>
          <w:szCs w:val="28"/>
        </w:rPr>
        <w:t>Малмыжского</w:t>
      </w:r>
      <w:proofErr w:type="spellEnd"/>
      <w:r w:rsidRPr="00A82D91">
        <w:rPr>
          <w:color w:val="000000"/>
          <w:sz w:val="28"/>
          <w:szCs w:val="28"/>
        </w:rPr>
        <w:t xml:space="preserve"> района Кировской области;</w:t>
      </w:r>
    </w:p>
    <w:p w:rsidR="00893BA6" w:rsidRPr="00A82D91" w:rsidRDefault="00893BA6" w:rsidP="00893BA6">
      <w:pPr>
        <w:tabs>
          <w:tab w:val="left" w:pos="1197"/>
        </w:tabs>
        <w:ind w:right="-82" w:firstLine="720"/>
        <w:jc w:val="both"/>
        <w:rPr>
          <w:color w:val="000000"/>
          <w:sz w:val="28"/>
          <w:szCs w:val="28"/>
        </w:rPr>
      </w:pPr>
      <w:r w:rsidRPr="00A82D91">
        <w:rPr>
          <w:color w:val="000000"/>
          <w:sz w:val="28"/>
          <w:szCs w:val="28"/>
        </w:rPr>
        <w:t>4)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территориям кварталов (микрорайонов).</w:t>
      </w:r>
    </w:p>
    <w:p w:rsidR="00893BA6" w:rsidRPr="00A82D91" w:rsidRDefault="00893BA6" w:rsidP="00893BA6">
      <w:pPr>
        <w:pStyle w:val="9"/>
        <w:ind w:left="0" w:right="-82" w:firstLine="720"/>
        <w:jc w:val="both"/>
        <w:rPr>
          <w:color w:val="000000"/>
          <w:sz w:val="28"/>
          <w:szCs w:val="28"/>
        </w:rPr>
      </w:pPr>
    </w:p>
    <w:p w:rsidR="00893BA6" w:rsidRPr="00A82D91" w:rsidRDefault="00893BA6" w:rsidP="00893BA6">
      <w:pPr>
        <w:pStyle w:val="9"/>
        <w:ind w:left="0" w:right="-82" w:firstLine="720"/>
        <w:jc w:val="both"/>
        <w:rPr>
          <w:color w:val="000000"/>
          <w:sz w:val="28"/>
          <w:szCs w:val="28"/>
        </w:rPr>
      </w:pPr>
    </w:p>
    <w:p w:rsidR="00893BA6" w:rsidRPr="00A82D91" w:rsidRDefault="00893BA6" w:rsidP="00893BA6">
      <w:pPr>
        <w:pStyle w:val="9"/>
        <w:ind w:left="0" w:right="-82" w:firstLine="720"/>
        <w:jc w:val="both"/>
        <w:rPr>
          <w:color w:val="000000"/>
          <w:sz w:val="28"/>
          <w:szCs w:val="28"/>
        </w:rPr>
      </w:pPr>
      <w:r w:rsidRPr="00A82D91">
        <w:rPr>
          <w:color w:val="000000"/>
          <w:sz w:val="28"/>
          <w:szCs w:val="28"/>
        </w:rPr>
        <w:t>1.2.</w:t>
      </w:r>
      <w:r w:rsidRPr="00A82D91">
        <w:rPr>
          <w:b w:val="0"/>
          <w:color w:val="000000"/>
          <w:sz w:val="28"/>
          <w:szCs w:val="28"/>
        </w:rPr>
        <w:t xml:space="preserve"> </w:t>
      </w:r>
      <w:r w:rsidRPr="00A82D91">
        <w:rPr>
          <w:color w:val="000000"/>
          <w:sz w:val="28"/>
          <w:szCs w:val="28"/>
        </w:rPr>
        <w:t>Территориальные зоны и зоны с особыми условиями использования территорий</w:t>
      </w:r>
    </w:p>
    <w:p w:rsidR="00893BA6" w:rsidRPr="00A82D91" w:rsidRDefault="00893BA6" w:rsidP="00893BA6">
      <w:pPr>
        <w:ind w:firstLine="708"/>
        <w:jc w:val="both"/>
        <w:rPr>
          <w:color w:val="000000"/>
          <w:sz w:val="28"/>
          <w:szCs w:val="28"/>
          <w:highlight w:val="green"/>
        </w:rPr>
      </w:pPr>
    </w:p>
    <w:p w:rsidR="00893BA6" w:rsidRPr="00A82D91" w:rsidRDefault="00893BA6" w:rsidP="00893BA6">
      <w:pPr>
        <w:ind w:firstLine="708"/>
        <w:jc w:val="both"/>
        <w:rPr>
          <w:color w:val="000000"/>
          <w:sz w:val="28"/>
          <w:szCs w:val="28"/>
        </w:rPr>
      </w:pPr>
      <w:r w:rsidRPr="00A82D91">
        <w:rPr>
          <w:color w:val="000000"/>
          <w:sz w:val="28"/>
          <w:szCs w:val="28"/>
        </w:rPr>
        <w:t>На карте градостроительного зонирования в части 2 настоящих Правил выделены:</w:t>
      </w:r>
    </w:p>
    <w:p w:rsidR="00893BA6" w:rsidRPr="00A82D91" w:rsidRDefault="00893BA6" w:rsidP="00893BA6">
      <w:pPr>
        <w:ind w:right="-82" w:firstLine="720"/>
        <w:jc w:val="both"/>
        <w:rPr>
          <w:color w:val="000000"/>
          <w:sz w:val="28"/>
          <w:szCs w:val="28"/>
        </w:rPr>
      </w:pPr>
      <w:r w:rsidRPr="00A82D91">
        <w:rPr>
          <w:color w:val="000000"/>
          <w:sz w:val="28"/>
          <w:szCs w:val="28"/>
        </w:rPr>
        <w:lastRenderedPageBreak/>
        <w:t>1) территориальные зоны;</w:t>
      </w:r>
    </w:p>
    <w:p w:rsidR="00893BA6" w:rsidRPr="00A82D91" w:rsidRDefault="00893BA6" w:rsidP="00893BA6">
      <w:pPr>
        <w:tabs>
          <w:tab w:val="left" w:pos="1311"/>
        </w:tabs>
        <w:ind w:right="-82" w:firstLine="720"/>
        <w:jc w:val="both"/>
        <w:rPr>
          <w:color w:val="000000"/>
          <w:sz w:val="28"/>
          <w:szCs w:val="28"/>
        </w:rPr>
      </w:pPr>
      <w:r w:rsidRPr="00A82D91">
        <w:rPr>
          <w:color w:val="000000"/>
          <w:sz w:val="28"/>
          <w:szCs w:val="28"/>
        </w:rPr>
        <w:t xml:space="preserve">2) зоны с особыми условиями использования территорий. </w:t>
      </w:r>
    </w:p>
    <w:p w:rsidR="00893BA6" w:rsidRPr="00A82D91" w:rsidRDefault="00893BA6" w:rsidP="00893BA6">
      <w:pPr>
        <w:pStyle w:val="Default"/>
        <w:ind w:firstLine="708"/>
        <w:jc w:val="both"/>
        <w:rPr>
          <w:color w:val="auto"/>
          <w:sz w:val="28"/>
          <w:szCs w:val="28"/>
        </w:rPr>
      </w:pPr>
      <w:r w:rsidRPr="00A82D91">
        <w:rPr>
          <w:color w:val="auto"/>
          <w:sz w:val="28"/>
          <w:szCs w:val="28"/>
        </w:rPr>
        <w:t xml:space="preserve">В соответствии с п. 1 ст. 85 Земельного кодекса РФ и ст. 35 Градостроительного кодекса Российской Федерации и в результате градостроительного зонирования </w:t>
      </w:r>
      <w:r w:rsidRPr="00A82D91">
        <w:rPr>
          <w:bCs/>
          <w:sz w:val="28"/>
          <w:szCs w:val="28"/>
        </w:rPr>
        <w:t>могут быть установлены следующие виды территориальных зон:</w:t>
      </w:r>
    </w:p>
    <w:p w:rsidR="00893BA6" w:rsidRPr="00A82D91" w:rsidRDefault="00893BA6" w:rsidP="00893BA6">
      <w:pPr>
        <w:ind w:right="-82" w:firstLine="708"/>
        <w:jc w:val="both"/>
        <w:rPr>
          <w:color w:val="000000"/>
          <w:sz w:val="28"/>
          <w:szCs w:val="28"/>
        </w:rPr>
      </w:pPr>
      <w:r w:rsidRPr="00A82D91">
        <w:rPr>
          <w:bCs/>
          <w:color w:val="000000"/>
          <w:sz w:val="28"/>
          <w:szCs w:val="28"/>
        </w:rPr>
        <w:t xml:space="preserve">1)    </w:t>
      </w:r>
      <w:r w:rsidRPr="00A82D91">
        <w:rPr>
          <w:color w:val="000000"/>
          <w:sz w:val="28"/>
          <w:szCs w:val="28"/>
        </w:rPr>
        <w:t>жилые зоны,</w:t>
      </w:r>
    </w:p>
    <w:p w:rsidR="00893BA6" w:rsidRPr="00A82D91" w:rsidRDefault="00893BA6" w:rsidP="00893BA6">
      <w:pPr>
        <w:ind w:right="-82" w:firstLine="720"/>
        <w:jc w:val="both"/>
        <w:rPr>
          <w:color w:val="000000"/>
          <w:sz w:val="28"/>
          <w:szCs w:val="28"/>
        </w:rPr>
      </w:pPr>
      <w:r w:rsidRPr="00A82D91">
        <w:rPr>
          <w:color w:val="000000"/>
          <w:sz w:val="28"/>
          <w:szCs w:val="28"/>
        </w:rPr>
        <w:t>2)    общественно-деловые зоны,</w:t>
      </w:r>
    </w:p>
    <w:p w:rsidR="00893BA6" w:rsidRPr="00A82D91" w:rsidRDefault="00893BA6" w:rsidP="00893BA6">
      <w:pPr>
        <w:ind w:right="-82" w:firstLine="720"/>
        <w:jc w:val="both"/>
        <w:rPr>
          <w:color w:val="000000"/>
          <w:sz w:val="28"/>
          <w:szCs w:val="28"/>
        </w:rPr>
      </w:pPr>
      <w:r w:rsidRPr="00A82D91">
        <w:rPr>
          <w:color w:val="000000"/>
          <w:sz w:val="28"/>
          <w:szCs w:val="28"/>
        </w:rPr>
        <w:t>3)    производственные зоны,</w:t>
      </w:r>
    </w:p>
    <w:p w:rsidR="00893BA6" w:rsidRPr="00A82D91" w:rsidRDefault="00893BA6" w:rsidP="00893BA6">
      <w:pPr>
        <w:ind w:right="-82" w:firstLine="720"/>
        <w:jc w:val="both"/>
        <w:rPr>
          <w:color w:val="000000"/>
          <w:sz w:val="28"/>
          <w:szCs w:val="28"/>
        </w:rPr>
      </w:pPr>
      <w:r w:rsidRPr="00A82D91">
        <w:rPr>
          <w:color w:val="000000"/>
          <w:sz w:val="28"/>
          <w:szCs w:val="28"/>
        </w:rPr>
        <w:t>4)    зоны инженерной и транспортной инфраструктур,</w:t>
      </w:r>
    </w:p>
    <w:p w:rsidR="00893BA6" w:rsidRPr="00A82D91" w:rsidRDefault="00893BA6" w:rsidP="00893BA6">
      <w:pPr>
        <w:ind w:right="-82" w:firstLine="720"/>
        <w:jc w:val="both"/>
        <w:rPr>
          <w:color w:val="000000"/>
          <w:sz w:val="28"/>
          <w:szCs w:val="28"/>
        </w:rPr>
      </w:pPr>
      <w:r w:rsidRPr="00A82D91">
        <w:rPr>
          <w:color w:val="000000"/>
          <w:sz w:val="28"/>
          <w:szCs w:val="28"/>
        </w:rPr>
        <w:t>5)    зоны сельскохозяйственного использования,</w:t>
      </w:r>
    </w:p>
    <w:p w:rsidR="00893BA6" w:rsidRPr="00A82D91" w:rsidRDefault="00893BA6" w:rsidP="00893BA6">
      <w:pPr>
        <w:ind w:right="-82" w:firstLine="720"/>
        <w:jc w:val="both"/>
        <w:rPr>
          <w:color w:val="000000"/>
          <w:sz w:val="28"/>
          <w:szCs w:val="28"/>
        </w:rPr>
      </w:pPr>
      <w:r w:rsidRPr="00A82D91">
        <w:rPr>
          <w:color w:val="000000"/>
          <w:sz w:val="28"/>
          <w:szCs w:val="28"/>
        </w:rPr>
        <w:t>6)    зоны рекреационного назначения,</w:t>
      </w:r>
    </w:p>
    <w:p w:rsidR="00893BA6" w:rsidRPr="00A82D91" w:rsidRDefault="00893BA6" w:rsidP="00893BA6">
      <w:pPr>
        <w:pStyle w:val="Default"/>
        <w:ind w:firstLine="708"/>
        <w:jc w:val="both"/>
        <w:rPr>
          <w:sz w:val="28"/>
          <w:szCs w:val="28"/>
        </w:rPr>
      </w:pPr>
      <w:r w:rsidRPr="00A82D91">
        <w:rPr>
          <w:sz w:val="28"/>
          <w:szCs w:val="28"/>
        </w:rPr>
        <w:t>7)    зоны специального назначения,</w:t>
      </w:r>
    </w:p>
    <w:p w:rsidR="00893BA6" w:rsidRPr="00A82D91" w:rsidRDefault="00893BA6" w:rsidP="00893BA6">
      <w:pPr>
        <w:pStyle w:val="Default"/>
        <w:ind w:firstLine="720"/>
        <w:jc w:val="both"/>
        <w:rPr>
          <w:color w:val="auto"/>
          <w:sz w:val="28"/>
          <w:szCs w:val="28"/>
        </w:rPr>
      </w:pPr>
      <w:r w:rsidRPr="00A82D91">
        <w:rPr>
          <w:sz w:val="28"/>
          <w:szCs w:val="28"/>
        </w:rPr>
        <w:t xml:space="preserve">8)    </w:t>
      </w:r>
      <w:r w:rsidRPr="00A82D91">
        <w:rPr>
          <w:color w:val="auto"/>
          <w:sz w:val="28"/>
          <w:szCs w:val="28"/>
        </w:rPr>
        <w:t>размещение военных объектов,</w:t>
      </w:r>
    </w:p>
    <w:p w:rsidR="00893BA6" w:rsidRPr="00A82D91" w:rsidRDefault="00893BA6" w:rsidP="00893BA6">
      <w:pPr>
        <w:pStyle w:val="Default"/>
        <w:ind w:firstLine="720"/>
        <w:jc w:val="both"/>
        <w:rPr>
          <w:color w:val="auto"/>
          <w:sz w:val="28"/>
          <w:szCs w:val="28"/>
        </w:rPr>
      </w:pPr>
      <w:r w:rsidRPr="00A82D91">
        <w:rPr>
          <w:color w:val="auto"/>
          <w:sz w:val="28"/>
          <w:szCs w:val="28"/>
        </w:rPr>
        <w:t>9)    иные виды территориальных зон.</w:t>
      </w:r>
    </w:p>
    <w:p w:rsidR="00893BA6" w:rsidRPr="00A82D91" w:rsidRDefault="00893BA6" w:rsidP="00893BA6">
      <w:pPr>
        <w:ind w:right="-82" w:firstLine="720"/>
        <w:jc w:val="both"/>
        <w:rPr>
          <w:bCs/>
          <w:color w:val="000000"/>
          <w:sz w:val="28"/>
          <w:szCs w:val="28"/>
        </w:rPr>
      </w:pPr>
      <w:r w:rsidRPr="00A82D91">
        <w:rPr>
          <w:bCs/>
          <w:color w:val="000000"/>
          <w:sz w:val="28"/>
          <w:szCs w:val="28"/>
        </w:rPr>
        <w:t xml:space="preserve">Границы территориальных зон, установленные на карте градостроительного зонирования, отвечают требованию принадлежности каждого земельного участка только к одной из зон в соответствии с </w:t>
      </w:r>
      <w:proofErr w:type="spellStart"/>
      <w:r w:rsidRPr="00A82D91">
        <w:rPr>
          <w:bCs/>
          <w:color w:val="000000"/>
          <w:sz w:val="28"/>
          <w:szCs w:val="28"/>
        </w:rPr>
        <w:t>ГрК</w:t>
      </w:r>
      <w:proofErr w:type="spellEnd"/>
      <w:r w:rsidRPr="00A82D91">
        <w:rPr>
          <w:bCs/>
          <w:color w:val="000000"/>
          <w:sz w:val="28"/>
          <w:szCs w:val="28"/>
        </w:rPr>
        <w:t xml:space="preserve"> РФ. </w:t>
      </w:r>
    </w:p>
    <w:p w:rsidR="00893BA6" w:rsidRPr="00A82D91" w:rsidRDefault="00893BA6" w:rsidP="00893BA6">
      <w:pPr>
        <w:ind w:firstLine="540"/>
        <w:jc w:val="both"/>
        <w:rPr>
          <w:color w:val="000000"/>
          <w:sz w:val="28"/>
          <w:szCs w:val="28"/>
        </w:rPr>
      </w:pPr>
      <w:r w:rsidRPr="00A82D91">
        <w:rPr>
          <w:sz w:val="28"/>
          <w:szCs w:val="28"/>
        </w:rPr>
        <w:t xml:space="preserve">На карте градостроительного зонирования территории могут быть отображены границы зон </w:t>
      </w:r>
      <w:r w:rsidRPr="00A82D91">
        <w:rPr>
          <w:color w:val="000000"/>
          <w:sz w:val="28"/>
          <w:szCs w:val="28"/>
        </w:rPr>
        <w:t>с особыми условиями использования территорий, которые</w:t>
      </w:r>
      <w:r w:rsidRPr="00A82D91">
        <w:rPr>
          <w:bCs/>
          <w:color w:val="000000"/>
          <w:sz w:val="28"/>
          <w:szCs w:val="28"/>
        </w:rPr>
        <w:t xml:space="preserve"> представлены следующими видами:</w:t>
      </w:r>
    </w:p>
    <w:p w:rsidR="00893BA6" w:rsidRPr="00A82D91" w:rsidRDefault="00893BA6" w:rsidP="00893BA6">
      <w:pPr>
        <w:ind w:right="-82" w:firstLine="720"/>
        <w:jc w:val="both"/>
        <w:rPr>
          <w:color w:val="000000"/>
          <w:sz w:val="28"/>
          <w:szCs w:val="28"/>
        </w:rPr>
      </w:pPr>
      <w:r w:rsidRPr="00A82D91">
        <w:rPr>
          <w:color w:val="000000"/>
          <w:sz w:val="28"/>
          <w:szCs w:val="28"/>
        </w:rPr>
        <w:t xml:space="preserve">1)    зоны санитарной охраны источников водоснабжения, </w:t>
      </w:r>
    </w:p>
    <w:p w:rsidR="00893BA6" w:rsidRPr="00A82D91" w:rsidRDefault="00893BA6" w:rsidP="00893BA6">
      <w:pPr>
        <w:ind w:right="-82" w:firstLine="720"/>
        <w:jc w:val="both"/>
        <w:rPr>
          <w:color w:val="000000"/>
          <w:sz w:val="28"/>
          <w:szCs w:val="28"/>
        </w:rPr>
      </w:pPr>
      <w:r w:rsidRPr="00A82D91">
        <w:rPr>
          <w:color w:val="000000"/>
          <w:sz w:val="28"/>
          <w:szCs w:val="28"/>
        </w:rPr>
        <w:t xml:space="preserve">2)    </w:t>
      </w:r>
      <w:proofErr w:type="spellStart"/>
      <w:r w:rsidRPr="00A82D91">
        <w:rPr>
          <w:color w:val="000000"/>
          <w:sz w:val="28"/>
          <w:szCs w:val="28"/>
        </w:rPr>
        <w:t>водоохранные</w:t>
      </w:r>
      <w:proofErr w:type="spellEnd"/>
      <w:r w:rsidRPr="00A82D91">
        <w:rPr>
          <w:color w:val="000000"/>
          <w:sz w:val="28"/>
          <w:szCs w:val="28"/>
        </w:rPr>
        <w:t xml:space="preserve"> зоны,</w:t>
      </w:r>
    </w:p>
    <w:p w:rsidR="00893BA6" w:rsidRPr="00A82D91" w:rsidRDefault="00893BA6" w:rsidP="00893BA6">
      <w:pPr>
        <w:ind w:right="-82" w:firstLine="720"/>
        <w:jc w:val="both"/>
        <w:rPr>
          <w:color w:val="000000"/>
          <w:sz w:val="28"/>
          <w:szCs w:val="28"/>
        </w:rPr>
      </w:pPr>
      <w:r w:rsidRPr="00A82D91">
        <w:rPr>
          <w:color w:val="000000"/>
          <w:sz w:val="28"/>
          <w:szCs w:val="28"/>
        </w:rPr>
        <w:t>3)  санитарно-защитные зоны предприятий и объектов капитального строительства (при наличии разработанного и утвержденного в установленном порядке проекта санитарно-защитных зон).</w:t>
      </w:r>
    </w:p>
    <w:p w:rsidR="00893BA6" w:rsidRPr="00A82D91" w:rsidRDefault="00893BA6" w:rsidP="00893BA6">
      <w:pPr>
        <w:ind w:right="-82" w:firstLine="720"/>
        <w:jc w:val="both"/>
        <w:rPr>
          <w:sz w:val="28"/>
          <w:szCs w:val="28"/>
        </w:rPr>
      </w:pPr>
      <w:r w:rsidRPr="00A82D91">
        <w:rPr>
          <w:color w:val="000000"/>
          <w:sz w:val="28"/>
          <w:szCs w:val="28"/>
        </w:rPr>
        <w:t xml:space="preserve">4) </w:t>
      </w:r>
      <w:r w:rsidRPr="00A82D91">
        <w:rPr>
          <w:sz w:val="28"/>
          <w:szCs w:val="28"/>
        </w:rPr>
        <w:t>зоны охраны объектов культурного наследия (памятников истории и культуры) народов Российской Федерации;</w:t>
      </w:r>
    </w:p>
    <w:p w:rsidR="00893BA6" w:rsidRPr="00A82D91" w:rsidRDefault="00893BA6" w:rsidP="00893BA6">
      <w:pPr>
        <w:ind w:right="-82" w:firstLine="720"/>
        <w:jc w:val="both"/>
        <w:rPr>
          <w:sz w:val="28"/>
          <w:szCs w:val="28"/>
        </w:rPr>
      </w:pPr>
      <w:r w:rsidRPr="00A82D91">
        <w:rPr>
          <w:sz w:val="28"/>
          <w:szCs w:val="28"/>
        </w:rPr>
        <w:t>5) зоны затопления;</w:t>
      </w:r>
    </w:p>
    <w:p w:rsidR="00893BA6" w:rsidRPr="00A82D91" w:rsidRDefault="00893BA6" w:rsidP="00893BA6">
      <w:pPr>
        <w:ind w:right="-82" w:firstLine="720"/>
        <w:jc w:val="both"/>
        <w:rPr>
          <w:sz w:val="28"/>
          <w:szCs w:val="28"/>
        </w:rPr>
      </w:pPr>
      <w:r w:rsidRPr="00A82D91">
        <w:rPr>
          <w:sz w:val="28"/>
          <w:szCs w:val="28"/>
        </w:rPr>
        <w:t>6) зоны подтопления.</w:t>
      </w:r>
    </w:p>
    <w:p w:rsidR="00893BA6" w:rsidRPr="00A82D91" w:rsidRDefault="00893BA6" w:rsidP="00893BA6">
      <w:pPr>
        <w:ind w:right="-82" w:firstLine="720"/>
        <w:jc w:val="both"/>
        <w:rPr>
          <w:sz w:val="28"/>
          <w:szCs w:val="28"/>
        </w:rPr>
      </w:pPr>
    </w:p>
    <w:p w:rsidR="00893BA6" w:rsidRPr="00A82D91" w:rsidRDefault="00893BA6" w:rsidP="00893BA6">
      <w:pPr>
        <w:ind w:right="-82" w:firstLine="708"/>
        <w:jc w:val="both"/>
        <w:rPr>
          <w:b/>
          <w:sz w:val="28"/>
          <w:szCs w:val="28"/>
        </w:rPr>
      </w:pPr>
      <w:r w:rsidRPr="00A82D91">
        <w:rPr>
          <w:b/>
          <w:sz w:val="28"/>
          <w:szCs w:val="28"/>
        </w:rPr>
        <w:t xml:space="preserve">1.3. </w:t>
      </w:r>
      <w:r w:rsidRPr="00A82D91">
        <w:rPr>
          <w:b/>
          <w:color w:val="000000"/>
          <w:sz w:val="28"/>
          <w:szCs w:val="28"/>
        </w:rPr>
        <w:t>Градостроительные регламенты и их применение</w:t>
      </w:r>
    </w:p>
    <w:p w:rsidR="00893BA6" w:rsidRPr="00A82D91" w:rsidRDefault="00893BA6" w:rsidP="00893BA6">
      <w:pPr>
        <w:ind w:right="-82"/>
        <w:jc w:val="both"/>
        <w:rPr>
          <w:sz w:val="28"/>
          <w:szCs w:val="28"/>
        </w:rPr>
      </w:pPr>
    </w:p>
    <w:p w:rsidR="00893BA6" w:rsidRPr="00A82D91" w:rsidRDefault="00893BA6" w:rsidP="00893BA6">
      <w:pPr>
        <w:pStyle w:val="Default"/>
        <w:ind w:firstLine="708"/>
        <w:jc w:val="both"/>
        <w:rPr>
          <w:sz w:val="28"/>
          <w:szCs w:val="28"/>
        </w:rPr>
      </w:pPr>
      <w:r w:rsidRPr="00A82D91">
        <w:rPr>
          <w:sz w:val="28"/>
          <w:szCs w:val="28"/>
        </w:rPr>
        <w:t xml:space="preserve">1. </w:t>
      </w:r>
      <w:proofErr w:type="gramStart"/>
      <w:r w:rsidRPr="00A82D91">
        <w:rPr>
          <w:sz w:val="28"/>
          <w:szCs w:val="28"/>
        </w:rPr>
        <w:t xml:space="preserve">В соответствии со статьей 85 Земельного кодекса РФ (далее - ЗК РФ) и ст. 36 </w:t>
      </w:r>
      <w:proofErr w:type="spellStart"/>
      <w:r w:rsidRPr="00A82D91">
        <w:rPr>
          <w:sz w:val="28"/>
          <w:szCs w:val="28"/>
        </w:rPr>
        <w:t>ГрК</w:t>
      </w:r>
      <w:proofErr w:type="spellEnd"/>
      <w:r w:rsidRPr="00A82D91">
        <w:rPr>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w:t>
      </w:r>
      <w:proofErr w:type="gramEnd"/>
      <w:r w:rsidRPr="00A82D91">
        <w:rPr>
          <w:sz w:val="28"/>
          <w:szCs w:val="28"/>
        </w:rPr>
        <w:t xml:space="preserve"> </w:t>
      </w:r>
      <w:proofErr w:type="gramStart"/>
      <w:r w:rsidRPr="00A82D91">
        <w:rPr>
          <w:sz w:val="28"/>
          <w:szCs w:val="28"/>
        </w:rPr>
        <w:t xml:space="preserve">РФ), существующего и планируемого использования земельных участков и объектов капитального строительства (ст. 34 </w:t>
      </w:r>
      <w:proofErr w:type="spellStart"/>
      <w:r w:rsidRPr="00A82D91">
        <w:rPr>
          <w:sz w:val="28"/>
          <w:szCs w:val="28"/>
        </w:rPr>
        <w:t>ГрК</w:t>
      </w:r>
      <w:proofErr w:type="spellEnd"/>
      <w:r w:rsidRPr="00A82D91">
        <w:rPr>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w:t>
      </w:r>
      <w:r w:rsidRPr="00A82D91">
        <w:rPr>
          <w:sz w:val="28"/>
          <w:szCs w:val="28"/>
        </w:rPr>
        <w:lastRenderedPageBreak/>
        <w:t xml:space="preserve">планируемого использования земельных участков и объектов капитального строительства (п.2 ст.36 </w:t>
      </w:r>
      <w:proofErr w:type="spellStart"/>
      <w:r w:rsidRPr="00A82D91">
        <w:rPr>
          <w:sz w:val="28"/>
          <w:szCs w:val="28"/>
        </w:rPr>
        <w:t>ГрК</w:t>
      </w:r>
      <w:proofErr w:type="spellEnd"/>
      <w:r w:rsidRPr="00A82D91">
        <w:rPr>
          <w:sz w:val="28"/>
          <w:szCs w:val="28"/>
        </w:rPr>
        <w:t xml:space="preserve"> РФ). </w:t>
      </w:r>
      <w:proofErr w:type="gramEnd"/>
    </w:p>
    <w:p w:rsidR="00893BA6" w:rsidRPr="00A82D91" w:rsidRDefault="00893BA6" w:rsidP="00893BA6">
      <w:pPr>
        <w:ind w:right="-82" w:firstLine="708"/>
        <w:jc w:val="both"/>
        <w:rPr>
          <w:color w:val="000000"/>
          <w:sz w:val="28"/>
          <w:szCs w:val="28"/>
        </w:rPr>
      </w:pPr>
      <w:r w:rsidRPr="00A82D91">
        <w:rPr>
          <w:color w:val="000000"/>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893BA6" w:rsidRPr="00A82D91" w:rsidRDefault="00893BA6" w:rsidP="00893BA6">
      <w:pPr>
        <w:ind w:right="-82"/>
        <w:jc w:val="both"/>
        <w:rPr>
          <w:color w:val="000000"/>
          <w:sz w:val="28"/>
          <w:szCs w:val="28"/>
        </w:rPr>
      </w:pPr>
      <w:r w:rsidRPr="00A82D91">
        <w:rPr>
          <w:bCs/>
          <w:color w:val="000000"/>
          <w:sz w:val="28"/>
          <w:szCs w:val="28"/>
        </w:rPr>
        <w:t xml:space="preserve">             Для территориальных зон, установлены </w:t>
      </w:r>
      <w:r w:rsidRPr="00A82D91">
        <w:rPr>
          <w:color w:val="000000"/>
          <w:sz w:val="28"/>
          <w:szCs w:val="28"/>
        </w:rPr>
        <w:t>градостроительные регламенты, определяющие:</w:t>
      </w:r>
    </w:p>
    <w:p w:rsidR="00893BA6" w:rsidRPr="00A82D91" w:rsidRDefault="00893BA6" w:rsidP="00893BA6">
      <w:pPr>
        <w:ind w:right="-82" w:firstLine="720"/>
        <w:jc w:val="both"/>
        <w:rPr>
          <w:color w:val="000000"/>
          <w:sz w:val="28"/>
          <w:szCs w:val="28"/>
        </w:rPr>
      </w:pPr>
      <w:r w:rsidRPr="00A82D91">
        <w:rPr>
          <w:color w:val="000000"/>
          <w:sz w:val="28"/>
          <w:szCs w:val="28"/>
        </w:rPr>
        <w:t>1) виды разрешенного использования земельных участков и объектов капитального строительства;</w:t>
      </w:r>
    </w:p>
    <w:p w:rsidR="00893BA6" w:rsidRPr="00A82D91" w:rsidRDefault="00893BA6" w:rsidP="00893BA6">
      <w:pPr>
        <w:ind w:right="-82" w:firstLine="720"/>
        <w:jc w:val="both"/>
        <w:rPr>
          <w:color w:val="000000"/>
          <w:sz w:val="28"/>
          <w:szCs w:val="28"/>
        </w:rPr>
      </w:pPr>
      <w:r w:rsidRPr="00A82D91">
        <w:rPr>
          <w:color w:val="000000"/>
          <w:sz w:val="28"/>
          <w:szCs w:val="28"/>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tabs>
          <w:tab w:val="center" w:pos="1197"/>
        </w:tabs>
        <w:ind w:right="-82" w:firstLine="720"/>
        <w:jc w:val="both"/>
        <w:rPr>
          <w:color w:val="000000"/>
          <w:sz w:val="28"/>
          <w:szCs w:val="28"/>
        </w:rPr>
      </w:pPr>
      <w:r w:rsidRPr="00A82D91">
        <w:rPr>
          <w:color w:val="000000"/>
          <w:sz w:val="28"/>
          <w:szCs w:val="28"/>
        </w:rPr>
        <w:t xml:space="preserve">2. </w:t>
      </w:r>
      <w:proofErr w:type="gramStart"/>
      <w:r w:rsidRPr="00A82D91">
        <w:rPr>
          <w:color w:val="000000"/>
          <w:sz w:val="28"/>
          <w:szCs w:val="28"/>
        </w:rPr>
        <w:t>В  целях охраны и рационального использования окружающей природной среды, обеспечения экологической безопасности и охраны здоровья населения для 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893BA6" w:rsidRPr="00A82D91" w:rsidRDefault="00893BA6" w:rsidP="00893BA6">
      <w:pPr>
        <w:ind w:right="-82" w:firstLine="720"/>
        <w:jc w:val="both"/>
        <w:rPr>
          <w:color w:val="000000"/>
          <w:sz w:val="28"/>
          <w:szCs w:val="28"/>
        </w:rPr>
      </w:pPr>
      <w:r w:rsidRPr="00A82D91">
        <w:rPr>
          <w:color w:val="000000"/>
          <w:sz w:val="28"/>
          <w:szCs w:val="28"/>
        </w:rPr>
        <w:t xml:space="preserve"> 1) ограничения использования земельных участков и объектов капитального строительства </w:t>
      </w:r>
      <w:proofErr w:type="gramStart"/>
      <w:r w:rsidRPr="00A82D91">
        <w:rPr>
          <w:color w:val="000000"/>
          <w:sz w:val="28"/>
          <w:szCs w:val="28"/>
        </w:rPr>
        <w:t>в</w:t>
      </w:r>
      <w:proofErr w:type="gramEnd"/>
      <w:r w:rsidRPr="00A82D91">
        <w:rPr>
          <w:color w:val="000000"/>
          <w:sz w:val="28"/>
          <w:szCs w:val="28"/>
        </w:rPr>
        <w:t xml:space="preserve"> </w:t>
      </w:r>
      <w:proofErr w:type="gramStart"/>
      <w:r w:rsidRPr="00A82D91">
        <w:rPr>
          <w:color w:val="000000"/>
          <w:sz w:val="28"/>
          <w:szCs w:val="28"/>
        </w:rPr>
        <w:t>водоохраной</w:t>
      </w:r>
      <w:proofErr w:type="gramEnd"/>
      <w:r w:rsidRPr="00A82D91">
        <w:rPr>
          <w:color w:val="000000"/>
          <w:sz w:val="28"/>
          <w:szCs w:val="28"/>
        </w:rPr>
        <w:t xml:space="preserve"> зоне, в зоне охраны источников водоснабжения;</w:t>
      </w:r>
    </w:p>
    <w:p w:rsidR="00893BA6" w:rsidRPr="00A82D91" w:rsidRDefault="00893BA6" w:rsidP="00893BA6">
      <w:pPr>
        <w:ind w:right="-82" w:firstLine="720"/>
        <w:jc w:val="both"/>
        <w:rPr>
          <w:color w:val="000000"/>
          <w:sz w:val="28"/>
          <w:szCs w:val="28"/>
        </w:rPr>
      </w:pPr>
      <w:r w:rsidRPr="00A82D91">
        <w:rPr>
          <w:color w:val="000000"/>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893BA6" w:rsidRPr="00A82D91" w:rsidRDefault="00893BA6" w:rsidP="00893BA6">
      <w:pPr>
        <w:ind w:right="-82" w:firstLine="720"/>
        <w:jc w:val="both"/>
        <w:rPr>
          <w:color w:val="000000"/>
          <w:sz w:val="28"/>
          <w:szCs w:val="28"/>
        </w:rPr>
      </w:pPr>
      <w:r w:rsidRPr="00A82D91">
        <w:rPr>
          <w:color w:val="000000"/>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93BA6" w:rsidRPr="00A82D91" w:rsidRDefault="00893BA6" w:rsidP="00893BA6">
      <w:pPr>
        <w:ind w:firstLine="708"/>
        <w:jc w:val="both"/>
        <w:rPr>
          <w:sz w:val="28"/>
          <w:szCs w:val="28"/>
        </w:rPr>
      </w:pPr>
      <w:r w:rsidRPr="00A82D91">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893BA6" w:rsidRPr="00A82D91" w:rsidRDefault="00893BA6" w:rsidP="00893BA6">
      <w:pPr>
        <w:ind w:right="-82" w:firstLine="720"/>
        <w:jc w:val="both"/>
        <w:rPr>
          <w:color w:val="000000"/>
          <w:sz w:val="28"/>
          <w:szCs w:val="28"/>
        </w:rPr>
      </w:pPr>
      <w:r w:rsidRPr="00A82D91">
        <w:rPr>
          <w:color w:val="000000"/>
          <w:sz w:val="28"/>
          <w:szCs w:val="28"/>
        </w:rPr>
        <w:t>5. Действие градостроительных регламентов не распространяется на земельные участки:</w:t>
      </w:r>
    </w:p>
    <w:p w:rsidR="00893BA6" w:rsidRPr="00A82D91" w:rsidRDefault="00893BA6" w:rsidP="00893BA6">
      <w:pPr>
        <w:ind w:right="-82" w:firstLine="720"/>
        <w:jc w:val="both"/>
        <w:rPr>
          <w:color w:val="000000"/>
          <w:sz w:val="28"/>
          <w:szCs w:val="28"/>
        </w:rPr>
      </w:pPr>
      <w:r w:rsidRPr="00A82D91">
        <w:rPr>
          <w:color w:val="000000"/>
          <w:sz w:val="28"/>
          <w:szCs w:val="28"/>
        </w:rPr>
        <w:t xml:space="preserve">  </w:t>
      </w:r>
      <w:proofErr w:type="gramStart"/>
      <w:r w:rsidRPr="00A82D91">
        <w:rPr>
          <w:color w:val="000000"/>
          <w:sz w:val="28"/>
          <w:szCs w:val="28"/>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w:t>
      </w:r>
      <w:r w:rsidRPr="00A82D91">
        <w:rPr>
          <w:color w:val="000000"/>
          <w:sz w:val="28"/>
          <w:szCs w:val="28"/>
        </w:rPr>
        <w:lastRenderedPageBreak/>
        <w:t>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w:t>
      </w:r>
      <w:proofErr w:type="gramEnd"/>
      <w:r w:rsidRPr="00A82D91">
        <w:rPr>
          <w:color w:val="000000"/>
          <w:sz w:val="28"/>
          <w:szCs w:val="28"/>
        </w:rPr>
        <w:t xml:space="preserve"> культурного наследия;</w:t>
      </w:r>
    </w:p>
    <w:p w:rsidR="00893BA6" w:rsidRPr="00A82D91" w:rsidRDefault="00893BA6" w:rsidP="00893BA6">
      <w:pPr>
        <w:tabs>
          <w:tab w:val="num" w:pos="2949"/>
        </w:tabs>
        <w:ind w:right="-82" w:firstLine="780"/>
        <w:jc w:val="both"/>
        <w:rPr>
          <w:color w:val="000000"/>
          <w:sz w:val="28"/>
          <w:szCs w:val="28"/>
        </w:rPr>
      </w:pPr>
      <w:r w:rsidRPr="00A82D91">
        <w:rPr>
          <w:color w:val="000000"/>
          <w:sz w:val="28"/>
          <w:szCs w:val="28"/>
        </w:rPr>
        <w:t>2)  в границах территорий общего пользования, занятых улицами, проездами, площадями, автомобильными дорогами местного значения;</w:t>
      </w:r>
    </w:p>
    <w:p w:rsidR="00893BA6" w:rsidRPr="00A82D91" w:rsidRDefault="00893BA6" w:rsidP="00893BA6">
      <w:pPr>
        <w:tabs>
          <w:tab w:val="num" w:pos="2949"/>
        </w:tabs>
        <w:ind w:right="-82" w:firstLine="780"/>
        <w:jc w:val="both"/>
        <w:rPr>
          <w:color w:val="000000"/>
          <w:sz w:val="28"/>
          <w:szCs w:val="28"/>
        </w:rPr>
      </w:pPr>
      <w:proofErr w:type="gramStart"/>
      <w:r w:rsidRPr="00A82D91">
        <w:rPr>
          <w:color w:val="000000"/>
          <w:sz w:val="28"/>
          <w:szCs w:val="28"/>
        </w:rPr>
        <w:t xml:space="preserve">3) </w:t>
      </w:r>
      <w:r w:rsidRPr="00A82D91">
        <w:rPr>
          <w:color w:val="2C2C2C"/>
          <w:sz w:val="28"/>
          <w:szCs w:val="28"/>
        </w:rPr>
        <w:t>предназначенные для размещения линейных объектов и (или) занятые линейными объектами;</w:t>
      </w:r>
      <w:proofErr w:type="gramEnd"/>
    </w:p>
    <w:p w:rsidR="00893BA6" w:rsidRPr="00A82D91" w:rsidRDefault="00893BA6" w:rsidP="00893BA6">
      <w:pPr>
        <w:tabs>
          <w:tab w:val="num" w:pos="2949"/>
        </w:tabs>
        <w:ind w:right="-82" w:firstLine="780"/>
        <w:jc w:val="both"/>
        <w:rPr>
          <w:color w:val="000000"/>
          <w:sz w:val="28"/>
          <w:szCs w:val="28"/>
        </w:rPr>
      </w:pPr>
      <w:proofErr w:type="gramStart"/>
      <w:r w:rsidRPr="00A82D91">
        <w:rPr>
          <w:color w:val="000000"/>
          <w:sz w:val="28"/>
          <w:szCs w:val="28"/>
        </w:rPr>
        <w:t xml:space="preserve">4) </w:t>
      </w:r>
      <w:r w:rsidRPr="00A82D91">
        <w:rPr>
          <w:sz w:val="28"/>
          <w:szCs w:val="28"/>
        </w:rPr>
        <w:t>предоставленные для добычи полезных ископаемых.</w:t>
      </w:r>
      <w:proofErr w:type="gramEnd"/>
    </w:p>
    <w:p w:rsidR="00893BA6" w:rsidRPr="00A82D91" w:rsidRDefault="00893BA6" w:rsidP="00893BA6">
      <w:pPr>
        <w:tabs>
          <w:tab w:val="left" w:pos="1083"/>
        </w:tabs>
        <w:ind w:right="-82" w:firstLine="720"/>
        <w:jc w:val="both"/>
        <w:rPr>
          <w:color w:val="000000"/>
          <w:sz w:val="28"/>
          <w:szCs w:val="28"/>
        </w:rPr>
      </w:pPr>
      <w:r w:rsidRPr="00A82D91">
        <w:rPr>
          <w:color w:val="000000"/>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893BA6" w:rsidRPr="00A82D91" w:rsidRDefault="00893BA6" w:rsidP="00893BA6">
      <w:pPr>
        <w:tabs>
          <w:tab w:val="left" w:pos="969"/>
        </w:tabs>
        <w:ind w:right="-82" w:firstLine="720"/>
        <w:jc w:val="both"/>
        <w:rPr>
          <w:color w:val="000000"/>
          <w:sz w:val="28"/>
          <w:szCs w:val="28"/>
        </w:rPr>
      </w:pPr>
      <w:r w:rsidRPr="00A82D91">
        <w:rPr>
          <w:color w:val="000000"/>
          <w:sz w:val="28"/>
          <w:szCs w:val="28"/>
        </w:rPr>
        <w:t xml:space="preserve">7. Для каждого земельного участка и объекта капитального строительства, расположенного на территории </w:t>
      </w:r>
      <w:proofErr w:type="spellStart"/>
      <w:r w:rsidRPr="00A82D91">
        <w:rPr>
          <w:color w:val="000000"/>
          <w:sz w:val="28"/>
          <w:szCs w:val="28"/>
        </w:rPr>
        <w:t>Староирюкского</w:t>
      </w:r>
      <w:proofErr w:type="spellEnd"/>
      <w:r w:rsidRPr="00A82D91">
        <w:rPr>
          <w:color w:val="000000"/>
          <w:sz w:val="28"/>
          <w:szCs w:val="28"/>
        </w:rPr>
        <w:t xml:space="preserve">  сельского поселения, разрешенным считается такое использование, которое соответствует:</w:t>
      </w:r>
    </w:p>
    <w:p w:rsidR="00893BA6" w:rsidRPr="00A82D91" w:rsidRDefault="00893BA6" w:rsidP="00893BA6">
      <w:pPr>
        <w:ind w:right="-82"/>
        <w:jc w:val="both"/>
        <w:rPr>
          <w:color w:val="000000"/>
          <w:sz w:val="28"/>
          <w:szCs w:val="28"/>
        </w:rPr>
      </w:pPr>
      <w:r w:rsidRPr="00A82D91">
        <w:rPr>
          <w:color w:val="000000"/>
          <w:sz w:val="28"/>
          <w:szCs w:val="28"/>
        </w:rPr>
        <w:tab/>
        <w:t>- градостроительным регламентам, установленным настоящими  Правилами;</w:t>
      </w:r>
    </w:p>
    <w:p w:rsidR="00893BA6" w:rsidRPr="00A82D91" w:rsidRDefault="00893BA6" w:rsidP="00893BA6">
      <w:pPr>
        <w:ind w:right="-82"/>
        <w:jc w:val="both"/>
        <w:rPr>
          <w:color w:val="000000"/>
          <w:sz w:val="28"/>
          <w:szCs w:val="28"/>
        </w:rPr>
      </w:pPr>
      <w:r w:rsidRPr="00A82D91">
        <w:rPr>
          <w:color w:val="000000"/>
          <w:sz w:val="28"/>
          <w:szCs w:val="28"/>
        </w:rPr>
        <w:tab/>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893BA6" w:rsidRPr="00A82D91" w:rsidRDefault="00893BA6" w:rsidP="00893BA6">
      <w:pPr>
        <w:ind w:right="-82"/>
        <w:jc w:val="both"/>
        <w:rPr>
          <w:color w:val="000000"/>
          <w:sz w:val="28"/>
          <w:szCs w:val="28"/>
        </w:rPr>
      </w:pPr>
      <w:r w:rsidRPr="00A82D91">
        <w:rPr>
          <w:color w:val="000000"/>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893BA6" w:rsidRPr="00A82D91" w:rsidRDefault="00893BA6" w:rsidP="00893BA6">
      <w:pPr>
        <w:jc w:val="both"/>
        <w:rPr>
          <w:color w:val="000000"/>
          <w:sz w:val="28"/>
          <w:szCs w:val="28"/>
        </w:rPr>
      </w:pPr>
      <w:r w:rsidRPr="00A82D91">
        <w:rPr>
          <w:color w:val="000000"/>
          <w:sz w:val="28"/>
          <w:szCs w:val="28"/>
        </w:rPr>
        <w:tab/>
        <w:t>8. Градостроительный регламент, в части видов разрешенного использования недвижимости,  включает:</w:t>
      </w:r>
    </w:p>
    <w:p w:rsidR="00893BA6" w:rsidRPr="00A82D91" w:rsidRDefault="00893BA6" w:rsidP="00893BA6">
      <w:pPr>
        <w:ind w:firstLine="708"/>
        <w:jc w:val="both"/>
        <w:rPr>
          <w:color w:val="000000"/>
          <w:sz w:val="28"/>
          <w:szCs w:val="28"/>
        </w:rPr>
      </w:pPr>
      <w:r w:rsidRPr="00A82D91">
        <w:rPr>
          <w:color w:val="000000"/>
          <w:sz w:val="28"/>
          <w:szCs w:val="28"/>
        </w:rPr>
        <w:t xml:space="preserve">- основные виды разрешенного использования недвижимости, которые не могут быть запрещены; </w:t>
      </w:r>
    </w:p>
    <w:p w:rsidR="00893BA6" w:rsidRPr="00A82D91" w:rsidRDefault="00893BA6" w:rsidP="00893BA6">
      <w:pPr>
        <w:ind w:firstLine="708"/>
        <w:jc w:val="both"/>
        <w:rPr>
          <w:color w:val="000000"/>
          <w:sz w:val="28"/>
          <w:szCs w:val="28"/>
        </w:rPr>
      </w:pPr>
      <w:r w:rsidRPr="00A82D91">
        <w:rPr>
          <w:color w:val="000000"/>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893BA6" w:rsidRPr="00A82D91" w:rsidRDefault="00893BA6" w:rsidP="00893BA6">
      <w:pPr>
        <w:ind w:firstLine="708"/>
        <w:jc w:val="both"/>
        <w:rPr>
          <w:color w:val="000000"/>
          <w:sz w:val="28"/>
          <w:szCs w:val="28"/>
        </w:rPr>
      </w:pPr>
      <w:r w:rsidRPr="00A82D91">
        <w:rPr>
          <w:color w:val="000000"/>
          <w:sz w:val="28"/>
          <w:szCs w:val="28"/>
        </w:rPr>
        <w:t xml:space="preserve">- вспомогательные виды разрешенного использования, допустимые только в качестве </w:t>
      </w:r>
      <w:proofErr w:type="gramStart"/>
      <w:r w:rsidRPr="00A82D91">
        <w:rPr>
          <w:color w:val="000000"/>
          <w:sz w:val="28"/>
          <w:szCs w:val="28"/>
        </w:rPr>
        <w:t>дополнительных</w:t>
      </w:r>
      <w:proofErr w:type="gramEnd"/>
      <w:r w:rsidRPr="00A82D91">
        <w:rPr>
          <w:color w:val="000000"/>
          <w:sz w:val="28"/>
          <w:szCs w:val="28"/>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893BA6" w:rsidRPr="00A82D91" w:rsidRDefault="00893BA6" w:rsidP="00893BA6">
      <w:pPr>
        <w:ind w:right="-82" w:firstLine="720"/>
        <w:jc w:val="both"/>
        <w:rPr>
          <w:bCs/>
          <w:color w:val="000000"/>
          <w:sz w:val="28"/>
          <w:szCs w:val="28"/>
        </w:rPr>
      </w:pPr>
      <w:r w:rsidRPr="00A82D91">
        <w:rPr>
          <w:color w:val="000000"/>
          <w:sz w:val="28"/>
          <w:szCs w:val="28"/>
        </w:rPr>
        <w:t xml:space="preserve">9. </w:t>
      </w:r>
      <w:r w:rsidRPr="00A82D91">
        <w:rPr>
          <w:bCs/>
          <w:color w:val="000000"/>
          <w:sz w:val="28"/>
          <w:szCs w:val="28"/>
        </w:rPr>
        <w:t xml:space="preserve">Виды использования </w:t>
      </w:r>
      <w:r w:rsidRPr="00A82D91">
        <w:rPr>
          <w:color w:val="000000"/>
          <w:sz w:val="28"/>
          <w:szCs w:val="28"/>
        </w:rPr>
        <w:t>земельных участков и объектов капитального строительства</w:t>
      </w:r>
      <w:r w:rsidRPr="00A82D91">
        <w:rPr>
          <w:bCs/>
          <w:color w:val="000000"/>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893BA6" w:rsidRPr="00A82D91" w:rsidRDefault="00893BA6" w:rsidP="00893BA6">
      <w:pPr>
        <w:ind w:right="-82"/>
        <w:jc w:val="both"/>
        <w:rPr>
          <w:color w:val="000000"/>
          <w:sz w:val="28"/>
          <w:szCs w:val="28"/>
        </w:rPr>
      </w:pPr>
      <w:r w:rsidRPr="00A82D91">
        <w:rPr>
          <w:color w:val="000000"/>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A82D91">
        <w:rPr>
          <w:color w:val="000000"/>
          <w:sz w:val="28"/>
          <w:szCs w:val="28"/>
        </w:rPr>
        <w:t>о-</w:t>
      </w:r>
      <w:proofErr w:type="gramEnd"/>
      <w:r w:rsidRPr="00A82D91">
        <w:rPr>
          <w:color w:val="000000"/>
          <w:sz w:val="28"/>
          <w:szCs w:val="28"/>
        </w:rPr>
        <w:t xml:space="preserve">,  газо-, водоснабжение, </w:t>
      </w:r>
      <w:proofErr w:type="spellStart"/>
      <w:r w:rsidRPr="00A82D91">
        <w:rPr>
          <w:color w:val="000000"/>
          <w:sz w:val="28"/>
          <w:szCs w:val="28"/>
        </w:rPr>
        <w:lastRenderedPageBreak/>
        <w:t>канализование</w:t>
      </w:r>
      <w:proofErr w:type="spellEnd"/>
      <w:r w:rsidRPr="00A82D91">
        <w:rPr>
          <w:color w:val="000000"/>
          <w:sz w:val="28"/>
          <w:szCs w:val="28"/>
        </w:rPr>
        <w:t>,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w:t>
      </w:r>
      <w:r w:rsidRPr="00A82D91">
        <w:rPr>
          <w:sz w:val="28"/>
          <w:szCs w:val="28"/>
        </w:rPr>
        <w:t xml:space="preserve"> и допустимых к размещению в соответствии с требованиями санитарного законодательства Российской Федерации. </w:t>
      </w:r>
    </w:p>
    <w:p w:rsidR="00893BA6" w:rsidRPr="00A82D91" w:rsidRDefault="00893BA6" w:rsidP="00893BA6">
      <w:pPr>
        <w:jc w:val="both"/>
        <w:rPr>
          <w:color w:val="000000"/>
          <w:sz w:val="28"/>
          <w:szCs w:val="28"/>
        </w:rPr>
      </w:pPr>
      <w:r w:rsidRPr="00A82D91">
        <w:rPr>
          <w:color w:val="000000"/>
          <w:sz w:val="28"/>
          <w:szCs w:val="28"/>
        </w:rPr>
        <w:tab/>
        <w:t>11. Предельные размеры земельных участков и предельные параметры разрешенного строительства, реконструкции объектов капитального строительства, предусматриваемые градостроительными регламентами территориальных зон, включают в себя:</w:t>
      </w:r>
    </w:p>
    <w:p w:rsidR="00893BA6" w:rsidRPr="00A82D91" w:rsidRDefault="00893BA6" w:rsidP="00893BA6">
      <w:pPr>
        <w:ind w:right="-82" w:firstLine="720"/>
        <w:jc w:val="both"/>
        <w:rPr>
          <w:color w:val="000000"/>
          <w:sz w:val="28"/>
          <w:szCs w:val="28"/>
        </w:rPr>
      </w:pPr>
      <w:r w:rsidRPr="00A82D91">
        <w:rPr>
          <w:color w:val="000000"/>
          <w:sz w:val="28"/>
          <w:szCs w:val="28"/>
        </w:rPr>
        <w:t>предельные (минимальные и (или) максимальные) размеры земельных участков, в том числе их площадь;</w:t>
      </w:r>
    </w:p>
    <w:p w:rsidR="00893BA6" w:rsidRPr="00A82D91" w:rsidRDefault="00893BA6" w:rsidP="00893BA6">
      <w:pPr>
        <w:ind w:right="-82" w:firstLine="720"/>
        <w:jc w:val="both"/>
        <w:rPr>
          <w:color w:val="000000"/>
          <w:sz w:val="28"/>
          <w:szCs w:val="28"/>
        </w:rPr>
      </w:pPr>
      <w:r w:rsidRPr="00A82D91">
        <w:rPr>
          <w:color w:val="000000"/>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93BA6" w:rsidRPr="00A82D91" w:rsidRDefault="00893BA6" w:rsidP="00893BA6">
      <w:pPr>
        <w:ind w:right="-82" w:firstLine="720"/>
        <w:jc w:val="both"/>
        <w:rPr>
          <w:color w:val="000000"/>
          <w:sz w:val="28"/>
          <w:szCs w:val="28"/>
        </w:rPr>
      </w:pPr>
      <w:r w:rsidRPr="00A82D91">
        <w:rPr>
          <w:color w:val="000000"/>
          <w:sz w:val="28"/>
          <w:szCs w:val="28"/>
        </w:rPr>
        <w:t>предельное количество этажей или предельную высоту зданий, строений, сооружений;</w:t>
      </w:r>
    </w:p>
    <w:p w:rsidR="00893BA6" w:rsidRPr="00A82D91" w:rsidRDefault="00893BA6" w:rsidP="00893BA6">
      <w:pPr>
        <w:ind w:right="-82" w:firstLine="720"/>
        <w:jc w:val="both"/>
        <w:rPr>
          <w:color w:val="000000"/>
          <w:sz w:val="28"/>
          <w:szCs w:val="28"/>
        </w:rPr>
      </w:pPr>
      <w:r w:rsidRPr="00A82D91">
        <w:rPr>
          <w:color w:val="000000"/>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93BA6" w:rsidRPr="00A82D91" w:rsidRDefault="00893BA6" w:rsidP="00893BA6">
      <w:pPr>
        <w:ind w:right="-82" w:firstLine="720"/>
        <w:jc w:val="both"/>
        <w:rPr>
          <w:color w:val="000000"/>
          <w:sz w:val="28"/>
          <w:szCs w:val="28"/>
        </w:rPr>
      </w:pPr>
      <w:r w:rsidRPr="00A82D91">
        <w:rPr>
          <w:color w:val="000000"/>
          <w:sz w:val="28"/>
          <w:szCs w:val="28"/>
        </w:rPr>
        <w:t>иные показатели.</w:t>
      </w:r>
    </w:p>
    <w:p w:rsidR="00893BA6" w:rsidRPr="00A82D91" w:rsidRDefault="00893BA6" w:rsidP="00893BA6">
      <w:pPr>
        <w:ind w:firstLine="708"/>
        <w:jc w:val="both"/>
        <w:rPr>
          <w:color w:val="000000"/>
          <w:sz w:val="28"/>
          <w:szCs w:val="28"/>
        </w:rPr>
      </w:pPr>
      <w:r w:rsidRPr="00A82D91">
        <w:rPr>
          <w:bCs/>
          <w:color w:val="000000"/>
          <w:sz w:val="28"/>
          <w:szCs w:val="28"/>
        </w:rPr>
        <w:t>Указанные размеры и параметры, их сочетания устанавливаются индивидуально применительно к каждой  территориальной зоне. Требования к их обеспечению устанавливаются в градостроительных планах земельных участков.</w:t>
      </w:r>
    </w:p>
    <w:p w:rsidR="00893BA6" w:rsidRPr="00A82D91" w:rsidRDefault="00893BA6" w:rsidP="00893BA6">
      <w:pPr>
        <w:pStyle w:val="Default"/>
        <w:ind w:firstLine="708"/>
        <w:jc w:val="both"/>
        <w:rPr>
          <w:sz w:val="28"/>
          <w:szCs w:val="28"/>
        </w:rPr>
      </w:pPr>
      <w:r w:rsidRPr="00A82D91">
        <w:rPr>
          <w:sz w:val="28"/>
          <w:szCs w:val="28"/>
        </w:rPr>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w:t>
      </w:r>
    </w:p>
    <w:p w:rsidR="00893BA6" w:rsidRPr="00A82D91" w:rsidRDefault="00893BA6" w:rsidP="00893BA6">
      <w:pPr>
        <w:ind w:firstLine="540"/>
        <w:jc w:val="both"/>
        <w:rPr>
          <w:sz w:val="28"/>
          <w:szCs w:val="28"/>
        </w:rPr>
      </w:pPr>
      <w:r w:rsidRPr="00A82D91">
        <w:rPr>
          <w:sz w:val="28"/>
          <w:szCs w:val="28"/>
        </w:rPr>
        <w:tab/>
      </w:r>
      <w:proofErr w:type="gramStart"/>
      <w:r w:rsidRPr="00A82D91">
        <w:rPr>
          <w:sz w:val="28"/>
          <w:szCs w:val="28"/>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sidRPr="00A82D91">
        <w:rPr>
          <w:sz w:val="28"/>
          <w:szCs w:val="28"/>
        </w:rPr>
        <w:t xml:space="preserve">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A82D91">
        <w:rPr>
          <w:sz w:val="28"/>
          <w:szCs w:val="28"/>
        </w:rPr>
        <w:t>ГрК</w:t>
      </w:r>
      <w:proofErr w:type="spellEnd"/>
      <w:r w:rsidRPr="00A82D91">
        <w:rPr>
          <w:sz w:val="28"/>
          <w:szCs w:val="28"/>
        </w:rPr>
        <w:t xml:space="preserve"> РФ).</w:t>
      </w:r>
    </w:p>
    <w:p w:rsidR="00893BA6" w:rsidRPr="00A82D91" w:rsidRDefault="00893BA6" w:rsidP="00893BA6">
      <w:pPr>
        <w:pStyle w:val="Default"/>
        <w:ind w:firstLine="708"/>
        <w:jc w:val="both"/>
        <w:rPr>
          <w:b/>
          <w:bCs/>
          <w:iCs/>
          <w:sz w:val="28"/>
          <w:szCs w:val="28"/>
        </w:rPr>
      </w:pPr>
      <w:r w:rsidRPr="00A82D91">
        <w:rPr>
          <w:b/>
          <w:bCs/>
          <w:iCs/>
          <w:sz w:val="28"/>
          <w:szCs w:val="28"/>
        </w:rPr>
        <w:t xml:space="preserve">1.4. Структурные подразделения местного самоуправления </w:t>
      </w:r>
    </w:p>
    <w:p w:rsidR="00893BA6" w:rsidRPr="00A82D91" w:rsidRDefault="00893BA6" w:rsidP="00893BA6">
      <w:pPr>
        <w:pStyle w:val="Default"/>
        <w:ind w:firstLine="708"/>
        <w:jc w:val="both"/>
        <w:rPr>
          <w:b/>
          <w:bCs/>
          <w:iCs/>
          <w:sz w:val="28"/>
          <w:szCs w:val="28"/>
        </w:rPr>
      </w:pPr>
    </w:p>
    <w:p w:rsidR="00893BA6" w:rsidRPr="00A82D91" w:rsidRDefault="00893BA6" w:rsidP="00893BA6">
      <w:pPr>
        <w:jc w:val="both"/>
        <w:rPr>
          <w:color w:val="000000"/>
          <w:sz w:val="28"/>
          <w:szCs w:val="28"/>
        </w:rPr>
      </w:pPr>
      <w:r w:rsidRPr="00A82D91">
        <w:rPr>
          <w:color w:val="000000"/>
          <w:sz w:val="28"/>
          <w:szCs w:val="28"/>
        </w:rPr>
        <w:tab/>
        <w:t xml:space="preserve">1. В соответствии с законами, иными нормативными правовыми актами к органам, уполномоченным регулировать землепользование и застройку в </w:t>
      </w:r>
      <w:r w:rsidRPr="00A82D91">
        <w:rPr>
          <w:color w:val="000000"/>
          <w:sz w:val="28"/>
          <w:szCs w:val="28"/>
        </w:rPr>
        <w:lastRenderedPageBreak/>
        <w:t>части соблюдения настоящих Правил относятся:</w:t>
      </w:r>
    </w:p>
    <w:p w:rsidR="00893BA6" w:rsidRPr="00A82D91" w:rsidRDefault="00893BA6" w:rsidP="00893BA6">
      <w:pPr>
        <w:ind w:firstLine="627"/>
        <w:jc w:val="both"/>
        <w:rPr>
          <w:color w:val="000000"/>
          <w:sz w:val="28"/>
          <w:szCs w:val="28"/>
        </w:rPr>
      </w:pPr>
      <w:r w:rsidRPr="00A82D91">
        <w:rPr>
          <w:color w:val="000000"/>
          <w:sz w:val="28"/>
          <w:szCs w:val="28"/>
        </w:rPr>
        <w:tab/>
        <w:t xml:space="preserve">1) администрация </w:t>
      </w:r>
      <w:proofErr w:type="spellStart"/>
      <w:r w:rsidRPr="00A82D91">
        <w:rPr>
          <w:color w:val="000000"/>
          <w:sz w:val="28"/>
          <w:szCs w:val="28"/>
        </w:rPr>
        <w:t>Староирюкского</w:t>
      </w:r>
      <w:proofErr w:type="spellEnd"/>
      <w:r w:rsidRPr="00A82D91">
        <w:rPr>
          <w:color w:val="000000"/>
          <w:sz w:val="28"/>
          <w:szCs w:val="28"/>
        </w:rPr>
        <w:t xml:space="preserve"> сельского поселения; </w:t>
      </w:r>
    </w:p>
    <w:p w:rsidR="00893BA6" w:rsidRPr="00A82D91" w:rsidRDefault="00893BA6" w:rsidP="00893BA6">
      <w:pPr>
        <w:ind w:firstLine="627"/>
        <w:jc w:val="both"/>
        <w:rPr>
          <w:color w:val="000000"/>
          <w:sz w:val="28"/>
          <w:szCs w:val="28"/>
        </w:rPr>
      </w:pPr>
      <w:r w:rsidRPr="00A82D91">
        <w:rPr>
          <w:color w:val="000000"/>
          <w:sz w:val="28"/>
          <w:szCs w:val="28"/>
        </w:rPr>
        <w:tab/>
        <w:t xml:space="preserve">2) структурные подразделения и должностные лица администрации </w:t>
      </w:r>
      <w:proofErr w:type="spellStart"/>
      <w:r w:rsidRPr="00A82D91">
        <w:rPr>
          <w:color w:val="000000"/>
          <w:sz w:val="28"/>
          <w:szCs w:val="28"/>
        </w:rPr>
        <w:t>Малмыжского</w:t>
      </w:r>
      <w:proofErr w:type="spellEnd"/>
      <w:r w:rsidRPr="00A82D91">
        <w:rPr>
          <w:color w:val="000000"/>
          <w:sz w:val="28"/>
          <w:szCs w:val="28"/>
        </w:rPr>
        <w:t xml:space="preserve"> района, при наличии соответствующего соглашения с администрацией сельского поселения.</w:t>
      </w:r>
    </w:p>
    <w:p w:rsidR="00893BA6" w:rsidRPr="00A82D91" w:rsidRDefault="00893BA6" w:rsidP="00893BA6">
      <w:pPr>
        <w:jc w:val="both"/>
        <w:rPr>
          <w:color w:val="000000"/>
          <w:sz w:val="28"/>
          <w:szCs w:val="28"/>
        </w:rPr>
      </w:pPr>
      <w:r w:rsidRPr="00A82D91">
        <w:rPr>
          <w:color w:val="000000"/>
          <w:sz w:val="28"/>
          <w:szCs w:val="28"/>
        </w:rPr>
        <w:tab/>
        <w:t>2. По вопросам применения настоящих Правил органы, уполномоченные регулировать и контролировать землепользование и застройку:</w:t>
      </w:r>
    </w:p>
    <w:p w:rsidR="00893BA6" w:rsidRPr="00A82D91" w:rsidRDefault="00893BA6" w:rsidP="00893BA6">
      <w:pPr>
        <w:jc w:val="both"/>
        <w:rPr>
          <w:color w:val="000000"/>
          <w:sz w:val="28"/>
          <w:szCs w:val="28"/>
        </w:rPr>
      </w:pPr>
      <w:r w:rsidRPr="00A82D91">
        <w:rPr>
          <w:color w:val="000000"/>
          <w:sz w:val="28"/>
          <w:szCs w:val="28"/>
        </w:rPr>
        <w:t xml:space="preserve">          по запросу Комиссии по землепользованию и застройке </w:t>
      </w:r>
      <w:proofErr w:type="gramStart"/>
      <w:r w:rsidRPr="00A82D91">
        <w:rPr>
          <w:color w:val="000000"/>
          <w:sz w:val="28"/>
          <w:szCs w:val="28"/>
        </w:rPr>
        <w:t>предоставляют заключения</w:t>
      </w:r>
      <w:proofErr w:type="gramEnd"/>
      <w:r w:rsidRPr="00A82D91">
        <w:rPr>
          <w:color w:val="000000"/>
          <w:sz w:val="28"/>
          <w:szCs w:val="28"/>
        </w:rPr>
        <w:t xml:space="preserve"> по вопросам, связанным с проведением публичных слушаний;</w:t>
      </w:r>
    </w:p>
    <w:p w:rsidR="00893BA6" w:rsidRPr="00A82D91" w:rsidRDefault="00893BA6" w:rsidP="00893BA6">
      <w:pPr>
        <w:jc w:val="both"/>
        <w:rPr>
          <w:color w:val="000000"/>
          <w:sz w:val="28"/>
          <w:szCs w:val="28"/>
        </w:rPr>
      </w:pPr>
      <w:r w:rsidRPr="00A82D91">
        <w:rPr>
          <w:color w:val="000000"/>
          <w:sz w:val="28"/>
          <w:szCs w:val="28"/>
        </w:rPr>
        <w:t xml:space="preserve">          участвуют в регулировании и контролировании землепользования и застройки в соответствии с законодательством, настоящими Правилами, положениями об этих органах.</w:t>
      </w:r>
    </w:p>
    <w:p w:rsidR="00893BA6" w:rsidRPr="00A82D91" w:rsidRDefault="00893BA6" w:rsidP="00893BA6">
      <w:pPr>
        <w:ind w:firstLine="540"/>
        <w:jc w:val="both"/>
        <w:rPr>
          <w:color w:val="000000"/>
          <w:sz w:val="28"/>
          <w:szCs w:val="28"/>
        </w:rPr>
      </w:pPr>
      <w:r w:rsidRPr="00A82D91">
        <w:rPr>
          <w:color w:val="000000"/>
          <w:sz w:val="28"/>
          <w:szCs w:val="28"/>
        </w:rPr>
        <w:tab/>
        <w:t>3. По вопросам применения настоящих Правил структурное подразделение администрации муниципального района, уполномоченное в области градостроительной деятельности,  осуществляет по соглашению с администрацией сельского поселения следующие функции:</w:t>
      </w:r>
    </w:p>
    <w:p w:rsidR="00893BA6" w:rsidRPr="00A82D91" w:rsidRDefault="00893BA6" w:rsidP="00893BA6">
      <w:pPr>
        <w:ind w:firstLine="720"/>
        <w:jc w:val="both"/>
        <w:rPr>
          <w:color w:val="000000"/>
          <w:sz w:val="28"/>
          <w:szCs w:val="28"/>
        </w:rPr>
      </w:pPr>
      <w:r w:rsidRPr="00A82D91">
        <w:rPr>
          <w:color w:val="000000"/>
          <w:sz w:val="28"/>
          <w:szCs w:val="28"/>
        </w:rPr>
        <w:t xml:space="preserve"> </w:t>
      </w:r>
      <w:proofErr w:type="gramStart"/>
      <w:r w:rsidRPr="00A82D91">
        <w:rPr>
          <w:color w:val="000000"/>
          <w:sz w:val="28"/>
          <w:szCs w:val="28"/>
        </w:rPr>
        <w:t>подготовка для главы муниципального образования, представительного органа местного самоуправления, регулярных (не реже одного раза в год) докладов о реализации и применении Правил, включающих соответствующий анализ и предложения по совершенствованию Правил путем внесения в них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roofErr w:type="gramEnd"/>
    </w:p>
    <w:p w:rsidR="00893BA6" w:rsidRPr="00A82D91" w:rsidRDefault="00893BA6" w:rsidP="00893BA6">
      <w:pPr>
        <w:tabs>
          <w:tab w:val="left" w:pos="720"/>
        </w:tabs>
        <w:ind w:firstLine="540"/>
        <w:jc w:val="both"/>
        <w:rPr>
          <w:color w:val="000000"/>
          <w:sz w:val="28"/>
          <w:szCs w:val="28"/>
        </w:rPr>
      </w:pPr>
      <w:r w:rsidRPr="00A82D91">
        <w:rPr>
          <w:color w:val="000000"/>
          <w:sz w:val="28"/>
          <w:szCs w:val="28"/>
        </w:rPr>
        <w:t>участие в подготовке документов  для проведения аукционов под комплексное освоение в целях жилищного строительства;</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 xml:space="preserve"> рассмотрение и подготовка заключений по документации по планировке территории на соответствие законодательству, настоящим Правилам, региональным нормативам градостроительного проектирования Кировской области;</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подготовка градостроительных планов земельных участков в качестве самостоятельных документов по заявлениям физических и юридических лиц;</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проверка соответствия проектной документации требованиям градостроительного плана земельного участка, красным линиям, требованиям, установленным в разрешении на отклонение от предельных параметров строительства;</w:t>
      </w:r>
    </w:p>
    <w:p w:rsidR="00893BA6" w:rsidRPr="00A82D91" w:rsidRDefault="00893BA6" w:rsidP="00893BA6">
      <w:pPr>
        <w:tabs>
          <w:tab w:val="left" w:pos="720"/>
        </w:tabs>
        <w:ind w:right="-82" w:firstLine="540"/>
        <w:jc w:val="both"/>
        <w:rPr>
          <w:color w:val="000000"/>
          <w:sz w:val="28"/>
          <w:szCs w:val="28"/>
        </w:rPr>
      </w:pPr>
      <w:r w:rsidRPr="00A82D91">
        <w:rPr>
          <w:color w:val="000000"/>
          <w:sz w:val="28"/>
          <w:szCs w:val="28"/>
        </w:rPr>
        <w:t>проверка соответствия построенного, реконструированного, отремонтированного объекта капитального строительства требованиям градостроительного плана земельного участка и требованиям, установленным в разрешении на строительство;</w:t>
      </w:r>
    </w:p>
    <w:p w:rsidR="00893BA6" w:rsidRPr="00A82D91" w:rsidRDefault="00893BA6" w:rsidP="00893BA6">
      <w:pPr>
        <w:ind w:firstLine="540"/>
        <w:jc w:val="both"/>
        <w:rPr>
          <w:color w:val="000000"/>
          <w:sz w:val="28"/>
          <w:szCs w:val="28"/>
        </w:rPr>
      </w:pPr>
      <w:r w:rsidRPr="00A82D91">
        <w:rPr>
          <w:color w:val="000000"/>
          <w:sz w:val="28"/>
          <w:szCs w:val="28"/>
        </w:rPr>
        <w:t>подготовка разрешений на строительство и разрешений на ввод объектов в эксплуатацию,</w:t>
      </w:r>
      <w:r w:rsidRPr="00A82D91">
        <w:rPr>
          <w:sz w:val="28"/>
          <w:szCs w:val="28"/>
        </w:rPr>
        <w:t xml:space="preserve"> продление срока действия разрешения на строительство, внесение изменений в разрешение на строительство</w:t>
      </w:r>
      <w:r w:rsidRPr="00A82D91">
        <w:rPr>
          <w:color w:val="000000"/>
          <w:sz w:val="28"/>
          <w:szCs w:val="28"/>
        </w:rPr>
        <w:t>;</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 xml:space="preserve"> предоставление по запросу Комиссии заключений, материалов для </w:t>
      </w:r>
      <w:r w:rsidRPr="00A82D91">
        <w:rPr>
          <w:color w:val="000000"/>
          <w:sz w:val="28"/>
          <w:szCs w:val="28"/>
        </w:rPr>
        <w:lastRenderedPageBreak/>
        <w:t>проведения публичных слушаний, с целью рассмотрения вопросов установленных частью 1 главы 4 настоящих Правил;</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организация и ведение муниципальной информационной системы обеспечения градостроительной деятельности;</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 xml:space="preserve"> ведение карты градостроительного зонирования, внесение в нее утвержденных в установленном порядке изменений;</w:t>
      </w:r>
    </w:p>
    <w:p w:rsidR="00893BA6" w:rsidRPr="00A82D91" w:rsidRDefault="00893BA6" w:rsidP="00893BA6">
      <w:pPr>
        <w:tabs>
          <w:tab w:val="left" w:pos="720"/>
        </w:tabs>
        <w:ind w:firstLine="540"/>
        <w:jc w:val="both"/>
        <w:rPr>
          <w:color w:val="000000"/>
          <w:sz w:val="28"/>
          <w:szCs w:val="28"/>
        </w:rPr>
      </w:pPr>
      <w:r w:rsidRPr="00A82D91">
        <w:rPr>
          <w:color w:val="000000"/>
          <w:sz w:val="28"/>
          <w:szCs w:val="28"/>
        </w:rPr>
        <w:t xml:space="preserve"> предоставление заинтересованным лицам информации, которая содержится в Правилах и утвержденной документации по планировке территории,  иной информации, предусмотренной Градостроительным кодексом Российской Федерации (далее – </w:t>
      </w:r>
      <w:proofErr w:type="spellStart"/>
      <w:r w:rsidRPr="00A82D91">
        <w:rPr>
          <w:color w:val="000000"/>
          <w:sz w:val="28"/>
          <w:szCs w:val="28"/>
        </w:rPr>
        <w:t>ГрК</w:t>
      </w:r>
      <w:proofErr w:type="spellEnd"/>
      <w:r w:rsidRPr="00A82D91">
        <w:rPr>
          <w:color w:val="000000"/>
          <w:sz w:val="28"/>
          <w:szCs w:val="28"/>
        </w:rPr>
        <w:t xml:space="preserve"> РФ);</w:t>
      </w:r>
    </w:p>
    <w:p w:rsidR="00893BA6" w:rsidRPr="00A82D91" w:rsidRDefault="00893BA6" w:rsidP="00893BA6">
      <w:pPr>
        <w:tabs>
          <w:tab w:val="left" w:pos="0"/>
        </w:tabs>
        <w:ind w:right="-81"/>
        <w:jc w:val="both"/>
        <w:rPr>
          <w:color w:val="000000"/>
          <w:sz w:val="28"/>
          <w:szCs w:val="28"/>
        </w:rPr>
      </w:pPr>
      <w:r w:rsidRPr="00A82D91">
        <w:rPr>
          <w:color w:val="000000"/>
          <w:sz w:val="28"/>
          <w:szCs w:val="28"/>
        </w:rPr>
        <w:t xml:space="preserve">          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градостроительной деятельности.  </w:t>
      </w:r>
    </w:p>
    <w:p w:rsidR="00893BA6" w:rsidRPr="00A82D91" w:rsidRDefault="00893BA6" w:rsidP="00893BA6">
      <w:pPr>
        <w:ind w:firstLine="720"/>
        <w:jc w:val="both"/>
        <w:rPr>
          <w:color w:val="000000"/>
          <w:sz w:val="28"/>
          <w:szCs w:val="28"/>
        </w:rPr>
      </w:pPr>
      <w:r w:rsidRPr="00A82D91">
        <w:rPr>
          <w:color w:val="000000"/>
          <w:sz w:val="28"/>
          <w:szCs w:val="28"/>
        </w:rPr>
        <w:t xml:space="preserve">      4. По вопросам применения настоящих Правил структурное подразделение администрации муниципального района (при наличии соответствующего соглашения с администрацией сельского поселения), уполномоченное в области планирования развития экономики,  осуществляет следующие функции:</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организация и координация разработки проектов планов и программ развития  поселений, в том числе в соответствии с настоящими Правилами;</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внедрение инноваций по оптимальному использованию экономического, финансового и налогового потенциалов городских и сельских поселений;</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 xml:space="preserve">организация обмена информацией между государственными органами кадастрового учета, государственной регистрации прав на объекты недвижимости и муниципальной информационной системой, </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 xml:space="preserve">подготовка и обеспечение реализация </w:t>
      </w:r>
      <w:proofErr w:type="gramStart"/>
      <w:r w:rsidRPr="00A82D91">
        <w:rPr>
          <w:rFonts w:ascii="Times New Roman" w:hAnsi="Times New Roman" w:cs="Times New Roman"/>
          <w:color w:val="000000"/>
          <w:sz w:val="28"/>
          <w:szCs w:val="28"/>
        </w:rPr>
        <w:t>экономических проектов</w:t>
      </w:r>
      <w:proofErr w:type="gramEnd"/>
      <w:r w:rsidRPr="00A82D91">
        <w:rPr>
          <w:rFonts w:ascii="Times New Roman" w:hAnsi="Times New Roman" w:cs="Times New Roman"/>
          <w:color w:val="000000"/>
          <w:sz w:val="28"/>
          <w:szCs w:val="28"/>
        </w:rPr>
        <w:t>, в том числе инновационных, направленных на социально-экономическое развитие городских и сельских поселений и обеспечение их жизнедеятельности;</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разработка и реализация мер, направленных на создание благоприятного инвестиционного климата, привлечение инвестиций для развития экономики городских и сельских поселений;</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обеспечение развития капитального строительства и реконструкции социально-бытовых объектов, объектов инженерного назначения и иных объектов на территории городских и сельских поселений;</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разработка и обеспечение реализации муниципальных программ строительства объектов муниципального заказа, оформление субсидий на строительство муниципальных объектов и объектов инженерной и транспортной инфраструктуры;</w:t>
      </w:r>
    </w:p>
    <w:p w:rsidR="00893BA6" w:rsidRPr="00A82D91" w:rsidRDefault="00893BA6" w:rsidP="00893BA6">
      <w:pPr>
        <w:ind w:firstLine="720"/>
        <w:jc w:val="both"/>
        <w:rPr>
          <w:color w:val="000000"/>
          <w:sz w:val="28"/>
          <w:szCs w:val="28"/>
        </w:rPr>
      </w:pPr>
      <w:r w:rsidRPr="00A82D91">
        <w:rPr>
          <w:color w:val="000000"/>
          <w:sz w:val="28"/>
          <w:szCs w:val="28"/>
        </w:rPr>
        <w:t xml:space="preserve">другие обязанности, выполняемые в соответствии с законодательством и Положением о структурном подразделении органа местного </w:t>
      </w:r>
      <w:proofErr w:type="gramStart"/>
      <w:r w:rsidRPr="00A82D91">
        <w:rPr>
          <w:color w:val="000000"/>
          <w:sz w:val="28"/>
          <w:szCs w:val="28"/>
        </w:rPr>
        <w:t>самоуправления</w:t>
      </w:r>
      <w:proofErr w:type="gramEnd"/>
      <w:r w:rsidRPr="00A82D91">
        <w:rPr>
          <w:color w:val="000000"/>
          <w:sz w:val="28"/>
          <w:szCs w:val="28"/>
        </w:rPr>
        <w:t xml:space="preserve"> уполномоченном в области планирования развития экономики.</w:t>
      </w:r>
    </w:p>
    <w:p w:rsidR="00893BA6" w:rsidRPr="00A82D91" w:rsidRDefault="00893BA6" w:rsidP="00893BA6">
      <w:pPr>
        <w:shd w:val="clear" w:color="auto" w:fill="FFFFFF"/>
        <w:tabs>
          <w:tab w:val="left" w:pos="-180"/>
        </w:tabs>
        <w:ind w:firstLine="720"/>
        <w:jc w:val="both"/>
        <w:rPr>
          <w:color w:val="000000"/>
          <w:sz w:val="28"/>
          <w:szCs w:val="28"/>
        </w:rPr>
      </w:pPr>
      <w:r w:rsidRPr="00A82D91">
        <w:rPr>
          <w:color w:val="000000"/>
          <w:sz w:val="28"/>
          <w:szCs w:val="28"/>
        </w:rPr>
        <w:t xml:space="preserve">5. По вопросам применения настоящих Правил структурное </w:t>
      </w:r>
      <w:r w:rsidRPr="00A82D91">
        <w:rPr>
          <w:color w:val="000000"/>
          <w:sz w:val="28"/>
          <w:szCs w:val="28"/>
        </w:rPr>
        <w:lastRenderedPageBreak/>
        <w:t>подразделение администрации муниципального района, уполномоченное в области управления муниципальным имуществом и земельными ресурсами, осуществляет по соответствующему соглашению с администрацией сельского поселения, следующие функции:</w:t>
      </w:r>
    </w:p>
    <w:p w:rsidR="00893BA6" w:rsidRPr="00A82D91" w:rsidRDefault="00893BA6" w:rsidP="00893BA6">
      <w:pPr>
        <w:ind w:firstLine="720"/>
        <w:jc w:val="both"/>
        <w:rPr>
          <w:color w:val="000000"/>
          <w:sz w:val="28"/>
          <w:szCs w:val="28"/>
        </w:rPr>
      </w:pPr>
      <w:r w:rsidRPr="00A82D91">
        <w:rPr>
          <w:color w:val="000000"/>
          <w:sz w:val="28"/>
          <w:szCs w:val="28"/>
        </w:rPr>
        <w:t xml:space="preserve">    участие в подготовке документов по предоставлению физическим и юридическим лицам земельных участков для использования существующих зданий, строений, сооружений, а также для строительства, реконструкции объектов капитального строительства;</w:t>
      </w:r>
    </w:p>
    <w:p w:rsidR="00893BA6" w:rsidRPr="00A82D91" w:rsidRDefault="00893BA6" w:rsidP="00893BA6">
      <w:pPr>
        <w:shd w:val="clear" w:color="auto" w:fill="FFFFFF"/>
        <w:tabs>
          <w:tab w:val="left" w:pos="-180"/>
        </w:tabs>
        <w:ind w:firstLine="720"/>
        <w:jc w:val="both"/>
        <w:rPr>
          <w:color w:val="000000"/>
          <w:sz w:val="28"/>
          <w:szCs w:val="28"/>
        </w:rPr>
      </w:pPr>
      <w:r w:rsidRPr="00A82D91">
        <w:rPr>
          <w:color w:val="000000"/>
          <w:sz w:val="28"/>
          <w:szCs w:val="28"/>
        </w:rPr>
        <w:t>предоставление по запросу Комиссии заключений, материалов для проведения публичных слушаний, с целью рассмотрения вопросов установленных частью 1 главы 4 настоящих Правил;</w:t>
      </w:r>
    </w:p>
    <w:p w:rsidR="00893BA6" w:rsidRPr="00A82D91" w:rsidRDefault="00893BA6" w:rsidP="00893BA6">
      <w:pPr>
        <w:ind w:firstLine="720"/>
        <w:jc w:val="both"/>
        <w:rPr>
          <w:color w:val="000000"/>
          <w:sz w:val="28"/>
          <w:szCs w:val="28"/>
        </w:rPr>
      </w:pPr>
      <w:r w:rsidRPr="00A82D91">
        <w:rPr>
          <w:color w:val="000000"/>
          <w:sz w:val="28"/>
          <w:szCs w:val="28"/>
        </w:rPr>
        <w:t xml:space="preserve"> участие в разработке и осуществлении  земельной политики в районе и программ земельной реформы, в том числе путем внесения предложений об изменении настоящих Правил;</w:t>
      </w:r>
    </w:p>
    <w:p w:rsidR="00893BA6" w:rsidRPr="00A82D91" w:rsidRDefault="00893BA6" w:rsidP="00893BA6">
      <w:pPr>
        <w:ind w:firstLine="720"/>
        <w:jc w:val="both"/>
        <w:rPr>
          <w:color w:val="000000"/>
          <w:sz w:val="28"/>
          <w:szCs w:val="28"/>
        </w:rPr>
      </w:pPr>
      <w:r w:rsidRPr="00A82D91">
        <w:rPr>
          <w:color w:val="000000"/>
          <w:sz w:val="28"/>
          <w:szCs w:val="28"/>
        </w:rPr>
        <w:t xml:space="preserve">обеспечение подготовки топографической съемки (планово-картографической подосновы),  кадастровых работ для  получения кадастровых паспортов земельных участков для подготовки документации по планировке территории в случае  инициативы органов местного самоуправления муниципального образования; </w:t>
      </w:r>
    </w:p>
    <w:p w:rsidR="00893BA6" w:rsidRPr="00A82D91" w:rsidRDefault="00893BA6" w:rsidP="00893BA6">
      <w:pPr>
        <w:ind w:firstLine="720"/>
        <w:jc w:val="both"/>
        <w:rPr>
          <w:color w:val="000000"/>
          <w:sz w:val="28"/>
          <w:szCs w:val="28"/>
        </w:rPr>
      </w:pPr>
      <w:r w:rsidRPr="00A82D91">
        <w:rPr>
          <w:color w:val="000000"/>
          <w:sz w:val="28"/>
          <w:szCs w:val="28"/>
        </w:rPr>
        <w:t>обеспечение подготовки межевых планов на основании утвержденной документации по планировке территории для проведения кадастрового учета земельных участков, сформированных в проектах межевания в случае  инициативы органов местного самоуправления муниципального образования;</w:t>
      </w:r>
    </w:p>
    <w:p w:rsidR="00893BA6" w:rsidRPr="00A82D91" w:rsidRDefault="00893BA6" w:rsidP="00893BA6">
      <w:pPr>
        <w:ind w:firstLine="720"/>
        <w:jc w:val="both"/>
        <w:rPr>
          <w:color w:val="000000"/>
          <w:sz w:val="28"/>
          <w:szCs w:val="28"/>
        </w:rPr>
      </w:pPr>
      <w:r w:rsidRPr="00A82D91">
        <w:rPr>
          <w:color w:val="000000"/>
          <w:sz w:val="28"/>
          <w:szCs w:val="28"/>
        </w:rPr>
        <w:t>получение кадастровых паспортов земельных участков с целью проведения аукционов для строительства объектов капитального строительства муниципального значения;</w:t>
      </w:r>
    </w:p>
    <w:p w:rsidR="00893BA6" w:rsidRPr="00A82D91" w:rsidRDefault="00893BA6" w:rsidP="00893BA6">
      <w:pPr>
        <w:ind w:firstLine="720"/>
        <w:jc w:val="both"/>
        <w:rPr>
          <w:color w:val="000000"/>
          <w:sz w:val="28"/>
          <w:szCs w:val="28"/>
        </w:rPr>
      </w:pPr>
      <w:r w:rsidRPr="00A82D91">
        <w:rPr>
          <w:color w:val="000000"/>
          <w:sz w:val="28"/>
          <w:szCs w:val="28"/>
        </w:rPr>
        <w:t>обеспечение организации и проведения торгов, аукционов, конкурсов по предоставлению физическим, юридическим лицам земельных участков, предварительно подготовленных посредством планировки территории и (или) сформированных из состава государственных, муниципальных земель;</w:t>
      </w:r>
    </w:p>
    <w:p w:rsidR="00893BA6" w:rsidRPr="00A82D91" w:rsidRDefault="00893BA6" w:rsidP="00893BA6">
      <w:pPr>
        <w:ind w:firstLine="720"/>
        <w:jc w:val="both"/>
        <w:rPr>
          <w:color w:val="000000"/>
          <w:sz w:val="28"/>
          <w:szCs w:val="28"/>
        </w:rPr>
      </w:pPr>
      <w:r w:rsidRPr="00A82D91">
        <w:rPr>
          <w:color w:val="000000"/>
          <w:sz w:val="28"/>
          <w:szCs w:val="28"/>
        </w:rPr>
        <w:t xml:space="preserve">подготовка решений о предоставлении земельных участков, а также резервировании и изъятии, в том числе путем выкупа, земельных участков, иных объектов недвижимости для реализации государственных, муниципальных нужд; </w:t>
      </w:r>
    </w:p>
    <w:p w:rsidR="00893BA6" w:rsidRPr="00A82D91" w:rsidRDefault="00893BA6" w:rsidP="00893BA6">
      <w:pPr>
        <w:ind w:firstLine="720"/>
        <w:jc w:val="both"/>
        <w:rPr>
          <w:color w:val="000000"/>
          <w:sz w:val="28"/>
          <w:szCs w:val="28"/>
        </w:rPr>
      </w:pPr>
      <w:r w:rsidRPr="00A82D91">
        <w:rPr>
          <w:color w:val="000000"/>
          <w:sz w:val="28"/>
          <w:szCs w:val="28"/>
        </w:rPr>
        <w:t>другие обязанности, выполняемые в соответствии с законодательством и Положением о структурном подразделении органа местного самоуправления, уполномоченном в области  управления муниципальным имуществом и земельными ресурсами.</w:t>
      </w:r>
    </w:p>
    <w:p w:rsidR="00893BA6" w:rsidRPr="00A82D91" w:rsidRDefault="00893BA6" w:rsidP="00893BA6">
      <w:pPr>
        <w:ind w:firstLine="720"/>
        <w:jc w:val="both"/>
        <w:rPr>
          <w:color w:val="000000"/>
          <w:sz w:val="28"/>
          <w:szCs w:val="28"/>
        </w:rPr>
      </w:pPr>
      <w:r w:rsidRPr="00A82D91">
        <w:rPr>
          <w:color w:val="000000"/>
          <w:sz w:val="28"/>
          <w:szCs w:val="28"/>
        </w:rPr>
        <w:t>6. По вопросам применения настоящих Правил структурное подразделение администрации муниципального района, уполномоченное в области ведения правовой работы, осуществляет по соглашению с администрацией сельского поселения следующие функции:</w:t>
      </w:r>
    </w:p>
    <w:p w:rsidR="00893BA6" w:rsidRPr="00A82D91" w:rsidRDefault="00893BA6" w:rsidP="00893BA6">
      <w:pPr>
        <w:ind w:firstLine="720"/>
        <w:jc w:val="both"/>
        <w:rPr>
          <w:color w:val="000000"/>
          <w:sz w:val="28"/>
          <w:szCs w:val="28"/>
        </w:rPr>
      </w:pPr>
      <w:r w:rsidRPr="00A82D91">
        <w:rPr>
          <w:color w:val="000000"/>
          <w:sz w:val="28"/>
          <w:szCs w:val="28"/>
        </w:rPr>
        <w:t>подготовка проектов нормативных (муниципальных) актов по вопросам землепользования и застройки;</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lastRenderedPageBreak/>
        <w:t>подготовка проектов нормативных (муниципальных) актов по внесению изменений в Правила;</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 xml:space="preserve">подготовка предложений на проекты нормативных и иных правовых актов субъекта Российской Федерации, муниципальных актов </w:t>
      </w:r>
      <w:proofErr w:type="spellStart"/>
      <w:r w:rsidRPr="00A82D91">
        <w:rPr>
          <w:rFonts w:ascii="Times New Roman" w:hAnsi="Times New Roman" w:cs="Times New Roman"/>
          <w:color w:val="000000"/>
          <w:sz w:val="28"/>
          <w:szCs w:val="28"/>
        </w:rPr>
        <w:t>Малмыжского</w:t>
      </w:r>
      <w:proofErr w:type="spellEnd"/>
      <w:r w:rsidRPr="00A82D91">
        <w:rPr>
          <w:rFonts w:ascii="Times New Roman" w:hAnsi="Times New Roman" w:cs="Times New Roman"/>
          <w:color w:val="000000"/>
          <w:sz w:val="28"/>
          <w:szCs w:val="28"/>
        </w:rPr>
        <w:t xml:space="preserve">  муниципального района, органов местного самоуправления городских и сельских поселений по вопросам землепользования и застройки;</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 xml:space="preserve">обеспечение правовой информацией структурных подразделений администраций городских и сельских поселений по вопросам землепользования и застройки; </w:t>
      </w:r>
    </w:p>
    <w:p w:rsidR="00893BA6" w:rsidRPr="00A82D91" w:rsidRDefault="00893BA6" w:rsidP="00893BA6">
      <w:pPr>
        <w:pStyle w:val="af2"/>
        <w:ind w:firstLine="720"/>
        <w:jc w:val="both"/>
        <w:rPr>
          <w:rFonts w:ascii="Times New Roman" w:hAnsi="Times New Roman" w:cs="Times New Roman"/>
          <w:color w:val="000000"/>
          <w:sz w:val="28"/>
          <w:szCs w:val="28"/>
        </w:rPr>
      </w:pPr>
      <w:r w:rsidRPr="00A82D91">
        <w:rPr>
          <w:rFonts w:ascii="Times New Roman" w:hAnsi="Times New Roman" w:cs="Times New Roman"/>
          <w:color w:val="000000"/>
          <w:sz w:val="28"/>
          <w:szCs w:val="28"/>
        </w:rPr>
        <w:t>предоставление Комиссии  заключений по вопросам ее деятельности;</w:t>
      </w:r>
    </w:p>
    <w:p w:rsidR="00893BA6" w:rsidRPr="00A82D91" w:rsidRDefault="00893BA6" w:rsidP="00893BA6">
      <w:pPr>
        <w:ind w:firstLine="720"/>
        <w:jc w:val="both"/>
        <w:rPr>
          <w:color w:val="000000"/>
          <w:sz w:val="28"/>
          <w:szCs w:val="28"/>
        </w:rPr>
      </w:pPr>
      <w:r w:rsidRPr="00A82D91">
        <w:rPr>
          <w:color w:val="000000"/>
          <w:sz w:val="28"/>
          <w:szCs w:val="28"/>
        </w:rPr>
        <w:t>другие обязанности, выполняемые в соответствии с законодательством и Положением о структурном подразделении, уполномоченном в области ведения правовой работы.</w:t>
      </w:r>
    </w:p>
    <w:p w:rsidR="00893BA6" w:rsidRPr="00A82D91" w:rsidRDefault="00893BA6" w:rsidP="00893BA6">
      <w:pPr>
        <w:pStyle w:val="Heading"/>
        <w:ind w:firstLine="720"/>
        <w:jc w:val="both"/>
        <w:rPr>
          <w:rFonts w:ascii="Times New Roman" w:hAnsi="Times New Roman" w:cs="Times New Roman"/>
          <w:b w:val="0"/>
          <w:color w:val="000000"/>
          <w:sz w:val="28"/>
          <w:szCs w:val="28"/>
        </w:rPr>
      </w:pPr>
      <w:r w:rsidRPr="00A82D91">
        <w:rPr>
          <w:rFonts w:ascii="Times New Roman" w:hAnsi="Times New Roman" w:cs="Times New Roman"/>
          <w:b w:val="0"/>
          <w:color w:val="000000"/>
          <w:sz w:val="28"/>
          <w:szCs w:val="28"/>
        </w:rPr>
        <w:t>7.</w:t>
      </w:r>
      <w:r w:rsidRPr="00A82D91">
        <w:rPr>
          <w:rFonts w:ascii="Times New Roman" w:hAnsi="Times New Roman" w:cs="Times New Roman"/>
          <w:color w:val="000000"/>
          <w:sz w:val="28"/>
          <w:szCs w:val="28"/>
        </w:rPr>
        <w:t xml:space="preserve"> </w:t>
      </w:r>
      <w:r w:rsidRPr="00A82D91">
        <w:rPr>
          <w:rFonts w:ascii="Times New Roman" w:hAnsi="Times New Roman" w:cs="Times New Roman"/>
          <w:b w:val="0"/>
          <w:color w:val="000000"/>
          <w:sz w:val="28"/>
          <w:szCs w:val="28"/>
        </w:rPr>
        <w:t xml:space="preserve">В соответствии с Федеральным законом «Об объектах культурного наследия (памятниках истории и культуры) народов Российской Федерации» от 25.06.2002 № 73-ФЗ уполномоченный государственный орган субъекта Российской Федерации в области охраны и использования объектов культурного наследия осуществляет </w:t>
      </w:r>
      <w:proofErr w:type="gramStart"/>
      <w:r w:rsidRPr="00A82D91">
        <w:rPr>
          <w:rFonts w:ascii="Times New Roman" w:hAnsi="Times New Roman" w:cs="Times New Roman"/>
          <w:b w:val="0"/>
          <w:color w:val="000000"/>
          <w:sz w:val="28"/>
          <w:szCs w:val="28"/>
        </w:rPr>
        <w:t>контроль за</w:t>
      </w:r>
      <w:proofErr w:type="gramEnd"/>
      <w:r w:rsidRPr="00A82D91">
        <w:rPr>
          <w:rFonts w:ascii="Times New Roman" w:hAnsi="Times New Roman" w:cs="Times New Roman"/>
          <w:b w:val="0"/>
          <w:color w:val="000000"/>
          <w:sz w:val="28"/>
          <w:szCs w:val="28"/>
        </w:rPr>
        <w:t xml:space="preserve"> соблюдением ограничений по условиям охраны объектов культурного наследия.</w:t>
      </w:r>
    </w:p>
    <w:p w:rsidR="00893BA6" w:rsidRPr="00A82D91" w:rsidRDefault="00893BA6" w:rsidP="00893BA6">
      <w:pPr>
        <w:pStyle w:val="Default"/>
        <w:ind w:firstLine="708"/>
        <w:jc w:val="both"/>
        <w:rPr>
          <w:sz w:val="28"/>
          <w:szCs w:val="28"/>
        </w:rPr>
      </w:pPr>
    </w:p>
    <w:p w:rsidR="00893BA6" w:rsidRPr="00A82D91" w:rsidRDefault="00893BA6" w:rsidP="00893BA6">
      <w:pPr>
        <w:pStyle w:val="3"/>
        <w:ind w:left="12" w:right="459" w:firstLine="708"/>
        <w:jc w:val="both"/>
        <w:rPr>
          <w:color w:val="000000"/>
          <w:sz w:val="28"/>
          <w:szCs w:val="28"/>
        </w:rPr>
      </w:pPr>
      <w:r w:rsidRPr="00A82D91">
        <w:rPr>
          <w:color w:val="000000"/>
          <w:sz w:val="28"/>
          <w:szCs w:val="28"/>
        </w:rPr>
        <w:t>1.5. Лица, осуществляющие землепользование и застройку</w:t>
      </w:r>
    </w:p>
    <w:p w:rsidR="00893BA6" w:rsidRPr="00A82D91" w:rsidRDefault="00893BA6" w:rsidP="00893BA6">
      <w:pPr>
        <w:ind w:firstLine="567"/>
        <w:jc w:val="both"/>
        <w:rPr>
          <w:color w:val="000000"/>
          <w:sz w:val="28"/>
          <w:szCs w:val="28"/>
        </w:rPr>
      </w:pPr>
    </w:p>
    <w:p w:rsidR="00893BA6" w:rsidRPr="00A82D91" w:rsidRDefault="00893BA6" w:rsidP="00893BA6">
      <w:pPr>
        <w:widowControl/>
        <w:numPr>
          <w:ilvl w:val="0"/>
          <w:numId w:val="4"/>
        </w:numPr>
        <w:tabs>
          <w:tab w:val="num" w:pos="1632"/>
        </w:tabs>
        <w:autoSpaceDE/>
        <w:autoSpaceDN/>
        <w:adjustRightInd/>
        <w:ind w:right="99"/>
        <w:jc w:val="both"/>
        <w:rPr>
          <w:color w:val="000000"/>
          <w:sz w:val="28"/>
          <w:szCs w:val="28"/>
        </w:rPr>
      </w:pPr>
      <w:r w:rsidRPr="00A82D91">
        <w:rPr>
          <w:color w:val="000000"/>
          <w:sz w:val="28"/>
          <w:szCs w:val="28"/>
        </w:rPr>
        <w:t>Настоящие Правила регулируют действия физических и юридических лиц, которые:</w:t>
      </w:r>
    </w:p>
    <w:p w:rsidR="00893BA6" w:rsidRPr="00A82D91" w:rsidRDefault="00893BA6" w:rsidP="00893BA6">
      <w:pPr>
        <w:tabs>
          <w:tab w:val="left" w:pos="0"/>
        </w:tabs>
        <w:ind w:right="99"/>
        <w:jc w:val="both"/>
        <w:rPr>
          <w:color w:val="000000"/>
          <w:sz w:val="28"/>
          <w:szCs w:val="28"/>
        </w:rPr>
      </w:pPr>
      <w:r w:rsidRPr="00A82D91">
        <w:rPr>
          <w:color w:val="000000"/>
          <w:sz w:val="28"/>
          <w:szCs w:val="28"/>
        </w:rPr>
        <w:t xml:space="preserve">            </w:t>
      </w:r>
      <w:proofErr w:type="gramStart"/>
      <w:r w:rsidRPr="00A82D91">
        <w:rPr>
          <w:color w:val="000000"/>
          <w:sz w:val="28"/>
          <w:szCs w:val="28"/>
        </w:rPr>
        <w:t xml:space="preserve">по своей инициативе обращаются в администрацию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или в администрацию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соответствии с соглашением о разграничении полномочий) с заявлением о предоставлении земельного участка (участков) для строительства, для реконструкции объектов капитального строительства и, реализуя частные инвестиционно-строительные намерения, могут осуществлять действия, в случаях установленных законодательством, по градостроительной подготовке земельных участков, посредством которой из</w:t>
      </w:r>
      <w:proofErr w:type="gramEnd"/>
      <w:r w:rsidRPr="00A82D91">
        <w:rPr>
          <w:color w:val="000000"/>
          <w:sz w:val="28"/>
          <w:szCs w:val="28"/>
        </w:rPr>
        <w:t xml:space="preserve"> состава государственных или муниципальных земель выделяются вновь образуемые земельные участки;</w:t>
      </w:r>
    </w:p>
    <w:p w:rsidR="00893BA6" w:rsidRPr="00A82D91" w:rsidRDefault="00893BA6" w:rsidP="00893BA6">
      <w:pPr>
        <w:tabs>
          <w:tab w:val="num" w:pos="0"/>
        </w:tabs>
        <w:ind w:right="99"/>
        <w:jc w:val="both"/>
        <w:rPr>
          <w:color w:val="000000"/>
          <w:sz w:val="28"/>
          <w:szCs w:val="28"/>
        </w:rPr>
      </w:pPr>
      <w:r w:rsidRPr="00A82D91">
        <w:rPr>
          <w:color w:val="000000"/>
          <w:sz w:val="28"/>
          <w:szCs w:val="28"/>
        </w:rPr>
        <w:tab/>
        <w:t xml:space="preserve">участвуют в торгах, подготавливаемых и проводимых администрацией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на заключение договора аренды земельных участков в целях строительства или реконструкции;</w:t>
      </w:r>
    </w:p>
    <w:p w:rsidR="00893BA6" w:rsidRPr="00A82D91" w:rsidRDefault="00893BA6" w:rsidP="00893BA6">
      <w:pPr>
        <w:tabs>
          <w:tab w:val="num" w:pos="0"/>
        </w:tabs>
        <w:ind w:right="99"/>
        <w:jc w:val="both"/>
        <w:rPr>
          <w:color w:val="000000"/>
          <w:sz w:val="28"/>
          <w:szCs w:val="28"/>
        </w:rPr>
      </w:pPr>
      <w:r w:rsidRPr="00A82D91">
        <w:rPr>
          <w:color w:val="000000"/>
          <w:sz w:val="28"/>
          <w:szCs w:val="28"/>
        </w:rPr>
        <w:tab/>
        <w:t>владея земельными участками, объектами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и реконструкцию объектов капитального строительства, иные действия;</w:t>
      </w:r>
    </w:p>
    <w:p w:rsidR="00893BA6" w:rsidRPr="00A82D91" w:rsidRDefault="00893BA6" w:rsidP="00893BA6">
      <w:pPr>
        <w:tabs>
          <w:tab w:val="num" w:pos="0"/>
        </w:tabs>
        <w:ind w:right="99"/>
        <w:jc w:val="both"/>
        <w:rPr>
          <w:color w:val="000000"/>
          <w:sz w:val="28"/>
          <w:szCs w:val="28"/>
        </w:rPr>
      </w:pPr>
      <w:r w:rsidRPr="00A82D91">
        <w:rPr>
          <w:color w:val="000000"/>
          <w:sz w:val="28"/>
          <w:szCs w:val="28"/>
        </w:rPr>
        <w:tab/>
      </w:r>
      <w:proofErr w:type="gramStart"/>
      <w:r w:rsidRPr="00A82D91">
        <w:rPr>
          <w:color w:val="000000"/>
          <w:sz w:val="28"/>
          <w:szCs w:val="28"/>
        </w:rPr>
        <w:t xml:space="preserve">владея на правах собственности квартирами в многоквартирном доме </w:t>
      </w:r>
      <w:r w:rsidRPr="00A82D91">
        <w:rPr>
          <w:color w:val="000000"/>
          <w:sz w:val="28"/>
          <w:szCs w:val="28"/>
        </w:rPr>
        <w:lastRenderedPageBreak/>
        <w:t>могут обеспечивать действия</w:t>
      </w:r>
      <w:proofErr w:type="gramEnd"/>
      <w:r w:rsidRPr="00A82D91">
        <w:rPr>
          <w:color w:val="000000"/>
          <w:sz w:val="28"/>
          <w:szCs w:val="28"/>
        </w:rPr>
        <w:t xml:space="preserve"> по подготовке проекта межевания и выделения границ земельного участка многоквартирного дома из состава жилого квартала, микрорайона;</w:t>
      </w:r>
    </w:p>
    <w:p w:rsidR="00893BA6" w:rsidRPr="00A82D91" w:rsidRDefault="00893BA6" w:rsidP="00893BA6">
      <w:pPr>
        <w:tabs>
          <w:tab w:val="num" w:pos="0"/>
        </w:tabs>
        <w:ind w:right="99"/>
        <w:jc w:val="both"/>
        <w:rPr>
          <w:color w:val="000000"/>
          <w:sz w:val="28"/>
          <w:szCs w:val="28"/>
        </w:rPr>
      </w:pPr>
      <w:r w:rsidRPr="00A82D91">
        <w:rPr>
          <w:color w:val="000000"/>
          <w:sz w:val="28"/>
          <w:szCs w:val="28"/>
        </w:rPr>
        <w:tab/>
        <w:t>осуществляют иные действия в области землепользования и застройки.</w:t>
      </w:r>
    </w:p>
    <w:p w:rsidR="00893BA6" w:rsidRPr="00A82D91" w:rsidRDefault="00893BA6" w:rsidP="00893BA6">
      <w:pPr>
        <w:tabs>
          <w:tab w:val="num" w:pos="0"/>
        </w:tabs>
        <w:ind w:right="99" w:firstLine="660"/>
        <w:jc w:val="both"/>
        <w:rPr>
          <w:color w:val="000000"/>
          <w:sz w:val="28"/>
          <w:szCs w:val="28"/>
        </w:rPr>
      </w:pPr>
      <w:r w:rsidRPr="00A82D91">
        <w:rPr>
          <w:color w:val="000000"/>
          <w:sz w:val="28"/>
          <w:szCs w:val="28"/>
        </w:rPr>
        <w:t>Подготовка проектной документации для строительства, реконструкции объекта капитального строительства осуществляется в соответствии с градостроительным планом земельного участка.</w:t>
      </w:r>
    </w:p>
    <w:p w:rsidR="00893BA6" w:rsidRPr="00A82D91" w:rsidRDefault="00893BA6" w:rsidP="00893BA6">
      <w:pPr>
        <w:ind w:right="-82" w:firstLine="720"/>
        <w:jc w:val="both"/>
        <w:rPr>
          <w:color w:val="000000"/>
          <w:sz w:val="28"/>
          <w:szCs w:val="28"/>
        </w:rPr>
      </w:pPr>
      <w:r w:rsidRPr="00A82D91">
        <w:rPr>
          <w:color w:val="000000"/>
          <w:sz w:val="28"/>
          <w:szCs w:val="28"/>
        </w:rPr>
        <w:t>2. Уполномоченные федеральные органы исполнительной власти, органы исполнительной власти Кировской области и муниципальных образований осуществляющие распоряжение, владение, пользование земельными участками, а так же застройку, выполняют требования законодательства, а также требования настоящих Правил в части соблюдения градостроительных регламентов, соблюдение порядка процедур осуществления землепользования и застройки.</w:t>
      </w:r>
    </w:p>
    <w:p w:rsidR="00893BA6" w:rsidRPr="00A82D91" w:rsidRDefault="00893BA6" w:rsidP="00893BA6">
      <w:pPr>
        <w:pStyle w:val="3"/>
        <w:tabs>
          <w:tab w:val="left" w:pos="0"/>
        </w:tabs>
        <w:ind w:right="-55" w:firstLine="0"/>
        <w:jc w:val="both"/>
        <w:rPr>
          <w:sz w:val="28"/>
          <w:szCs w:val="28"/>
        </w:rPr>
      </w:pPr>
      <w:r w:rsidRPr="00A82D91">
        <w:rPr>
          <w:sz w:val="28"/>
          <w:szCs w:val="28"/>
        </w:rPr>
        <w:tab/>
      </w:r>
    </w:p>
    <w:p w:rsidR="00893BA6" w:rsidRPr="00A82D91" w:rsidRDefault="00893BA6" w:rsidP="00893BA6">
      <w:pPr>
        <w:rPr>
          <w:sz w:val="28"/>
          <w:szCs w:val="28"/>
        </w:rPr>
      </w:pPr>
    </w:p>
    <w:p w:rsidR="00893BA6" w:rsidRPr="00A82D91" w:rsidRDefault="00893BA6" w:rsidP="00893BA6">
      <w:pPr>
        <w:pStyle w:val="3"/>
        <w:tabs>
          <w:tab w:val="left" w:pos="0"/>
        </w:tabs>
        <w:ind w:right="-55" w:firstLine="0"/>
        <w:jc w:val="both"/>
        <w:rPr>
          <w:color w:val="000000"/>
          <w:sz w:val="28"/>
          <w:szCs w:val="28"/>
        </w:rPr>
      </w:pPr>
      <w:r w:rsidRPr="00A82D91">
        <w:rPr>
          <w:sz w:val="28"/>
          <w:szCs w:val="28"/>
        </w:rPr>
        <w:tab/>
        <w:t xml:space="preserve">1.6. </w:t>
      </w:r>
      <w:r w:rsidRPr="00A82D91">
        <w:rPr>
          <w:color w:val="000000"/>
          <w:sz w:val="28"/>
          <w:szCs w:val="28"/>
        </w:rPr>
        <w:t>Комиссия по  землепользованию и застройке</w:t>
      </w:r>
    </w:p>
    <w:p w:rsidR="00893BA6" w:rsidRPr="00A82D91" w:rsidRDefault="00893BA6" w:rsidP="00893BA6">
      <w:pPr>
        <w:tabs>
          <w:tab w:val="left" w:pos="9639"/>
        </w:tabs>
        <w:ind w:right="-81" w:firstLine="720"/>
        <w:jc w:val="both"/>
        <w:rPr>
          <w:b/>
          <w:color w:val="000000"/>
          <w:sz w:val="28"/>
          <w:szCs w:val="28"/>
        </w:rPr>
      </w:pPr>
    </w:p>
    <w:p w:rsidR="00893BA6" w:rsidRPr="00A82D91" w:rsidRDefault="00893BA6" w:rsidP="00893BA6">
      <w:pPr>
        <w:tabs>
          <w:tab w:val="left" w:pos="9639"/>
        </w:tabs>
        <w:ind w:firstLine="720"/>
        <w:jc w:val="both"/>
        <w:rPr>
          <w:color w:val="000000"/>
          <w:sz w:val="28"/>
          <w:szCs w:val="28"/>
        </w:rPr>
      </w:pPr>
      <w:r w:rsidRPr="00A82D91">
        <w:rPr>
          <w:color w:val="000000"/>
          <w:sz w:val="28"/>
          <w:szCs w:val="28"/>
        </w:rPr>
        <w:t xml:space="preserve">1. Комиссия по землепользованию и застройке (далее – Комиссия) создается по решению главы администрации поселения и является постоянно действующим консультативным органом при главе администрации поселения. Комиссия может быть создана при главе муниципального района, в случае если полномочия по созданию такой комиссии переданы от поселения  муниципальному району по соглашению в установленном порядке.   </w:t>
      </w:r>
    </w:p>
    <w:p w:rsidR="00893BA6" w:rsidRPr="00A82D91" w:rsidRDefault="00893BA6" w:rsidP="00893BA6">
      <w:pPr>
        <w:tabs>
          <w:tab w:val="left" w:pos="9639"/>
        </w:tabs>
        <w:ind w:right="-81" w:firstLine="360"/>
        <w:jc w:val="both"/>
        <w:rPr>
          <w:bCs/>
          <w:color w:val="000000"/>
          <w:sz w:val="28"/>
          <w:szCs w:val="28"/>
        </w:rPr>
      </w:pPr>
      <w:r w:rsidRPr="00A82D91">
        <w:rPr>
          <w:color w:val="000000"/>
          <w:sz w:val="28"/>
          <w:szCs w:val="28"/>
        </w:rPr>
        <w:t xml:space="preserve">       </w:t>
      </w:r>
      <w:r w:rsidRPr="00A82D91">
        <w:rPr>
          <w:bCs/>
          <w:color w:val="000000"/>
          <w:sz w:val="28"/>
          <w:szCs w:val="28"/>
        </w:rPr>
        <w:t xml:space="preserve">2. </w:t>
      </w:r>
      <w:r w:rsidRPr="00A82D91">
        <w:rPr>
          <w:color w:val="000000"/>
          <w:sz w:val="28"/>
          <w:szCs w:val="28"/>
        </w:rPr>
        <w:t>Персональный состав комиссии и положение о ней утверждается решением главы администрации соответствующего муниципального образования</w:t>
      </w:r>
      <w:r w:rsidRPr="00A82D91">
        <w:rPr>
          <w:bCs/>
          <w:color w:val="000000"/>
          <w:sz w:val="28"/>
          <w:szCs w:val="28"/>
        </w:rPr>
        <w:t>.</w:t>
      </w:r>
    </w:p>
    <w:p w:rsidR="00893BA6" w:rsidRPr="00A82D91" w:rsidRDefault="00893BA6" w:rsidP="00893BA6">
      <w:pPr>
        <w:tabs>
          <w:tab w:val="left" w:pos="9639"/>
        </w:tabs>
        <w:ind w:right="-81" w:firstLine="720"/>
        <w:jc w:val="both"/>
        <w:rPr>
          <w:bCs/>
          <w:color w:val="000000"/>
          <w:sz w:val="28"/>
          <w:szCs w:val="28"/>
        </w:rPr>
      </w:pPr>
      <w:r w:rsidRPr="00A82D91">
        <w:rPr>
          <w:bCs/>
          <w:color w:val="000000"/>
          <w:sz w:val="28"/>
          <w:szCs w:val="28"/>
        </w:rPr>
        <w:t>3. Комиссия:</w:t>
      </w:r>
    </w:p>
    <w:p w:rsidR="00893BA6" w:rsidRPr="00A82D91" w:rsidRDefault="00893BA6" w:rsidP="00893BA6">
      <w:pPr>
        <w:tabs>
          <w:tab w:val="left" w:pos="9639"/>
        </w:tabs>
        <w:ind w:right="-81" w:firstLine="720"/>
        <w:jc w:val="both"/>
        <w:rPr>
          <w:bCs/>
          <w:color w:val="000000"/>
          <w:sz w:val="28"/>
          <w:szCs w:val="28"/>
        </w:rPr>
      </w:pPr>
      <w:r w:rsidRPr="00A82D91">
        <w:rPr>
          <w:bCs/>
          <w:color w:val="000000"/>
          <w:sz w:val="28"/>
          <w:szCs w:val="28"/>
        </w:rPr>
        <w:t xml:space="preserve">1) комиссия рассматривает заявления физических и юридических лиц;  </w:t>
      </w:r>
    </w:p>
    <w:p w:rsidR="00893BA6" w:rsidRPr="00A82D91" w:rsidRDefault="00893BA6" w:rsidP="00893BA6">
      <w:pPr>
        <w:tabs>
          <w:tab w:val="left" w:pos="9639"/>
        </w:tabs>
        <w:ind w:right="-81" w:firstLine="720"/>
        <w:jc w:val="both"/>
        <w:rPr>
          <w:bCs/>
          <w:color w:val="000000"/>
          <w:sz w:val="28"/>
          <w:szCs w:val="28"/>
        </w:rPr>
      </w:pPr>
      <w:r w:rsidRPr="00A82D91">
        <w:rPr>
          <w:bCs/>
          <w:color w:val="000000"/>
          <w:sz w:val="28"/>
          <w:szCs w:val="28"/>
        </w:rPr>
        <w:t xml:space="preserve">1) </w:t>
      </w:r>
      <w:r w:rsidRPr="00A82D91">
        <w:rPr>
          <w:color w:val="000000"/>
          <w:sz w:val="28"/>
          <w:szCs w:val="28"/>
        </w:rPr>
        <w:t>проводит публичные слушания в случаях, установленных главой 4 части 1 пунктах 1,2,3 настоящих Правил;</w:t>
      </w:r>
    </w:p>
    <w:p w:rsidR="00893BA6" w:rsidRPr="00A82D91" w:rsidRDefault="00893BA6" w:rsidP="00893BA6">
      <w:pPr>
        <w:tabs>
          <w:tab w:val="left" w:pos="9639"/>
        </w:tabs>
        <w:ind w:right="-81" w:firstLine="720"/>
        <w:jc w:val="both"/>
        <w:rPr>
          <w:color w:val="000000"/>
          <w:sz w:val="28"/>
          <w:szCs w:val="28"/>
        </w:rPr>
      </w:pPr>
      <w:r w:rsidRPr="00A82D91">
        <w:rPr>
          <w:color w:val="000000"/>
          <w:sz w:val="28"/>
          <w:szCs w:val="28"/>
        </w:rPr>
        <w:t>2) выполняет подготовку заключений по результатам публичных слушаний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Pr="00A82D91" w:rsidRDefault="00893BA6" w:rsidP="00893BA6">
      <w:pPr>
        <w:tabs>
          <w:tab w:val="left" w:pos="9639"/>
        </w:tabs>
        <w:ind w:right="-81" w:firstLine="720"/>
        <w:jc w:val="both"/>
        <w:rPr>
          <w:color w:val="000000"/>
          <w:sz w:val="28"/>
          <w:szCs w:val="28"/>
        </w:rPr>
      </w:pPr>
      <w:r w:rsidRPr="00A82D91">
        <w:rPr>
          <w:color w:val="000000"/>
          <w:sz w:val="28"/>
          <w:szCs w:val="28"/>
        </w:rPr>
        <w:t xml:space="preserve">3) выполняет подготовку рекомендаций по  результатам публичных слушаний главе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том числе рекомендаций о предоставлении разрешений на условно разрешенные виды использования земельных участков и объектов капитального строительства, разрешений на отклонение от предельных параметров разрешенного строительства, реконструкции объектов капитального строительства;</w:t>
      </w:r>
    </w:p>
    <w:p w:rsidR="00893BA6" w:rsidRPr="00A82D91" w:rsidRDefault="00893BA6" w:rsidP="00893BA6">
      <w:pPr>
        <w:tabs>
          <w:tab w:val="left" w:pos="9639"/>
        </w:tabs>
        <w:ind w:right="-81" w:firstLine="720"/>
        <w:jc w:val="both"/>
        <w:rPr>
          <w:color w:val="000000"/>
          <w:sz w:val="28"/>
          <w:szCs w:val="28"/>
        </w:rPr>
      </w:pPr>
      <w:r w:rsidRPr="00A82D91">
        <w:rPr>
          <w:color w:val="000000"/>
          <w:sz w:val="28"/>
          <w:szCs w:val="28"/>
        </w:rPr>
        <w:lastRenderedPageBreak/>
        <w:t>4) по результатам публичных слушаний выполняет подготовку заключений по проекту планировки с проектом межевания территории;</w:t>
      </w:r>
    </w:p>
    <w:p w:rsidR="00893BA6" w:rsidRPr="00A82D91" w:rsidRDefault="00893BA6" w:rsidP="00893BA6">
      <w:pPr>
        <w:tabs>
          <w:tab w:val="left" w:pos="9639"/>
        </w:tabs>
        <w:ind w:right="-81" w:firstLine="720"/>
        <w:jc w:val="both"/>
        <w:rPr>
          <w:color w:val="000000"/>
          <w:sz w:val="28"/>
          <w:szCs w:val="28"/>
        </w:rPr>
      </w:pPr>
      <w:r w:rsidRPr="00A82D91">
        <w:rPr>
          <w:color w:val="000000"/>
          <w:sz w:val="28"/>
          <w:szCs w:val="28"/>
        </w:rPr>
        <w:t xml:space="preserve">5) выполняет подготовку заключений по предложениям о внесении изменений в Правила. </w:t>
      </w:r>
    </w:p>
    <w:p w:rsidR="00893BA6" w:rsidRPr="00A82D91" w:rsidRDefault="00893BA6" w:rsidP="00893BA6">
      <w:pPr>
        <w:ind w:right="-82" w:firstLine="720"/>
        <w:jc w:val="both"/>
        <w:rPr>
          <w:b/>
          <w:bCs/>
          <w:color w:val="000000"/>
          <w:sz w:val="28"/>
          <w:szCs w:val="28"/>
        </w:rPr>
      </w:pPr>
    </w:p>
    <w:p w:rsidR="00893BA6" w:rsidRPr="00A82D91" w:rsidRDefault="00893BA6" w:rsidP="00893BA6">
      <w:pPr>
        <w:ind w:firstLine="708"/>
        <w:jc w:val="both"/>
        <w:rPr>
          <w:b/>
          <w:color w:val="000000"/>
          <w:sz w:val="28"/>
          <w:szCs w:val="28"/>
        </w:rPr>
      </w:pPr>
      <w:r w:rsidRPr="00A82D91">
        <w:rPr>
          <w:b/>
          <w:color w:val="000000"/>
          <w:sz w:val="28"/>
          <w:szCs w:val="28"/>
        </w:rPr>
        <w:t xml:space="preserve">1.7. Права использования земельных участков и объектов капитального </w:t>
      </w:r>
    </w:p>
    <w:p w:rsidR="00893BA6" w:rsidRPr="00A82D91" w:rsidRDefault="00893BA6" w:rsidP="00893BA6">
      <w:pPr>
        <w:ind w:firstLine="708"/>
        <w:jc w:val="both"/>
        <w:rPr>
          <w:b/>
          <w:color w:val="000000"/>
          <w:sz w:val="28"/>
          <w:szCs w:val="28"/>
        </w:rPr>
      </w:pPr>
      <w:r w:rsidRPr="00A82D91">
        <w:rPr>
          <w:b/>
          <w:color w:val="000000"/>
          <w:sz w:val="28"/>
          <w:szCs w:val="28"/>
        </w:rPr>
        <w:t xml:space="preserve">       строительства, возникшие до вступления в силу Правил</w:t>
      </w:r>
    </w:p>
    <w:p w:rsidR="00893BA6" w:rsidRPr="00A82D91" w:rsidRDefault="00893BA6" w:rsidP="00893BA6">
      <w:pPr>
        <w:ind w:right="-82" w:firstLine="720"/>
        <w:jc w:val="both"/>
        <w:rPr>
          <w:color w:val="000000"/>
          <w:sz w:val="28"/>
          <w:szCs w:val="28"/>
        </w:rPr>
      </w:pPr>
    </w:p>
    <w:p w:rsidR="00893BA6" w:rsidRPr="00A82D91" w:rsidRDefault="00893BA6" w:rsidP="00893BA6">
      <w:pPr>
        <w:ind w:right="-82" w:firstLine="708"/>
        <w:jc w:val="both"/>
        <w:rPr>
          <w:color w:val="000000"/>
          <w:sz w:val="28"/>
          <w:szCs w:val="28"/>
        </w:rPr>
      </w:pPr>
      <w:r w:rsidRPr="00A82D91">
        <w:rPr>
          <w:color w:val="000000"/>
          <w:sz w:val="28"/>
          <w:szCs w:val="28"/>
        </w:rPr>
        <w:t xml:space="preserve">1. Принятые до введения в действие настоящих </w:t>
      </w:r>
      <w:proofErr w:type="gramStart"/>
      <w:r w:rsidRPr="00A82D91">
        <w:rPr>
          <w:color w:val="000000"/>
          <w:sz w:val="28"/>
          <w:szCs w:val="28"/>
        </w:rPr>
        <w:t>Правил</w:t>
      </w:r>
      <w:proofErr w:type="gramEnd"/>
      <w:r w:rsidRPr="00A82D91">
        <w:rPr>
          <w:color w:val="000000"/>
          <w:sz w:val="28"/>
          <w:szCs w:val="28"/>
        </w:rPr>
        <w:t xml:space="preserve"> нормативные правовые акты органов местного самоуправления сельского поселения по вопросам землепользования и застройки применяются в части, не противоречащей настоящим Правилам и законодательству. </w:t>
      </w:r>
    </w:p>
    <w:p w:rsidR="00893BA6" w:rsidRPr="00A82D91" w:rsidRDefault="00893BA6" w:rsidP="00893BA6">
      <w:pPr>
        <w:ind w:right="-82" w:firstLine="708"/>
        <w:jc w:val="both"/>
        <w:rPr>
          <w:color w:val="000000"/>
          <w:sz w:val="28"/>
          <w:szCs w:val="28"/>
        </w:rPr>
      </w:pPr>
      <w:r w:rsidRPr="00A82D91">
        <w:rPr>
          <w:color w:val="000000"/>
          <w:sz w:val="28"/>
          <w:szCs w:val="28"/>
        </w:rPr>
        <w:t>2. Разрешения на строительство, реконструкцию, капитальный ремонт объектов капитального строительства, выданные до вступления в силу настоящих Правил являются действующими.</w:t>
      </w:r>
    </w:p>
    <w:p w:rsidR="00893BA6" w:rsidRPr="00A82D91" w:rsidRDefault="00893BA6" w:rsidP="00893BA6">
      <w:pPr>
        <w:pStyle w:val="Default"/>
        <w:ind w:firstLine="708"/>
        <w:jc w:val="both"/>
        <w:rPr>
          <w:sz w:val="28"/>
          <w:szCs w:val="28"/>
        </w:rPr>
      </w:pPr>
      <w:r w:rsidRPr="00A82D91">
        <w:rPr>
          <w:sz w:val="28"/>
          <w:szCs w:val="28"/>
        </w:rPr>
        <w:t xml:space="preserve">3. Земельные участки, объекты капитального строительства, существовавшие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несоответствующими градостроительным регламентам в случаях, когда: </w:t>
      </w:r>
    </w:p>
    <w:p w:rsidR="00893BA6" w:rsidRPr="00A82D91" w:rsidRDefault="00893BA6" w:rsidP="00893BA6">
      <w:pPr>
        <w:pStyle w:val="Default"/>
        <w:ind w:firstLine="708"/>
        <w:jc w:val="both"/>
        <w:rPr>
          <w:sz w:val="28"/>
          <w:szCs w:val="28"/>
        </w:rPr>
      </w:pPr>
      <w:r w:rsidRPr="00A82D91">
        <w:rPr>
          <w:sz w:val="28"/>
          <w:szCs w:val="28"/>
        </w:rPr>
        <w:t xml:space="preserve">а) виды использования земельных участков, объектов капитального строительства не соответствуют видам разрешенного использования, установленные как разрешенные для соответствующих территориальных зон; </w:t>
      </w:r>
    </w:p>
    <w:p w:rsidR="00893BA6" w:rsidRPr="00A82D91" w:rsidRDefault="00893BA6" w:rsidP="00893BA6">
      <w:pPr>
        <w:pStyle w:val="Default"/>
        <w:ind w:firstLine="708"/>
        <w:jc w:val="both"/>
        <w:rPr>
          <w:sz w:val="28"/>
          <w:szCs w:val="28"/>
        </w:rPr>
      </w:pPr>
      <w:r w:rsidRPr="00A82D91">
        <w:rPr>
          <w:sz w:val="28"/>
          <w:szCs w:val="28"/>
        </w:rPr>
        <w:t xml:space="preserve">б)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для соответствующих территориальных зон, но расположены в границах зон с особыми условиями использований территорий, в пределах которых не предусмотрено размещение соответствующих объектов; </w:t>
      </w:r>
    </w:p>
    <w:p w:rsidR="00893BA6" w:rsidRPr="00A82D91" w:rsidRDefault="00893BA6" w:rsidP="00893BA6">
      <w:pPr>
        <w:pStyle w:val="Default"/>
        <w:ind w:firstLine="708"/>
        <w:jc w:val="both"/>
        <w:rPr>
          <w:sz w:val="28"/>
          <w:szCs w:val="28"/>
        </w:rPr>
      </w:pPr>
      <w:r w:rsidRPr="00A82D91">
        <w:rPr>
          <w:sz w:val="28"/>
          <w:szCs w:val="28"/>
        </w:rPr>
        <w:t xml:space="preserve">в)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w:t>
      </w:r>
    </w:p>
    <w:p w:rsidR="00893BA6" w:rsidRPr="00A82D91" w:rsidRDefault="00893BA6" w:rsidP="00893BA6">
      <w:pPr>
        <w:pStyle w:val="Default"/>
        <w:ind w:firstLine="708"/>
        <w:jc w:val="both"/>
        <w:rPr>
          <w:color w:val="auto"/>
          <w:sz w:val="28"/>
          <w:szCs w:val="28"/>
        </w:rPr>
      </w:pPr>
      <w:proofErr w:type="gramStart"/>
      <w:r w:rsidRPr="00A82D91">
        <w:rPr>
          <w:sz w:val="28"/>
          <w:szCs w:val="28"/>
        </w:rPr>
        <w:t xml:space="preserve">г) расположенные на указанных земельных участках и в объектах капитального строительства производственные и иные объекты требуют установления санитарно-защитных зон, выходящих за границы территориальной зоны расположения этих объектов </w:t>
      </w:r>
      <w:r w:rsidRPr="00A82D91">
        <w:rPr>
          <w:color w:val="auto"/>
          <w:sz w:val="28"/>
          <w:szCs w:val="28"/>
        </w:rPr>
        <w:t xml:space="preserve">и могут оказать негативное воздействие на жилую и общественно-деловую застройку (зону). </w:t>
      </w:r>
      <w:proofErr w:type="gramEnd"/>
    </w:p>
    <w:p w:rsidR="00893BA6" w:rsidRPr="00A82D91" w:rsidRDefault="00893BA6" w:rsidP="00893BA6">
      <w:pPr>
        <w:ind w:right="-82" w:firstLine="720"/>
        <w:jc w:val="both"/>
        <w:rPr>
          <w:color w:val="000000"/>
          <w:sz w:val="28"/>
          <w:szCs w:val="28"/>
        </w:rPr>
      </w:pPr>
    </w:p>
    <w:p w:rsidR="00893BA6" w:rsidRPr="00A82D91" w:rsidRDefault="00893BA6" w:rsidP="00893BA6">
      <w:pPr>
        <w:pStyle w:val="3"/>
        <w:tabs>
          <w:tab w:val="left" w:pos="9804"/>
          <w:tab w:val="left" w:pos="10317"/>
        </w:tabs>
        <w:ind w:right="463" w:firstLine="720"/>
        <w:jc w:val="both"/>
        <w:rPr>
          <w:bCs w:val="0"/>
          <w:color w:val="000000"/>
          <w:sz w:val="28"/>
          <w:szCs w:val="28"/>
        </w:rPr>
      </w:pPr>
      <w:r w:rsidRPr="00A82D91">
        <w:rPr>
          <w:bCs w:val="0"/>
          <w:color w:val="000000"/>
          <w:sz w:val="28"/>
          <w:szCs w:val="28"/>
        </w:rPr>
        <w:t>1.8. Использование    и    строительные    изменения    объектов    капитального  строительст</w:t>
      </w:r>
      <w:r w:rsidRPr="00A82D91">
        <w:rPr>
          <w:color w:val="000000"/>
          <w:sz w:val="28"/>
          <w:szCs w:val="28"/>
        </w:rPr>
        <w:t>ва</w:t>
      </w:r>
      <w:r w:rsidRPr="00A82D91">
        <w:rPr>
          <w:bCs w:val="0"/>
          <w:color w:val="000000"/>
          <w:sz w:val="28"/>
          <w:szCs w:val="28"/>
        </w:rPr>
        <w:t>, не соответствующих Правилам</w:t>
      </w:r>
    </w:p>
    <w:p w:rsidR="00893BA6" w:rsidRPr="00A82D91" w:rsidRDefault="00893BA6" w:rsidP="00893BA6">
      <w:pPr>
        <w:ind w:firstLine="720"/>
        <w:jc w:val="both"/>
        <w:rPr>
          <w:color w:val="000000"/>
          <w:sz w:val="28"/>
          <w:szCs w:val="28"/>
        </w:rPr>
      </w:pPr>
    </w:p>
    <w:p w:rsidR="00893BA6" w:rsidRPr="00A82D91" w:rsidRDefault="00893BA6" w:rsidP="00893BA6">
      <w:pPr>
        <w:tabs>
          <w:tab w:val="num" w:pos="1425"/>
          <w:tab w:val="num" w:pos="1632"/>
        </w:tabs>
        <w:ind w:right="-82" w:firstLine="720"/>
        <w:jc w:val="both"/>
        <w:rPr>
          <w:color w:val="000000"/>
          <w:sz w:val="28"/>
          <w:szCs w:val="28"/>
        </w:rPr>
      </w:pPr>
      <w:r w:rsidRPr="00A82D91">
        <w:rPr>
          <w:color w:val="000000"/>
          <w:sz w:val="28"/>
          <w:szCs w:val="28"/>
        </w:rPr>
        <w:t xml:space="preserve">1. Земельные участки и объекты </w:t>
      </w:r>
      <w:proofErr w:type="gramStart"/>
      <w:r w:rsidRPr="00A82D91">
        <w:rPr>
          <w:color w:val="000000"/>
          <w:sz w:val="28"/>
          <w:szCs w:val="28"/>
        </w:rPr>
        <w:t>недвижимости</w:t>
      </w:r>
      <w:proofErr w:type="gramEnd"/>
      <w:r w:rsidRPr="00A82D91">
        <w:rPr>
          <w:color w:val="000000"/>
          <w:sz w:val="28"/>
          <w:szCs w:val="28"/>
        </w:rPr>
        <w:t xml:space="preserve"> ставшие </w:t>
      </w:r>
      <w:r w:rsidRPr="00A82D91">
        <w:rPr>
          <w:color w:val="000000"/>
          <w:sz w:val="28"/>
          <w:szCs w:val="28"/>
        </w:rPr>
        <w:lastRenderedPageBreak/>
        <w:t>несоответствующими после внесения изменений в Правила, могут использоваться без установления срока их приведения в соответствие с  настоящими Правилами.</w:t>
      </w:r>
    </w:p>
    <w:p w:rsidR="00893BA6" w:rsidRPr="00A82D91" w:rsidRDefault="00893BA6" w:rsidP="00893BA6">
      <w:pPr>
        <w:tabs>
          <w:tab w:val="num" w:pos="1425"/>
          <w:tab w:val="num" w:pos="1632"/>
          <w:tab w:val="left" w:pos="9638"/>
        </w:tabs>
        <w:ind w:right="-82" w:firstLine="720"/>
        <w:jc w:val="both"/>
        <w:rPr>
          <w:bCs/>
          <w:color w:val="000000"/>
          <w:sz w:val="28"/>
          <w:szCs w:val="28"/>
        </w:rPr>
      </w:pPr>
      <w:r w:rsidRPr="00A82D91">
        <w:rPr>
          <w:bCs/>
          <w:color w:val="000000"/>
          <w:sz w:val="28"/>
          <w:szCs w:val="28"/>
        </w:rPr>
        <w:t>Исключение составляют те не соответствующие одновременно и настоящим Правилам, и обязательным требованиям безопасности и обязательным государственным нормативам об</w:t>
      </w:r>
      <w:r w:rsidRPr="00A82D91">
        <w:rPr>
          <w:color w:val="000000"/>
          <w:sz w:val="28"/>
          <w:szCs w:val="28"/>
        </w:rPr>
        <w:t>ъекты капитального строительства</w:t>
      </w:r>
      <w:r w:rsidRPr="00A82D91">
        <w:rPr>
          <w:bCs/>
          <w:color w:val="000000"/>
          <w:sz w:val="28"/>
          <w:szCs w:val="28"/>
        </w:rPr>
        <w:t>, существование и использование которых опасно для жизни или здоровья людей, а также для окружающей природной и культурно-исторической среды. Применительно к этим объектам в соответствии с законодательством может быть наложен запрет на продолжение их использования до приведения их в соответствие с Правилами.</w:t>
      </w:r>
    </w:p>
    <w:p w:rsidR="00893BA6" w:rsidRPr="00A82D91" w:rsidRDefault="00893BA6" w:rsidP="00893BA6">
      <w:pPr>
        <w:tabs>
          <w:tab w:val="center" w:pos="1425"/>
          <w:tab w:val="left" w:pos="9638"/>
        </w:tabs>
        <w:ind w:right="-82" w:firstLine="720"/>
        <w:jc w:val="both"/>
        <w:rPr>
          <w:color w:val="000000"/>
          <w:sz w:val="28"/>
          <w:szCs w:val="28"/>
        </w:rPr>
      </w:pPr>
      <w:r w:rsidRPr="00A82D91">
        <w:rPr>
          <w:color w:val="000000"/>
          <w:sz w:val="28"/>
          <w:szCs w:val="28"/>
        </w:rPr>
        <w:t xml:space="preserve">2. Реконструкция указанных в пункте 1 настоящего раздела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893BA6" w:rsidRPr="00A82D91" w:rsidRDefault="00893BA6" w:rsidP="00893BA6">
      <w:pPr>
        <w:tabs>
          <w:tab w:val="center" w:pos="1425"/>
          <w:tab w:val="left" w:pos="9638"/>
        </w:tabs>
        <w:ind w:right="-82" w:firstLine="720"/>
        <w:jc w:val="both"/>
        <w:rPr>
          <w:color w:val="000000"/>
          <w:sz w:val="28"/>
          <w:szCs w:val="28"/>
        </w:rPr>
      </w:pPr>
      <w:r w:rsidRPr="00A82D91">
        <w:rPr>
          <w:color w:val="000000"/>
          <w:sz w:val="28"/>
          <w:szCs w:val="28"/>
        </w:rPr>
        <w:t xml:space="preserve">3. </w:t>
      </w:r>
      <w:proofErr w:type="gramStart"/>
      <w:r w:rsidRPr="00A82D91">
        <w:rPr>
          <w:color w:val="000000"/>
          <w:sz w:val="28"/>
          <w:szCs w:val="28"/>
        </w:rPr>
        <w:t>В границах жилой территориальной зоны (части жилой территориальной зоны),  для которой градостроительным регламентом  установлены ограничения  использования земельных участков и объектов капитального строительства в связи с попаданием их в санитарно-защитную зону предприятий и объектов, допускается эксплуатация жилой застройки и выполнение текущего, капитального ремонта жилых зданий, их реконструкция при условии соблюдения предельных параметров разрешенного строительства объектов капитального строительства, технических регламентов, санитарно-эпидемиологических норм</w:t>
      </w:r>
      <w:proofErr w:type="gramEnd"/>
      <w:r w:rsidRPr="00A82D91">
        <w:rPr>
          <w:color w:val="000000"/>
          <w:sz w:val="28"/>
          <w:szCs w:val="28"/>
        </w:rPr>
        <w:t xml:space="preserve"> и правил. </w:t>
      </w:r>
    </w:p>
    <w:p w:rsidR="00893BA6" w:rsidRPr="00A82D91" w:rsidRDefault="00893BA6" w:rsidP="00893BA6">
      <w:pPr>
        <w:tabs>
          <w:tab w:val="center" w:pos="1425"/>
        </w:tabs>
        <w:ind w:right="-82" w:firstLine="720"/>
        <w:jc w:val="both"/>
        <w:rPr>
          <w:color w:val="000000"/>
          <w:sz w:val="28"/>
          <w:szCs w:val="28"/>
        </w:rPr>
      </w:pPr>
      <w:r w:rsidRPr="00A82D91">
        <w:rPr>
          <w:color w:val="000000"/>
          <w:sz w:val="28"/>
          <w:szCs w:val="28"/>
        </w:rPr>
        <w:t>В случае</w:t>
      </w:r>
      <w:proofErr w:type="gramStart"/>
      <w:r w:rsidRPr="00A82D91">
        <w:rPr>
          <w:color w:val="000000"/>
          <w:sz w:val="28"/>
          <w:szCs w:val="28"/>
        </w:rPr>
        <w:t>,</w:t>
      </w:r>
      <w:proofErr w:type="gramEnd"/>
      <w:r w:rsidRPr="00A82D91">
        <w:rPr>
          <w:color w:val="000000"/>
          <w:sz w:val="28"/>
          <w:szCs w:val="28"/>
        </w:rPr>
        <w:t xml:space="preserve"> если жилые территориальные зоны полностью или частично расположены в санитарно-защитной зоне предприятия (попадают в зону действия ограничений от предприятия), нанесенной на карту зон ограничений, сокращение санитарно-защитной зоны предприятия проводится в соответствии с постановлением Главного государственного санитарного врача РФ от 09.09.2010 № 122 «Об утверждении СанПиН 2.2.1/2.1.1.2739-10 «Изменения и дополнения № 3 к СанПиН 2.2.1/2.1.1.1200-03 «Санитарно-защитные зоны и санитарная классификация предприятий, сооружений и иных объектов. Новая редакция». </w:t>
      </w:r>
    </w:p>
    <w:p w:rsidR="00893BA6" w:rsidRPr="00A82D91" w:rsidRDefault="00893BA6" w:rsidP="00893BA6">
      <w:pPr>
        <w:tabs>
          <w:tab w:val="center" w:pos="1425"/>
        </w:tabs>
        <w:ind w:right="-82" w:firstLine="720"/>
        <w:jc w:val="both"/>
        <w:rPr>
          <w:color w:val="000000"/>
          <w:sz w:val="28"/>
          <w:szCs w:val="28"/>
        </w:rPr>
      </w:pPr>
      <w:r w:rsidRPr="00A82D91">
        <w:rPr>
          <w:color w:val="000000"/>
          <w:sz w:val="28"/>
          <w:szCs w:val="28"/>
        </w:rPr>
        <w:t>4. Изменение видов разрешенного использования указанных в пункте 1 настоящего раздела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 Несоответствующий вид использования недвижимости не может быть заменен на иной несоответствующий вид использования.</w:t>
      </w:r>
    </w:p>
    <w:p w:rsidR="00893BA6" w:rsidRPr="00A82D91" w:rsidRDefault="00893BA6" w:rsidP="00893BA6">
      <w:pPr>
        <w:pStyle w:val="3"/>
        <w:tabs>
          <w:tab w:val="left" w:pos="0"/>
        </w:tabs>
        <w:ind w:right="-55" w:firstLine="0"/>
        <w:jc w:val="both"/>
        <w:rPr>
          <w:sz w:val="28"/>
          <w:szCs w:val="28"/>
        </w:rPr>
      </w:pPr>
    </w:p>
    <w:p w:rsidR="00893BA6" w:rsidRPr="00A82D91" w:rsidRDefault="00893BA6" w:rsidP="00893BA6">
      <w:pPr>
        <w:pStyle w:val="3"/>
        <w:ind w:right="463" w:firstLine="708"/>
        <w:jc w:val="both"/>
        <w:rPr>
          <w:color w:val="000000"/>
          <w:sz w:val="28"/>
          <w:szCs w:val="28"/>
        </w:rPr>
      </w:pPr>
      <w:r w:rsidRPr="00A82D91">
        <w:rPr>
          <w:color w:val="000000"/>
          <w:sz w:val="28"/>
          <w:szCs w:val="28"/>
        </w:rPr>
        <w:t>1.9. Ответственность за нарушение Правил землепользования и застройки</w:t>
      </w:r>
    </w:p>
    <w:p w:rsidR="00893BA6" w:rsidRPr="00A82D91" w:rsidRDefault="00893BA6" w:rsidP="00893BA6">
      <w:pPr>
        <w:jc w:val="both"/>
        <w:rPr>
          <w:sz w:val="28"/>
          <w:szCs w:val="28"/>
        </w:rPr>
      </w:pPr>
    </w:p>
    <w:p w:rsidR="00893BA6" w:rsidRPr="00A82D91" w:rsidRDefault="00893BA6" w:rsidP="00893BA6">
      <w:pPr>
        <w:tabs>
          <w:tab w:val="left" w:pos="9638"/>
        </w:tabs>
        <w:ind w:right="-82" w:firstLine="720"/>
        <w:jc w:val="both"/>
        <w:rPr>
          <w:color w:val="000000"/>
          <w:sz w:val="28"/>
          <w:szCs w:val="28"/>
        </w:rPr>
      </w:pPr>
      <w:r w:rsidRPr="00A82D91">
        <w:rPr>
          <w:bCs/>
          <w:color w:val="000000"/>
          <w:sz w:val="28"/>
          <w:szCs w:val="28"/>
        </w:rPr>
        <w:lastRenderedPageBreak/>
        <w:t xml:space="preserve">За нарушение требований настоящих Правил физические и юридические лица, а также должностные лица несут ответственность в соответствии с </w:t>
      </w:r>
      <w:r w:rsidRPr="00A82D91">
        <w:rPr>
          <w:color w:val="000000"/>
          <w:sz w:val="28"/>
          <w:szCs w:val="28"/>
        </w:rPr>
        <w:t>законодательством Российской Федерации.</w:t>
      </w:r>
    </w:p>
    <w:p w:rsidR="00893BA6" w:rsidRPr="00A82D91" w:rsidRDefault="00893BA6" w:rsidP="00893BA6">
      <w:pPr>
        <w:tabs>
          <w:tab w:val="left" w:pos="9639"/>
        </w:tabs>
        <w:ind w:right="-81" w:firstLine="720"/>
        <w:jc w:val="both"/>
        <w:rPr>
          <w:color w:val="000000"/>
          <w:sz w:val="28"/>
          <w:szCs w:val="28"/>
        </w:rPr>
      </w:pPr>
      <w:r w:rsidRPr="00A82D91">
        <w:rPr>
          <w:sz w:val="28"/>
          <w:szCs w:val="28"/>
        </w:rPr>
        <w:tab/>
      </w:r>
      <w:r w:rsidRPr="00A82D91">
        <w:rPr>
          <w:color w:val="000000"/>
          <w:sz w:val="28"/>
          <w:szCs w:val="28"/>
        </w:rPr>
        <w:t xml:space="preserve"> </w:t>
      </w:r>
    </w:p>
    <w:p w:rsidR="00893BA6" w:rsidRPr="00A82D91" w:rsidRDefault="00893BA6" w:rsidP="00893BA6">
      <w:pPr>
        <w:pStyle w:val="1"/>
        <w:jc w:val="both"/>
        <w:rPr>
          <w:sz w:val="28"/>
          <w:szCs w:val="28"/>
        </w:rPr>
      </w:pPr>
      <w:r w:rsidRPr="00A82D91">
        <w:rPr>
          <w:sz w:val="28"/>
          <w:szCs w:val="28"/>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p>
    <w:p w:rsidR="00893BA6" w:rsidRPr="00A82D91" w:rsidRDefault="00893BA6" w:rsidP="00893BA6">
      <w:pPr>
        <w:ind w:firstLine="399"/>
        <w:jc w:val="both"/>
        <w:rPr>
          <w:sz w:val="28"/>
          <w:szCs w:val="28"/>
        </w:rPr>
      </w:pPr>
    </w:p>
    <w:p w:rsidR="00893BA6" w:rsidRPr="00A82D91" w:rsidRDefault="00893BA6" w:rsidP="00893BA6">
      <w:pPr>
        <w:ind w:firstLine="540"/>
        <w:jc w:val="both"/>
        <w:outlineLvl w:val="2"/>
        <w:rPr>
          <w:b/>
          <w:sz w:val="28"/>
          <w:szCs w:val="28"/>
        </w:rPr>
      </w:pPr>
      <w:r w:rsidRPr="00A82D91">
        <w:rPr>
          <w:b/>
          <w:sz w:val="28"/>
          <w:szCs w:val="28"/>
        </w:rPr>
        <w:t xml:space="preserve">2.1. Общий порядок изменения видов разрешенного использования земельных участков        и объектов капитального строительства </w:t>
      </w:r>
    </w:p>
    <w:p w:rsidR="00893BA6" w:rsidRPr="00A82D91" w:rsidRDefault="00893BA6" w:rsidP="00893BA6">
      <w:pPr>
        <w:ind w:firstLine="540"/>
        <w:jc w:val="both"/>
        <w:rPr>
          <w:sz w:val="28"/>
          <w:szCs w:val="28"/>
        </w:rPr>
      </w:pPr>
    </w:p>
    <w:p w:rsidR="00893BA6" w:rsidRPr="00A82D91" w:rsidRDefault="00893BA6" w:rsidP="00893BA6">
      <w:pPr>
        <w:ind w:firstLine="540"/>
        <w:jc w:val="both"/>
        <w:rPr>
          <w:sz w:val="28"/>
          <w:szCs w:val="28"/>
        </w:rPr>
      </w:pPr>
      <w:r w:rsidRPr="00A82D91">
        <w:rPr>
          <w:sz w:val="28"/>
          <w:szCs w:val="28"/>
        </w:rPr>
        <w:t xml:space="preserve">1. </w:t>
      </w:r>
      <w:proofErr w:type="gramStart"/>
      <w:r w:rsidRPr="00A82D91">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выбираются самостоятельно без дополнительных разрешений и согласования, при условии обязательного соблюдения требований законодательства в отношении обеспечения безопасности, а так же соблюдения технических регламентов, градостроительных, санитарных норм и правил, региональных нормативов градостроительного проектирования.</w:t>
      </w:r>
      <w:proofErr w:type="gramEnd"/>
    </w:p>
    <w:p w:rsidR="00893BA6" w:rsidRPr="00A82D91" w:rsidRDefault="00893BA6" w:rsidP="00893BA6">
      <w:pPr>
        <w:ind w:firstLine="708"/>
        <w:jc w:val="both"/>
        <w:rPr>
          <w:sz w:val="28"/>
          <w:szCs w:val="28"/>
        </w:rPr>
      </w:pPr>
      <w:r w:rsidRPr="00A82D91">
        <w:rPr>
          <w:sz w:val="28"/>
          <w:szCs w:val="28"/>
        </w:rPr>
        <w:t>2.Случаи изменения видов разрешённого использования недвижимости:</w:t>
      </w:r>
    </w:p>
    <w:p w:rsidR="00893BA6" w:rsidRPr="00A82D91" w:rsidRDefault="00893BA6" w:rsidP="00893BA6">
      <w:pPr>
        <w:ind w:firstLine="709"/>
        <w:jc w:val="both"/>
        <w:rPr>
          <w:sz w:val="28"/>
          <w:szCs w:val="28"/>
        </w:rPr>
      </w:pPr>
      <w:r w:rsidRPr="00A82D91">
        <w:rPr>
          <w:sz w:val="28"/>
          <w:szCs w:val="28"/>
        </w:rPr>
        <w:t xml:space="preserve">1) один вид разрешённого использования земельного участка на другой изменяется без осуществления строительства (например, в зоне сельскохозяйственного использования пахотное использование </w:t>
      </w:r>
      <w:proofErr w:type="gramStart"/>
      <w:r w:rsidRPr="00A82D91">
        <w:rPr>
          <w:sz w:val="28"/>
          <w:szCs w:val="28"/>
        </w:rPr>
        <w:t>заменяется на огородное</w:t>
      </w:r>
      <w:proofErr w:type="gramEnd"/>
      <w:r w:rsidRPr="00A82D91">
        <w:rPr>
          <w:sz w:val="28"/>
          <w:szCs w:val="28"/>
        </w:rPr>
        <w:t xml:space="preserve"> использование), либо со строительством, но не требующим получения разрешения на строительство (например, изменение огородного хозяйства на строительство дачного дома). </w:t>
      </w:r>
    </w:p>
    <w:p w:rsidR="00893BA6" w:rsidRPr="00A82D91" w:rsidRDefault="00893BA6" w:rsidP="00893BA6">
      <w:pPr>
        <w:ind w:firstLine="709"/>
        <w:jc w:val="both"/>
        <w:rPr>
          <w:sz w:val="28"/>
          <w:szCs w:val="28"/>
        </w:rPr>
      </w:pPr>
      <w:r w:rsidRPr="00A82D91">
        <w:rPr>
          <w:sz w:val="28"/>
          <w:szCs w:val="28"/>
        </w:rPr>
        <w:t>2) один вид разрешённого использования земельного участка на другой изменяется для строительства объекта,  для которого требуется получение разрешения на строительство в соответствии со ст. 51 Градостроительного кодекса Российской Федерации;</w:t>
      </w:r>
    </w:p>
    <w:p w:rsidR="00893BA6" w:rsidRPr="00A82D91" w:rsidRDefault="00893BA6" w:rsidP="00893BA6">
      <w:pPr>
        <w:ind w:firstLine="709"/>
        <w:jc w:val="both"/>
        <w:rPr>
          <w:sz w:val="28"/>
          <w:szCs w:val="28"/>
        </w:rPr>
      </w:pPr>
      <w:r w:rsidRPr="00A82D91">
        <w:rPr>
          <w:sz w:val="28"/>
          <w:szCs w:val="28"/>
        </w:rPr>
        <w:t xml:space="preserve">3)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реконструкции, для проведения которой требуется получение разрешения на строительство в соответствии со ст. 51 Градостроительного кодекса Российской Федерации; </w:t>
      </w:r>
    </w:p>
    <w:p w:rsidR="00893BA6" w:rsidRPr="00A82D91" w:rsidRDefault="00893BA6" w:rsidP="00893BA6">
      <w:pPr>
        <w:ind w:firstLine="709"/>
        <w:jc w:val="both"/>
        <w:rPr>
          <w:sz w:val="28"/>
          <w:szCs w:val="28"/>
        </w:rPr>
      </w:pPr>
      <w:r w:rsidRPr="00A82D91">
        <w:rPr>
          <w:sz w:val="28"/>
          <w:szCs w:val="28"/>
        </w:rPr>
        <w:t xml:space="preserve">4) один вид разрешенного использования объекта капитального строительства на другой изменяется для целей преобразования (перепрофилирования) такого объекта с проведением работ, для которых не требуется получения разрешения на строительство (в </w:t>
      </w:r>
      <w:proofErr w:type="spellStart"/>
      <w:r w:rsidRPr="00A82D91">
        <w:rPr>
          <w:sz w:val="28"/>
          <w:szCs w:val="28"/>
        </w:rPr>
        <w:t>т.ч</w:t>
      </w:r>
      <w:proofErr w:type="spellEnd"/>
      <w:r w:rsidRPr="00A82D91">
        <w:rPr>
          <w:sz w:val="28"/>
          <w:szCs w:val="28"/>
        </w:rPr>
        <w:t>. капитальный ремонт  и текущий ремонт);</w:t>
      </w:r>
    </w:p>
    <w:p w:rsidR="00893BA6" w:rsidRPr="00A82D91" w:rsidRDefault="00893BA6" w:rsidP="00893BA6">
      <w:pPr>
        <w:ind w:firstLine="709"/>
        <w:jc w:val="both"/>
        <w:rPr>
          <w:sz w:val="28"/>
          <w:szCs w:val="28"/>
        </w:rPr>
      </w:pPr>
      <w:r w:rsidRPr="00A82D91">
        <w:rPr>
          <w:sz w:val="28"/>
          <w:szCs w:val="28"/>
        </w:rPr>
        <w:t>5) один вид разрешённого использования объекта капитального строительства на другой изменяется для целей перепрофилирования такого объекта без проведения каких-либо строительных работ.</w:t>
      </w:r>
    </w:p>
    <w:p w:rsidR="00893BA6" w:rsidRPr="00A82D91" w:rsidRDefault="00893BA6" w:rsidP="00893BA6">
      <w:pPr>
        <w:ind w:firstLine="709"/>
        <w:jc w:val="both"/>
        <w:rPr>
          <w:sz w:val="28"/>
          <w:szCs w:val="28"/>
        </w:rPr>
      </w:pPr>
      <w:r w:rsidRPr="00A82D91">
        <w:rPr>
          <w:sz w:val="28"/>
          <w:szCs w:val="28"/>
        </w:rPr>
        <w:t xml:space="preserve">3. </w:t>
      </w:r>
      <w:proofErr w:type="gramStart"/>
      <w:r w:rsidRPr="00A82D91">
        <w:rPr>
          <w:sz w:val="28"/>
          <w:szCs w:val="28"/>
        </w:rPr>
        <w:t>В соответствии со ст. 34 Федерального закона от 23.06.2014 № 171-</w:t>
      </w:r>
      <w:r w:rsidRPr="00A82D91">
        <w:rPr>
          <w:sz w:val="28"/>
          <w:szCs w:val="28"/>
        </w:rPr>
        <w:lastRenderedPageBreak/>
        <w:t>ФЗ «О внесении изменений в Земельный кодекс Российской Федерации и отдельные законодательные акты Российской Федерации»  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уполномоченные на установление или изменение видов разрешенного использования земельного участка орган государственной власти или орган местного самоуправления в</w:t>
      </w:r>
      <w:proofErr w:type="gramEnd"/>
      <w:r w:rsidRPr="00A82D91">
        <w:rPr>
          <w:sz w:val="28"/>
          <w:szCs w:val="28"/>
        </w:rPr>
        <w:t xml:space="preserve"> течение одного месяца со дня поступления такого заявления обязаны принять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государственного кадастра недвижимости о разрешенном использовании земельного участка.</w:t>
      </w:r>
    </w:p>
    <w:p w:rsidR="00893BA6" w:rsidRPr="00A82D91" w:rsidRDefault="00893BA6" w:rsidP="00893BA6">
      <w:pPr>
        <w:ind w:firstLine="709"/>
        <w:jc w:val="both"/>
        <w:rPr>
          <w:bCs/>
          <w:sz w:val="28"/>
          <w:szCs w:val="28"/>
        </w:rPr>
      </w:pPr>
      <w:r w:rsidRPr="00A82D91">
        <w:rPr>
          <w:sz w:val="28"/>
          <w:szCs w:val="28"/>
        </w:rPr>
        <w:t xml:space="preserve"> 4. При изменении вида разрешенного использования по 2 и 3 случаю, когда требуется получение разрешения на строительство, собственник, землепользователь, землевладелец, арендатор земельного участка и объекта капитального строительства получает такое разрешение в соответствии со ст. 51 </w:t>
      </w:r>
      <w:proofErr w:type="spellStart"/>
      <w:r w:rsidRPr="00A82D91">
        <w:rPr>
          <w:sz w:val="28"/>
          <w:szCs w:val="28"/>
        </w:rPr>
        <w:t>ГрК</w:t>
      </w:r>
      <w:proofErr w:type="spellEnd"/>
      <w:r w:rsidRPr="00A82D91">
        <w:rPr>
          <w:sz w:val="28"/>
          <w:szCs w:val="28"/>
        </w:rPr>
        <w:t xml:space="preserve"> РФ. </w:t>
      </w:r>
    </w:p>
    <w:p w:rsidR="00893BA6" w:rsidRPr="00A82D91" w:rsidRDefault="00893BA6" w:rsidP="00893BA6">
      <w:pPr>
        <w:ind w:firstLine="708"/>
        <w:jc w:val="both"/>
        <w:rPr>
          <w:sz w:val="28"/>
          <w:szCs w:val="28"/>
        </w:rPr>
      </w:pPr>
      <w:r w:rsidRPr="00A82D91">
        <w:rPr>
          <w:sz w:val="28"/>
          <w:szCs w:val="28"/>
        </w:rPr>
        <w:t xml:space="preserve">5. </w:t>
      </w:r>
      <w:proofErr w:type="gramStart"/>
      <w:r w:rsidRPr="00A82D91">
        <w:rPr>
          <w:sz w:val="28"/>
          <w:szCs w:val="28"/>
        </w:rPr>
        <w:t xml:space="preserve">При изменении вида разрешенного использования по 4 и 5 случаю, собственник, землепользователь, землевладелец, арендатор земельного участка и объекта капитального строительства (правообладатель земельного участка и объекта капитального строительства) направляет уведомление о намерении изменить вид разрешенного использования земельного участка и объекта капитального строительства, с указанием случая, в отдел по управлению муниципальным имуществом и земельными ресурсами администрации муниципального образования  </w:t>
      </w:r>
      <w:proofErr w:type="spellStart"/>
      <w:r w:rsidRPr="00A82D91">
        <w:rPr>
          <w:sz w:val="28"/>
          <w:szCs w:val="28"/>
        </w:rPr>
        <w:t>Малмыжский</w:t>
      </w:r>
      <w:proofErr w:type="spellEnd"/>
      <w:r w:rsidRPr="00A82D91">
        <w:rPr>
          <w:sz w:val="28"/>
          <w:szCs w:val="28"/>
        </w:rPr>
        <w:t xml:space="preserve">  муниципальный район.</w:t>
      </w:r>
      <w:proofErr w:type="gramEnd"/>
      <w:r w:rsidRPr="00A82D91">
        <w:rPr>
          <w:sz w:val="28"/>
          <w:szCs w:val="28"/>
        </w:rPr>
        <w:t xml:space="preserve"> К уведомлению прикладывается градостроительный план земельного участка, а так же заключение проектной организации, являющейся членом соответствующей саморегулируемой организации, основанной на членстве лиц, осуществляющих подготовку проектной документации:</w:t>
      </w:r>
    </w:p>
    <w:p w:rsidR="00893BA6" w:rsidRPr="00A82D91" w:rsidRDefault="00893BA6" w:rsidP="00893BA6">
      <w:pPr>
        <w:ind w:firstLine="709"/>
        <w:jc w:val="both"/>
        <w:rPr>
          <w:sz w:val="28"/>
          <w:szCs w:val="28"/>
        </w:rPr>
      </w:pPr>
      <w:r w:rsidRPr="00A82D91">
        <w:rPr>
          <w:sz w:val="28"/>
          <w:szCs w:val="28"/>
        </w:rPr>
        <w:t>а) о возможности преобразования (перепрофилировании) объекта капитального строительства с проведением текущего ремонта, не требующего получения разрешения на строительство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893BA6" w:rsidRPr="00A82D91" w:rsidRDefault="00893BA6" w:rsidP="00893BA6">
      <w:pPr>
        <w:ind w:firstLine="709"/>
        <w:jc w:val="both"/>
        <w:rPr>
          <w:sz w:val="28"/>
          <w:szCs w:val="28"/>
        </w:rPr>
      </w:pPr>
      <w:r w:rsidRPr="00A82D91">
        <w:rPr>
          <w:sz w:val="28"/>
          <w:szCs w:val="28"/>
        </w:rPr>
        <w:t xml:space="preserve">б) о возможности преобразования (перепрофилировании) объекта капитального строительства без проведения каких-либо строительных работ. </w:t>
      </w:r>
    </w:p>
    <w:p w:rsidR="00893BA6" w:rsidRPr="00A82D91" w:rsidRDefault="00893BA6" w:rsidP="00893BA6">
      <w:pPr>
        <w:ind w:firstLine="708"/>
        <w:jc w:val="both"/>
        <w:rPr>
          <w:sz w:val="28"/>
          <w:szCs w:val="28"/>
        </w:rPr>
      </w:pPr>
      <w:r w:rsidRPr="00A82D91">
        <w:rPr>
          <w:sz w:val="28"/>
          <w:szCs w:val="28"/>
        </w:rPr>
        <w:t xml:space="preserve">6. Заключение проектной организации готовится по результатам </w:t>
      </w:r>
      <w:proofErr w:type="gramStart"/>
      <w:r w:rsidRPr="00A82D91">
        <w:rPr>
          <w:sz w:val="28"/>
          <w:szCs w:val="28"/>
        </w:rPr>
        <w:t>обследования технического состояния строительных конструкций  объекта капитального строительства</w:t>
      </w:r>
      <w:proofErr w:type="gramEnd"/>
      <w:r w:rsidRPr="00A82D91">
        <w:rPr>
          <w:sz w:val="28"/>
          <w:szCs w:val="28"/>
        </w:rPr>
        <w:t xml:space="preserve">. </w:t>
      </w:r>
    </w:p>
    <w:p w:rsidR="00893BA6" w:rsidRPr="00A82D91" w:rsidRDefault="00893BA6" w:rsidP="00893BA6">
      <w:pPr>
        <w:ind w:firstLine="720"/>
        <w:jc w:val="both"/>
        <w:rPr>
          <w:sz w:val="28"/>
          <w:szCs w:val="28"/>
        </w:rPr>
      </w:pPr>
      <w:r w:rsidRPr="00A82D91">
        <w:rPr>
          <w:sz w:val="28"/>
          <w:szCs w:val="28"/>
        </w:rPr>
        <w:t>7. К уведомлению также прикладываются разделы проектной документации, в случае если в заключени</w:t>
      </w:r>
      <w:proofErr w:type="gramStart"/>
      <w:r w:rsidRPr="00A82D91">
        <w:rPr>
          <w:sz w:val="28"/>
          <w:szCs w:val="28"/>
        </w:rPr>
        <w:t>и</w:t>
      </w:r>
      <w:proofErr w:type="gramEnd"/>
      <w:r w:rsidRPr="00A82D91">
        <w:rPr>
          <w:sz w:val="28"/>
          <w:szCs w:val="28"/>
        </w:rPr>
        <w:t xml:space="preserve"> проектной организации был </w:t>
      </w:r>
      <w:r w:rsidRPr="00A82D91">
        <w:rPr>
          <w:sz w:val="28"/>
          <w:szCs w:val="28"/>
        </w:rPr>
        <w:lastRenderedPageBreak/>
        <w:t>сделан вывод о необходимости  подготовки проектной документации проведения капитального ремонта объекта капитального строительства.</w:t>
      </w:r>
    </w:p>
    <w:p w:rsidR="00893BA6" w:rsidRPr="00A82D91" w:rsidRDefault="00893BA6" w:rsidP="00893BA6">
      <w:pPr>
        <w:ind w:firstLine="708"/>
        <w:jc w:val="both"/>
        <w:rPr>
          <w:b/>
          <w:sz w:val="28"/>
          <w:szCs w:val="28"/>
        </w:rPr>
      </w:pPr>
      <w:r w:rsidRPr="00A82D91">
        <w:rPr>
          <w:sz w:val="28"/>
          <w:szCs w:val="28"/>
        </w:rPr>
        <w:t xml:space="preserve">8. </w:t>
      </w:r>
      <w:proofErr w:type="gramStart"/>
      <w:r w:rsidRPr="00A82D91">
        <w:rPr>
          <w:sz w:val="28"/>
          <w:szCs w:val="28"/>
        </w:rPr>
        <w:t xml:space="preserve">Отдел по управлению муниципальным имуществом и земельными ресурсами администрации муниципального образования </w:t>
      </w:r>
      <w:proofErr w:type="spellStart"/>
      <w:r w:rsidRPr="00A82D91">
        <w:rPr>
          <w:sz w:val="28"/>
          <w:szCs w:val="28"/>
        </w:rPr>
        <w:t>Малмыжский</w:t>
      </w:r>
      <w:proofErr w:type="spellEnd"/>
      <w:r w:rsidRPr="00A82D91">
        <w:rPr>
          <w:sz w:val="28"/>
          <w:szCs w:val="28"/>
        </w:rPr>
        <w:t xml:space="preserve">  муниципальный район в течение десяти дней, с даты поступления документов, подготавливает правообладателю земельного участка и объекта капитального строительства сообщение о возможности реализации его намерений или невозможности их реализации в случае, если изменение вида разрешенного использования объекта капитального строительства повлечет нарушения требований обеспечения безопасности, технических регламентов, градостроительных, санитарных норм</w:t>
      </w:r>
      <w:proofErr w:type="gramEnd"/>
      <w:r w:rsidRPr="00A82D91">
        <w:rPr>
          <w:sz w:val="28"/>
          <w:szCs w:val="28"/>
        </w:rPr>
        <w:t xml:space="preserve"> и правил, региональных нормативов градостроительного проектирования. Данное сообщение является документом, подтверждающим возможность (невозможность) осуществления намерений правообладателя земельного участка и объекта капитального строительства с соблюдением требований  перечисленных выше регламентов, норм и правил.</w:t>
      </w:r>
    </w:p>
    <w:p w:rsidR="00893BA6" w:rsidRPr="00A82D91" w:rsidRDefault="00893BA6" w:rsidP="00893BA6">
      <w:pPr>
        <w:ind w:firstLine="709"/>
        <w:jc w:val="both"/>
        <w:rPr>
          <w:bCs/>
          <w:sz w:val="28"/>
          <w:szCs w:val="28"/>
        </w:rPr>
      </w:pPr>
      <w:r w:rsidRPr="00A82D91">
        <w:rPr>
          <w:sz w:val="28"/>
          <w:szCs w:val="28"/>
        </w:rPr>
        <w:t xml:space="preserve">9. При наличии возможности реализации намерений правообладателей земельных участков, объектов капитального строительства, муниципальное образование принимает такое решение и уведомляет </w:t>
      </w:r>
      <w:r w:rsidRPr="00A82D91">
        <w:rPr>
          <w:bCs/>
          <w:sz w:val="28"/>
          <w:szCs w:val="28"/>
        </w:rPr>
        <w:t xml:space="preserve">Управление Федеральной службы государственной регистрации, кадастра и картографии по Кировской области и филиал ФГБУ «ФКП </w:t>
      </w:r>
      <w:proofErr w:type="spellStart"/>
      <w:r w:rsidRPr="00A82D91">
        <w:rPr>
          <w:bCs/>
          <w:sz w:val="28"/>
          <w:szCs w:val="28"/>
        </w:rPr>
        <w:t>Росреестра</w:t>
      </w:r>
      <w:proofErr w:type="spellEnd"/>
      <w:r w:rsidRPr="00A82D91">
        <w:rPr>
          <w:bCs/>
          <w:sz w:val="28"/>
          <w:szCs w:val="28"/>
        </w:rPr>
        <w:t xml:space="preserve">» по Кировской области о предстоящем  изменении вида разрешенного использования объекта капитального строительства (с указанием адреса). К уведомлению прикладывается копия решения муниципального образования. </w:t>
      </w:r>
    </w:p>
    <w:p w:rsidR="00893BA6" w:rsidRPr="00A82D91" w:rsidRDefault="00893BA6" w:rsidP="00893BA6">
      <w:pPr>
        <w:ind w:firstLine="709"/>
        <w:jc w:val="both"/>
        <w:rPr>
          <w:sz w:val="28"/>
          <w:szCs w:val="28"/>
        </w:rPr>
      </w:pPr>
      <w:r w:rsidRPr="00A82D91">
        <w:rPr>
          <w:sz w:val="28"/>
          <w:szCs w:val="28"/>
        </w:rPr>
        <w:t>10. В случае</w:t>
      </w:r>
      <w:proofErr w:type="gramStart"/>
      <w:r w:rsidRPr="00A82D91">
        <w:rPr>
          <w:sz w:val="28"/>
          <w:szCs w:val="28"/>
        </w:rPr>
        <w:t>,</w:t>
      </w:r>
      <w:proofErr w:type="gramEnd"/>
      <w:r w:rsidRPr="00A82D91">
        <w:rPr>
          <w:sz w:val="28"/>
          <w:szCs w:val="28"/>
        </w:rPr>
        <w:t xml:space="preserve"> если собственник, пользователь, владелец, арендатор недвижимости запрашивает разрешение на изменение основного разрешенного вида использования на условно разрешенный вид использования, изменение вида разрешенного  использования  осуществляется путем проведения процедуры публичных слушаний (специальное согласование) в соответствии со ст. 10 настоящих Правил.</w:t>
      </w:r>
    </w:p>
    <w:p w:rsidR="00893BA6" w:rsidRPr="00A82D91" w:rsidRDefault="00893BA6" w:rsidP="00893BA6">
      <w:pPr>
        <w:ind w:right="-82" w:firstLine="720"/>
        <w:jc w:val="both"/>
        <w:rPr>
          <w:bCs/>
          <w:sz w:val="28"/>
          <w:szCs w:val="28"/>
        </w:rPr>
      </w:pPr>
      <w:r w:rsidRPr="00A82D91">
        <w:rPr>
          <w:sz w:val="28"/>
          <w:szCs w:val="28"/>
        </w:rPr>
        <w:tab/>
      </w:r>
    </w:p>
    <w:p w:rsidR="00893BA6" w:rsidRPr="00A82D91" w:rsidRDefault="00893BA6" w:rsidP="00893BA6">
      <w:pPr>
        <w:ind w:firstLine="540"/>
        <w:jc w:val="both"/>
        <w:outlineLvl w:val="2"/>
        <w:rPr>
          <w:b/>
          <w:bCs/>
          <w:color w:val="000000"/>
          <w:sz w:val="28"/>
          <w:szCs w:val="28"/>
        </w:rPr>
      </w:pPr>
      <w:r w:rsidRPr="00A82D91">
        <w:rPr>
          <w:b/>
          <w:sz w:val="28"/>
          <w:szCs w:val="28"/>
        </w:rPr>
        <w:t>2.2. Порядок п</w:t>
      </w:r>
      <w:r w:rsidRPr="00A82D91">
        <w:rPr>
          <w:b/>
          <w:bCs/>
          <w:color w:val="000000"/>
          <w:sz w:val="28"/>
          <w:szCs w:val="28"/>
        </w:rPr>
        <w:t xml:space="preserve">редоставления разрешения на условно разрешенный вид использования  </w:t>
      </w:r>
    </w:p>
    <w:p w:rsidR="00893BA6" w:rsidRPr="00A82D91" w:rsidRDefault="00893BA6" w:rsidP="00893BA6">
      <w:pPr>
        <w:ind w:firstLine="540"/>
        <w:jc w:val="both"/>
        <w:outlineLvl w:val="2"/>
        <w:rPr>
          <w:color w:val="000000"/>
          <w:sz w:val="28"/>
          <w:szCs w:val="28"/>
        </w:rPr>
      </w:pPr>
      <w:r w:rsidRPr="00A82D91">
        <w:rPr>
          <w:b/>
          <w:bCs/>
          <w:color w:val="000000"/>
          <w:sz w:val="28"/>
          <w:szCs w:val="28"/>
        </w:rPr>
        <w:t xml:space="preserve">       земельного участка или объекта капитального строительства</w:t>
      </w:r>
    </w:p>
    <w:p w:rsidR="00893BA6" w:rsidRPr="00A82D91" w:rsidRDefault="00893BA6" w:rsidP="00893BA6">
      <w:pPr>
        <w:jc w:val="both"/>
        <w:rPr>
          <w:color w:val="000000"/>
          <w:sz w:val="28"/>
          <w:szCs w:val="28"/>
        </w:rPr>
      </w:pPr>
      <w:r w:rsidRPr="00A82D91">
        <w:rPr>
          <w:color w:val="000000"/>
          <w:sz w:val="28"/>
          <w:szCs w:val="28"/>
        </w:rPr>
        <w:t xml:space="preserve">            </w:t>
      </w:r>
    </w:p>
    <w:p w:rsidR="00893BA6" w:rsidRPr="00A82D91" w:rsidRDefault="00893BA6" w:rsidP="00893BA6">
      <w:pPr>
        <w:ind w:firstLine="708"/>
        <w:jc w:val="both"/>
        <w:rPr>
          <w:color w:val="000000"/>
          <w:sz w:val="28"/>
          <w:szCs w:val="28"/>
        </w:rPr>
      </w:pPr>
      <w:r w:rsidRPr="00A82D91">
        <w:rPr>
          <w:color w:val="000000"/>
          <w:sz w:val="28"/>
          <w:szCs w:val="28"/>
        </w:rPr>
        <w:t xml:space="preserve">1.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необходимо  для  тех  видов использования недвижимости, которые указаны в части 3 настоящих Правил как требующие такого разрешения для размещения в территориальной зоне. </w:t>
      </w:r>
    </w:p>
    <w:p w:rsidR="00893BA6" w:rsidRPr="00A82D91" w:rsidRDefault="00893BA6" w:rsidP="00893BA6">
      <w:pPr>
        <w:jc w:val="both"/>
        <w:rPr>
          <w:color w:val="000000"/>
          <w:sz w:val="28"/>
          <w:szCs w:val="28"/>
        </w:rPr>
      </w:pPr>
      <w:r w:rsidRPr="00A82D91">
        <w:rPr>
          <w:color w:val="000000"/>
          <w:sz w:val="28"/>
          <w:szCs w:val="28"/>
        </w:rPr>
        <w:t xml:space="preserve">      </w:t>
      </w:r>
      <w:r w:rsidRPr="00A82D91">
        <w:rPr>
          <w:color w:val="000000"/>
          <w:sz w:val="28"/>
          <w:szCs w:val="28"/>
        </w:rPr>
        <w:tab/>
        <w:t xml:space="preserve">Порядок предоставления разрешения на условно разрешенный вид использования земельного участка или объекта капитального строительства установлен статьей 39 </w:t>
      </w:r>
      <w:proofErr w:type="spellStart"/>
      <w:r w:rsidRPr="00A82D91">
        <w:rPr>
          <w:color w:val="000000"/>
          <w:sz w:val="28"/>
          <w:szCs w:val="28"/>
        </w:rPr>
        <w:t>ГрК</w:t>
      </w:r>
      <w:proofErr w:type="spellEnd"/>
      <w:r w:rsidRPr="00A82D91">
        <w:rPr>
          <w:color w:val="000000"/>
          <w:sz w:val="28"/>
          <w:szCs w:val="28"/>
        </w:rPr>
        <w:t xml:space="preserve"> РФ.</w:t>
      </w:r>
    </w:p>
    <w:p w:rsidR="00893BA6" w:rsidRPr="00A82D91" w:rsidRDefault="00893BA6" w:rsidP="00893BA6">
      <w:pPr>
        <w:shd w:val="clear" w:color="auto" w:fill="FFFFFF"/>
        <w:tabs>
          <w:tab w:val="left" w:pos="-1767"/>
        </w:tabs>
        <w:ind w:right="-81"/>
        <w:jc w:val="both"/>
        <w:rPr>
          <w:sz w:val="28"/>
          <w:szCs w:val="28"/>
        </w:rPr>
      </w:pPr>
      <w:r w:rsidRPr="00A82D91">
        <w:rPr>
          <w:color w:val="000000"/>
          <w:sz w:val="28"/>
          <w:szCs w:val="28"/>
        </w:rPr>
        <w:t xml:space="preserve">          2. </w:t>
      </w:r>
      <w:r w:rsidRPr="00A82D91">
        <w:rPr>
          <w:sz w:val="28"/>
          <w:szCs w:val="28"/>
        </w:rPr>
        <w:t xml:space="preserve">Заявление о выдаче разрешения на условно разрешенный вид использования может подаваться: </w:t>
      </w:r>
    </w:p>
    <w:p w:rsidR="00893BA6" w:rsidRPr="00A82D91" w:rsidRDefault="00893BA6" w:rsidP="00893BA6">
      <w:pPr>
        <w:pStyle w:val="Default"/>
        <w:ind w:firstLine="708"/>
        <w:jc w:val="both"/>
        <w:rPr>
          <w:sz w:val="28"/>
          <w:szCs w:val="28"/>
        </w:rPr>
      </w:pPr>
      <w:r w:rsidRPr="00A82D91">
        <w:rPr>
          <w:sz w:val="28"/>
          <w:szCs w:val="28"/>
        </w:rPr>
        <w:lastRenderedPageBreak/>
        <w:t xml:space="preserve">при планировании строительства (реконструкции) капитальных зданий и сооружений; </w:t>
      </w:r>
    </w:p>
    <w:p w:rsidR="00893BA6" w:rsidRPr="00A82D91" w:rsidRDefault="00893BA6" w:rsidP="00893BA6">
      <w:pPr>
        <w:pStyle w:val="Default"/>
        <w:ind w:firstLine="708"/>
        <w:jc w:val="both"/>
        <w:rPr>
          <w:sz w:val="28"/>
          <w:szCs w:val="28"/>
        </w:rPr>
      </w:pPr>
      <w:r w:rsidRPr="00A82D91">
        <w:rPr>
          <w:sz w:val="28"/>
          <w:szCs w:val="28"/>
        </w:rPr>
        <w:t xml:space="preserve">при планировании изменения вида использования земельных участков, объектов капитального строительства в процессе их использования. </w:t>
      </w:r>
    </w:p>
    <w:p w:rsidR="00893BA6" w:rsidRPr="00A82D91" w:rsidRDefault="00893BA6" w:rsidP="00893BA6">
      <w:pPr>
        <w:ind w:firstLine="708"/>
        <w:jc w:val="both"/>
        <w:rPr>
          <w:strike/>
          <w:color w:val="000000"/>
          <w:sz w:val="28"/>
          <w:szCs w:val="28"/>
        </w:rPr>
      </w:pPr>
      <w:r w:rsidRPr="00A82D91">
        <w:rPr>
          <w:color w:val="000000"/>
          <w:sz w:val="28"/>
          <w:szCs w:val="28"/>
        </w:rPr>
        <w:t xml:space="preserve">3. Физическое или юридическое лицо, муниципальное образование,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 </w:t>
      </w:r>
    </w:p>
    <w:p w:rsidR="00893BA6" w:rsidRPr="00A82D91" w:rsidRDefault="00893BA6" w:rsidP="00893BA6">
      <w:pPr>
        <w:shd w:val="clear" w:color="auto" w:fill="FFFFFF"/>
        <w:tabs>
          <w:tab w:val="left" w:pos="1254"/>
          <w:tab w:val="left" w:pos="1418"/>
        </w:tabs>
        <w:ind w:right="-81" w:firstLine="720"/>
        <w:jc w:val="both"/>
        <w:rPr>
          <w:color w:val="000000"/>
          <w:sz w:val="28"/>
          <w:szCs w:val="28"/>
        </w:rPr>
      </w:pPr>
      <w:r w:rsidRPr="00A82D91">
        <w:rPr>
          <w:color w:val="000000"/>
          <w:sz w:val="28"/>
          <w:szCs w:val="28"/>
        </w:rPr>
        <w:t xml:space="preserve">5.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предусмотрен главой 4 части 1 настоящих Правил. </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6. Публичные слушания по вопросу о предоставлении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граждан, проживающих на соседних земельных участках по отношению к этому участку. В случае</w:t>
      </w:r>
      <w:proofErr w:type="gramStart"/>
      <w:r w:rsidRPr="00A82D91">
        <w:rPr>
          <w:color w:val="000000"/>
          <w:sz w:val="28"/>
          <w:szCs w:val="28"/>
        </w:rPr>
        <w:t>,</w:t>
      </w:r>
      <w:proofErr w:type="gramEnd"/>
      <w:r w:rsidRPr="00A82D91">
        <w:rPr>
          <w:color w:val="000000"/>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 xml:space="preserve">7. </w:t>
      </w:r>
      <w:proofErr w:type="gramStart"/>
      <w:r w:rsidRPr="00A82D91">
        <w:rPr>
          <w:color w:val="000000"/>
          <w:sz w:val="28"/>
          <w:szCs w:val="28"/>
        </w:rPr>
        <w:t>Сообщения о проведении публичных слушаний по вопросу о предоставлении разрешения на условно разрешенный вид использования направляются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A82D91">
        <w:rPr>
          <w:color w:val="000000"/>
          <w:sz w:val="28"/>
          <w:szCs w:val="28"/>
        </w:rPr>
        <w:t xml:space="preserve"> к </w:t>
      </w:r>
      <w:proofErr w:type="gramStart"/>
      <w:r w:rsidRPr="00A82D91">
        <w:rPr>
          <w:color w:val="000000"/>
          <w:sz w:val="28"/>
          <w:szCs w:val="28"/>
        </w:rPr>
        <w:t>которому</w:t>
      </w:r>
      <w:proofErr w:type="gramEnd"/>
      <w:r w:rsidRPr="00A82D91">
        <w:rPr>
          <w:color w:val="000000"/>
          <w:sz w:val="28"/>
          <w:szCs w:val="28"/>
        </w:rPr>
        <w:t xml:space="preserve"> запрашивается данное разрешение.</w:t>
      </w:r>
    </w:p>
    <w:p w:rsidR="00893BA6" w:rsidRPr="00A82D91" w:rsidRDefault="00893BA6" w:rsidP="00893BA6">
      <w:pPr>
        <w:ind w:right="-81" w:firstLine="720"/>
        <w:jc w:val="both"/>
        <w:rPr>
          <w:bCs/>
          <w:color w:val="000000"/>
          <w:sz w:val="28"/>
          <w:szCs w:val="28"/>
        </w:rPr>
      </w:pPr>
      <w:r w:rsidRPr="00A82D91">
        <w:rPr>
          <w:bCs/>
          <w:color w:val="000000"/>
          <w:sz w:val="28"/>
          <w:szCs w:val="28"/>
        </w:rPr>
        <w:t xml:space="preserve">8. Публичные слушания по вопросу предоставления </w:t>
      </w:r>
      <w:r w:rsidRPr="00A82D91">
        <w:rPr>
          <w:color w:val="000000"/>
          <w:sz w:val="28"/>
          <w:szCs w:val="28"/>
        </w:rPr>
        <w:t>разрешения на условно разрешенный вид использования земельного участка и объекта капитального строительства</w:t>
      </w:r>
      <w:r w:rsidRPr="00A82D91">
        <w:rPr>
          <w:bCs/>
          <w:color w:val="000000"/>
          <w:sz w:val="28"/>
          <w:szCs w:val="28"/>
        </w:rPr>
        <w:t xml:space="preserve"> или о </w:t>
      </w:r>
      <w:r w:rsidRPr="00A82D91">
        <w:rPr>
          <w:color w:val="000000"/>
          <w:sz w:val="28"/>
          <w:szCs w:val="28"/>
        </w:rPr>
        <w:t>предоставлении разрешений на отклонение от предельных параметров разрешенного строительства, реконструкции объектов капитального строительства</w:t>
      </w:r>
      <w:r w:rsidRPr="00A82D91">
        <w:rPr>
          <w:bCs/>
          <w:color w:val="000000"/>
          <w:sz w:val="28"/>
          <w:szCs w:val="28"/>
        </w:rPr>
        <w:t xml:space="preserve"> могут  проводиться в будние и в воскресные дни. В будние дни время начала публичных слушаний не может быть назначено ранее 15 часов.</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8.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93BA6" w:rsidRPr="00A82D91" w:rsidRDefault="00893BA6" w:rsidP="00893BA6">
      <w:pPr>
        <w:shd w:val="clear" w:color="auto" w:fill="FFFFFF"/>
        <w:tabs>
          <w:tab w:val="left" w:pos="1311"/>
        </w:tabs>
        <w:ind w:right="-81" w:firstLine="720"/>
        <w:jc w:val="both"/>
        <w:rPr>
          <w:color w:val="000000"/>
          <w:sz w:val="28"/>
          <w:szCs w:val="28"/>
        </w:rPr>
      </w:pPr>
      <w:r w:rsidRPr="00A82D91">
        <w:rPr>
          <w:color w:val="000000"/>
          <w:sz w:val="28"/>
          <w:szCs w:val="28"/>
        </w:rPr>
        <w:t xml:space="preserve">9. Расходы, связанные с организацией и проведением публичных </w:t>
      </w:r>
      <w:r w:rsidRPr="00A82D91">
        <w:rPr>
          <w:color w:val="000000"/>
          <w:sz w:val="28"/>
          <w:szCs w:val="28"/>
        </w:rPr>
        <w:lastRenderedPageBreak/>
        <w:t>слушаний по вопросу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93BA6" w:rsidRPr="00A82D91" w:rsidRDefault="00893BA6" w:rsidP="00893BA6">
      <w:pPr>
        <w:shd w:val="clear" w:color="auto" w:fill="FFFFFF"/>
        <w:tabs>
          <w:tab w:val="left" w:pos="1311"/>
        </w:tabs>
        <w:ind w:right="-81" w:firstLine="720"/>
        <w:jc w:val="both"/>
        <w:rPr>
          <w:color w:val="000000"/>
          <w:sz w:val="28"/>
          <w:szCs w:val="28"/>
        </w:rPr>
      </w:pPr>
      <w:r w:rsidRPr="00A82D91">
        <w:rPr>
          <w:color w:val="000000"/>
          <w:sz w:val="28"/>
          <w:szCs w:val="28"/>
        </w:rPr>
        <w:t>10. В случае</w:t>
      </w:r>
      <w:proofErr w:type="gramStart"/>
      <w:r w:rsidRPr="00A82D91">
        <w:rPr>
          <w:color w:val="000000"/>
          <w:sz w:val="28"/>
          <w:szCs w:val="28"/>
        </w:rPr>
        <w:t>,</w:t>
      </w:r>
      <w:proofErr w:type="gramEnd"/>
      <w:r w:rsidRPr="00A82D91">
        <w:rPr>
          <w:color w:val="000000"/>
          <w:sz w:val="28"/>
          <w:szCs w:val="28"/>
        </w:rPr>
        <w:t xml:space="preserve"> если условно разрешенный вид использования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 xml:space="preserve">11. </w:t>
      </w:r>
      <w:proofErr w:type="gramStart"/>
      <w:r w:rsidRPr="00A82D91">
        <w:rPr>
          <w:color w:val="000000"/>
          <w:sz w:val="28"/>
          <w:szCs w:val="28"/>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proofErr w:type="gramEnd"/>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Комиссия может подготовить отрицательные рекомендации  в предоставлении разрешения  на условно разрешенный вид использования в случае выявления факторов отрицательно влияющих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факторов оказывающих негативное воздействие на окружающую среду.</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 xml:space="preserve">12. Глава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течение трех дней со дня поступления рекомендаций Комиссии принимает решение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893BA6" w:rsidRPr="00A82D91" w:rsidRDefault="00893BA6" w:rsidP="00893BA6">
      <w:pPr>
        <w:shd w:val="clear" w:color="auto" w:fill="FFFFFF"/>
        <w:tabs>
          <w:tab w:val="left" w:pos="1254"/>
        </w:tabs>
        <w:ind w:right="-81"/>
        <w:jc w:val="both"/>
        <w:rPr>
          <w:color w:val="000000"/>
          <w:sz w:val="28"/>
          <w:szCs w:val="28"/>
        </w:rPr>
      </w:pPr>
      <w:r w:rsidRPr="00A82D91">
        <w:rPr>
          <w:color w:val="000000"/>
          <w:sz w:val="28"/>
          <w:szCs w:val="28"/>
        </w:rPr>
        <w:t xml:space="preserve">           13. Разрешение на условно разрешенный вид использования может быть предоставлено с условиями, определяющими пределы реализации разрешенного вида использования земельного участка и (или) объекта капитального строительства с учетом не допущения ущерба соседним землепользователям и снижения стоимости соседних объектов недвижимости.</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14. Физическое или юридическое лицо вправе оспорить в судебном порядке решение по предоставлению разрешения на условно разрешенный вид использования или об отказе в предоставлении такого разрешения.</w:t>
      </w:r>
    </w:p>
    <w:p w:rsidR="00893BA6" w:rsidRPr="00A82D91" w:rsidRDefault="00893BA6" w:rsidP="00893BA6">
      <w:pPr>
        <w:shd w:val="clear" w:color="auto" w:fill="FFFFFF"/>
        <w:tabs>
          <w:tab w:val="left" w:pos="1254"/>
        </w:tabs>
        <w:ind w:right="-81" w:firstLine="720"/>
        <w:jc w:val="both"/>
        <w:rPr>
          <w:color w:val="000000"/>
          <w:sz w:val="28"/>
          <w:szCs w:val="28"/>
        </w:rPr>
      </w:pPr>
    </w:p>
    <w:p w:rsidR="00893BA6" w:rsidRPr="00A82D91" w:rsidRDefault="00893BA6" w:rsidP="00893BA6">
      <w:pPr>
        <w:pStyle w:val="3"/>
        <w:ind w:right="-81" w:firstLine="708"/>
        <w:jc w:val="both"/>
        <w:rPr>
          <w:color w:val="000000"/>
          <w:sz w:val="28"/>
          <w:szCs w:val="28"/>
        </w:rPr>
      </w:pPr>
      <w:r w:rsidRPr="00A82D91">
        <w:rPr>
          <w:color w:val="000000"/>
          <w:sz w:val="28"/>
          <w:szCs w:val="28"/>
        </w:rPr>
        <w:lastRenderedPageBreak/>
        <w:t>2.3. Отклонение    от     предельных      параметров        разрешенного     строительства,         реконструкции объектов капитального строительства</w:t>
      </w:r>
    </w:p>
    <w:p w:rsidR="00893BA6" w:rsidRPr="00A82D91" w:rsidRDefault="00893BA6" w:rsidP="00893BA6">
      <w:pPr>
        <w:ind w:right="-81" w:firstLine="360"/>
        <w:jc w:val="both"/>
        <w:rPr>
          <w:color w:val="000000"/>
          <w:sz w:val="28"/>
          <w:szCs w:val="28"/>
        </w:rPr>
      </w:pPr>
    </w:p>
    <w:p w:rsidR="00893BA6" w:rsidRPr="00A82D91" w:rsidRDefault="00893BA6" w:rsidP="00893BA6">
      <w:pPr>
        <w:ind w:right="-81" w:firstLine="720"/>
        <w:jc w:val="both"/>
        <w:rPr>
          <w:color w:val="000000"/>
          <w:sz w:val="28"/>
          <w:szCs w:val="28"/>
        </w:rPr>
      </w:pPr>
      <w:r w:rsidRPr="00A82D91">
        <w:rPr>
          <w:color w:val="000000"/>
          <w:sz w:val="28"/>
          <w:szCs w:val="28"/>
        </w:rPr>
        <w:t xml:space="preserve">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установлен статьей 40 </w:t>
      </w:r>
      <w:proofErr w:type="spellStart"/>
      <w:r w:rsidRPr="00A82D91">
        <w:rPr>
          <w:color w:val="000000"/>
          <w:sz w:val="28"/>
          <w:szCs w:val="28"/>
        </w:rPr>
        <w:t>ГрК</w:t>
      </w:r>
      <w:proofErr w:type="spellEnd"/>
      <w:r w:rsidRPr="00A82D91">
        <w:rPr>
          <w:color w:val="000000"/>
          <w:sz w:val="28"/>
          <w:szCs w:val="28"/>
        </w:rPr>
        <w:t xml:space="preserve"> РФ.</w:t>
      </w:r>
    </w:p>
    <w:p w:rsidR="00893BA6" w:rsidRPr="00A82D91" w:rsidRDefault="00893BA6" w:rsidP="00893BA6">
      <w:pPr>
        <w:ind w:firstLine="540"/>
        <w:jc w:val="both"/>
        <w:rPr>
          <w:color w:val="000000"/>
          <w:sz w:val="28"/>
          <w:szCs w:val="28"/>
        </w:rPr>
      </w:pPr>
      <w:r w:rsidRPr="00A82D91">
        <w:rPr>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Иными показателями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может быть ширина земельного участка.</w:t>
      </w:r>
    </w:p>
    <w:p w:rsidR="00893BA6" w:rsidRPr="00A82D91" w:rsidRDefault="00893BA6" w:rsidP="00893BA6">
      <w:pPr>
        <w:ind w:right="-81" w:firstLine="720"/>
        <w:jc w:val="both"/>
        <w:rPr>
          <w:color w:val="000000"/>
          <w:sz w:val="28"/>
          <w:szCs w:val="28"/>
        </w:rPr>
      </w:pPr>
      <w:r w:rsidRPr="00A82D91">
        <w:rPr>
          <w:color w:val="000000"/>
          <w:sz w:val="28"/>
          <w:szCs w:val="28"/>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строительных норм и правил, региональных нормативов градостроительного проектирования Кировской области. </w:t>
      </w:r>
    </w:p>
    <w:p w:rsidR="00893BA6" w:rsidRPr="00A82D91" w:rsidRDefault="00893BA6" w:rsidP="00893BA6">
      <w:pPr>
        <w:ind w:right="-81" w:firstLine="720"/>
        <w:jc w:val="both"/>
        <w:rPr>
          <w:strike/>
          <w:color w:val="000000"/>
          <w:sz w:val="28"/>
          <w:szCs w:val="28"/>
        </w:rPr>
      </w:pPr>
      <w:r w:rsidRPr="00A82D91">
        <w:rPr>
          <w:color w:val="000000"/>
          <w:sz w:val="28"/>
          <w:szCs w:val="28"/>
        </w:rPr>
        <w:t xml:space="preserve"> 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w:t>
      </w:r>
    </w:p>
    <w:p w:rsidR="00893BA6" w:rsidRPr="00A82D91" w:rsidRDefault="00893BA6" w:rsidP="00893BA6">
      <w:pPr>
        <w:ind w:right="-81" w:firstLine="720"/>
        <w:jc w:val="both"/>
        <w:rPr>
          <w:color w:val="000000"/>
          <w:sz w:val="28"/>
          <w:szCs w:val="28"/>
        </w:rPr>
      </w:pPr>
      <w:r w:rsidRPr="00A82D91">
        <w:rPr>
          <w:color w:val="000000"/>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соответствии с главой 4 части 1 настоящих Правил. </w:t>
      </w:r>
    </w:p>
    <w:p w:rsidR="00893BA6" w:rsidRPr="00A82D91" w:rsidRDefault="00893BA6" w:rsidP="00893BA6">
      <w:pPr>
        <w:ind w:right="-81" w:firstLine="720"/>
        <w:jc w:val="both"/>
        <w:rPr>
          <w:color w:val="000000"/>
          <w:sz w:val="28"/>
          <w:szCs w:val="28"/>
        </w:rPr>
      </w:pPr>
      <w:r w:rsidRPr="00A82D91">
        <w:rPr>
          <w:color w:val="000000"/>
          <w:sz w:val="28"/>
          <w:szCs w:val="28"/>
        </w:rPr>
        <w:t>5.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93BA6" w:rsidRPr="00A82D91" w:rsidRDefault="00893BA6" w:rsidP="00893BA6">
      <w:pPr>
        <w:shd w:val="clear" w:color="auto" w:fill="FFFFFF"/>
        <w:tabs>
          <w:tab w:val="left" w:pos="1254"/>
        </w:tabs>
        <w:ind w:right="-81" w:firstLine="720"/>
        <w:jc w:val="both"/>
        <w:rPr>
          <w:color w:val="000000"/>
          <w:sz w:val="28"/>
          <w:szCs w:val="28"/>
        </w:rPr>
      </w:pPr>
      <w:r w:rsidRPr="00A82D91">
        <w:rPr>
          <w:color w:val="000000"/>
          <w:sz w:val="28"/>
          <w:szCs w:val="28"/>
        </w:rPr>
        <w:t xml:space="preserve">6. </w:t>
      </w:r>
      <w:proofErr w:type="gramStart"/>
      <w:r w:rsidRPr="00A82D91">
        <w:rPr>
          <w:color w:val="000000"/>
          <w:sz w:val="28"/>
          <w:szCs w:val="28"/>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или главе администрации муниципального образования </w:t>
      </w:r>
      <w:proofErr w:type="spellStart"/>
      <w:r w:rsidRPr="00A82D91">
        <w:rPr>
          <w:color w:val="000000"/>
          <w:sz w:val="28"/>
          <w:szCs w:val="28"/>
        </w:rPr>
        <w:t>Малмыжский</w:t>
      </w:r>
      <w:proofErr w:type="spellEnd"/>
      <w:proofErr w:type="gramEnd"/>
      <w:r w:rsidRPr="00A82D91">
        <w:rPr>
          <w:color w:val="000000"/>
          <w:sz w:val="28"/>
          <w:szCs w:val="28"/>
        </w:rPr>
        <w:t xml:space="preserve">  муниципальный район, в соответствии с соглашением о разграничении полномочий в сфере </w:t>
      </w:r>
      <w:r w:rsidRPr="00A82D91">
        <w:rPr>
          <w:color w:val="000000"/>
          <w:sz w:val="28"/>
          <w:szCs w:val="28"/>
        </w:rPr>
        <w:lastRenderedPageBreak/>
        <w:t xml:space="preserve">градостроительной деятельности. </w:t>
      </w:r>
    </w:p>
    <w:p w:rsidR="00893BA6" w:rsidRPr="00A82D91" w:rsidRDefault="00893BA6" w:rsidP="00893BA6">
      <w:pPr>
        <w:ind w:right="-81" w:firstLine="720"/>
        <w:jc w:val="both"/>
        <w:rPr>
          <w:color w:val="000000"/>
          <w:sz w:val="28"/>
          <w:szCs w:val="28"/>
        </w:rPr>
      </w:pPr>
      <w:r w:rsidRPr="00A82D91">
        <w:rPr>
          <w:color w:val="000000"/>
          <w:sz w:val="28"/>
          <w:szCs w:val="28"/>
        </w:rPr>
        <w:t xml:space="preserve">7. </w:t>
      </w:r>
      <w:proofErr w:type="gramStart"/>
      <w:r w:rsidRPr="00A82D91">
        <w:rPr>
          <w:color w:val="000000"/>
          <w:sz w:val="28"/>
          <w:szCs w:val="28"/>
        </w:rPr>
        <w:t xml:space="preserve">Глава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или глава администрации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w:t>
      </w:r>
      <w:proofErr w:type="gramEnd"/>
      <w:r w:rsidRPr="00A82D91">
        <w:rPr>
          <w:color w:val="000000"/>
          <w:sz w:val="28"/>
          <w:szCs w:val="28"/>
        </w:rPr>
        <w:t xml:space="preserve"> причин принятого решения.</w:t>
      </w:r>
    </w:p>
    <w:p w:rsidR="00893BA6" w:rsidRPr="00A82D91" w:rsidRDefault="00893BA6" w:rsidP="00893BA6">
      <w:pPr>
        <w:ind w:right="-81" w:firstLine="720"/>
        <w:jc w:val="both"/>
        <w:rPr>
          <w:color w:val="000000"/>
          <w:sz w:val="28"/>
          <w:szCs w:val="28"/>
        </w:rPr>
      </w:pPr>
      <w:r w:rsidRPr="00A82D91">
        <w:rPr>
          <w:color w:val="000000"/>
          <w:sz w:val="28"/>
          <w:szCs w:val="28"/>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93BA6" w:rsidRPr="00A82D91" w:rsidRDefault="00893BA6" w:rsidP="00893BA6">
      <w:pPr>
        <w:pStyle w:val="3"/>
        <w:ind w:right="-81" w:firstLine="360"/>
        <w:jc w:val="both"/>
        <w:rPr>
          <w:color w:val="000000"/>
          <w:sz w:val="28"/>
          <w:szCs w:val="28"/>
        </w:rPr>
      </w:pPr>
    </w:p>
    <w:p w:rsidR="00893BA6" w:rsidRPr="00A82D91" w:rsidRDefault="00893BA6" w:rsidP="00893BA6">
      <w:pPr>
        <w:pStyle w:val="3"/>
        <w:ind w:left="397" w:right="459" w:firstLine="0"/>
        <w:jc w:val="both"/>
        <w:rPr>
          <w:sz w:val="28"/>
          <w:szCs w:val="28"/>
        </w:rPr>
      </w:pPr>
      <w:r w:rsidRPr="00A82D91">
        <w:rPr>
          <w:sz w:val="28"/>
          <w:szCs w:val="28"/>
        </w:rPr>
        <w:t xml:space="preserve">Глава  3.  Подготовка  документации  по  планировке  территории  органами </w:t>
      </w:r>
    </w:p>
    <w:p w:rsidR="00893BA6" w:rsidRPr="00A82D91" w:rsidRDefault="00893BA6" w:rsidP="00893BA6">
      <w:pPr>
        <w:pStyle w:val="3"/>
        <w:ind w:left="397" w:right="459" w:firstLine="0"/>
        <w:jc w:val="both"/>
        <w:rPr>
          <w:color w:val="000000"/>
          <w:sz w:val="28"/>
          <w:szCs w:val="28"/>
        </w:rPr>
      </w:pPr>
      <w:r w:rsidRPr="00A82D91">
        <w:rPr>
          <w:sz w:val="28"/>
          <w:szCs w:val="28"/>
        </w:rPr>
        <w:t xml:space="preserve">                  местного    самоуправления</w:t>
      </w:r>
    </w:p>
    <w:p w:rsidR="00893BA6" w:rsidRPr="00A82D91" w:rsidRDefault="00893BA6" w:rsidP="00893BA6">
      <w:pPr>
        <w:ind w:left="399" w:right="458" w:firstLine="570"/>
        <w:jc w:val="both"/>
        <w:rPr>
          <w:color w:val="000000"/>
          <w:sz w:val="28"/>
          <w:szCs w:val="28"/>
        </w:rPr>
      </w:pPr>
    </w:p>
    <w:p w:rsidR="00893BA6" w:rsidRPr="00A82D91" w:rsidRDefault="00893BA6" w:rsidP="00893BA6">
      <w:pPr>
        <w:tabs>
          <w:tab w:val="left" w:pos="9690"/>
        </w:tabs>
        <w:ind w:right="-82" w:firstLine="720"/>
        <w:jc w:val="both"/>
        <w:rPr>
          <w:sz w:val="28"/>
          <w:szCs w:val="28"/>
        </w:rPr>
      </w:pPr>
      <w:r w:rsidRPr="00A82D91">
        <w:rPr>
          <w:color w:val="000000"/>
          <w:sz w:val="28"/>
          <w:szCs w:val="28"/>
        </w:rPr>
        <w:t xml:space="preserve">1. </w:t>
      </w:r>
      <w:r w:rsidRPr="00A82D91">
        <w:rPr>
          <w:sz w:val="28"/>
          <w:szCs w:val="28"/>
        </w:rPr>
        <w:t xml:space="preserve">Содержание, состав, порядок подготовки, согласования, обсуждения и утверждения документации по планировке территории определяется статьями 41, 42, 43, 44, 45 </w:t>
      </w:r>
      <w:proofErr w:type="spellStart"/>
      <w:r w:rsidRPr="00A82D91">
        <w:rPr>
          <w:sz w:val="28"/>
          <w:szCs w:val="28"/>
        </w:rPr>
        <w:t>ГрК</w:t>
      </w:r>
      <w:proofErr w:type="spellEnd"/>
      <w:r w:rsidRPr="00A82D91">
        <w:rPr>
          <w:sz w:val="28"/>
          <w:szCs w:val="28"/>
        </w:rPr>
        <w:t xml:space="preserve"> РФ, региональными нормативами градостроительного проектирования Кировской области и настоящими Правилами.</w:t>
      </w:r>
    </w:p>
    <w:p w:rsidR="00893BA6" w:rsidRPr="00A82D91" w:rsidRDefault="00893BA6" w:rsidP="00893BA6">
      <w:pPr>
        <w:pStyle w:val="Default"/>
        <w:ind w:firstLine="708"/>
        <w:jc w:val="both"/>
        <w:rPr>
          <w:sz w:val="28"/>
          <w:szCs w:val="28"/>
        </w:rPr>
      </w:pPr>
      <w:r w:rsidRPr="00A82D91">
        <w:rPr>
          <w:sz w:val="28"/>
          <w:szCs w:val="28"/>
        </w:rPr>
        <w:t xml:space="preserve">2. Планировка территории в части подготовки, выделения земельных участков осуществляется посредством разработки документации по планировке территории: </w:t>
      </w:r>
    </w:p>
    <w:p w:rsidR="00893BA6" w:rsidRPr="00A82D91" w:rsidRDefault="00893BA6" w:rsidP="00893BA6">
      <w:pPr>
        <w:pStyle w:val="Default"/>
        <w:ind w:firstLine="708"/>
        <w:jc w:val="both"/>
        <w:rPr>
          <w:sz w:val="28"/>
          <w:szCs w:val="28"/>
        </w:rPr>
      </w:pPr>
      <w:r w:rsidRPr="00A82D91">
        <w:rPr>
          <w:sz w:val="28"/>
          <w:szCs w:val="28"/>
        </w:rPr>
        <w:t xml:space="preserve">проекта планировки; </w:t>
      </w:r>
    </w:p>
    <w:p w:rsidR="00893BA6" w:rsidRPr="00A82D91" w:rsidRDefault="00893BA6" w:rsidP="00893BA6">
      <w:pPr>
        <w:pStyle w:val="Default"/>
        <w:ind w:firstLine="708"/>
        <w:jc w:val="both"/>
        <w:rPr>
          <w:sz w:val="28"/>
          <w:szCs w:val="28"/>
        </w:rPr>
      </w:pPr>
      <w:r w:rsidRPr="00A82D91">
        <w:rPr>
          <w:sz w:val="28"/>
          <w:szCs w:val="28"/>
        </w:rPr>
        <w:t xml:space="preserve">проекта планировки с проектами межевания; </w:t>
      </w:r>
    </w:p>
    <w:p w:rsidR="00893BA6" w:rsidRPr="00A82D91" w:rsidRDefault="00893BA6" w:rsidP="00893BA6">
      <w:pPr>
        <w:pStyle w:val="Default"/>
        <w:ind w:firstLine="708"/>
        <w:jc w:val="both"/>
        <w:rPr>
          <w:sz w:val="28"/>
          <w:szCs w:val="28"/>
        </w:rPr>
      </w:pPr>
      <w:r w:rsidRPr="00A82D91">
        <w:rPr>
          <w:sz w:val="28"/>
          <w:szCs w:val="28"/>
        </w:rPr>
        <w:t xml:space="preserve">проекта межевания; </w:t>
      </w:r>
    </w:p>
    <w:p w:rsidR="00893BA6" w:rsidRPr="00A82D91" w:rsidRDefault="00893BA6" w:rsidP="00893BA6">
      <w:pPr>
        <w:ind w:firstLine="540"/>
        <w:jc w:val="both"/>
        <w:rPr>
          <w:sz w:val="28"/>
          <w:szCs w:val="28"/>
        </w:rPr>
      </w:pPr>
      <w:r w:rsidRPr="00A82D91">
        <w:rPr>
          <w:sz w:val="28"/>
          <w:szCs w:val="28"/>
        </w:rPr>
        <w:t>Градостроительные планы земельных участков готовятся  в составе проекта межевания территории или в виде отдельного документа.</w:t>
      </w:r>
    </w:p>
    <w:p w:rsidR="00893BA6" w:rsidRPr="00A82D91" w:rsidRDefault="00893BA6" w:rsidP="00893BA6">
      <w:pPr>
        <w:pStyle w:val="Default"/>
        <w:ind w:firstLine="708"/>
        <w:jc w:val="both"/>
        <w:rPr>
          <w:sz w:val="28"/>
          <w:szCs w:val="28"/>
        </w:rPr>
      </w:pPr>
      <w:r w:rsidRPr="00A82D91">
        <w:rPr>
          <w:sz w:val="28"/>
          <w:szCs w:val="28"/>
        </w:rPr>
        <w:t xml:space="preserve">3. Администрация  </w:t>
      </w:r>
      <w:proofErr w:type="spellStart"/>
      <w:r w:rsidRPr="00A82D91">
        <w:rPr>
          <w:sz w:val="28"/>
          <w:szCs w:val="28"/>
        </w:rPr>
        <w:t>Староирюкского</w:t>
      </w:r>
      <w:proofErr w:type="spellEnd"/>
      <w:r w:rsidRPr="00A82D91">
        <w:rPr>
          <w:sz w:val="28"/>
          <w:szCs w:val="28"/>
        </w:rPr>
        <w:t xml:space="preserve"> сельского поселения обеспечивает подготовку документации по планировке территории на основании настоящих Правил. </w:t>
      </w:r>
    </w:p>
    <w:p w:rsidR="00893BA6" w:rsidRPr="00A82D91" w:rsidRDefault="00893BA6" w:rsidP="00893BA6">
      <w:pPr>
        <w:pStyle w:val="Default"/>
        <w:ind w:firstLine="708"/>
        <w:jc w:val="both"/>
        <w:rPr>
          <w:sz w:val="28"/>
          <w:szCs w:val="28"/>
        </w:rPr>
      </w:pPr>
      <w:r w:rsidRPr="00A82D91">
        <w:rPr>
          <w:sz w:val="28"/>
          <w:szCs w:val="28"/>
        </w:rPr>
        <w:t xml:space="preserve">3. Решения о подготовке документации по планировке территории принимается главой администрации </w:t>
      </w:r>
      <w:proofErr w:type="spellStart"/>
      <w:r w:rsidRPr="00A82D91">
        <w:rPr>
          <w:sz w:val="28"/>
          <w:szCs w:val="28"/>
        </w:rPr>
        <w:t>Староирюкского</w:t>
      </w:r>
      <w:proofErr w:type="spellEnd"/>
      <w:r w:rsidRPr="00A82D91">
        <w:rPr>
          <w:iCs/>
          <w:sz w:val="28"/>
          <w:szCs w:val="28"/>
        </w:rPr>
        <w:t xml:space="preserve">  сельского</w:t>
      </w:r>
      <w:r w:rsidRPr="00A82D91">
        <w:rPr>
          <w:sz w:val="28"/>
          <w:szCs w:val="28"/>
        </w:rPr>
        <w:t xml:space="preserve"> поселения по собственной инициативе, либо  на основании предложений физических или юридических лиц с учетом характеристик планируемого развития конкретной территории. </w:t>
      </w:r>
    </w:p>
    <w:p w:rsidR="00893BA6" w:rsidRPr="00A82D91" w:rsidRDefault="00893BA6" w:rsidP="00893BA6">
      <w:pPr>
        <w:tabs>
          <w:tab w:val="left" w:pos="9690"/>
        </w:tabs>
        <w:ind w:right="-82" w:firstLine="720"/>
        <w:jc w:val="both"/>
        <w:rPr>
          <w:color w:val="000000"/>
          <w:sz w:val="28"/>
          <w:szCs w:val="28"/>
        </w:rPr>
      </w:pPr>
      <w:r w:rsidRPr="00A82D91">
        <w:rPr>
          <w:sz w:val="28"/>
          <w:szCs w:val="28"/>
        </w:rPr>
        <w:t xml:space="preserve">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w:t>
      </w:r>
      <w:r w:rsidRPr="00A82D91">
        <w:rPr>
          <w:sz w:val="28"/>
          <w:szCs w:val="28"/>
        </w:rPr>
        <w:lastRenderedPageBreak/>
        <w:t xml:space="preserve">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 </w:t>
      </w:r>
      <w:r w:rsidRPr="00A82D91">
        <w:rPr>
          <w:color w:val="000000"/>
          <w:sz w:val="28"/>
          <w:szCs w:val="28"/>
        </w:rPr>
        <w:t xml:space="preserve">Администрация </w:t>
      </w:r>
      <w:proofErr w:type="spellStart"/>
      <w:r w:rsidRPr="00A82D91">
        <w:rPr>
          <w:color w:val="000000"/>
          <w:sz w:val="28"/>
          <w:szCs w:val="28"/>
        </w:rPr>
        <w:t>Староирюкского</w:t>
      </w:r>
      <w:proofErr w:type="spellEnd"/>
      <w:r w:rsidRPr="00A82D91">
        <w:rPr>
          <w:color w:val="000000"/>
          <w:sz w:val="28"/>
          <w:szCs w:val="28"/>
        </w:rPr>
        <w:t xml:space="preserve"> сельское поселение или администрация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в соответствии с соглашением о разграничении полномочий в сфере градостроительной деятельности,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без взимания платы.</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 xml:space="preserve">5. Решение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по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в течение трех дней со дня принятия такого решения и размещается на официальном сайте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в сети «Интернет».</w:t>
      </w:r>
    </w:p>
    <w:p w:rsidR="00893BA6" w:rsidRPr="00A82D91" w:rsidRDefault="00893BA6" w:rsidP="00893BA6">
      <w:pPr>
        <w:ind w:right="-82" w:firstLine="720"/>
        <w:jc w:val="both"/>
        <w:rPr>
          <w:color w:val="000000"/>
          <w:sz w:val="28"/>
          <w:szCs w:val="28"/>
        </w:rPr>
      </w:pPr>
      <w:r w:rsidRPr="00A82D91">
        <w:rPr>
          <w:color w:val="000000"/>
          <w:sz w:val="28"/>
          <w:szCs w:val="28"/>
        </w:rPr>
        <w:t xml:space="preserve">6. Физические или юридические лица вправе представить в администрацию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свои предложения о порядке, сроках подготовки и содержании документации по планировке территории.</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7. Подготовка документации по планировке территории осуществляется в соответствии с требованиями нормативов градостроительного проектирования, технических регламентов, градостроительных регламентов с учетом границ зон с особыми условиями использования территорий.</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 xml:space="preserve">8. </w:t>
      </w:r>
      <w:proofErr w:type="gramStart"/>
      <w:r w:rsidRPr="00A82D91">
        <w:rPr>
          <w:color w:val="000000"/>
          <w:sz w:val="28"/>
          <w:szCs w:val="28"/>
        </w:rPr>
        <w:t xml:space="preserve">Структурное подразделение администрации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уполномоченное в области градостроительной деятельности, или администрация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соответствии с соглашением о разграничении полномочий в сфере градостроительной деятельности) в течение пяти дней со дня поступления</w:t>
      </w:r>
      <w:r w:rsidRPr="00A82D91">
        <w:rPr>
          <w:color w:val="2C2C2C"/>
          <w:sz w:val="28"/>
          <w:szCs w:val="28"/>
        </w:rPr>
        <w:t xml:space="preserve"> </w:t>
      </w:r>
      <w:r w:rsidRPr="00A82D91">
        <w:rPr>
          <w:color w:val="000000"/>
          <w:sz w:val="28"/>
          <w:szCs w:val="28"/>
        </w:rPr>
        <w:t>документации по планировке территории осуществляет проверку такой документации на соответствие нормативам градостроительного проектирования.</w:t>
      </w:r>
      <w:proofErr w:type="gramEnd"/>
      <w:r w:rsidRPr="00A82D91">
        <w:rPr>
          <w:color w:val="000000"/>
          <w:sz w:val="28"/>
          <w:szCs w:val="28"/>
        </w:rPr>
        <w:t xml:space="preserve"> По результатам проверки указанное подразделение принимает соответствующее решение о направлении документации по планировке территории главе администрации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для утверждения или об отклонении такой документации и направлении ее на доработку.</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9. Проекты планировки территории и проекты планировки территории с проектами межевания в их составе до их утверждения подлежат обязательному рассмотрению на публичных слушаниях.</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10. Порядок организации и проведения публичных слушаний по проекту планировки территории и проекту планировки с проектами межевания в их составе определяются главой 4 настоящих Правил с учетом положений настоящей статьи.</w:t>
      </w:r>
    </w:p>
    <w:p w:rsidR="00893BA6" w:rsidRPr="00A82D91" w:rsidRDefault="00893BA6" w:rsidP="00893BA6">
      <w:pPr>
        <w:ind w:right="-82" w:firstLine="720"/>
        <w:jc w:val="both"/>
        <w:rPr>
          <w:color w:val="000000"/>
          <w:sz w:val="28"/>
          <w:szCs w:val="28"/>
        </w:rPr>
      </w:pPr>
      <w:r w:rsidRPr="00A82D91">
        <w:rPr>
          <w:bCs/>
          <w:color w:val="000000"/>
          <w:sz w:val="28"/>
          <w:szCs w:val="28"/>
        </w:rPr>
        <w:lastRenderedPageBreak/>
        <w:t xml:space="preserve">11. Глава администрации </w:t>
      </w:r>
      <w:r w:rsidRPr="00A82D91">
        <w:rPr>
          <w:color w:val="000000"/>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 xml:space="preserve"> с учетом п</w:t>
      </w:r>
      <w:r w:rsidRPr="00A82D91">
        <w:rPr>
          <w:color w:val="000000"/>
          <w:sz w:val="28"/>
          <w:szCs w:val="28"/>
        </w:rPr>
        <w:t xml:space="preserve">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отправлении на доработку. Решение </w:t>
      </w:r>
      <w:r w:rsidRPr="00A82D91">
        <w:rPr>
          <w:bCs/>
          <w:color w:val="000000"/>
          <w:sz w:val="28"/>
          <w:szCs w:val="28"/>
        </w:rPr>
        <w:t xml:space="preserve">администрации </w:t>
      </w:r>
      <w:r w:rsidRPr="00A82D91">
        <w:rPr>
          <w:color w:val="000000"/>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 xml:space="preserve"> публикуется в </w:t>
      </w:r>
      <w:r w:rsidRPr="00A82D91">
        <w:rPr>
          <w:color w:val="000000"/>
          <w:sz w:val="28"/>
          <w:szCs w:val="28"/>
        </w:rPr>
        <w:t xml:space="preserve"> средствах массовой информации (печатное издание)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w:t>
      </w:r>
      <w:r w:rsidRPr="00A82D91">
        <w:rPr>
          <w:bCs/>
          <w:color w:val="000000"/>
          <w:sz w:val="28"/>
          <w:szCs w:val="28"/>
        </w:rPr>
        <w:t>.</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 xml:space="preserve">12.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proofErr w:type="spellStart"/>
      <w:r w:rsidRPr="00A82D91">
        <w:rPr>
          <w:color w:val="000000"/>
          <w:sz w:val="28"/>
          <w:szCs w:val="28"/>
        </w:rPr>
        <w:t>Малмыжский</w:t>
      </w:r>
      <w:proofErr w:type="spellEnd"/>
      <w:r w:rsidRPr="00A82D91">
        <w:rPr>
          <w:color w:val="000000"/>
          <w:sz w:val="28"/>
          <w:szCs w:val="28"/>
        </w:rPr>
        <w:t xml:space="preserve">  муниципальный район  в сети «Интернет».</w:t>
      </w:r>
    </w:p>
    <w:p w:rsidR="00893BA6" w:rsidRPr="00A82D91" w:rsidRDefault="00893BA6" w:rsidP="00893BA6">
      <w:pPr>
        <w:tabs>
          <w:tab w:val="left" w:pos="9690"/>
        </w:tabs>
        <w:ind w:right="-82" w:firstLine="720"/>
        <w:jc w:val="both"/>
        <w:rPr>
          <w:color w:val="000000"/>
          <w:sz w:val="28"/>
          <w:szCs w:val="28"/>
        </w:rPr>
      </w:pPr>
      <w:r w:rsidRPr="00A82D91">
        <w:rPr>
          <w:color w:val="000000"/>
          <w:sz w:val="28"/>
          <w:szCs w:val="28"/>
        </w:rPr>
        <w:t>13. На основании утвержденной документации, в настоящие Правила, в том числе карты градостроительного зонирования, вносятся дополнения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893BA6" w:rsidRPr="00A82D91" w:rsidRDefault="00893BA6" w:rsidP="00893BA6">
      <w:pPr>
        <w:ind w:left="399" w:right="-55" w:firstLine="570"/>
        <w:jc w:val="both"/>
        <w:rPr>
          <w:color w:val="000000"/>
          <w:sz w:val="28"/>
          <w:szCs w:val="28"/>
        </w:rPr>
      </w:pPr>
    </w:p>
    <w:p w:rsidR="00893BA6" w:rsidRPr="00A82D91" w:rsidRDefault="00893BA6" w:rsidP="00893BA6">
      <w:pPr>
        <w:ind w:left="399" w:right="458" w:firstLine="570"/>
        <w:jc w:val="both"/>
        <w:rPr>
          <w:color w:val="000000"/>
          <w:sz w:val="28"/>
          <w:szCs w:val="28"/>
        </w:rPr>
      </w:pPr>
    </w:p>
    <w:p w:rsidR="00893BA6" w:rsidRPr="00A82D91" w:rsidRDefault="00893BA6" w:rsidP="00893BA6">
      <w:pPr>
        <w:ind w:left="399" w:right="458" w:firstLine="570"/>
        <w:jc w:val="both"/>
        <w:rPr>
          <w:b/>
          <w:sz w:val="28"/>
          <w:szCs w:val="28"/>
        </w:rPr>
      </w:pPr>
      <w:r w:rsidRPr="00A82D91">
        <w:rPr>
          <w:b/>
          <w:sz w:val="28"/>
          <w:szCs w:val="28"/>
        </w:rPr>
        <w:t>Глава 4. Проведение публичных слушаний по вопросам землепользования и  застройки.</w:t>
      </w:r>
    </w:p>
    <w:p w:rsidR="00893BA6" w:rsidRPr="00A82D91" w:rsidRDefault="00893BA6" w:rsidP="00893BA6">
      <w:pPr>
        <w:ind w:left="399" w:right="458" w:firstLine="570"/>
        <w:jc w:val="both"/>
        <w:rPr>
          <w:b/>
          <w:sz w:val="28"/>
          <w:szCs w:val="28"/>
        </w:rPr>
      </w:pPr>
    </w:p>
    <w:p w:rsidR="00893BA6" w:rsidRPr="00A82D91" w:rsidRDefault="00893BA6" w:rsidP="00893BA6">
      <w:pPr>
        <w:ind w:right="-81" w:firstLine="720"/>
        <w:jc w:val="both"/>
        <w:rPr>
          <w:color w:val="000000"/>
          <w:sz w:val="28"/>
          <w:szCs w:val="28"/>
        </w:rPr>
      </w:pPr>
      <w:r w:rsidRPr="00A82D91">
        <w:rPr>
          <w:color w:val="000000"/>
          <w:sz w:val="28"/>
          <w:szCs w:val="28"/>
        </w:rPr>
        <w:t>1. Публичные слушания в сфере землепользования и застройки проводятся в целях рассмотрения вопросов:</w:t>
      </w:r>
    </w:p>
    <w:p w:rsidR="00893BA6" w:rsidRPr="00A82D91" w:rsidRDefault="00893BA6" w:rsidP="00893BA6">
      <w:pPr>
        <w:ind w:firstLine="708"/>
        <w:jc w:val="both"/>
        <w:rPr>
          <w:color w:val="000000"/>
          <w:sz w:val="28"/>
          <w:szCs w:val="28"/>
        </w:rPr>
      </w:pPr>
      <w:r w:rsidRPr="00A82D91">
        <w:rPr>
          <w:color w:val="000000"/>
          <w:sz w:val="28"/>
          <w:szCs w:val="28"/>
        </w:rPr>
        <w:t xml:space="preserve">1) об утверждении настоящих Правил и внесения в них изменений и осуществляется в соответствии с главой 5 настоящих Правил; </w:t>
      </w:r>
    </w:p>
    <w:p w:rsidR="00893BA6" w:rsidRPr="00A82D91" w:rsidRDefault="00893BA6" w:rsidP="00893BA6">
      <w:pPr>
        <w:ind w:firstLine="708"/>
        <w:jc w:val="both"/>
        <w:rPr>
          <w:color w:val="000000"/>
          <w:sz w:val="28"/>
          <w:szCs w:val="28"/>
        </w:rPr>
      </w:pPr>
      <w:r w:rsidRPr="00A82D91">
        <w:rPr>
          <w:color w:val="000000"/>
          <w:sz w:val="28"/>
          <w:szCs w:val="28"/>
        </w:rPr>
        <w:t>2) о предоставлении разрешений на отклонение от предельных параметров разрешенного строительства, реконструкции объектов капитального строительства и осуществляется в соответствии с разделом 2.3 настоящих Правил;</w:t>
      </w:r>
    </w:p>
    <w:p w:rsidR="00893BA6" w:rsidRPr="00A82D91" w:rsidRDefault="00893BA6" w:rsidP="00893BA6">
      <w:pPr>
        <w:ind w:firstLine="708"/>
        <w:jc w:val="both"/>
        <w:rPr>
          <w:color w:val="000000"/>
          <w:sz w:val="28"/>
          <w:szCs w:val="28"/>
        </w:rPr>
      </w:pPr>
      <w:r w:rsidRPr="00A82D91">
        <w:rPr>
          <w:color w:val="000000"/>
          <w:sz w:val="28"/>
          <w:szCs w:val="28"/>
        </w:rPr>
        <w:t xml:space="preserve">3) о предоставлении разрешений на условно разрешенные виды использования земельных участков и объектов капитального строительства и осуществляется в соответствии с разделом 2.2 настоящих Правил; </w:t>
      </w:r>
    </w:p>
    <w:p w:rsidR="00893BA6" w:rsidRPr="00A82D91" w:rsidRDefault="00893BA6" w:rsidP="00893BA6">
      <w:pPr>
        <w:ind w:right="-81" w:firstLine="720"/>
        <w:jc w:val="both"/>
        <w:rPr>
          <w:sz w:val="28"/>
          <w:szCs w:val="28"/>
        </w:rPr>
      </w:pPr>
      <w:r w:rsidRPr="00A82D91">
        <w:rPr>
          <w:sz w:val="28"/>
          <w:szCs w:val="28"/>
        </w:rPr>
        <w:t>4) о рассмотрении в случаях, установленных законодательством, проекта планировки с проектом межевания в соответствии с главой 3</w:t>
      </w:r>
      <w:r w:rsidRPr="00A82D91">
        <w:rPr>
          <w:color w:val="000000"/>
          <w:sz w:val="28"/>
          <w:szCs w:val="28"/>
        </w:rPr>
        <w:t xml:space="preserve"> настоящих Правил</w:t>
      </w:r>
      <w:r w:rsidRPr="00A82D91">
        <w:rPr>
          <w:sz w:val="28"/>
          <w:szCs w:val="28"/>
        </w:rPr>
        <w:t xml:space="preserve">. </w:t>
      </w:r>
    </w:p>
    <w:p w:rsidR="00893BA6" w:rsidRPr="00A82D91" w:rsidRDefault="00893BA6" w:rsidP="00893BA6">
      <w:pPr>
        <w:ind w:right="-81" w:firstLine="720"/>
        <w:jc w:val="both"/>
        <w:rPr>
          <w:bCs/>
          <w:color w:val="000000"/>
          <w:sz w:val="28"/>
          <w:szCs w:val="28"/>
        </w:rPr>
      </w:pPr>
      <w:r w:rsidRPr="00A82D91">
        <w:rPr>
          <w:bCs/>
          <w:color w:val="000000"/>
          <w:sz w:val="28"/>
          <w:szCs w:val="28"/>
        </w:rPr>
        <w:t>2. Цель проведения публичных слушаний:</w:t>
      </w:r>
    </w:p>
    <w:p w:rsidR="00893BA6" w:rsidRPr="00A82D91" w:rsidRDefault="00893BA6" w:rsidP="00893BA6">
      <w:pPr>
        <w:tabs>
          <w:tab w:val="left" w:pos="1197"/>
        </w:tabs>
        <w:ind w:right="-81" w:firstLine="720"/>
        <w:jc w:val="both"/>
        <w:rPr>
          <w:sz w:val="28"/>
          <w:szCs w:val="28"/>
        </w:rPr>
      </w:pPr>
      <w:r w:rsidRPr="00A82D91">
        <w:rPr>
          <w:color w:val="000000"/>
          <w:sz w:val="28"/>
          <w:szCs w:val="28"/>
        </w:rPr>
        <w:t xml:space="preserve">1) предотвращение ущерба, который может быть нанесен правообладателям смежных земельных участков и объектов капитального строительства тем видом деятельности, по поводу которого испрашивается разрешение на условно разрешенные виды использования земельных участков и объектов капитального строительства, </w:t>
      </w:r>
      <w:r w:rsidRPr="00A82D91">
        <w:rPr>
          <w:sz w:val="28"/>
          <w:szCs w:val="28"/>
        </w:rPr>
        <w:t xml:space="preserve">либо на отклонение от предельных параметров разрешенного строительства, реконструкции </w:t>
      </w:r>
      <w:r w:rsidRPr="00A82D91">
        <w:rPr>
          <w:sz w:val="28"/>
          <w:szCs w:val="28"/>
        </w:rPr>
        <w:lastRenderedPageBreak/>
        <w:t>объектов капитального строительства;</w:t>
      </w:r>
    </w:p>
    <w:p w:rsidR="00893BA6" w:rsidRPr="00A82D91" w:rsidRDefault="00893BA6" w:rsidP="00893BA6">
      <w:pPr>
        <w:ind w:right="-81" w:firstLine="720"/>
        <w:jc w:val="both"/>
        <w:rPr>
          <w:color w:val="000000"/>
          <w:sz w:val="28"/>
          <w:szCs w:val="28"/>
        </w:rPr>
      </w:pPr>
      <w:r w:rsidRPr="00A82D91">
        <w:rPr>
          <w:color w:val="000000"/>
          <w:sz w:val="28"/>
          <w:szCs w:val="28"/>
        </w:rPr>
        <w:t>2) информирование общественности и обеспечение участия граждан в подготовке решений по землепользованию и застройке.</w:t>
      </w:r>
    </w:p>
    <w:p w:rsidR="00893BA6" w:rsidRPr="00A82D91" w:rsidRDefault="00893BA6" w:rsidP="00893BA6">
      <w:pPr>
        <w:ind w:firstLine="540"/>
        <w:jc w:val="both"/>
        <w:rPr>
          <w:bCs/>
          <w:color w:val="000000"/>
          <w:sz w:val="28"/>
          <w:szCs w:val="28"/>
        </w:rPr>
      </w:pPr>
      <w:r w:rsidRPr="00A82D91">
        <w:rPr>
          <w:bCs/>
          <w:color w:val="000000"/>
          <w:sz w:val="28"/>
          <w:szCs w:val="28"/>
        </w:rPr>
        <w:t xml:space="preserve">3.  </w:t>
      </w:r>
      <w:proofErr w:type="gramStart"/>
      <w:r w:rsidRPr="00A82D91">
        <w:rPr>
          <w:sz w:val="28"/>
          <w:szCs w:val="28"/>
        </w:rPr>
        <w:t xml:space="preserve">Публичные слушания по вопросам землепользования и застройки, указанным в пункте 1 настоящей главы </w:t>
      </w:r>
      <w:r w:rsidRPr="00A82D91">
        <w:rPr>
          <w:bCs/>
          <w:color w:val="000000"/>
          <w:sz w:val="28"/>
          <w:szCs w:val="28"/>
        </w:rPr>
        <w:t xml:space="preserve">на территории муниципального образования </w:t>
      </w:r>
      <w:proofErr w:type="spellStart"/>
      <w:r w:rsidRPr="00A82D91">
        <w:rPr>
          <w:color w:val="000000"/>
          <w:sz w:val="28"/>
          <w:szCs w:val="28"/>
        </w:rPr>
        <w:t>Староирюкское</w:t>
      </w:r>
      <w:proofErr w:type="spellEnd"/>
      <w:r w:rsidRPr="00A82D91">
        <w:rPr>
          <w:bCs/>
          <w:color w:val="000000"/>
          <w:sz w:val="28"/>
          <w:szCs w:val="28"/>
        </w:rPr>
        <w:t xml:space="preserve"> сельское поселение </w:t>
      </w:r>
      <w:r w:rsidRPr="00A82D91">
        <w:rPr>
          <w:sz w:val="28"/>
          <w:szCs w:val="28"/>
        </w:rPr>
        <w:t xml:space="preserve">проводятся в порядке, установленном Федеральным </w:t>
      </w:r>
      <w:hyperlink r:id="rId6" w:history="1">
        <w:r w:rsidRPr="00A82D91">
          <w:rPr>
            <w:rStyle w:val="a9"/>
            <w:sz w:val="28"/>
            <w:szCs w:val="28"/>
          </w:rPr>
          <w:t>законом</w:t>
        </w:r>
      </w:hyperlink>
      <w:r w:rsidRPr="00A82D91">
        <w:rPr>
          <w:sz w:val="28"/>
          <w:szCs w:val="28"/>
        </w:rPr>
        <w:t xml:space="preserve"> «Об общих принципах организации местного самоуправления в Российской Федерации», Градостроительным </w:t>
      </w:r>
      <w:hyperlink r:id="rId7" w:history="1">
        <w:r w:rsidRPr="00A82D91">
          <w:rPr>
            <w:rStyle w:val="a9"/>
            <w:sz w:val="28"/>
            <w:szCs w:val="28"/>
          </w:rPr>
          <w:t>кодексом</w:t>
        </w:r>
      </w:hyperlink>
      <w:r w:rsidRPr="00A82D91">
        <w:rPr>
          <w:sz w:val="28"/>
          <w:szCs w:val="28"/>
        </w:rPr>
        <w:t xml:space="preserve"> Российской Федерации,  </w:t>
      </w:r>
      <w:r w:rsidRPr="00A82D91">
        <w:rPr>
          <w:bCs/>
          <w:color w:val="000000"/>
          <w:sz w:val="28"/>
          <w:szCs w:val="28"/>
        </w:rPr>
        <w:t>Положением «О публичных слушаниях в муниципальном образовании», утвержденным представительным органом муниципального образования с соблюдением требований настоящих Правил.</w:t>
      </w:r>
      <w:proofErr w:type="gramEnd"/>
    </w:p>
    <w:p w:rsidR="00893BA6" w:rsidRPr="00A82D91" w:rsidRDefault="00893BA6" w:rsidP="00893BA6">
      <w:pPr>
        <w:ind w:firstLine="540"/>
        <w:jc w:val="both"/>
        <w:rPr>
          <w:sz w:val="28"/>
          <w:szCs w:val="28"/>
        </w:rPr>
      </w:pPr>
      <w:r w:rsidRPr="00A82D91">
        <w:rPr>
          <w:sz w:val="28"/>
          <w:szCs w:val="28"/>
        </w:rPr>
        <w:t>6. Муниципальный правовой акт о проведении публичных слушаний включает в себя:</w:t>
      </w:r>
    </w:p>
    <w:p w:rsidR="00893BA6" w:rsidRPr="00A82D91" w:rsidRDefault="00893BA6" w:rsidP="00893BA6">
      <w:pPr>
        <w:ind w:firstLine="540"/>
        <w:jc w:val="both"/>
        <w:rPr>
          <w:sz w:val="28"/>
          <w:szCs w:val="28"/>
        </w:rPr>
      </w:pPr>
      <w:r w:rsidRPr="00A82D91">
        <w:rPr>
          <w:sz w:val="28"/>
          <w:szCs w:val="28"/>
        </w:rPr>
        <w:t>а) предмет публичных слушаний, указанный в пункте 1 настоящей статьи;</w:t>
      </w:r>
    </w:p>
    <w:p w:rsidR="00893BA6" w:rsidRPr="00A82D91" w:rsidRDefault="00893BA6" w:rsidP="00893BA6">
      <w:pPr>
        <w:ind w:firstLine="540"/>
        <w:jc w:val="both"/>
        <w:rPr>
          <w:sz w:val="28"/>
          <w:szCs w:val="28"/>
        </w:rPr>
      </w:pPr>
      <w:r w:rsidRPr="00A82D91">
        <w:rPr>
          <w:sz w:val="28"/>
          <w:szCs w:val="28"/>
        </w:rPr>
        <w:t>б) дату, время и место проведения публичных слушаний;</w:t>
      </w:r>
    </w:p>
    <w:p w:rsidR="00893BA6" w:rsidRPr="00A82D91" w:rsidRDefault="00893BA6" w:rsidP="00893BA6">
      <w:pPr>
        <w:ind w:firstLine="540"/>
        <w:jc w:val="both"/>
        <w:rPr>
          <w:sz w:val="28"/>
          <w:szCs w:val="28"/>
        </w:rPr>
      </w:pPr>
      <w:r w:rsidRPr="00A82D91">
        <w:rPr>
          <w:sz w:val="28"/>
          <w:szCs w:val="28"/>
        </w:rPr>
        <w:t>в) границы территорий, применительно к которым проводятся публичные слушания;</w:t>
      </w:r>
    </w:p>
    <w:p w:rsidR="00893BA6" w:rsidRPr="00A82D91" w:rsidRDefault="00893BA6" w:rsidP="00893BA6">
      <w:pPr>
        <w:ind w:firstLine="540"/>
        <w:jc w:val="both"/>
        <w:rPr>
          <w:sz w:val="28"/>
          <w:szCs w:val="28"/>
        </w:rPr>
      </w:pPr>
      <w:r w:rsidRPr="00A82D91">
        <w:rPr>
          <w:sz w:val="28"/>
          <w:szCs w:val="28"/>
        </w:rPr>
        <w:t>г) субъект, уполномоченный на организацию и проведение публичных слушаний;</w:t>
      </w:r>
    </w:p>
    <w:p w:rsidR="00893BA6" w:rsidRPr="00A82D91" w:rsidRDefault="00893BA6" w:rsidP="00893BA6">
      <w:pPr>
        <w:ind w:firstLine="540"/>
        <w:jc w:val="both"/>
        <w:rPr>
          <w:sz w:val="28"/>
          <w:szCs w:val="28"/>
        </w:rPr>
      </w:pPr>
      <w:r w:rsidRPr="00A82D91">
        <w:rPr>
          <w:sz w:val="28"/>
          <w:szCs w:val="28"/>
        </w:rPr>
        <w:t>д)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w:t>
      </w:r>
    </w:p>
    <w:p w:rsidR="00893BA6" w:rsidRPr="00A82D91" w:rsidRDefault="00893BA6" w:rsidP="00893BA6">
      <w:pPr>
        <w:ind w:firstLine="540"/>
        <w:jc w:val="both"/>
        <w:rPr>
          <w:sz w:val="28"/>
          <w:szCs w:val="28"/>
        </w:rPr>
      </w:pPr>
      <w:r w:rsidRPr="00A82D91">
        <w:rPr>
          <w:sz w:val="28"/>
          <w:szCs w:val="28"/>
        </w:rPr>
        <w:t>е) место, сроки приема замечаний и предложений участников публичных слушаний по подлежащим обсуждению вопросам;</w:t>
      </w:r>
    </w:p>
    <w:p w:rsidR="00893BA6" w:rsidRPr="00A82D91" w:rsidRDefault="00893BA6" w:rsidP="00893BA6">
      <w:pPr>
        <w:ind w:firstLine="540"/>
        <w:jc w:val="both"/>
        <w:rPr>
          <w:sz w:val="28"/>
          <w:szCs w:val="28"/>
        </w:rPr>
      </w:pPr>
      <w:r w:rsidRPr="00A82D91">
        <w:rPr>
          <w:sz w:val="28"/>
          <w:szCs w:val="28"/>
        </w:rPr>
        <w:t>ж) сроки проведения публичных слушаний, подготовки и опубликования заключения о результатах их проведения.</w:t>
      </w:r>
    </w:p>
    <w:p w:rsidR="00893BA6" w:rsidRPr="00A82D91" w:rsidRDefault="00893BA6" w:rsidP="00893BA6">
      <w:pPr>
        <w:ind w:firstLine="540"/>
        <w:jc w:val="both"/>
        <w:rPr>
          <w:sz w:val="28"/>
          <w:szCs w:val="28"/>
        </w:rPr>
      </w:pPr>
      <w:r w:rsidRPr="00A82D91">
        <w:rPr>
          <w:sz w:val="28"/>
          <w:szCs w:val="28"/>
        </w:rPr>
        <w:t>7. Муниципальный правовой акт о проведении публичных слушаний подлежит официальному опубликованию не позднее десяти дней до дня проведения публичных слушаний. Одновременно с официальным опубликованием муниципальный правовой акт о проведении публичных слушаний размещается в информационно-телекоммуникационной сети «Интернет». С момента опубликования муниципального правового акта о проведении публичных слушаний их участники считаются оповещенными о дате, времени и месте проведения публичных слушаний, если иное не установлено действующим законодательством.</w:t>
      </w:r>
    </w:p>
    <w:p w:rsidR="00893BA6" w:rsidRPr="00A82D91" w:rsidRDefault="00893BA6" w:rsidP="00893BA6">
      <w:pPr>
        <w:ind w:firstLine="540"/>
        <w:jc w:val="both"/>
        <w:rPr>
          <w:sz w:val="28"/>
          <w:szCs w:val="28"/>
        </w:rPr>
      </w:pPr>
      <w:r w:rsidRPr="00A82D91">
        <w:rPr>
          <w:sz w:val="28"/>
          <w:szCs w:val="28"/>
        </w:rPr>
        <w:t>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893BA6" w:rsidRPr="00A82D91" w:rsidRDefault="00893BA6" w:rsidP="00893BA6">
      <w:pPr>
        <w:ind w:firstLine="540"/>
        <w:jc w:val="both"/>
        <w:rPr>
          <w:sz w:val="28"/>
          <w:szCs w:val="28"/>
        </w:rPr>
      </w:pPr>
      <w:r w:rsidRPr="00A82D91">
        <w:rPr>
          <w:sz w:val="28"/>
          <w:szCs w:val="28"/>
        </w:rPr>
        <w:t xml:space="preserve">9. Публичные слушания считаются состоявшимися в случаях, когда выполнены требования Градостроительного </w:t>
      </w:r>
      <w:hyperlink r:id="rId8" w:history="1">
        <w:r w:rsidRPr="00A82D91">
          <w:rPr>
            <w:rStyle w:val="a9"/>
            <w:sz w:val="28"/>
            <w:szCs w:val="28"/>
          </w:rPr>
          <w:t>кодекса</w:t>
        </w:r>
      </w:hyperlink>
      <w:r w:rsidRPr="00A82D91">
        <w:rPr>
          <w:sz w:val="28"/>
          <w:szCs w:val="28"/>
        </w:rPr>
        <w:t xml:space="preserve"> Российской Федерации и настоящих Правил в части исполнения сроков, процедур информирования и наличия подготовленных к публичным слушаниям документов и материалов.</w:t>
      </w:r>
    </w:p>
    <w:p w:rsidR="00893BA6" w:rsidRPr="00A82D91" w:rsidRDefault="00893BA6" w:rsidP="00893BA6">
      <w:pPr>
        <w:ind w:firstLine="540"/>
        <w:jc w:val="both"/>
        <w:rPr>
          <w:sz w:val="28"/>
          <w:szCs w:val="28"/>
        </w:rPr>
      </w:pPr>
      <w:r w:rsidRPr="00A82D91">
        <w:rPr>
          <w:sz w:val="28"/>
          <w:szCs w:val="28"/>
        </w:rPr>
        <w:t xml:space="preserve">10. Продолжительность (срок) проведения публичных слушаний </w:t>
      </w:r>
      <w:r w:rsidRPr="00A82D91">
        <w:rPr>
          <w:sz w:val="28"/>
          <w:szCs w:val="28"/>
        </w:rPr>
        <w:lastRenderedPageBreak/>
        <w:t>устанавливается в решении о назначении публичных слушаний и должна составлять:</w:t>
      </w:r>
    </w:p>
    <w:p w:rsidR="00893BA6" w:rsidRPr="00A82D91" w:rsidRDefault="00893BA6" w:rsidP="00893BA6">
      <w:pPr>
        <w:ind w:firstLine="540"/>
        <w:jc w:val="both"/>
        <w:rPr>
          <w:sz w:val="28"/>
          <w:szCs w:val="28"/>
        </w:rPr>
      </w:pPr>
      <w:r w:rsidRPr="00A82D91">
        <w:rPr>
          <w:sz w:val="28"/>
          <w:szCs w:val="28"/>
        </w:rPr>
        <w:t>1) не менее двух и не более четырех месяцев со дня опубликования проекта о внесении изменений в Правила (не более одного месяца по проекту в части внесения изменений в градостроительный регламент, установленный для конкретной территориальной зоны);</w:t>
      </w:r>
    </w:p>
    <w:p w:rsidR="00893BA6" w:rsidRPr="00A82D91" w:rsidRDefault="00893BA6" w:rsidP="00893BA6">
      <w:pPr>
        <w:ind w:firstLine="540"/>
        <w:jc w:val="both"/>
        <w:rPr>
          <w:sz w:val="28"/>
          <w:szCs w:val="28"/>
        </w:rPr>
      </w:pPr>
      <w:r w:rsidRPr="00A82D91">
        <w:rPr>
          <w:sz w:val="28"/>
          <w:szCs w:val="28"/>
        </w:rPr>
        <w:t>2) не менее одного месяца и не более трех месяцев со дня оповещения жителей муниципального образования о времени и месте проведения публичных слушаний до дня опубликования заключения о результатах таких публичных слушаний (в случаях обсуждения проекта документации по планировке территории);</w:t>
      </w:r>
    </w:p>
    <w:p w:rsidR="00893BA6" w:rsidRPr="00A82D91" w:rsidRDefault="00893BA6" w:rsidP="00893BA6">
      <w:pPr>
        <w:ind w:firstLine="540"/>
        <w:jc w:val="both"/>
        <w:rPr>
          <w:sz w:val="28"/>
          <w:szCs w:val="28"/>
        </w:rPr>
      </w:pPr>
      <w:proofErr w:type="gramStart"/>
      <w:r w:rsidRPr="00A82D91">
        <w:rPr>
          <w:sz w:val="28"/>
          <w:szCs w:val="28"/>
        </w:rPr>
        <w:t>3) не более одного месяца со дня оповещения жителей о времени и месте их проведения до дня опубликования заключения о результатах публичных слушаний (в случаях обсуждения заявлений о предоставлении разрешений на условно разрешенные виды использования земельных участков или объектов капитального строительства и на отклонения от предельных параметров разрешенного строительства, реконструкции объектов капитального строительства).</w:t>
      </w:r>
      <w:proofErr w:type="gramEnd"/>
    </w:p>
    <w:p w:rsidR="00893BA6" w:rsidRPr="00A82D91" w:rsidRDefault="00893BA6" w:rsidP="00893BA6">
      <w:pPr>
        <w:ind w:firstLine="540"/>
        <w:jc w:val="both"/>
        <w:rPr>
          <w:sz w:val="28"/>
          <w:szCs w:val="28"/>
        </w:rPr>
      </w:pPr>
      <w:r w:rsidRPr="00A82D91">
        <w:rPr>
          <w:sz w:val="28"/>
          <w:szCs w:val="28"/>
        </w:rPr>
        <w:t>11. Собрания для жителей города в период проведения публичных слушаний не проводятся в праздничные и выходные дни, а в рабочие дни - ранее 15 часов.</w:t>
      </w:r>
    </w:p>
    <w:p w:rsidR="00893BA6" w:rsidRPr="00A82D91" w:rsidRDefault="00893BA6" w:rsidP="00893BA6">
      <w:pPr>
        <w:ind w:firstLine="540"/>
        <w:jc w:val="both"/>
        <w:rPr>
          <w:sz w:val="28"/>
          <w:szCs w:val="28"/>
        </w:rPr>
      </w:pPr>
      <w:r w:rsidRPr="00A82D91">
        <w:rPr>
          <w:sz w:val="28"/>
          <w:szCs w:val="28"/>
        </w:rPr>
        <w:t xml:space="preserve">12. </w:t>
      </w:r>
      <w:proofErr w:type="gramStart"/>
      <w:r w:rsidRPr="00A82D91">
        <w:rPr>
          <w:sz w:val="28"/>
          <w:szCs w:val="28"/>
        </w:rPr>
        <w:t>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физические и юридические лица, на основании предложений которых разрабатывается документация по планировке территорий и заинтересованные в предоставлении разрешений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w:t>
      </w:r>
      <w:proofErr w:type="gramEnd"/>
    </w:p>
    <w:p w:rsidR="00893BA6" w:rsidRPr="00A82D91" w:rsidRDefault="00893BA6" w:rsidP="00893BA6">
      <w:pPr>
        <w:ind w:firstLine="540"/>
        <w:jc w:val="both"/>
        <w:rPr>
          <w:sz w:val="28"/>
          <w:szCs w:val="28"/>
        </w:rPr>
      </w:pPr>
    </w:p>
    <w:p w:rsidR="00893BA6" w:rsidRPr="00A82D91" w:rsidRDefault="00893BA6" w:rsidP="00893BA6">
      <w:pPr>
        <w:jc w:val="both"/>
        <w:rPr>
          <w:sz w:val="28"/>
          <w:szCs w:val="28"/>
        </w:rPr>
      </w:pPr>
    </w:p>
    <w:p w:rsidR="00893BA6" w:rsidRPr="00A82D91" w:rsidRDefault="00893BA6" w:rsidP="00893BA6">
      <w:pPr>
        <w:ind w:right="-81" w:firstLine="720"/>
        <w:jc w:val="both"/>
        <w:rPr>
          <w:b/>
          <w:sz w:val="28"/>
          <w:szCs w:val="28"/>
        </w:rPr>
      </w:pPr>
      <w:r w:rsidRPr="00A82D91">
        <w:rPr>
          <w:b/>
          <w:sz w:val="28"/>
          <w:szCs w:val="28"/>
        </w:rPr>
        <w:t xml:space="preserve">Глава 5. </w:t>
      </w:r>
      <w:proofErr w:type="gramStart"/>
      <w:r w:rsidRPr="00A82D91">
        <w:rPr>
          <w:b/>
          <w:sz w:val="28"/>
          <w:szCs w:val="28"/>
        </w:rPr>
        <w:t>Внесении</w:t>
      </w:r>
      <w:proofErr w:type="gramEnd"/>
      <w:r w:rsidRPr="00A82D91">
        <w:rPr>
          <w:b/>
          <w:sz w:val="28"/>
          <w:szCs w:val="28"/>
        </w:rPr>
        <w:t xml:space="preserve"> изменений в правила землепользования и застройки </w:t>
      </w:r>
    </w:p>
    <w:p w:rsidR="00893BA6" w:rsidRPr="00A82D91" w:rsidRDefault="00893BA6" w:rsidP="00893BA6">
      <w:pPr>
        <w:shd w:val="clear" w:color="auto" w:fill="FFFFFF"/>
        <w:tabs>
          <w:tab w:val="left" w:pos="1418"/>
        </w:tabs>
        <w:ind w:right="434" w:firstLine="720"/>
        <w:jc w:val="both"/>
        <w:rPr>
          <w:b/>
          <w:color w:val="000000"/>
          <w:sz w:val="28"/>
          <w:szCs w:val="28"/>
        </w:rPr>
      </w:pPr>
    </w:p>
    <w:p w:rsidR="00893BA6" w:rsidRPr="00A82D91" w:rsidRDefault="00893BA6" w:rsidP="00893BA6">
      <w:pPr>
        <w:ind w:right="-82" w:firstLine="720"/>
        <w:jc w:val="both"/>
        <w:rPr>
          <w:color w:val="000000"/>
          <w:sz w:val="28"/>
          <w:szCs w:val="28"/>
        </w:rPr>
      </w:pPr>
      <w:r w:rsidRPr="00A82D91">
        <w:rPr>
          <w:color w:val="000000"/>
          <w:sz w:val="28"/>
          <w:szCs w:val="28"/>
        </w:rPr>
        <w:t>1.  Внесение изменений в Правила осуществляется в соответствии со статьями 31, 32, 33 Градостроительного кодекса Российской Федерации.</w:t>
      </w:r>
    </w:p>
    <w:p w:rsidR="00893BA6" w:rsidRPr="00A82D91" w:rsidRDefault="00893BA6" w:rsidP="00893BA6">
      <w:pPr>
        <w:ind w:right="-82" w:firstLine="720"/>
        <w:jc w:val="both"/>
        <w:rPr>
          <w:color w:val="000000"/>
          <w:sz w:val="28"/>
          <w:szCs w:val="28"/>
        </w:rPr>
      </w:pPr>
      <w:r w:rsidRPr="00A82D91">
        <w:rPr>
          <w:color w:val="000000"/>
          <w:sz w:val="28"/>
          <w:szCs w:val="28"/>
        </w:rPr>
        <w:t xml:space="preserve">1.1.  Основаниями для рассмотрения главой администрации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вопроса о внесении изменений в настоящие Правила являются: </w:t>
      </w:r>
    </w:p>
    <w:p w:rsidR="00893BA6" w:rsidRPr="00A82D91" w:rsidRDefault="00893BA6" w:rsidP="00893BA6">
      <w:pPr>
        <w:ind w:right="-82" w:firstLine="720"/>
        <w:jc w:val="both"/>
        <w:rPr>
          <w:sz w:val="28"/>
          <w:szCs w:val="28"/>
        </w:rPr>
      </w:pPr>
      <w:r w:rsidRPr="00A82D91">
        <w:rPr>
          <w:sz w:val="28"/>
          <w:szCs w:val="28"/>
        </w:rPr>
        <w:t xml:space="preserve">1) несоответствие  Правил генеральному плану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 xml:space="preserve">сельское поселение, схеме территориального планирования </w:t>
      </w:r>
      <w:proofErr w:type="spellStart"/>
      <w:r w:rsidRPr="00A82D91">
        <w:rPr>
          <w:sz w:val="28"/>
          <w:szCs w:val="28"/>
        </w:rPr>
        <w:t>Малмыжский</w:t>
      </w:r>
      <w:proofErr w:type="spellEnd"/>
      <w:r w:rsidRPr="00A82D91">
        <w:rPr>
          <w:sz w:val="28"/>
          <w:szCs w:val="28"/>
        </w:rPr>
        <w:t xml:space="preserve"> муниципального района, возникшее в результате внесения изменений в генеральный план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 xml:space="preserve">сельское поселение или схему территориального </w:t>
      </w:r>
      <w:r w:rsidRPr="00A82D91">
        <w:rPr>
          <w:sz w:val="28"/>
          <w:szCs w:val="28"/>
        </w:rPr>
        <w:lastRenderedPageBreak/>
        <w:t xml:space="preserve">планирования  </w:t>
      </w:r>
      <w:proofErr w:type="spellStart"/>
      <w:r w:rsidRPr="00A82D91">
        <w:rPr>
          <w:sz w:val="28"/>
          <w:szCs w:val="28"/>
        </w:rPr>
        <w:t>Малмыжского</w:t>
      </w:r>
      <w:proofErr w:type="spellEnd"/>
      <w:r w:rsidRPr="00A82D91">
        <w:rPr>
          <w:sz w:val="28"/>
          <w:szCs w:val="28"/>
        </w:rPr>
        <w:t xml:space="preserve">  муниципального района изменений; </w:t>
      </w:r>
    </w:p>
    <w:p w:rsidR="00893BA6" w:rsidRPr="00A82D91" w:rsidRDefault="00893BA6" w:rsidP="00893BA6">
      <w:pPr>
        <w:ind w:right="-82" w:firstLine="720"/>
        <w:jc w:val="both"/>
        <w:rPr>
          <w:sz w:val="28"/>
          <w:szCs w:val="28"/>
        </w:rPr>
      </w:pPr>
      <w:r w:rsidRPr="00A82D91">
        <w:rPr>
          <w:sz w:val="28"/>
          <w:szCs w:val="28"/>
        </w:rPr>
        <w:t>2) поступление предложений об изменении границ территориальных зон, изменении градостроительных регламентов.</w:t>
      </w:r>
    </w:p>
    <w:p w:rsidR="00893BA6" w:rsidRPr="00A82D91" w:rsidRDefault="00893BA6" w:rsidP="00893BA6">
      <w:pPr>
        <w:ind w:right="-82" w:firstLine="720"/>
        <w:jc w:val="both"/>
        <w:rPr>
          <w:color w:val="000000"/>
          <w:sz w:val="28"/>
          <w:szCs w:val="28"/>
        </w:rPr>
      </w:pPr>
      <w:r w:rsidRPr="00A82D91">
        <w:rPr>
          <w:color w:val="000000"/>
          <w:sz w:val="28"/>
          <w:szCs w:val="28"/>
        </w:rPr>
        <w:t>1.2. Предложения о внесении изменений в настоящие Правила направляются в Комиссию:</w:t>
      </w:r>
    </w:p>
    <w:p w:rsidR="00893BA6" w:rsidRPr="00A82D91" w:rsidRDefault="00893BA6" w:rsidP="00893BA6">
      <w:pPr>
        <w:ind w:right="-82" w:firstLine="720"/>
        <w:jc w:val="both"/>
        <w:rPr>
          <w:color w:val="000000"/>
          <w:sz w:val="28"/>
          <w:szCs w:val="28"/>
        </w:rPr>
      </w:pPr>
      <w:r w:rsidRPr="00A82D91">
        <w:rPr>
          <w:color w:val="000000"/>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893BA6" w:rsidRPr="00A82D91" w:rsidRDefault="00893BA6" w:rsidP="00893BA6">
      <w:pPr>
        <w:ind w:right="-82" w:firstLine="720"/>
        <w:jc w:val="both"/>
        <w:rPr>
          <w:color w:val="000000"/>
          <w:sz w:val="28"/>
          <w:szCs w:val="28"/>
        </w:rPr>
      </w:pPr>
      <w:r w:rsidRPr="00A82D91">
        <w:rPr>
          <w:color w:val="000000"/>
          <w:sz w:val="28"/>
          <w:szCs w:val="28"/>
        </w:rPr>
        <w:t>2) органами исполнительной власти Кировской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893BA6" w:rsidRPr="00A82D91" w:rsidRDefault="00893BA6" w:rsidP="00893BA6">
      <w:pPr>
        <w:ind w:firstLine="708"/>
        <w:jc w:val="both"/>
        <w:rPr>
          <w:color w:val="000000"/>
          <w:sz w:val="28"/>
          <w:szCs w:val="28"/>
        </w:rPr>
      </w:pPr>
      <w:r w:rsidRPr="00A82D91">
        <w:rPr>
          <w:color w:val="000000"/>
          <w:sz w:val="28"/>
          <w:szCs w:val="28"/>
        </w:rPr>
        <w:t xml:space="preserve">3) органами местного самоуправления  </w:t>
      </w:r>
      <w:r w:rsidRPr="00A82D91">
        <w:rPr>
          <w:bCs/>
          <w:color w:val="000000"/>
          <w:sz w:val="28"/>
          <w:szCs w:val="28"/>
        </w:rPr>
        <w:t xml:space="preserve">муниципального образования </w:t>
      </w:r>
      <w:proofErr w:type="spellStart"/>
      <w:r w:rsidRPr="00A82D91">
        <w:rPr>
          <w:bCs/>
          <w:color w:val="000000"/>
          <w:sz w:val="28"/>
          <w:szCs w:val="28"/>
        </w:rPr>
        <w:t>Малмыжский</w:t>
      </w:r>
      <w:proofErr w:type="spellEnd"/>
      <w:r w:rsidRPr="00A82D91">
        <w:rPr>
          <w:bCs/>
          <w:color w:val="000000"/>
          <w:sz w:val="28"/>
          <w:szCs w:val="28"/>
        </w:rPr>
        <w:t xml:space="preserve"> район</w:t>
      </w:r>
      <w:r w:rsidRPr="00A82D91">
        <w:rPr>
          <w:color w:val="000000"/>
          <w:sz w:val="28"/>
          <w:szCs w:val="28"/>
        </w:rPr>
        <w:t xml:space="preserve"> в случаях, если Правила могут воспрепятствовать функционированию, размещению объектов капитального строительства местного значения, в целях рационального использования земельных участков;</w:t>
      </w:r>
    </w:p>
    <w:p w:rsidR="00893BA6" w:rsidRPr="00A82D91" w:rsidRDefault="00893BA6" w:rsidP="00893BA6">
      <w:pPr>
        <w:tabs>
          <w:tab w:val="num" w:pos="1329"/>
        </w:tabs>
        <w:ind w:right="-82" w:firstLine="720"/>
        <w:jc w:val="both"/>
        <w:rPr>
          <w:color w:val="000000"/>
          <w:sz w:val="28"/>
          <w:szCs w:val="28"/>
        </w:rPr>
      </w:pPr>
      <w:r w:rsidRPr="00A82D91">
        <w:rPr>
          <w:color w:val="000000"/>
          <w:sz w:val="28"/>
          <w:szCs w:val="28"/>
        </w:rPr>
        <w:t xml:space="preserve">4) органами местного самоуправления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случаях, если необходимо совершенствовать порядок регулирования землепользования и застройки на территории  </w:t>
      </w:r>
      <w:r w:rsidRPr="00A82D91">
        <w:rPr>
          <w:bCs/>
          <w:color w:val="000000"/>
          <w:sz w:val="28"/>
          <w:szCs w:val="28"/>
        </w:rPr>
        <w:t>муниципального образования</w:t>
      </w:r>
      <w:r w:rsidRPr="00A82D91">
        <w:rPr>
          <w:color w:val="000000"/>
          <w:sz w:val="28"/>
          <w:szCs w:val="28"/>
        </w:rPr>
        <w:t xml:space="preserve"> </w:t>
      </w:r>
      <w:r w:rsidRPr="00A82D91">
        <w:rPr>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сельское поселение</w:t>
      </w:r>
      <w:r w:rsidRPr="00A82D91">
        <w:rPr>
          <w:color w:val="000000"/>
          <w:sz w:val="28"/>
          <w:szCs w:val="28"/>
        </w:rPr>
        <w:t xml:space="preserve"> сельское поселение, а также, если Правила могут воспрепятствовать функционированию, размещению объектов капитального строительства местного значения;</w:t>
      </w:r>
    </w:p>
    <w:p w:rsidR="00893BA6" w:rsidRPr="00A82D91" w:rsidRDefault="00893BA6" w:rsidP="00893BA6">
      <w:pPr>
        <w:ind w:right="-82" w:firstLine="720"/>
        <w:jc w:val="both"/>
        <w:rPr>
          <w:color w:val="000000"/>
          <w:sz w:val="28"/>
          <w:szCs w:val="28"/>
        </w:rPr>
      </w:pPr>
      <w:r w:rsidRPr="00A82D91">
        <w:rPr>
          <w:color w:val="000000"/>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93BA6" w:rsidRPr="00A82D91" w:rsidRDefault="00893BA6" w:rsidP="00893BA6">
      <w:pPr>
        <w:ind w:right="-82" w:firstLine="720"/>
        <w:jc w:val="both"/>
        <w:rPr>
          <w:color w:val="000000"/>
          <w:sz w:val="28"/>
          <w:szCs w:val="28"/>
        </w:rPr>
      </w:pPr>
      <w:r w:rsidRPr="00A82D91">
        <w:rPr>
          <w:color w:val="000000"/>
          <w:sz w:val="28"/>
          <w:szCs w:val="28"/>
        </w:rPr>
        <w:t xml:space="preserve">1.3. </w:t>
      </w:r>
      <w:proofErr w:type="gramStart"/>
      <w:r w:rsidRPr="00A82D91">
        <w:rPr>
          <w:color w:val="000000"/>
          <w:sz w:val="28"/>
          <w:szCs w:val="28"/>
        </w:rPr>
        <w:t xml:space="preserve">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Pr="00A82D91">
        <w:rPr>
          <w:bCs/>
          <w:color w:val="000000"/>
          <w:sz w:val="28"/>
          <w:szCs w:val="28"/>
        </w:rPr>
        <w:t>администрации  муниципального образования</w:t>
      </w:r>
      <w:r w:rsidRPr="00A82D91">
        <w:rPr>
          <w:color w:val="000000"/>
          <w:sz w:val="28"/>
          <w:szCs w:val="28"/>
        </w:rPr>
        <w:t xml:space="preserve"> </w:t>
      </w:r>
      <w:r w:rsidRPr="00A82D91">
        <w:rPr>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сельское поселение</w:t>
      </w:r>
      <w:r w:rsidRPr="00A82D91">
        <w:rPr>
          <w:color w:val="000000"/>
          <w:sz w:val="28"/>
          <w:szCs w:val="28"/>
        </w:rPr>
        <w:t xml:space="preserve"> сельское поселение.</w:t>
      </w:r>
      <w:proofErr w:type="gramEnd"/>
    </w:p>
    <w:p w:rsidR="00893BA6" w:rsidRPr="00A82D91" w:rsidRDefault="00893BA6" w:rsidP="00893BA6">
      <w:pPr>
        <w:ind w:right="-82" w:firstLine="720"/>
        <w:jc w:val="both"/>
        <w:rPr>
          <w:color w:val="000000"/>
          <w:sz w:val="28"/>
          <w:szCs w:val="28"/>
        </w:rPr>
      </w:pPr>
      <w:r w:rsidRPr="00A82D91">
        <w:rPr>
          <w:color w:val="000000"/>
          <w:sz w:val="28"/>
          <w:szCs w:val="28"/>
        </w:rPr>
        <w:t xml:space="preserve">1.4. Глава </w:t>
      </w:r>
      <w:r w:rsidRPr="00A82D91">
        <w:rPr>
          <w:bCs/>
          <w:color w:val="000000"/>
          <w:sz w:val="28"/>
          <w:szCs w:val="28"/>
        </w:rPr>
        <w:t>администрации  муниципального образования</w:t>
      </w:r>
      <w:r w:rsidRPr="00A82D91">
        <w:rPr>
          <w:color w:val="000000"/>
          <w:sz w:val="28"/>
          <w:szCs w:val="28"/>
        </w:rPr>
        <w:t xml:space="preserve"> </w:t>
      </w:r>
      <w:r w:rsidRPr="00A82D91">
        <w:rPr>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сельское поселение</w:t>
      </w:r>
      <w:r w:rsidRPr="00A82D91">
        <w:rPr>
          <w:color w:val="000000"/>
          <w:sz w:val="28"/>
          <w:szCs w:val="28"/>
        </w:rPr>
        <w:t xml:space="preserve"> сельское поселение</w:t>
      </w:r>
      <w:r w:rsidRPr="00A82D91">
        <w:rPr>
          <w:bCs/>
          <w:color w:val="000000"/>
          <w:sz w:val="28"/>
          <w:szCs w:val="28"/>
        </w:rPr>
        <w:t xml:space="preserve"> </w:t>
      </w:r>
      <w:r w:rsidRPr="00A82D91">
        <w:rPr>
          <w:color w:val="000000"/>
          <w:sz w:val="28"/>
          <w:szCs w:val="28"/>
        </w:rPr>
        <w:t>с учетом рекомендаций, содержащихся в заключение Комиссии, в течение тридцати дней принимает решение о подготовке проекта изменения Правил или об отклонении предложения о внесении изменения в Правила с указанием причин отклонения и направляет копию такого решения заявителям.</w:t>
      </w:r>
    </w:p>
    <w:p w:rsidR="00893BA6" w:rsidRPr="00A82D91" w:rsidRDefault="00893BA6" w:rsidP="00893BA6">
      <w:pPr>
        <w:ind w:right="-82" w:firstLine="720"/>
        <w:jc w:val="both"/>
        <w:rPr>
          <w:color w:val="000000"/>
          <w:sz w:val="28"/>
          <w:szCs w:val="28"/>
        </w:rPr>
      </w:pPr>
      <w:r w:rsidRPr="00A82D91">
        <w:rPr>
          <w:color w:val="000000"/>
          <w:sz w:val="28"/>
          <w:szCs w:val="28"/>
        </w:rPr>
        <w:t>1.5.  Глава администрации</w:t>
      </w:r>
      <w:r w:rsidRPr="00A82D91">
        <w:rPr>
          <w:bCs/>
          <w:color w:val="000000"/>
          <w:sz w:val="28"/>
          <w:szCs w:val="28"/>
        </w:rPr>
        <w:t xml:space="preserve">  муниципального образования</w:t>
      </w:r>
      <w:r w:rsidRPr="00A82D91">
        <w:rPr>
          <w:color w:val="000000"/>
          <w:sz w:val="28"/>
          <w:szCs w:val="28"/>
        </w:rPr>
        <w:t xml:space="preserve"> </w:t>
      </w:r>
      <w:r w:rsidRPr="00A82D91">
        <w:rPr>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w:t>
      </w:r>
      <w:r w:rsidRPr="00A82D91">
        <w:rPr>
          <w:sz w:val="28"/>
          <w:szCs w:val="28"/>
        </w:rPr>
        <w:t>сельское поселение</w:t>
      </w:r>
      <w:r w:rsidRPr="00A82D91">
        <w:rPr>
          <w:color w:val="000000"/>
          <w:sz w:val="28"/>
          <w:szCs w:val="28"/>
        </w:rPr>
        <w:t xml:space="preserve"> сельское </w:t>
      </w:r>
      <w:r w:rsidRPr="00A82D91">
        <w:rPr>
          <w:color w:val="000000"/>
          <w:sz w:val="28"/>
          <w:szCs w:val="28"/>
        </w:rPr>
        <w:lastRenderedPageBreak/>
        <w:t>поселение</w:t>
      </w:r>
      <w:r w:rsidRPr="00A82D91">
        <w:rPr>
          <w:bCs/>
          <w:color w:val="000000"/>
          <w:sz w:val="28"/>
          <w:szCs w:val="28"/>
        </w:rPr>
        <w:t xml:space="preserve"> в пятидневный срок, </w:t>
      </w:r>
      <w:r w:rsidRPr="00A82D91">
        <w:rPr>
          <w:color w:val="000000"/>
          <w:sz w:val="28"/>
          <w:szCs w:val="28"/>
        </w:rPr>
        <w:t xml:space="preserve"> </w:t>
      </w:r>
      <w:proofErr w:type="gramStart"/>
      <w:r w:rsidRPr="00A82D91">
        <w:rPr>
          <w:color w:val="000000"/>
          <w:sz w:val="28"/>
          <w:szCs w:val="28"/>
        </w:rPr>
        <w:t>с даты принятия</w:t>
      </w:r>
      <w:proofErr w:type="gramEnd"/>
      <w:r w:rsidRPr="00A82D91">
        <w:rPr>
          <w:color w:val="000000"/>
          <w:sz w:val="28"/>
          <w:szCs w:val="28"/>
        </w:rPr>
        <w:t xml:space="preserve"> решения о подготовке проекта изменения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Сообщение о принятии такого решения размещается на официальном сайте  </w:t>
      </w:r>
      <w:r w:rsidRPr="00A82D91">
        <w:rPr>
          <w:bCs/>
          <w:color w:val="000000"/>
          <w:sz w:val="28"/>
          <w:szCs w:val="28"/>
        </w:rPr>
        <w:t xml:space="preserve">муниципального образования </w:t>
      </w:r>
      <w:proofErr w:type="spellStart"/>
      <w:r w:rsidRPr="00A82D91">
        <w:rPr>
          <w:bCs/>
          <w:color w:val="000000"/>
          <w:sz w:val="28"/>
          <w:szCs w:val="28"/>
        </w:rPr>
        <w:t>Малмыжский</w:t>
      </w:r>
      <w:proofErr w:type="spellEnd"/>
      <w:r w:rsidRPr="00A82D91">
        <w:rPr>
          <w:bCs/>
          <w:color w:val="000000"/>
          <w:sz w:val="28"/>
          <w:szCs w:val="28"/>
        </w:rPr>
        <w:t xml:space="preserve">  </w:t>
      </w:r>
      <w:r w:rsidRPr="00A82D91">
        <w:rPr>
          <w:color w:val="000000"/>
          <w:sz w:val="28"/>
          <w:szCs w:val="28"/>
        </w:rPr>
        <w:t>муниципальный</w:t>
      </w:r>
      <w:r w:rsidRPr="00A82D91">
        <w:rPr>
          <w:bCs/>
          <w:color w:val="000000"/>
          <w:sz w:val="28"/>
          <w:szCs w:val="28"/>
        </w:rPr>
        <w:t xml:space="preserve"> район</w:t>
      </w:r>
      <w:r w:rsidRPr="00A82D91">
        <w:rPr>
          <w:color w:val="000000"/>
          <w:sz w:val="28"/>
          <w:szCs w:val="28"/>
        </w:rPr>
        <w:t xml:space="preserve">  в сети «Интернет».</w:t>
      </w:r>
    </w:p>
    <w:p w:rsidR="00893BA6" w:rsidRPr="00A82D91" w:rsidRDefault="00893BA6" w:rsidP="00893BA6">
      <w:pPr>
        <w:ind w:firstLine="708"/>
        <w:jc w:val="both"/>
        <w:rPr>
          <w:color w:val="000000"/>
          <w:sz w:val="28"/>
          <w:szCs w:val="28"/>
        </w:rPr>
      </w:pPr>
      <w:r w:rsidRPr="00A82D91">
        <w:rPr>
          <w:color w:val="000000"/>
          <w:sz w:val="28"/>
          <w:szCs w:val="28"/>
        </w:rPr>
        <w:t xml:space="preserve">1.6. </w:t>
      </w:r>
      <w:proofErr w:type="gramStart"/>
      <w:r w:rsidRPr="00A82D91">
        <w:rPr>
          <w:color w:val="000000"/>
          <w:sz w:val="28"/>
          <w:szCs w:val="28"/>
        </w:rPr>
        <w:t xml:space="preserve">Администрация  </w:t>
      </w:r>
      <w:r w:rsidRPr="00A82D91">
        <w:rPr>
          <w:bCs/>
          <w:color w:val="000000"/>
          <w:sz w:val="28"/>
          <w:szCs w:val="28"/>
        </w:rPr>
        <w:t>муниципального образования</w:t>
      </w:r>
      <w:r w:rsidRPr="00A82D91">
        <w:rPr>
          <w:color w:val="000000"/>
          <w:sz w:val="28"/>
          <w:szCs w:val="28"/>
        </w:rPr>
        <w:t xml:space="preserve"> </w:t>
      </w:r>
      <w:r w:rsidRPr="00A82D91">
        <w:rPr>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или отдел градостроительства и землеустройства администрации  </w:t>
      </w:r>
      <w:r w:rsidRPr="00A82D91">
        <w:rPr>
          <w:bCs/>
          <w:color w:val="000000"/>
          <w:sz w:val="28"/>
          <w:szCs w:val="28"/>
        </w:rPr>
        <w:t xml:space="preserve">муниципального образования </w:t>
      </w:r>
      <w:proofErr w:type="spellStart"/>
      <w:r w:rsidRPr="00A82D91">
        <w:rPr>
          <w:bCs/>
          <w:color w:val="000000"/>
          <w:sz w:val="28"/>
          <w:szCs w:val="28"/>
        </w:rPr>
        <w:t>Малмыжский</w:t>
      </w:r>
      <w:proofErr w:type="spellEnd"/>
      <w:r w:rsidRPr="00A82D91">
        <w:rPr>
          <w:bCs/>
          <w:color w:val="000000"/>
          <w:sz w:val="28"/>
          <w:szCs w:val="28"/>
        </w:rPr>
        <w:t xml:space="preserve">  </w:t>
      </w:r>
      <w:r w:rsidRPr="00A82D91">
        <w:rPr>
          <w:color w:val="000000"/>
          <w:sz w:val="28"/>
          <w:szCs w:val="28"/>
        </w:rPr>
        <w:t>муниципальный</w:t>
      </w:r>
      <w:r w:rsidRPr="00A82D91">
        <w:rPr>
          <w:bCs/>
          <w:color w:val="000000"/>
          <w:sz w:val="28"/>
          <w:szCs w:val="28"/>
        </w:rPr>
        <w:t xml:space="preserve"> район</w:t>
      </w:r>
      <w:r w:rsidRPr="00A82D91">
        <w:rPr>
          <w:color w:val="000000"/>
          <w:sz w:val="28"/>
          <w:szCs w:val="28"/>
        </w:rPr>
        <w:t xml:space="preserve">  (в соответствии с соглашением о разграничении полномочий в сфере градостроительной деятельности) в десятидневный срок  осуществляет проверку проекта изменения Правил, представленного Комиссией, на соответствие требованиям технических регламентов, генеральному плану сельского поселения, схеме территориального планирования муниципального района и направляет проект изменения Правил главе</w:t>
      </w:r>
      <w:proofErr w:type="gramEnd"/>
      <w:r w:rsidRPr="00A82D91">
        <w:rPr>
          <w:color w:val="000000"/>
          <w:sz w:val="28"/>
          <w:szCs w:val="28"/>
        </w:rPr>
        <w:t xml:space="preserve"> </w:t>
      </w:r>
      <w:r w:rsidRPr="00A82D91">
        <w:rPr>
          <w:bCs/>
          <w:color w:val="000000"/>
          <w:sz w:val="28"/>
          <w:szCs w:val="28"/>
        </w:rPr>
        <w:t xml:space="preserve">администрации </w:t>
      </w:r>
      <w:r w:rsidRPr="00A82D91">
        <w:rPr>
          <w:color w:val="000000"/>
          <w:sz w:val="28"/>
          <w:szCs w:val="28"/>
        </w:rPr>
        <w:t xml:space="preserve">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или в случае обнаружения его несоответствия требованиям и документам, указанным в настоящем пункте, в Комиссию на доработку.</w:t>
      </w:r>
    </w:p>
    <w:p w:rsidR="00893BA6" w:rsidRPr="00A82D91" w:rsidRDefault="00893BA6" w:rsidP="00893BA6">
      <w:pPr>
        <w:ind w:firstLine="708"/>
        <w:jc w:val="both"/>
        <w:rPr>
          <w:color w:val="000000"/>
          <w:sz w:val="28"/>
          <w:szCs w:val="28"/>
        </w:rPr>
      </w:pPr>
      <w:r w:rsidRPr="00A82D91">
        <w:rPr>
          <w:color w:val="000000"/>
          <w:sz w:val="28"/>
          <w:szCs w:val="28"/>
        </w:rPr>
        <w:t>1.7. Проект изменений Правил направляется главой администрации поселения главе поселения для назначения публичных слушаний.</w:t>
      </w:r>
    </w:p>
    <w:p w:rsidR="00893BA6" w:rsidRPr="00A82D91" w:rsidRDefault="00893BA6" w:rsidP="00893BA6">
      <w:pPr>
        <w:ind w:right="-82" w:firstLine="720"/>
        <w:jc w:val="both"/>
        <w:rPr>
          <w:color w:val="000000"/>
          <w:sz w:val="28"/>
          <w:szCs w:val="28"/>
        </w:rPr>
      </w:pPr>
      <w:r w:rsidRPr="00A82D91">
        <w:rPr>
          <w:color w:val="000000"/>
          <w:sz w:val="28"/>
          <w:szCs w:val="28"/>
        </w:rPr>
        <w:t xml:space="preserve">1.8. Глава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при получении проекта изменения Правил принимает решение о проведении публичных слушаний по такому проекту </w:t>
      </w:r>
      <w:r w:rsidRPr="00A82D91">
        <w:rPr>
          <w:sz w:val="28"/>
          <w:szCs w:val="28"/>
        </w:rPr>
        <w:t>(с установлением срока проведения публичных слушаний)</w:t>
      </w:r>
      <w:r w:rsidRPr="00A82D91">
        <w:rPr>
          <w:color w:val="000000"/>
          <w:sz w:val="28"/>
          <w:szCs w:val="28"/>
        </w:rPr>
        <w:t xml:space="preserve"> в срок не позднее чем через десять дней со дня получения такого проекта.</w:t>
      </w:r>
    </w:p>
    <w:p w:rsidR="00893BA6" w:rsidRPr="00A82D91" w:rsidRDefault="00893BA6" w:rsidP="00893BA6">
      <w:pPr>
        <w:ind w:right="-81" w:firstLine="708"/>
        <w:jc w:val="both"/>
        <w:rPr>
          <w:bCs/>
          <w:color w:val="000000"/>
          <w:sz w:val="28"/>
          <w:szCs w:val="28"/>
        </w:rPr>
      </w:pPr>
      <w:r w:rsidRPr="00A82D91">
        <w:rPr>
          <w:bCs/>
          <w:color w:val="000000"/>
          <w:sz w:val="28"/>
          <w:szCs w:val="28"/>
        </w:rPr>
        <w:t xml:space="preserve">1.9. Оповещение о публичных слушаниях </w:t>
      </w:r>
      <w:r w:rsidRPr="00A82D91">
        <w:rPr>
          <w:color w:val="000000"/>
          <w:sz w:val="28"/>
          <w:szCs w:val="28"/>
        </w:rPr>
        <w:t xml:space="preserve">по проекту изменения Правил </w:t>
      </w:r>
      <w:r w:rsidRPr="00A82D91">
        <w:rPr>
          <w:bCs/>
          <w:color w:val="000000"/>
          <w:sz w:val="28"/>
          <w:szCs w:val="28"/>
        </w:rPr>
        <w:t>должно содержать информацию о:</w:t>
      </w:r>
    </w:p>
    <w:p w:rsidR="00893BA6" w:rsidRPr="00A82D91" w:rsidRDefault="00893BA6" w:rsidP="00893BA6">
      <w:pPr>
        <w:ind w:right="-81" w:firstLine="720"/>
        <w:jc w:val="both"/>
        <w:rPr>
          <w:color w:val="000000"/>
          <w:sz w:val="28"/>
          <w:szCs w:val="28"/>
        </w:rPr>
      </w:pPr>
      <w:r w:rsidRPr="00A82D91">
        <w:rPr>
          <w:color w:val="000000"/>
          <w:sz w:val="28"/>
          <w:szCs w:val="28"/>
        </w:rPr>
        <w:t xml:space="preserve">1) </w:t>
      </w:r>
      <w:proofErr w:type="gramStart"/>
      <w:r w:rsidRPr="00A82D91">
        <w:rPr>
          <w:color w:val="000000"/>
          <w:sz w:val="28"/>
          <w:szCs w:val="28"/>
        </w:rPr>
        <w:t>характере</w:t>
      </w:r>
      <w:proofErr w:type="gramEnd"/>
      <w:r w:rsidRPr="00A82D91">
        <w:rPr>
          <w:color w:val="000000"/>
          <w:sz w:val="28"/>
          <w:szCs w:val="28"/>
        </w:rPr>
        <w:t xml:space="preserve"> обсуждаемого вопроса;</w:t>
      </w:r>
    </w:p>
    <w:p w:rsidR="00893BA6" w:rsidRPr="00A82D91" w:rsidRDefault="00893BA6" w:rsidP="00893BA6">
      <w:pPr>
        <w:ind w:right="-81" w:firstLine="720"/>
        <w:jc w:val="both"/>
        <w:rPr>
          <w:color w:val="000000"/>
          <w:sz w:val="28"/>
          <w:szCs w:val="28"/>
        </w:rPr>
      </w:pPr>
      <w:r w:rsidRPr="00A82D91">
        <w:rPr>
          <w:color w:val="000000"/>
          <w:sz w:val="28"/>
          <w:szCs w:val="28"/>
        </w:rPr>
        <w:t>2) дате, времени и месте проведения публичных слушаний;</w:t>
      </w:r>
    </w:p>
    <w:p w:rsidR="00893BA6" w:rsidRPr="00A82D91" w:rsidRDefault="00893BA6" w:rsidP="00893BA6">
      <w:pPr>
        <w:ind w:right="-81" w:firstLine="720"/>
        <w:jc w:val="both"/>
        <w:rPr>
          <w:color w:val="000000"/>
          <w:sz w:val="28"/>
          <w:szCs w:val="28"/>
        </w:rPr>
      </w:pPr>
      <w:r w:rsidRPr="00A82D91">
        <w:rPr>
          <w:color w:val="000000"/>
          <w:sz w:val="28"/>
          <w:szCs w:val="28"/>
        </w:rPr>
        <w:t>3) дате, времени и месте предварительного ознакомления с соответствующей документацией и информацией.</w:t>
      </w:r>
    </w:p>
    <w:p w:rsidR="00893BA6" w:rsidRPr="00A82D91" w:rsidRDefault="00893BA6" w:rsidP="00893BA6">
      <w:pPr>
        <w:ind w:right="-81" w:firstLine="720"/>
        <w:jc w:val="both"/>
        <w:rPr>
          <w:bCs/>
          <w:color w:val="000000"/>
          <w:sz w:val="28"/>
          <w:szCs w:val="28"/>
        </w:rPr>
      </w:pPr>
      <w:r w:rsidRPr="00A82D91">
        <w:rPr>
          <w:bCs/>
          <w:color w:val="000000"/>
          <w:sz w:val="28"/>
          <w:szCs w:val="28"/>
        </w:rPr>
        <w:t xml:space="preserve">1.10. Публичные слушания </w:t>
      </w:r>
      <w:r w:rsidRPr="00A82D91">
        <w:rPr>
          <w:color w:val="000000"/>
          <w:sz w:val="28"/>
          <w:szCs w:val="28"/>
        </w:rPr>
        <w:t>по проекту изменения Правил</w:t>
      </w:r>
      <w:r w:rsidRPr="00A82D91">
        <w:rPr>
          <w:bCs/>
          <w:color w:val="000000"/>
          <w:sz w:val="28"/>
          <w:szCs w:val="28"/>
        </w:rPr>
        <w:t xml:space="preserve"> проводятся в соответствии с положением о порядке проведения публичных слушаний в муниципальном образовании</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w:t>
      </w:r>
    </w:p>
    <w:p w:rsidR="00893BA6" w:rsidRPr="00A82D91" w:rsidRDefault="00893BA6" w:rsidP="00893BA6">
      <w:pPr>
        <w:ind w:right="-81" w:firstLine="720"/>
        <w:jc w:val="both"/>
        <w:rPr>
          <w:color w:val="000000"/>
          <w:sz w:val="28"/>
          <w:szCs w:val="28"/>
        </w:rPr>
      </w:pPr>
      <w:r w:rsidRPr="00A82D91">
        <w:rPr>
          <w:color w:val="000000"/>
          <w:sz w:val="28"/>
          <w:szCs w:val="28"/>
        </w:rPr>
        <w:t>1.11. Продолжительность публичных слушаний по проекту изменения Правил со дня опубликования такого проекта до дня опубликования заключения о результатах слушаний составляет не менее двух и не более  четырех месяцев.</w:t>
      </w:r>
    </w:p>
    <w:p w:rsidR="00893BA6" w:rsidRPr="00A82D91" w:rsidRDefault="00893BA6" w:rsidP="00893BA6">
      <w:pPr>
        <w:pStyle w:val="13"/>
        <w:spacing w:before="0" w:after="0"/>
        <w:ind w:firstLine="708"/>
        <w:jc w:val="both"/>
        <w:rPr>
          <w:sz w:val="28"/>
          <w:szCs w:val="28"/>
        </w:rPr>
      </w:pPr>
      <w:r w:rsidRPr="00A82D91">
        <w:rPr>
          <w:sz w:val="28"/>
          <w:szCs w:val="28"/>
        </w:rPr>
        <w:t xml:space="preserve">1.12.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w:t>
      </w:r>
      <w:r w:rsidRPr="00A82D91">
        <w:rPr>
          <w:sz w:val="28"/>
          <w:szCs w:val="28"/>
        </w:rPr>
        <w:lastRenderedPageBreak/>
        <w:t>градостроительный регламент. В этих случаях срок проведения публичных слушаний не может быть более чем один месяц.</w:t>
      </w:r>
    </w:p>
    <w:p w:rsidR="00893BA6" w:rsidRPr="00A82D91" w:rsidRDefault="00893BA6" w:rsidP="00893BA6">
      <w:pPr>
        <w:ind w:right="-81" w:firstLine="720"/>
        <w:jc w:val="both"/>
        <w:rPr>
          <w:color w:val="000000"/>
          <w:sz w:val="28"/>
          <w:szCs w:val="28"/>
        </w:rPr>
      </w:pPr>
      <w:r w:rsidRPr="00A82D91">
        <w:rPr>
          <w:sz w:val="28"/>
          <w:szCs w:val="28"/>
        </w:rPr>
        <w:t xml:space="preserve">1.13. Не позднее </w:t>
      </w:r>
      <w:r w:rsidRPr="00A82D91">
        <w:rPr>
          <w:bCs/>
          <w:sz w:val="28"/>
          <w:szCs w:val="28"/>
        </w:rPr>
        <w:t>чем через десять дней со дня окончания  публичных слушаний Комиссия</w:t>
      </w:r>
      <w:r w:rsidRPr="00A82D91">
        <w:rPr>
          <w:bCs/>
          <w:color w:val="000000"/>
          <w:sz w:val="28"/>
          <w:szCs w:val="28"/>
        </w:rPr>
        <w:t xml:space="preserve"> представляет Главе администрации  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 xml:space="preserve"> проект изменения Правил, п</w:t>
      </w:r>
      <w:r w:rsidRPr="00A82D91">
        <w:rPr>
          <w:color w:val="000000"/>
          <w:sz w:val="28"/>
          <w:szCs w:val="28"/>
        </w:rPr>
        <w:t>ротокол публичных слушаний и заключение о результатах публичных слушаний.</w:t>
      </w:r>
    </w:p>
    <w:p w:rsidR="00893BA6" w:rsidRPr="00A82D91" w:rsidRDefault="00893BA6" w:rsidP="00893BA6">
      <w:pPr>
        <w:ind w:right="-81" w:firstLine="720"/>
        <w:jc w:val="both"/>
        <w:rPr>
          <w:color w:val="000000"/>
          <w:sz w:val="28"/>
          <w:szCs w:val="28"/>
        </w:rPr>
      </w:pPr>
      <w:proofErr w:type="gramStart"/>
      <w:r w:rsidRPr="00A82D91">
        <w:rPr>
          <w:bCs/>
          <w:color w:val="000000"/>
          <w:sz w:val="28"/>
          <w:szCs w:val="28"/>
        </w:rPr>
        <w:t>Глава администрации 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w:t>
      </w:r>
      <w:r w:rsidRPr="00A82D91">
        <w:rPr>
          <w:bCs/>
          <w:color w:val="000000"/>
          <w:sz w:val="28"/>
          <w:szCs w:val="28"/>
        </w:rPr>
        <w:t xml:space="preserve"> в течение десяти дней после представления ему  проекта изменения Правил, п</w:t>
      </w:r>
      <w:r w:rsidRPr="00A82D91">
        <w:rPr>
          <w:color w:val="000000"/>
          <w:sz w:val="28"/>
          <w:szCs w:val="28"/>
        </w:rPr>
        <w:t>ротокола публичных слушаний и заключения о результатах публичных слушаний принимает решение о направлении указанного проекта в представительный орган сельского поселения или о направлении его на доработку с указанием даты повторного представления либо принимает решение об отказе.</w:t>
      </w:r>
      <w:proofErr w:type="gramEnd"/>
    </w:p>
    <w:p w:rsidR="00893BA6" w:rsidRPr="00A82D91" w:rsidRDefault="00893BA6" w:rsidP="00893BA6">
      <w:pPr>
        <w:ind w:right="-82" w:firstLine="720"/>
        <w:jc w:val="both"/>
        <w:rPr>
          <w:color w:val="000000"/>
          <w:sz w:val="28"/>
          <w:szCs w:val="28"/>
        </w:rPr>
      </w:pPr>
      <w:r w:rsidRPr="00A82D91">
        <w:rPr>
          <w:color w:val="000000"/>
          <w:sz w:val="28"/>
          <w:szCs w:val="28"/>
        </w:rPr>
        <w:t xml:space="preserve">1.14. </w:t>
      </w:r>
      <w:proofErr w:type="gramStart"/>
      <w:r w:rsidRPr="00A82D91">
        <w:rPr>
          <w:color w:val="000000"/>
          <w:sz w:val="28"/>
          <w:szCs w:val="28"/>
        </w:rPr>
        <w:t xml:space="preserve">Представительный орган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по результатам рассмотрения проекта изменений Правил и обязательных приложений к нему (протокол публичных слушаний с заключением о результатах таких публичных слушаний, заключение отдела градостроительства и землеустройства администрации</w:t>
      </w:r>
      <w:r w:rsidRPr="00A82D91">
        <w:rPr>
          <w:bCs/>
          <w:color w:val="000000"/>
          <w:sz w:val="28"/>
          <w:szCs w:val="28"/>
        </w:rPr>
        <w:t xml:space="preserve"> муниципального образования </w:t>
      </w:r>
      <w:proofErr w:type="spellStart"/>
      <w:r w:rsidRPr="00A82D91">
        <w:rPr>
          <w:color w:val="000000"/>
          <w:sz w:val="28"/>
          <w:szCs w:val="28"/>
        </w:rPr>
        <w:t>Староирюкское</w:t>
      </w:r>
      <w:proofErr w:type="spellEnd"/>
      <w:r w:rsidRPr="00A82D91">
        <w:rPr>
          <w:bCs/>
          <w:color w:val="000000"/>
          <w:sz w:val="28"/>
          <w:szCs w:val="28"/>
        </w:rPr>
        <w:t xml:space="preserve"> </w:t>
      </w:r>
      <w:r w:rsidRPr="00A82D91">
        <w:rPr>
          <w:color w:val="000000"/>
          <w:sz w:val="28"/>
          <w:szCs w:val="28"/>
        </w:rPr>
        <w:t>муниципальный</w:t>
      </w:r>
      <w:r w:rsidRPr="00A82D91">
        <w:rPr>
          <w:bCs/>
          <w:color w:val="000000"/>
          <w:sz w:val="28"/>
          <w:szCs w:val="28"/>
        </w:rPr>
        <w:t xml:space="preserve"> район</w:t>
      </w:r>
      <w:r w:rsidRPr="00A82D91">
        <w:rPr>
          <w:color w:val="000000"/>
          <w:sz w:val="28"/>
          <w:szCs w:val="28"/>
        </w:rPr>
        <w:t xml:space="preserve">),  утверждает изменения Правил или направляет проект изменений Правил Главе администрации  </w:t>
      </w:r>
      <w:r w:rsidRPr="00A82D91">
        <w:rPr>
          <w:bCs/>
          <w:color w:val="000000"/>
          <w:sz w:val="28"/>
          <w:szCs w:val="28"/>
        </w:rPr>
        <w:t>муниципального образования</w:t>
      </w:r>
      <w:r w:rsidRPr="00A82D91">
        <w:rPr>
          <w:color w:val="000000"/>
          <w:sz w:val="28"/>
          <w:szCs w:val="28"/>
        </w:rPr>
        <w:t xml:space="preserve">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на доработку в соответствии с результатами</w:t>
      </w:r>
      <w:proofErr w:type="gramEnd"/>
      <w:r w:rsidRPr="00A82D91">
        <w:rPr>
          <w:color w:val="000000"/>
          <w:sz w:val="28"/>
          <w:szCs w:val="28"/>
        </w:rPr>
        <w:t xml:space="preserve"> публичных слушаний по указанному проекту.</w:t>
      </w:r>
    </w:p>
    <w:p w:rsidR="00893BA6" w:rsidRPr="00A82D91" w:rsidRDefault="00893BA6" w:rsidP="00893BA6">
      <w:pPr>
        <w:ind w:right="-82" w:firstLine="720"/>
        <w:jc w:val="both"/>
        <w:rPr>
          <w:color w:val="000000"/>
          <w:sz w:val="28"/>
          <w:szCs w:val="28"/>
        </w:rPr>
      </w:pPr>
      <w:r w:rsidRPr="00A82D91">
        <w:rPr>
          <w:color w:val="000000"/>
          <w:sz w:val="28"/>
          <w:szCs w:val="28"/>
        </w:rPr>
        <w:t xml:space="preserve">1.15. Решение  о внесении изменений с текстом изменений </w:t>
      </w:r>
      <w:proofErr w:type="gramStart"/>
      <w:r w:rsidRPr="00A82D91">
        <w:rPr>
          <w:color w:val="000000"/>
          <w:sz w:val="28"/>
          <w:szCs w:val="28"/>
        </w:rPr>
        <w:t>Правил</w:t>
      </w:r>
      <w:proofErr w:type="gramEnd"/>
      <w:r w:rsidRPr="00A82D91">
        <w:rPr>
          <w:color w:val="000000"/>
          <w:sz w:val="28"/>
          <w:szCs w:val="28"/>
        </w:rPr>
        <w:t xml:space="preserve"> и фрагмент карты градостроительного зонирования подлежит опубликованию в порядке, установленном для официального опубликования муниципальных правовых актов, и может размещаться на официальном сайте  </w:t>
      </w:r>
      <w:r w:rsidRPr="00A82D91">
        <w:rPr>
          <w:bCs/>
          <w:color w:val="000000"/>
          <w:sz w:val="28"/>
          <w:szCs w:val="28"/>
        </w:rPr>
        <w:t xml:space="preserve">муниципального образования </w:t>
      </w:r>
      <w:proofErr w:type="spellStart"/>
      <w:r w:rsidRPr="00A82D91">
        <w:rPr>
          <w:color w:val="000000"/>
          <w:sz w:val="28"/>
          <w:szCs w:val="28"/>
        </w:rPr>
        <w:t>Староирюкское</w:t>
      </w:r>
      <w:proofErr w:type="spellEnd"/>
      <w:r w:rsidRPr="00A82D91">
        <w:rPr>
          <w:bCs/>
          <w:color w:val="000000"/>
          <w:sz w:val="28"/>
          <w:szCs w:val="28"/>
        </w:rPr>
        <w:t xml:space="preserve"> </w:t>
      </w:r>
      <w:r w:rsidRPr="00A82D91">
        <w:rPr>
          <w:color w:val="000000"/>
          <w:sz w:val="28"/>
          <w:szCs w:val="28"/>
        </w:rPr>
        <w:t>муниципальный</w:t>
      </w:r>
      <w:r w:rsidRPr="00A82D91">
        <w:rPr>
          <w:bCs/>
          <w:color w:val="000000"/>
          <w:sz w:val="28"/>
          <w:szCs w:val="28"/>
        </w:rPr>
        <w:t xml:space="preserve"> район</w:t>
      </w:r>
      <w:r w:rsidRPr="00A82D91">
        <w:rPr>
          <w:color w:val="000000"/>
          <w:sz w:val="28"/>
          <w:szCs w:val="28"/>
        </w:rPr>
        <w:t xml:space="preserve">  в сети «Интернет».</w:t>
      </w:r>
    </w:p>
    <w:p w:rsidR="00893BA6" w:rsidRPr="00A82D91" w:rsidRDefault="00893BA6" w:rsidP="00893BA6">
      <w:pPr>
        <w:ind w:right="-82" w:firstLine="720"/>
        <w:jc w:val="both"/>
        <w:rPr>
          <w:color w:val="000000"/>
          <w:sz w:val="28"/>
          <w:szCs w:val="28"/>
        </w:rPr>
      </w:pPr>
      <w:r w:rsidRPr="00A82D91">
        <w:rPr>
          <w:color w:val="000000"/>
          <w:sz w:val="28"/>
          <w:szCs w:val="28"/>
        </w:rPr>
        <w:t>1.16. Физические и юридические лица вправе оспорить решение о внесении изменений в Правила в судебном порядке.</w:t>
      </w:r>
    </w:p>
    <w:p w:rsidR="00893BA6" w:rsidRPr="00A82D91" w:rsidRDefault="00893BA6" w:rsidP="00893BA6">
      <w:pPr>
        <w:ind w:right="-82" w:firstLine="720"/>
        <w:jc w:val="both"/>
        <w:rPr>
          <w:color w:val="000000"/>
          <w:sz w:val="28"/>
          <w:szCs w:val="28"/>
        </w:rPr>
      </w:pPr>
      <w:r w:rsidRPr="00A82D91">
        <w:rPr>
          <w:color w:val="000000"/>
          <w:sz w:val="28"/>
          <w:szCs w:val="28"/>
        </w:rPr>
        <w:t xml:space="preserve">1.17. </w:t>
      </w:r>
      <w:proofErr w:type="gramStart"/>
      <w:r w:rsidRPr="00A82D91">
        <w:rPr>
          <w:color w:val="000000"/>
          <w:sz w:val="28"/>
          <w:szCs w:val="28"/>
        </w:rPr>
        <w:t xml:space="preserve">Для учета изменений в сведениях, содержащихся в органе кадастрового учета, в соответствии с ч. 6 ст.15 Федерального закона «О государственном кадастре недвижимости» от 24.07.2007 № 221-ФЗ, администрация муниципального образования </w:t>
      </w:r>
      <w:proofErr w:type="spellStart"/>
      <w:r w:rsidRPr="00A82D91">
        <w:rPr>
          <w:color w:val="000000"/>
          <w:sz w:val="28"/>
          <w:szCs w:val="28"/>
        </w:rPr>
        <w:t>Староирюкское</w:t>
      </w:r>
      <w:proofErr w:type="spellEnd"/>
      <w:r w:rsidRPr="00A82D91">
        <w:rPr>
          <w:color w:val="000000"/>
          <w:sz w:val="28"/>
          <w:szCs w:val="28"/>
        </w:rPr>
        <w:t xml:space="preserve"> сельское поселение, в срок не более чем десять рабочих дней со дня вступления в силу решения о внесении изменений в Правила, представляет в филиал ФГБУ «ФКП </w:t>
      </w:r>
      <w:proofErr w:type="spellStart"/>
      <w:r w:rsidRPr="00A82D91">
        <w:rPr>
          <w:color w:val="000000"/>
          <w:sz w:val="28"/>
          <w:szCs w:val="28"/>
        </w:rPr>
        <w:t>Росреестра</w:t>
      </w:r>
      <w:proofErr w:type="spellEnd"/>
      <w:r w:rsidRPr="00A82D91">
        <w:rPr>
          <w:color w:val="000000"/>
          <w:sz w:val="28"/>
          <w:szCs w:val="28"/>
        </w:rPr>
        <w:t>» по Кировской области</w:t>
      </w:r>
      <w:proofErr w:type="gramEnd"/>
      <w:r w:rsidRPr="00A82D91">
        <w:rPr>
          <w:color w:val="000000"/>
          <w:sz w:val="28"/>
          <w:szCs w:val="28"/>
        </w:rPr>
        <w:t xml:space="preserve"> документ,</w:t>
      </w:r>
      <w:r w:rsidRPr="00A82D91">
        <w:rPr>
          <w:sz w:val="28"/>
          <w:szCs w:val="28"/>
        </w:rPr>
        <w:t xml:space="preserve"> содержащий сведения необходимые для внесения в государственный кадастр недвижимости. Состав сведений вносимых в государственный кадастр недвижимости отражен в ст. 10 </w:t>
      </w:r>
      <w:r w:rsidRPr="00A82D91">
        <w:rPr>
          <w:color w:val="000000"/>
          <w:sz w:val="28"/>
          <w:szCs w:val="28"/>
        </w:rPr>
        <w:t xml:space="preserve">Федерального закона «О государственном кадастре недвижимости» от 24.07.2007 № 221-ФЗ. </w:t>
      </w:r>
    </w:p>
    <w:p w:rsidR="00893BA6" w:rsidRPr="00A82D91" w:rsidRDefault="00893BA6" w:rsidP="00893BA6">
      <w:pPr>
        <w:ind w:right="-81" w:firstLine="720"/>
        <w:jc w:val="both"/>
        <w:rPr>
          <w:bCs/>
          <w:color w:val="000000"/>
          <w:sz w:val="28"/>
          <w:szCs w:val="28"/>
        </w:rPr>
      </w:pPr>
    </w:p>
    <w:p w:rsidR="00893BA6" w:rsidRPr="00A82D91" w:rsidRDefault="00893BA6" w:rsidP="00893BA6">
      <w:pPr>
        <w:pStyle w:val="a7"/>
        <w:ind w:right="465" w:firstLine="720"/>
        <w:jc w:val="both"/>
        <w:rPr>
          <w:b/>
          <w:color w:val="000000"/>
          <w:sz w:val="28"/>
          <w:szCs w:val="28"/>
        </w:rPr>
      </w:pPr>
      <w:r w:rsidRPr="00A82D91">
        <w:rPr>
          <w:b/>
          <w:sz w:val="28"/>
          <w:szCs w:val="28"/>
        </w:rPr>
        <w:t xml:space="preserve">Глава 6. Регулирование иных вопросов землепользования и </w:t>
      </w:r>
      <w:r w:rsidRPr="00A82D91">
        <w:rPr>
          <w:b/>
          <w:sz w:val="28"/>
          <w:szCs w:val="28"/>
        </w:rPr>
        <w:lastRenderedPageBreak/>
        <w:t>застройки</w:t>
      </w:r>
    </w:p>
    <w:p w:rsidR="00893BA6" w:rsidRPr="00A82D91" w:rsidRDefault="00893BA6" w:rsidP="00893BA6">
      <w:pPr>
        <w:tabs>
          <w:tab w:val="left" w:pos="9690"/>
        </w:tabs>
        <w:ind w:left="399" w:right="463" w:firstLine="570"/>
        <w:jc w:val="both"/>
        <w:rPr>
          <w:b/>
          <w:color w:val="000000"/>
          <w:sz w:val="28"/>
          <w:szCs w:val="28"/>
        </w:rPr>
      </w:pPr>
    </w:p>
    <w:p w:rsidR="00893BA6" w:rsidRPr="00A82D91" w:rsidRDefault="00893BA6" w:rsidP="00893BA6">
      <w:pPr>
        <w:pStyle w:val="Default"/>
        <w:ind w:firstLine="708"/>
        <w:jc w:val="both"/>
        <w:rPr>
          <w:b/>
          <w:bCs/>
          <w:iCs/>
          <w:sz w:val="28"/>
          <w:szCs w:val="28"/>
        </w:rPr>
      </w:pPr>
      <w:r w:rsidRPr="00A82D91">
        <w:rPr>
          <w:b/>
          <w:bCs/>
          <w:iCs/>
          <w:sz w:val="28"/>
          <w:szCs w:val="28"/>
        </w:rPr>
        <w:t xml:space="preserve">6.1. Установление публичных сервитутов </w:t>
      </w:r>
    </w:p>
    <w:p w:rsidR="00893BA6" w:rsidRPr="00A82D91" w:rsidRDefault="00893BA6" w:rsidP="00893BA6">
      <w:pPr>
        <w:pStyle w:val="Default"/>
        <w:ind w:firstLine="708"/>
        <w:jc w:val="both"/>
        <w:rPr>
          <w:b/>
          <w:sz w:val="28"/>
          <w:szCs w:val="28"/>
        </w:rPr>
      </w:pPr>
    </w:p>
    <w:p w:rsidR="00893BA6" w:rsidRPr="00A82D91" w:rsidRDefault="00893BA6" w:rsidP="00893BA6">
      <w:pPr>
        <w:pStyle w:val="Default"/>
        <w:ind w:firstLine="708"/>
        <w:jc w:val="both"/>
        <w:rPr>
          <w:sz w:val="28"/>
          <w:szCs w:val="28"/>
        </w:rPr>
      </w:pPr>
      <w:r w:rsidRPr="00A82D91">
        <w:rPr>
          <w:sz w:val="28"/>
          <w:szCs w:val="28"/>
        </w:rPr>
        <w:t xml:space="preserve">Публичные сервитуты устанавливаются законом или иным нормативным правовым актом РФ, нормативным правовым актом субъектом РФ,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 (п.2 ст. 23 ЗК РФ). </w:t>
      </w:r>
    </w:p>
    <w:p w:rsidR="00893BA6" w:rsidRPr="00A82D91" w:rsidRDefault="00893BA6" w:rsidP="00893BA6">
      <w:pPr>
        <w:pStyle w:val="Default"/>
        <w:ind w:firstLine="708"/>
        <w:jc w:val="both"/>
        <w:rPr>
          <w:sz w:val="28"/>
          <w:szCs w:val="28"/>
        </w:rPr>
      </w:pPr>
      <w:r w:rsidRPr="00A82D91">
        <w:rPr>
          <w:sz w:val="28"/>
          <w:szCs w:val="28"/>
        </w:rPr>
        <w:t xml:space="preserve">Установление публичных сервитутов осуществляется в соответствии и в случаях предусмотренных земельным законодательством (ст. 23 ЗК РФ), применительно к земельным участкам и иным объектам капитального строительства, принадлежащим физическим или юридическим лицам. </w:t>
      </w:r>
    </w:p>
    <w:p w:rsidR="00893BA6" w:rsidRPr="00A82D91" w:rsidRDefault="00893BA6" w:rsidP="00893BA6">
      <w:pPr>
        <w:pStyle w:val="Default"/>
        <w:ind w:firstLine="708"/>
        <w:jc w:val="both"/>
        <w:rPr>
          <w:sz w:val="28"/>
          <w:szCs w:val="28"/>
        </w:rPr>
      </w:pPr>
      <w:r w:rsidRPr="00A82D91">
        <w:rPr>
          <w:sz w:val="28"/>
          <w:szCs w:val="28"/>
        </w:rPr>
        <w:t xml:space="preserve">Сервитуты подлежат государственной регистрации в соответствии с Федеральным законом «О государственной регистрации прав на недвижимое имущество и сделок с ним» (п.9 ст. 23 ЗК РФ). </w:t>
      </w:r>
    </w:p>
    <w:p w:rsidR="00893BA6" w:rsidRPr="00A82D91" w:rsidRDefault="00893BA6" w:rsidP="00893BA6">
      <w:pPr>
        <w:ind w:right="-82" w:firstLine="720"/>
        <w:jc w:val="both"/>
        <w:rPr>
          <w:color w:val="FF0000"/>
          <w:sz w:val="28"/>
          <w:szCs w:val="28"/>
        </w:rPr>
      </w:pPr>
      <w:r w:rsidRPr="00A82D91">
        <w:rPr>
          <w:sz w:val="28"/>
          <w:szCs w:val="28"/>
        </w:rPr>
        <w:t>Публичный сервитут может быть прекращен в случае отсутствия общественных нужд, для которых он был установлен, путем принятия акта об отмене сервитута (п.2 ст.48 ЗК РФ).</w:t>
      </w:r>
    </w:p>
    <w:p w:rsidR="00893BA6" w:rsidRPr="00A82D91" w:rsidRDefault="00893BA6" w:rsidP="00893BA6">
      <w:pPr>
        <w:ind w:right="-82" w:firstLine="720"/>
        <w:jc w:val="both"/>
        <w:rPr>
          <w:b/>
          <w:sz w:val="28"/>
          <w:szCs w:val="28"/>
        </w:rPr>
      </w:pPr>
    </w:p>
    <w:p w:rsidR="00893BA6" w:rsidRPr="00A82D91" w:rsidRDefault="00893BA6" w:rsidP="00893BA6">
      <w:pPr>
        <w:ind w:right="-82" w:firstLine="720"/>
        <w:jc w:val="both"/>
        <w:rPr>
          <w:b/>
          <w:sz w:val="28"/>
          <w:szCs w:val="28"/>
        </w:rPr>
      </w:pPr>
      <w:r w:rsidRPr="00A82D91">
        <w:rPr>
          <w:b/>
          <w:sz w:val="28"/>
          <w:szCs w:val="28"/>
        </w:rPr>
        <w:t>Часть 2. Карта градостроительного зонирования</w:t>
      </w:r>
    </w:p>
    <w:p w:rsidR="00893BA6" w:rsidRPr="00A82D91" w:rsidRDefault="00893BA6" w:rsidP="00893BA6">
      <w:pPr>
        <w:ind w:firstLine="540"/>
        <w:jc w:val="both"/>
        <w:outlineLvl w:val="2"/>
        <w:rPr>
          <w:sz w:val="28"/>
          <w:szCs w:val="28"/>
        </w:rPr>
      </w:pPr>
      <w:r w:rsidRPr="00A82D91">
        <w:rPr>
          <w:sz w:val="28"/>
          <w:szCs w:val="28"/>
        </w:rPr>
        <w:t xml:space="preserve">Карта градостроительного зонирования </w:t>
      </w:r>
      <w:proofErr w:type="spellStart"/>
      <w:r w:rsidRPr="00A82D91">
        <w:rPr>
          <w:color w:val="000000"/>
          <w:sz w:val="28"/>
          <w:szCs w:val="28"/>
        </w:rPr>
        <w:t>Староирюкское</w:t>
      </w:r>
      <w:proofErr w:type="spellEnd"/>
      <w:r w:rsidRPr="00A82D91">
        <w:rPr>
          <w:sz w:val="28"/>
          <w:szCs w:val="28"/>
        </w:rPr>
        <w:t xml:space="preserve"> сельского поселения  </w:t>
      </w:r>
      <w:proofErr w:type="spellStart"/>
      <w:r w:rsidRPr="00A82D91">
        <w:rPr>
          <w:sz w:val="28"/>
          <w:szCs w:val="28"/>
        </w:rPr>
        <w:t>Малмыжского</w:t>
      </w:r>
      <w:proofErr w:type="spellEnd"/>
      <w:r w:rsidRPr="00A82D91">
        <w:rPr>
          <w:sz w:val="28"/>
          <w:szCs w:val="28"/>
        </w:rPr>
        <w:t xml:space="preserve"> района Кировской области (прилагается).</w:t>
      </w:r>
    </w:p>
    <w:p w:rsidR="00893BA6" w:rsidRPr="00A82D91" w:rsidRDefault="00893BA6" w:rsidP="00893BA6">
      <w:pPr>
        <w:ind w:right="-82" w:firstLine="720"/>
        <w:jc w:val="both"/>
        <w:rPr>
          <w:b/>
          <w:color w:val="FF0000"/>
          <w:sz w:val="28"/>
          <w:szCs w:val="28"/>
        </w:rPr>
      </w:pPr>
    </w:p>
    <w:p w:rsidR="00893BA6" w:rsidRPr="00A82D91" w:rsidRDefault="00893BA6" w:rsidP="00893BA6">
      <w:pPr>
        <w:shd w:val="clear" w:color="auto" w:fill="FFFFFF"/>
        <w:tabs>
          <w:tab w:val="left" w:pos="9781"/>
        </w:tabs>
        <w:ind w:right="-82" w:firstLine="720"/>
        <w:jc w:val="both"/>
        <w:rPr>
          <w:b/>
          <w:color w:val="000000"/>
          <w:sz w:val="28"/>
          <w:szCs w:val="28"/>
        </w:rPr>
      </w:pPr>
      <w:r w:rsidRPr="00A82D91">
        <w:rPr>
          <w:b/>
          <w:color w:val="000000"/>
          <w:sz w:val="28"/>
          <w:szCs w:val="28"/>
        </w:rPr>
        <w:t>Часть 3. Градостроительные регламенты.</w:t>
      </w:r>
    </w:p>
    <w:p w:rsidR="00893BA6" w:rsidRPr="00A82D91" w:rsidRDefault="00893BA6" w:rsidP="00893BA6">
      <w:pPr>
        <w:shd w:val="clear" w:color="auto" w:fill="FFFFFF"/>
        <w:tabs>
          <w:tab w:val="left" w:pos="9781"/>
        </w:tabs>
        <w:ind w:right="-82"/>
        <w:jc w:val="both"/>
        <w:rPr>
          <w:b/>
          <w:sz w:val="28"/>
          <w:szCs w:val="28"/>
        </w:rPr>
      </w:pPr>
    </w:p>
    <w:p w:rsidR="00893BA6" w:rsidRPr="00A82D91" w:rsidRDefault="00893BA6" w:rsidP="00893BA6">
      <w:pPr>
        <w:shd w:val="clear" w:color="auto" w:fill="FFFFFF"/>
        <w:tabs>
          <w:tab w:val="left" w:pos="9781"/>
        </w:tabs>
        <w:ind w:right="-82"/>
        <w:jc w:val="both"/>
        <w:rPr>
          <w:b/>
          <w:color w:val="000000"/>
          <w:sz w:val="28"/>
          <w:szCs w:val="28"/>
        </w:rPr>
      </w:pPr>
      <w:r w:rsidRPr="00A82D91">
        <w:rPr>
          <w:b/>
          <w:color w:val="000000"/>
          <w:sz w:val="28"/>
          <w:szCs w:val="28"/>
        </w:rPr>
        <w:t>ЧАСТЬ 3. Г</w:t>
      </w:r>
      <w:r w:rsidRPr="00A82D91">
        <w:rPr>
          <w:b/>
          <w:color w:val="000000"/>
          <w:spacing w:val="-4"/>
          <w:sz w:val="28"/>
          <w:szCs w:val="28"/>
        </w:rPr>
        <w:t>РАДОСТРОИТЕЛЬНЫЕ РЕГЛАМЕНТЫ</w:t>
      </w:r>
      <w:r w:rsidRPr="00A82D91">
        <w:rPr>
          <w:b/>
          <w:color w:val="000000"/>
          <w:sz w:val="28"/>
          <w:szCs w:val="28"/>
        </w:rPr>
        <w:t>, установленные к территориальным зонам, обозначенным на «Карте градостроительного зонирования», включающие 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shd w:val="clear" w:color="auto" w:fill="FFFFFF"/>
        <w:tabs>
          <w:tab w:val="left" w:pos="9781"/>
        </w:tabs>
        <w:ind w:right="-82"/>
        <w:jc w:val="both"/>
        <w:rPr>
          <w:b/>
          <w:bCs/>
          <w:color w:val="000000"/>
          <w:spacing w:val="-1"/>
          <w:sz w:val="28"/>
          <w:szCs w:val="28"/>
        </w:rPr>
      </w:pPr>
    </w:p>
    <w:p w:rsidR="00893BA6" w:rsidRPr="00A82D91" w:rsidRDefault="00893BA6" w:rsidP="00893BA6">
      <w:pPr>
        <w:pStyle w:val="5"/>
        <w:tabs>
          <w:tab w:val="left" w:pos="9781"/>
        </w:tabs>
        <w:ind w:right="-82" w:firstLine="453"/>
        <w:jc w:val="both"/>
        <w:rPr>
          <w:color w:val="000000"/>
          <w:sz w:val="28"/>
          <w:szCs w:val="28"/>
        </w:rPr>
      </w:pPr>
      <w:r w:rsidRPr="00A82D91">
        <w:rPr>
          <w:color w:val="000000"/>
          <w:sz w:val="28"/>
          <w:szCs w:val="28"/>
        </w:rPr>
        <w:t>Жилые зоны</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Ж-1 - зона малоэтажной жилой застройки и  блокированной жилой застройки усадебного типа</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Ж-1-О  – зона коллективных садов, огородов </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pStyle w:val="5"/>
        <w:tabs>
          <w:tab w:val="left" w:pos="9781"/>
        </w:tabs>
        <w:ind w:right="-82" w:firstLine="453"/>
        <w:jc w:val="both"/>
        <w:rPr>
          <w:color w:val="000000"/>
          <w:spacing w:val="-1"/>
          <w:sz w:val="28"/>
          <w:szCs w:val="28"/>
        </w:rPr>
      </w:pPr>
      <w:r w:rsidRPr="00A82D91">
        <w:rPr>
          <w:color w:val="000000"/>
          <w:spacing w:val="-1"/>
          <w:sz w:val="28"/>
          <w:szCs w:val="28"/>
        </w:rPr>
        <w:t>Общественно-деловые зоны</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ОД-1 – общественная зона объектов социального назначения</w:t>
      </w:r>
    </w:p>
    <w:p w:rsidR="00893BA6" w:rsidRPr="00A82D91" w:rsidRDefault="00C108EC" w:rsidP="00893BA6">
      <w:pPr>
        <w:pStyle w:val="5"/>
        <w:tabs>
          <w:tab w:val="left" w:pos="9781"/>
        </w:tabs>
        <w:ind w:right="-82"/>
        <w:jc w:val="both"/>
        <w:rPr>
          <w:color w:val="000000"/>
          <w:sz w:val="28"/>
          <w:szCs w:val="28"/>
          <w:u w:val="none"/>
        </w:rPr>
      </w:pPr>
      <w:r w:rsidRPr="00A82D91">
        <w:rPr>
          <w:color w:val="000000"/>
          <w:sz w:val="28"/>
          <w:szCs w:val="28"/>
          <w:u w:val="none"/>
        </w:rPr>
        <w:lastRenderedPageBreak/>
        <w:t xml:space="preserve">        </w:t>
      </w:r>
      <w:r w:rsidR="00893BA6" w:rsidRPr="00A82D91">
        <w:rPr>
          <w:color w:val="000000"/>
          <w:sz w:val="28"/>
          <w:szCs w:val="28"/>
          <w:u w:val="none"/>
        </w:rPr>
        <w:t>ОД-2 -  зона объектов общественно-делового назначения</w:t>
      </w:r>
    </w:p>
    <w:p w:rsidR="00893BA6" w:rsidRPr="00A82D91" w:rsidRDefault="00893BA6" w:rsidP="00893BA6">
      <w:pPr>
        <w:pStyle w:val="5"/>
        <w:tabs>
          <w:tab w:val="left" w:pos="9781"/>
        </w:tabs>
        <w:ind w:right="-82" w:firstLine="453"/>
        <w:jc w:val="both"/>
        <w:rPr>
          <w:color w:val="000000"/>
          <w:sz w:val="28"/>
          <w:szCs w:val="28"/>
          <w:u w:val="none"/>
        </w:rPr>
      </w:pPr>
      <w:r w:rsidRPr="00A82D91">
        <w:rPr>
          <w:color w:val="000000"/>
          <w:sz w:val="28"/>
          <w:szCs w:val="28"/>
          <w:u w:val="none"/>
        </w:rPr>
        <w:t>ОД-2-П – зона перспективного развития объектов общественно-делового назначения</w:t>
      </w:r>
    </w:p>
    <w:p w:rsidR="00893BA6" w:rsidRPr="00A82D91" w:rsidRDefault="00893BA6" w:rsidP="00893BA6">
      <w:pPr>
        <w:pStyle w:val="5"/>
        <w:tabs>
          <w:tab w:val="left" w:pos="9781"/>
        </w:tabs>
        <w:ind w:right="-82" w:firstLine="453"/>
        <w:jc w:val="both"/>
        <w:rPr>
          <w:color w:val="000000"/>
          <w:sz w:val="28"/>
          <w:szCs w:val="28"/>
          <w:u w:val="none"/>
        </w:rPr>
      </w:pPr>
    </w:p>
    <w:p w:rsidR="00893BA6" w:rsidRPr="00A82D91" w:rsidRDefault="00893BA6" w:rsidP="00893BA6">
      <w:pPr>
        <w:pStyle w:val="5"/>
        <w:tabs>
          <w:tab w:val="left" w:pos="9781"/>
        </w:tabs>
        <w:ind w:right="-82" w:firstLine="453"/>
        <w:jc w:val="both"/>
        <w:rPr>
          <w:color w:val="000000"/>
          <w:sz w:val="28"/>
          <w:szCs w:val="28"/>
        </w:rPr>
      </w:pPr>
      <w:r w:rsidRPr="00A82D91">
        <w:rPr>
          <w:color w:val="000000"/>
          <w:sz w:val="28"/>
          <w:szCs w:val="28"/>
        </w:rPr>
        <w:t>Производственные зоны</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П-1 - зона предприятий </w:t>
      </w:r>
      <w:r w:rsidRPr="00A82D91">
        <w:rPr>
          <w:color w:val="000000"/>
          <w:sz w:val="28"/>
          <w:szCs w:val="28"/>
          <w:lang w:val="en-US"/>
        </w:rPr>
        <w:t>V</w:t>
      </w:r>
      <w:r w:rsidRPr="00A82D91">
        <w:rPr>
          <w:color w:val="000000"/>
          <w:sz w:val="28"/>
          <w:szCs w:val="28"/>
        </w:rPr>
        <w:t xml:space="preserve"> класса вредности</w:t>
      </w:r>
    </w:p>
    <w:p w:rsidR="00C108EC" w:rsidRPr="00A82D91" w:rsidRDefault="00C108EC"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П-3- зона предприятий </w:t>
      </w:r>
      <w:r w:rsidR="00484559" w:rsidRPr="00484559">
        <w:rPr>
          <w:color w:val="000000"/>
          <w:sz w:val="28"/>
          <w:szCs w:val="28"/>
          <w:lang w:val="en-US"/>
        </w:rPr>
        <w:t>111</w:t>
      </w:r>
      <w:r w:rsidRPr="00A82D91">
        <w:rPr>
          <w:color w:val="000000"/>
          <w:sz w:val="28"/>
          <w:szCs w:val="28"/>
        </w:rPr>
        <w:t xml:space="preserve"> класса вредности</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П-</w:t>
      </w:r>
      <w:r w:rsidR="00C108EC" w:rsidRPr="00A82D91">
        <w:rPr>
          <w:color w:val="000000"/>
          <w:sz w:val="28"/>
          <w:szCs w:val="28"/>
        </w:rPr>
        <w:t>3</w:t>
      </w:r>
      <w:r w:rsidRPr="00A82D91">
        <w:rPr>
          <w:color w:val="000000"/>
          <w:sz w:val="28"/>
          <w:szCs w:val="28"/>
        </w:rPr>
        <w:t xml:space="preserve">-П - зона перспективного развития предприятий </w:t>
      </w:r>
      <w:r w:rsidR="00484559" w:rsidRPr="00484559">
        <w:rPr>
          <w:color w:val="000000"/>
          <w:sz w:val="28"/>
          <w:szCs w:val="28"/>
        </w:rPr>
        <w:t>111</w:t>
      </w:r>
      <w:r w:rsidRPr="00A82D91">
        <w:rPr>
          <w:color w:val="000000"/>
          <w:sz w:val="28"/>
          <w:szCs w:val="28"/>
        </w:rPr>
        <w:t xml:space="preserve"> класса вредности</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u w:val="single"/>
        </w:rPr>
      </w:pPr>
      <w:r w:rsidRPr="00A82D91">
        <w:rPr>
          <w:color w:val="000000"/>
          <w:spacing w:val="-1"/>
          <w:sz w:val="28"/>
          <w:szCs w:val="28"/>
          <w:u w:val="single"/>
        </w:rPr>
        <w:t>Зоны транспортной и инженерной инфраструктур</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ИТИ-1 – зона инженерных сооружений</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pStyle w:val="5"/>
        <w:tabs>
          <w:tab w:val="left" w:pos="9781"/>
        </w:tabs>
        <w:ind w:right="-82" w:firstLine="453"/>
        <w:jc w:val="both"/>
        <w:rPr>
          <w:color w:val="000000"/>
          <w:sz w:val="28"/>
          <w:szCs w:val="28"/>
        </w:rPr>
      </w:pPr>
      <w:r w:rsidRPr="00A82D91">
        <w:rPr>
          <w:color w:val="000000"/>
          <w:sz w:val="28"/>
          <w:szCs w:val="28"/>
        </w:rPr>
        <w:t>Зоны сельскохозяйственного использования</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С-1 - </w:t>
      </w:r>
      <w:r w:rsidRPr="00A82D91">
        <w:rPr>
          <w:bCs/>
          <w:color w:val="000000"/>
          <w:spacing w:val="-1"/>
          <w:sz w:val="28"/>
          <w:szCs w:val="28"/>
        </w:rPr>
        <w:t>зона сельскохозяйственных угодий</w:t>
      </w:r>
    </w:p>
    <w:p w:rsidR="00893BA6" w:rsidRPr="00A82D91" w:rsidRDefault="00893BA6" w:rsidP="00893BA6">
      <w:pPr>
        <w:shd w:val="clear" w:color="auto" w:fill="FFFFFF"/>
        <w:tabs>
          <w:tab w:val="left" w:pos="9781"/>
        </w:tabs>
        <w:spacing w:line="274" w:lineRule="exact"/>
        <w:ind w:right="-82"/>
        <w:jc w:val="both"/>
        <w:rPr>
          <w:color w:val="000000"/>
          <w:sz w:val="28"/>
          <w:szCs w:val="28"/>
        </w:rPr>
      </w:pPr>
    </w:p>
    <w:p w:rsidR="00893BA6" w:rsidRPr="00A82D91" w:rsidRDefault="00893BA6" w:rsidP="00893BA6">
      <w:pPr>
        <w:pStyle w:val="5"/>
        <w:tabs>
          <w:tab w:val="left" w:pos="9781"/>
        </w:tabs>
        <w:ind w:right="-82" w:firstLine="453"/>
        <w:jc w:val="both"/>
        <w:rPr>
          <w:color w:val="000000"/>
          <w:sz w:val="28"/>
          <w:szCs w:val="28"/>
        </w:rPr>
      </w:pPr>
      <w:r w:rsidRPr="00A82D91">
        <w:rPr>
          <w:color w:val="000000"/>
          <w:sz w:val="28"/>
          <w:szCs w:val="28"/>
        </w:rPr>
        <w:t>Рекреационные зоны</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Р-1 - зона природных ландшафтов и лесопарков</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sz w:val="28"/>
          <w:szCs w:val="28"/>
          <w:u w:val="single"/>
        </w:rPr>
      </w:pPr>
      <w:r w:rsidRPr="00A82D91">
        <w:rPr>
          <w:sz w:val="28"/>
          <w:szCs w:val="28"/>
          <w:u w:val="single"/>
        </w:rPr>
        <w:t>Зона культовых объектов и сооружений</w:t>
      </w:r>
    </w:p>
    <w:p w:rsidR="00893BA6" w:rsidRPr="00A82D91" w:rsidRDefault="00893BA6" w:rsidP="00893BA6">
      <w:pPr>
        <w:shd w:val="clear" w:color="auto" w:fill="FFFFFF"/>
        <w:tabs>
          <w:tab w:val="left" w:pos="9781"/>
        </w:tabs>
        <w:spacing w:line="274" w:lineRule="exact"/>
        <w:ind w:right="-82" w:firstLine="453"/>
        <w:jc w:val="both"/>
        <w:rPr>
          <w:sz w:val="28"/>
          <w:szCs w:val="28"/>
        </w:rPr>
      </w:pPr>
      <w:r w:rsidRPr="00A82D91">
        <w:rPr>
          <w:sz w:val="28"/>
          <w:szCs w:val="28"/>
        </w:rPr>
        <w:t>К-1 - зона культовых объектов и сооружений</w:t>
      </w:r>
    </w:p>
    <w:p w:rsidR="00893BA6" w:rsidRPr="00A82D91" w:rsidRDefault="00893BA6" w:rsidP="00893BA6">
      <w:pPr>
        <w:shd w:val="clear" w:color="auto" w:fill="FFFFFF"/>
        <w:tabs>
          <w:tab w:val="left" w:pos="9781"/>
        </w:tabs>
        <w:ind w:right="-82"/>
        <w:jc w:val="both"/>
        <w:rPr>
          <w:b/>
          <w:bCs/>
          <w:color w:val="000000"/>
          <w:sz w:val="28"/>
          <w:szCs w:val="28"/>
        </w:rPr>
      </w:pPr>
    </w:p>
    <w:p w:rsidR="00893BA6" w:rsidRPr="00A82D91" w:rsidRDefault="00893BA6" w:rsidP="00893BA6">
      <w:pPr>
        <w:pStyle w:val="6"/>
        <w:tabs>
          <w:tab w:val="left" w:pos="9781"/>
        </w:tabs>
        <w:ind w:right="-82" w:firstLine="453"/>
        <w:jc w:val="both"/>
        <w:rPr>
          <w:b/>
          <w:bCs/>
          <w:i w:val="0"/>
          <w:iCs w:val="0"/>
          <w:color w:val="000000"/>
          <w:sz w:val="28"/>
          <w:szCs w:val="28"/>
        </w:rPr>
      </w:pPr>
      <w:r w:rsidRPr="00A82D91">
        <w:rPr>
          <w:b/>
          <w:bCs/>
          <w:i w:val="0"/>
          <w:iCs w:val="0"/>
          <w:color w:val="000000"/>
          <w:sz w:val="28"/>
          <w:szCs w:val="28"/>
        </w:rPr>
        <w:t>Градостроительные регламенты территориальных зон</w:t>
      </w:r>
    </w:p>
    <w:p w:rsidR="00893BA6" w:rsidRPr="00A82D91" w:rsidRDefault="00893BA6" w:rsidP="00893BA6">
      <w:pPr>
        <w:shd w:val="clear" w:color="auto" w:fill="FFFFFF"/>
        <w:tabs>
          <w:tab w:val="left" w:pos="9781"/>
        </w:tabs>
        <w:spacing w:line="274" w:lineRule="exact"/>
        <w:ind w:right="-82" w:firstLine="453"/>
        <w:jc w:val="both"/>
        <w:rPr>
          <w:b/>
          <w:bCs/>
          <w:color w:val="000000"/>
          <w:sz w:val="28"/>
          <w:szCs w:val="28"/>
        </w:rPr>
      </w:pPr>
    </w:p>
    <w:p w:rsidR="00893BA6" w:rsidRPr="00A82D91" w:rsidRDefault="00893BA6" w:rsidP="00893BA6">
      <w:pPr>
        <w:shd w:val="clear" w:color="auto" w:fill="FFFFFF"/>
        <w:tabs>
          <w:tab w:val="left" w:pos="9747"/>
          <w:tab w:val="left" w:pos="9781"/>
        </w:tabs>
        <w:spacing w:line="274" w:lineRule="exact"/>
        <w:ind w:right="-82" w:firstLine="453"/>
        <w:jc w:val="both"/>
        <w:rPr>
          <w:b/>
          <w:bCs/>
          <w:color w:val="000000"/>
          <w:sz w:val="28"/>
          <w:szCs w:val="28"/>
        </w:rPr>
      </w:pPr>
      <w:r w:rsidRPr="00A82D91">
        <w:rPr>
          <w:b/>
          <w:bCs/>
          <w:color w:val="000000"/>
          <w:sz w:val="28"/>
          <w:szCs w:val="28"/>
        </w:rPr>
        <w:t>Градостроительные регламенты территориальных зон устанавливают 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в этих зонах.</w:t>
      </w:r>
    </w:p>
    <w:p w:rsidR="00893BA6" w:rsidRPr="00A82D91" w:rsidRDefault="00893BA6" w:rsidP="00893BA6">
      <w:pPr>
        <w:shd w:val="clear" w:color="auto" w:fill="FFFFFF"/>
        <w:tabs>
          <w:tab w:val="left" w:pos="9747"/>
          <w:tab w:val="left" w:pos="9781"/>
        </w:tabs>
        <w:spacing w:line="274" w:lineRule="exact"/>
        <w:ind w:right="-82" w:firstLine="453"/>
        <w:jc w:val="both"/>
        <w:rPr>
          <w:color w:val="000000"/>
          <w:sz w:val="28"/>
          <w:szCs w:val="28"/>
        </w:rPr>
      </w:pPr>
    </w:p>
    <w:p w:rsidR="00893BA6" w:rsidRPr="00A82D91" w:rsidRDefault="00893BA6" w:rsidP="00893BA6">
      <w:pPr>
        <w:ind w:right="-82" w:firstLine="453"/>
        <w:jc w:val="both"/>
        <w:rPr>
          <w:b/>
          <w:color w:val="000000"/>
          <w:sz w:val="28"/>
          <w:szCs w:val="28"/>
        </w:rPr>
      </w:pPr>
      <w:r w:rsidRPr="00A82D91">
        <w:rPr>
          <w:b/>
          <w:bCs/>
          <w:color w:val="000000"/>
          <w:sz w:val="28"/>
          <w:szCs w:val="28"/>
        </w:rPr>
        <w:t xml:space="preserve">Ж-1 - </w:t>
      </w:r>
      <w:r w:rsidRPr="00A82D91">
        <w:rPr>
          <w:b/>
          <w:color w:val="000000"/>
          <w:sz w:val="28"/>
          <w:szCs w:val="28"/>
        </w:rPr>
        <w:t>зона малоэтажной жилой застройки и блокированной жилой застройки усадебного типа</w:t>
      </w:r>
    </w:p>
    <w:p w:rsidR="00893BA6" w:rsidRPr="00A82D91" w:rsidRDefault="00893BA6" w:rsidP="00893BA6">
      <w:pPr>
        <w:shd w:val="clear" w:color="auto" w:fill="FFFFFF"/>
        <w:tabs>
          <w:tab w:val="left" w:pos="9781"/>
        </w:tabs>
        <w:spacing w:line="274" w:lineRule="exact"/>
        <w:ind w:right="-82" w:firstLine="453"/>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roofErr w:type="gramStart"/>
      <w:r w:rsidRPr="00A82D91">
        <w:rPr>
          <w:b/>
          <w:bCs/>
          <w:color w:val="000000"/>
          <w:spacing w:val="1"/>
          <w:sz w:val="28"/>
          <w:szCs w:val="28"/>
        </w:rPr>
        <w:t xml:space="preserve">Зона предназначена для размещения  и функционирования жилых домов </w:t>
      </w:r>
      <w:r w:rsidRPr="00A82D91">
        <w:rPr>
          <w:b/>
          <w:bCs/>
          <w:color w:val="000000"/>
          <w:sz w:val="28"/>
          <w:szCs w:val="28"/>
        </w:rPr>
        <w:t xml:space="preserve">усадебного типа, состоящей преимущественно из </w:t>
      </w:r>
      <w:r w:rsidRPr="00A82D91">
        <w:rPr>
          <w:b/>
          <w:bCs/>
          <w:color w:val="000000"/>
          <w:spacing w:val="18"/>
          <w:sz w:val="28"/>
          <w:szCs w:val="28"/>
        </w:rPr>
        <w:t xml:space="preserve">одноквартирных жилых домов, </w:t>
      </w:r>
      <w:r w:rsidRPr="00A82D91">
        <w:rPr>
          <w:b/>
          <w:bCs/>
          <w:color w:val="000000"/>
          <w:sz w:val="28"/>
          <w:szCs w:val="28"/>
        </w:rPr>
        <w:t xml:space="preserve">усадебных </w:t>
      </w:r>
      <w:r w:rsidRPr="00A82D91">
        <w:rPr>
          <w:b/>
          <w:bCs/>
          <w:color w:val="000000"/>
          <w:spacing w:val="18"/>
          <w:sz w:val="28"/>
          <w:szCs w:val="28"/>
        </w:rPr>
        <w:t>блокированных</w:t>
      </w:r>
      <w:r w:rsidRPr="00A82D91">
        <w:rPr>
          <w:b/>
          <w:bCs/>
          <w:color w:val="000000"/>
          <w:sz w:val="28"/>
          <w:szCs w:val="28"/>
        </w:rPr>
        <w:t xml:space="preserve"> жилых домов</w:t>
      </w:r>
      <w:r w:rsidRPr="00A82D91">
        <w:rPr>
          <w:b/>
          <w:bCs/>
          <w:color w:val="000000"/>
          <w:spacing w:val="18"/>
          <w:sz w:val="28"/>
          <w:szCs w:val="28"/>
        </w:rPr>
        <w:t xml:space="preserve"> (с количеством блок-секций не более десяти) с </w:t>
      </w:r>
      <w:proofErr w:type="spellStart"/>
      <w:r w:rsidRPr="00A82D91">
        <w:rPr>
          <w:b/>
          <w:bCs/>
          <w:color w:val="000000"/>
          <w:spacing w:val="1"/>
          <w:sz w:val="28"/>
          <w:szCs w:val="28"/>
        </w:rPr>
        <w:t>приквартирными</w:t>
      </w:r>
      <w:proofErr w:type="spellEnd"/>
      <w:r w:rsidRPr="00A82D91">
        <w:rPr>
          <w:b/>
          <w:bCs/>
          <w:color w:val="000000"/>
          <w:spacing w:val="1"/>
          <w:sz w:val="28"/>
          <w:szCs w:val="28"/>
        </w:rPr>
        <w:t xml:space="preserve"> земельными участками, для реконструкции существующих эксплуатируемых жилых домов, объектов культурно-бытового обслуживания населения</w:t>
      </w:r>
      <w:proofErr w:type="gramEnd"/>
    </w:p>
    <w:p w:rsidR="00893BA6" w:rsidRPr="00A82D91" w:rsidRDefault="00893BA6" w:rsidP="00893BA6">
      <w:pPr>
        <w:shd w:val="clear" w:color="auto" w:fill="FFFFFF"/>
        <w:tabs>
          <w:tab w:val="left" w:pos="9781"/>
        </w:tabs>
        <w:spacing w:line="274" w:lineRule="exact"/>
        <w:ind w:right="-82" w:firstLine="453"/>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1254"/>
          <w:tab w:val="num" w:pos="2432"/>
        </w:tabs>
        <w:spacing w:line="274" w:lineRule="exact"/>
        <w:ind w:right="-82" w:firstLine="453"/>
        <w:jc w:val="both"/>
        <w:rPr>
          <w:color w:val="000000"/>
          <w:sz w:val="28"/>
          <w:szCs w:val="28"/>
        </w:rPr>
      </w:pPr>
      <w:r w:rsidRPr="00A82D91">
        <w:rPr>
          <w:color w:val="000000"/>
          <w:spacing w:val="-1"/>
          <w:sz w:val="28"/>
          <w:szCs w:val="28"/>
        </w:rPr>
        <w:t xml:space="preserve">индивидуальные жилые дома; </w:t>
      </w:r>
      <w:r w:rsidRPr="00A82D91">
        <w:rPr>
          <w:color w:val="000000"/>
          <w:spacing w:val="-3"/>
          <w:sz w:val="28"/>
          <w:szCs w:val="28"/>
        </w:rPr>
        <w:t xml:space="preserve"> </w:t>
      </w:r>
    </w:p>
    <w:p w:rsidR="00893BA6" w:rsidRPr="00A82D91" w:rsidRDefault="00893BA6" w:rsidP="00893BA6">
      <w:pPr>
        <w:shd w:val="clear" w:color="auto" w:fill="FFFFFF"/>
        <w:tabs>
          <w:tab w:val="left" w:pos="1254"/>
          <w:tab w:val="num" w:pos="2432"/>
        </w:tabs>
        <w:spacing w:line="274" w:lineRule="exact"/>
        <w:ind w:right="-82" w:firstLine="453"/>
        <w:jc w:val="both"/>
        <w:rPr>
          <w:color w:val="000000"/>
          <w:sz w:val="28"/>
          <w:szCs w:val="28"/>
        </w:rPr>
      </w:pPr>
      <w:r w:rsidRPr="00A82D91">
        <w:rPr>
          <w:color w:val="000000"/>
          <w:spacing w:val="1"/>
          <w:sz w:val="28"/>
          <w:szCs w:val="28"/>
        </w:rPr>
        <w:t>блокированные жилые дома (каждая блок-секция на одну квартиру).</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детские сады, иные объекты дошкольного воспитания;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2"/>
          <w:sz w:val="28"/>
          <w:szCs w:val="28"/>
        </w:rPr>
        <w:t>аптеки;</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пункты первой медицинской помощи;</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 xml:space="preserve">поликлиники общей площадью не более </w:t>
      </w:r>
      <w:smartTag w:uri="urn:schemas-microsoft-com:office:smarttags" w:element="metricconverter">
        <w:smartTagPr>
          <w:attr w:name="ProductID" w:val="600 м2"/>
        </w:smartTagPr>
        <w:r w:rsidRPr="00A82D91">
          <w:rPr>
            <w:color w:val="000000"/>
            <w:sz w:val="28"/>
            <w:szCs w:val="28"/>
          </w:rPr>
          <w:t>600 м</w:t>
        </w:r>
        <w:proofErr w:type="gramStart"/>
        <w:r w:rsidRPr="00A82D91">
          <w:rPr>
            <w:color w:val="000000"/>
            <w:sz w:val="28"/>
            <w:szCs w:val="28"/>
            <w:vertAlign w:val="superscript"/>
          </w:rPr>
          <w:t>2</w:t>
        </w:r>
      </w:smartTag>
      <w:proofErr w:type="gramEnd"/>
      <w:r w:rsidRPr="00A82D91">
        <w:rPr>
          <w:color w:val="000000"/>
          <w:sz w:val="28"/>
          <w:szCs w:val="28"/>
        </w:rPr>
        <w:t>;</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спортзалы;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столовая;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 xml:space="preserve">магазины товаров первой необходимости общей площадью не более </w:t>
      </w:r>
      <w:smartTag w:uri="urn:schemas-microsoft-com:office:smarttags" w:element="metricconverter">
        <w:smartTagPr>
          <w:attr w:name="ProductID" w:val="150 м2"/>
        </w:smartTagPr>
        <w:r w:rsidRPr="00A82D91">
          <w:rPr>
            <w:color w:val="000000"/>
            <w:sz w:val="28"/>
            <w:szCs w:val="28"/>
          </w:rPr>
          <w:t xml:space="preserve">150 </w:t>
        </w:r>
        <w:r w:rsidRPr="00A82D91">
          <w:rPr>
            <w:color w:val="000000"/>
            <w:sz w:val="28"/>
            <w:szCs w:val="28"/>
          </w:rPr>
          <w:lastRenderedPageBreak/>
          <w:t>м</w:t>
        </w:r>
        <w:proofErr w:type="gramStart"/>
        <w:r w:rsidRPr="00A82D91">
          <w:rPr>
            <w:color w:val="000000"/>
            <w:sz w:val="28"/>
            <w:szCs w:val="28"/>
            <w:vertAlign w:val="superscript"/>
          </w:rPr>
          <w:t>2</w:t>
        </w:r>
      </w:smartTag>
      <w:proofErr w:type="gramEnd"/>
      <w:r w:rsidRPr="00A82D91">
        <w:rPr>
          <w:color w:val="000000"/>
          <w:sz w:val="28"/>
          <w:szCs w:val="28"/>
        </w:rPr>
        <w:t>;</w:t>
      </w:r>
    </w:p>
    <w:p w:rsidR="00893BA6" w:rsidRPr="00A82D91" w:rsidRDefault="00893BA6" w:rsidP="00893BA6">
      <w:pPr>
        <w:shd w:val="clear" w:color="auto" w:fill="FFFFFF"/>
        <w:tabs>
          <w:tab w:val="left" w:pos="1311"/>
          <w:tab w:val="left" w:pos="9781"/>
        </w:tabs>
        <w:spacing w:line="274" w:lineRule="exact"/>
        <w:ind w:right="-82" w:firstLine="453"/>
        <w:jc w:val="both"/>
        <w:rPr>
          <w:color w:val="000000"/>
          <w:sz w:val="28"/>
          <w:szCs w:val="28"/>
        </w:rPr>
      </w:pPr>
      <w:r w:rsidRPr="00A82D91">
        <w:rPr>
          <w:color w:val="000000"/>
          <w:sz w:val="28"/>
          <w:szCs w:val="28"/>
        </w:rPr>
        <w:t xml:space="preserve">для ведения личного подсобного хозяйства </w:t>
      </w:r>
    </w:p>
    <w:p w:rsidR="00893BA6" w:rsidRPr="00A82D91"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A82D91">
        <w:rPr>
          <w:sz w:val="28"/>
          <w:szCs w:val="28"/>
        </w:rPr>
        <w:t>водонапорная башня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ind w:firstLine="453"/>
        <w:rPr>
          <w:sz w:val="28"/>
          <w:szCs w:val="28"/>
        </w:rPr>
      </w:pPr>
      <w:r w:rsidRPr="00A82D91">
        <w:rPr>
          <w:sz w:val="28"/>
          <w:szCs w:val="28"/>
        </w:rPr>
        <w:t>Объекты или помещения  предпринимательской деятельности (не имеющие класс вредности по СанПиН 2.2.1/2.1.1.1200-03) в границах индивидуальных жилых домов, блокированных усадебных жилых домов;</w:t>
      </w:r>
      <w:r w:rsidRPr="00A82D91">
        <w:rPr>
          <w:spacing w:val="-3"/>
          <w:sz w:val="28"/>
          <w:szCs w:val="28"/>
        </w:rPr>
        <w:t xml:space="preserve"> </w:t>
      </w:r>
    </w:p>
    <w:p w:rsidR="00893BA6" w:rsidRPr="00A82D91" w:rsidRDefault="00893BA6" w:rsidP="00893BA6">
      <w:pPr>
        <w:shd w:val="clear" w:color="auto" w:fill="FFFFFF"/>
        <w:tabs>
          <w:tab w:val="num" w:pos="900"/>
          <w:tab w:val="left" w:pos="9781"/>
        </w:tabs>
        <w:spacing w:line="274" w:lineRule="exact"/>
        <w:ind w:right="-82" w:firstLine="453"/>
        <w:jc w:val="both"/>
        <w:rPr>
          <w:color w:val="000000"/>
          <w:sz w:val="28"/>
          <w:szCs w:val="28"/>
        </w:rPr>
      </w:pPr>
      <w:r w:rsidRPr="00A82D91">
        <w:rPr>
          <w:color w:val="000000"/>
          <w:sz w:val="28"/>
          <w:szCs w:val="28"/>
        </w:rPr>
        <w:t>многоквартирные отдельно стоящие и секционные жилые дома высотой 2 и 3 этажа;</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 xml:space="preserve">объекты розничной торговли и обслуживания: киоски, лотошная торговля и </w:t>
      </w:r>
      <w:r w:rsidRPr="00A82D91">
        <w:rPr>
          <w:color w:val="000000"/>
          <w:spacing w:val="-2"/>
          <w:sz w:val="28"/>
          <w:szCs w:val="28"/>
        </w:rPr>
        <w:t>павильоны;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кафе, закусочные, столовые в отдельно стоящих зданиях;</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 xml:space="preserve"> библиотечные, </w:t>
      </w:r>
      <w:r w:rsidRPr="00A82D91">
        <w:rPr>
          <w:color w:val="000000"/>
          <w:sz w:val="28"/>
          <w:szCs w:val="28"/>
        </w:rPr>
        <w:t>клубные здания, дома культуры;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спортплощадки, теннисные корты;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 xml:space="preserve">пошивочные ателье, ремонтные мастерские бытовой техники, парикмахерские и </w:t>
      </w:r>
      <w:r w:rsidRPr="00A82D91">
        <w:rPr>
          <w:color w:val="000000"/>
          <w:spacing w:val="-1"/>
          <w:sz w:val="28"/>
          <w:szCs w:val="28"/>
        </w:rPr>
        <w:t>иные объекты обслуживания;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почтовые отделения;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общественные резервуары для хранения воды;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противопожарные водоемы и резервуары;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pacing w:val="-1"/>
          <w:sz w:val="28"/>
          <w:szCs w:val="28"/>
        </w:rPr>
      </w:pPr>
      <w:r w:rsidRPr="00A82D91">
        <w:rPr>
          <w:color w:val="000000"/>
          <w:spacing w:val="-1"/>
          <w:sz w:val="28"/>
          <w:szCs w:val="28"/>
        </w:rPr>
        <w:t>коллективные овощехранилища (кладовки);</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 xml:space="preserve">парковки перед объектами обслуживающих и коммерческих видов </w:t>
      </w:r>
      <w:r w:rsidRPr="00A82D91">
        <w:rPr>
          <w:color w:val="000000"/>
          <w:spacing w:val="-1"/>
          <w:sz w:val="28"/>
          <w:szCs w:val="28"/>
        </w:rPr>
        <w:t>использования;</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площадки для мусоросборников;</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3"/>
          <w:sz w:val="28"/>
          <w:szCs w:val="28"/>
        </w:rPr>
        <w:t>аллеи, скверы;</w:t>
      </w:r>
    </w:p>
    <w:p w:rsidR="00893BA6" w:rsidRPr="00A82D91" w:rsidRDefault="00893BA6" w:rsidP="00893BA6">
      <w:pPr>
        <w:shd w:val="clear" w:color="auto" w:fill="FFFFFF"/>
        <w:tabs>
          <w:tab w:val="num" w:pos="1254"/>
          <w:tab w:val="left" w:pos="9781"/>
        </w:tabs>
        <w:spacing w:line="274" w:lineRule="exact"/>
        <w:ind w:right="-82" w:firstLine="453"/>
        <w:jc w:val="both"/>
        <w:rPr>
          <w:b/>
          <w:bCs/>
          <w:color w:val="000000"/>
          <w:spacing w:val="-1"/>
          <w:sz w:val="28"/>
          <w:szCs w:val="28"/>
        </w:rPr>
      </w:pPr>
      <w:r w:rsidRPr="00A82D91">
        <w:rPr>
          <w:color w:val="000000"/>
          <w:spacing w:val="-1"/>
          <w:sz w:val="28"/>
          <w:szCs w:val="28"/>
        </w:rPr>
        <w:t>лесозащитные полосы.</w:t>
      </w:r>
    </w:p>
    <w:p w:rsidR="00893BA6" w:rsidRPr="00A82D91" w:rsidRDefault="00893BA6" w:rsidP="00893BA6">
      <w:pPr>
        <w:shd w:val="clear" w:color="auto" w:fill="FFFFFF"/>
        <w:tabs>
          <w:tab w:val="left" w:pos="9781"/>
        </w:tabs>
        <w:spacing w:line="274" w:lineRule="exact"/>
        <w:ind w:right="-82" w:firstLine="453"/>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встроенный в жилой дом гараж не более чем на 2 легковые машины;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отдельно стоящий гараж не более чем на 2 легковые машины;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открытая стоянка на 1 автомашину;</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z w:val="28"/>
          <w:szCs w:val="28"/>
        </w:rPr>
        <w:t>строения для содержания домашних животных (коз, собак, кроликов, птицы и т.д.);</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индивидуальные бани;</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хозяйственные постройки (</w:t>
      </w:r>
      <w:r w:rsidRPr="00A82D91">
        <w:rPr>
          <w:color w:val="000000"/>
          <w:sz w:val="28"/>
          <w:szCs w:val="28"/>
        </w:rPr>
        <w:t>постройки для хранения инвентаря, топлива, кормов и других хозяйственных нужд)</w:t>
      </w:r>
      <w:r w:rsidRPr="00A82D91">
        <w:rPr>
          <w:color w:val="000000"/>
          <w:spacing w:val="-1"/>
          <w:sz w:val="28"/>
          <w:szCs w:val="28"/>
        </w:rPr>
        <w:t>;</w:t>
      </w:r>
    </w:p>
    <w:p w:rsidR="00893BA6" w:rsidRPr="00A82D91" w:rsidRDefault="00893BA6" w:rsidP="00893BA6">
      <w:pPr>
        <w:shd w:val="clear" w:color="auto" w:fill="FFFFFF"/>
        <w:tabs>
          <w:tab w:val="num" w:pos="1254"/>
          <w:tab w:val="left" w:pos="9747"/>
          <w:tab w:val="left" w:pos="9781"/>
        </w:tabs>
        <w:spacing w:line="274" w:lineRule="exact"/>
        <w:ind w:right="-82" w:firstLine="453"/>
        <w:jc w:val="both"/>
        <w:rPr>
          <w:color w:val="000000"/>
          <w:sz w:val="28"/>
          <w:szCs w:val="28"/>
        </w:rPr>
      </w:pPr>
      <w:r w:rsidRPr="00A82D91">
        <w:rPr>
          <w:color w:val="000000"/>
          <w:sz w:val="28"/>
          <w:szCs w:val="28"/>
        </w:rPr>
        <w:t xml:space="preserve">строения для занятий индивидуальной трудовой (некоммерческой) деятельностью (без нарушения </w:t>
      </w:r>
      <w:r w:rsidRPr="00A82D91">
        <w:rPr>
          <w:color w:val="000000"/>
          <w:spacing w:val="-1"/>
          <w:sz w:val="28"/>
          <w:szCs w:val="28"/>
        </w:rPr>
        <w:t>принципов добрососедства);</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2"/>
          <w:sz w:val="28"/>
          <w:szCs w:val="28"/>
        </w:rPr>
        <w:t>теплицы;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2"/>
          <w:sz w:val="28"/>
          <w:szCs w:val="28"/>
        </w:rPr>
        <w:t>оранжереи;</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надворные туалеты;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pacing w:val="-1"/>
          <w:sz w:val="28"/>
          <w:szCs w:val="28"/>
        </w:rPr>
      </w:pPr>
      <w:r w:rsidRPr="00A82D91">
        <w:rPr>
          <w:color w:val="000000"/>
          <w:spacing w:val="-1"/>
          <w:sz w:val="28"/>
          <w:szCs w:val="28"/>
        </w:rPr>
        <w:t>индивидуальные колодцы, скважины для забора воды;</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pacing w:val="-1"/>
          <w:sz w:val="28"/>
          <w:szCs w:val="28"/>
        </w:rPr>
      </w:pPr>
      <w:r w:rsidRPr="00A82D91">
        <w:rPr>
          <w:color w:val="000000"/>
          <w:spacing w:val="-1"/>
          <w:sz w:val="28"/>
          <w:szCs w:val="28"/>
        </w:rPr>
        <w:t>площадки для мусоросборников;</w:t>
      </w:r>
    </w:p>
    <w:p w:rsidR="00893BA6" w:rsidRPr="00A82D91" w:rsidRDefault="00893BA6" w:rsidP="00893BA6">
      <w:pPr>
        <w:shd w:val="clear" w:color="auto" w:fill="FFFFFF"/>
        <w:tabs>
          <w:tab w:val="num" w:pos="1254"/>
          <w:tab w:val="left" w:pos="9781"/>
        </w:tabs>
        <w:spacing w:line="274" w:lineRule="exact"/>
        <w:ind w:right="-82" w:firstLine="453"/>
        <w:jc w:val="both"/>
        <w:rPr>
          <w:color w:val="000000"/>
          <w:sz w:val="28"/>
          <w:szCs w:val="28"/>
        </w:rPr>
      </w:pPr>
      <w:r w:rsidRPr="00A82D91">
        <w:rPr>
          <w:color w:val="000000"/>
          <w:spacing w:val="-1"/>
          <w:sz w:val="28"/>
          <w:szCs w:val="28"/>
        </w:rPr>
        <w:t xml:space="preserve">элементы благоустройства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 </w:t>
      </w:r>
      <w:proofErr w:type="gramStart"/>
      <w:r w:rsidRPr="00A82D91">
        <w:rPr>
          <w:color w:val="000000"/>
          <w:spacing w:val="-1"/>
          <w:sz w:val="28"/>
          <w:szCs w:val="28"/>
        </w:rPr>
        <w:t>нормативах</w:t>
      </w:r>
      <w:proofErr w:type="gramEnd"/>
      <w:r w:rsidRPr="00A82D91">
        <w:rPr>
          <w:color w:val="000000"/>
          <w:spacing w:val="-1"/>
          <w:sz w:val="28"/>
          <w:szCs w:val="28"/>
        </w:rPr>
        <w:t xml:space="preserve"> градостроительного проектирования.</w:t>
      </w:r>
    </w:p>
    <w:p w:rsidR="00893BA6" w:rsidRPr="00A82D91" w:rsidRDefault="00893BA6" w:rsidP="00893BA6">
      <w:pPr>
        <w:shd w:val="clear" w:color="auto" w:fill="FFFFFF"/>
        <w:tabs>
          <w:tab w:val="left" w:pos="1311"/>
          <w:tab w:val="left" w:pos="9781"/>
        </w:tabs>
        <w:spacing w:line="274" w:lineRule="exact"/>
        <w:ind w:right="-82" w:firstLine="453"/>
        <w:jc w:val="both"/>
        <w:rPr>
          <w:b/>
          <w:bCs/>
          <w:color w:val="000000"/>
          <w:spacing w:val="-1"/>
          <w:sz w:val="28"/>
          <w:szCs w:val="28"/>
        </w:rPr>
      </w:pPr>
      <w:r w:rsidRPr="00A82D91">
        <w:rPr>
          <w:b/>
          <w:bCs/>
          <w:color w:val="000000"/>
          <w:spacing w:val="-1"/>
          <w:sz w:val="28"/>
          <w:szCs w:val="28"/>
        </w:rPr>
        <w:t xml:space="preserve"> </w:t>
      </w:r>
    </w:p>
    <w:p w:rsidR="00893BA6" w:rsidRPr="00A82D91" w:rsidRDefault="00893BA6" w:rsidP="00893BA6">
      <w:pPr>
        <w:shd w:val="clear" w:color="auto" w:fill="FFFFFF"/>
        <w:tabs>
          <w:tab w:val="left" w:pos="1311"/>
          <w:tab w:val="left" w:pos="9781"/>
        </w:tabs>
        <w:spacing w:line="274" w:lineRule="exact"/>
        <w:ind w:right="-82" w:firstLine="453"/>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b/>
          <w:bCs/>
          <w:color w:val="000000"/>
          <w:spacing w:val="-1"/>
          <w:sz w:val="28"/>
          <w:szCs w:val="28"/>
        </w:rPr>
        <w:t xml:space="preserve">Предельные размеры земельных участков и предельные параметры </w:t>
      </w:r>
      <w:r w:rsidRPr="00A82D91">
        <w:rPr>
          <w:b/>
          <w:bCs/>
          <w:color w:val="000000"/>
          <w:spacing w:val="-1"/>
          <w:sz w:val="28"/>
          <w:szCs w:val="28"/>
        </w:rPr>
        <w:lastRenderedPageBreak/>
        <w:t>разрешенного строительства, реконструкции объектов капитального строительства:</w:t>
      </w:r>
    </w:p>
    <w:p w:rsidR="00893BA6" w:rsidRPr="00A82D91"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A82D91">
        <w:rPr>
          <w:spacing w:val="-1"/>
          <w:sz w:val="28"/>
          <w:szCs w:val="28"/>
        </w:rPr>
        <w:t>Максимальная площадь земельного участка:</w:t>
      </w:r>
    </w:p>
    <w:p w:rsidR="00A55493" w:rsidRPr="00A82D91"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A82D91">
        <w:rPr>
          <w:spacing w:val="-1"/>
          <w:sz w:val="28"/>
          <w:szCs w:val="28"/>
        </w:rPr>
        <w:t xml:space="preserve">для индивидуальных жилых домов - 5000 </w:t>
      </w:r>
      <w:proofErr w:type="spellStart"/>
      <w:r w:rsidRPr="00A82D91">
        <w:rPr>
          <w:spacing w:val="-1"/>
          <w:sz w:val="28"/>
          <w:szCs w:val="28"/>
        </w:rPr>
        <w:t>кв.м</w:t>
      </w:r>
      <w:proofErr w:type="spellEnd"/>
      <w:r w:rsidRPr="00A82D91">
        <w:rPr>
          <w:spacing w:val="-1"/>
          <w:sz w:val="28"/>
          <w:szCs w:val="28"/>
        </w:rPr>
        <w:t xml:space="preserve">. (включая площадь застройки) </w:t>
      </w:r>
    </w:p>
    <w:p w:rsidR="00893BA6" w:rsidRPr="00A82D91" w:rsidRDefault="00893BA6" w:rsidP="00893BA6">
      <w:pPr>
        <w:shd w:val="clear" w:color="auto" w:fill="FFFFFF"/>
        <w:tabs>
          <w:tab w:val="left" w:pos="1311"/>
          <w:tab w:val="left" w:pos="9781"/>
        </w:tabs>
        <w:spacing w:line="274" w:lineRule="exact"/>
        <w:ind w:right="-82" w:firstLine="453"/>
        <w:jc w:val="both"/>
        <w:rPr>
          <w:sz w:val="28"/>
          <w:szCs w:val="28"/>
        </w:rPr>
      </w:pPr>
      <w:r w:rsidRPr="00A82D91">
        <w:rPr>
          <w:spacing w:val="-1"/>
          <w:sz w:val="28"/>
          <w:szCs w:val="28"/>
        </w:rPr>
        <w:t>Минимальная площадь земельного участка:</w:t>
      </w:r>
    </w:p>
    <w:p w:rsidR="00A55493" w:rsidRPr="00A82D91"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A82D91">
        <w:rPr>
          <w:sz w:val="28"/>
          <w:szCs w:val="28"/>
        </w:rPr>
        <w:t xml:space="preserve">для индивидуальных жилых домов – 1000 </w:t>
      </w:r>
      <w:proofErr w:type="spellStart"/>
      <w:r w:rsidRPr="00A82D91">
        <w:rPr>
          <w:sz w:val="28"/>
          <w:szCs w:val="28"/>
        </w:rPr>
        <w:t>кв.м</w:t>
      </w:r>
      <w:proofErr w:type="spellEnd"/>
      <w:r w:rsidRPr="00A82D91">
        <w:rPr>
          <w:sz w:val="28"/>
          <w:szCs w:val="28"/>
        </w:rPr>
        <w:t>. (включая площадь застройки);</w:t>
      </w:r>
      <w:r w:rsidRPr="00A82D91">
        <w:rPr>
          <w:spacing w:val="-1"/>
          <w:sz w:val="28"/>
          <w:szCs w:val="28"/>
        </w:rPr>
        <w:t xml:space="preserve"> </w:t>
      </w:r>
    </w:p>
    <w:p w:rsidR="00893BA6" w:rsidRPr="00A82D91"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A82D91">
        <w:rPr>
          <w:sz w:val="28"/>
          <w:szCs w:val="28"/>
        </w:rPr>
        <w:t xml:space="preserve">для блокированных жилых домов: 1000 </w:t>
      </w:r>
      <w:proofErr w:type="spellStart"/>
      <w:r w:rsidRPr="00A82D91">
        <w:rPr>
          <w:sz w:val="28"/>
          <w:szCs w:val="28"/>
        </w:rPr>
        <w:t>кв.м</w:t>
      </w:r>
      <w:proofErr w:type="spellEnd"/>
      <w:r w:rsidRPr="00A82D91">
        <w:rPr>
          <w:sz w:val="28"/>
          <w:szCs w:val="28"/>
        </w:rPr>
        <w:t>. (включая площадь застройки);</w:t>
      </w:r>
      <w:r w:rsidRPr="00A82D91">
        <w:rPr>
          <w:spacing w:val="-1"/>
          <w:sz w:val="28"/>
          <w:szCs w:val="28"/>
        </w:rPr>
        <w:t xml:space="preserve"> </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r w:rsidRPr="00A82D91">
        <w:rPr>
          <w:sz w:val="28"/>
          <w:szCs w:val="28"/>
        </w:rPr>
        <w:t xml:space="preserve">для многоквартирных отдельно стоящих или секционных жилых домов (из расчета на 1 квартиру): 75 </w:t>
      </w:r>
      <w:proofErr w:type="spellStart"/>
      <w:r w:rsidRPr="00A82D91">
        <w:rPr>
          <w:sz w:val="28"/>
          <w:szCs w:val="28"/>
        </w:rPr>
        <w:t>кв.м</w:t>
      </w:r>
      <w:proofErr w:type="spellEnd"/>
      <w:r w:rsidRPr="00A82D91">
        <w:rPr>
          <w:sz w:val="28"/>
          <w:szCs w:val="28"/>
        </w:rPr>
        <w:t xml:space="preserve">.  (включая площадь застройки); 30 </w:t>
      </w:r>
      <w:proofErr w:type="spellStart"/>
      <w:r w:rsidRPr="00A82D91">
        <w:rPr>
          <w:sz w:val="28"/>
          <w:szCs w:val="28"/>
        </w:rPr>
        <w:t>кв.м</w:t>
      </w:r>
      <w:proofErr w:type="spellEnd"/>
      <w:r w:rsidRPr="00A82D91">
        <w:rPr>
          <w:sz w:val="28"/>
          <w:szCs w:val="28"/>
        </w:rPr>
        <w:t>. (без застройки).</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10"/>
          <w:sz w:val="28"/>
          <w:szCs w:val="28"/>
        </w:rPr>
        <w:t xml:space="preserve">Индивидуальный жилой дом и блокированный  жилой дом должны </w:t>
      </w:r>
      <w:r w:rsidRPr="00A82D91">
        <w:rPr>
          <w:color w:val="000000"/>
          <w:sz w:val="28"/>
          <w:szCs w:val="28"/>
        </w:rPr>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A82D91">
          <w:rPr>
            <w:color w:val="000000"/>
            <w:sz w:val="28"/>
            <w:szCs w:val="28"/>
          </w:rPr>
          <w:t>3 м</w:t>
        </w:r>
      </w:smartTag>
      <w:r w:rsidRPr="00A82D91">
        <w:rPr>
          <w:color w:val="000000"/>
          <w:sz w:val="28"/>
          <w:szCs w:val="28"/>
        </w:rPr>
        <w:t>, в существующей застройке – по существующей линии застройки.</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pacing w:val="7"/>
          <w:sz w:val="28"/>
          <w:szCs w:val="28"/>
        </w:rPr>
      </w:pPr>
      <w:proofErr w:type="gramStart"/>
      <w:r w:rsidRPr="00A82D91">
        <w:rPr>
          <w:color w:val="000000"/>
          <w:sz w:val="28"/>
          <w:szCs w:val="28"/>
        </w:rPr>
        <w:t xml:space="preserve">До границы соседнего </w:t>
      </w:r>
      <w:proofErr w:type="spellStart"/>
      <w:r w:rsidRPr="00A82D91">
        <w:rPr>
          <w:color w:val="000000"/>
          <w:sz w:val="28"/>
          <w:szCs w:val="28"/>
        </w:rPr>
        <w:t>приквартирного</w:t>
      </w:r>
      <w:proofErr w:type="spellEnd"/>
      <w:r w:rsidRPr="00A82D91">
        <w:rPr>
          <w:color w:val="000000"/>
          <w:sz w:val="28"/>
          <w:szCs w:val="28"/>
        </w:rPr>
        <w:t xml:space="preserve"> участка расстояния по санитарно-бытовым </w:t>
      </w:r>
      <w:r w:rsidRPr="00A82D91">
        <w:rPr>
          <w:color w:val="000000"/>
          <w:spacing w:val="7"/>
          <w:sz w:val="28"/>
          <w:szCs w:val="28"/>
        </w:rPr>
        <w:t xml:space="preserve">условиям   должны   быть   не   менее:  от индивидуального </w:t>
      </w:r>
      <w:r w:rsidRPr="00A82D91">
        <w:rPr>
          <w:color w:val="000000"/>
          <w:sz w:val="28"/>
          <w:szCs w:val="28"/>
        </w:rPr>
        <w:t xml:space="preserve">блокированного жилого дома - </w:t>
      </w:r>
      <w:smartTag w:uri="urn:schemas-microsoft-com:office:smarttags" w:element="metricconverter">
        <w:smartTagPr>
          <w:attr w:name="ProductID" w:val="3 м"/>
        </w:smartTagPr>
        <w:r w:rsidRPr="00A82D91">
          <w:rPr>
            <w:color w:val="000000"/>
            <w:sz w:val="28"/>
            <w:szCs w:val="28"/>
          </w:rPr>
          <w:t>3 м</w:t>
        </w:r>
      </w:smartTag>
      <w:r w:rsidRPr="00A82D91">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A82D91">
          <w:rPr>
            <w:color w:val="000000"/>
            <w:sz w:val="28"/>
            <w:szCs w:val="28"/>
          </w:rPr>
          <w:t>4 м</w:t>
        </w:r>
      </w:smartTag>
      <w:r w:rsidRPr="00A82D91">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A82D91">
          <w:rPr>
            <w:color w:val="000000"/>
            <w:sz w:val="28"/>
            <w:szCs w:val="28"/>
          </w:rPr>
          <w:t>1 м</w:t>
        </w:r>
      </w:smartTag>
      <w:r w:rsidRPr="00A82D91">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A82D91">
          <w:rPr>
            <w:color w:val="000000"/>
            <w:sz w:val="28"/>
            <w:szCs w:val="28"/>
          </w:rPr>
          <w:t>4 м</w:t>
        </w:r>
      </w:smartTag>
      <w:r w:rsidRPr="00A82D91">
        <w:rPr>
          <w:color w:val="000000"/>
          <w:sz w:val="28"/>
          <w:szCs w:val="28"/>
        </w:rPr>
        <w:t xml:space="preserve">; средне рослых - </w:t>
      </w:r>
      <w:smartTag w:uri="urn:schemas-microsoft-com:office:smarttags" w:element="metricconverter">
        <w:smartTagPr>
          <w:attr w:name="ProductID" w:val="2 м"/>
        </w:smartTagPr>
        <w:r w:rsidRPr="00A82D91">
          <w:rPr>
            <w:color w:val="000000"/>
            <w:sz w:val="28"/>
            <w:szCs w:val="28"/>
          </w:rPr>
          <w:t>2 м</w:t>
        </w:r>
      </w:smartTag>
      <w:r w:rsidRPr="00A82D91">
        <w:rPr>
          <w:color w:val="000000"/>
          <w:sz w:val="28"/>
          <w:szCs w:val="28"/>
        </w:rPr>
        <w:t xml:space="preserve">; от кустарника - </w:t>
      </w:r>
      <w:smartTag w:uri="urn:schemas-microsoft-com:office:smarttags" w:element="metricconverter">
        <w:smartTagPr>
          <w:attr w:name="ProductID" w:val="1 м"/>
        </w:smartTagPr>
        <w:r w:rsidRPr="00A82D91">
          <w:rPr>
            <w:color w:val="000000"/>
            <w:sz w:val="28"/>
            <w:szCs w:val="28"/>
          </w:rPr>
          <w:t>1 м</w:t>
        </w:r>
      </w:smartTag>
      <w:r w:rsidRPr="00A82D91">
        <w:rPr>
          <w:color w:val="000000"/>
          <w:sz w:val="28"/>
          <w:szCs w:val="28"/>
        </w:rPr>
        <w:t>.</w:t>
      </w:r>
      <w:proofErr w:type="gramEnd"/>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7"/>
          <w:sz w:val="28"/>
          <w:szCs w:val="28"/>
        </w:rPr>
        <w:t xml:space="preserve">Помещения для скота и птицы должны иметь изолированный наружный вход, </w:t>
      </w:r>
      <w:r w:rsidRPr="00A82D91">
        <w:rPr>
          <w:color w:val="000000"/>
          <w:sz w:val="28"/>
          <w:szCs w:val="28"/>
        </w:rPr>
        <w:t xml:space="preserve">расположенный не ближе </w:t>
      </w:r>
      <w:smartTag w:uri="urn:schemas-microsoft-com:office:smarttags" w:element="metricconverter">
        <w:smartTagPr>
          <w:attr w:name="ProductID" w:val="7 м"/>
        </w:smartTagPr>
        <w:r w:rsidRPr="00A82D91">
          <w:rPr>
            <w:color w:val="000000"/>
            <w:sz w:val="28"/>
            <w:szCs w:val="28"/>
          </w:rPr>
          <w:t>7 м</w:t>
        </w:r>
      </w:smartTag>
      <w:r w:rsidRPr="00A82D91">
        <w:rPr>
          <w:color w:val="000000"/>
          <w:sz w:val="28"/>
          <w:szCs w:val="28"/>
        </w:rPr>
        <w:t xml:space="preserve"> от входа в дом.</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9"/>
          <w:sz w:val="28"/>
          <w:szCs w:val="28"/>
        </w:rPr>
        <w:t xml:space="preserve">Вспомогательные строения, за исключением гаражей, размещать со стороны </w:t>
      </w:r>
      <w:r w:rsidRPr="00A82D91">
        <w:rPr>
          <w:color w:val="000000"/>
          <w:spacing w:val="-1"/>
          <w:sz w:val="28"/>
          <w:szCs w:val="28"/>
        </w:rPr>
        <w:t>улицы не допускается.</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10"/>
          <w:sz w:val="28"/>
          <w:szCs w:val="28"/>
        </w:rPr>
        <w:t xml:space="preserve">Расстояние от окон жилых комнат до стен соседнего дома, хозяйственных и </w:t>
      </w:r>
      <w:r w:rsidRPr="00A82D91">
        <w:rPr>
          <w:color w:val="000000"/>
          <w:spacing w:val="2"/>
          <w:sz w:val="28"/>
          <w:szCs w:val="28"/>
        </w:rPr>
        <w:t xml:space="preserve">прочих строений, расположенных на соседних земельных участках, должно быть </w:t>
      </w:r>
      <w:r w:rsidRPr="00A82D91">
        <w:rPr>
          <w:color w:val="000000"/>
          <w:sz w:val="28"/>
          <w:szCs w:val="28"/>
        </w:rPr>
        <w:t xml:space="preserve">не менее </w:t>
      </w:r>
      <w:smartTag w:uri="urn:schemas-microsoft-com:office:smarttags" w:element="metricconverter">
        <w:smartTagPr>
          <w:attr w:name="ProductID" w:val="6 м"/>
        </w:smartTagPr>
        <w:r w:rsidRPr="00A82D91">
          <w:rPr>
            <w:color w:val="000000"/>
            <w:sz w:val="28"/>
            <w:szCs w:val="28"/>
          </w:rPr>
          <w:t>6 м</w:t>
        </w:r>
      </w:smartTag>
      <w:r w:rsidRPr="00A82D91">
        <w:rPr>
          <w:color w:val="000000"/>
          <w:sz w:val="28"/>
          <w:szCs w:val="28"/>
        </w:rPr>
        <w:t>.</w:t>
      </w:r>
    </w:p>
    <w:p w:rsidR="00893BA6" w:rsidRPr="00A82D91" w:rsidRDefault="00893BA6" w:rsidP="00893BA6">
      <w:pPr>
        <w:pStyle w:val="23"/>
        <w:ind w:left="0" w:right="-82" w:firstLine="453"/>
        <w:jc w:val="both"/>
        <w:rPr>
          <w:b w:val="0"/>
          <w:color w:val="000000"/>
          <w:sz w:val="28"/>
          <w:szCs w:val="28"/>
        </w:rPr>
      </w:pPr>
      <w:r w:rsidRPr="00A82D91">
        <w:rPr>
          <w:b w:val="0"/>
          <w:color w:val="000000"/>
          <w:sz w:val="28"/>
          <w:szCs w:val="28"/>
        </w:rPr>
        <w:t>Высота зданий:</w:t>
      </w:r>
    </w:p>
    <w:p w:rsidR="00893BA6" w:rsidRPr="00A82D91" w:rsidRDefault="00893BA6" w:rsidP="00893BA6">
      <w:pPr>
        <w:pStyle w:val="23"/>
        <w:tabs>
          <w:tab w:val="num" w:pos="1368"/>
        </w:tabs>
        <w:ind w:left="0" w:right="-82" w:firstLine="453"/>
        <w:jc w:val="both"/>
        <w:rPr>
          <w:b w:val="0"/>
          <w:color w:val="000000"/>
          <w:sz w:val="28"/>
          <w:szCs w:val="28"/>
        </w:rPr>
      </w:pPr>
      <w:r w:rsidRPr="00A82D91">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A82D91">
          <w:rPr>
            <w:b w:val="0"/>
            <w:color w:val="000000"/>
            <w:sz w:val="28"/>
            <w:szCs w:val="28"/>
          </w:rPr>
          <w:t>8,6 м</w:t>
        </w:r>
      </w:smartTag>
      <w:r w:rsidRPr="00A82D91">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A82D91">
          <w:rPr>
            <w:b w:val="0"/>
            <w:color w:val="000000"/>
            <w:sz w:val="28"/>
            <w:szCs w:val="28"/>
          </w:rPr>
          <w:t>10 м</w:t>
        </w:r>
      </w:smartTag>
      <w:r w:rsidRPr="00A82D91">
        <w:rPr>
          <w:b w:val="0"/>
          <w:color w:val="000000"/>
          <w:sz w:val="28"/>
          <w:szCs w:val="28"/>
        </w:rPr>
        <w:t>;</w:t>
      </w:r>
    </w:p>
    <w:p w:rsidR="00893BA6" w:rsidRPr="00A82D91" w:rsidRDefault="00893BA6" w:rsidP="00893BA6">
      <w:pPr>
        <w:pStyle w:val="23"/>
        <w:tabs>
          <w:tab w:val="num" w:pos="1368"/>
        </w:tabs>
        <w:ind w:left="0" w:right="-82" w:firstLine="453"/>
        <w:jc w:val="both"/>
        <w:rPr>
          <w:b w:val="0"/>
          <w:color w:val="000000"/>
          <w:sz w:val="28"/>
          <w:szCs w:val="28"/>
        </w:rPr>
      </w:pPr>
      <w:r w:rsidRPr="00A82D91">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A82D91">
          <w:rPr>
            <w:b w:val="0"/>
            <w:color w:val="000000"/>
            <w:sz w:val="28"/>
            <w:szCs w:val="28"/>
          </w:rPr>
          <w:t>4 м</w:t>
        </w:r>
      </w:smartTag>
      <w:r w:rsidRPr="00A82D91">
        <w:rPr>
          <w:b w:val="0"/>
          <w:color w:val="000000"/>
          <w:sz w:val="28"/>
          <w:szCs w:val="28"/>
        </w:rPr>
        <w:t xml:space="preserve">, до конька скатной крыши-6м; </w:t>
      </w:r>
    </w:p>
    <w:p w:rsidR="00893BA6" w:rsidRPr="00A82D91" w:rsidRDefault="00893BA6" w:rsidP="00893BA6">
      <w:pPr>
        <w:shd w:val="clear" w:color="auto" w:fill="FFFFFF"/>
        <w:tabs>
          <w:tab w:val="left" w:pos="427"/>
          <w:tab w:val="left" w:pos="9781"/>
        </w:tabs>
        <w:spacing w:line="274" w:lineRule="exact"/>
        <w:ind w:right="-82"/>
        <w:jc w:val="both"/>
        <w:rPr>
          <w:color w:val="000000"/>
          <w:sz w:val="28"/>
          <w:szCs w:val="28"/>
        </w:rPr>
      </w:pPr>
      <w:r w:rsidRPr="00A82D91">
        <w:rPr>
          <w:color w:val="000000"/>
          <w:sz w:val="28"/>
          <w:szCs w:val="28"/>
        </w:rPr>
        <w:t xml:space="preserve">        </w:t>
      </w:r>
      <w:r w:rsidRPr="00A82D91">
        <w:rPr>
          <w:color w:val="000000"/>
          <w:spacing w:val="-1"/>
          <w:sz w:val="28"/>
          <w:szCs w:val="28"/>
        </w:rPr>
        <w:t>Требования к ограждению земельных участков:</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1"/>
          <w:sz w:val="28"/>
          <w:szCs w:val="28"/>
        </w:rPr>
        <w:t xml:space="preserve">со стороны улиц ограждение должно быть прозрачным (решетчатым, сетчатым, </w:t>
      </w:r>
      <w:r w:rsidRPr="00A82D91">
        <w:rPr>
          <w:color w:val="000000"/>
          <w:spacing w:val="-2"/>
          <w:sz w:val="28"/>
          <w:szCs w:val="28"/>
        </w:rPr>
        <w:t>не глухим);</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A82D91">
        <w:rPr>
          <w:color w:val="000000"/>
          <w:spacing w:val="-1"/>
          <w:sz w:val="28"/>
          <w:szCs w:val="28"/>
        </w:rPr>
        <w:t xml:space="preserve">одного квартала с обеих сторон улицы;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A82D91">
          <w:rPr>
            <w:color w:val="000000"/>
            <w:sz w:val="28"/>
            <w:szCs w:val="28"/>
          </w:rPr>
          <w:t>2 м</w:t>
        </w:r>
      </w:smartTag>
      <w:r w:rsidRPr="00A82D91">
        <w:rPr>
          <w:color w:val="000000"/>
          <w:sz w:val="28"/>
          <w:szCs w:val="28"/>
        </w:rPr>
        <w:t>;</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9"/>
          <w:sz w:val="28"/>
          <w:szCs w:val="28"/>
        </w:rPr>
        <w:t xml:space="preserve">при ограждении внутренних границ земельных участков допускается </w:t>
      </w:r>
      <w:r w:rsidRPr="00A82D91">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 Коэффициент использования территории земельного участка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 xml:space="preserve">для усадебных жилых домов - не более 0,67;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для блокированных жилых домов - не более 0,8.</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365"/>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r w:rsidRPr="00A82D91">
        <w:rPr>
          <w:b/>
          <w:color w:val="000000"/>
          <w:sz w:val="28"/>
          <w:szCs w:val="28"/>
        </w:rPr>
        <w:lastRenderedPageBreak/>
        <w:t>Ж-1-О  – зона коллективных садов, огородов</w:t>
      </w: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r w:rsidRPr="00A82D91">
        <w:rPr>
          <w:b/>
          <w:color w:val="000000"/>
          <w:sz w:val="28"/>
          <w:szCs w:val="28"/>
        </w:rPr>
        <w:t>Зона предназначена для размещения и функционирования коллективных садов, огородов</w:t>
      </w: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r w:rsidRPr="00A82D91">
        <w:rPr>
          <w:b/>
          <w:color w:val="000000"/>
          <w:sz w:val="28"/>
          <w:szCs w:val="28"/>
        </w:rPr>
        <w:t>Основные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Садовый дом сезонного, временного или круглогодичного пользования, хозяйственные постройки и сооружения, в том числе постоялки для содержания мелкого скота и птицы, теплицы и другие сооружения с утепленным грунтом, навес или гараж для  автомобиля.</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Застройка садоводческих земельных участков осуществляется в соответствии со СНиП И 30-02-98 «Планировка и застройка территорий садоводческих объединений граждан, здания и сооружения»;</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Огород.</w:t>
      </w:r>
    </w:p>
    <w:p w:rsidR="00893BA6" w:rsidRPr="00A82D91" w:rsidRDefault="00893BA6" w:rsidP="00893BA6">
      <w:pPr>
        <w:rPr>
          <w:b/>
          <w:sz w:val="28"/>
          <w:szCs w:val="28"/>
        </w:rPr>
      </w:pPr>
      <w:r w:rsidRPr="00A82D91">
        <w:rPr>
          <w:b/>
          <w:sz w:val="28"/>
          <w:szCs w:val="28"/>
        </w:rPr>
        <w:t>1) предельные (минимальные и (или) максимальные) размеры земельных участков, в том числе их площадь:</w:t>
      </w:r>
    </w:p>
    <w:p w:rsidR="00893BA6" w:rsidRPr="00A82D91" w:rsidRDefault="00893BA6" w:rsidP="00893BA6">
      <w:pPr>
        <w:shd w:val="clear" w:color="auto" w:fill="FFFFFF"/>
        <w:tabs>
          <w:tab w:val="left" w:pos="1311"/>
          <w:tab w:val="left" w:pos="9781"/>
        </w:tabs>
        <w:spacing w:line="274" w:lineRule="exact"/>
        <w:ind w:right="-82" w:firstLine="540"/>
        <w:jc w:val="both"/>
        <w:rPr>
          <w:color w:val="000000"/>
          <w:spacing w:val="-1"/>
          <w:sz w:val="28"/>
          <w:szCs w:val="28"/>
        </w:rPr>
      </w:pPr>
      <w:r w:rsidRPr="00A82D91">
        <w:rPr>
          <w:color w:val="000000"/>
          <w:spacing w:val="-1"/>
          <w:sz w:val="28"/>
          <w:szCs w:val="28"/>
        </w:rPr>
        <w:t>Минимальная площадь земельного участка:</w:t>
      </w:r>
    </w:p>
    <w:p w:rsidR="00893BA6" w:rsidRPr="00A82D91" w:rsidRDefault="00893BA6" w:rsidP="00893BA6">
      <w:pPr>
        <w:keepLines/>
        <w:tabs>
          <w:tab w:val="left" w:pos="567"/>
          <w:tab w:val="left" w:pos="1211"/>
        </w:tabs>
        <w:suppressAutoHyphens/>
        <w:ind w:left="445" w:firstLine="1535"/>
        <w:jc w:val="both"/>
        <w:rPr>
          <w:sz w:val="28"/>
          <w:szCs w:val="28"/>
        </w:rPr>
      </w:pPr>
      <w:r w:rsidRPr="00A82D91">
        <w:rPr>
          <w:sz w:val="28"/>
          <w:szCs w:val="28"/>
        </w:rPr>
        <w:t xml:space="preserve">для садоводства: минимальный – </w:t>
      </w:r>
      <w:smartTag w:uri="urn:schemas-microsoft-com:office:smarttags" w:element="metricconverter">
        <w:smartTagPr>
          <w:attr w:name="ProductID" w:val="0,04 га"/>
        </w:smartTagPr>
        <w:r w:rsidRPr="00A82D91">
          <w:rPr>
            <w:sz w:val="28"/>
            <w:szCs w:val="28"/>
          </w:rPr>
          <w:t>0,04 га</w:t>
        </w:r>
      </w:smartTag>
      <w:r w:rsidRPr="00A82D91">
        <w:rPr>
          <w:sz w:val="28"/>
          <w:szCs w:val="28"/>
        </w:rPr>
        <w:t xml:space="preserve">, максимальный – </w:t>
      </w:r>
      <w:smartTag w:uri="urn:schemas-microsoft-com:office:smarttags" w:element="metricconverter">
        <w:smartTagPr>
          <w:attr w:name="ProductID" w:val="0,15 га"/>
        </w:smartTagPr>
        <w:r w:rsidRPr="00A82D91">
          <w:rPr>
            <w:sz w:val="28"/>
            <w:szCs w:val="28"/>
          </w:rPr>
          <w:t>0,15 га</w:t>
        </w:r>
      </w:smartTag>
      <w:r w:rsidRPr="00A82D91">
        <w:rPr>
          <w:sz w:val="28"/>
          <w:szCs w:val="28"/>
        </w:rPr>
        <w:t>;</w:t>
      </w:r>
    </w:p>
    <w:p w:rsidR="00893BA6" w:rsidRPr="00A82D91" w:rsidRDefault="00893BA6" w:rsidP="00893BA6">
      <w:pPr>
        <w:keepLines/>
        <w:tabs>
          <w:tab w:val="left" w:pos="567"/>
          <w:tab w:val="left" w:pos="1211"/>
        </w:tabs>
        <w:suppressAutoHyphens/>
        <w:ind w:left="445" w:firstLine="1535"/>
        <w:jc w:val="both"/>
        <w:rPr>
          <w:sz w:val="28"/>
          <w:szCs w:val="28"/>
        </w:rPr>
      </w:pPr>
      <w:r w:rsidRPr="00A82D91">
        <w:rPr>
          <w:sz w:val="28"/>
          <w:szCs w:val="28"/>
        </w:rPr>
        <w:t xml:space="preserve">для огородничества: минимальный – </w:t>
      </w:r>
      <w:smartTag w:uri="urn:schemas-microsoft-com:office:smarttags" w:element="metricconverter">
        <w:smartTagPr>
          <w:attr w:name="ProductID" w:val="0,02 га"/>
        </w:smartTagPr>
        <w:r w:rsidRPr="00A82D91">
          <w:rPr>
            <w:sz w:val="28"/>
            <w:szCs w:val="28"/>
          </w:rPr>
          <w:t>0,02 га</w:t>
        </w:r>
      </w:smartTag>
      <w:r w:rsidRPr="00A82D91">
        <w:rPr>
          <w:sz w:val="28"/>
          <w:szCs w:val="28"/>
        </w:rPr>
        <w:t xml:space="preserve">, максимальный – </w:t>
      </w:r>
      <w:smartTag w:uri="urn:schemas-microsoft-com:office:smarttags" w:element="metricconverter">
        <w:smartTagPr>
          <w:attr w:name="ProductID" w:val="0,15 га"/>
        </w:smartTagPr>
        <w:r w:rsidRPr="00A82D91">
          <w:rPr>
            <w:sz w:val="28"/>
            <w:szCs w:val="28"/>
          </w:rPr>
          <w:t>0,15 га</w:t>
        </w:r>
      </w:smartTag>
      <w:r w:rsidRPr="00A82D91">
        <w:rPr>
          <w:sz w:val="28"/>
          <w:szCs w:val="28"/>
        </w:rPr>
        <w:t>;</w:t>
      </w:r>
    </w:p>
    <w:p w:rsidR="00893BA6" w:rsidRPr="00A82D91" w:rsidRDefault="00893BA6" w:rsidP="00893BA6">
      <w:pPr>
        <w:keepLines/>
        <w:tabs>
          <w:tab w:val="left" w:pos="567"/>
          <w:tab w:val="left" w:pos="1211"/>
        </w:tabs>
        <w:suppressAutoHyphens/>
        <w:ind w:left="445" w:firstLine="1535"/>
        <w:jc w:val="both"/>
        <w:rPr>
          <w:sz w:val="28"/>
          <w:szCs w:val="28"/>
        </w:rPr>
      </w:pPr>
      <w:r w:rsidRPr="00A82D91">
        <w:rPr>
          <w:sz w:val="28"/>
          <w:szCs w:val="28"/>
        </w:rPr>
        <w:t xml:space="preserve">для дачного строительства: минимальный – </w:t>
      </w:r>
      <w:smartTag w:uri="urn:schemas-microsoft-com:office:smarttags" w:element="metricconverter">
        <w:smartTagPr>
          <w:attr w:name="ProductID" w:val="0,04 га"/>
        </w:smartTagPr>
        <w:r w:rsidRPr="00A82D91">
          <w:rPr>
            <w:sz w:val="28"/>
            <w:szCs w:val="28"/>
          </w:rPr>
          <w:t>0,04 га</w:t>
        </w:r>
      </w:smartTag>
      <w:r w:rsidRPr="00A82D91">
        <w:rPr>
          <w:sz w:val="28"/>
          <w:szCs w:val="28"/>
        </w:rPr>
        <w:t xml:space="preserve">; максимальный – </w:t>
      </w:r>
      <w:smartTag w:uri="urn:schemas-microsoft-com:office:smarttags" w:element="metricconverter">
        <w:smartTagPr>
          <w:attr w:name="ProductID" w:val="0,20 га"/>
        </w:smartTagPr>
        <w:r w:rsidRPr="00A82D91">
          <w:rPr>
            <w:sz w:val="28"/>
            <w:szCs w:val="28"/>
          </w:rPr>
          <w:t>0,20 га</w:t>
        </w:r>
      </w:smartTag>
      <w:r w:rsidRPr="00A82D91">
        <w:rPr>
          <w:sz w:val="28"/>
          <w:szCs w:val="28"/>
        </w:rPr>
        <w:t>.</w:t>
      </w:r>
    </w:p>
    <w:p w:rsidR="00893BA6" w:rsidRPr="00A82D91" w:rsidRDefault="00893BA6" w:rsidP="00893BA6">
      <w:pPr>
        <w:shd w:val="clear" w:color="auto" w:fill="FFFFFF"/>
        <w:tabs>
          <w:tab w:val="num" w:pos="1368"/>
          <w:tab w:val="left" w:pos="9781"/>
        </w:tabs>
        <w:spacing w:line="274" w:lineRule="exact"/>
        <w:ind w:left="540" w:right="-82" w:hanging="540"/>
        <w:jc w:val="both"/>
        <w:rPr>
          <w:b/>
          <w:sz w:val="28"/>
          <w:szCs w:val="28"/>
        </w:rPr>
      </w:pPr>
    </w:p>
    <w:p w:rsidR="00893BA6" w:rsidRPr="00A82D91" w:rsidRDefault="00893BA6" w:rsidP="00893BA6">
      <w:pPr>
        <w:shd w:val="clear" w:color="auto" w:fill="FFFFFF"/>
        <w:tabs>
          <w:tab w:val="num" w:pos="1368"/>
          <w:tab w:val="left" w:pos="9781"/>
        </w:tabs>
        <w:spacing w:line="274" w:lineRule="exact"/>
        <w:ind w:left="540" w:right="-82" w:hanging="540"/>
        <w:jc w:val="both"/>
        <w:rPr>
          <w:color w:val="000000"/>
          <w:sz w:val="28"/>
          <w:szCs w:val="28"/>
        </w:rPr>
      </w:pPr>
      <w:r w:rsidRPr="00A82D91">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82D91">
        <w:rPr>
          <w:sz w:val="28"/>
          <w:szCs w:val="28"/>
        </w:rPr>
        <w:t xml:space="preserve"> </w:t>
      </w:r>
      <w:smartTag w:uri="urn:schemas-microsoft-com:office:smarttags" w:element="metricconverter">
        <w:smartTagPr>
          <w:attr w:name="ProductID" w:val="3 метра"/>
        </w:smartTagPr>
        <w:r w:rsidRPr="00A82D91">
          <w:rPr>
            <w:sz w:val="28"/>
            <w:szCs w:val="28"/>
          </w:rPr>
          <w:t>3 метра</w:t>
        </w:r>
      </w:smartTag>
      <w:r w:rsidRPr="00A82D91">
        <w:rPr>
          <w:sz w:val="28"/>
          <w:szCs w:val="28"/>
        </w:rPr>
        <w:t>.</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t>3) предельное количество этажей и предельная высота зданий, строений, сооружений:</w:t>
      </w:r>
    </w:p>
    <w:p w:rsidR="00893BA6" w:rsidRPr="00A82D91" w:rsidRDefault="00893BA6" w:rsidP="00893BA6">
      <w:pPr>
        <w:pStyle w:val="23"/>
        <w:tabs>
          <w:tab w:val="num" w:pos="1368"/>
        </w:tabs>
        <w:ind w:left="540" w:right="-82"/>
        <w:jc w:val="both"/>
        <w:rPr>
          <w:b w:val="0"/>
          <w:sz w:val="28"/>
          <w:szCs w:val="28"/>
        </w:rPr>
      </w:pPr>
      <w:r w:rsidRPr="00A82D91">
        <w:rPr>
          <w:b w:val="0"/>
          <w:sz w:val="28"/>
          <w:szCs w:val="28"/>
        </w:rPr>
        <w:t xml:space="preserve">для всех основных строений количество надземных этажей – не более двух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A82D91">
          <w:rPr>
            <w:b w:val="0"/>
            <w:sz w:val="28"/>
            <w:szCs w:val="28"/>
          </w:rPr>
          <w:t>8,6 м</w:t>
        </w:r>
      </w:smartTag>
      <w:r w:rsidRPr="00A82D91">
        <w:rPr>
          <w:b w:val="0"/>
          <w:sz w:val="28"/>
          <w:szCs w:val="28"/>
        </w:rPr>
        <w:t xml:space="preserve">; до конька скатной крыши – не более </w:t>
      </w:r>
      <w:smartTag w:uri="urn:schemas-microsoft-com:office:smarttags" w:element="metricconverter">
        <w:smartTagPr>
          <w:attr w:name="ProductID" w:val="10 м"/>
        </w:smartTagPr>
        <w:r w:rsidRPr="00A82D91">
          <w:rPr>
            <w:b w:val="0"/>
            <w:sz w:val="28"/>
            <w:szCs w:val="28"/>
          </w:rPr>
          <w:t>10 м</w:t>
        </w:r>
      </w:smartTag>
      <w:r w:rsidRPr="00A82D91">
        <w:rPr>
          <w:b w:val="0"/>
          <w:sz w:val="28"/>
          <w:szCs w:val="28"/>
        </w:rPr>
        <w:t>;</w:t>
      </w:r>
    </w:p>
    <w:p w:rsidR="00893BA6" w:rsidRPr="00A82D91" w:rsidRDefault="00893BA6" w:rsidP="00893BA6">
      <w:pPr>
        <w:shd w:val="clear" w:color="auto" w:fill="FFFFFF"/>
        <w:tabs>
          <w:tab w:val="num" w:pos="1368"/>
          <w:tab w:val="left" w:pos="9781"/>
        </w:tabs>
        <w:spacing w:line="274" w:lineRule="exact"/>
        <w:ind w:left="540" w:right="-82"/>
        <w:jc w:val="both"/>
        <w:rPr>
          <w:bCs/>
          <w:color w:val="000000"/>
          <w:sz w:val="28"/>
          <w:szCs w:val="28"/>
        </w:rPr>
      </w:pPr>
      <w:r w:rsidRPr="00A82D91">
        <w:rPr>
          <w:bCs/>
          <w:color w:val="000000"/>
          <w:sz w:val="28"/>
          <w:szCs w:val="28"/>
        </w:rPr>
        <w:t xml:space="preserve">Для всех вспомогательных строений высота от уровня земли до верха конька скатной кровли - не более </w:t>
      </w:r>
      <w:smartTag w:uri="urn:schemas-microsoft-com:office:smarttags" w:element="metricconverter">
        <w:smartTagPr>
          <w:attr w:name="ProductID" w:val="7 м"/>
        </w:smartTagPr>
        <w:r w:rsidRPr="00A82D91">
          <w:rPr>
            <w:bCs/>
            <w:color w:val="000000"/>
            <w:sz w:val="28"/>
            <w:szCs w:val="28"/>
          </w:rPr>
          <w:t>7 м</w:t>
        </w:r>
      </w:smartTag>
    </w:p>
    <w:p w:rsidR="00893BA6" w:rsidRPr="00A82D91" w:rsidRDefault="00893BA6" w:rsidP="00893BA6">
      <w:pPr>
        <w:shd w:val="clear" w:color="auto" w:fill="FFFFFF"/>
        <w:tabs>
          <w:tab w:val="num" w:pos="1368"/>
          <w:tab w:val="left" w:pos="9781"/>
        </w:tabs>
        <w:spacing w:line="274" w:lineRule="exact"/>
        <w:ind w:left="540" w:right="-82"/>
        <w:jc w:val="both"/>
        <w:rPr>
          <w:color w:val="000000"/>
          <w:sz w:val="28"/>
          <w:szCs w:val="28"/>
        </w:rPr>
      </w:pPr>
    </w:p>
    <w:p w:rsidR="00893BA6" w:rsidRPr="00A82D91" w:rsidRDefault="00893BA6" w:rsidP="00893BA6">
      <w:pPr>
        <w:shd w:val="clear" w:color="auto" w:fill="FFFFFF"/>
        <w:tabs>
          <w:tab w:val="num" w:pos="1368"/>
          <w:tab w:val="left" w:pos="9781"/>
        </w:tabs>
        <w:spacing w:line="274" w:lineRule="exact"/>
        <w:ind w:right="-82"/>
        <w:jc w:val="both"/>
        <w:rPr>
          <w:color w:val="000000"/>
          <w:sz w:val="28"/>
          <w:szCs w:val="28"/>
        </w:rPr>
      </w:pPr>
      <w:r w:rsidRPr="00A82D91">
        <w:rPr>
          <w:b/>
          <w:sz w:val="28"/>
          <w:szCs w:val="28"/>
        </w:rPr>
        <w:t>4) максимальный процент застройки в границах земельного участка: 0,</w:t>
      </w:r>
      <w:r w:rsidRPr="00A82D91">
        <w:rPr>
          <w:sz w:val="28"/>
          <w:szCs w:val="28"/>
        </w:rPr>
        <w:t>50</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t xml:space="preserve">5) иные показатели: </w:t>
      </w:r>
    </w:p>
    <w:p w:rsidR="00893BA6" w:rsidRPr="00A82D91" w:rsidRDefault="00893BA6" w:rsidP="00893BA6">
      <w:pPr>
        <w:keepLines/>
        <w:tabs>
          <w:tab w:val="left" w:pos="567"/>
          <w:tab w:val="left" w:pos="1211"/>
        </w:tabs>
        <w:suppressAutoHyphens/>
        <w:ind w:left="445" w:firstLine="1535"/>
        <w:jc w:val="both"/>
        <w:rPr>
          <w:sz w:val="28"/>
          <w:szCs w:val="28"/>
        </w:rPr>
      </w:pPr>
    </w:p>
    <w:p w:rsidR="00893BA6" w:rsidRPr="00A82D91" w:rsidRDefault="00893BA6" w:rsidP="00893BA6">
      <w:pPr>
        <w:pStyle w:val="11"/>
        <w:keepLines/>
        <w:widowControl w:val="0"/>
        <w:tabs>
          <w:tab w:val="left" w:pos="567"/>
          <w:tab w:val="left" w:pos="1211"/>
        </w:tabs>
        <w:suppressAutoHyphens/>
        <w:ind w:left="360"/>
        <w:jc w:val="both"/>
        <w:rPr>
          <w:sz w:val="28"/>
          <w:szCs w:val="28"/>
        </w:rPr>
      </w:pPr>
      <w:r w:rsidRPr="00A82D91">
        <w:rPr>
          <w:sz w:val="28"/>
          <w:szCs w:val="28"/>
        </w:rPr>
        <w:lastRenderedPageBreak/>
        <w:t xml:space="preserve">а)  Индивидуальные земельные участки, как правило, должны быть ограждены. Ограждения с целью минимального затенения территории соседних участков должны быть сетчатые или решетчатые высотой </w:t>
      </w:r>
      <w:smartTag w:uri="urn:schemas-microsoft-com:office:smarttags" w:element="metricconverter">
        <w:smartTagPr>
          <w:attr w:name="ProductID" w:val="1,5 м"/>
        </w:smartTagPr>
        <w:r w:rsidRPr="00A82D91">
          <w:rPr>
            <w:sz w:val="28"/>
            <w:szCs w:val="28"/>
          </w:rPr>
          <w:t>1,5 м</w:t>
        </w:r>
      </w:smartTag>
      <w:r w:rsidRPr="00A82D91">
        <w:rPr>
          <w:sz w:val="28"/>
          <w:szCs w:val="28"/>
        </w:rPr>
        <w:t>. Допускается устройство глухих ограждений со стороны улиц и проездов по решению общего собрания членов садоводческого, огороднического, дачного объединения.</w:t>
      </w:r>
    </w:p>
    <w:p w:rsidR="00893BA6" w:rsidRPr="00A82D91" w:rsidRDefault="00893BA6" w:rsidP="00893BA6">
      <w:pPr>
        <w:pStyle w:val="11"/>
        <w:keepLines/>
        <w:widowControl w:val="0"/>
        <w:tabs>
          <w:tab w:val="left" w:pos="567"/>
          <w:tab w:val="left" w:pos="1211"/>
        </w:tabs>
        <w:suppressAutoHyphens/>
        <w:ind w:left="360"/>
        <w:jc w:val="both"/>
        <w:rPr>
          <w:sz w:val="28"/>
          <w:szCs w:val="28"/>
        </w:rPr>
      </w:pPr>
    </w:p>
    <w:p w:rsidR="00893BA6" w:rsidRPr="00A82D91" w:rsidRDefault="00893BA6" w:rsidP="00893BA6">
      <w:pPr>
        <w:pStyle w:val="11"/>
        <w:keepLines/>
        <w:widowControl w:val="0"/>
        <w:tabs>
          <w:tab w:val="left" w:pos="567"/>
          <w:tab w:val="left" w:pos="720"/>
          <w:tab w:val="left" w:pos="1211"/>
        </w:tabs>
        <w:suppressAutoHyphens/>
        <w:ind w:left="360"/>
        <w:jc w:val="both"/>
        <w:rPr>
          <w:color w:val="000000"/>
          <w:sz w:val="28"/>
          <w:szCs w:val="28"/>
        </w:rPr>
      </w:pPr>
      <w:r w:rsidRPr="00A82D91">
        <w:rPr>
          <w:sz w:val="28"/>
          <w:szCs w:val="28"/>
        </w:rPr>
        <w:t xml:space="preserve">б)  Противопожарные расстояния между строениями и сооружениями, расположенными на соседних индивидуальных земельных участках, а также между крайними строениями в группе (при группировке или блокировке) устанавливаются в соответствии с требованиями </w:t>
      </w:r>
      <w:r w:rsidRPr="00A82D91">
        <w:rPr>
          <w:color w:val="000000"/>
          <w:sz w:val="28"/>
          <w:szCs w:val="28"/>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rsidR="00893BA6" w:rsidRPr="00A82D91" w:rsidRDefault="00893BA6" w:rsidP="00893BA6">
      <w:pPr>
        <w:pStyle w:val="11"/>
        <w:keepLines/>
        <w:widowControl w:val="0"/>
        <w:tabs>
          <w:tab w:val="left" w:pos="567"/>
          <w:tab w:val="left" w:pos="1211"/>
        </w:tabs>
        <w:suppressAutoHyphens/>
        <w:ind w:left="360"/>
        <w:jc w:val="both"/>
        <w:rPr>
          <w:sz w:val="28"/>
          <w:szCs w:val="28"/>
        </w:rPr>
      </w:pPr>
    </w:p>
    <w:p w:rsidR="00893BA6" w:rsidRPr="00A82D91" w:rsidRDefault="00893BA6" w:rsidP="00893BA6">
      <w:pPr>
        <w:pStyle w:val="11"/>
        <w:keepLines/>
        <w:widowControl w:val="0"/>
        <w:tabs>
          <w:tab w:val="left" w:pos="567"/>
          <w:tab w:val="left" w:pos="1211"/>
        </w:tabs>
        <w:suppressAutoHyphens/>
        <w:ind w:left="360"/>
        <w:jc w:val="both"/>
        <w:rPr>
          <w:sz w:val="28"/>
          <w:szCs w:val="28"/>
        </w:rPr>
      </w:pPr>
      <w:r w:rsidRPr="00A82D91">
        <w:rPr>
          <w:sz w:val="28"/>
          <w:szCs w:val="28"/>
        </w:rPr>
        <w:t xml:space="preserve">в) </w:t>
      </w:r>
      <w:r w:rsidRPr="00A82D91">
        <w:rPr>
          <w:color w:val="222222"/>
          <w:sz w:val="28"/>
          <w:szCs w:val="28"/>
        </w:rPr>
        <w:t>Расстояние между фронтальной границей участка и основным строением - в соответствии со сложившейся или проектируемой линией застройки.</w:t>
      </w:r>
      <w:r w:rsidRPr="00A82D91">
        <w:rPr>
          <w:sz w:val="28"/>
          <w:szCs w:val="28"/>
        </w:rPr>
        <w:t xml:space="preserve">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A82D91">
          <w:rPr>
            <w:sz w:val="28"/>
            <w:szCs w:val="28"/>
          </w:rPr>
          <w:t>5 м</w:t>
        </w:r>
      </w:smartTag>
      <w:r w:rsidRPr="00A82D91">
        <w:rPr>
          <w:sz w:val="28"/>
          <w:szCs w:val="28"/>
        </w:rPr>
        <w:t xml:space="preserve">. </w:t>
      </w:r>
    </w:p>
    <w:p w:rsidR="00893BA6" w:rsidRPr="00A82D91" w:rsidRDefault="00893BA6" w:rsidP="00893BA6">
      <w:pPr>
        <w:pStyle w:val="11"/>
        <w:keepLines/>
        <w:widowControl w:val="0"/>
        <w:tabs>
          <w:tab w:val="left" w:pos="567"/>
          <w:tab w:val="left" w:pos="1211"/>
        </w:tabs>
        <w:suppressAutoHyphens/>
        <w:ind w:left="360"/>
        <w:jc w:val="both"/>
        <w:rPr>
          <w:b/>
          <w:bCs/>
          <w:color w:val="000000"/>
          <w:sz w:val="28"/>
          <w:szCs w:val="28"/>
        </w:rPr>
      </w:pPr>
    </w:p>
    <w:p w:rsidR="00893BA6" w:rsidRPr="00A82D91" w:rsidRDefault="00893BA6" w:rsidP="00893BA6">
      <w:pPr>
        <w:pStyle w:val="11"/>
        <w:keepLines/>
        <w:widowControl w:val="0"/>
        <w:tabs>
          <w:tab w:val="left" w:pos="567"/>
          <w:tab w:val="left" w:pos="1211"/>
        </w:tabs>
        <w:suppressAutoHyphens/>
        <w:ind w:left="360"/>
        <w:jc w:val="both"/>
        <w:rPr>
          <w:bCs/>
          <w:color w:val="000000"/>
          <w:sz w:val="28"/>
          <w:szCs w:val="28"/>
        </w:rPr>
      </w:pPr>
      <w:r w:rsidRPr="00A82D91">
        <w:rPr>
          <w:bCs/>
          <w:color w:val="000000"/>
          <w:sz w:val="28"/>
          <w:szCs w:val="28"/>
        </w:rPr>
        <w:t xml:space="preserve">г) Минимальные расстояния до границы соседнего индивидуального земельного участка, </w:t>
      </w:r>
      <w:proofErr w:type="gramStart"/>
      <w:r w:rsidRPr="00A82D91">
        <w:rPr>
          <w:bCs/>
          <w:color w:val="000000"/>
          <w:sz w:val="28"/>
          <w:szCs w:val="28"/>
        </w:rPr>
        <w:t>м</w:t>
      </w:r>
      <w:proofErr w:type="gramEnd"/>
      <w:r w:rsidRPr="00A82D91">
        <w:rPr>
          <w:bCs/>
          <w:color w:val="000000"/>
          <w:sz w:val="28"/>
          <w:szCs w:val="28"/>
        </w:rPr>
        <w:t>:</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постройки для содержания мелкого скота и птицы - 4;</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других построек - 1;</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стволов деревьев:</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высокорослых - 4;</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среднерослых - 2;</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кустарника - 1.</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xml:space="preserve">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w:t>
      </w:r>
      <w:smartTag w:uri="urn:schemas-microsoft-com:office:smarttags" w:element="metricconverter">
        <w:smartTagPr>
          <w:attr w:name="ProductID" w:val="50 см"/>
        </w:smartTagPr>
        <w:r w:rsidRPr="00A82D91">
          <w:rPr>
            <w:bCs/>
            <w:color w:val="000000"/>
            <w:sz w:val="28"/>
            <w:szCs w:val="28"/>
          </w:rPr>
          <w:t>50 см</w:t>
        </w:r>
      </w:smartTag>
      <w:r w:rsidRPr="00A82D91">
        <w:rPr>
          <w:bCs/>
          <w:color w:val="000000"/>
          <w:sz w:val="28"/>
          <w:szCs w:val="28"/>
        </w:rPr>
        <w:t xml:space="preserve"> от плоскости стены. Если элементы выступают более чем на </w:t>
      </w:r>
      <w:smartTag w:uri="urn:schemas-microsoft-com:office:smarttags" w:element="metricconverter">
        <w:smartTagPr>
          <w:attr w:name="ProductID" w:val="50 см"/>
        </w:smartTagPr>
        <w:r w:rsidRPr="00A82D91">
          <w:rPr>
            <w:bCs/>
            <w:color w:val="000000"/>
            <w:sz w:val="28"/>
            <w:szCs w:val="28"/>
          </w:rPr>
          <w:t>50 см</w:t>
        </w:r>
      </w:smartTag>
      <w:r w:rsidRPr="00A82D91">
        <w:rPr>
          <w:bCs/>
          <w:color w:val="000000"/>
          <w:sz w:val="28"/>
          <w:szCs w:val="28"/>
        </w:rPr>
        <w:t>,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xml:space="preserve">При возведении на садовом, огородном, дачном участке хозяйственных построек, располагаемых на расстоянии </w:t>
      </w:r>
      <w:smartTag w:uri="urn:schemas-microsoft-com:office:smarttags" w:element="metricconverter">
        <w:smartTagPr>
          <w:attr w:name="ProductID" w:val="1 м"/>
        </w:smartTagPr>
        <w:r w:rsidRPr="00A82D91">
          <w:rPr>
            <w:bCs/>
            <w:color w:val="000000"/>
            <w:sz w:val="28"/>
            <w:szCs w:val="28"/>
          </w:rPr>
          <w:t>1 м</w:t>
        </w:r>
      </w:smartTag>
      <w:r w:rsidRPr="00A82D91">
        <w:rPr>
          <w:bCs/>
          <w:color w:val="000000"/>
          <w:sz w:val="28"/>
          <w:szCs w:val="28"/>
        </w:rPr>
        <w:t xml:space="preserve"> от границы соседнего участка, следует скат крыши ориентировать на свой участок. </w:t>
      </w:r>
    </w:p>
    <w:p w:rsidR="00893BA6" w:rsidRPr="00A82D91" w:rsidRDefault="00893BA6" w:rsidP="00893BA6">
      <w:pPr>
        <w:pStyle w:val="11"/>
        <w:tabs>
          <w:tab w:val="left" w:pos="0"/>
          <w:tab w:val="left" w:pos="567"/>
        </w:tabs>
        <w:ind w:left="502"/>
        <w:jc w:val="both"/>
        <w:rPr>
          <w:bCs/>
          <w:color w:val="000000"/>
          <w:sz w:val="28"/>
          <w:szCs w:val="28"/>
        </w:rPr>
      </w:pPr>
    </w:p>
    <w:p w:rsidR="00893BA6" w:rsidRPr="00A82D91" w:rsidRDefault="00893BA6" w:rsidP="00893BA6">
      <w:pPr>
        <w:pStyle w:val="11"/>
        <w:tabs>
          <w:tab w:val="left" w:pos="0"/>
          <w:tab w:val="left" w:pos="567"/>
        </w:tabs>
        <w:ind w:left="360"/>
        <w:jc w:val="both"/>
        <w:rPr>
          <w:bCs/>
          <w:color w:val="000000"/>
          <w:sz w:val="28"/>
          <w:szCs w:val="28"/>
        </w:rPr>
      </w:pPr>
      <w:r w:rsidRPr="00A82D91">
        <w:rPr>
          <w:bCs/>
          <w:color w:val="000000"/>
          <w:sz w:val="28"/>
          <w:szCs w:val="28"/>
        </w:rPr>
        <w:t xml:space="preserve">д) Минимальные расстояния между строениями и сооружениями, </w:t>
      </w:r>
      <w:proofErr w:type="gramStart"/>
      <w:r w:rsidRPr="00A82D91">
        <w:rPr>
          <w:bCs/>
          <w:color w:val="000000"/>
          <w:sz w:val="28"/>
          <w:szCs w:val="28"/>
        </w:rPr>
        <w:t>м</w:t>
      </w:r>
      <w:proofErr w:type="gramEnd"/>
      <w:r w:rsidRPr="00A82D91">
        <w:rPr>
          <w:bCs/>
          <w:color w:val="000000"/>
          <w:sz w:val="28"/>
          <w:szCs w:val="28"/>
        </w:rPr>
        <w:t>:</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жилого строения, жилого дома и погреба до уборной и постройки для содержания мелкого скота и птицы - по таблице:</w:t>
      </w:r>
    </w:p>
    <w:p w:rsidR="00893BA6" w:rsidRPr="00A82D91" w:rsidRDefault="00893BA6" w:rsidP="00893BA6">
      <w:pPr>
        <w:pStyle w:val="11"/>
        <w:tabs>
          <w:tab w:val="left" w:pos="0"/>
          <w:tab w:val="left" w:pos="567"/>
        </w:tabs>
        <w:ind w:left="502"/>
        <w:jc w:val="both"/>
        <w:rPr>
          <w:bCs/>
          <w:color w:val="000000"/>
          <w:sz w:val="28"/>
          <w:szCs w:val="28"/>
        </w:rPr>
      </w:pPr>
    </w:p>
    <w:tbl>
      <w:tblPr>
        <w:tblW w:w="6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1"/>
        <w:gridCol w:w="1123"/>
        <w:gridCol w:w="1124"/>
        <w:gridCol w:w="1123"/>
        <w:gridCol w:w="1334"/>
      </w:tblGrid>
      <w:tr w:rsidR="00893BA6" w:rsidRPr="00A82D91" w:rsidTr="00C43B20">
        <w:trPr>
          <w:trHeight w:val="188"/>
          <w:jc w:val="center"/>
        </w:trPr>
        <w:tc>
          <w:tcPr>
            <w:tcW w:w="1972" w:type="dxa"/>
            <w:vMerge w:val="restart"/>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lastRenderedPageBreak/>
              <w:t xml:space="preserve">Нормативный разрыв, </w:t>
            </w:r>
            <w:proofErr w:type="gramStart"/>
            <w:r w:rsidRPr="00A82D91">
              <w:rPr>
                <w:sz w:val="28"/>
                <w:szCs w:val="28"/>
              </w:rPr>
              <w:t>м</w:t>
            </w:r>
            <w:proofErr w:type="gramEnd"/>
          </w:p>
        </w:tc>
        <w:tc>
          <w:tcPr>
            <w:tcW w:w="4708" w:type="dxa"/>
            <w:gridSpan w:val="4"/>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t>Поголовье (шт.), не более</w:t>
            </w:r>
          </w:p>
        </w:tc>
      </w:tr>
      <w:tr w:rsidR="00893BA6" w:rsidRPr="00A82D91" w:rsidTr="00C43B20">
        <w:trPr>
          <w:jc w:val="center"/>
        </w:trPr>
        <w:tc>
          <w:tcPr>
            <w:tcW w:w="1972" w:type="dxa"/>
            <w:vMerge/>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rPr>
                <w:sz w:val="28"/>
                <w:szCs w:val="28"/>
              </w:rPr>
            </w:pPr>
          </w:p>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t>овцы, козы</w:t>
            </w:r>
          </w:p>
        </w:tc>
        <w:tc>
          <w:tcPr>
            <w:tcW w:w="1125" w:type="dxa"/>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t>кролики - матки</w:t>
            </w:r>
          </w:p>
        </w:tc>
        <w:tc>
          <w:tcPr>
            <w:tcW w:w="1124" w:type="dxa"/>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t>птица</w:t>
            </w:r>
          </w:p>
        </w:tc>
        <w:tc>
          <w:tcPr>
            <w:tcW w:w="1335" w:type="dxa"/>
            <w:tcBorders>
              <w:top w:val="single" w:sz="4" w:space="0" w:color="auto"/>
              <w:left w:val="single" w:sz="4" w:space="0" w:color="auto"/>
              <w:bottom w:val="single" w:sz="4" w:space="0" w:color="auto"/>
              <w:right w:val="single" w:sz="4" w:space="0" w:color="auto"/>
            </w:tcBorders>
            <w:vAlign w:val="center"/>
            <w:hideMark/>
          </w:tcPr>
          <w:p w:rsidR="00893BA6" w:rsidRPr="00A82D91" w:rsidRDefault="00893BA6" w:rsidP="00C43B20">
            <w:pPr>
              <w:suppressAutoHyphens/>
              <w:jc w:val="both"/>
              <w:rPr>
                <w:sz w:val="28"/>
                <w:szCs w:val="28"/>
              </w:rPr>
            </w:pPr>
            <w:r w:rsidRPr="00A82D91">
              <w:rPr>
                <w:sz w:val="28"/>
                <w:szCs w:val="28"/>
              </w:rPr>
              <w:t>нутрии, песцы</w:t>
            </w:r>
          </w:p>
        </w:tc>
      </w:tr>
      <w:tr w:rsidR="00893BA6" w:rsidRPr="00A82D91"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10</w:t>
            </w:r>
          </w:p>
        </w:tc>
        <w:tc>
          <w:tcPr>
            <w:tcW w:w="112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30</w:t>
            </w:r>
          </w:p>
        </w:tc>
        <w:tc>
          <w:tcPr>
            <w:tcW w:w="133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5</w:t>
            </w:r>
          </w:p>
        </w:tc>
      </w:tr>
      <w:tr w:rsidR="00893BA6" w:rsidRPr="00A82D91"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20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15</w:t>
            </w:r>
          </w:p>
        </w:tc>
        <w:tc>
          <w:tcPr>
            <w:tcW w:w="112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20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45</w:t>
            </w:r>
          </w:p>
        </w:tc>
        <w:tc>
          <w:tcPr>
            <w:tcW w:w="133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8</w:t>
            </w:r>
          </w:p>
        </w:tc>
      </w:tr>
      <w:tr w:rsidR="00893BA6" w:rsidRPr="00A82D91"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30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20</w:t>
            </w:r>
          </w:p>
        </w:tc>
        <w:tc>
          <w:tcPr>
            <w:tcW w:w="112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30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60</w:t>
            </w:r>
          </w:p>
        </w:tc>
        <w:tc>
          <w:tcPr>
            <w:tcW w:w="133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10</w:t>
            </w:r>
          </w:p>
        </w:tc>
      </w:tr>
      <w:tr w:rsidR="00893BA6" w:rsidRPr="00A82D91" w:rsidTr="00C43B20">
        <w:trPr>
          <w:jc w:val="center"/>
        </w:trPr>
        <w:tc>
          <w:tcPr>
            <w:tcW w:w="1972"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40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25</w:t>
            </w:r>
          </w:p>
        </w:tc>
        <w:tc>
          <w:tcPr>
            <w:tcW w:w="112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40</w:t>
            </w:r>
          </w:p>
        </w:tc>
        <w:tc>
          <w:tcPr>
            <w:tcW w:w="1124"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75</w:t>
            </w:r>
          </w:p>
        </w:tc>
        <w:tc>
          <w:tcPr>
            <w:tcW w:w="1335" w:type="dxa"/>
            <w:tcBorders>
              <w:top w:val="single" w:sz="4" w:space="0" w:color="auto"/>
              <w:left w:val="single" w:sz="4" w:space="0" w:color="auto"/>
              <w:bottom w:val="single" w:sz="4" w:space="0" w:color="auto"/>
              <w:right w:val="single" w:sz="4" w:space="0" w:color="auto"/>
            </w:tcBorders>
            <w:hideMark/>
          </w:tcPr>
          <w:p w:rsidR="00893BA6" w:rsidRPr="00A82D91" w:rsidRDefault="00893BA6" w:rsidP="00C43B20">
            <w:pPr>
              <w:suppressAutoHyphens/>
              <w:jc w:val="both"/>
              <w:rPr>
                <w:sz w:val="28"/>
                <w:szCs w:val="28"/>
              </w:rPr>
            </w:pPr>
            <w:r w:rsidRPr="00A82D91">
              <w:rPr>
                <w:sz w:val="28"/>
                <w:szCs w:val="28"/>
              </w:rPr>
              <w:t>15</w:t>
            </w:r>
          </w:p>
        </w:tc>
      </w:tr>
    </w:tbl>
    <w:p w:rsidR="00893BA6" w:rsidRPr="00A82D91" w:rsidRDefault="00893BA6" w:rsidP="00893BA6">
      <w:pPr>
        <w:pStyle w:val="11"/>
        <w:tabs>
          <w:tab w:val="left" w:pos="0"/>
          <w:tab w:val="left" w:pos="567"/>
        </w:tabs>
        <w:ind w:left="502"/>
        <w:jc w:val="both"/>
        <w:rPr>
          <w:bCs/>
          <w:color w:val="000000"/>
          <w:sz w:val="28"/>
          <w:szCs w:val="28"/>
        </w:rPr>
      </w:pP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xml:space="preserve">- до душа, бани (сауны) – </w:t>
      </w:r>
      <w:smartTag w:uri="urn:schemas-microsoft-com:office:smarttags" w:element="metricconverter">
        <w:smartTagPr>
          <w:attr w:name="ProductID" w:val="8 м"/>
        </w:smartTagPr>
        <w:r w:rsidRPr="00A82D91">
          <w:rPr>
            <w:bCs/>
            <w:color w:val="000000"/>
            <w:sz w:val="28"/>
            <w:szCs w:val="28"/>
          </w:rPr>
          <w:t>8 м</w:t>
        </w:r>
      </w:smartTag>
      <w:r w:rsidRPr="00A82D91">
        <w:rPr>
          <w:bCs/>
          <w:color w:val="000000"/>
          <w:sz w:val="28"/>
          <w:szCs w:val="28"/>
        </w:rPr>
        <w:t>;</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 от шахтного колодца до уборной и компостного устройства в зависимости от направления движения грунтовых вод – 50м (при соответствующем гидрогеологическом обосновании может быть увеличено).</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Указанные расстояния должны соблюдаться как между строениями и сооружениями на одном участке, так и между строениями и сооружениями, расположенными на смежных участках.</w:t>
      </w:r>
    </w:p>
    <w:p w:rsidR="00893BA6" w:rsidRPr="00A82D91" w:rsidRDefault="00893BA6" w:rsidP="00893BA6">
      <w:pPr>
        <w:pStyle w:val="11"/>
        <w:tabs>
          <w:tab w:val="left" w:pos="0"/>
          <w:tab w:val="left" w:pos="567"/>
        </w:tabs>
        <w:ind w:left="360"/>
        <w:jc w:val="both"/>
        <w:rPr>
          <w:bCs/>
          <w:color w:val="000000"/>
          <w:sz w:val="28"/>
          <w:szCs w:val="28"/>
        </w:rPr>
      </w:pPr>
      <w:r w:rsidRPr="00A82D91">
        <w:rPr>
          <w:bCs/>
          <w:color w:val="000000"/>
          <w:sz w:val="28"/>
          <w:szCs w:val="28"/>
        </w:rPr>
        <w:t xml:space="preserve">е) В случае примыкания хозяйственных построек к жилому строению, жилому дому помещения для мелкого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A82D91">
          <w:rPr>
            <w:bCs/>
            <w:color w:val="000000"/>
            <w:sz w:val="28"/>
            <w:szCs w:val="28"/>
          </w:rPr>
          <w:t>7 м</w:t>
        </w:r>
      </w:smartTag>
      <w:r w:rsidRPr="00A82D91">
        <w:rPr>
          <w:bCs/>
          <w:color w:val="000000"/>
          <w:sz w:val="28"/>
          <w:szCs w:val="28"/>
        </w:rPr>
        <w:t xml:space="preserve"> от входа в дом.</w:t>
      </w:r>
    </w:p>
    <w:p w:rsidR="00893BA6" w:rsidRPr="00A82D91" w:rsidRDefault="00893BA6" w:rsidP="00893BA6">
      <w:pPr>
        <w:pStyle w:val="11"/>
        <w:tabs>
          <w:tab w:val="left" w:pos="0"/>
          <w:tab w:val="left" w:pos="567"/>
        </w:tabs>
        <w:ind w:left="502"/>
        <w:jc w:val="both"/>
        <w:rPr>
          <w:bCs/>
          <w:color w:val="000000"/>
          <w:sz w:val="28"/>
          <w:szCs w:val="28"/>
        </w:rPr>
      </w:pPr>
      <w:r w:rsidRPr="00A82D91">
        <w:rPr>
          <w:bCs/>
          <w:color w:val="000000"/>
          <w:sz w:val="28"/>
          <w:szCs w:val="28"/>
        </w:rPr>
        <w:t>В этих случаях расстояние до границы с соседним участком измеряется отдельно от каждого объекта блокировки.</w:t>
      </w:r>
    </w:p>
    <w:p w:rsidR="00893BA6" w:rsidRPr="00A82D91" w:rsidRDefault="00893BA6" w:rsidP="00893BA6">
      <w:pPr>
        <w:shd w:val="clear" w:color="auto" w:fill="FFFFFF"/>
        <w:tabs>
          <w:tab w:val="left" w:pos="9781"/>
        </w:tabs>
        <w:spacing w:line="274" w:lineRule="exact"/>
        <w:ind w:right="-1" w:firstLine="453"/>
        <w:jc w:val="both"/>
        <w:rPr>
          <w:b/>
          <w:color w:val="000000"/>
          <w:sz w:val="28"/>
          <w:szCs w:val="28"/>
        </w:rPr>
      </w:pPr>
    </w:p>
    <w:p w:rsidR="00893BA6" w:rsidRPr="00A82D91" w:rsidRDefault="00893BA6" w:rsidP="00893BA6">
      <w:pPr>
        <w:shd w:val="clear" w:color="auto" w:fill="FFFFFF"/>
        <w:tabs>
          <w:tab w:val="left" w:pos="9781"/>
        </w:tabs>
        <w:ind w:right="-82" w:firstLine="453"/>
        <w:jc w:val="both"/>
        <w:rPr>
          <w:b/>
          <w:bCs/>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r w:rsidRPr="00A82D91">
        <w:rPr>
          <w:b/>
          <w:color w:val="000000"/>
          <w:sz w:val="28"/>
          <w:szCs w:val="28"/>
        </w:rPr>
        <w:t>Ж-1-П – зона перспективной малоэтажной жилой застройки</w:t>
      </w:r>
    </w:p>
    <w:p w:rsidR="00893BA6" w:rsidRPr="00A82D91" w:rsidRDefault="00893BA6" w:rsidP="00893BA6">
      <w:pPr>
        <w:shd w:val="clear" w:color="auto" w:fill="FFFFFF"/>
        <w:tabs>
          <w:tab w:val="left" w:pos="9781"/>
        </w:tabs>
        <w:spacing w:line="274" w:lineRule="exact"/>
        <w:ind w:right="-82" w:firstLine="453"/>
        <w:jc w:val="both"/>
        <w:rPr>
          <w:b/>
          <w:color w:val="000000"/>
          <w:sz w:val="28"/>
          <w:szCs w:val="28"/>
        </w:rPr>
      </w:pPr>
    </w:p>
    <w:p w:rsidR="00893BA6" w:rsidRPr="00A82D91" w:rsidRDefault="00893BA6" w:rsidP="00893BA6">
      <w:pPr>
        <w:shd w:val="clear" w:color="auto" w:fill="FFFFFF"/>
        <w:tabs>
          <w:tab w:val="left" w:pos="9781"/>
        </w:tabs>
        <w:spacing w:line="274" w:lineRule="exact"/>
        <w:ind w:right="-82" w:firstLine="453"/>
        <w:jc w:val="both"/>
        <w:rPr>
          <w:b/>
          <w:bCs/>
          <w:color w:val="000000"/>
          <w:spacing w:val="1"/>
          <w:sz w:val="28"/>
          <w:szCs w:val="28"/>
        </w:rPr>
      </w:pPr>
      <w:r w:rsidRPr="00A82D91">
        <w:rPr>
          <w:color w:val="000000"/>
          <w:sz w:val="28"/>
          <w:szCs w:val="28"/>
        </w:rPr>
        <w:t xml:space="preserve">  </w:t>
      </w:r>
      <w:r w:rsidRPr="00A82D91">
        <w:rPr>
          <w:b/>
          <w:bCs/>
          <w:color w:val="000000"/>
          <w:spacing w:val="1"/>
          <w:sz w:val="28"/>
          <w:szCs w:val="28"/>
        </w:rPr>
        <w:t>Зона предназначена для перспективного размещения</w:t>
      </w:r>
      <w:r w:rsidRPr="00A82D91">
        <w:rPr>
          <w:b/>
          <w:bCs/>
          <w:color w:val="FF0000"/>
          <w:spacing w:val="1"/>
          <w:sz w:val="28"/>
          <w:szCs w:val="28"/>
        </w:rPr>
        <w:t xml:space="preserve"> </w:t>
      </w:r>
      <w:r w:rsidRPr="00A82D91">
        <w:rPr>
          <w:b/>
          <w:bCs/>
          <w:color w:val="000000"/>
          <w:spacing w:val="1"/>
          <w:sz w:val="28"/>
          <w:szCs w:val="28"/>
        </w:rPr>
        <w:t xml:space="preserve"> и функционирования жилых домов </w:t>
      </w:r>
      <w:r w:rsidRPr="00A82D91">
        <w:rPr>
          <w:b/>
          <w:bCs/>
          <w:color w:val="000000"/>
          <w:sz w:val="28"/>
          <w:szCs w:val="28"/>
        </w:rPr>
        <w:t xml:space="preserve">усадебного типа, </w:t>
      </w:r>
      <w:proofErr w:type="gramStart"/>
      <w:r w:rsidRPr="00A82D91">
        <w:rPr>
          <w:b/>
          <w:bCs/>
          <w:color w:val="000000"/>
          <w:sz w:val="28"/>
          <w:szCs w:val="28"/>
        </w:rPr>
        <w:t>состоящей</w:t>
      </w:r>
      <w:proofErr w:type="gramEnd"/>
      <w:r w:rsidRPr="00A82D91">
        <w:rPr>
          <w:b/>
          <w:bCs/>
          <w:color w:val="000000"/>
          <w:sz w:val="28"/>
          <w:szCs w:val="28"/>
        </w:rPr>
        <w:t xml:space="preserve"> преимущественно из </w:t>
      </w:r>
      <w:r w:rsidRPr="00A82D91">
        <w:rPr>
          <w:b/>
          <w:bCs/>
          <w:color w:val="000000"/>
          <w:spacing w:val="18"/>
          <w:sz w:val="28"/>
          <w:szCs w:val="28"/>
        </w:rPr>
        <w:t xml:space="preserve">одноквартирных жилых домов, </w:t>
      </w:r>
      <w:r w:rsidRPr="00A82D91">
        <w:rPr>
          <w:b/>
          <w:bCs/>
          <w:color w:val="000000"/>
          <w:sz w:val="28"/>
          <w:szCs w:val="28"/>
        </w:rPr>
        <w:t xml:space="preserve">усадебных </w:t>
      </w:r>
      <w:r w:rsidRPr="00A82D91">
        <w:rPr>
          <w:b/>
          <w:bCs/>
          <w:color w:val="000000"/>
          <w:spacing w:val="18"/>
          <w:sz w:val="28"/>
          <w:szCs w:val="28"/>
        </w:rPr>
        <w:t>блокированных</w:t>
      </w:r>
      <w:r w:rsidRPr="00A82D91">
        <w:rPr>
          <w:b/>
          <w:bCs/>
          <w:color w:val="000000"/>
          <w:sz w:val="28"/>
          <w:szCs w:val="28"/>
        </w:rPr>
        <w:t xml:space="preserve"> жилых домов</w:t>
      </w:r>
      <w:r w:rsidRPr="00A82D91">
        <w:rPr>
          <w:b/>
          <w:bCs/>
          <w:color w:val="000000"/>
          <w:spacing w:val="18"/>
          <w:sz w:val="28"/>
          <w:szCs w:val="28"/>
        </w:rPr>
        <w:t xml:space="preserve">  с </w:t>
      </w:r>
      <w:proofErr w:type="spellStart"/>
      <w:r w:rsidRPr="00A82D91">
        <w:rPr>
          <w:b/>
          <w:bCs/>
          <w:color w:val="000000"/>
          <w:spacing w:val="1"/>
          <w:sz w:val="28"/>
          <w:szCs w:val="28"/>
        </w:rPr>
        <w:t>приквартирными</w:t>
      </w:r>
      <w:proofErr w:type="spellEnd"/>
      <w:r w:rsidRPr="00A82D91">
        <w:rPr>
          <w:b/>
          <w:bCs/>
          <w:color w:val="000000"/>
          <w:spacing w:val="1"/>
          <w:sz w:val="28"/>
          <w:szCs w:val="28"/>
        </w:rPr>
        <w:t xml:space="preserve"> земельными участками, объектов культурно-бытового и социального назначения</w:t>
      </w:r>
    </w:p>
    <w:p w:rsidR="00893BA6" w:rsidRPr="00A82D91" w:rsidRDefault="00893BA6" w:rsidP="00893BA6">
      <w:pPr>
        <w:shd w:val="clear" w:color="auto" w:fill="FFFFFF"/>
        <w:tabs>
          <w:tab w:val="left" w:pos="9781"/>
        </w:tabs>
        <w:spacing w:line="274" w:lineRule="exact"/>
        <w:ind w:right="-82" w:firstLine="453"/>
        <w:jc w:val="both"/>
        <w:rPr>
          <w:sz w:val="28"/>
          <w:szCs w:val="28"/>
        </w:rPr>
      </w:pPr>
      <w:r w:rsidRPr="00A82D91">
        <w:rPr>
          <w:b/>
          <w:bCs/>
          <w:color w:val="000000"/>
          <w:spacing w:val="1"/>
          <w:sz w:val="28"/>
          <w:szCs w:val="28"/>
        </w:rPr>
        <w:t>Для развития указанной зоны, обеспечения благоприятных условий жизнедеятельности населения, необходима разработка и утверждение в установленном порядке документации по планировке территории, строительство инженерной и транспортной инфраструктуры</w:t>
      </w:r>
    </w:p>
    <w:p w:rsidR="00893BA6" w:rsidRPr="00A82D91" w:rsidRDefault="00893BA6" w:rsidP="00893BA6">
      <w:pPr>
        <w:shd w:val="clear" w:color="auto" w:fill="FFFFFF"/>
        <w:tabs>
          <w:tab w:val="left" w:pos="9638"/>
          <w:tab w:val="left" w:pos="9781"/>
        </w:tabs>
        <w:spacing w:line="260" w:lineRule="exact"/>
        <w:ind w:right="-82"/>
        <w:jc w:val="both"/>
        <w:rPr>
          <w:b/>
          <w:bCs/>
          <w:color w:val="000000"/>
          <w:spacing w:val="-2"/>
          <w:sz w:val="28"/>
          <w:szCs w:val="28"/>
        </w:rPr>
      </w:pPr>
    </w:p>
    <w:p w:rsidR="00893BA6" w:rsidRPr="00A82D91" w:rsidRDefault="00893BA6" w:rsidP="00893BA6">
      <w:pPr>
        <w:shd w:val="clear" w:color="auto" w:fill="FFFFFF"/>
        <w:tabs>
          <w:tab w:val="left" w:pos="9638"/>
          <w:tab w:val="left" w:pos="9781"/>
        </w:tabs>
        <w:spacing w:line="260" w:lineRule="exact"/>
        <w:ind w:right="-82"/>
        <w:jc w:val="both"/>
        <w:rPr>
          <w:b/>
          <w:bCs/>
          <w:color w:val="000000"/>
          <w:spacing w:val="-2"/>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pacing w:val="-2"/>
          <w:sz w:val="28"/>
          <w:szCs w:val="28"/>
        </w:rPr>
      </w:pPr>
      <w:r w:rsidRPr="00A82D91">
        <w:rPr>
          <w:b/>
          <w:bCs/>
          <w:color w:val="000000"/>
          <w:spacing w:val="-2"/>
          <w:sz w:val="28"/>
          <w:szCs w:val="28"/>
        </w:rPr>
        <w:t>Общественно-деловые зоны</w:t>
      </w: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pacing w:val="-2"/>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color w:val="000000"/>
          <w:sz w:val="28"/>
          <w:szCs w:val="28"/>
        </w:rPr>
      </w:pPr>
      <w:r w:rsidRPr="00A82D91">
        <w:rPr>
          <w:b/>
          <w:bCs/>
          <w:color w:val="000000"/>
          <w:sz w:val="28"/>
          <w:szCs w:val="28"/>
        </w:rPr>
        <w:t>ОД-1 –  общественная зона объектов социального назначения</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7"/>
          <w:sz w:val="28"/>
          <w:szCs w:val="28"/>
        </w:rPr>
      </w:pP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r w:rsidRPr="00A82D91">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A82D91">
        <w:rPr>
          <w:b/>
          <w:bCs/>
          <w:color w:val="000000"/>
          <w:spacing w:val="4"/>
          <w:sz w:val="28"/>
          <w:szCs w:val="28"/>
        </w:rPr>
        <w:t>культуры, эксплуатации жилых домов, объектов торговли и общественного питания, их реконструкции</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1"/>
          <w:sz w:val="28"/>
          <w:szCs w:val="28"/>
        </w:rPr>
        <w:lastRenderedPageBreak/>
        <w:t>Основные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2"/>
          <w:sz w:val="28"/>
          <w:szCs w:val="28"/>
        </w:rPr>
      </w:pPr>
      <w:r w:rsidRPr="00A82D91">
        <w:rPr>
          <w:color w:val="000000"/>
          <w:spacing w:val="-2"/>
          <w:sz w:val="28"/>
          <w:szCs w:val="28"/>
        </w:rPr>
        <w:t>больницы;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2"/>
          <w:sz w:val="28"/>
          <w:szCs w:val="28"/>
        </w:rPr>
        <w:t>аптеки;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пункты первой медицинской помощи;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поликлиники;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медико-реабилитационные и коррекционные учреждения для детей;</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школы начальные и средние, музыкальные;</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детские сады, иные объекты дошкольного образования;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детские дома;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спортзалы, залы рекреации (с бассейном или без);</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стадионы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бассейны, спортклубы;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клубы (залы встреч и собраний);</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библиотеки, архивы;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музеи, выставочные залы;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театры, концертные залы;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средние специальные учебные заведения;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профессионально-технические училища;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предприятия торговли.</w:t>
      </w:r>
    </w:p>
    <w:p w:rsidR="00893BA6" w:rsidRPr="00A82D91" w:rsidRDefault="00893BA6" w:rsidP="00893BA6">
      <w:pPr>
        <w:shd w:val="clear" w:color="auto" w:fill="FFFFFF"/>
        <w:tabs>
          <w:tab w:val="left" w:pos="9638"/>
          <w:tab w:val="left" w:pos="9781"/>
        </w:tabs>
        <w:spacing w:line="274" w:lineRule="exact"/>
        <w:ind w:right="-82" w:firstLine="360"/>
        <w:jc w:val="both"/>
        <w:rPr>
          <w:color w:val="000000"/>
          <w:spacing w:val="3"/>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pacing w:val="3"/>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shd w:val="clear" w:color="auto" w:fill="FFFFFF"/>
        <w:tabs>
          <w:tab w:val="num" w:pos="1439"/>
          <w:tab w:val="left" w:pos="9638"/>
          <w:tab w:val="left" w:pos="9781"/>
        </w:tabs>
        <w:spacing w:line="274" w:lineRule="exact"/>
        <w:ind w:right="-82" w:firstLine="360"/>
        <w:jc w:val="both"/>
        <w:rPr>
          <w:color w:val="000000"/>
          <w:spacing w:val="-3"/>
          <w:sz w:val="28"/>
          <w:szCs w:val="28"/>
        </w:rPr>
      </w:pPr>
      <w:r w:rsidRPr="00A82D91">
        <w:rPr>
          <w:color w:val="000000"/>
          <w:spacing w:val="-3"/>
          <w:sz w:val="28"/>
          <w:szCs w:val="28"/>
        </w:rPr>
        <w:t xml:space="preserve">общежития, связанные с обслуживанием основных видов использования объектов капитального строительства; </w:t>
      </w:r>
    </w:p>
    <w:p w:rsidR="00893BA6" w:rsidRPr="00A82D91" w:rsidRDefault="00893BA6" w:rsidP="00893BA6">
      <w:pPr>
        <w:shd w:val="clear" w:color="auto" w:fill="FFFFFF"/>
        <w:tabs>
          <w:tab w:val="num" w:pos="1439"/>
          <w:tab w:val="left" w:pos="4770"/>
          <w:tab w:val="left" w:pos="9638"/>
        </w:tabs>
        <w:spacing w:line="274" w:lineRule="exact"/>
        <w:ind w:right="-82" w:firstLine="360"/>
        <w:jc w:val="both"/>
        <w:rPr>
          <w:color w:val="000000"/>
          <w:sz w:val="28"/>
          <w:szCs w:val="28"/>
        </w:rPr>
      </w:pPr>
      <w:r w:rsidRPr="00A82D91">
        <w:rPr>
          <w:color w:val="000000"/>
          <w:spacing w:val="-1"/>
          <w:sz w:val="28"/>
          <w:szCs w:val="28"/>
        </w:rPr>
        <w:t>спортивные школы;</w:t>
      </w:r>
      <w:r w:rsidRPr="00A82D91">
        <w:rPr>
          <w:color w:val="000000"/>
          <w:spacing w:val="-1"/>
          <w:sz w:val="28"/>
          <w:szCs w:val="28"/>
        </w:rPr>
        <w:tab/>
      </w:r>
    </w:p>
    <w:p w:rsidR="00893BA6" w:rsidRPr="00A82D91" w:rsidRDefault="00893BA6" w:rsidP="00893BA6">
      <w:pPr>
        <w:shd w:val="clear" w:color="auto" w:fill="FFFFFF"/>
        <w:tabs>
          <w:tab w:val="num" w:pos="1439"/>
          <w:tab w:val="left" w:pos="9638"/>
          <w:tab w:val="left" w:pos="9781"/>
        </w:tabs>
        <w:spacing w:line="274" w:lineRule="exact"/>
        <w:ind w:right="-82" w:firstLine="360"/>
        <w:jc w:val="both"/>
        <w:rPr>
          <w:color w:val="000000"/>
          <w:spacing w:val="-3"/>
          <w:sz w:val="28"/>
          <w:szCs w:val="28"/>
        </w:rPr>
      </w:pPr>
      <w:r w:rsidRPr="00A82D91">
        <w:rPr>
          <w:color w:val="000000"/>
          <w:spacing w:val="-3"/>
          <w:sz w:val="28"/>
          <w:szCs w:val="28"/>
        </w:rPr>
        <w:t>универсальные спортивные и развлекательные комплексы;</w:t>
      </w:r>
    </w:p>
    <w:p w:rsidR="00893BA6" w:rsidRPr="00A82D91" w:rsidRDefault="00893BA6" w:rsidP="00893BA6">
      <w:pPr>
        <w:shd w:val="clear" w:color="auto" w:fill="FFFFFF"/>
        <w:tabs>
          <w:tab w:val="num" w:pos="1439"/>
          <w:tab w:val="left" w:pos="9638"/>
          <w:tab w:val="left" w:pos="9781"/>
        </w:tabs>
        <w:spacing w:line="274" w:lineRule="exact"/>
        <w:ind w:right="-82" w:firstLine="360"/>
        <w:jc w:val="both"/>
        <w:rPr>
          <w:color w:val="000000"/>
          <w:sz w:val="28"/>
          <w:szCs w:val="28"/>
        </w:rPr>
      </w:pPr>
      <w:proofErr w:type="gramStart"/>
      <w:r w:rsidRPr="00A82D91">
        <w:rPr>
          <w:color w:val="000000"/>
          <w:spacing w:val="-1"/>
          <w:sz w:val="28"/>
          <w:szCs w:val="28"/>
        </w:rPr>
        <w:t>теле</w:t>
      </w:r>
      <w:proofErr w:type="gramEnd"/>
      <w:r w:rsidRPr="00A82D91">
        <w:rPr>
          <w:color w:val="000000"/>
          <w:spacing w:val="-1"/>
          <w:sz w:val="28"/>
          <w:szCs w:val="28"/>
        </w:rPr>
        <w:t>- и радиостудии;</w:t>
      </w:r>
    </w:p>
    <w:p w:rsidR="00893BA6" w:rsidRPr="00A82D91" w:rsidRDefault="00893BA6" w:rsidP="00893BA6">
      <w:pPr>
        <w:shd w:val="clear" w:color="auto" w:fill="FFFFFF"/>
        <w:tabs>
          <w:tab w:val="num" w:pos="1439"/>
          <w:tab w:val="left" w:pos="9638"/>
          <w:tab w:val="left" w:pos="9781"/>
        </w:tabs>
        <w:spacing w:line="274" w:lineRule="exact"/>
        <w:ind w:right="-82" w:firstLine="360"/>
        <w:jc w:val="both"/>
        <w:rPr>
          <w:color w:val="000000"/>
          <w:sz w:val="28"/>
          <w:szCs w:val="28"/>
        </w:rPr>
      </w:pPr>
      <w:r w:rsidRPr="00A82D91">
        <w:rPr>
          <w:color w:val="000000"/>
          <w:spacing w:val="-1"/>
          <w:sz w:val="28"/>
          <w:szCs w:val="28"/>
        </w:rPr>
        <w:t>отопительные котельные;</w:t>
      </w:r>
    </w:p>
    <w:p w:rsidR="00893BA6" w:rsidRPr="00A82D91" w:rsidRDefault="00893BA6" w:rsidP="00893BA6">
      <w:pPr>
        <w:shd w:val="clear" w:color="auto" w:fill="FFFFFF"/>
        <w:tabs>
          <w:tab w:val="num" w:pos="1080"/>
          <w:tab w:val="left" w:pos="9638"/>
          <w:tab w:val="left" w:pos="9781"/>
        </w:tabs>
        <w:spacing w:line="274" w:lineRule="exact"/>
        <w:ind w:right="-82" w:firstLine="360"/>
        <w:jc w:val="both"/>
        <w:rPr>
          <w:color w:val="000000"/>
          <w:sz w:val="28"/>
          <w:szCs w:val="28"/>
        </w:rPr>
      </w:pPr>
      <w:r w:rsidRPr="00A82D91">
        <w:rPr>
          <w:color w:val="000000"/>
          <w:sz w:val="28"/>
          <w:szCs w:val="28"/>
        </w:rPr>
        <w:t xml:space="preserve">наземные автостоянки закрытого и открытого типа на отдельных земельных </w:t>
      </w:r>
      <w:r w:rsidRPr="00A82D91">
        <w:rPr>
          <w:color w:val="000000"/>
          <w:spacing w:val="-2"/>
          <w:sz w:val="28"/>
          <w:szCs w:val="28"/>
        </w:rPr>
        <w:t>участках;</w:t>
      </w:r>
    </w:p>
    <w:p w:rsidR="00893BA6" w:rsidRPr="00A82D91" w:rsidRDefault="00893BA6" w:rsidP="00893BA6">
      <w:pPr>
        <w:shd w:val="clear" w:color="auto" w:fill="FFFFFF"/>
        <w:tabs>
          <w:tab w:val="num" w:pos="1080"/>
          <w:tab w:val="left" w:pos="9638"/>
          <w:tab w:val="left" w:pos="9781"/>
        </w:tabs>
        <w:spacing w:line="274" w:lineRule="exact"/>
        <w:ind w:right="-82" w:firstLine="360"/>
        <w:jc w:val="both"/>
        <w:rPr>
          <w:color w:val="000000"/>
          <w:sz w:val="28"/>
          <w:szCs w:val="28"/>
        </w:rPr>
      </w:pPr>
      <w:r w:rsidRPr="00A82D91">
        <w:rPr>
          <w:color w:val="000000"/>
          <w:spacing w:val="-1"/>
          <w:sz w:val="28"/>
          <w:szCs w:val="28"/>
        </w:rPr>
        <w:t>общественные туалеты;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рестораны, бары;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предприятия общественного питания, включая кафе, закусочные, столовые;</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пошивочные ателье, ремонтные мастерские бытовой техники, парикмахерские и иные объекты обслуживания;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приемные пункты прачечных и химчисток, прачечные самообслуживания;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офисы, конторы различных организаций, фирм, компаний;</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здания органов управления;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издательства и редакционные офисы;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банки, отделения банков;</w:t>
      </w: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439"/>
          <w:tab w:val="left" w:pos="9638"/>
          <w:tab w:val="left" w:pos="9781"/>
        </w:tabs>
        <w:spacing w:line="274" w:lineRule="exact"/>
        <w:ind w:right="-82" w:firstLine="360"/>
        <w:jc w:val="both"/>
        <w:rPr>
          <w:color w:val="000000"/>
          <w:sz w:val="28"/>
          <w:szCs w:val="28"/>
        </w:rPr>
      </w:pPr>
      <w:r w:rsidRPr="00A82D91">
        <w:rPr>
          <w:color w:val="000000"/>
          <w:sz w:val="28"/>
          <w:szCs w:val="28"/>
        </w:rPr>
        <w:t>подземные и встроенные в здания гаражи;</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color w:val="000000"/>
          <w:sz w:val="28"/>
          <w:szCs w:val="28"/>
        </w:rPr>
      </w:pPr>
      <w:r w:rsidRPr="00A82D91">
        <w:rPr>
          <w:color w:val="000000"/>
          <w:sz w:val="28"/>
          <w:szCs w:val="28"/>
        </w:rPr>
        <w:t>парковки для машин перед объектами здравоохранения, физкультуры и спорта, культуры;</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804"/>
        </w:tabs>
        <w:spacing w:line="274" w:lineRule="exact"/>
        <w:ind w:left="57" w:right="7" w:firstLine="936"/>
        <w:jc w:val="both"/>
        <w:rPr>
          <w:sz w:val="28"/>
          <w:szCs w:val="28"/>
        </w:rPr>
      </w:pPr>
      <w:r w:rsidRPr="00A82D91">
        <w:rPr>
          <w:b/>
          <w:bCs/>
          <w:spacing w:val="-1"/>
          <w:sz w:val="28"/>
          <w:szCs w:val="28"/>
        </w:rPr>
        <w:t xml:space="preserve">Предельные размеры земельных участков и предельные </w:t>
      </w:r>
      <w:r w:rsidRPr="00A82D91">
        <w:rPr>
          <w:b/>
          <w:bCs/>
          <w:spacing w:val="-1"/>
          <w:sz w:val="28"/>
          <w:szCs w:val="28"/>
        </w:rPr>
        <w:lastRenderedPageBreak/>
        <w:t>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СНиП 31-06-2009  «Общественные здания и сооружения».</w:t>
      </w:r>
    </w:p>
    <w:p w:rsidR="00893BA6" w:rsidRPr="00A82D91" w:rsidRDefault="00893BA6" w:rsidP="00893BA6">
      <w:pPr>
        <w:ind w:firstLine="284"/>
        <w:jc w:val="both"/>
        <w:rPr>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A82D91">
        <w:rPr>
          <w:sz w:val="28"/>
          <w:szCs w:val="28"/>
        </w:rPr>
        <w:t>от 14.10.2008 № 149/418.</w:t>
      </w:r>
    </w:p>
    <w:p w:rsidR="00893BA6" w:rsidRPr="00A82D91" w:rsidRDefault="00893BA6" w:rsidP="00893BA6">
      <w:pPr>
        <w:spacing w:line="360" w:lineRule="auto"/>
        <w:ind w:firstLine="708"/>
        <w:rPr>
          <w:sz w:val="28"/>
          <w:szCs w:val="28"/>
        </w:rPr>
      </w:pPr>
      <w:r w:rsidRPr="00A82D91">
        <w:rPr>
          <w:sz w:val="28"/>
          <w:szCs w:val="28"/>
        </w:rPr>
        <w:t>1. Доля участков общественной застройки – не менее 40%;</w:t>
      </w:r>
    </w:p>
    <w:p w:rsidR="00893BA6" w:rsidRPr="00A82D91" w:rsidRDefault="00893BA6" w:rsidP="00893BA6">
      <w:pPr>
        <w:spacing w:line="360" w:lineRule="auto"/>
        <w:ind w:firstLine="708"/>
        <w:rPr>
          <w:sz w:val="28"/>
          <w:szCs w:val="28"/>
        </w:rPr>
      </w:pPr>
      <w:r w:rsidRPr="00A82D91">
        <w:rPr>
          <w:sz w:val="28"/>
          <w:szCs w:val="28"/>
        </w:rPr>
        <w:t>2. Доля озелененных территорий общего пользования – не менее 20%;</w:t>
      </w:r>
    </w:p>
    <w:p w:rsidR="00893BA6" w:rsidRPr="00A82D91" w:rsidRDefault="00893BA6" w:rsidP="00893BA6">
      <w:pPr>
        <w:spacing w:line="360" w:lineRule="auto"/>
        <w:ind w:firstLine="708"/>
        <w:rPr>
          <w:color w:val="FF0000"/>
          <w:sz w:val="28"/>
          <w:szCs w:val="28"/>
        </w:rPr>
      </w:pPr>
      <w:r w:rsidRPr="00A82D91">
        <w:rPr>
          <w:sz w:val="28"/>
          <w:szCs w:val="28"/>
        </w:rPr>
        <w:t>3. Доля жилой застройки – не более 25%;</w:t>
      </w:r>
      <w:r w:rsidRPr="00A82D91">
        <w:rPr>
          <w:color w:val="FF0000"/>
          <w:sz w:val="28"/>
          <w:szCs w:val="28"/>
        </w:rPr>
        <w:t xml:space="preserve"> </w:t>
      </w:r>
    </w:p>
    <w:p w:rsidR="00893BA6" w:rsidRPr="00A82D91" w:rsidRDefault="00893BA6" w:rsidP="00893BA6">
      <w:pPr>
        <w:spacing w:line="360" w:lineRule="auto"/>
        <w:ind w:firstLine="720"/>
        <w:jc w:val="both"/>
        <w:rPr>
          <w:sz w:val="28"/>
          <w:szCs w:val="28"/>
        </w:rPr>
      </w:pPr>
      <w:r w:rsidRPr="00A82D91">
        <w:rPr>
          <w:sz w:val="28"/>
          <w:szCs w:val="28"/>
        </w:rPr>
        <w:t>4. Площадь застроенной объектами территории не менее 50%;</w:t>
      </w:r>
    </w:p>
    <w:p w:rsidR="00893BA6" w:rsidRPr="00A82D91" w:rsidRDefault="00893BA6" w:rsidP="00893BA6">
      <w:pPr>
        <w:shd w:val="clear" w:color="auto" w:fill="FFFFFF"/>
        <w:tabs>
          <w:tab w:val="left" w:pos="9781"/>
        </w:tabs>
        <w:spacing w:line="360" w:lineRule="auto"/>
        <w:ind w:right="-82" w:firstLine="720"/>
        <w:jc w:val="both"/>
        <w:rPr>
          <w:color w:val="000000"/>
          <w:sz w:val="28"/>
          <w:szCs w:val="28"/>
        </w:rPr>
      </w:pPr>
      <w:r w:rsidRPr="00A82D91">
        <w:rPr>
          <w:color w:val="000000"/>
          <w:sz w:val="28"/>
          <w:szCs w:val="28"/>
        </w:rPr>
        <w:t>5. Минимальный отступ зданий от красной линии:</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A82D91">
          <w:rPr>
            <w:color w:val="000000"/>
            <w:sz w:val="28"/>
            <w:szCs w:val="28"/>
          </w:rPr>
          <w:t>25 м</w:t>
        </w:r>
      </w:smartTag>
      <w:r w:rsidRPr="00A82D91">
        <w:rPr>
          <w:color w:val="000000"/>
          <w:sz w:val="28"/>
          <w:szCs w:val="28"/>
        </w:rPr>
        <w:t>;</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A82D91">
          <w:rPr>
            <w:color w:val="000000"/>
            <w:sz w:val="28"/>
            <w:szCs w:val="28"/>
          </w:rPr>
          <w:t>10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firstLine="720"/>
        <w:jc w:val="both"/>
        <w:rPr>
          <w:color w:val="000000"/>
          <w:sz w:val="28"/>
          <w:szCs w:val="28"/>
        </w:rPr>
      </w:pPr>
      <w:r w:rsidRPr="00A82D91">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A82D91">
          <w:rPr>
            <w:color w:val="000000"/>
            <w:sz w:val="28"/>
            <w:szCs w:val="28"/>
          </w:rPr>
          <w:t>15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 прочих 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ind w:firstLine="720"/>
        <w:jc w:val="both"/>
        <w:rPr>
          <w:color w:val="000000"/>
          <w:sz w:val="28"/>
          <w:szCs w:val="28"/>
        </w:rPr>
      </w:pPr>
      <w:r w:rsidRPr="00A82D91">
        <w:rPr>
          <w:color w:val="000000"/>
          <w:sz w:val="28"/>
          <w:szCs w:val="28"/>
        </w:rPr>
        <w:t xml:space="preserve">– при капитальном ремонте и реконструкции  – </w:t>
      </w:r>
      <w:r w:rsidRPr="00A82D91">
        <w:rPr>
          <w:color w:val="222222"/>
          <w:sz w:val="28"/>
          <w:szCs w:val="28"/>
        </w:rPr>
        <w:t>в соответствии со сложившейся или проектируемой линией застройки.</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b/>
          <w:bCs/>
          <w:sz w:val="28"/>
          <w:szCs w:val="28"/>
        </w:rPr>
        <w:t xml:space="preserve">            </w:t>
      </w:r>
      <w:r w:rsidRPr="00A82D91">
        <w:rPr>
          <w:sz w:val="28"/>
          <w:szCs w:val="28"/>
        </w:rPr>
        <w:t xml:space="preserve">– </w:t>
      </w:r>
      <w:r w:rsidRPr="00A82D91">
        <w:rPr>
          <w:rFonts w:eastAsia="Times New Roman"/>
          <w:sz w:val="28"/>
          <w:szCs w:val="28"/>
        </w:rPr>
        <w:t>минимальная ширина земельного участка - 10 м;</w:t>
      </w:r>
    </w:p>
    <w:p w:rsidR="00893BA6" w:rsidRPr="00A82D91" w:rsidRDefault="00893BA6" w:rsidP="00893BA6">
      <w:pPr>
        <w:spacing w:line="319" w:lineRule="atLeast"/>
        <w:textAlignment w:val="baseline"/>
        <w:rPr>
          <w:rFonts w:eastAsia="Times New Roman"/>
          <w:sz w:val="28"/>
          <w:szCs w:val="28"/>
        </w:rPr>
      </w:pPr>
      <w:r w:rsidRPr="00A82D91">
        <w:rPr>
          <w:sz w:val="28"/>
          <w:szCs w:val="28"/>
        </w:rPr>
        <w:t xml:space="preserve">            –</w:t>
      </w:r>
      <w:r w:rsidRPr="00A82D91">
        <w:rPr>
          <w:rFonts w:eastAsia="Times New Roman"/>
          <w:sz w:val="28"/>
          <w:szCs w:val="28"/>
        </w:rPr>
        <w:t>минимальная площадь земельного участка - 100 м</w:t>
      </w:r>
      <w:proofErr w:type="gramStart"/>
      <w:r w:rsidRPr="00A82D91">
        <w:rPr>
          <w:rFonts w:eastAsia="Times New Roman"/>
          <w:sz w:val="28"/>
          <w:szCs w:val="28"/>
        </w:rPr>
        <w:t>2</w:t>
      </w:r>
      <w:proofErr w:type="gramEnd"/>
      <w:r w:rsidRPr="00A82D91">
        <w:rPr>
          <w:rFonts w:eastAsia="Times New Roman"/>
          <w:sz w:val="28"/>
          <w:szCs w:val="28"/>
        </w:rPr>
        <w:t>;</w:t>
      </w:r>
    </w:p>
    <w:p w:rsidR="00893BA6" w:rsidRPr="00A82D91" w:rsidRDefault="00893BA6" w:rsidP="00893BA6">
      <w:pPr>
        <w:spacing w:line="319" w:lineRule="atLeast"/>
        <w:textAlignment w:val="baseline"/>
        <w:rPr>
          <w:rFonts w:eastAsia="Times New Roman"/>
          <w:sz w:val="28"/>
          <w:szCs w:val="28"/>
        </w:rPr>
      </w:pPr>
      <w:r w:rsidRPr="00A82D91">
        <w:rPr>
          <w:sz w:val="28"/>
          <w:szCs w:val="28"/>
        </w:rPr>
        <w:t xml:space="preserve">            –</w:t>
      </w:r>
      <w:r w:rsidRPr="00A82D91">
        <w:rPr>
          <w:rFonts w:eastAsia="Times New Roman"/>
          <w:sz w:val="28"/>
          <w:szCs w:val="28"/>
        </w:rPr>
        <w:t>минимальный отступ от границы земельного участка (красной линии) - 3 м;</w:t>
      </w:r>
    </w:p>
    <w:p w:rsidR="00893BA6" w:rsidRPr="00A82D91" w:rsidRDefault="00893BA6" w:rsidP="00893BA6">
      <w:pPr>
        <w:spacing w:line="319" w:lineRule="atLeast"/>
        <w:textAlignment w:val="baseline"/>
        <w:rPr>
          <w:rFonts w:eastAsia="Times New Roman"/>
          <w:sz w:val="28"/>
          <w:szCs w:val="28"/>
        </w:rPr>
      </w:pPr>
      <w:r w:rsidRPr="00A82D91">
        <w:rPr>
          <w:sz w:val="28"/>
          <w:szCs w:val="28"/>
        </w:rPr>
        <w:t xml:space="preserve">            –</w:t>
      </w:r>
      <w:r w:rsidRPr="00A82D91">
        <w:rPr>
          <w:rFonts w:eastAsia="Times New Roman"/>
          <w:sz w:val="28"/>
          <w:szCs w:val="28"/>
        </w:rPr>
        <w:t>максимальное количество этажей - 3;</w:t>
      </w:r>
    </w:p>
    <w:p w:rsidR="00893BA6" w:rsidRPr="00A82D91" w:rsidRDefault="00893BA6" w:rsidP="00893BA6">
      <w:pPr>
        <w:spacing w:line="319" w:lineRule="atLeast"/>
        <w:textAlignment w:val="baseline"/>
        <w:rPr>
          <w:rFonts w:eastAsia="Times New Roman"/>
          <w:sz w:val="28"/>
          <w:szCs w:val="28"/>
        </w:rPr>
      </w:pPr>
      <w:r w:rsidRPr="00A82D91">
        <w:rPr>
          <w:sz w:val="28"/>
          <w:szCs w:val="28"/>
        </w:rPr>
        <w:t xml:space="preserve">            –</w:t>
      </w:r>
      <w:r w:rsidRPr="00A82D91">
        <w:rPr>
          <w:rFonts w:eastAsia="Times New Roman"/>
          <w:sz w:val="28"/>
          <w:szCs w:val="28"/>
        </w:rPr>
        <w:t>максимальный процент застройки в границах земельного участка - 100%;</w:t>
      </w:r>
    </w:p>
    <w:p w:rsidR="00893BA6" w:rsidRPr="00A82D91" w:rsidRDefault="00893BA6" w:rsidP="00893BA6">
      <w:pPr>
        <w:spacing w:line="319" w:lineRule="atLeast"/>
        <w:textAlignment w:val="baseline"/>
        <w:rPr>
          <w:rFonts w:eastAsia="Times New Roman"/>
          <w:sz w:val="28"/>
          <w:szCs w:val="28"/>
        </w:rPr>
      </w:pPr>
    </w:p>
    <w:p w:rsidR="00893BA6" w:rsidRPr="00A82D91" w:rsidRDefault="00893BA6" w:rsidP="00893BA6">
      <w:pPr>
        <w:shd w:val="clear" w:color="auto" w:fill="FFFFFF"/>
        <w:tabs>
          <w:tab w:val="num" w:pos="1254"/>
          <w:tab w:val="left" w:pos="9781"/>
        </w:tabs>
        <w:spacing w:line="274" w:lineRule="exact"/>
        <w:ind w:right="-82" w:firstLine="453"/>
        <w:jc w:val="both"/>
        <w:rPr>
          <w:rFonts w:eastAsia="Times New Roman"/>
          <w:sz w:val="28"/>
          <w:szCs w:val="28"/>
        </w:rPr>
      </w:pPr>
      <w:r w:rsidRPr="00A82D91">
        <w:rPr>
          <w:rFonts w:eastAsia="Times New Roman"/>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Pr="00A82D91" w:rsidRDefault="00893BA6" w:rsidP="00893BA6">
      <w:pPr>
        <w:shd w:val="clear" w:color="auto" w:fill="FFFFFF"/>
        <w:tabs>
          <w:tab w:val="left" w:pos="9781"/>
        </w:tabs>
        <w:spacing w:before="360"/>
        <w:ind w:right="397"/>
        <w:jc w:val="both"/>
        <w:rPr>
          <w:sz w:val="28"/>
          <w:szCs w:val="28"/>
        </w:rPr>
      </w:pPr>
      <w:r w:rsidRPr="00A82D91">
        <w:rPr>
          <w:color w:val="000000"/>
          <w:sz w:val="28"/>
          <w:szCs w:val="28"/>
        </w:rPr>
        <w:t xml:space="preserve">        П</w:t>
      </w:r>
      <w:r w:rsidRPr="00A82D91">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82D91" w:rsidRDefault="00893BA6" w:rsidP="00893BA6">
      <w:pPr>
        <w:shd w:val="clear" w:color="auto" w:fill="FFFFFF"/>
        <w:tabs>
          <w:tab w:val="left" w:pos="9638"/>
          <w:tab w:val="left" w:pos="9781"/>
        </w:tabs>
        <w:spacing w:line="274" w:lineRule="exact"/>
        <w:ind w:right="-82"/>
        <w:jc w:val="both"/>
        <w:rPr>
          <w:color w:val="000000"/>
          <w:sz w:val="28"/>
          <w:szCs w:val="28"/>
        </w:rPr>
      </w:pPr>
    </w:p>
    <w:p w:rsidR="00893BA6" w:rsidRPr="00A82D91" w:rsidRDefault="00893BA6" w:rsidP="00893BA6">
      <w:pPr>
        <w:pStyle w:val="5"/>
        <w:tabs>
          <w:tab w:val="left" w:pos="9638"/>
          <w:tab w:val="left" w:pos="9781"/>
        </w:tabs>
        <w:ind w:right="-82" w:firstLine="360"/>
        <w:jc w:val="both"/>
        <w:rPr>
          <w:b/>
          <w:color w:val="000000"/>
          <w:sz w:val="28"/>
          <w:szCs w:val="28"/>
          <w:u w:val="none"/>
        </w:rPr>
      </w:pPr>
      <w:r w:rsidRPr="00A82D91">
        <w:rPr>
          <w:b/>
          <w:bCs/>
          <w:color w:val="000000"/>
          <w:sz w:val="28"/>
          <w:szCs w:val="28"/>
          <w:u w:val="none"/>
        </w:rPr>
        <w:t>ОД-2 –</w:t>
      </w:r>
      <w:r w:rsidRPr="00A82D91">
        <w:rPr>
          <w:b/>
          <w:color w:val="000000"/>
          <w:sz w:val="28"/>
          <w:szCs w:val="28"/>
          <w:u w:val="none"/>
        </w:rPr>
        <w:t xml:space="preserve"> зона объектов общественно-делового назначения</w:t>
      </w:r>
    </w:p>
    <w:p w:rsidR="00893BA6" w:rsidRPr="00A82D91" w:rsidRDefault="00893BA6" w:rsidP="00893BA6">
      <w:pPr>
        <w:shd w:val="clear" w:color="auto" w:fill="FFFFFF"/>
        <w:tabs>
          <w:tab w:val="left" w:pos="9638"/>
          <w:tab w:val="left" w:pos="9781"/>
        </w:tabs>
        <w:spacing w:line="260" w:lineRule="exact"/>
        <w:ind w:right="-82"/>
        <w:jc w:val="both"/>
        <w:rPr>
          <w:b/>
          <w:bCs/>
          <w:color w:val="000000"/>
          <w:sz w:val="28"/>
          <w:szCs w:val="28"/>
        </w:rPr>
      </w:pP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r w:rsidRPr="00A82D91">
        <w:rPr>
          <w:b/>
          <w:bCs/>
          <w:color w:val="000000"/>
          <w:spacing w:val="7"/>
          <w:sz w:val="28"/>
          <w:szCs w:val="28"/>
        </w:rPr>
        <w:t xml:space="preserve">Зона предназначена для размещения и функционирования объектов образования, здравоохранения, физической культуры и спорта, </w:t>
      </w:r>
      <w:r w:rsidRPr="00A82D91">
        <w:rPr>
          <w:b/>
          <w:bCs/>
          <w:color w:val="000000"/>
          <w:spacing w:val="4"/>
          <w:sz w:val="28"/>
          <w:szCs w:val="28"/>
        </w:rPr>
        <w:t xml:space="preserve">культуры, торговли, </w:t>
      </w:r>
      <w:r w:rsidRPr="00A82D91">
        <w:rPr>
          <w:b/>
          <w:bCs/>
          <w:color w:val="000000"/>
          <w:spacing w:val="-1"/>
          <w:sz w:val="28"/>
          <w:szCs w:val="28"/>
        </w:rPr>
        <w:t xml:space="preserve">общественного питания, бытового обслуживания, иной коммерческой деятельности, </w:t>
      </w:r>
      <w:r w:rsidRPr="00A82D91">
        <w:rPr>
          <w:b/>
          <w:bCs/>
          <w:color w:val="000000"/>
          <w:spacing w:val="-3"/>
          <w:sz w:val="28"/>
          <w:szCs w:val="28"/>
        </w:rPr>
        <w:t xml:space="preserve">кредитно-финансовых </w:t>
      </w:r>
      <w:r w:rsidRPr="00A82D91">
        <w:rPr>
          <w:b/>
          <w:bCs/>
          <w:color w:val="000000"/>
          <w:spacing w:val="3"/>
          <w:sz w:val="28"/>
          <w:szCs w:val="28"/>
        </w:rPr>
        <w:lastRenderedPageBreak/>
        <w:t xml:space="preserve">учреждений, </w:t>
      </w:r>
      <w:r w:rsidRPr="00A82D91">
        <w:rPr>
          <w:b/>
          <w:bCs/>
          <w:color w:val="000000"/>
          <w:sz w:val="28"/>
          <w:szCs w:val="28"/>
        </w:rPr>
        <w:t xml:space="preserve">юридических и общественных организаций, объектов </w:t>
      </w:r>
      <w:r w:rsidRPr="00A82D91">
        <w:rPr>
          <w:b/>
          <w:bCs/>
          <w:color w:val="000000"/>
          <w:spacing w:val="4"/>
          <w:sz w:val="28"/>
          <w:szCs w:val="28"/>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4"/>
          <w:sz w:val="28"/>
          <w:szCs w:val="28"/>
        </w:rPr>
        <w:t xml:space="preserve">Основные виды </w:t>
      </w:r>
      <w:r w:rsidRPr="00A82D91">
        <w:rPr>
          <w:b/>
          <w:bCs/>
          <w:color w:val="000000"/>
          <w:spacing w:val="-1"/>
          <w:sz w:val="28"/>
          <w:szCs w:val="28"/>
        </w:rPr>
        <w:t>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color w:val="000000"/>
          <w:sz w:val="28"/>
          <w:szCs w:val="28"/>
        </w:rPr>
      </w:pPr>
      <w:r w:rsidRPr="00A82D91">
        <w:rPr>
          <w:color w:val="000000"/>
          <w:sz w:val="28"/>
          <w:szCs w:val="28"/>
        </w:rPr>
        <w:t>объекты, включенные в основные виды использования для зоны ОД-1;</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гостиницы, дома приема гостей, центры обслуживания туристов;</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компьютерные центры;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танцзалы, дискотеки;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кинотеатры, видеосалоны;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театры-студии;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торговые центры, выставки товаров;</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предприятия торговли;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рестораны, бары;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предприятия общественного питания, включая кафе, закусочные, столовые;</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пошивочные ателье, ремонтные мастерские бытовой техники, парикмахерские и иные объекты обслуживания;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приемные пункты прачечных и химчисток, прачечные самообслуживания;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офисы, конторы различных организаций, фирм, компаний;</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здания органов управления;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издательства и редакционные офисы;</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банки, отделения банков;</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суды, нотариальные конторы и иные юридические учреждения;</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отделения милиции, участковые пункты милиции;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рекламные агентства;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почтовые отделения, телефонные и телеграфные станции;</w:t>
      </w:r>
    </w:p>
    <w:p w:rsidR="00893BA6" w:rsidRPr="00A82D91" w:rsidRDefault="00893BA6" w:rsidP="00893BA6">
      <w:pPr>
        <w:shd w:val="clear" w:color="auto" w:fill="FFFFFF"/>
        <w:tabs>
          <w:tab w:val="left" w:pos="802"/>
          <w:tab w:val="num" w:pos="1596"/>
          <w:tab w:val="left" w:pos="9638"/>
          <w:tab w:val="left" w:pos="9781"/>
        </w:tabs>
        <w:spacing w:line="293" w:lineRule="exact"/>
        <w:ind w:right="-82" w:firstLine="360"/>
        <w:jc w:val="both"/>
        <w:rPr>
          <w:color w:val="000000"/>
          <w:sz w:val="28"/>
          <w:szCs w:val="28"/>
        </w:rPr>
      </w:pPr>
      <w:r w:rsidRPr="00A82D91">
        <w:rPr>
          <w:color w:val="000000"/>
          <w:spacing w:val="-1"/>
          <w:sz w:val="28"/>
          <w:szCs w:val="28"/>
        </w:rPr>
        <w:t>проектные и конструкторские бюро.</w:t>
      </w: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z w:val="28"/>
          <w:szCs w:val="28"/>
        </w:rPr>
        <w:t>многоквартирные жилые дома отдельно стоящие и секционного типа;</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pacing w:val="1"/>
          <w:sz w:val="28"/>
          <w:szCs w:val="28"/>
        </w:rPr>
      </w:pPr>
      <w:r w:rsidRPr="00A82D91">
        <w:rPr>
          <w:color w:val="000000"/>
          <w:sz w:val="28"/>
          <w:szCs w:val="28"/>
        </w:rPr>
        <w:t xml:space="preserve">здания смешанного использования высотой 3-5 этажа  с жилыми помещениями в верхних этажах и объектами здравоохранения, культуры, торговли, общественного питания, </w:t>
      </w:r>
      <w:r w:rsidRPr="00A82D91">
        <w:rPr>
          <w:color w:val="000000"/>
          <w:spacing w:val="1"/>
          <w:sz w:val="28"/>
          <w:szCs w:val="28"/>
        </w:rPr>
        <w:t>бытового обслуживания, коммерческой деятельности в нижнем этаже;</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4"/>
          <w:sz w:val="28"/>
          <w:szCs w:val="28"/>
        </w:rPr>
        <w:t>бани;</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2"/>
          <w:sz w:val="28"/>
          <w:szCs w:val="28"/>
        </w:rPr>
        <w:t>прачечные;</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пожарные депо;</w:t>
      </w:r>
    </w:p>
    <w:p w:rsidR="00893BA6" w:rsidRPr="00A82D91" w:rsidRDefault="00893BA6" w:rsidP="00893BA6">
      <w:pPr>
        <w:shd w:val="clear" w:color="auto" w:fill="FFFFFF"/>
        <w:tabs>
          <w:tab w:val="num"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ветеринарные лечебницы.</w:t>
      </w:r>
    </w:p>
    <w:p w:rsidR="00893BA6" w:rsidRPr="00A82D91" w:rsidRDefault="00893BA6" w:rsidP="00893BA6">
      <w:pPr>
        <w:shd w:val="clear" w:color="auto" w:fill="FFFFFF"/>
        <w:tabs>
          <w:tab w:val="left" w:pos="9638"/>
          <w:tab w:val="left" w:pos="9781"/>
        </w:tabs>
        <w:spacing w:line="274" w:lineRule="exact"/>
        <w:ind w:right="-82"/>
        <w:jc w:val="both"/>
        <w:rPr>
          <w:b/>
          <w:bCs/>
          <w:color w:val="000000"/>
          <w:spacing w:val="-1"/>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учебные здания;</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лаборатории;</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учебные мастерские;</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общежития;</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хозяйственные постройки;</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pacing w:val="-1"/>
          <w:sz w:val="28"/>
          <w:szCs w:val="28"/>
        </w:rPr>
        <w:t>гаражи;</w:t>
      </w:r>
    </w:p>
    <w:p w:rsidR="00893BA6" w:rsidRPr="00A82D91" w:rsidRDefault="00893BA6" w:rsidP="00893BA6">
      <w:pPr>
        <w:shd w:val="clear" w:color="auto" w:fill="FFFFFF"/>
        <w:tabs>
          <w:tab w:val="left" w:pos="1311"/>
          <w:tab w:val="left" w:pos="9638"/>
          <w:tab w:val="left" w:pos="9781"/>
        </w:tabs>
        <w:spacing w:line="274" w:lineRule="exact"/>
        <w:ind w:right="-82" w:firstLine="360"/>
        <w:jc w:val="both"/>
        <w:rPr>
          <w:color w:val="000000"/>
          <w:sz w:val="28"/>
          <w:szCs w:val="28"/>
        </w:rPr>
      </w:pPr>
      <w:r w:rsidRPr="00A82D91">
        <w:rPr>
          <w:color w:val="000000"/>
          <w:sz w:val="28"/>
          <w:szCs w:val="28"/>
        </w:rPr>
        <w:t>спортплощадки.</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 xml:space="preserve">элементы благоустройства основных и условно разрешенных видов </w:t>
      </w:r>
      <w:r w:rsidRPr="00A82D91">
        <w:rPr>
          <w:color w:val="000000"/>
          <w:spacing w:val="-1"/>
          <w:sz w:val="28"/>
          <w:szCs w:val="28"/>
        </w:rPr>
        <w:lastRenderedPageBreak/>
        <w:t>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p>
    <w:p w:rsidR="00893BA6" w:rsidRPr="00A82D91" w:rsidRDefault="00893BA6" w:rsidP="00893BA6">
      <w:pPr>
        <w:shd w:val="clear" w:color="auto" w:fill="FFFFFF"/>
        <w:tabs>
          <w:tab w:val="left" w:pos="9804"/>
        </w:tabs>
        <w:spacing w:line="274" w:lineRule="exact"/>
        <w:ind w:left="57" w:right="7" w:firstLine="936"/>
        <w:jc w:val="both"/>
        <w:rPr>
          <w:sz w:val="28"/>
          <w:szCs w:val="28"/>
        </w:rPr>
      </w:pPr>
      <w:r w:rsidRPr="00A82D91">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xml:space="preserve"> - СП 42.13330.2011«Градостроительство. Планировка и застройка городских и сельских поселений»;</w:t>
      </w:r>
    </w:p>
    <w:p w:rsidR="00893BA6" w:rsidRPr="00A82D91" w:rsidRDefault="00893BA6" w:rsidP="00893BA6">
      <w:pPr>
        <w:ind w:firstLine="284"/>
        <w:jc w:val="both"/>
        <w:rPr>
          <w:color w:val="000000"/>
          <w:sz w:val="28"/>
          <w:szCs w:val="28"/>
        </w:rPr>
      </w:pPr>
      <w:r w:rsidRPr="00A82D91">
        <w:rPr>
          <w:color w:val="000000"/>
          <w:sz w:val="28"/>
          <w:szCs w:val="28"/>
        </w:rPr>
        <w:t xml:space="preserve"> -  СНиП 31-06-2009  «Общественные здания и сооружения».</w:t>
      </w:r>
    </w:p>
    <w:p w:rsidR="00893BA6" w:rsidRPr="00A82D91" w:rsidRDefault="00893BA6" w:rsidP="00893BA6">
      <w:pPr>
        <w:ind w:firstLine="284"/>
        <w:jc w:val="both"/>
        <w:rPr>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A82D91">
        <w:rPr>
          <w:sz w:val="28"/>
          <w:szCs w:val="28"/>
        </w:rPr>
        <w:t>от 14.10.2008 № 149/418.</w:t>
      </w:r>
    </w:p>
    <w:p w:rsidR="00893BA6" w:rsidRPr="00A82D91" w:rsidRDefault="00893BA6" w:rsidP="00893BA6">
      <w:pPr>
        <w:spacing w:line="360" w:lineRule="auto"/>
        <w:ind w:firstLine="708"/>
        <w:rPr>
          <w:sz w:val="28"/>
          <w:szCs w:val="28"/>
        </w:rPr>
      </w:pPr>
      <w:r w:rsidRPr="00A82D91">
        <w:rPr>
          <w:sz w:val="28"/>
          <w:szCs w:val="28"/>
        </w:rPr>
        <w:t>1. Доля участков общественной застройки – не менее 40%;</w:t>
      </w:r>
    </w:p>
    <w:p w:rsidR="00893BA6" w:rsidRPr="00A82D91" w:rsidRDefault="00893BA6" w:rsidP="00893BA6">
      <w:pPr>
        <w:spacing w:line="360" w:lineRule="auto"/>
        <w:ind w:firstLine="708"/>
        <w:rPr>
          <w:sz w:val="28"/>
          <w:szCs w:val="28"/>
        </w:rPr>
      </w:pPr>
      <w:r w:rsidRPr="00A82D91">
        <w:rPr>
          <w:sz w:val="28"/>
          <w:szCs w:val="28"/>
        </w:rPr>
        <w:t>2. Доля озелененных территорий общего пользования – не менее 20%;</w:t>
      </w:r>
    </w:p>
    <w:p w:rsidR="00893BA6" w:rsidRPr="00A82D91" w:rsidRDefault="00893BA6" w:rsidP="00893BA6">
      <w:pPr>
        <w:spacing w:line="360" w:lineRule="auto"/>
        <w:ind w:firstLine="708"/>
        <w:rPr>
          <w:color w:val="FF0000"/>
          <w:sz w:val="28"/>
          <w:szCs w:val="28"/>
        </w:rPr>
      </w:pPr>
      <w:r w:rsidRPr="00A82D91">
        <w:rPr>
          <w:sz w:val="28"/>
          <w:szCs w:val="28"/>
        </w:rPr>
        <w:t>3. Доля жилой застройки – не более 25%;</w:t>
      </w:r>
      <w:r w:rsidRPr="00A82D91">
        <w:rPr>
          <w:color w:val="FF0000"/>
          <w:sz w:val="28"/>
          <w:szCs w:val="28"/>
        </w:rPr>
        <w:t xml:space="preserve"> </w:t>
      </w:r>
    </w:p>
    <w:p w:rsidR="00893BA6" w:rsidRPr="00A82D91" w:rsidRDefault="00893BA6" w:rsidP="00893BA6">
      <w:pPr>
        <w:spacing w:line="360" w:lineRule="auto"/>
        <w:ind w:firstLine="720"/>
        <w:jc w:val="both"/>
        <w:rPr>
          <w:sz w:val="28"/>
          <w:szCs w:val="28"/>
        </w:rPr>
      </w:pPr>
      <w:r w:rsidRPr="00A82D91">
        <w:rPr>
          <w:sz w:val="28"/>
          <w:szCs w:val="28"/>
        </w:rPr>
        <w:t>4. Площадь застроенной объектами территории не менее 50%;</w:t>
      </w:r>
    </w:p>
    <w:p w:rsidR="00893BA6" w:rsidRPr="00A82D91" w:rsidRDefault="00893BA6" w:rsidP="00893BA6">
      <w:pPr>
        <w:shd w:val="clear" w:color="auto" w:fill="FFFFFF"/>
        <w:tabs>
          <w:tab w:val="left" w:pos="9781"/>
        </w:tabs>
        <w:spacing w:line="360" w:lineRule="auto"/>
        <w:ind w:right="-82" w:firstLine="720"/>
        <w:jc w:val="both"/>
        <w:rPr>
          <w:color w:val="000000"/>
          <w:sz w:val="28"/>
          <w:szCs w:val="28"/>
        </w:rPr>
      </w:pPr>
      <w:r w:rsidRPr="00A82D91">
        <w:rPr>
          <w:color w:val="000000"/>
          <w:sz w:val="28"/>
          <w:szCs w:val="28"/>
        </w:rPr>
        <w:t>5. Минимальный отступ зданий от красной линии:</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A82D91">
          <w:rPr>
            <w:color w:val="000000"/>
            <w:sz w:val="28"/>
            <w:szCs w:val="28"/>
          </w:rPr>
          <w:t>25 м</w:t>
        </w:r>
      </w:smartTag>
      <w:r w:rsidRPr="00A82D91">
        <w:rPr>
          <w:color w:val="000000"/>
          <w:sz w:val="28"/>
          <w:szCs w:val="28"/>
        </w:rPr>
        <w:t>;</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A82D91">
          <w:rPr>
            <w:color w:val="000000"/>
            <w:sz w:val="28"/>
            <w:szCs w:val="28"/>
          </w:rPr>
          <w:t>10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firstLine="720"/>
        <w:jc w:val="both"/>
        <w:rPr>
          <w:color w:val="000000"/>
          <w:sz w:val="28"/>
          <w:szCs w:val="28"/>
        </w:rPr>
      </w:pPr>
      <w:r w:rsidRPr="00A82D91">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A82D91">
          <w:rPr>
            <w:color w:val="000000"/>
            <w:sz w:val="28"/>
            <w:szCs w:val="28"/>
          </w:rPr>
          <w:t>15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 прочих 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ind w:firstLine="720"/>
        <w:jc w:val="both"/>
        <w:rPr>
          <w:color w:val="000000"/>
          <w:sz w:val="28"/>
          <w:szCs w:val="28"/>
        </w:rPr>
      </w:pPr>
      <w:r w:rsidRPr="00A82D91">
        <w:rPr>
          <w:color w:val="000000"/>
          <w:sz w:val="28"/>
          <w:szCs w:val="28"/>
        </w:rPr>
        <w:t xml:space="preserve">– при капитальном ремонте и реконструкции  – </w:t>
      </w:r>
      <w:r w:rsidRPr="00A82D91">
        <w:rPr>
          <w:color w:val="222222"/>
          <w:sz w:val="28"/>
          <w:szCs w:val="28"/>
        </w:rPr>
        <w:t>в соответствии со сложившейся или проектируемой линией застройки.</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минимальная ширина земельного участка - 15 м;</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минимальная площадь земельного участка - 200 кв. м;</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максимальное количество этажей -3;</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максимальный процент застройки в границах земельного участка - 60%;</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минимальная ширина земельного участка для размещения объектов инженерно-технического обеспечения зданий, сооружений - 2 м;</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минимальная площадь земельного участка для размещения объектов инженерно-технического обеспечения зданий, сооружений - 4 кв. м;</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максимальное количество этажей объектов инженерно-технического обеспечения зданий, сооружений - 1;</w:t>
      </w:r>
    </w:p>
    <w:p w:rsidR="00893BA6" w:rsidRPr="00A82D91" w:rsidRDefault="00893BA6" w:rsidP="00893BA6">
      <w:pPr>
        <w:spacing w:line="319" w:lineRule="atLeast"/>
        <w:textAlignment w:val="baseline"/>
        <w:rPr>
          <w:rFonts w:eastAsia="Times New Roman"/>
          <w:sz w:val="28"/>
          <w:szCs w:val="28"/>
        </w:rPr>
      </w:pPr>
      <w:r w:rsidRPr="00A82D91">
        <w:rPr>
          <w:rFonts w:eastAsia="Times New Roman"/>
          <w:sz w:val="28"/>
          <w:szCs w:val="28"/>
        </w:rPr>
        <w:t xml:space="preserve">          -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993E08" w:rsidRDefault="00893BA6" w:rsidP="00893BA6">
      <w:pPr>
        <w:shd w:val="clear" w:color="auto" w:fill="FFFFFF"/>
        <w:tabs>
          <w:tab w:val="left" w:pos="9781"/>
        </w:tabs>
        <w:spacing w:line="274" w:lineRule="exact"/>
        <w:ind w:right="-82"/>
        <w:jc w:val="both"/>
        <w:rPr>
          <w:rFonts w:eastAsia="Times New Roman"/>
          <w:sz w:val="28"/>
          <w:szCs w:val="28"/>
        </w:rPr>
      </w:pPr>
    </w:p>
    <w:p w:rsidR="00893BA6" w:rsidRPr="00993E08" w:rsidRDefault="00893BA6" w:rsidP="00893BA6">
      <w:pPr>
        <w:shd w:val="clear" w:color="auto" w:fill="FFFFFF"/>
        <w:tabs>
          <w:tab w:val="left" w:pos="9781"/>
        </w:tabs>
        <w:spacing w:line="274" w:lineRule="exact"/>
        <w:ind w:right="-82"/>
        <w:jc w:val="both"/>
        <w:rPr>
          <w:rFonts w:eastAsia="Times New Roman"/>
          <w:color w:val="FF0000"/>
          <w:spacing w:val="-1"/>
          <w:sz w:val="28"/>
          <w:szCs w:val="28"/>
          <w:lang w:val="en-US"/>
        </w:rPr>
      </w:pPr>
      <w:r w:rsidRPr="00993E08">
        <w:rPr>
          <w:rFonts w:eastAsia="Times New Roman"/>
          <w:spacing w:val="-1"/>
          <w:sz w:val="28"/>
          <w:szCs w:val="28"/>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Pr="00A82D91" w:rsidRDefault="00893BA6" w:rsidP="00893BA6">
      <w:pPr>
        <w:shd w:val="clear" w:color="auto" w:fill="FFFFFF"/>
        <w:tabs>
          <w:tab w:val="left" w:pos="9781"/>
        </w:tabs>
        <w:spacing w:before="360"/>
        <w:ind w:right="397" w:firstLine="567"/>
        <w:jc w:val="both"/>
        <w:rPr>
          <w:b/>
          <w:bCs/>
          <w:color w:val="000000"/>
          <w:sz w:val="28"/>
          <w:szCs w:val="28"/>
        </w:rPr>
      </w:pPr>
      <w:r w:rsidRPr="00A82D91">
        <w:rPr>
          <w:sz w:val="28"/>
          <w:szCs w:val="28"/>
        </w:rPr>
        <w:t>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82D91" w:rsidRDefault="00893BA6" w:rsidP="00893BA6">
      <w:pPr>
        <w:shd w:val="clear" w:color="auto" w:fill="FFFFFF"/>
        <w:tabs>
          <w:tab w:val="left" w:pos="9781"/>
        </w:tabs>
        <w:spacing w:line="274" w:lineRule="exact"/>
        <w:ind w:right="-82"/>
        <w:jc w:val="both"/>
        <w:rPr>
          <w:rFonts w:eastAsia="Times New Roman"/>
          <w:color w:val="000000"/>
          <w:spacing w:val="-1"/>
          <w:sz w:val="28"/>
          <w:szCs w:val="28"/>
        </w:rPr>
      </w:pP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b/>
          <w:bCs/>
          <w:sz w:val="28"/>
          <w:szCs w:val="28"/>
        </w:rPr>
      </w:pPr>
      <w:r w:rsidRPr="00A82D91">
        <w:rPr>
          <w:b/>
          <w:bCs/>
          <w:sz w:val="28"/>
          <w:szCs w:val="28"/>
        </w:rPr>
        <w:t>ОД-1-П –  зона перспективного развития объектов социального назначения</w:t>
      </w:r>
    </w:p>
    <w:p w:rsidR="00893BA6" w:rsidRPr="00A82D91" w:rsidRDefault="00893BA6" w:rsidP="00893BA6">
      <w:pPr>
        <w:shd w:val="clear" w:color="auto" w:fill="FFFFFF"/>
        <w:tabs>
          <w:tab w:val="left" w:pos="9638"/>
          <w:tab w:val="left" w:pos="9781"/>
        </w:tabs>
        <w:spacing w:line="260" w:lineRule="exact"/>
        <w:ind w:right="-82" w:firstLine="360"/>
        <w:jc w:val="both"/>
        <w:rPr>
          <w:sz w:val="28"/>
          <w:szCs w:val="28"/>
        </w:rPr>
      </w:pP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spacing w:val="4"/>
          <w:sz w:val="28"/>
          <w:szCs w:val="28"/>
        </w:rPr>
      </w:pPr>
      <w:r w:rsidRPr="00A82D91">
        <w:rPr>
          <w:b/>
          <w:bCs/>
          <w:spacing w:val="1"/>
          <w:sz w:val="28"/>
          <w:szCs w:val="28"/>
        </w:rPr>
        <w:t>Зона предназначена для перспективного размещения</w:t>
      </w:r>
      <w:r w:rsidRPr="00A82D91">
        <w:rPr>
          <w:b/>
          <w:bCs/>
          <w:spacing w:val="7"/>
          <w:sz w:val="28"/>
          <w:szCs w:val="28"/>
        </w:rPr>
        <w:t xml:space="preserve"> и функционирования объектов образования, здравоохранения, физической культуры и спорта, </w:t>
      </w:r>
      <w:r w:rsidRPr="00A82D91">
        <w:rPr>
          <w:b/>
          <w:bCs/>
          <w:spacing w:val="4"/>
          <w:sz w:val="28"/>
          <w:szCs w:val="28"/>
        </w:rPr>
        <w:t>культуры, эксплуатации жилых домов, объектов торговли и общественного питания, их реконструкции</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p>
    <w:p w:rsidR="00893BA6" w:rsidRPr="00A82D91" w:rsidRDefault="00893BA6" w:rsidP="00893BA6">
      <w:pPr>
        <w:pStyle w:val="5"/>
        <w:tabs>
          <w:tab w:val="left" w:pos="9638"/>
          <w:tab w:val="left" w:pos="9781"/>
        </w:tabs>
        <w:ind w:right="-82" w:firstLine="360"/>
        <w:jc w:val="both"/>
        <w:rPr>
          <w:b/>
          <w:color w:val="000000"/>
          <w:sz w:val="28"/>
          <w:szCs w:val="28"/>
          <w:u w:val="none"/>
        </w:rPr>
      </w:pPr>
      <w:r w:rsidRPr="00A82D91">
        <w:rPr>
          <w:b/>
          <w:bCs/>
          <w:color w:val="000000"/>
          <w:sz w:val="28"/>
          <w:szCs w:val="28"/>
          <w:u w:val="none"/>
        </w:rPr>
        <w:t>ОД-2-П –</w:t>
      </w:r>
      <w:r w:rsidRPr="00A82D91">
        <w:rPr>
          <w:b/>
          <w:color w:val="000000"/>
          <w:sz w:val="28"/>
          <w:szCs w:val="28"/>
          <w:u w:val="none"/>
        </w:rPr>
        <w:t xml:space="preserve"> зона перспективного развития объектов общественно-делового назначения</w:t>
      </w:r>
    </w:p>
    <w:p w:rsidR="00893BA6" w:rsidRPr="00A82D91" w:rsidRDefault="00893BA6" w:rsidP="00893BA6">
      <w:pPr>
        <w:shd w:val="clear" w:color="auto" w:fill="FFFFFF"/>
        <w:tabs>
          <w:tab w:val="left" w:pos="9638"/>
          <w:tab w:val="left" w:pos="9781"/>
        </w:tabs>
        <w:spacing w:line="260" w:lineRule="exact"/>
        <w:ind w:right="-82"/>
        <w:jc w:val="both"/>
        <w:rPr>
          <w:b/>
          <w:bCs/>
          <w:color w:val="000000"/>
          <w:sz w:val="28"/>
          <w:szCs w:val="28"/>
        </w:rPr>
      </w:pP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r w:rsidRPr="00A82D91">
        <w:rPr>
          <w:b/>
          <w:bCs/>
          <w:color w:val="000000"/>
          <w:spacing w:val="7"/>
          <w:sz w:val="28"/>
          <w:szCs w:val="28"/>
        </w:rPr>
        <w:t xml:space="preserve">Зона предназначена для перспективного размещения и функционирования объектов образования, здравоохранения, физической культуры и спорта, </w:t>
      </w:r>
      <w:r w:rsidRPr="00A82D91">
        <w:rPr>
          <w:b/>
          <w:bCs/>
          <w:color w:val="000000"/>
          <w:spacing w:val="4"/>
          <w:sz w:val="28"/>
          <w:szCs w:val="28"/>
        </w:rPr>
        <w:t xml:space="preserve">культуры, торговли, </w:t>
      </w:r>
      <w:r w:rsidRPr="00A82D91">
        <w:rPr>
          <w:b/>
          <w:bCs/>
          <w:color w:val="000000"/>
          <w:spacing w:val="-1"/>
          <w:sz w:val="28"/>
          <w:szCs w:val="28"/>
        </w:rPr>
        <w:t xml:space="preserve">общественного питания, бытового обслуживания, иной коммерческой деятельности, </w:t>
      </w:r>
      <w:r w:rsidRPr="00A82D91">
        <w:rPr>
          <w:b/>
          <w:bCs/>
          <w:color w:val="000000"/>
          <w:spacing w:val="-3"/>
          <w:sz w:val="28"/>
          <w:szCs w:val="28"/>
        </w:rPr>
        <w:t xml:space="preserve">кредитно-финансовых </w:t>
      </w:r>
      <w:r w:rsidRPr="00A82D91">
        <w:rPr>
          <w:b/>
          <w:bCs/>
          <w:color w:val="000000"/>
          <w:spacing w:val="3"/>
          <w:sz w:val="28"/>
          <w:szCs w:val="28"/>
        </w:rPr>
        <w:t xml:space="preserve">учреждений, </w:t>
      </w:r>
      <w:r w:rsidRPr="00A82D91">
        <w:rPr>
          <w:b/>
          <w:bCs/>
          <w:color w:val="000000"/>
          <w:sz w:val="28"/>
          <w:szCs w:val="28"/>
        </w:rPr>
        <w:t xml:space="preserve">юридических и общественных организаций, объектов </w:t>
      </w:r>
      <w:r w:rsidRPr="00A82D91">
        <w:rPr>
          <w:b/>
          <w:bCs/>
          <w:color w:val="000000"/>
          <w:spacing w:val="4"/>
          <w:sz w:val="28"/>
          <w:szCs w:val="28"/>
        </w:rPr>
        <w:t>связи и отправления культа, зданий органов управления; эксплуатации жилых домов, объектов торговли и общественного питания, их реконструкции</w:t>
      </w:r>
    </w:p>
    <w:p w:rsidR="00893BA6" w:rsidRPr="00A82D91" w:rsidRDefault="00893BA6" w:rsidP="00893BA6">
      <w:pPr>
        <w:shd w:val="clear" w:color="auto" w:fill="FFFFFF"/>
        <w:tabs>
          <w:tab w:val="left" w:pos="3341"/>
          <w:tab w:val="left" w:pos="9638"/>
          <w:tab w:val="left" w:pos="9781"/>
        </w:tabs>
        <w:spacing w:line="274" w:lineRule="exact"/>
        <w:ind w:right="-82" w:firstLine="360"/>
        <w:jc w:val="both"/>
        <w:rPr>
          <w:b/>
          <w:bCs/>
          <w:color w:val="000000"/>
          <w:spacing w:val="4"/>
          <w:sz w:val="28"/>
          <w:szCs w:val="28"/>
        </w:rPr>
      </w:pPr>
    </w:p>
    <w:p w:rsidR="00893BA6" w:rsidRPr="00A82D91" w:rsidRDefault="00893BA6" w:rsidP="00893BA6">
      <w:pPr>
        <w:shd w:val="clear" w:color="auto" w:fill="FFFFFF"/>
        <w:tabs>
          <w:tab w:val="left" w:pos="9804"/>
        </w:tabs>
        <w:spacing w:line="274" w:lineRule="exact"/>
        <w:ind w:left="57" w:right="7" w:firstLine="936"/>
        <w:jc w:val="both"/>
        <w:rPr>
          <w:sz w:val="28"/>
          <w:szCs w:val="28"/>
        </w:rPr>
      </w:pPr>
      <w:r w:rsidRPr="00A82D91">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xml:space="preserve"> - СП 42.13330.2011«Градостроительство. Планировка и застройка городских и сельских поселений»;</w:t>
      </w:r>
    </w:p>
    <w:p w:rsidR="00893BA6" w:rsidRPr="00A82D91" w:rsidRDefault="00893BA6" w:rsidP="00893BA6">
      <w:pPr>
        <w:ind w:firstLine="284"/>
        <w:jc w:val="both"/>
        <w:rPr>
          <w:color w:val="000000"/>
          <w:sz w:val="28"/>
          <w:szCs w:val="28"/>
        </w:rPr>
      </w:pPr>
      <w:r w:rsidRPr="00A82D91">
        <w:rPr>
          <w:color w:val="000000"/>
          <w:sz w:val="28"/>
          <w:szCs w:val="28"/>
        </w:rPr>
        <w:t xml:space="preserve"> -  СНиП 31-06-2009  «Общественные здания и сооружения».</w:t>
      </w:r>
    </w:p>
    <w:p w:rsidR="00893BA6" w:rsidRPr="00A82D91" w:rsidRDefault="00893BA6" w:rsidP="00893BA6">
      <w:pPr>
        <w:ind w:firstLine="284"/>
        <w:jc w:val="both"/>
        <w:rPr>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A82D91">
        <w:rPr>
          <w:sz w:val="28"/>
          <w:szCs w:val="28"/>
        </w:rPr>
        <w:t>от 14.10.2008 № 149/418.</w:t>
      </w:r>
    </w:p>
    <w:p w:rsidR="00893BA6" w:rsidRPr="00A82D91" w:rsidRDefault="00893BA6" w:rsidP="00893BA6">
      <w:pPr>
        <w:spacing w:line="360" w:lineRule="auto"/>
        <w:ind w:firstLine="708"/>
        <w:rPr>
          <w:sz w:val="28"/>
          <w:szCs w:val="28"/>
        </w:rPr>
      </w:pPr>
      <w:r w:rsidRPr="00A82D91">
        <w:rPr>
          <w:sz w:val="28"/>
          <w:szCs w:val="28"/>
        </w:rPr>
        <w:t>1. Доля участков общественной застройки – не менее 40%;</w:t>
      </w:r>
    </w:p>
    <w:p w:rsidR="00893BA6" w:rsidRPr="00A82D91" w:rsidRDefault="00893BA6" w:rsidP="00893BA6">
      <w:pPr>
        <w:spacing w:line="360" w:lineRule="auto"/>
        <w:ind w:firstLine="708"/>
        <w:rPr>
          <w:sz w:val="28"/>
          <w:szCs w:val="28"/>
        </w:rPr>
      </w:pPr>
      <w:r w:rsidRPr="00A82D91">
        <w:rPr>
          <w:sz w:val="28"/>
          <w:szCs w:val="28"/>
        </w:rPr>
        <w:t>2. Доля озелененных территорий общего пользования – не менее 20%;</w:t>
      </w:r>
    </w:p>
    <w:p w:rsidR="00893BA6" w:rsidRPr="00A82D91" w:rsidRDefault="00893BA6" w:rsidP="00893BA6">
      <w:pPr>
        <w:spacing w:line="360" w:lineRule="auto"/>
        <w:ind w:firstLine="708"/>
        <w:rPr>
          <w:color w:val="FF0000"/>
          <w:sz w:val="28"/>
          <w:szCs w:val="28"/>
        </w:rPr>
      </w:pPr>
      <w:r w:rsidRPr="00A82D91">
        <w:rPr>
          <w:sz w:val="28"/>
          <w:szCs w:val="28"/>
        </w:rPr>
        <w:t>3. Доля жилой застройки – не более 25%;</w:t>
      </w:r>
      <w:r w:rsidRPr="00A82D91">
        <w:rPr>
          <w:color w:val="FF0000"/>
          <w:sz w:val="28"/>
          <w:szCs w:val="28"/>
        </w:rPr>
        <w:t xml:space="preserve"> </w:t>
      </w:r>
    </w:p>
    <w:p w:rsidR="00893BA6" w:rsidRPr="00A82D91" w:rsidRDefault="00893BA6" w:rsidP="00893BA6">
      <w:pPr>
        <w:spacing w:line="360" w:lineRule="auto"/>
        <w:ind w:firstLine="720"/>
        <w:jc w:val="both"/>
        <w:rPr>
          <w:sz w:val="28"/>
          <w:szCs w:val="28"/>
        </w:rPr>
      </w:pPr>
      <w:r w:rsidRPr="00A82D91">
        <w:rPr>
          <w:sz w:val="28"/>
          <w:szCs w:val="28"/>
        </w:rPr>
        <w:t>4. Площадь застроенной объектами территории не менее 50%;</w:t>
      </w:r>
    </w:p>
    <w:p w:rsidR="00893BA6" w:rsidRPr="00A82D91" w:rsidRDefault="00893BA6" w:rsidP="00893BA6">
      <w:pPr>
        <w:shd w:val="clear" w:color="auto" w:fill="FFFFFF"/>
        <w:tabs>
          <w:tab w:val="left" w:pos="9781"/>
        </w:tabs>
        <w:spacing w:line="360" w:lineRule="auto"/>
        <w:ind w:right="-82" w:firstLine="720"/>
        <w:jc w:val="both"/>
        <w:rPr>
          <w:color w:val="000000"/>
          <w:sz w:val="28"/>
          <w:szCs w:val="28"/>
        </w:rPr>
      </w:pPr>
      <w:r w:rsidRPr="00A82D91">
        <w:rPr>
          <w:color w:val="000000"/>
          <w:sz w:val="28"/>
          <w:szCs w:val="28"/>
        </w:rPr>
        <w:lastRenderedPageBreak/>
        <w:t>5. Минимальный отступ зданий от красной линии:</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дошкольных и общеобразовательных учреждений - </w:t>
      </w:r>
      <w:smartTag w:uri="urn:schemas-microsoft-com:office:smarttags" w:element="metricconverter">
        <w:smartTagPr>
          <w:attr w:name="ProductID" w:val="25 м"/>
        </w:smartTagPr>
        <w:r w:rsidRPr="00A82D91">
          <w:rPr>
            <w:color w:val="000000"/>
            <w:sz w:val="28"/>
            <w:szCs w:val="28"/>
          </w:rPr>
          <w:t>25 м</w:t>
        </w:r>
      </w:smartTag>
      <w:r w:rsidRPr="00A82D91">
        <w:rPr>
          <w:color w:val="000000"/>
          <w:sz w:val="28"/>
          <w:szCs w:val="28"/>
        </w:rPr>
        <w:t>;</w:t>
      </w:r>
    </w:p>
    <w:p w:rsidR="00893BA6" w:rsidRPr="00A82D91" w:rsidRDefault="00893BA6" w:rsidP="00893BA6">
      <w:pPr>
        <w:ind w:firstLine="720"/>
        <w:jc w:val="both"/>
        <w:rPr>
          <w:color w:val="000000"/>
          <w:sz w:val="28"/>
          <w:szCs w:val="28"/>
        </w:rPr>
      </w:pPr>
      <w:r w:rsidRPr="00A82D91">
        <w:rPr>
          <w:color w:val="000000"/>
          <w:sz w:val="28"/>
          <w:szCs w:val="28"/>
        </w:rPr>
        <w:t xml:space="preserve">– проектируемых профессионально-технических училищ - </w:t>
      </w:r>
      <w:smartTag w:uri="urn:schemas-microsoft-com:office:smarttags" w:element="metricconverter">
        <w:smartTagPr>
          <w:attr w:name="ProductID" w:val="10 м"/>
        </w:smartTagPr>
        <w:r w:rsidRPr="00A82D91">
          <w:rPr>
            <w:color w:val="000000"/>
            <w:sz w:val="28"/>
            <w:szCs w:val="28"/>
          </w:rPr>
          <w:t>10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firstLine="720"/>
        <w:jc w:val="both"/>
        <w:rPr>
          <w:color w:val="000000"/>
          <w:sz w:val="28"/>
          <w:szCs w:val="28"/>
        </w:rPr>
      </w:pPr>
      <w:r w:rsidRPr="00A82D91">
        <w:rPr>
          <w:color w:val="000000"/>
          <w:sz w:val="28"/>
          <w:szCs w:val="28"/>
        </w:rPr>
        <w:t xml:space="preserve">– проектируемых учебных средних и высших учебных заведений - </w:t>
      </w:r>
      <w:smartTag w:uri="urn:schemas-microsoft-com:office:smarttags" w:element="metricconverter">
        <w:smartTagPr>
          <w:attr w:name="ProductID" w:val="15 м"/>
        </w:smartTagPr>
        <w:r w:rsidRPr="00A82D91">
          <w:rPr>
            <w:color w:val="000000"/>
            <w:sz w:val="28"/>
            <w:szCs w:val="28"/>
          </w:rPr>
          <w:t>15 м</w:t>
        </w:r>
      </w:smartTag>
      <w:r w:rsidRPr="00A82D91">
        <w:rPr>
          <w:color w:val="000000"/>
          <w:sz w:val="28"/>
          <w:szCs w:val="28"/>
        </w:rPr>
        <w:t>;</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 прочих 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ind w:firstLine="720"/>
        <w:jc w:val="both"/>
        <w:rPr>
          <w:color w:val="000000"/>
          <w:sz w:val="28"/>
          <w:szCs w:val="28"/>
        </w:rPr>
      </w:pPr>
      <w:r w:rsidRPr="00A82D91">
        <w:rPr>
          <w:color w:val="000000"/>
          <w:sz w:val="28"/>
          <w:szCs w:val="28"/>
        </w:rPr>
        <w:t xml:space="preserve">– при капитальном ремонте и реконструкции  – </w:t>
      </w:r>
      <w:r w:rsidRPr="00A82D91">
        <w:rPr>
          <w:color w:val="222222"/>
          <w:sz w:val="28"/>
          <w:szCs w:val="28"/>
        </w:rPr>
        <w:t>в соответствии со сложившейся или проектируемой линией застройки.</w:t>
      </w:r>
    </w:p>
    <w:p w:rsidR="00893BA6" w:rsidRPr="00A82D91" w:rsidRDefault="00893BA6" w:rsidP="00893BA6">
      <w:pPr>
        <w:shd w:val="clear" w:color="auto" w:fill="FFFFFF"/>
        <w:tabs>
          <w:tab w:val="left" w:pos="9781"/>
        </w:tabs>
        <w:spacing w:before="360"/>
        <w:ind w:left="402" w:right="397" w:firstLine="624"/>
        <w:rPr>
          <w:b/>
          <w:bCs/>
          <w:color w:val="000000"/>
          <w:sz w:val="28"/>
          <w:szCs w:val="28"/>
        </w:rPr>
      </w:pPr>
      <w:r w:rsidRPr="00A82D91">
        <w:rPr>
          <w:color w:val="000000"/>
          <w:sz w:val="28"/>
          <w:szCs w:val="28"/>
        </w:rPr>
        <w:t>П</w:t>
      </w:r>
      <w:r w:rsidRPr="00A82D91">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pacing w:val="-1"/>
          <w:sz w:val="28"/>
          <w:szCs w:val="28"/>
        </w:rPr>
      </w:pPr>
      <w:r w:rsidRPr="00A82D91">
        <w:rPr>
          <w:b/>
          <w:bCs/>
          <w:color w:val="000000"/>
          <w:spacing w:val="-1"/>
          <w:sz w:val="28"/>
          <w:szCs w:val="28"/>
        </w:rPr>
        <w:t>Производственные зоны</w:t>
      </w: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z w:val="28"/>
          <w:szCs w:val="28"/>
        </w:rPr>
      </w:pPr>
      <w:r w:rsidRPr="00A82D91">
        <w:rPr>
          <w:b/>
          <w:bCs/>
          <w:color w:val="000000"/>
          <w:sz w:val="28"/>
          <w:szCs w:val="28"/>
        </w:rPr>
        <w:t xml:space="preserve">П-1 - зона предприятий </w:t>
      </w:r>
      <w:r w:rsidRPr="00A82D91">
        <w:rPr>
          <w:b/>
          <w:bCs/>
          <w:color w:val="000000"/>
          <w:sz w:val="28"/>
          <w:szCs w:val="28"/>
          <w:lang w:val="en-US"/>
        </w:rPr>
        <w:t>V</w:t>
      </w:r>
      <w:r w:rsidRPr="00A82D91">
        <w:rPr>
          <w:b/>
          <w:bCs/>
          <w:color w:val="000000"/>
          <w:sz w:val="28"/>
          <w:szCs w:val="28"/>
        </w:rPr>
        <w:t xml:space="preserve"> класса вредности</w:t>
      </w: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z w:val="28"/>
          <w:szCs w:val="28"/>
        </w:rPr>
      </w:pPr>
      <w:r w:rsidRPr="00A82D91">
        <w:rPr>
          <w:b/>
          <w:bCs/>
          <w:color w:val="000000"/>
          <w:sz w:val="28"/>
          <w:szCs w:val="28"/>
        </w:rPr>
        <w:t xml:space="preserve">Зона предназначена для размещения и функционирования промышленных </w:t>
      </w:r>
      <w:r w:rsidRPr="00A82D91">
        <w:rPr>
          <w:b/>
          <w:bCs/>
          <w:color w:val="000000"/>
          <w:spacing w:val="11"/>
          <w:sz w:val="28"/>
          <w:szCs w:val="28"/>
        </w:rPr>
        <w:t>предприятий</w:t>
      </w:r>
      <w:r w:rsidRPr="00A82D91">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A82D91">
        <w:rPr>
          <w:b/>
          <w:bCs/>
          <w:color w:val="000000"/>
          <w:sz w:val="28"/>
          <w:szCs w:val="28"/>
          <w:lang w:val="en-US"/>
        </w:rPr>
        <w:t>V</w:t>
      </w:r>
      <w:r w:rsidRPr="00A82D91">
        <w:rPr>
          <w:b/>
          <w:bCs/>
          <w:color w:val="000000"/>
          <w:sz w:val="28"/>
          <w:szCs w:val="28"/>
        </w:rPr>
        <w:t xml:space="preserve"> класс вредности по санитарной классификации СанПиН 2.2.1/2.1.1. 1200-03.</w:t>
      </w: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 xml:space="preserve">предприятия и производства </w:t>
      </w:r>
      <w:r w:rsidRPr="00A82D91">
        <w:rPr>
          <w:color w:val="000000"/>
          <w:sz w:val="28"/>
          <w:szCs w:val="28"/>
          <w:lang w:val="en-US"/>
        </w:rPr>
        <w:t>V</w:t>
      </w:r>
      <w:r w:rsidRPr="00A82D91">
        <w:rPr>
          <w:color w:val="000000"/>
          <w:sz w:val="28"/>
          <w:szCs w:val="28"/>
        </w:rPr>
        <w:t xml:space="preserve"> класса вредности;</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производственные базы коммунальных предприятий;</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производственные базы предприятий торговли;</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 xml:space="preserve">объекты дорожного сервиса </w:t>
      </w:r>
      <w:r w:rsidRPr="00A82D91">
        <w:rPr>
          <w:color w:val="000000"/>
          <w:sz w:val="28"/>
          <w:szCs w:val="28"/>
          <w:lang w:val="en-US"/>
        </w:rPr>
        <w:t>V</w:t>
      </w:r>
      <w:r w:rsidRPr="00A82D91">
        <w:rPr>
          <w:color w:val="000000"/>
          <w:sz w:val="28"/>
          <w:szCs w:val="28"/>
        </w:rPr>
        <w:t xml:space="preserve"> класса вредности;</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мотели;</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автодромы и мотодромы;</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 xml:space="preserve">склады </w:t>
      </w:r>
      <w:r w:rsidRPr="00A82D91">
        <w:rPr>
          <w:color w:val="000000"/>
          <w:sz w:val="28"/>
          <w:szCs w:val="28"/>
          <w:lang w:val="en-US"/>
        </w:rPr>
        <w:t>V</w:t>
      </w:r>
      <w:r w:rsidRPr="00A82D91">
        <w:rPr>
          <w:color w:val="000000"/>
          <w:sz w:val="28"/>
          <w:szCs w:val="28"/>
        </w:rPr>
        <w:t xml:space="preserve"> класса вредности.</w:t>
      </w:r>
    </w:p>
    <w:p w:rsidR="00893BA6" w:rsidRPr="00A82D91"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sz w:val="28"/>
          <w:szCs w:val="28"/>
        </w:rPr>
      </w:pPr>
      <w:r w:rsidRPr="00A82D91">
        <w:rPr>
          <w:color w:val="000000"/>
          <w:spacing w:val="-1"/>
          <w:sz w:val="28"/>
          <w:szCs w:val="28"/>
        </w:rPr>
        <w:t>спортивно-оздоровительные учреждения;</w:t>
      </w:r>
    </w:p>
    <w:p w:rsidR="00893BA6" w:rsidRPr="00A82D91" w:rsidRDefault="00893BA6" w:rsidP="00893BA6">
      <w:pPr>
        <w:shd w:val="clear" w:color="auto" w:fill="FFFFFF"/>
        <w:tabs>
          <w:tab w:val="left" w:pos="802"/>
          <w:tab w:val="num" w:pos="1596"/>
          <w:tab w:val="left" w:pos="9638"/>
          <w:tab w:val="left" w:pos="9781"/>
        </w:tabs>
        <w:spacing w:line="288" w:lineRule="exact"/>
        <w:ind w:right="-82" w:firstLine="360"/>
        <w:jc w:val="both"/>
        <w:rPr>
          <w:color w:val="000000"/>
          <w:sz w:val="28"/>
          <w:szCs w:val="28"/>
        </w:rPr>
      </w:pPr>
      <w:r w:rsidRPr="00A82D91">
        <w:rPr>
          <w:color w:val="000000"/>
          <w:spacing w:val="-2"/>
          <w:sz w:val="28"/>
          <w:szCs w:val="28"/>
        </w:rPr>
        <w:t>нежилые здания для дежурного аварийного персонала и охраны предприятия;</w:t>
      </w:r>
    </w:p>
    <w:p w:rsidR="00893BA6" w:rsidRPr="00A82D91" w:rsidRDefault="00893BA6" w:rsidP="00893BA6">
      <w:pPr>
        <w:shd w:val="clear" w:color="auto" w:fill="FFFFFF"/>
        <w:tabs>
          <w:tab w:val="left" w:pos="821"/>
          <w:tab w:val="num" w:pos="1596"/>
          <w:tab w:val="left" w:pos="9638"/>
          <w:tab w:val="left" w:pos="9781"/>
        </w:tabs>
        <w:spacing w:line="274" w:lineRule="exact"/>
        <w:ind w:right="-82" w:firstLine="360"/>
        <w:jc w:val="both"/>
        <w:rPr>
          <w:color w:val="000000"/>
          <w:sz w:val="28"/>
          <w:szCs w:val="28"/>
        </w:rPr>
      </w:pPr>
      <w:r w:rsidRPr="00A82D91">
        <w:rPr>
          <w:color w:val="000000"/>
          <w:spacing w:val="-3"/>
          <w:sz w:val="28"/>
          <w:szCs w:val="28"/>
        </w:rPr>
        <w:t>сооружения инженерного оборудования предприятий;</w:t>
      </w:r>
    </w:p>
    <w:p w:rsidR="00893BA6" w:rsidRPr="00A82D91" w:rsidRDefault="00893BA6" w:rsidP="00893BA6">
      <w:pPr>
        <w:shd w:val="clear" w:color="auto" w:fill="FFFFFF"/>
        <w:tabs>
          <w:tab w:val="left" w:pos="821"/>
          <w:tab w:val="num" w:pos="1368"/>
          <w:tab w:val="left" w:pos="9638"/>
          <w:tab w:val="left" w:pos="9781"/>
        </w:tabs>
        <w:spacing w:line="274" w:lineRule="exact"/>
        <w:ind w:right="-82" w:firstLine="360"/>
        <w:jc w:val="both"/>
        <w:rPr>
          <w:color w:val="000000"/>
          <w:sz w:val="28"/>
          <w:szCs w:val="28"/>
        </w:rPr>
      </w:pPr>
      <w:r w:rsidRPr="00A82D91">
        <w:rPr>
          <w:color w:val="000000"/>
          <w:sz w:val="28"/>
          <w:szCs w:val="28"/>
        </w:rPr>
        <w:t xml:space="preserve">наземные автостоянки закрытого и открытого типа для </w:t>
      </w:r>
      <w:proofErr w:type="gramStart"/>
      <w:r w:rsidRPr="00A82D91">
        <w:rPr>
          <w:color w:val="000000"/>
          <w:sz w:val="28"/>
          <w:szCs w:val="28"/>
        </w:rPr>
        <w:t>легкового</w:t>
      </w:r>
      <w:proofErr w:type="gramEnd"/>
      <w:r w:rsidRPr="00A82D91">
        <w:rPr>
          <w:color w:val="000000"/>
          <w:sz w:val="28"/>
          <w:szCs w:val="28"/>
        </w:rPr>
        <w:t xml:space="preserve"> а/транспорта;</w:t>
      </w:r>
    </w:p>
    <w:p w:rsidR="00893BA6" w:rsidRPr="00A82D91" w:rsidRDefault="00893BA6" w:rsidP="00893BA6">
      <w:pPr>
        <w:shd w:val="clear" w:color="auto" w:fill="FFFFFF"/>
        <w:tabs>
          <w:tab w:val="num" w:pos="1368"/>
          <w:tab w:val="left" w:pos="9638"/>
          <w:tab w:val="left" w:pos="9781"/>
        </w:tabs>
        <w:spacing w:line="274" w:lineRule="exact"/>
        <w:ind w:right="-82" w:firstLine="360"/>
        <w:jc w:val="both"/>
        <w:rPr>
          <w:color w:val="000000"/>
          <w:sz w:val="28"/>
          <w:szCs w:val="28"/>
        </w:rPr>
      </w:pPr>
      <w:r w:rsidRPr="00A82D91">
        <w:rPr>
          <w:color w:val="000000"/>
          <w:spacing w:val="-1"/>
          <w:sz w:val="28"/>
          <w:szCs w:val="28"/>
        </w:rPr>
        <w:t>зеленые насаждения специального назначения (для санитарно-защитных зон);</w:t>
      </w:r>
    </w:p>
    <w:p w:rsidR="00893BA6" w:rsidRPr="00A82D91" w:rsidRDefault="00893BA6" w:rsidP="00893BA6">
      <w:pPr>
        <w:shd w:val="clear" w:color="auto" w:fill="FFFFFF"/>
        <w:tabs>
          <w:tab w:val="left" w:pos="1311"/>
          <w:tab w:val="left" w:pos="9638"/>
          <w:tab w:val="left" w:pos="9781"/>
        </w:tabs>
        <w:ind w:right="-82" w:firstLine="360"/>
        <w:jc w:val="both"/>
        <w:rPr>
          <w:color w:val="000000"/>
          <w:sz w:val="28"/>
          <w:szCs w:val="28"/>
        </w:rPr>
      </w:pPr>
      <w:r w:rsidRPr="00A82D91">
        <w:rPr>
          <w:color w:val="000000"/>
          <w:sz w:val="28"/>
          <w:szCs w:val="28"/>
        </w:rPr>
        <w:t>отопительные котельные;</w:t>
      </w:r>
    </w:p>
    <w:p w:rsidR="00893BA6" w:rsidRPr="00A82D91" w:rsidRDefault="00893BA6" w:rsidP="00893BA6">
      <w:pPr>
        <w:shd w:val="clear" w:color="auto" w:fill="FFFFFF"/>
        <w:tabs>
          <w:tab w:val="left" w:pos="1311"/>
          <w:tab w:val="left" w:pos="9638"/>
          <w:tab w:val="left" w:pos="9781"/>
        </w:tabs>
        <w:ind w:right="-82" w:firstLine="360"/>
        <w:jc w:val="both"/>
        <w:rPr>
          <w:color w:val="000000"/>
          <w:spacing w:val="-1"/>
          <w:sz w:val="28"/>
          <w:szCs w:val="28"/>
        </w:rPr>
      </w:pPr>
      <w:r w:rsidRPr="00A82D91">
        <w:rPr>
          <w:color w:val="000000"/>
          <w:sz w:val="28"/>
          <w:szCs w:val="28"/>
        </w:rPr>
        <w:t>автостанции;</w:t>
      </w:r>
    </w:p>
    <w:p w:rsidR="00893BA6" w:rsidRPr="00A82D91" w:rsidRDefault="00893BA6" w:rsidP="00893BA6">
      <w:pPr>
        <w:shd w:val="clear" w:color="auto" w:fill="FFFFFF"/>
        <w:tabs>
          <w:tab w:val="num" w:pos="1368"/>
          <w:tab w:val="left" w:pos="9638"/>
          <w:tab w:val="left" w:pos="9781"/>
        </w:tabs>
        <w:spacing w:line="288" w:lineRule="exact"/>
        <w:ind w:right="-82" w:firstLine="360"/>
        <w:jc w:val="both"/>
        <w:rPr>
          <w:color w:val="000000"/>
          <w:sz w:val="28"/>
          <w:szCs w:val="28"/>
        </w:rPr>
      </w:pPr>
      <w:r w:rsidRPr="00A82D91">
        <w:rPr>
          <w:color w:val="000000"/>
          <w:sz w:val="28"/>
          <w:szCs w:val="28"/>
        </w:rPr>
        <w:t>пожарные депо.</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автозаправочные станции для заправки для легкового автотранспорта;</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станции технического обслуживания легковых автомобилей до 5 постов;</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автомобильные мойки до 2 постов.</w:t>
      </w: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2"/>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 xml:space="preserve">земельных участков и </w:t>
      </w:r>
      <w:r w:rsidRPr="00A82D91">
        <w:rPr>
          <w:b/>
          <w:bCs/>
          <w:color w:val="000000"/>
          <w:spacing w:val="-1"/>
          <w:sz w:val="28"/>
          <w:szCs w:val="28"/>
        </w:rPr>
        <w:lastRenderedPageBreak/>
        <w:t>объектов капитального строительства:</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магазины;</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прачечные;</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спортзалы, залы рекреации;</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спортплощадки;</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6"/>
          <w:sz w:val="28"/>
          <w:szCs w:val="28"/>
        </w:rPr>
        <w:t>площадки и сооружения для временного промежуточного хранения отходов</w:t>
      </w: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color w:val="000000"/>
          <w:sz w:val="28"/>
          <w:szCs w:val="28"/>
        </w:rPr>
        <w:t xml:space="preserve">производства </w:t>
      </w:r>
      <w:r w:rsidRPr="00A82D91">
        <w:rPr>
          <w:color w:val="000000"/>
          <w:sz w:val="28"/>
          <w:szCs w:val="28"/>
          <w:lang w:val="en-US"/>
        </w:rPr>
        <w:t>V</w:t>
      </w:r>
      <w:r w:rsidRPr="00A82D91">
        <w:rPr>
          <w:color w:val="000000"/>
          <w:sz w:val="28"/>
          <w:szCs w:val="28"/>
        </w:rPr>
        <w:t xml:space="preserve"> класса вредности перед отправкой на утилизацию или захоронение.</w:t>
      </w: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z w:val="28"/>
          <w:szCs w:val="28"/>
        </w:rPr>
        <w:t>производственные здания предприятий;</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z w:val="28"/>
          <w:szCs w:val="28"/>
        </w:rPr>
        <w:t xml:space="preserve">сооружения транспорта и инженерного оборудования предприятий и </w:t>
      </w:r>
      <w:r w:rsidRPr="00A82D91">
        <w:rPr>
          <w:color w:val="000000"/>
          <w:spacing w:val="-2"/>
          <w:sz w:val="28"/>
          <w:szCs w:val="28"/>
        </w:rPr>
        <w:t>производств;</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складские здания;</w:t>
      </w:r>
    </w:p>
    <w:p w:rsidR="00893BA6" w:rsidRPr="00A82D91" w:rsidRDefault="00893BA6" w:rsidP="00893BA6">
      <w:pPr>
        <w:shd w:val="clear" w:color="auto" w:fill="FFFFFF"/>
        <w:tabs>
          <w:tab w:val="num" w:pos="1482"/>
          <w:tab w:val="left" w:pos="9638"/>
          <w:tab w:val="left" w:pos="9781"/>
        </w:tabs>
        <w:spacing w:line="274" w:lineRule="exact"/>
        <w:ind w:right="-82" w:firstLine="360"/>
        <w:jc w:val="both"/>
        <w:rPr>
          <w:color w:val="000000"/>
          <w:sz w:val="28"/>
          <w:szCs w:val="28"/>
        </w:rPr>
      </w:pPr>
      <w:r w:rsidRPr="00A82D91">
        <w:rPr>
          <w:color w:val="000000"/>
          <w:spacing w:val="-1"/>
          <w:sz w:val="28"/>
          <w:szCs w:val="28"/>
        </w:rPr>
        <w:t>открытые площадки складирования;</w:t>
      </w:r>
    </w:p>
    <w:p w:rsidR="00893BA6" w:rsidRPr="00A82D91" w:rsidRDefault="00893BA6" w:rsidP="00893BA6">
      <w:pPr>
        <w:shd w:val="clear" w:color="auto" w:fill="FFFFFF"/>
        <w:tabs>
          <w:tab w:val="num" w:pos="1482"/>
          <w:tab w:val="left" w:pos="9638"/>
          <w:tab w:val="left" w:pos="9781"/>
        </w:tabs>
        <w:spacing w:line="293" w:lineRule="exact"/>
        <w:ind w:right="-82" w:firstLine="360"/>
        <w:jc w:val="both"/>
        <w:rPr>
          <w:color w:val="000000"/>
          <w:sz w:val="28"/>
          <w:szCs w:val="28"/>
        </w:rPr>
      </w:pPr>
      <w:r w:rsidRPr="00A82D91">
        <w:rPr>
          <w:color w:val="000000"/>
          <w:spacing w:val="-1"/>
          <w:sz w:val="28"/>
          <w:szCs w:val="28"/>
        </w:rPr>
        <w:t>объекты, связанные с обслуживанием предприятия:</w:t>
      </w:r>
    </w:p>
    <w:p w:rsidR="00893BA6" w:rsidRPr="00A82D91"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sz w:val="28"/>
          <w:szCs w:val="28"/>
        </w:rPr>
      </w:pPr>
      <w:r w:rsidRPr="00A82D91">
        <w:rPr>
          <w:color w:val="000000"/>
          <w:spacing w:val="-1"/>
          <w:sz w:val="28"/>
          <w:szCs w:val="28"/>
        </w:rPr>
        <w:t>административные и бытовые здания;</w:t>
      </w:r>
    </w:p>
    <w:p w:rsidR="00893BA6" w:rsidRPr="00A82D91"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sz w:val="28"/>
          <w:szCs w:val="28"/>
        </w:rPr>
      </w:pPr>
      <w:r w:rsidRPr="00A82D91">
        <w:rPr>
          <w:color w:val="000000"/>
          <w:spacing w:val="-1"/>
          <w:sz w:val="28"/>
          <w:szCs w:val="28"/>
        </w:rPr>
        <w:t>проектные и конструкторские бюро;</w:t>
      </w:r>
    </w:p>
    <w:p w:rsidR="00893BA6" w:rsidRPr="00A82D91"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sz w:val="28"/>
          <w:szCs w:val="28"/>
        </w:rPr>
      </w:pPr>
      <w:r w:rsidRPr="00A82D91">
        <w:rPr>
          <w:color w:val="000000"/>
          <w:spacing w:val="-1"/>
          <w:sz w:val="28"/>
          <w:szCs w:val="28"/>
        </w:rPr>
        <w:t>научно-исследовательские лаборатории;</w:t>
      </w:r>
    </w:p>
    <w:p w:rsidR="00893BA6" w:rsidRPr="00A82D91" w:rsidRDefault="00893BA6" w:rsidP="00893BA6">
      <w:pPr>
        <w:shd w:val="clear" w:color="auto" w:fill="FFFFFF"/>
        <w:tabs>
          <w:tab w:val="num" w:pos="360"/>
          <w:tab w:val="left" w:pos="811"/>
          <w:tab w:val="left" w:pos="1824"/>
          <w:tab w:val="left" w:pos="9638"/>
        </w:tabs>
        <w:spacing w:line="293" w:lineRule="exact"/>
        <w:ind w:right="-82" w:firstLine="360"/>
        <w:jc w:val="both"/>
        <w:rPr>
          <w:color w:val="000000"/>
          <w:sz w:val="28"/>
          <w:szCs w:val="28"/>
        </w:rPr>
      </w:pPr>
      <w:r w:rsidRPr="00A82D91">
        <w:rPr>
          <w:color w:val="000000"/>
          <w:spacing w:val="-1"/>
          <w:sz w:val="28"/>
          <w:szCs w:val="28"/>
        </w:rPr>
        <w:t>предприятия общественного питания (столовые, буфеты);</w:t>
      </w:r>
    </w:p>
    <w:p w:rsidR="00893BA6" w:rsidRPr="00A82D91" w:rsidRDefault="00893BA6" w:rsidP="00893BA6">
      <w:pPr>
        <w:shd w:val="clear" w:color="auto" w:fill="FFFFFF"/>
        <w:tabs>
          <w:tab w:val="num" w:pos="360"/>
          <w:tab w:val="left" w:pos="811"/>
          <w:tab w:val="left" w:pos="1824"/>
          <w:tab w:val="left" w:pos="9638"/>
        </w:tabs>
        <w:spacing w:line="274" w:lineRule="exact"/>
        <w:ind w:right="-82" w:firstLine="360"/>
        <w:jc w:val="both"/>
        <w:rPr>
          <w:color w:val="000000"/>
          <w:sz w:val="28"/>
          <w:szCs w:val="28"/>
        </w:rPr>
      </w:pPr>
      <w:r w:rsidRPr="00A82D91">
        <w:rPr>
          <w:color w:val="000000"/>
          <w:spacing w:val="-3"/>
          <w:sz w:val="28"/>
          <w:szCs w:val="28"/>
        </w:rPr>
        <w:t>пункты первой медицинской помощи;</w:t>
      </w:r>
    </w:p>
    <w:p w:rsidR="00893BA6" w:rsidRPr="00A82D91" w:rsidRDefault="00893BA6" w:rsidP="00893BA6">
      <w:pPr>
        <w:shd w:val="clear" w:color="auto" w:fill="FFFFFF"/>
        <w:tabs>
          <w:tab w:val="num" w:pos="360"/>
          <w:tab w:val="left" w:pos="1482"/>
          <w:tab w:val="left" w:pos="9638"/>
        </w:tabs>
        <w:spacing w:line="274" w:lineRule="exact"/>
        <w:ind w:right="-82" w:firstLine="360"/>
        <w:jc w:val="both"/>
        <w:rPr>
          <w:color w:val="000000"/>
          <w:sz w:val="28"/>
          <w:szCs w:val="28"/>
        </w:rPr>
      </w:pPr>
      <w:r w:rsidRPr="00A82D91">
        <w:rPr>
          <w:color w:val="000000"/>
          <w:spacing w:val="-1"/>
          <w:sz w:val="28"/>
          <w:szCs w:val="28"/>
        </w:rPr>
        <w:t>зеленые насаждения специального назначения;</w:t>
      </w:r>
    </w:p>
    <w:p w:rsidR="00893BA6" w:rsidRPr="00A82D91" w:rsidRDefault="00893BA6" w:rsidP="00893BA6">
      <w:pPr>
        <w:shd w:val="clear" w:color="auto" w:fill="FFFFFF"/>
        <w:tabs>
          <w:tab w:val="num" w:pos="360"/>
          <w:tab w:val="left" w:pos="1482"/>
          <w:tab w:val="left" w:pos="9638"/>
        </w:tabs>
        <w:spacing w:line="274" w:lineRule="exact"/>
        <w:ind w:right="-82" w:firstLine="360"/>
        <w:jc w:val="both"/>
        <w:rPr>
          <w:color w:val="000000"/>
          <w:sz w:val="28"/>
          <w:szCs w:val="28"/>
        </w:rPr>
      </w:pPr>
      <w:r w:rsidRPr="00A82D91">
        <w:rPr>
          <w:color w:val="000000"/>
          <w:sz w:val="28"/>
          <w:szCs w:val="28"/>
        </w:rPr>
        <w:t>открытые стоянки краткосрочного хранения автомобилей.</w:t>
      </w:r>
    </w:p>
    <w:p w:rsidR="00893BA6" w:rsidRPr="00A82D91" w:rsidRDefault="00893BA6" w:rsidP="00893BA6">
      <w:pPr>
        <w:shd w:val="clear" w:color="auto" w:fill="FFFFFF"/>
        <w:tabs>
          <w:tab w:val="num" w:pos="1368"/>
          <w:tab w:val="left" w:pos="9638"/>
          <w:tab w:val="left" w:pos="9781"/>
        </w:tabs>
        <w:spacing w:line="274" w:lineRule="exact"/>
        <w:ind w:right="-82" w:firstLine="360"/>
        <w:jc w:val="both"/>
        <w:rPr>
          <w:color w:val="000000"/>
          <w:sz w:val="28"/>
          <w:szCs w:val="28"/>
        </w:rPr>
      </w:pPr>
      <w:r w:rsidRPr="00A82D91">
        <w:rPr>
          <w:color w:val="000000"/>
          <w:spacing w:val="-1"/>
          <w:sz w:val="28"/>
          <w:szCs w:val="28"/>
        </w:rPr>
        <w:t>подземные и встроенные в здания гаражи;</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pacing w:val="-1"/>
          <w:sz w:val="28"/>
          <w:szCs w:val="28"/>
        </w:rPr>
      </w:pPr>
      <w:r w:rsidRPr="00A82D91">
        <w:rPr>
          <w:color w:val="000000"/>
          <w:spacing w:val="-1"/>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804"/>
        </w:tabs>
        <w:spacing w:line="274" w:lineRule="exact"/>
        <w:ind w:left="57" w:right="7" w:firstLine="936"/>
        <w:jc w:val="both"/>
        <w:rPr>
          <w:sz w:val="28"/>
          <w:szCs w:val="28"/>
        </w:rPr>
      </w:pPr>
      <w:r w:rsidRPr="00A82D91">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xml:space="preserve"> - СП 42.13330.2011«Градостроительство. Планировка и застройка городских и сельских поселений»;</w:t>
      </w:r>
    </w:p>
    <w:p w:rsidR="00893BA6" w:rsidRPr="00A82D91" w:rsidRDefault="00893BA6" w:rsidP="00893BA6">
      <w:pPr>
        <w:ind w:firstLine="284"/>
        <w:jc w:val="both"/>
        <w:rPr>
          <w:color w:val="000000"/>
          <w:sz w:val="28"/>
          <w:szCs w:val="28"/>
        </w:rPr>
      </w:pPr>
      <w:r w:rsidRPr="00A82D91">
        <w:rPr>
          <w:color w:val="000000"/>
          <w:sz w:val="28"/>
          <w:szCs w:val="28"/>
        </w:rPr>
        <w:t xml:space="preserve"> -  СП 18.13330.2011«Генеральные планы промышленных предприятий»;</w:t>
      </w:r>
    </w:p>
    <w:p w:rsidR="00893BA6" w:rsidRPr="00A82D91" w:rsidRDefault="00893BA6" w:rsidP="00893BA6">
      <w:pPr>
        <w:ind w:firstLine="284"/>
        <w:jc w:val="both"/>
        <w:rPr>
          <w:color w:val="000000"/>
          <w:sz w:val="28"/>
          <w:szCs w:val="28"/>
        </w:rPr>
      </w:pPr>
      <w:r w:rsidRPr="00A82D91">
        <w:rPr>
          <w:color w:val="000000"/>
          <w:sz w:val="28"/>
          <w:szCs w:val="28"/>
        </w:rPr>
        <w:t xml:space="preserve"> -  СП 56.13330.2011  «Производственные здания»;</w:t>
      </w:r>
    </w:p>
    <w:p w:rsidR="00893BA6" w:rsidRPr="00A82D91" w:rsidRDefault="00893BA6" w:rsidP="00893BA6">
      <w:pPr>
        <w:ind w:firstLine="284"/>
        <w:jc w:val="both"/>
        <w:rPr>
          <w:color w:val="000000"/>
          <w:sz w:val="28"/>
          <w:szCs w:val="28"/>
        </w:rPr>
      </w:pPr>
      <w:r w:rsidRPr="00A82D91">
        <w:rPr>
          <w:color w:val="000000"/>
          <w:sz w:val="28"/>
          <w:szCs w:val="28"/>
        </w:rPr>
        <w:t xml:space="preserve"> -  СНиП 31-04-2001  «Складские здания».</w:t>
      </w:r>
    </w:p>
    <w:p w:rsidR="00893BA6" w:rsidRPr="00A82D91" w:rsidRDefault="00893BA6" w:rsidP="00893BA6">
      <w:pPr>
        <w:ind w:firstLine="284"/>
        <w:jc w:val="both"/>
        <w:rPr>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A82D91">
        <w:rPr>
          <w:sz w:val="28"/>
          <w:szCs w:val="28"/>
        </w:rPr>
        <w:t>от 14.10.2008 № 149/418.</w:t>
      </w:r>
    </w:p>
    <w:p w:rsidR="00893BA6" w:rsidRPr="00A82D91" w:rsidRDefault="00893BA6" w:rsidP="00893BA6">
      <w:pPr>
        <w:ind w:firstLine="284"/>
        <w:jc w:val="both"/>
        <w:rPr>
          <w:color w:val="000000"/>
          <w:sz w:val="28"/>
          <w:szCs w:val="28"/>
        </w:rPr>
      </w:pPr>
    </w:p>
    <w:p w:rsidR="00893BA6" w:rsidRPr="00A82D91" w:rsidRDefault="00893BA6" w:rsidP="00893BA6">
      <w:pPr>
        <w:ind w:firstLine="284"/>
        <w:jc w:val="both"/>
        <w:rPr>
          <w:sz w:val="28"/>
          <w:szCs w:val="28"/>
        </w:rPr>
      </w:pPr>
      <w:r w:rsidRPr="00A82D91">
        <w:rPr>
          <w:color w:val="000000"/>
          <w:sz w:val="28"/>
          <w:szCs w:val="28"/>
        </w:rPr>
        <w:t>1. П</w:t>
      </w:r>
      <w:r w:rsidRPr="00A82D91">
        <w:rPr>
          <w:sz w:val="28"/>
          <w:szCs w:val="28"/>
        </w:rPr>
        <w:t>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893BA6" w:rsidRPr="00A82D91" w:rsidRDefault="00893BA6" w:rsidP="00893BA6">
      <w:pPr>
        <w:ind w:firstLine="284"/>
        <w:jc w:val="both"/>
        <w:rPr>
          <w:sz w:val="28"/>
          <w:szCs w:val="28"/>
        </w:rPr>
      </w:pPr>
      <w:r w:rsidRPr="00A82D91">
        <w:rPr>
          <w:sz w:val="28"/>
          <w:szCs w:val="28"/>
        </w:rPr>
        <w:t>2.  П</w:t>
      </w:r>
      <w:r w:rsidRPr="00A82D91">
        <w:rPr>
          <w:color w:val="000000"/>
          <w:sz w:val="28"/>
          <w:szCs w:val="28"/>
        </w:rPr>
        <w:t xml:space="preserve">редельная высота основных зданий определяется технологическими </w:t>
      </w:r>
      <w:r w:rsidRPr="00A82D91">
        <w:rPr>
          <w:color w:val="000000"/>
          <w:sz w:val="28"/>
          <w:szCs w:val="28"/>
        </w:rPr>
        <w:lastRenderedPageBreak/>
        <w:t>требованиями.</w:t>
      </w:r>
    </w:p>
    <w:p w:rsidR="00893BA6" w:rsidRPr="00A82D91" w:rsidRDefault="00893BA6" w:rsidP="00893BA6">
      <w:pPr>
        <w:shd w:val="clear" w:color="auto" w:fill="FFFFFF"/>
        <w:tabs>
          <w:tab w:val="left" w:pos="9781"/>
        </w:tabs>
        <w:spacing w:line="274" w:lineRule="exact"/>
        <w:ind w:right="-82" w:firstLine="180"/>
        <w:jc w:val="both"/>
        <w:rPr>
          <w:color w:val="000000"/>
          <w:sz w:val="28"/>
          <w:szCs w:val="28"/>
        </w:rPr>
      </w:pPr>
      <w:r w:rsidRPr="00A82D91">
        <w:rPr>
          <w:color w:val="000000"/>
          <w:sz w:val="28"/>
          <w:szCs w:val="28"/>
        </w:rPr>
        <w:t xml:space="preserve">  3. Минимальный отступ зданий от красной линии:</w:t>
      </w:r>
    </w:p>
    <w:p w:rsidR="00893BA6" w:rsidRPr="00A82D91" w:rsidRDefault="00893BA6" w:rsidP="00893BA6">
      <w:pPr>
        <w:shd w:val="clear" w:color="auto" w:fill="FFFFFF"/>
        <w:tabs>
          <w:tab w:val="left" w:pos="9781"/>
        </w:tabs>
        <w:spacing w:line="274" w:lineRule="exact"/>
        <w:ind w:right="-82" w:firstLine="900"/>
        <w:jc w:val="both"/>
        <w:rPr>
          <w:color w:val="000000"/>
          <w:sz w:val="28"/>
          <w:szCs w:val="28"/>
        </w:rPr>
      </w:pPr>
      <w:r w:rsidRPr="00A82D91">
        <w:rPr>
          <w:color w:val="000000"/>
          <w:sz w:val="28"/>
          <w:szCs w:val="28"/>
        </w:rPr>
        <w:t xml:space="preserve">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shd w:val="clear" w:color="auto" w:fill="FFFFFF"/>
        <w:tabs>
          <w:tab w:val="left" w:pos="9638"/>
          <w:tab w:val="left" w:pos="9781"/>
        </w:tabs>
        <w:spacing w:line="260" w:lineRule="exact"/>
        <w:ind w:right="-82" w:firstLine="900"/>
        <w:jc w:val="both"/>
        <w:rPr>
          <w:color w:val="000000"/>
          <w:sz w:val="28"/>
          <w:szCs w:val="28"/>
        </w:rPr>
      </w:pPr>
      <w:r w:rsidRPr="00A82D91">
        <w:rPr>
          <w:color w:val="000000"/>
          <w:sz w:val="28"/>
          <w:szCs w:val="28"/>
        </w:rPr>
        <w:t>при капитальном ремонте и реконструкции  – в соответствии со сложившейся или проектируемой линией застройки.</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минимальная ширина земельного участка - 20 м;</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минимальная площадь земельного участка - 400 м</w:t>
      </w:r>
      <w:proofErr w:type="gramStart"/>
      <w:r w:rsidRPr="00993E08">
        <w:rPr>
          <w:rFonts w:eastAsia="Times New Roman"/>
          <w:sz w:val="28"/>
          <w:szCs w:val="28"/>
        </w:rPr>
        <w:t>2</w:t>
      </w:r>
      <w:proofErr w:type="gramEnd"/>
      <w:r w:rsidRPr="00993E08">
        <w:rPr>
          <w:rFonts w:eastAsia="Times New Roman"/>
          <w:sz w:val="28"/>
          <w:szCs w:val="28"/>
        </w:rPr>
        <w:t>;</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максимальное количество этажей - 3;</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максимальный процент застройки в границах земельного участка - 80%;</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минимальная ширина земельного участка для размещения объектов инженерно-технического обеспечения зданий, сооружений - 2 м;</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минимальная площадь земельного участка для размещения объектов инженерно-технического обеспечения зданий, сооружений - 4 кв. м;</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минимальный отступ от границы земельного участка (красной линии) для объектов инженерно-технического обеспечения зданий, сооружений - 0 м;</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максимальное количество этажей объектов инженерно-технического обеспечения зданий, сооружений - 2;</w:t>
      </w:r>
    </w:p>
    <w:p w:rsidR="00893BA6" w:rsidRPr="00993E08" w:rsidRDefault="00893BA6" w:rsidP="00893BA6">
      <w:pPr>
        <w:spacing w:line="319" w:lineRule="atLeast"/>
        <w:ind w:firstLine="709"/>
        <w:textAlignment w:val="baseline"/>
        <w:rPr>
          <w:rFonts w:eastAsia="Times New Roman"/>
          <w:sz w:val="28"/>
          <w:szCs w:val="28"/>
        </w:rPr>
      </w:pPr>
      <w:r w:rsidRPr="00993E08">
        <w:rPr>
          <w:rFonts w:eastAsia="Times New Roman"/>
          <w:sz w:val="28"/>
          <w:szCs w:val="28"/>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893BA6" w:rsidRPr="00993E08" w:rsidRDefault="00893BA6" w:rsidP="00893BA6">
      <w:pPr>
        <w:shd w:val="clear" w:color="auto" w:fill="FFFFFF"/>
        <w:tabs>
          <w:tab w:val="left" w:pos="9781"/>
        </w:tabs>
        <w:spacing w:line="274" w:lineRule="exact"/>
        <w:ind w:right="-82"/>
        <w:jc w:val="both"/>
        <w:rPr>
          <w:rFonts w:eastAsia="Times New Roman"/>
          <w:spacing w:val="-1"/>
          <w:sz w:val="28"/>
          <w:szCs w:val="28"/>
        </w:rPr>
      </w:pPr>
    </w:p>
    <w:p w:rsidR="00893BA6" w:rsidRPr="00993E08" w:rsidRDefault="00893BA6" w:rsidP="00893BA6">
      <w:pPr>
        <w:shd w:val="clear" w:color="auto" w:fill="FFFFFF"/>
        <w:tabs>
          <w:tab w:val="left" w:pos="9781"/>
        </w:tabs>
        <w:spacing w:line="274" w:lineRule="exact"/>
        <w:ind w:right="-82"/>
        <w:jc w:val="both"/>
        <w:rPr>
          <w:rFonts w:eastAsia="Times New Roman"/>
          <w:sz w:val="28"/>
          <w:szCs w:val="28"/>
        </w:rPr>
      </w:pPr>
      <w:r w:rsidRPr="00993E08">
        <w:rPr>
          <w:rFonts w:eastAsia="Times New Roman"/>
          <w:spacing w:val="-1"/>
          <w:sz w:val="28"/>
          <w:szCs w:val="28"/>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893BA6" w:rsidRPr="00993E08" w:rsidRDefault="00893BA6" w:rsidP="00893BA6">
      <w:pPr>
        <w:shd w:val="clear" w:color="auto" w:fill="FFFFFF"/>
        <w:tabs>
          <w:tab w:val="num" w:pos="1140"/>
          <w:tab w:val="left" w:pos="9781"/>
        </w:tabs>
        <w:spacing w:line="274" w:lineRule="exact"/>
        <w:ind w:left="686" w:right="-397"/>
        <w:rPr>
          <w:b/>
          <w:bCs/>
          <w:spacing w:val="-1"/>
          <w:sz w:val="28"/>
          <w:szCs w:val="28"/>
        </w:rPr>
      </w:pPr>
    </w:p>
    <w:p w:rsidR="00893BA6" w:rsidRPr="00993E08" w:rsidRDefault="00893BA6" w:rsidP="00893BA6">
      <w:pPr>
        <w:shd w:val="clear" w:color="auto" w:fill="FFFFFF"/>
        <w:tabs>
          <w:tab w:val="num" w:pos="1140"/>
          <w:tab w:val="left" w:pos="9781"/>
        </w:tabs>
        <w:spacing w:line="274" w:lineRule="exact"/>
        <w:ind w:left="686" w:right="-397"/>
        <w:rPr>
          <w:b/>
          <w:bCs/>
          <w:spacing w:val="-1"/>
          <w:sz w:val="28"/>
          <w:szCs w:val="28"/>
        </w:rPr>
      </w:pPr>
    </w:p>
    <w:p w:rsidR="00893BA6" w:rsidRPr="00993E08" w:rsidRDefault="00893BA6" w:rsidP="00893BA6">
      <w:pPr>
        <w:shd w:val="clear" w:color="auto" w:fill="FFFFFF"/>
        <w:tabs>
          <w:tab w:val="num" w:pos="1254"/>
          <w:tab w:val="left" w:pos="9638"/>
          <w:tab w:val="left" w:pos="9781"/>
        </w:tabs>
        <w:spacing w:line="274" w:lineRule="exact"/>
        <w:ind w:right="-82" w:firstLine="360"/>
        <w:jc w:val="both"/>
        <w:rPr>
          <w:sz w:val="28"/>
          <w:szCs w:val="28"/>
        </w:rPr>
      </w:pPr>
    </w:p>
    <w:p w:rsidR="00A260B4" w:rsidRPr="00A260B4" w:rsidRDefault="00A260B4" w:rsidP="00A260B4">
      <w:pPr>
        <w:shd w:val="clear" w:color="auto" w:fill="FFFFFF"/>
        <w:tabs>
          <w:tab w:val="left" w:pos="9638"/>
          <w:tab w:val="left" w:pos="9781"/>
        </w:tabs>
        <w:spacing w:line="260" w:lineRule="exact"/>
        <w:ind w:right="-82" w:firstLine="360"/>
        <w:jc w:val="both"/>
        <w:rPr>
          <w:b/>
          <w:bCs/>
          <w:color w:val="000000"/>
          <w:sz w:val="28"/>
          <w:szCs w:val="28"/>
          <w:lang w:val="en-US"/>
        </w:rPr>
      </w:pPr>
    </w:p>
    <w:p w:rsidR="009D3BE4" w:rsidRPr="009D3BE4" w:rsidRDefault="009D3BE4" w:rsidP="009D3BE4">
      <w:pPr>
        <w:shd w:val="clear" w:color="auto" w:fill="FFFFFF"/>
        <w:tabs>
          <w:tab w:val="left" w:pos="9638"/>
          <w:tab w:val="left" w:pos="9781"/>
        </w:tabs>
        <w:spacing w:line="260" w:lineRule="exact"/>
        <w:ind w:right="-82" w:firstLine="360"/>
        <w:jc w:val="both"/>
        <w:rPr>
          <w:b/>
          <w:bCs/>
          <w:color w:val="000000"/>
          <w:sz w:val="28"/>
          <w:szCs w:val="28"/>
        </w:rPr>
      </w:pPr>
      <w:r w:rsidRPr="009D3BE4">
        <w:rPr>
          <w:b/>
          <w:bCs/>
          <w:color w:val="000000"/>
          <w:sz w:val="28"/>
          <w:szCs w:val="28"/>
        </w:rPr>
        <w:t xml:space="preserve">П-3  зона предприятий 111 класса вредности </w:t>
      </w:r>
    </w:p>
    <w:p w:rsidR="009D3BE4" w:rsidRPr="009D3BE4" w:rsidRDefault="009D3BE4" w:rsidP="009D3BE4">
      <w:pPr>
        <w:shd w:val="clear" w:color="auto" w:fill="FFFFFF"/>
        <w:tabs>
          <w:tab w:val="left" w:pos="9638"/>
          <w:tab w:val="left" w:pos="9781"/>
        </w:tabs>
        <w:spacing w:line="260" w:lineRule="exact"/>
        <w:ind w:right="-82" w:firstLine="360"/>
        <w:jc w:val="both"/>
        <w:rPr>
          <w:b/>
          <w:bCs/>
          <w:color w:val="000000"/>
          <w:sz w:val="28"/>
          <w:szCs w:val="28"/>
        </w:rPr>
      </w:pPr>
    </w:p>
    <w:p w:rsidR="009D3BE4" w:rsidRPr="009D3BE4" w:rsidRDefault="009D3BE4" w:rsidP="009D3BE4">
      <w:pPr>
        <w:shd w:val="clear" w:color="auto" w:fill="FFFFFF"/>
        <w:tabs>
          <w:tab w:val="left" w:pos="9638"/>
          <w:tab w:val="left" w:pos="9781"/>
        </w:tabs>
        <w:spacing w:line="260" w:lineRule="exact"/>
        <w:ind w:right="-82" w:firstLine="360"/>
        <w:jc w:val="both"/>
        <w:rPr>
          <w:b/>
          <w:bCs/>
          <w:color w:val="000000"/>
          <w:sz w:val="28"/>
          <w:szCs w:val="28"/>
        </w:rPr>
      </w:pPr>
      <w:r w:rsidRPr="009D3BE4">
        <w:rPr>
          <w:b/>
          <w:bCs/>
          <w:color w:val="000000"/>
          <w:sz w:val="28"/>
          <w:szCs w:val="28"/>
        </w:rPr>
        <w:t>Зона предназначена для размещения и функционирования промышленных предприятий, предприятий дорожной службы, транспорта и связи, производственных баз строительных организаций, предприятий коммунального хозяйства и торговли, объектов дорожного сервиса, имеющих III класс вредности по санитарной классификации СанПиН 2.2.1/2.1.1. 1200-03.</w:t>
      </w:r>
    </w:p>
    <w:p w:rsidR="009D3BE4" w:rsidRPr="009D3BE4" w:rsidRDefault="009D3BE4" w:rsidP="009D3BE4">
      <w:pPr>
        <w:shd w:val="clear" w:color="auto" w:fill="FFFFFF"/>
        <w:tabs>
          <w:tab w:val="left" w:pos="9638"/>
          <w:tab w:val="left" w:pos="9781"/>
        </w:tabs>
        <w:spacing w:line="260" w:lineRule="exact"/>
        <w:ind w:right="-82" w:firstLine="360"/>
        <w:jc w:val="both"/>
        <w:rPr>
          <w:b/>
          <w:bCs/>
          <w:color w:val="000000"/>
          <w:sz w:val="28"/>
          <w:szCs w:val="28"/>
        </w:rPr>
      </w:pPr>
    </w:p>
    <w:p w:rsidR="009D3BE4" w:rsidRPr="009D3BE4" w:rsidRDefault="009D3BE4" w:rsidP="009D3BE4">
      <w:pPr>
        <w:shd w:val="clear" w:color="auto" w:fill="FFFFFF"/>
        <w:tabs>
          <w:tab w:val="left" w:pos="9638"/>
          <w:tab w:val="left" w:pos="9781"/>
        </w:tabs>
        <w:spacing w:line="260" w:lineRule="exact"/>
        <w:ind w:right="-82" w:firstLine="360"/>
        <w:jc w:val="both"/>
        <w:rPr>
          <w:b/>
          <w:bCs/>
          <w:color w:val="000000"/>
          <w:sz w:val="28"/>
          <w:szCs w:val="28"/>
        </w:rPr>
      </w:pPr>
      <w:r w:rsidRPr="009D3BE4">
        <w:rPr>
          <w:b/>
          <w:bCs/>
          <w:color w:val="000000"/>
          <w:sz w:val="28"/>
          <w:szCs w:val="28"/>
        </w:rPr>
        <w:t>Основные виды разрешенного использования земельных участков и объектов капитального строительства:</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промышленные предприятия и коммунально-складские объекты III класса вредности;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объекты и производства агропромышленного комплекса III класса вредности;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производственные базы и складские помещения строительных и других предприятий, требующие большегрузного или железнодорожного транспорта;</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автотранспортные предприятия;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объекты железнодорожного транспорта;</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автобусные парки;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lastRenderedPageBreak/>
        <w:t>гаражи боксового типа, многоэтажные, подземные и наземные гаражи, автостоянки на отдельном земельном участке;</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гаражи и автостоянки для постоянного хранения грузовых автомобилей;</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станции технического обслуживания автомобилей, авторемонтные предприятия;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объекты складского назначения различного профиля;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объекты технического и инженерного обеспечения предприятий;</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офисы, конторы, административные службы;</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 xml:space="preserve">проектные, научно-исследовательские, конструкторские и изыскательские организации и лаборатории, </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отделения, участковые пункты милиции;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пожарные части;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объекты пожарной охраны.</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ab/>
        <w:t>Условно разрешенные виды использования: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автозаправочные станции;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санитарно-технические сооружения и установки коммунального назначения, склады временного хранения утильсырья;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профессионально-технические учебные заведения;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поликлиники;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отдельно стоящие объекты бытового обслуживания;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киоски, лоточная торговля, временные павильоны розничной торговли и обслуживания населения;</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аптеки;</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ветеринарные лечебницы с содержанием животных;</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ветеринарные приемные пункты;</w:t>
      </w:r>
    </w:p>
    <w:p w:rsidR="009D3BE4" w:rsidRPr="009D3BE4" w:rsidRDefault="009D3BE4" w:rsidP="009D3BE4">
      <w:pPr>
        <w:shd w:val="clear" w:color="auto" w:fill="FFFFFF"/>
        <w:tabs>
          <w:tab w:val="left" w:pos="9638"/>
          <w:tab w:val="left" w:pos="9781"/>
        </w:tabs>
        <w:spacing w:line="260" w:lineRule="exact"/>
        <w:ind w:right="-82" w:firstLine="360"/>
        <w:jc w:val="both"/>
        <w:rPr>
          <w:bCs/>
          <w:color w:val="000000"/>
          <w:sz w:val="28"/>
          <w:szCs w:val="28"/>
        </w:rPr>
      </w:pPr>
      <w:r w:rsidRPr="009D3BE4">
        <w:rPr>
          <w:bCs/>
          <w:color w:val="000000"/>
          <w:sz w:val="28"/>
          <w:szCs w:val="28"/>
        </w:rPr>
        <w:t>антенны сотовой, радиорелейной, спутниковой связи.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элементы благоустройства основных и условно разрешенных видов использования объектов капитального строительства в соответствии со СНиП 2.07.01 – 89* «Градостроительство. Планировка и застройка городских и сельских поселений».</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p>
    <w:p w:rsidR="00A260B4" w:rsidRPr="00A260B4" w:rsidRDefault="00A260B4" w:rsidP="00A260B4">
      <w:pPr>
        <w:shd w:val="clear" w:color="auto" w:fill="FFFFFF"/>
        <w:tabs>
          <w:tab w:val="left" w:pos="9638"/>
          <w:tab w:val="left" w:pos="9781"/>
        </w:tabs>
        <w:spacing w:line="260" w:lineRule="exact"/>
        <w:ind w:right="-82" w:firstLine="360"/>
        <w:jc w:val="both"/>
        <w:rPr>
          <w:b/>
          <w:bCs/>
          <w:color w:val="000000"/>
          <w:sz w:val="28"/>
          <w:szCs w:val="28"/>
        </w:rPr>
      </w:pPr>
      <w:r w:rsidRPr="00A260B4">
        <w:rPr>
          <w:b/>
          <w:bCs/>
          <w:color w:val="000000"/>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 СП 42.13330.2011«Градостроительство. Планировка и застройка городских и сельских поселений»;</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  СП 18.13330.2011«Генеральные планы промышленных предприятий»;</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  СП 56.13330.2011  «Производственные здания»;</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  СНиП 31-04-2001  «Складские здания».</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Региональные нормативы градостроительного проектирования Кировской области, утвержденные постановлением Правительства Кировской области от 14.10.2008 № 149/418.</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1. Противопожарные расстояния между зданиями, строениями и сооружениями устанавливаются в соответствии с требованиями Федерального закона от 22.07.2008 № 123-ФЗ «Технический регламент о требованиях пожарной безопасности».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2.  Предельная высота основных зданий определяется технологическими требованиями.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3. Минимальный отступ зданий от красной линии: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lastRenderedPageBreak/>
        <w:t xml:space="preserve">проектируемых – 5 м, </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при капитальном ремонте и реконструкции  – в соответствии со сложившейся или проектируемой линией застройки.</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минимальная ширина земельного участка - 20 м;</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минимальная площадь земельного участка - 400 м</w:t>
      </w:r>
      <w:proofErr w:type="gramStart"/>
      <w:r w:rsidRPr="00A260B4">
        <w:rPr>
          <w:bCs/>
          <w:color w:val="000000"/>
          <w:sz w:val="28"/>
          <w:szCs w:val="28"/>
        </w:rPr>
        <w:t>2</w:t>
      </w:r>
      <w:proofErr w:type="gramEnd"/>
      <w:r w:rsidRPr="00A260B4">
        <w:rPr>
          <w:bCs/>
          <w:color w:val="000000"/>
          <w:sz w:val="28"/>
          <w:szCs w:val="28"/>
        </w:rPr>
        <w:t>;</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максимальное количество этажей - 3;</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максимальный процент застройки в границах земельного участка - 80%;</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минимальная ширина земельного участка для размещения объектов инженерно-технического обеспечения зданий, сооружений - 2 м;</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минимальная площадь земельного участка для размещения объектов инженерно-технического обеспечения зданий, сооружений - 4 кв. м;</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минимальный отступ от границы земельного участка (красной линии) для объектов инженерно-технического обеспечения зданий, сооружений - 0 м;</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максимальное количество этажей объектов инженерно-технического обеспечения зданий, сооружений - 2;</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максимальный процент застройки в границах земельного участка для размещения объектов инженерно-технического обеспечения зданий, сооружений - 100%.</w:t>
      </w: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p>
    <w:p w:rsidR="00A260B4" w:rsidRPr="00A260B4" w:rsidRDefault="00A260B4" w:rsidP="00A260B4">
      <w:pPr>
        <w:shd w:val="clear" w:color="auto" w:fill="FFFFFF"/>
        <w:tabs>
          <w:tab w:val="left" w:pos="9638"/>
          <w:tab w:val="left" w:pos="9781"/>
        </w:tabs>
        <w:spacing w:line="260" w:lineRule="exact"/>
        <w:ind w:right="-82" w:firstLine="360"/>
        <w:jc w:val="both"/>
        <w:rPr>
          <w:bCs/>
          <w:color w:val="000000"/>
          <w:sz w:val="28"/>
          <w:szCs w:val="28"/>
        </w:rPr>
      </w:pPr>
      <w:r w:rsidRPr="00A260B4">
        <w:rPr>
          <w:bCs/>
          <w:color w:val="000000"/>
          <w:sz w:val="28"/>
          <w:szCs w:val="28"/>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p w:rsidR="00A260B4" w:rsidRPr="00A260B4" w:rsidRDefault="00A260B4" w:rsidP="00A260B4">
      <w:pPr>
        <w:shd w:val="clear" w:color="auto" w:fill="FFFFFF"/>
        <w:tabs>
          <w:tab w:val="left" w:pos="9638"/>
          <w:tab w:val="left" w:pos="9781"/>
        </w:tabs>
        <w:spacing w:line="260" w:lineRule="exact"/>
        <w:ind w:right="-82" w:firstLine="360"/>
        <w:jc w:val="both"/>
        <w:rPr>
          <w:b/>
          <w:bCs/>
          <w:color w:val="000000"/>
          <w:sz w:val="28"/>
          <w:szCs w:val="28"/>
        </w:rPr>
      </w:pPr>
    </w:p>
    <w:p w:rsidR="00A260B4" w:rsidRPr="00A260B4" w:rsidRDefault="00A260B4" w:rsidP="00A260B4">
      <w:pPr>
        <w:shd w:val="clear" w:color="auto" w:fill="FFFFFF"/>
        <w:tabs>
          <w:tab w:val="left" w:pos="9638"/>
          <w:tab w:val="left" w:pos="9781"/>
        </w:tabs>
        <w:spacing w:line="260" w:lineRule="exact"/>
        <w:ind w:right="-82" w:firstLine="360"/>
        <w:jc w:val="both"/>
        <w:rPr>
          <w:b/>
          <w:bCs/>
          <w:color w:val="000000"/>
          <w:sz w:val="28"/>
          <w:szCs w:val="28"/>
        </w:rPr>
      </w:pPr>
    </w:p>
    <w:p w:rsidR="00A260B4" w:rsidRPr="00A260B4" w:rsidRDefault="00A260B4" w:rsidP="00893BA6">
      <w:pPr>
        <w:shd w:val="clear" w:color="auto" w:fill="FFFFFF"/>
        <w:tabs>
          <w:tab w:val="left" w:pos="9638"/>
          <w:tab w:val="left" w:pos="9781"/>
        </w:tabs>
        <w:spacing w:line="260" w:lineRule="exact"/>
        <w:ind w:right="-82" w:firstLine="360"/>
        <w:jc w:val="both"/>
        <w:rPr>
          <w:b/>
          <w:bCs/>
          <w:color w:val="000000"/>
          <w:sz w:val="28"/>
          <w:szCs w:val="28"/>
        </w:rPr>
      </w:pPr>
    </w:p>
    <w:p w:rsidR="00A260B4" w:rsidRPr="00A260B4" w:rsidRDefault="00A260B4" w:rsidP="00893BA6">
      <w:pPr>
        <w:shd w:val="clear" w:color="auto" w:fill="FFFFFF"/>
        <w:tabs>
          <w:tab w:val="left" w:pos="9638"/>
          <w:tab w:val="left" w:pos="9781"/>
        </w:tabs>
        <w:spacing w:line="260" w:lineRule="exact"/>
        <w:ind w:right="-82" w:firstLine="360"/>
        <w:jc w:val="both"/>
        <w:rPr>
          <w:b/>
          <w:bCs/>
          <w:color w:val="000000"/>
          <w:sz w:val="28"/>
          <w:szCs w:val="28"/>
        </w:rPr>
      </w:pP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z w:val="28"/>
          <w:szCs w:val="28"/>
        </w:rPr>
      </w:pPr>
      <w:r w:rsidRPr="00A82D91">
        <w:rPr>
          <w:b/>
          <w:bCs/>
          <w:color w:val="000000"/>
          <w:sz w:val="28"/>
          <w:szCs w:val="28"/>
        </w:rPr>
        <w:t>П-</w:t>
      </w:r>
      <w:r w:rsidR="002B1FAF" w:rsidRPr="002B1FAF">
        <w:rPr>
          <w:b/>
          <w:bCs/>
          <w:color w:val="000000"/>
          <w:sz w:val="28"/>
          <w:szCs w:val="28"/>
        </w:rPr>
        <w:t>3</w:t>
      </w:r>
      <w:r w:rsidRPr="00A82D91">
        <w:rPr>
          <w:b/>
          <w:bCs/>
          <w:color w:val="000000"/>
          <w:sz w:val="28"/>
          <w:szCs w:val="28"/>
        </w:rPr>
        <w:t xml:space="preserve">-П - зона перспективного развития предприятий </w:t>
      </w:r>
      <w:r w:rsidR="00B27418" w:rsidRPr="00B27418">
        <w:rPr>
          <w:b/>
          <w:bCs/>
          <w:color w:val="000000"/>
          <w:sz w:val="28"/>
          <w:szCs w:val="28"/>
        </w:rPr>
        <w:t>111</w:t>
      </w:r>
      <w:r w:rsidRPr="00A82D91">
        <w:rPr>
          <w:b/>
          <w:bCs/>
          <w:color w:val="000000"/>
          <w:sz w:val="28"/>
          <w:szCs w:val="28"/>
        </w:rPr>
        <w:t xml:space="preserve"> класса вредности</w:t>
      </w:r>
    </w:p>
    <w:p w:rsidR="00893BA6" w:rsidRPr="00A82D91" w:rsidRDefault="00893BA6" w:rsidP="00893BA6">
      <w:pPr>
        <w:shd w:val="clear" w:color="auto" w:fill="FFFFFF"/>
        <w:tabs>
          <w:tab w:val="left" w:pos="9638"/>
          <w:tab w:val="left" w:pos="9781"/>
        </w:tabs>
        <w:spacing w:line="260" w:lineRule="exact"/>
        <w:ind w:right="-82" w:firstLine="360"/>
        <w:jc w:val="both"/>
        <w:rPr>
          <w:b/>
          <w:bCs/>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z w:val="28"/>
          <w:szCs w:val="28"/>
        </w:rPr>
      </w:pPr>
      <w:r w:rsidRPr="00A82D91">
        <w:rPr>
          <w:b/>
          <w:bCs/>
          <w:color w:val="000000"/>
          <w:sz w:val="28"/>
          <w:szCs w:val="28"/>
        </w:rPr>
        <w:t xml:space="preserve">Зона предназначена для перспективного размещения и функционирования промышленных </w:t>
      </w:r>
      <w:r w:rsidRPr="00A82D91">
        <w:rPr>
          <w:b/>
          <w:bCs/>
          <w:color w:val="000000"/>
          <w:spacing w:val="11"/>
          <w:sz w:val="28"/>
          <w:szCs w:val="28"/>
        </w:rPr>
        <w:t>предприятий</w:t>
      </w:r>
      <w:r w:rsidRPr="00A82D91">
        <w:rPr>
          <w:b/>
          <w:bCs/>
          <w:color w:val="000000"/>
          <w:sz w:val="28"/>
          <w:szCs w:val="28"/>
        </w:rPr>
        <w:t xml:space="preserve">, производственных баз коммунального хозяйства и торговли, объектов дорожного сервиса, складских объектов, имеющих </w:t>
      </w:r>
      <w:r w:rsidRPr="00A82D91">
        <w:rPr>
          <w:b/>
          <w:bCs/>
          <w:color w:val="000000"/>
          <w:sz w:val="28"/>
          <w:szCs w:val="28"/>
          <w:lang w:val="en-US"/>
        </w:rPr>
        <w:t>V</w:t>
      </w:r>
      <w:r w:rsidRPr="00A82D91">
        <w:rPr>
          <w:b/>
          <w:bCs/>
          <w:color w:val="000000"/>
          <w:sz w:val="28"/>
          <w:szCs w:val="28"/>
        </w:rPr>
        <w:t xml:space="preserve"> класс вредности по санитарной классификации СанПиН 2.2.1/2.1.1. 1200-03.</w:t>
      </w: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804"/>
        </w:tabs>
        <w:spacing w:line="274" w:lineRule="exact"/>
        <w:ind w:left="57" w:right="7" w:firstLine="936"/>
        <w:jc w:val="both"/>
        <w:rPr>
          <w:sz w:val="28"/>
          <w:szCs w:val="28"/>
        </w:rPr>
      </w:pPr>
      <w:r w:rsidRPr="00A82D91">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xml:space="preserve"> - СП 42.13330.2011«Градостроительство. Планировка и застройка городских и сельских поселений»;</w:t>
      </w:r>
    </w:p>
    <w:p w:rsidR="00893BA6" w:rsidRPr="00A82D91" w:rsidRDefault="00893BA6" w:rsidP="00893BA6">
      <w:pPr>
        <w:ind w:firstLine="284"/>
        <w:jc w:val="both"/>
        <w:rPr>
          <w:color w:val="000000"/>
          <w:sz w:val="28"/>
          <w:szCs w:val="28"/>
        </w:rPr>
      </w:pPr>
      <w:r w:rsidRPr="00A82D91">
        <w:rPr>
          <w:color w:val="000000"/>
          <w:sz w:val="28"/>
          <w:szCs w:val="28"/>
        </w:rPr>
        <w:t xml:space="preserve"> -  СП 18.13330.2011«Генеральные планы промышленных предприятий»;</w:t>
      </w:r>
    </w:p>
    <w:p w:rsidR="00893BA6" w:rsidRPr="00A82D91" w:rsidRDefault="00893BA6" w:rsidP="00893BA6">
      <w:pPr>
        <w:ind w:firstLine="284"/>
        <w:jc w:val="both"/>
        <w:rPr>
          <w:color w:val="000000"/>
          <w:sz w:val="28"/>
          <w:szCs w:val="28"/>
        </w:rPr>
      </w:pPr>
      <w:r w:rsidRPr="00A82D91">
        <w:rPr>
          <w:color w:val="000000"/>
          <w:sz w:val="28"/>
          <w:szCs w:val="28"/>
        </w:rPr>
        <w:t xml:space="preserve"> -  СП 56.13330.2011  «Производственные здания»;</w:t>
      </w:r>
    </w:p>
    <w:p w:rsidR="00893BA6" w:rsidRPr="00A82D91" w:rsidRDefault="00893BA6" w:rsidP="00893BA6">
      <w:pPr>
        <w:ind w:firstLine="284"/>
        <w:jc w:val="both"/>
        <w:rPr>
          <w:color w:val="000000"/>
          <w:sz w:val="28"/>
          <w:szCs w:val="28"/>
        </w:rPr>
      </w:pPr>
      <w:r w:rsidRPr="00A82D91">
        <w:rPr>
          <w:color w:val="000000"/>
          <w:sz w:val="28"/>
          <w:szCs w:val="28"/>
        </w:rPr>
        <w:t xml:space="preserve"> -  СНиП 31-04-2001  «Складские здания».</w:t>
      </w:r>
    </w:p>
    <w:p w:rsidR="00893BA6" w:rsidRPr="00A82D91" w:rsidRDefault="00893BA6" w:rsidP="00893BA6">
      <w:pPr>
        <w:ind w:firstLine="284"/>
        <w:jc w:val="both"/>
        <w:rPr>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Кировской области </w:t>
      </w:r>
      <w:r w:rsidRPr="00A82D91">
        <w:rPr>
          <w:sz w:val="28"/>
          <w:szCs w:val="28"/>
        </w:rPr>
        <w:t>от 14.10.2008 № 149/418.</w:t>
      </w:r>
    </w:p>
    <w:p w:rsidR="00893BA6" w:rsidRPr="00A82D91" w:rsidRDefault="00893BA6" w:rsidP="00893BA6">
      <w:pPr>
        <w:ind w:firstLine="284"/>
        <w:jc w:val="both"/>
        <w:rPr>
          <w:color w:val="000000"/>
          <w:sz w:val="28"/>
          <w:szCs w:val="28"/>
        </w:rPr>
      </w:pPr>
    </w:p>
    <w:p w:rsidR="00893BA6" w:rsidRPr="00A82D91" w:rsidRDefault="00893BA6" w:rsidP="00893BA6">
      <w:pPr>
        <w:ind w:firstLine="284"/>
        <w:jc w:val="both"/>
        <w:rPr>
          <w:sz w:val="28"/>
          <w:szCs w:val="28"/>
        </w:rPr>
      </w:pPr>
      <w:r w:rsidRPr="00A82D91">
        <w:rPr>
          <w:color w:val="000000"/>
          <w:sz w:val="28"/>
          <w:szCs w:val="28"/>
        </w:rPr>
        <w:t>1. П</w:t>
      </w:r>
      <w:r w:rsidRPr="00A82D91">
        <w:rPr>
          <w:sz w:val="28"/>
          <w:szCs w:val="28"/>
        </w:rPr>
        <w:t xml:space="preserve">ротивопожарные расстояния между зданиями, строениями и сооружениями устанавливаются в соответствии с требованиями </w:t>
      </w:r>
      <w:r w:rsidRPr="00A82D91">
        <w:rPr>
          <w:sz w:val="28"/>
          <w:szCs w:val="28"/>
        </w:rPr>
        <w:lastRenderedPageBreak/>
        <w:t>Федерального закона от 22.07.2008 № 123-ФЗ «Технический регламент о требованиях пожарной безопасности».</w:t>
      </w:r>
    </w:p>
    <w:p w:rsidR="00893BA6" w:rsidRPr="00A82D91" w:rsidRDefault="00893BA6" w:rsidP="00893BA6">
      <w:pPr>
        <w:ind w:firstLine="284"/>
        <w:jc w:val="both"/>
        <w:rPr>
          <w:sz w:val="28"/>
          <w:szCs w:val="28"/>
        </w:rPr>
      </w:pPr>
      <w:r w:rsidRPr="00A82D91">
        <w:rPr>
          <w:sz w:val="28"/>
          <w:szCs w:val="28"/>
        </w:rPr>
        <w:t>2.  П</w:t>
      </w:r>
      <w:r w:rsidRPr="00A82D91">
        <w:rPr>
          <w:color w:val="000000"/>
          <w:sz w:val="28"/>
          <w:szCs w:val="28"/>
        </w:rPr>
        <w:t>редельная высота основных зданий определяется технологическими требованиями.</w:t>
      </w:r>
    </w:p>
    <w:p w:rsidR="00893BA6" w:rsidRPr="00A82D91" w:rsidRDefault="00893BA6" w:rsidP="00893BA6">
      <w:pPr>
        <w:shd w:val="clear" w:color="auto" w:fill="FFFFFF"/>
        <w:tabs>
          <w:tab w:val="left" w:pos="9781"/>
        </w:tabs>
        <w:spacing w:line="274" w:lineRule="exact"/>
        <w:ind w:right="-82" w:firstLine="180"/>
        <w:jc w:val="both"/>
        <w:rPr>
          <w:color w:val="000000"/>
          <w:sz w:val="28"/>
          <w:szCs w:val="28"/>
        </w:rPr>
      </w:pPr>
      <w:r w:rsidRPr="00A82D91">
        <w:rPr>
          <w:color w:val="000000"/>
          <w:sz w:val="28"/>
          <w:szCs w:val="28"/>
        </w:rPr>
        <w:t xml:space="preserve">  3. Минимальный отступ зданий от красной линии:</w:t>
      </w:r>
    </w:p>
    <w:p w:rsidR="00893BA6" w:rsidRPr="00A82D91" w:rsidRDefault="00893BA6" w:rsidP="00893BA6">
      <w:pPr>
        <w:shd w:val="clear" w:color="auto" w:fill="FFFFFF"/>
        <w:tabs>
          <w:tab w:val="left" w:pos="9781"/>
        </w:tabs>
        <w:spacing w:line="274" w:lineRule="exact"/>
        <w:ind w:right="-82" w:firstLine="900"/>
        <w:jc w:val="both"/>
        <w:rPr>
          <w:color w:val="000000"/>
          <w:sz w:val="28"/>
          <w:szCs w:val="28"/>
        </w:rPr>
      </w:pPr>
      <w:r w:rsidRPr="00A82D91">
        <w:rPr>
          <w:color w:val="000000"/>
          <w:sz w:val="28"/>
          <w:szCs w:val="28"/>
        </w:rPr>
        <w:t xml:space="preserve">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shd w:val="clear" w:color="auto" w:fill="FFFFFF"/>
        <w:tabs>
          <w:tab w:val="left" w:pos="9638"/>
          <w:tab w:val="left" w:pos="9781"/>
        </w:tabs>
        <w:spacing w:line="260" w:lineRule="exact"/>
        <w:ind w:right="-82" w:firstLine="900"/>
        <w:jc w:val="both"/>
        <w:rPr>
          <w:color w:val="000000"/>
          <w:sz w:val="28"/>
          <w:szCs w:val="28"/>
        </w:rPr>
      </w:pPr>
      <w:r w:rsidRPr="00A82D91">
        <w:rPr>
          <w:color w:val="000000"/>
          <w:sz w:val="28"/>
          <w:szCs w:val="28"/>
        </w:rPr>
        <w:t>при капитальном ремонте и реконструкции  – в соответствии со сложившейся или проектируемой линией застройки.</w:t>
      </w:r>
    </w:p>
    <w:p w:rsidR="00893BA6" w:rsidRPr="00A82D91" w:rsidRDefault="00893BA6" w:rsidP="00893BA6">
      <w:pPr>
        <w:shd w:val="clear" w:color="auto" w:fill="FFFFFF"/>
        <w:tabs>
          <w:tab w:val="num" w:pos="1140"/>
          <w:tab w:val="left" w:pos="9781"/>
        </w:tabs>
        <w:spacing w:line="274" w:lineRule="exact"/>
        <w:ind w:left="686" w:right="-397"/>
        <w:rPr>
          <w:b/>
          <w:bCs/>
          <w:color w:val="000000"/>
          <w:spacing w:val="-1"/>
          <w:sz w:val="28"/>
          <w:szCs w:val="28"/>
        </w:rPr>
      </w:pPr>
    </w:p>
    <w:p w:rsidR="00893BA6" w:rsidRPr="00A82D91" w:rsidRDefault="00893BA6" w:rsidP="00893BA6">
      <w:pPr>
        <w:shd w:val="clear" w:color="auto" w:fill="FFFFFF"/>
        <w:tabs>
          <w:tab w:val="num" w:pos="1140"/>
          <w:tab w:val="left" w:pos="9781"/>
        </w:tabs>
        <w:spacing w:line="274" w:lineRule="exact"/>
        <w:ind w:left="686" w:right="-397"/>
        <w:rPr>
          <w:b/>
          <w:bCs/>
          <w:color w:val="000000"/>
          <w:spacing w:val="-1"/>
          <w:sz w:val="28"/>
          <w:szCs w:val="28"/>
        </w:rPr>
      </w:pP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num" w:pos="1254"/>
          <w:tab w:val="left" w:pos="9638"/>
          <w:tab w:val="left" w:pos="9781"/>
        </w:tabs>
        <w:spacing w:line="274" w:lineRule="exact"/>
        <w:ind w:right="-82" w:firstLine="360"/>
        <w:jc w:val="both"/>
        <w:rPr>
          <w:color w:val="000000"/>
          <w:sz w:val="28"/>
          <w:szCs w:val="28"/>
        </w:rPr>
      </w:pPr>
    </w:p>
    <w:p w:rsidR="00893BA6" w:rsidRPr="00A82D91" w:rsidRDefault="00893BA6" w:rsidP="00893BA6">
      <w:pPr>
        <w:shd w:val="clear" w:color="auto" w:fill="FFFFFF"/>
        <w:tabs>
          <w:tab w:val="left" w:pos="9638"/>
          <w:tab w:val="left" w:pos="9781"/>
        </w:tabs>
        <w:ind w:right="-82" w:firstLine="360"/>
        <w:jc w:val="both"/>
        <w:rPr>
          <w:b/>
          <w:bCs/>
          <w:color w:val="000000"/>
          <w:sz w:val="28"/>
          <w:szCs w:val="28"/>
        </w:rPr>
      </w:pPr>
      <w:r w:rsidRPr="00A82D91">
        <w:rPr>
          <w:b/>
          <w:bCs/>
          <w:color w:val="000000"/>
          <w:spacing w:val="6"/>
          <w:sz w:val="28"/>
          <w:szCs w:val="28"/>
        </w:rPr>
        <w:t>Зоны транспортной и инженерной инфраструктур</w:t>
      </w:r>
    </w:p>
    <w:p w:rsidR="00893BA6" w:rsidRPr="00A82D91" w:rsidRDefault="00893BA6" w:rsidP="00893BA6">
      <w:pPr>
        <w:shd w:val="clear" w:color="auto" w:fill="FFFFFF"/>
        <w:tabs>
          <w:tab w:val="left" w:pos="9638"/>
          <w:tab w:val="left" w:pos="9781"/>
        </w:tabs>
        <w:ind w:right="-82"/>
        <w:jc w:val="both"/>
        <w:rPr>
          <w:b/>
          <w:bCs/>
          <w:color w:val="000000"/>
          <w:sz w:val="28"/>
          <w:szCs w:val="28"/>
        </w:rPr>
      </w:pPr>
    </w:p>
    <w:p w:rsidR="00893BA6" w:rsidRPr="00A82D91" w:rsidRDefault="00893BA6" w:rsidP="00893BA6">
      <w:pPr>
        <w:shd w:val="clear" w:color="auto" w:fill="FFFFFF"/>
        <w:tabs>
          <w:tab w:val="left" w:pos="9638"/>
          <w:tab w:val="left" w:pos="9781"/>
        </w:tabs>
        <w:ind w:right="-82" w:firstLine="360"/>
        <w:jc w:val="both"/>
        <w:rPr>
          <w:b/>
          <w:bCs/>
          <w:color w:val="000000"/>
          <w:sz w:val="28"/>
          <w:szCs w:val="28"/>
        </w:rPr>
      </w:pPr>
      <w:r w:rsidRPr="00A82D91">
        <w:rPr>
          <w:b/>
          <w:bCs/>
          <w:color w:val="000000"/>
          <w:sz w:val="28"/>
          <w:szCs w:val="28"/>
        </w:rPr>
        <w:t>ИТИ-1 – зона инженерных сооружений</w:t>
      </w:r>
    </w:p>
    <w:p w:rsidR="00893BA6" w:rsidRPr="00A82D91" w:rsidRDefault="00893BA6" w:rsidP="00893BA6">
      <w:pPr>
        <w:shd w:val="clear" w:color="auto" w:fill="FFFFFF"/>
        <w:tabs>
          <w:tab w:val="left" w:pos="9638"/>
          <w:tab w:val="left" w:pos="9781"/>
        </w:tabs>
        <w:ind w:right="-82" w:firstLine="360"/>
        <w:jc w:val="both"/>
        <w:rPr>
          <w:b/>
          <w:bCs/>
          <w:color w:val="000000"/>
          <w:sz w:val="28"/>
          <w:szCs w:val="28"/>
        </w:rPr>
      </w:pPr>
    </w:p>
    <w:p w:rsidR="00893BA6" w:rsidRPr="00A82D91" w:rsidRDefault="00893BA6" w:rsidP="00893BA6">
      <w:pPr>
        <w:pStyle w:val="33"/>
        <w:tabs>
          <w:tab w:val="left" w:pos="9638"/>
        </w:tabs>
        <w:ind w:left="0" w:right="-82" w:firstLine="360"/>
        <w:rPr>
          <w:color w:val="000000"/>
          <w:sz w:val="28"/>
          <w:szCs w:val="28"/>
        </w:rPr>
      </w:pPr>
      <w:r w:rsidRPr="00A82D91">
        <w:rPr>
          <w:color w:val="000000"/>
          <w:sz w:val="28"/>
          <w:szCs w:val="28"/>
        </w:rPr>
        <w:t>Зона предназначена для размещения и функционирования площадных объектов систем водоснабжения и канализации.</w:t>
      </w:r>
    </w:p>
    <w:p w:rsidR="00893BA6" w:rsidRPr="00A82D91" w:rsidRDefault="00893BA6" w:rsidP="00893BA6">
      <w:pPr>
        <w:pStyle w:val="33"/>
        <w:tabs>
          <w:tab w:val="left" w:pos="9638"/>
        </w:tabs>
        <w:ind w:left="0" w:right="-82" w:firstLine="360"/>
        <w:rPr>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z w:val="28"/>
          <w:szCs w:val="28"/>
        </w:rPr>
      </w:pPr>
      <w:r w:rsidRPr="00A82D91">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893BA6" w:rsidRPr="00A82D91" w:rsidRDefault="00893BA6" w:rsidP="00893BA6">
      <w:pPr>
        <w:pStyle w:val="33"/>
        <w:tabs>
          <w:tab w:val="num" w:pos="1368"/>
          <w:tab w:val="num" w:pos="2432"/>
          <w:tab w:val="left" w:pos="9638"/>
        </w:tabs>
        <w:ind w:left="0" w:right="-82" w:firstLine="360"/>
        <w:rPr>
          <w:b w:val="0"/>
          <w:bCs w:val="0"/>
          <w:color w:val="000000"/>
          <w:sz w:val="28"/>
          <w:szCs w:val="28"/>
        </w:rPr>
      </w:pPr>
      <w:r w:rsidRPr="00A82D91">
        <w:rPr>
          <w:b w:val="0"/>
          <w:bCs w:val="0"/>
          <w:color w:val="000000"/>
          <w:sz w:val="28"/>
          <w:szCs w:val="28"/>
        </w:rPr>
        <w:t>объекты водоснабжения:</w:t>
      </w:r>
    </w:p>
    <w:p w:rsidR="00893BA6" w:rsidRPr="00A82D91" w:rsidRDefault="00893BA6" w:rsidP="00893BA6">
      <w:pPr>
        <w:pStyle w:val="33"/>
        <w:tabs>
          <w:tab w:val="num" w:pos="1710"/>
          <w:tab w:val="num" w:pos="2520"/>
          <w:tab w:val="left" w:pos="9638"/>
        </w:tabs>
        <w:ind w:left="0" w:right="-82" w:firstLine="360"/>
        <w:rPr>
          <w:b w:val="0"/>
          <w:bCs w:val="0"/>
          <w:color w:val="000000"/>
          <w:sz w:val="28"/>
          <w:szCs w:val="28"/>
        </w:rPr>
      </w:pPr>
      <w:r w:rsidRPr="00A82D91">
        <w:rPr>
          <w:b w:val="0"/>
          <w:bCs w:val="0"/>
          <w:color w:val="000000"/>
          <w:sz w:val="28"/>
          <w:szCs w:val="28"/>
        </w:rPr>
        <w:t>артезианские  скважины;</w:t>
      </w:r>
    </w:p>
    <w:p w:rsidR="00893BA6" w:rsidRPr="00A82D91" w:rsidRDefault="00893BA6" w:rsidP="00893BA6">
      <w:pPr>
        <w:pStyle w:val="33"/>
        <w:tabs>
          <w:tab w:val="num" w:pos="1710"/>
          <w:tab w:val="num" w:pos="2520"/>
          <w:tab w:val="left" w:pos="9638"/>
        </w:tabs>
        <w:ind w:left="0" w:right="-82" w:firstLine="360"/>
        <w:rPr>
          <w:b w:val="0"/>
          <w:bCs w:val="0"/>
          <w:color w:val="000000"/>
          <w:sz w:val="28"/>
          <w:szCs w:val="28"/>
        </w:rPr>
      </w:pPr>
      <w:r w:rsidRPr="00A82D91">
        <w:rPr>
          <w:b w:val="0"/>
          <w:bCs w:val="0"/>
          <w:color w:val="000000"/>
          <w:sz w:val="28"/>
          <w:szCs w:val="28"/>
        </w:rPr>
        <w:t>насосные станции водоснабжения;</w:t>
      </w:r>
    </w:p>
    <w:p w:rsidR="00893BA6" w:rsidRPr="00A82D91" w:rsidRDefault="00893BA6" w:rsidP="00893BA6">
      <w:pPr>
        <w:pStyle w:val="33"/>
        <w:tabs>
          <w:tab w:val="num" w:pos="1710"/>
          <w:tab w:val="num" w:pos="2520"/>
          <w:tab w:val="left" w:pos="9638"/>
        </w:tabs>
        <w:ind w:left="0" w:right="-82" w:firstLine="360"/>
        <w:rPr>
          <w:b w:val="0"/>
          <w:bCs w:val="0"/>
          <w:color w:val="000000"/>
          <w:sz w:val="28"/>
          <w:szCs w:val="28"/>
        </w:rPr>
      </w:pPr>
      <w:proofErr w:type="spellStart"/>
      <w:r w:rsidRPr="00A82D91">
        <w:rPr>
          <w:b w:val="0"/>
          <w:bCs w:val="0"/>
          <w:color w:val="000000"/>
          <w:sz w:val="28"/>
          <w:szCs w:val="28"/>
        </w:rPr>
        <w:t>реагентное</w:t>
      </w:r>
      <w:proofErr w:type="spellEnd"/>
      <w:r w:rsidRPr="00A82D91">
        <w:rPr>
          <w:b w:val="0"/>
          <w:bCs w:val="0"/>
          <w:color w:val="000000"/>
          <w:sz w:val="28"/>
          <w:szCs w:val="28"/>
        </w:rPr>
        <w:t xml:space="preserve"> хозяйство;</w:t>
      </w:r>
    </w:p>
    <w:p w:rsidR="00893BA6" w:rsidRPr="00A82D91" w:rsidRDefault="00893BA6" w:rsidP="00893BA6">
      <w:pPr>
        <w:pStyle w:val="33"/>
        <w:tabs>
          <w:tab w:val="num" w:pos="1710"/>
          <w:tab w:val="num" w:pos="2520"/>
          <w:tab w:val="left" w:pos="9638"/>
        </w:tabs>
        <w:ind w:left="0" w:right="-82" w:firstLine="360"/>
        <w:rPr>
          <w:b w:val="0"/>
          <w:bCs w:val="0"/>
          <w:color w:val="000000"/>
          <w:sz w:val="28"/>
          <w:szCs w:val="28"/>
        </w:rPr>
      </w:pPr>
      <w:r w:rsidRPr="00A82D91">
        <w:rPr>
          <w:b w:val="0"/>
          <w:bCs w:val="0"/>
          <w:color w:val="000000"/>
          <w:sz w:val="28"/>
          <w:szCs w:val="28"/>
        </w:rPr>
        <w:t>регулирующие и запасные емкости;</w:t>
      </w:r>
    </w:p>
    <w:p w:rsidR="00893BA6" w:rsidRPr="00A82D91" w:rsidRDefault="00893BA6" w:rsidP="00893BA6">
      <w:pPr>
        <w:pStyle w:val="33"/>
        <w:tabs>
          <w:tab w:val="num" w:pos="1368"/>
          <w:tab w:val="num" w:pos="2432"/>
          <w:tab w:val="left" w:pos="9638"/>
        </w:tabs>
        <w:ind w:left="0" w:right="-82" w:firstLine="360"/>
        <w:rPr>
          <w:b w:val="0"/>
          <w:bCs w:val="0"/>
          <w:color w:val="000000"/>
          <w:sz w:val="28"/>
          <w:szCs w:val="28"/>
        </w:rPr>
      </w:pPr>
      <w:r w:rsidRPr="00A82D91">
        <w:rPr>
          <w:b w:val="0"/>
          <w:bCs w:val="0"/>
          <w:color w:val="000000"/>
          <w:sz w:val="28"/>
          <w:szCs w:val="28"/>
        </w:rPr>
        <w:t>объекты канализации:</w:t>
      </w:r>
    </w:p>
    <w:p w:rsidR="00893BA6" w:rsidRPr="00A82D91" w:rsidRDefault="00893BA6" w:rsidP="00893BA6">
      <w:pPr>
        <w:pStyle w:val="33"/>
        <w:tabs>
          <w:tab w:val="num" w:pos="1710"/>
          <w:tab w:val="left" w:pos="9638"/>
          <w:tab w:val="left" w:pos="9690"/>
          <w:tab w:val="left" w:pos="9747"/>
        </w:tabs>
        <w:ind w:left="0" w:right="-82" w:firstLine="360"/>
        <w:rPr>
          <w:b w:val="0"/>
          <w:bCs w:val="0"/>
          <w:color w:val="000000"/>
          <w:sz w:val="28"/>
          <w:szCs w:val="28"/>
        </w:rPr>
      </w:pPr>
      <w:r w:rsidRPr="00A82D91">
        <w:rPr>
          <w:b w:val="0"/>
          <w:bCs w:val="0"/>
          <w:color w:val="000000"/>
          <w:sz w:val="28"/>
          <w:szCs w:val="28"/>
        </w:rPr>
        <w:t>канализационные сооружения механической и биологической очистки стоков;</w:t>
      </w:r>
    </w:p>
    <w:p w:rsidR="00893BA6" w:rsidRPr="00A82D91" w:rsidRDefault="00893BA6" w:rsidP="00893BA6">
      <w:pPr>
        <w:pStyle w:val="33"/>
        <w:tabs>
          <w:tab w:val="num" w:pos="1710"/>
          <w:tab w:val="num" w:pos="2520"/>
          <w:tab w:val="left" w:pos="9638"/>
        </w:tabs>
        <w:ind w:left="0" w:right="-82" w:firstLine="360"/>
        <w:rPr>
          <w:b w:val="0"/>
          <w:bCs w:val="0"/>
          <w:color w:val="000000"/>
          <w:sz w:val="28"/>
          <w:szCs w:val="28"/>
        </w:rPr>
      </w:pPr>
      <w:r w:rsidRPr="00A82D91">
        <w:rPr>
          <w:b w:val="0"/>
          <w:bCs w:val="0"/>
          <w:color w:val="000000"/>
          <w:sz w:val="28"/>
          <w:szCs w:val="28"/>
        </w:rPr>
        <w:t>канализационные насосные станции.</w:t>
      </w:r>
    </w:p>
    <w:p w:rsidR="00893BA6" w:rsidRPr="00A82D91" w:rsidRDefault="00893BA6" w:rsidP="00893BA6">
      <w:pPr>
        <w:pStyle w:val="33"/>
        <w:tabs>
          <w:tab w:val="left" w:pos="9638"/>
        </w:tabs>
        <w:ind w:left="0" w:right="-82" w:firstLine="360"/>
        <w:rPr>
          <w:b w:val="0"/>
          <w:color w:val="000000"/>
          <w:sz w:val="28"/>
          <w:szCs w:val="28"/>
        </w:rPr>
      </w:pPr>
      <w:r w:rsidRPr="00A82D91">
        <w:rPr>
          <w:b w:val="0"/>
          <w:color w:val="000000"/>
          <w:sz w:val="28"/>
          <w:szCs w:val="28"/>
        </w:rPr>
        <w:t>объекты электроснабжения</w:t>
      </w:r>
    </w:p>
    <w:p w:rsidR="00893BA6" w:rsidRPr="00A82D91" w:rsidRDefault="00893BA6" w:rsidP="00893BA6">
      <w:pPr>
        <w:pStyle w:val="33"/>
        <w:tabs>
          <w:tab w:val="left" w:pos="9638"/>
        </w:tabs>
        <w:ind w:left="0" w:right="-82" w:firstLine="360"/>
        <w:rPr>
          <w:color w:val="000000"/>
          <w:sz w:val="28"/>
          <w:szCs w:val="28"/>
        </w:rPr>
      </w:pPr>
    </w:p>
    <w:p w:rsidR="00893BA6" w:rsidRPr="00A82D91" w:rsidRDefault="00893BA6" w:rsidP="00893BA6">
      <w:pPr>
        <w:shd w:val="clear" w:color="auto" w:fill="FFFFFF"/>
        <w:tabs>
          <w:tab w:val="left" w:pos="9638"/>
          <w:tab w:val="left" w:pos="9781"/>
        </w:tabs>
        <w:spacing w:line="274" w:lineRule="exact"/>
        <w:ind w:right="-82" w:firstLine="360"/>
        <w:jc w:val="both"/>
        <w:rPr>
          <w:color w:val="000000"/>
          <w:spacing w:val="3"/>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pStyle w:val="33"/>
        <w:tabs>
          <w:tab w:val="num" w:pos="1368"/>
          <w:tab w:val="num" w:pos="2432"/>
          <w:tab w:val="left" w:pos="9638"/>
        </w:tabs>
        <w:ind w:left="0" w:right="-82" w:firstLine="360"/>
        <w:rPr>
          <w:b w:val="0"/>
          <w:bCs w:val="0"/>
          <w:color w:val="000000"/>
          <w:sz w:val="28"/>
          <w:szCs w:val="28"/>
        </w:rPr>
      </w:pPr>
      <w:r w:rsidRPr="00A82D91">
        <w:rPr>
          <w:b w:val="0"/>
          <w:bCs w:val="0"/>
          <w:color w:val="000000"/>
          <w:sz w:val="28"/>
          <w:szCs w:val="28"/>
        </w:rPr>
        <w:t>открытые стоянки краткосрочного хранения автомобилей;</w:t>
      </w:r>
    </w:p>
    <w:p w:rsidR="00893BA6" w:rsidRPr="00A82D91" w:rsidRDefault="00893BA6" w:rsidP="00893BA6">
      <w:pPr>
        <w:tabs>
          <w:tab w:val="num" w:pos="1368"/>
          <w:tab w:val="num" w:pos="2432"/>
          <w:tab w:val="left" w:pos="9638"/>
        </w:tabs>
        <w:ind w:right="-82" w:firstLine="360"/>
        <w:jc w:val="both"/>
        <w:rPr>
          <w:color w:val="000000"/>
          <w:sz w:val="28"/>
          <w:szCs w:val="28"/>
        </w:rPr>
      </w:pPr>
      <w:r w:rsidRPr="00A82D91">
        <w:rPr>
          <w:color w:val="000000"/>
          <w:sz w:val="28"/>
          <w:szCs w:val="28"/>
        </w:rPr>
        <w:t>зеленые насаждения специального назначения.</w:t>
      </w:r>
    </w:p>
    <w:p w:rsidR="00893BA6" w:rsidRPr="00A82D91" w:rsidRDefault="00893BA6" w:rsidP="00893BA6">
      <w:pPr>
        <w:tabs>
          <w:tab w:val="num" w:pos="1368"/>
          <w:tab w:val="num" w:pos="2432"/>
          <w:tab w:val="left" w:pos="9638"/>
        </w:tabs>
        <w:ind w:right="-82" w:firstLine="360"/>
        <w:jc w:val="both"/>
        <w:rPr>
          <w:b/>
          <w:bCs/>
          <w:color w:val="000000"/>
          <w:spacing w:val="-1"/>
          <w:sz w:val="28"/>
          <w:szCs w:val="28"/>
        </w:rPr>
      </w:pPr>
    </w:p>
    <w:p w:rsidR="00893BA6" w:rsidRPr="00A82D91" w:rsidRDefault="00893BA6" w:rsidP="00893BA6">
      <w:pPr>
        <w:shd w:val="clear" w:color="auto" w:fill="FFFFFF"/>
        <w:tabs>
          <w:tab w:val="left" w:pos="9804"/>
        </w:tabs>
        <w:spacing w:line="274" w:lineRule="exact"/>
        <w:ind w:left="57" w:right="7" w:firstLine="483"/>
        <w:jc w:val="both"/>
        <w:rPr>
          <w:sz w:val="28"/>
          <w:szCs w:val="28"/>
        </w:rPr>
      </w:pPr>
      <w:r w:rsidRPr="00A82D91">
        <w:rPr>
          <w:b/>
          <w:bCs/>
          <w:spacing w:val="-1"/>
          <w:sz w:val="28"/>
          <w:szCs w:val="28"/>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A82D91" w:rsidRDefault="00893BA6" w:rsidP="00893BA6">
      <w:pPr>
        <w:ind w:firstLine="284"/>
        <w:jc w:val="both"/>
        <w:rPr>
          <w:color w:val="000000"/>
          <w:sz w:val="28"/>
          <w:szCs w:val="28"/>
        </w:rPr>
      </w:pPr>
      <w:r w:rsidRPr="00A82D91">
        <w:rPr>
          <w:color w:val="000000"/>
          <w:sz w:val="28"/>
          <w:szCs w:val="28"/>
        </w:rPr>
        <w:t>Требования к параметрам сооружений и границам земельных участков определяются в соответствии со следующими документами:</w:t>
      </w:r>
    </w:p>
    <w:p w:rsidR="00893BA6" w:rsidRPr="00A82D91" w:rsidRDefault="00893BA6" w:rsidP="00893BA6">
      <w:pPr>
        <w:ind w:firstLine="284"/>
        <w:jc w:val="both"/>
        <w:rPr>
          <w:color w:val="000000"/>
          <w:sz w:val="28"/>
          <w:szCs w:val="28"/>
        </w:rPr>
      </w:pPr>
      <w:r w:rsidRPr="00A82D91">
        <w:rPr>
          <w:color w:val="000000"/>
          <w:sz w:val="28"/>
          <w:szCs w:val="28"/>
        </w:rPr>
        <w:t xml:space="preserve"> - СП 42.13330.2011«Градостроительство. Планировка и застройка городских и сельских поселений»;</w:t>
      </w:r>
    </w:p>
    <w:p w:rsidR="00893BA6" w:rsidRPr="00A82D91" w:rsidRDefault="00893BA6" w:rsidP="00893BA6">
      <w:pPr>
        <w:ind w:firstLine="284"/>
        <w:jc w:val="both"/>
        <w:rPr>
          <w:color w:val="000000"/>
          <w:sz w:val="28"/>
          <w:szCs w:val="28"/>
        </w:rPr>
      </w:pPr>
      <w:r w:rsidRPr="00A82D91">
        <w:rPr>
          <w:color w:val="000000"/>
          <w:sz w:val="28"/>
          <w:szCs w:val="28"/>
        </w:rPr>
        <w:t xml:space="preserve">- Региональные нормативы градостроительного проектирования Кировской области, утвержденные постановлением Правительства </w:t>
      </w:r>
      <w:r w:rsidRPr="00A82D91">
        <w:rPr>
          <w:color w:val="000000"/>
          <w:sz w:val="28"/>
          <w:szCs w:val="28"/>
        </w:rPr>
        <w:lastRenderedPageBreak/>
        <w:t>Кировской области от 14.10.2008 № 149/418.</w:t>
      </w:r>
    </w:p>
    <w:p w:rsidR="00893BA6" w:rsidRPr="00A82D91" w:rsidRDefault="00893BA6" w:rsidP="00893BA6">
      <w:pPr>
        <w:shd w:val="clear" w:color="auto" w:fill="FFFFFF"/>
        <w:tabs>
          <w:tab w:val="left" w:pos="9638"/>
          <w:tab w:val="left" w:pos="9781"/>
        </w:tabs>
        <w:ind w:right="-82"/>
        <w:jc w:val="both"/>
        <w:rPr>
          <w:b/>
          <w:bCs/>
          <w:color w:val="000000"/>
          <w:sz w:val="28"/>
          <w:szCs w:val="28"/>
        </w:rPr>
      </w:pP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 xml:space="preserve">1. Минимальная площадь земельного участка – </w:t>
      </w:r>
      <w:smartTag w:uri="urn:schemas-microsoft-com:office:smarttags" w:element="metricconverter">
        <w:smartTagPr>
          <w:attr w:name="ProductID" w:val="4 кв. м"/>
        </w:smartTagPr>
        <w:r w:rsidRPr="00A82D91">
          <w:rPr>
            <w:color w:val="000000"/>
            <w:sz w:val="28"/>
            <w:szCs w:val="28"/>
            <w:bdr w:val="none" w:sz="0" w:space="0" w:color="auto" w:frame="1"/>
          </w:rPr>
          <w:t>4 кв. м</w:t>
        </w:r>
      </w:smartTag>
      <w:r w:rsidRPr="00A82D91">
        <w:rPr>
          <w:color w:val="000000"/>
          <w:sz w:val="28"/>
          <w:szCs w:val="28"/>
          <w:bdr w:val="none" w:sz="0" w:space="0" w:color="auto" w:frame="1"/>
        </w:rPr>
        <w:t>.</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 xml:space="preserve">2. Максимальная высота объектов – </w:t>
      </w:r>
      <w:smartTag w:uri="urn:schemas-microsoft-com:office:smarttags" w:element="metricconverter">
        <w:smartTagPr>
          <w:attr w:name="ProductID" w:val="40 м"/>
        </w:smartTagPr>
        <w:r w:rsidRPr="00A82D91">
          <w:rPr>
            <w:color w:val="000000"/>
            <w:sz w:val="28"/>
            <w:szCs w:val="28"/>
            <w:bdr w:val="none" w:sz="0" w:space="0" w:color="auto" w:frame="1"/>
          </w:rPr>
          <w:t>40 м</w:t>
        </w:r>
      </w:smartTag>
      <w:r w:rsidRPr="00A82D91">
        <w:rPr>
          <w:color w:val="000000"/>
          <w:sz w:val="28"/>
          <w:szCs w:val="28"/>
          <w:bdr w:val="none" w:sz="0" w:space="0" w:color="auto" w:frame="1"/>
        </w:rPr>
        <w:t>.</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3. Этажность – 1 этаж.</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4. Коэффициент застройки – 80%.</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 xml:space="preserve">5. Минимальные отступы от границ земельного участка в целях определения мест допустимого размещения объекта – </w:t>
      </w:r>
      <w:smartTag w:uri="urn:schemas-microsoft-com:office:smarttags" w:element="metricconverter">
        <w:smartTagPr>
          <w:attr w:name="ProductID" w:val="1,5 м"/>
        </w:smartTagPr>
        <w:r w:rsidRPr="00A82D91">
          <w:rPr>
            <w:color w:val="000000"/>
            <w:sz w:val="28"/>
            <w:szCs w:val="28"/>
            <w:bdr w:val="none" w:sz="0" w:space="0" w:color="auto" w:frame="1"/>
          </w:rPr>
          <w:t>1,5 м</w:t>
        </w:r>
      </w:smartTag>
      <w:r w:rsidRPr="00A82D91">
        <w:rPr>
          <w:color w:val="000000"/>
          <w:sz w:val="28"/>
          <w:szCs w:val="28"/>
          <w:bdr w:val="none" w:sz="0" w:space="0" w:color="auto" w:frame="1"/>
        </w:rPr>
        <w:t>.</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Газораспределительные станции (далее - ГРС) и газонаполнительные станции (далее - ГНС) должны размещаться за пределами населенных пунктов, а также их резервных территорий.</w:t>
      </w:r>
    </w:p>
    <w:p w:rsidR="00893BA6" w:rsidRPr="00A82D91" w:rsidRDefault="00893BA6" w:rsidP="00893BA6">
      <w:pPr>
        <w:shd w:val="clear" w:color="auto" w:fill="FFFFFF"/>
        <w:ind w:left="360" w:firstLine="709"/>
        <w:jc w:val="both"/>
        <w:textAlignment w:val="baseline"/>
        <w:rPr>
          <w:color w:val="000000"/>
          <w:sz w:val="28"/>
          <w:szCs w:val="28"/>
        </w:rPr>
      </w:pPr>
      <w:r w:rsidRPr="00A82D91">
        <w:rPr>
          <w:color w:val="000000"/>
          <w:sz w:val="28"/>
          <w:szCs w:val="28"/>
          <w:bdr w:val="none" w:sz="0" w:space="0" w:color="auto" w:frame="1"/>
        </w:rPr>
        <w:t xml:space="preserve">Расстояние от зданий и сооружений предприятий (независимо от степени их огнестойкости) до границ лесного массива хвойных пород должно составлять не менее </w:t>
      </w:r>
      <w:smartTag w:uri="urn:schemas-microsoft-com:office:smarttags" w:element="metricconverter">
        <w:smartTagPr>
          <w:attr w:name="ProductID" w:val="50 метров"/>
        </w:smartTagPr>
        <w:r w:rsidRPr="00A82D91">
          <w:rPr>
            <w:color w:val="000000"/>
            <w:sz w:val="28"/>
            <w:szCs w:val="28"/>
            <w:bdr w:val="none" w:sz="0" w:space="0" w:color="auto" w:frame="1"/>
          </w:rPr>
          <w:t>50 метров</w:t>
        </w:r>
      </w:smartTag>
      <w:r w:rsidRPr="00A82D91">
        <w:rPr>
          <w:color w:val="000000"/>
          <w:sz w:val="28"/>
          <w:szCs w:val="28"/>
          <w:bdr w:val="none" w:sz="0" w:space="0" w:color="auto" w:frame="1"/>
        </w:rPr>
        <w:t xml:space="preserve">, лиственных пород – не менее </w:t>
      </w:r>
      <w:smartTag w:uri="urn:schemas-microsoft-com:office:smarttags" w:element="metricconverter">
        <w:smartTagPr>
          <w:attr w:name="ProductID" w:val="20 метров"/>
        </w:smartTagPr>
        <w:r w:rsidRPr="00A82D91">
          <w:rPr>
            <w:color w:val="000000"/>
            <w:sz w:val="28"/>
            <w:szCs w:val="28"/>
            <w:bdr w:val="none" w:sz="0" w:space="0" w:color="auto" w:frame="1"/>
          </w:rPr>
          <w:t>20 метров</w:t>
        </w:r>
      </w:smartTag>
      <w:r w:rsidRPr="00A82D91">
        <w:rPr>
          <w:color w:val="000000"/>
          <w:sz w:val="28"/>
          <w:szCs w:val="28"/>
          <w:bdr w:val="none" w:sz="0" w:space="0" w:color="auto" w:frame="1"/>
        </w:rPr>
        <w:t>.</w:t>
      </w:r>
    </w:p>
    <w:p w:rsidR="00893BA6" w:rsidRPr="00A82D91" w:rsidRDefault="00893BA6" w:rsidP="00893BA6">
      <w:pPr>
        <w:shd w:val="clear" w:color="auto" w:fill="FFFFFF"/>
        <w:tabs>
          <w:tab w:val="left" w:pos="1539"/>
          <w:tab w:val="left" w:pos="9781"/>
        </w:tabs>
        <w:spacing w:line="260" w:lineRule="exact"/>
        <w:ind w:right="397"/>
        <w:rPr>
          <w:b/>
          <w:bCs/>
          <w:color w:val="000000"/>
          <w:spacing w:val="-1"/>
          <w:sz w:val="28"/>
          <w:szCs w:val="28"/>
        </w:rPr>
      </w:pPr>
    </w:p>
    <w:p w:rsidR="00893BA6" w:rsidRPr="00A82D91" w:rsidRDefault="00893BA6" w:rsidP="00893BA6">
      <w:pPr>
        <w:shd w:val="clear" w:color="auto" w:fill="FFFFFF"/>
        <w:tabs>
          <w:tab w:val="left" w:pos="9781"/>
        </w:tabs>
        <w:spacing w:line="260" w:lineRule="exact"/>
        <w:ind w:right="397"/>
        <w:rPr>
          <w:b/>
          <w:bCs/>
          <w:color w:val="000000"/>
          <w:spacing w:val="-1"/>
          <w:sz w:val="28"/>
          <w:szCs w:val="28"/>
        </w:rPr>
      </w:pP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638"/>
          <w:tab w:val="left" w:pos="9781"/>
        </w:tabs>
        <w:ind w:right="-82" w:firstLine="360"/>
        <w:jc w:val="both"/>
        <w:rPr>
          <w:b/>
          <w:bCs/>
          <w:color w:val="000000"/>
          <w:sz w:val="28"/>
          <w:szCs w:val="28"/>
        </w:rPr>
      </w:pPr>
      <w:r w:rsidRPr="00A82D91">
        <w:rPr>
          <w:b/>
          <w:bCs/>
          <w:color w:val="000000"/>
          <w:spacing w:val="6"/>
          <w:sz w:val="28"/>
          <w:szCs w:val="28"/>
        </w:rPr>
        <w:t>Зоны сельскохозяйственного использования</w:t>
      </w:r>
    </w:p>
    <w:p w:rsidR="00893BA6" w:rsidRPr="00A82D91" w:rsidRDefault="00893BA6" w:rsidP="00893BA6">
      <w:pPr>
        <w:shd w:val="clear" w:color="auto" w:fill="FFFFFF"/>
        <w:tabs>
          <w:tab w:val="left" w:pos="9638"/>
          <w:tab w:val="left" w:pos="9781"/>
        </w:tabs>
        <w:ind w:right="-82" w:firstLine="360"/>
        <w:jc w:val="both"/>
        <w:rPr>
          <w:b/>
          <w:bCs/>
          <w:color w:val="000000"/>
          <w:sz w:val="28"/>
          <w:szCs w:val="28"/>
        </w:rPr>
      </w:pPr>
    </w:p>
    <w:p w:rsidR="00893BA6" w:rsidRPr="00A82D91" w:rsidRDefault="00893BA6" w:rsidP="00893BA6">
      <w:pPr>
        <w:shd w:val="clear" w:color="auto" w:fill="FFFFFF"/>
        <w:tabs>
          <w:tab w:val="left" w:pos="9638"/>
          <w:tab w:val="left" w:pos="9781"/>
        </w:tabs>
        <w:ind w:right="-82" w:firstLine="360"/>
        <w:jc w:val="both"/>
        <w:rPr>
          <w:b/>
          <w:bCs/>
          <w:color w:val="000000"/>
          <w:spacing w:val="6"/>
          <w:sz w:val="28"/>
          <w:szCs w:val="28"/>
        </w:rPr>
      </w:pPr>
      <w:r w:rsidRPr="00A82D91">
        <w:rPr>
          <w:b/>
          <w:bCs/>
          <w:color w:val="000000"/>
          <w:sz w:val="28"/>
          <w:szCs w:val="28"/>
        </w:rPr>
        <w:t xml:space="preserve">С-1 - зона </w:t>
      </w:r>
      <w:r w:rsidRPr="00A82D91">
        <w:rPr>
          <w:b/>
          <w:bCs/>
          <w:color w:val="000000"/>
          <w:spacing w:val="-1"/>
          <w:sz w:val="28"/>
          <w:szCs w:val="28"/>
        </w:rPr>
        <w:t>сельскохозяйственных угодий</w:t>
      </w:r>
    </w:p>
    <w:p w:rsidR="00893BA6" w:rsidRPr="00A82D91" w:rsidRDefault="00893BA6" w:rsidP="00893BA6">
      <w:pPr>
        <w:shd w:val="clear" w:color="auto" w:fill="FFFFFF"/>
        <w:tabs>
          <w:tab w:val="left" w:pos="9638"/>
          <w:tab w:val="left" w:pos="9781"/>
        </w:tabs>
        <w:ind w:right="-82" w:firstLine="360"/>
        <w:jc w:val="both"/>
        <w:rPr>
          <w:b/>
          <w:bCs/>
          <w:color w:val="000000"/>
          <w:spacing w:val="6"/>
          <w:sz w:val="28"/>
          <w:szCs w:val="28"/>
        </w:rPr>
      </w:pP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r w:rsidRPr="00A82D91">
        <w:rPr>
          <w:b/>
          <w:bCs/>
          <w:color w:val="000000"/>
          <w:spacing w:val="-1"/>
          <w:sz w:val="28"/>
          <w:szCs w:val="28"/>
        </w:rPr>
        <w:t xml:space="preserve">Зона используется под сельскохозяйственные угодья до момента изменения вида их  использования в соответствии с генеральным планом </w:t>
      </w:r>
      <w:r w:rsidRPr="00A82D91">
        <w:rPr>
          <w:b/>
          <w:color w:val="000000"/>
          <w:sz w:val="28"/>
          <w:szCs w:val="28"/>
        </w:rPr>
        <w:t>населенного пункта.</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p>
    <w:p w:rsidR="00893BA6" w:rsidRPr="00A82D91" w:rsidRDefault="00893BA6" w:rsidP="00893BA6">
      <w:pPr>
        <w:shd w:val="clear" w:color="auto" w:fill="FFFFFF"/>
        <w:tabs>
          <w:tab w:val="left" w:pos="0"/>
        </w:tabs>
        <w:spacing w:line="260" w:lineRule="exact"/>
        <w:ind w:right="-82"/>
        <w:jc w:val="both"/>
        <w:rPr>
          <w:b/>
          <w:bCs/>
          <w:color w:val="000000"/>
          <w:spacing w:val="-1"/>
          <w:sz w:val="28"/>
          <w:szCs w:val="28"/>
        </w:rPr>
      </w:pPr>
      <w:r w:rsidRPr="00A82D91">
        <w:rPr>
          <w:b/>
          <w:bCs/>
          <w:color w:val="000000"/>
          <w:spacing w:val="-1"/>
          <w:sz w:val="28"/>
          <w:szCs w:val="28"/>
        </w:rPr>
        <w:t>Основные виды разрешенного использования</w:t>
      </w:r>
    </w:p>
    <w:p w:rsidR="00893BA6" w:rsidRPr="00A82D91" w:rsidRDefault="00893BA6" w:rsidP="00893BA6">
      <w:pPr>
        <w:shd w:val="clear" w:color="auto" w:fill="FFFFFF"/>
        <w:tabs>
          <w:tab w:val="left" w:pos="9781"/>
        </w:tabs>
        <w:spacing w:line="260" w:lineRule="exact"/>
        <w:ind w:right="-82"/>
        <w:jc w:val="both"/>
        <w:rPr>
          <w:bCs/>
          <w:color w:val="000000"/>
          <w:spacing w:val="-1"/>
          <w:sz w:val="28"/>
          <w:szCs w:val="28"/>
        </w:rPr>
      </w:pPr>
      <w:r w:rsidRPr="00A82D91">
        <w:rPr>
          <w:b/>
          <w:bCs/>
          <w:color w:val="000000"/>
          <w:spacing w:val="-1"/>
          <w:sz w:val="28"/>
          <w:szCs w:val="28"/>
        </w:rPr>
        <w:t xml:space="preserve">      </w:t>
      </w:r>
      <w:r w:rsidRPr="00A82D91">
        <w:rPr>
          <w:bCs/>
          <w:color w:val="000000"/>
          <w:spacing w:val="-1"/>
          <w:sz w:val="28"/>
          <w:szCs w:val="28"/>
        </w:rPr>
        <w:t>пашни</w:t>
      </w:r>
    </w:p>
    <w:p w:rsidR="00893BA6" w:rsidRPr="00A82D91" w:rsidRDefault="00893BA6" w:rsidP="00893BA6">
      <w:pPr>
        <w:shd w:val="clear" w:color="auto" w:fill="FFFFFF"/>
        <w:tabs>
          <w:tab w:val="left" w:pos="9781"/>
        </w:tabs>
        <w:spacing w:line="260" w:lineRule="exact"/>
        <w:ind w:right="-82"/>
        <w:jc w:val="both"/>
        <w:rPr>
          <w:bCs/>
          <w:color w:val="000000"/>
          <w:spacing w:val="-1"/>
          <w:sz w:val="28"/>
          <w:szCs w:val="28"/>
        </w:rPr>
      </w:pPr>
      <w:r w:rsidRPr="00A82D91">
        <w:rPr>
          <w:bCs/>
          <w:color w:val="000000"/>
          <w:spacing w:val="-1"/>
          <w:sz w:val="28"/>
          <w:szCs w:val="28"/>
        </w:rPr>
        <w:t xml:space="preserve">      сенокосы</w:t>
      </w:r>
    </w:p>
    <w:p w:rsidR="00893BA6" w:rsidRPr="00A82D91" w:rsidRDefault="00893BA6" w:rsidP="00893BA6">
      <w:pPr>
        <w:shd w:val="clear" w:color="auto" w:fill="FFFFFF"/>
        <w:tabs>
          <w:tab w:val="left" w:pos="9781"/>
        </w:tabs>
        <w:spacing w:line="260" w:lineRule="exact"/>
        <w:ind w:right="-82"/>
        <w:jc w:val="both"/>
        <w:rPr>
          <w:bCs/>
          <w:color w:val="000000"/>
          <w:spacing w:val="-1"/>
          <w:sz w:val="28"/>
          <w:szCs w:val="28"/>
        </w:rPr>
      </w:pPr>
      <w:r w:rsidRPr="00A82D91">
        <w:rPr>
          <w:bCs/>
          <w:color w:val="000000"/>
          <w:spacing w:val="-1"/>
          <w:sz w:val="28"/>
          <w:szCs w:val="28"/>
        </w:rPr>
        <w:t xml:space="preserve">      пастбища</w:t>
      </w:r>
    </w:p>
    <w:p w:rsidR="00893BA6" w:rsidRPr="00A82D91" w:rsidRDefault="00893BA6" w:rsidP="00893BA6">
      <w:pPr>
        <w:shd w:val="clear" w:color="auto" w:fill="FFFFFF"/>
        <w:tabs>
          <w:tab w:val="left" w:pos="9781"/>
        </w:tabs>
        <w:spacing w:line="260" w:lineRule="exact"/>
        <w:ind w:right="-82"/>
        <w:jc w:val="both"/>
        <w:rPr>
          <w:bCs/>
          <w:color w:val="000000"/>
          <w:spacing w:val="-1"/>
          <w:sz w:val="28"/>
          <w:szCs w:val="28"/>
        </w:rPr>
      </w:pPr>
      <w:r w:rsidRPr="00A82D91">
        <w:rPr>
          <w:bCs/>
          <w:color w:val="000000"/>
          <w:spacing w:val="-1"/>
          <w:sz w:val="28"/>
          <w:szCs w:val="28"/>
        </w:rPr>
        <w:t xml:space="preserve">      малоэтажные жилые дома</w:t>
      </w:r>
    </w:p>
    <w:p w:rsidR="00893BA6" w:rsidRPr="00A82D91" w:rsidRDefault="00893BA6" w:rsidP="00893BA6">
      <w:pPr>
        <w:shd w:val="clear" w:color="auto" w:fill="FFFFFF"/>
        <w:tabs>
          <w:tab w:val="left" w:pos="9781"/>
        </w:tabs>
        <w:spacing w:line="260" w:lineRule="exact"/>
        <w:ind w:right="-82"/>
        <w:jc w:val="both"/>
        <w:rPr>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shd w:val="clear" w:color="auto" w:fill="FFFFFF"/>
        <w:tabs>
          <w:tab w:val="left" w:pos="1311"/>
          <w:tab w:val="left" w:pos="9781"/>
        </w:tabs>
        <w:spacing w:line="274" w:lineRule="exact"/>
        <w:ind w:right="-82" w:firstLine="453"/>
        <w:jc w:val="both"/>
        <w:rPr>
          <w:bCs/>
          <w:color w:val="000000"/>
          <w:spacing w:val="-1"/>
          <w:sz w:val="28"/>
          <w:szCs w:val="28"/>
        </w:rPr>
      </w:pPr>
      <w:r w:rsidRPr="00A82D91">
        <w:rPr>
          <w:bCs/>
          <w:color w:val="000000"/>
          <w:spacing w:val="-1"/>
          <w:sz w:val="28"/>
          <w:szCs w:val="28"/>
        </w:rPr>
        <w:t xml:space="preserve">Для ведения личного подсобного хозяйства </w:t>
      </w:r>
    </w:p>
    <w:p w:rsidR="00893BA6" w:rsidRPr="00DD78B3" w:rsidRDefault="00893BA6" w:rsidP="00893BA6">
      <w:pPr>
        <w:shd w:val="clear" w:color="auto" w:fill="FFFFFF"/>
        <w:tabs>
          <w:tab w:val="left" w:pos="9781"/>
        </w:tabs>
        <w:spacing w:line="274" w:lineRule="exact"/>
        <w:ind w:right="-82" w:firstLine="453"/>
        <w:jc w:val="both"/>
        <w:rPr>
          <w:sz w:val="28"/>
          <w:szCs w:val="28"/>
        </w:rPr>
      </w:pPr>
      <w:r w:rsidRPr="00A82D91">
        <w:rPr>
          <w:b/>
          <w:bCs/>
          <w:color w:val="000000"/>
          <w:spacing w:val="-1"/>
          <w:sz w:val="28"/>
          <w:szCs w:val="28"/>
        </w:rPr>
        <w:t xml:space="preserve">Предельные размеры земельных участков и предельные параметры разрешенного строительства, реконструкции объектов капитального </w:t>
      </w:r>
      <w:r w:rsidRPr="00DD78B3">
        <w:rPr>
          <w:b/>
          <w:bCs/>
          <w:spacing w:val="-1"/>
          <w:sz w:val="28"/>
          <w:szCs w:val="28"/>
        </w:rPr>
        <w:t>строительства:</w:t>
      </w:r>
    </w:p>
    <w:p w:rsidR="00893BA6" w:rsidRPr="00DD78B3"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DD78B3">
        <w:rPr>
          <w:spacing w:val="-1"/>
          <w:sz w:val="28"/>
          <w:szCs w:val="28"/>
        </w:rPr>
        <w:t>Максимальная площадь земельного участка:</w:t>
      </w:r>
    </w:p>
    <w:p w:rsidR="00DD78B3" w:rsidRPr="00DD78B3" w:rsidRDefault="00893BA6" w:rsidP="00893BA6">
      <w:pPr>
        <w:shd w:val="clear" w:color="auto" w:fill="FFFFFF"/>
        <w:tabs>
          <w:tab w:val="left" w:pos="1311"/>
          <w:tab w:val="left" w:pos="9781"/>
        </w:tabs>
        <w:spacing w:line="274" w:lineRule="exact"/>
        <w:ind w:right="-82" w:firstLine="453"/>
        <w:jc w:val="both"/>
        <w:rPr>
          <w:spacing w:val="-1"/>
          <w:sz w:val="28"/>
          <w:szCs w:val="28"/>
        </w:rPr>
      </w:pPr>
      <w:proofErr w:type="gramStart"/>
      <w:r w:rsidRPr="00DD78B3">
        <w:rPr>
          <w:spacing w:val="-1"/>
          <w:sz w:val="28"/>
          <w:szCs w:val="28"/>
        </w:rPr>
        <w:t xml:space="preserve">для индивидуальных жилых домов - 5000 </w:t>
      </w:r>
      <w:proofErr w:type="spellStart"/>
      <w:r w:rsidRPr="00DD78B3">
        <w:rPr>
          <w:spacing w:val="-1"/>
          <w:sz w:val="28"/>
          <w:szCs w:val="28"/>
        </w:rPr>
        <w:t>кв.м</w:t>
      </w:r>
      <w:proofErr w:type="spellEnd"/>
      <w:r w:rsidRPr="00DD78B3">
        <w:rPr>
          <w:spacing w:val="-1"/>
          <w:sz w:val="28"/>
          <w:szCs w:val="28"/>
        </w:rPr>
        <w:t>. (включая площадь застройки</w:t>
      </w:r>
      <w:proofErr w:type="gramEnd"/>
    </w:p>
    <w:p w:rsidR="00893BA6" w:rsidRPr="00DD78B3" w:rsidRDefault="00893BA6" w:rsidP="00893BA6">
      <w:pPr>
        <w:shd w:val="clear" w:color="auto" w:fill="FFFFFF"/>
        <w:tabs>
          <w:tab w:val="left" w:pos="1311"/>
          <w:tab w:val="left" w:pos="9781"/>
        </w:tabs>
        <w:spacing w:line="274" w:lineRule="exact"/>
        <w:ind w:right="-82" w:firstLine="453"/>
        <w:jc w:val="both"/>
        <w:rPr>
          <w:sz w:val="28"/>
          <w:szCs w:val="28"/>
        </w:rPr>
      </w:pPr>
      <w:r w:rsidRPr="00DD78B3">
        <w:rPr>
          <w:spacing w:val="-1"/>
          <w:sz w:val="28"/>
          <w:szCs w:val="28"/>
        </w:rPr>
        <w:t>Минимальная площадь земельного участка:</w:t>
      </w:r>
    </w:p>
    <w:p w:rsidR="00DD78B3" w:rsidRPr="00DD78B3"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DD78B3">
        <w:rPr>
          <w:sz w:val="28"/>
          <w:szCs w:val="28"/>
        </w:rPr>
        <w:t xml:space="preserve">для индивидуальных жилых домов – 1000 </w:t>
      </w:r>
      <w:proofErr w:type="spellStart"/>
      <w:r w:rsidRPr="00DD78B3">
        <w:rPr>
          <w:sz w:val="28"/>
          <w:szCs w:val="28"/>
        </w:rPr>
        <w:t>кв.м</w:t>
      </w:r>
      <w:proofErr w:type="spellEnd"/>
      <w:r w:rsidRPr="00DD78B3">
        <w:rPr>
          <w:sz w:val="28"/>
          <w:szCs w:val="28"/>
        </w:rPr>
        <w:t>. (включая площадь застройки);</w:t>
      </w:r>
      <w:r w:rsidRPr="00DD78B3">
        <w:rPr>
          <w:spacing w:val="-1"/>
          <w:sz w:val="28"/>
          <w:szCs w:val="28"/>
        </w:rPr>
        <w:t xml:space="preserve"> </w:t>
      </w:r>
    </w:p>
    <w:p w:rsidR="00893BA6" w:rsidRPr="00DD78B3" w:rsidRDefault="00893BA6" w:rsidP="00893BA6">
      <w:pPr>
        <w:shd w:val="clear" w:color="auto" w:fill="FFFFFF"/>
        <w:tabs>
          <w:tab w:val="left" w:pos="1311"/>
          <w:tab w:val="left" w:pos="9781"/>
        </w:tabs>
        <w:spacing w:line="274" w:lineRule="exact"/>
        <w:ind w:right="-82" w:firstLine="453"/>
        <w:jc w:val="both"/>
        <w:rPr>
          <w:spacing w:val="-1"/>
          <w:sz w:val="28"/>
          <w:szCs w:val="28"/>
        </w:rPr>
      </w:pPr>
      <w:r w:rsidRPr="00DD78B3">
        <w:rPr>
          <w:sz w:val="28"/>
          <w:szCs w:val="28"/>
        </w:rPr>
        <w:t xml:space="preserve">для блокированных жилых домов: 1000 </w:t>
      </w:r>
      <w:proofErr w:type="spellStart"/>
      <w:r w:rsidRPr="00DD78B3">
        <w:rPr>
          <w:sz w:val="28"/>
          <w:szCs w:val="28"/>
        </w:rPr>
        <w:t>кв.м</w:t>
      </w:r>
      <w:proofErr w:type="spellEnd"/>
      <w:r w:rsidRPr="00DD78B3">
        <w:rPr>
          <w:sz w:val="28"/>
          <w:szCs w:val="28"/>
        </w:rPr>
        <w:t>. (включая площадь застройки);</w:t>
      </w:r>
      <w:r w:rsidRPr="00DD78B3">
        <w:rPr>
          <w:spacing w:val="-1"/>
          <w:sz w:val="28"/>
          <w:szCs w:val="28"/>
        </w:rPr>
        <w:t xml:space="preserve"> </w:t>
      </w:r>
    </w:p>
    <w:p w:rsidR="00893BA6" w:rsidRPr="00DD78B3" w:rsidRDefault="00893BA6" w:rsidP="00893BA6">
      <w:pPr>
        <w:shd w:val="clear" w:color="auto" w:fill="FFFFFF"/>
        <w:tabs>
          <w:tab w:val="num" w:pos="1368"/>
          <w:tab w:val="left" w:pos="9781"/>
        </w:tabs>
        <w:spacing w:line="274" w:lineRule="exact"/>
        <w:ind w:right="-82" w:firstLine="453"/>
        <w:jc w:val="both"/>
        <w:rPr>
          <w:sz w:val="28"/>
          <w:szCs w:val="28"/>
        </w:rPr>
      </w:pPr>
      <w:r w:rsidRPr="00DD78B3">
        <w:rPr>
          <w:sz w:val="28"/>
          <w:szCs w:val="28"/>
        </w:rPr>
        <w:t xml:space="preserve">для многоквартирных отдельно стоящих или секционных жилых домов (из расчета на 1 квартиру): 75 </w:t>
      </w:r>
      <w:proofErr w:type="spellStart"/>
      <w:r w:rsidRPr="00DD78B3">
        <w:rPr>
          <w:sz w:val="28"/>
          <w:szCs w:val="28"/>
        </w:rPr>
        <w:t>кв.м</w:t>
      </w:r>
      <w:proofErr w:type="spellEnd"/>
      <w:r w:rsidRPr="00DD78B3">
        <w:rPr>
          <w:sz w:val="28"/>
          <w:szCs w:val="28"/>
        </w:rPr>
        <w:t xml:space="preserve">.  (включая площадь застройки); 30 </w:t>
      </w:r>
      <w:proofErr w:type="spellStart"/>
      <w:r w:rsidRPr="00DD78B3">
        <w:rPr>
          <w:sz w:val="28"/>
          <w:szCs w:val="28"/>
        </w:rPr>
        <w:t>кв.м</w:t>
      </w:r>
      <w:proofErr w:type="spellEnd"/>
      <w:r w:rsidRPr="00DD78B3">
        <w:rPr>
          <w:sz w:val="28"/>
          <w:szCs w:val="28"/>
        </w:rPr>
        <w:t>. (без застройки).</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10"/>
          <w:sz w:val="28"/>
          <w:szCs w:val="28"/>
        </w:rPr>
        <w:t xml:space="preserve">Индивидуальный жилой дом и блокированный  жилой дом </w:t>
      </w:r>
      <w:proofErr w:type="gramStart"/>
      <w:r w:rsidRPr="00A82D91">
        <w:rPr>
          <w:color w:val="000000"/>
          <w:spacing w:val="10"/>
          <w:sz w:val="28"/>
          <w:szCs w:val="28"/>
        </w:rPr>
        <w:t>должны</w:t>
      </w:r>
      <w:proofErr w:type="gramEnd"/>
      <w:r w:rsidRPr="00A82D91">
        <w:rPr>
          <w:color w:val="000000"/>
          <w:spacing w:val="10"/>
          <w:sz w:val="28"/>
          <w:szCs w:val="28"/>
        </w:rPr>
        <w:t xml:space="preserve"> </w:t>
      </w:r>
      <w:r w:rsidRPr="00A82D91">
        <w:rPr>
          <w:color w:val="000000"/>
          <w:sz w:val="28"/>
          <w:szCs w:val="28"/>
        </w:rPr>
        <w:lastRenderedPageBreak/>
        <w:t xml:space="preserve">отстоять по линии регулирования застройки от красной линии улицы – не менее чем на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(для вновь образуемых земельных участков), от проезда -  не менее чем на </w:t>
      </w:r>
      <w:smartTag w:uri="urn:schemas-microsoft-com:office:smarttags" w:element="metricconverter">
        <w:smartTagPr>
          <w:attr w:name="ProductID" w:val="3 м"/>
        </w:smartTagPr>
        <w:r w:rsidRPr="00A82D91">
          <w:rPr>
            <w:color w:val="000000"/>
            <w:sz w:val="28"/>
            <w:szCs w:val="28"/>
          </w:rPr>
          <w:t>3 м</w:t>
        </w:r>
      </w:smartTag>
      <w:r w:rsidRPr="00A82D91">
        <w:rPr>
          <w:color w:val="000000"/>
          <w:sz w:val="28"/>
          <w:szCs w:val="28"/>
        </w:rPr>
        <w:t>, в существующей застройке – по существующей линии застройки.</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pacing w:val="7"/>
          <w:sz w:val="28"/>
          <w:szCs w:val="28"/>
        </w:rPr>
      </w:pPr>
      <w:proofErr w:type="gramStart"/>
      <w:r w:rsidRPr="00A82D91">
        <w:rPr>
          <w:color w:val="000000"/>
          <w:sz w:val="28"/>
          <w:szCs w:val="28"/>
        </w:rPr>
        <w:t xml:space="preserve">До границы соседнего </w:t>
      </w:r>
      <w:proofErr w:type="spellStart"/>
      <w:r w:rsidRPr="00A82D91">
        <w:rPr>
          <w:color w:val="000000"/>
          <w:sz w:val="28"/>
          <w:szCs w:val="28"/>
        </w:rPr>
        <w:t>приквартирного</w:t>
      </w:r>
      <w:proofErr w:type="spellEnd"/>
      <w:r w:rsidRPr="00A82D91">
        <w:rPr>
          <w:color w:val="000000"/>
          <w:sz w:val="28"/>
          <w:szCs w:val="28"/>
        </w:rPr>
        <w:t xml:space="preserve"> участка расстояния по санитарно-бытовым </w:t>
      </w:r>
      <w:r w:rsidRPr="00A82D91">
        <w:rPr>
          <w:color w:val="000000"/>
          <w:spacing w:val="7"/>
          <w:sz w:val="28"/>
          <w:szCs w:val="28"/>
        </w:rPr>
        <w:t xml:space="preserve">условиям   должны   быть   не   менее:  от индивидуального </w:t>
      </w:r>
      <w:r w:rsidRPr="00A82D91">
        <w:rPr>
          <w:color w:val="000000"/>
          <w:sz w:val="28"/>
          <w:szCs w:val="28"/>
        </w:rPr>
        <w:t xml:space="preserve">блокированного жилого дома - </w:t>
      </w:r>
      <w:smartTag w:uri="urn:schemas-microsoft-com:office:smarttags" w:element="metricconverter">
        <w:smartTagPr>
          <w:attr w:name="ProductID" w:val="3 м"/>
        </w:smartTagPr>
        <w:r w:rsidRPr="00A82D91">
          <w:rPr>
            <w:color w:val="000000"/>
            <w:sz w:val="28"/>
            <w:szCs w:val="28"/>
          </w:rPr>
          <w:t>3 м</w:t>
        </w:r>
      </w:smartTag>
      <w:r w:rsidRPr="00A82D91">
        <w:rPr>
          <w:color w:val="000000"/>
          <w:sz w:val="28"/>
          <w:szCs w:val="28"/>
        </w:rPr>
        <w:t xml:space="preserve">; от постройки для содержания скота и птицы - </w:t>
      </w:r>
      <w:smartTag w:uri="urn:schemas-microsoft-com:office:smarttags" w:element="metricconverter">
        <w:smartTagPr>
          <w:attr w:name="ProductID" w:val="4 м"/>
        </w:smartTagPr>
        <w:r w:rsidRPr="00A82D91">
          <w:rPr>
            <w:color w:val="000000"/>
            <w:sz w:val="28"/>
            <w:szCs w:val="28"/>
          </w:rPr>
          <w:t>4 м</w:t>
        </w:r>
      </w:smartTag>
      <w:r w:rsidRPr="00A82D91">
        <w:rPr>
          <w:color w:val="000000"/>
          <w:sz w:val="28"/>
          <w:szCs w:val="28"/>
        </w:rPr>
        <w:t xml:space="preserve">; от других построек  (бани, гаража и др.) - </w:t>
      </w:r>
      <w:smartTag w:uri="urn:schemas-microsoft-com:office:smarttags" w:element="metricconverter">
        <w:smartTagPr>
          <w:attr w:name="ProductID" w:val="1 м"/>
        </w:smartTagPr>
        <w:r w:rsidRPr="00A82D91">
          <w:rPr>
            <w:color w:val="000000"/>
            <w:sz w:val="28"/>
            <w:szCs w:val="28"/>
          </w:rPr>
          <w:t>1 м</w:t>
        </w:r>
      </w:smartTag>
      <w:r w:rsidRPr="00A82D91">
        <w:rPr>
          <w:color w:val="000000"/>
          <w:sz w:val="28"/>
          <w:szCs w:val="28"/>
        </w:rPr>
        <w:t xml:space="preserve">; от стволов высокорослых деревьев - </w:t>
      </w:r>
      <w:smartTag w:uri="urn:schemas-microsoft-com:office:smarttags" w:element="metricconverter">
        <w:smartTagPr>
          <w:attr w:name="ProductID" w:val="4 м"/>
        </w:smartTagPr>
        <w:r w:rsidRPr="00A82D91">
          <w:rPr>
            <w:color w:val="000000"/>
            <w:sz w:val="28"/>
            <w:szCs w:val="28"/>
          </w:rPr>
          <w:t>4 м</w:t>
        </w:r>
      </w:smartTag>
      <w:r w:rsidRPr="00A82D91">
        <w:rPr>
          <w:color w:val="000000"/>
          <w:sz w:val="28"/>
          <w:szCs w:val="28"/>
        </w:rPr>
        <w:t xml:space="preserve">; средне рослых - </w:t>
      </w:r>
      <w:smartTag w:uri="urn:schemas-microsoft-com:office:smarttags" w:element="metricconverter">
        <w:smartTagPr>
          <w:attr w:name="ProductID" w:val="2 м"/>
        </w:smartTagPr>
        <w:r w:rsidRPr="00A82D91">
          <w:rPr>
            <w:color w:val="000000"/>
            <w:sz w:val="28"/>
            <w:szCs w:val="28"/>
          </w:rPr>
          <w:t>2 м</w:t>
        </w:r>
      </w:smartTag>
      <w:r w:rsidRPr="00A82D91">
        <w:rPr>
          <w:color w:val="000000"/>
          <w:sz w:val="28"/>
          <w:szCs w:val="28"/>
        </w:rPr>
        <w:t xml:space="preserve">; от кустарника - </w:t>
      </w:r>
      <w:smartTag w:uri="urn:schemas-microsoft-com:office:smarttags" w:element="metricconverter">
        <w:smartTagPr>
          <w:attr w:name="ProductID" w:val="1 м"/>
        </w:smartTagPr>
        <w:r w:rsidRPr="00A82D91">
          <w:rPr>
            <w:color w:val="000000"/>
            <w:sz w:val="28"/>
            <w:szCs w:val="28"/>
          </w:rPr>
          <w:t>1 м</w:t>
        </w:r>
      </w:smartTag>
      <w:r w:rsidRPr="00A82D91">
        <w:rPr>
          <w:color w:val="000000"/>
          <w:sz w:val="28"/>
          <w:szCs w:val="28"/>
        </w:rPr>
        <w:t>.</w:t>
      </w:r>
      <w:proofErr w:type="gramEnd"/>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7"/>
          <w:sz w:val="28"/>
          <w:szCs w:val="28"/>
        </w:rPr>
        <w:t xml:space="preserve">Помещения для скота и птицы должны иметь изолированный наружный вход, </w:t>
      </w:r>
      <w:r w:rsidRPr="00A82D91">
        <w:rPr>
          <w:color w:val="000000"/>
          <w:sz w:val="28"/>
          <w:szCs w:val="28"/>
        </w:rPr>
        <w:t xml:space="preserve">расположенный не ближе </w:t>
      </w:r>
      <w:smartTag w:uri="urn:schemas-microsoft-com:office:smarttags" w:element="metricconverter">
        <w:smartTagPr>
          <w:attr w:name="ProductID" w:val="7 м"/>
        </w:smartTagPr>
        <w:r w:rsidRPr="00A82D91">
          <w:rPr>
            <w:color w:val="000000"/>
            <w:sz w:val="28"/>
            <w:szCs w:val="28"/>
          </w:rPr>
          <w:t>7 м</w:t>
        </w:r>
      </w:smartTag>
      <w:r w:rsidRPr="00A82D91">
        <w:rPr>
          <w:color w:val="000000"/>
          <w:sz w:val="28"/>
          <w:szCs w:val="28"/>
        </w:rPr>
        <w:t xml:space="preserve"> от входа в дом.</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9"/>
          <w:sz w:val="28"/>
          <w:szCs w:val="28"/>
        </w:rPr>
        <w:t xml:space="preserve">Вспомогательные строения, за исключением гаражей, размещать со стороны </w:t>
      </w:r>
      <w:r w:rsidRPr="00A82D91">
        <w:rPr>
          <w:color w:val="000000"/>
          <w:spacing w:val="-1"/>
          <w:sz w:val="28"/>
          <w:szCs w:val="28"/>
        </w:rPr>
        <w:t>улицы не допускается.</w:t>
      </w:r>
    </w:p>
    <w:p w:rsidR="00893BA6" w:rsidRPr="00A82D91" w:rsidRDefault="00893BA6" w:rsidP="00893BA6">
      <w:pPr>
        <w:shd w:val="clear" w:color="auto" w:fill="FFFFFF"/>
        <w:tabs>
          <w:tab w:val="left" w:pos="427"/>
          <w:tab w:val="left" w:pos="9781"/>
        </w:tabs>
        <w:spacing w:line="274" w:lineRule="exact"/>
        <w:ind w:right="-82" w:firstLine="453"/>
        <w:jc w:val="both"/>
        <w:rPr>
          <w:color w:val="000000"/>
          <w:sz w:val="28"/>
          <w:szCs w:val="28"/>
        </w:rPr>
      </w:pPr>
      <w:r w:rsidRPr="00A82D91">
        <w:rPr>
          <w:color w:val="000000"/>
          <w:spacing w:val="10"/>
          <w:sz w:val="28"/>
          <w:szCs w:val="28"/>
        </w:rPr>
        <w:t xml:space="preserve">Расстояние от окон жилых комнат до стен соседнего дома, хозяйственных и </w:t>
      </w:r>
      <w:r w:rsidRPr="00A82D91">
        <w:rPr>
          <w:color w:val="000000"/>
          <w:spacing w:val="2"/>
          <w:sz w:val="28"/>
          <w:szCs w:val="28"/>
        </w:rPr>
        <w:t xml:space="preserve">прочих строений, расположенных на соседних земельных участках, должно быть </w:t>
      </w:r>
      <w:r w:rsidRPr="00A82D91">
        <w:rPr>
          <w:color w:val="000000"/>
          <w:sz w:val="28"/>
          <w:szCs w:val="28"/>
        </w:rPr>
        <w:t xml:space="preserve">не менее </w:t>
      </w:r>
      <w:smartTag w:uri="urn:schemas-microsoft-com:office:smarttags" w:element="metricconverter">
        <w:smartTagPr>
          <w:attr w:name="ProductID" w:val="6 м"/>
        </w:smartTagPr>
        <w:r w:rsidRPr="00A82D91">
          <w:rPr>
            <w:color w:val="000000"/>
            <w:sz w:val="28"/>
            <w:szCs w:val="28"/>
          </w:rPr>
          <w:t>6 м</w:t>
        </w:r>
      </w:smartTag>
      <w:r w:rsidRPr="00A82D91">
        <w:rPr>
          <w:color w:val="000000"/>
          <w:sz w:val="28"/>
          <w:szCs w:val="28"/>
        </w:rPr>
        <w:t>.</w:t>
      </w:r>
    </w:p>
    <w:p w:rsidR="00893BA6" w:rsidRPr="00A82D91" w:rsidRDefault="00893BA6" w:rsidP="00893BA6">
      <w:pPr>
        <w:pStyle w:val="23"/>
        <w:ind w:left="0" w:right="-82" w:firstLine="453"/>
        <w:jc w:val="both"/>
        <w:rPr>
          <w:b w:val="0"/>
          <w:color w:val="000000"/>
          <w:sz w:val="28"/>
          <w:szCs w:val="28"/>
        </w:rPr>
      </w:pPr>
      <w:r w:rsidRPr="00A82D91">
        <w:rPr>
          <w:b w:val="0"/>
          <w:color w:val="000000"/>
          <w:sz w:val="28"/>
          <w:szCs w:val="28"/>
        </w:rPr>
        <w:t>Высота зданий:</w:t>
      </w:r>
    </w:p>
    <w:p w:rsidR="00893BA6" w:rsidRPr="00A82D91" w:rsidRDefault="00893BA6" w:rsidP="00893BA6">
      <w:pPr>
        <w:pStyle w:val="23"/>
        <w:tabs>
          <w:tab w:val="num" w:pos="1368"/>
        </w:tabs>
        <w:ind w:left="0" w:right="-82" w:firstLine="453"/>
        <w:jc w:val="both"/>
        <w:rPr>
          <w:b w:val="0"/>
          <w:color w:val="000000"/>
          <w:sz w:val="28"/>
          <w:szCs w:val="28"/>
        </w:rPr>
      </w:pPr>
      <w:r w:rsidRPr="00A82D91">
        <w:rPr>
          <w:b w:val="0"/>
          <w:color w:val="000000"/>
          <w:sz w:val="28"/>
          <w:szCs w:val="28"/>
        </w:rPr>
        <w:t xml:space="preserve">для всех основных строений количество надземных этажей – не более трех этажей (включая мансардный этаж) и высота от уровня земли: до верха плоской крыши – не более </w:t>
      </w:r>
      <w:smartTag w:uri="urn:schemas-microsoft-com:office:smarttags" w:element="metricconverter">
        <w:smartTagPr>
          <w:attr w:name="ProductID" w:val="8,6 м"/>
        </w:smartTagPr>
        <w:r w:rsidRPr="00A82D91">
          <w:rPr>
            <w:b w:val="0"/>
            <w:color w:val="000000"/>
            <w:sz w:val="28"/>
            <w:szCs w:val="28"/>
          </w:rPr>
          <w:t>8,6 м</w:t>
        </w:r>
      </w:smartTag>
      <w:r w:rsidRPr="00A82D91">
        <w:rPr>
          <w:b w:val="0"/>
          <w:color w:val="000000"/>
          <w:sz w:val="28"/>
          <w:szCs w:val="28"/>
        </w:rPr>
        <w:t xml:space="preserve">; до конька скатной крыши – не более </w:t>
      </w:r>
      <w:smartTag w:uri="urn:schemas-microsoft-com:office:smarttags" w:element="metricconverter">
        <w:smartTagPr>
          <w:attr w:name="ProductID" w:val="10 м"/>
        </w:smartTagPr>
        <w:r w:rsidRPr="00A82D91">
          <w:rPr>
            <w:b w:val="0"/>
            <w:color w:val="000000"/>
            <w:sz w:val="28"/>
            <w:szCs w:val="28"/>
          </w:rPr>
          <w:t>10 м</w:t>
        </w:r>
      </w:smartTag>
      <w:r w:rsidRPr="00A82D91">
        <w:rPr>
          <w:b w:val="0"/>
          <w:color w:val="000000"/>
          <w:sz w:val="28"/>
          <w:szCs w:val="28"/>
        </w:rPr>
        <w:t>;</w:t>
      </w:r>
    </w:p>
    <w:p w:rsidR="00893BA6" w:rsidRPr="00A82D91" w:rsidRDefault="00893BA6" w:rsidP="00893BA6">
      <w:pPr>
        <w:pStyle w:val="23"/>
        <w:tabs>
          <w:tab w:val="num" w:pos="1368"/>
        </w:tabs>
        <w:ind w:left="0" w:right="-82" w:firstLine="453"/>
        <w:jc w:val="both"/>
        <w:rPr>
          <w:b w:val="0"/>
          <w:color w:val="000000"/>
          <w:sz w:val="28"/>
          <w:szCs w:val="28"/>
        </w:rPr>
      </w:pPr>
      <w:r w:rsidRPr="00A82D91">
        <w:rPr>
          <w:b w:val="0"/>
          <w:color w:val="000000"/>
          <w:sz w:val="28"/>
          <w:szCs w:val="28"/>
        </w:rPr>
        <w:t xml:space="preserve">для отдельно стоящего гаража, в том числе  с хозяйственным помещением на 2 этаже, высота от уровня земли: до верха плоской кровли – не более </w:t>
      </w:r>
      <w:smartTag w:uri="urn:schemas-microsoft-com:office:smarttags" w:element="metricconverter">
        <w:smartTagPr>
          <w:attr w:name="ProductID" w:val="4 м"/>
        </w:smartTagPr>
        <w:r w:rsidRPr="00A82D91">
          <w:rPr>
            <w:b w:val="0"/>
            <w:color w:val="000000"/>
            <w:sz w:val="28"/>
            <w:szCs w:val="28"/>
          </w:rPr>
          <w:t>4 м</w:t>
        </w:r>
      </w:smartTag>
      <w:r w:rsidRPr="00A82D91">
        <w:rPr>
          <w:b w:val="0"/>
          <w:color w:val="000000"/>
          <w:sz w:val="28"/>
          <w:szCs w:val="28"/>
        </w:rPr>
        <w:t xml:space="preserve">, до конька скатной крыши-6м; </w:t>
      </w:r>
    </w:p>
    <w:p w:rsidR="00893BA6" w:rsidRPr="00A82D91" w:rsidRDefault="00893BA6" w:rsidP="00893BA6">
      <w:pPr>
        <w:shd w:val="clear" w:color="auto" w:fill="FFFFFF"/>
        <w:tabs>
          <w:tab w:val="left" w:pos="427"/>
          <w:tab w:val="left" w:pos="9781"/>
        </w:tabs>
        <w:spacing w:line="274" w:lineRule="exact"/>
        <w:ind w:right="-82"/>
        <w:jc w:val="both"/>
        <w:rPr>
          <w:color w:val="000000"/>
          <w:sz w:val="28"/>
          <w:szCs w:val="28"/>
        </w:rPr>
      </w:pPr>
      <w:r w:rsidRPr="00A82D91">
        <w:rPr>
          <w:color w:val="000000"/>
          <w:sz w:val="28"/>
          <w:szCs w:val="28"/>
        </w:rPr>
        <w:t xml:space="preserve">        </w:t>
      </w:r>
      <w:r w:rsidRPr="00A82D91">
        <w:rPr>
          <w:color w:val="000000"/>
          <w:spacing w:val="-1"/>
          <w:sz w:val="28"/>
          <w:szCs w:val="28"/>
        </w:rPr>
        <w:t>Требования к ограждению земельных участков:</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1"/>
          <w:sz w:val="28"/>
          <w:szCs w:val="28"/>
        </w:rPr>
        <w:t xml:space="preserve">со стороны улиц ограждение должно быть прозрачным (решетчатым, сетчатым, </w:t>
      </w:r>
      <w:r w:rsidRPr="00A82D91">
        <w:rPr>
          <w:color w:val="000000"/>
          <w:spacing w:val="-2"/>
          <w:sz w:val="28"/>
          <w:szCs w:val="28"/>
        </w:rPr>
        <w:t>не глухим);</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1"/>
          <w:sz w:val="28"/>
          <w:szCs w:val="28"/>
        </w:rPr>
        <w:t xml:space="preserve">характер ограждения со стороны проезжей части  и его высота должен быть единообразным на протяжении </w:t>
      </w:r>
      <w:r w:rsidRPr="00A82D91">
        <w:rPr>
          <w:color w:val="000000"/>
          <w:spacing w:val="-1"/>
          <w:sz w:val="28"/>
          <w:szCs w:val="28"/>
        </w:rPr>
        <w:t xml:space="preserve">одного квартала с обеих сторон улицы;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 xml:space="preserve">высота ограждения должна быть не более </w:t>
      </w:r>
      <w:smartTag w:uri="urn:schemas-microsoft-com:office:smarttags" w:element="metricconverter">
        <w:smartTagPr>
          <w:attr w:name="ProductID" w:val="2 м"/>
        </w:smartTagPr>
        <w:r w:rsidRPr="00A82D91">
          <w:rPr>
            <w:color w:val="000000"/>
            <w:sz w:val="28"/>
            <w:szCs w:val="28"/>
          </w:rPr>
          <w:t>2 м</w:t>
        </w:r>
      </w:smartTag>
      <w:r w:rsidRPr="00A82D91">
        <w:rPr>
          <w:color w:val="000000"/>
          <w:sz w:val="28"/>
          <w:szCs w:val="28"/>
        </w:rPr>
        <w:t>;</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pacing w:val="9"/>
          <w:sz w:val="28"/>
          <w:szCs w:val="28"/>
        </w:rPr>
        <w:t xml:space="preserve">при ограждении внутренних границ земельных участков допускается </w:t>
      </w:r>
      <w:r w:rsidRPr="00A82D91">
        <w:rPr>
          <w:color w:val="000000"/>
          <w:spacing w:val="-1"/>
          <w:sz w:val="28"/>
          <w:szCs w:val="28"/>
        </w:rPr>
        <w:t>устройство ограждений из живой изгороди, стальной сетки, гладкой проволоки или решетчатый не глухой забор.</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r w:rsidRPr="00A82D91">
        <w:rPr>
          <w:color w:val="000000"/>
          <w:sz w:val="28"/>
          <w:szCs w:val="28"/>
        </w:rPr>
        <w:t xml:space="preserve"> Коэффициент использования территории земельного участка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 xml:space="preserve">для усадебных жилых домов - не более 0,67; </w:t>
      </w:r>
    </w:p>
    <w:p w:rsidR="00893BA6" w:rsidRPr="00A82D91" w:rsidRDefault="00893BA6" w:rsidP="00893BA6">
      <w:pPr>
        <w:shd w:val="clear" w:color="auto" w:fill="FFFFFF"/>
        <w:tabs>
          <w:tab w:val="num" w:pos="1368"/>
          <w:tab w:val="left" w:pos="9781"/>
        </w:tabs>
        <w:spacing w:line="274" w:lineRule="exact"/>
        <w:ind w:right="-82" w:firstLine="453"/>
        <w:jc w:val="both"/>
        <w:rPr>
          <w:color w:val="000000"/>
          <w:sz w:val="28"/>
          <w:szCs w:val="28"/>
        </w:rPr>
      </w:pPr>
      <w:r w:rsidRPr="00A82D91">
        <w:rPr>
          <w:color w:val="000000"/>
          <w:sz w:val="28"/>
          <w:szCs w:val="28"/>
        </w:rPr>
        <w:t>для блокированных жилых домов - не более 0,8.</w:t>
      </w:r>
    </w:p>
    <w:p w:rsidR="00893BA6" w:rsidRPr="00A82D91" w:rsidRDefault="00893BA6" w:rsidP="00893BA6">
      <w:pPr>
        <w:shd w:val="clear" w:color="auto" w:fill="FFFFFF"/>
        <w:tabs>
          <w:tab w:val="left" w:pos="9781"/>
        </w:tabs>
        <w:spacing w:line="274" w:lineRule="exact"/>
        <w:ind w:right="-82" w:firstLine="453"/>
        <w:jc w:val="both"/>
        <w:rPr>
          <w:color w:val="000000"/>
          <w:sz w:val="28"/>
          <w:szCs w:val="28"/>
        </w:rPr>
      </w:pPr>
    </w:p>
    <w:p w:rsidR="00893BA6" w:rsidRPr="00A82D91" w:rsidRDefault="00893BA6" w:rsidP="00893BA6">
      <w:pPr>
        <w:shd w:val="clear" w:color="auto" w:fill="FFFFFF"/>
        <w:tabs>
          <w:tab w:val="left" w:pos="1311"/>
          <w:tab w:val="left" w:pos="9781"/>
        </w:tabs>
        <w:spacing w:line="274" w:lineRule="exact"/>
        <w:ind w:right="-82" w:firstLine="453"/>
        <w:jc w:val="both"/>
        <w:rPr>
          <w:color w:val="FF0000"/>
          <w:spacing w:val="-1"/>
          <w:sz w:val="28"/>
          <w:szCs w:val="28"/>
        </w:rPr>
      </w:pPr>
    </w:p>
    <w:p w:rsidR="00893BA6" w:rsidRPr="00A82D91" w:rsidRDefault="00893BA6" w:rsidP="00893BA6">
      <w:pPr>
        <w:shd w:val="clear" w:color="auto" w:fill="FFFFFF"/>
        <w:tabs>
          <w:tab w:val="left" w:pos="9781"/>
        </w:tabs>
        <w:spacing w:line="260" w:lineRule="exact"/>
        <w:ind w:right="-82" w:firstLine="360"/>
        <w:jc w:val="both"/>
        <w:rPr>
          <w:bCs/>
          <w:color w:val="000000"/>
          <w:spacing w:val="-1"/>
          <w:sz w:val="28"/>
          <w:szCs w:val="28"/>
        </w:rPr>
      </w:pP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r w:rsidRPr="00A82D91">
        <w:rPr>
          <w:b/>
          <w:bCs/>
          <w:color w:val="000000"/>
          <w:spacing w:val="-1"/>
          <w:sz w:val="28"/>
          <w:szCs w:val="28"/>
        </w:rPr>
        <w:t>Рекреационные зоны</w:t>
      </w: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781"/>
        </w:tabs>
        <w:spacing w:line="260" w:lineRule="exact"/>
        <w:ind w:right="-82" w:firstLine="360"/>
        <w:jc w:val="both"/>
        <w:rPr>
          <w:b/>
          <w:color w:val="000000"/>
          <w:sz w:val="28"/>
          <w:szCs w:val="28"/>
        </w:rPr>
      </w:pPr>
      <w:r w:rsidRPr="00A82D91">
        <w:rPr>
          <w:b/>
          <w:bCs/>
          <w:color w:val="000000"/>
          <w:sz w:val="28"/>
          <w:szCs w:val="28"/>
        </w:rPr>
        <w:t xml:space="preserve">Р-1 - </w:t>
      </w:r>
      <w:r w:rsidRPr="00A82D91">
        <w:rPr>
          <w:b/>
          <w:color w:val="000000"/>
          <w:sz w:val="28"/>
          <w:szCs w:val="28"/>
        </w:rPr>
        <w:t>зона природных ландшафтов и лесопарков</w:t>
      </w: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781"/>
        </w:tabs>
        <w:spacing w:line="278" w:lineRule="exact"/>
        <w:ind w:right="-82" w:firstLine="360"/>
        <w:jc w:val="both"/>
        <w:rPr>
          <w:color w:val="000000"/>
          <w:sz w:val="28"/>
          <w:szCs w:val="28"/>
        </w:rPr>
      </w:pPr>
      <w:r w:rsidRPr="00A82D91">
        <w:rPr>
          <w:b/>
          <w:bCs/>
          <w:color w:val="000000"/>
          <w:spacing w:val="-1"/>
          <w:sz w:val="28"/>
          <w:szCs w:val="28"/>
        </w:rPr>
        <w:t xml:space="preserve">Зона предназначена для сохранения природных ландшафтов и использования </w:t>
      </w:r>
      <w:r w:rsidRPr="00A82D91">
        <w:rPr>
          <w:b/>
          <w:bCs/>
          <w:color w:val="000000"/>
          <w:sz w:val="28"/>
          <w:szCs w:val="28"/>
        </w:rPr>
        <w:t>их для отдыха населения, занятия</w:t>
      </w:r>
      <w:r w:rsidRPr="00A82D91">
        <w:rPr>
          <w:b/>
          <w:color w:val="000000"/>
          <w:spacing w:val="-1"/>
          <w:sz w:val="28"/>
          <w:szCs w:val="28"/>
        </w:rPr>
        <w:t xml:space="preserve"> физической культурой и спортом</w:t>
      </w:r>
      <w:r w:rsidRPr="00A82D91">
        <w:rPr>
          <w:b/>
          <w:bCs/>
          <w:color w:val="000000"/>
          <w:sz w:val="28"/>
          <w:szCs w:val="28"/>
        </w:rPr>
        <w:t xml:space="preserve"> при условии допустимого воздействия людей </w:t>
      </w:r>
      <w:r w:rsidRPr="00A82D91">
        <w:rPr>
          <w:b/>
          <w:bCs/>
          <w:color w:val="000000"/>
          <w:spacing w:val="-1"/>
          <w:sz w:val="28"/>
          <w:szCs w:val="28"/>
        </w:rPr>
        <w:t>на окружающую природную среду.</w:t>
      </w:r>
    </w:p>
    <w:p w:rsidR="00893BA6" w:rsidRPr="00A82D91" w:rsidRDefault="00893BA6" w:rsidP="00893BA6">
      <w:pPr>
        <w:shd w:val="clear" w:color="auto" w:fill="FFFFFF"/>
        <w:tabs>
          <w:tab w:val="left" w:pos="9781"/>
        </w:tabs>
        <w:spacing w:line="274"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firstLine="360"/>
        <w:jc w:val="both"/>
        <w:rPr>
          <w:color w:val="000000"/>
          <w:sz w:val="28"/>
          <w:szCs w:val="28"/>
        </w:rPr>
      </w:pPr>
      <w:r w:rsidRPr="00A82D91">
        <w:rPr>
          <w:b/>
          <w:bCs/>
          <w:color w:val="000000"/>
          <w:spacing w:val="-1"/>
          <w:sz w:val="28"/>
          <w:szCs w:val="28"/>
        </w:rPr>
        <w:t>Основные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лесные массивы;</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z w:val="28"/>
          <w:szCs w:val="28"/>
        </w:rPr>
      </w:pPr>
      <w:r w:rsidRPr="00A82D91">
        <w:rPr>
          <w:color w:val="000000"/>
          <w:spacing w:val="-2"/>
          <w:sz w:val="28"/>
          <w:szCs w:val="28"/>
        </w:rPr>
        <w:t>лесопарки;</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z w:val="28"/>
          <w:szCs w:val="28"/>
        </w:rPr>
      </w:pPr>
      <w:r w:rsidRPr="00A82D91">
        <w:rPr>
          <w:color w:val="000000"/>
          <w:spacing w:val="1"/>
          <w:sz w:val="28"/>
          <w:szCs w:val="28"/>
        </w:rPr>
        <w:t xml:space="preserve">лесополосы (в том числе лесополосы санитарно-защитных зон без </w:t>
      </w:r>
      <w:r w:rsidRPr="00A82D91">
        <w:rPr>
          <w:color w:val="000000"/>
          <w:spacing w:val="1"/>
          <w:sz w:val="28"/>
          <w:szCs w:val="28"/>
        </w:rPr>
        <w:lastRenderedPageBreak/>
        <w:t xml:space="preserve">размещения в них производственных </w:t>
      </w:r>
      <w:r w:rsidRPr="00A82D91">
        <w:rPr>
          <w:color w:val="000000"/>
          <w:spacing w:val="-3"/>
          <w:sz w:val="28"/>
          <w:szCs w:val="28"/>
        </w:rPr>
        <w:t>объектов);</w:t>
      </w:r>
    </w:p>
    <w:p w:rsidR="00893BA6" w:rsidRPr="00A82D91" w:rsidRDefault="00893BA6" w:rsidP="00893BA6">
      <w:pPr>
        <w:shd w:val="clear" w:color="auto" w:fill="FFFFFF"/>
        <w:tabs>
          <w:tab w:val="num" w:pos="1425"/>
          <w:tab w:val="left" w:pos="9781"/>
        </w:tabs>
        <w:spacing w:line="274" w:lineRule="exact"/>
        <w:ind w:right="-82"/>
        <w:jc w:val="both"/>
        <w:rPr>
          <w:color w:val="000000"/>
          <w:spacing w:val="-1"/>
          <w:sz w:val="28"/>
          <w:szCs w:val="28"/>
        </w:rPr>
      </w:pPr>
      <w:r w:rsidRPr="00A82D91">
        <w:rPr>
          <w:color w:val="000000"/>
          <w:spacing w:val="-1"/>
          <w:sz w:val="28"/>
          <w:szCs w:val="28"/>
        </w:rPr>
        <w:t xml:space="preserve">      пруды;</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озера;</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водохранилища;</w:t>
      </w:r>
    </w:p>
    <w:p w:rsidR="00893BA6" w:rsidRPr="00A82D91" w:rsidRDefault="00893BA6" w:rsidP="00893BA6">
      <w:pPr>
        <w:shd w:val="clear" w:color="auto" w:fill="FFFFFF"/>
        <w:tabs>
          <w:tab w:val="left" w:pos="9781"/>
        </w:tabs>
        <w:spacing w:line="274" w:lineRule="exact"/>
        <w:ind w:right="-82" w:firstLine="360"/>
        <w:jc w:val="both"/>
        <w:rPr>
          <w:color w:val="000000"/>
          <w:spacing w:val="-3"/>
          <w:sz w:val="28"/>
          <w:szCs w:val="28"/>
        </w:rPr>
      </w:pPr>
      <w:r w:rsidRPr="00A82D91">
        <w:rPr>
          <w:color w:val="000000"/>
          <w:spacing w:val="-3"/>
          <w:sz w:val="28"/>
          <w:szCs w:val="28"/>
        </w:rPr>
        <w:t>пляжи.</w:t>
      </w:r>
    </w:p>
    <w:p w:rsidR="00893BA6" w:rsidRPr="00A82D91" w:rsidRDefault="00893BA6" w:rsidP="00893BA6">
      <w:pPr>
        <w:shd w:val="clear" w:color="auto" w:fill="FFFFFF"/>
        <w:tabs>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1"/>
          <w:sz w:val="28"/>
          <w:szCs w:val="28"/>
        </w:rPr>
        <w:t xml:space="preserve">       универсальные спортивные комплексы, спортивные сооружения, спортивные базы;</w:t>
      </w:r>
    </w:p>
    <w:p w:rsidR="00893BA6" w:rsidRPr="00A82D91" w:rsidRDefault="00893BA6" w:rsidP="00893BA6">
      <w:pPr>
        <w:shd w:val="clear" w:color="auto" w:fill="FFFFFF"/>
        <w:tabs>
          <w:tab w:val="left" w:pos="9781"/>
        </w:tabs>
        <w:spacing w:line="274" w:lineRule="exact"/>
        <w:ind w:right="-82"/>
        <w:jc w:val="both"/>
        <w:rPr>
          <w:color w:val="000000"/>
          <w:spacing w:val="-2"/>
          <w:sz w:val="28"/>
          <w:szCs w:val="28"/>
        </w:rPr>
      </w:pPr>
      <w:r w:rsidRPr="00A82D91">
        <w:rPr>
          <w:color w:val="000000"/>
          <w:spacing w:val="-1"/>
          <w:sz w:val="28"/>
          <w:szCs w:val="28"/>
        </w:rPr>
        <w:t xml:space="preserve">       </w:t>
      </w:r>
      <w:r w:rsidRPr="00A82D91">
        <w:rPr>
          <w:color w:val="000000"/>
          <w:spacing w:val="2"/>
          <w:sz w:val="28"/>
          <w:szCs w:val="28"/>
        </w:rPr>
        <w:t xml:space="preserve">места для пикников, вспомогательные строения и инфраструктура для отдыха </w:t>
      </w:r>
      <w:r w:rsidRPr="00A82D91">
        <w:rPr>
          <w:color w:val="000000"/>
          <w:spacing w:val="-2"/>
          <w:sz w:val="28"/>
          <w:szCs w:val="28"/>
        </w:rPr>
        <w:t>на природе;</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2"/>
          <w:sz w:val="28"/>
          <w:szCs w:val="28"/>
        </w:rPr>
        <w:t xml:space="preserve">      спортивные площадки;</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1"/>
          <w:sz w:val="28"/>
          <w:szCs w:val="28"/>
        </w:rPr>
        <w:t xml:space="preserve">      лодочные и спасательные станции;</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водоемы;</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п</w:t>
      </w:r>
      <w:r w:rsidRPr="00A82D91">
        <w:rPr>
          <w:color w:val="000000"/>
          <w:spacing w:val="-1"/>
          <w:sz w:val="28"/>
          <w:szCs w:val="28"/>
        </w:rPr>
        <w:t>рокат игрового и спортивного инвентаря;</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предприятия общественного питания  быстрого приготовления пищи;</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2"/>
          <w:sz w:val="28"/>
          <w:szCs w:val="28"/>
        </w:rPr>
        <w:t xml:space="preserve">      объекты розничной торговли и обслуживания: временные постройки, киоски, лотошная торговля и торговые павильоны;</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1"/>
          <w:sz w:val="28"/>
          <w:szCs w:val="28"/>
        </w:rPr>
        <w:t xml:space="preserve">      места для парковки машин.</w:t>
      </w:r>
    </w:p>
    <w:p w:rsidR="00893BA6" w:rsidRPr="00A82D91" w:rsidRDefault="00893BA6" w:rsidP="00893BA6">
      <w:pPr>
        <w:shd w:val="clear" w:color="auto" w:fill="FFFFFF"/>
        <w:tabs>
          <w:tab w:val="left" w:pos="9781"/>
        </w:tabs>
        <w:spacing w:line="274" w:lineRule="exact"/>
        <w:ind w:right="-82"/>
        <w:jc w:val="both"/>
        <w:rPr>
          <w:color w:val="000000"/>
          <w:sz w:val="28"/>
          <w:szCs w:val="28"/>
        </w:rPr>
      </w:pPr>
    </w:p>
    <w:p w:rsidR="00893BA6" w:rsidRPr="00A82D91" w:rsidRDefault="00893BA6" w:rsidP="00893BA6">
      <w:pPr>
        <w:shd w:val="clear" w:color="auto" w:fill="FFFFFF"/>
        <w:tabs>
          <w:tab w:val="left" w:pos="9781"/>
        </w:tabs>
        <w:spacing w:line="274" w:lineRule="exact"/>
        <w:ind w:right="-82" w:firstLine="360"/>
        <w:jc w:val="both"/>
        <w:rPr>
          <w:color w:val="000000"/>
          <w:spacing w:val="-2"/>
          <w:sz w:val="28"/>
          <w:szCs w:val="28"/>
        </w:rPr>
      </w:pPr>
    </w:p>
    <w:p w:rsidR="00893BA6" w:rsidRPr="00A82D91" w:rsidRDefault="00893BA6" w:rsidP="00893BA6">
      <w:pPr>
        <w:shd w:val="clear" w:color="auto" w:fill="FFFFFF"/>
        <w:tabs>
          <w:tab w:val="left" w:pos="9781"/>
        </w:tabs>
        <w:spacing w:line="274" w:lineRule="exact"/>
        <w:ind w:right="-82" w:firstLine="360"/>
        <w:jc w:val="both"/>
        <w:rPr>
          <w:color w:val="000000"/>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спортивные дорожки;</w:t>
      </w:r>
    </w:p>
    <w:p w:rsidR="00893BA6" w:rsidRPr="00A82D91" w:rsidRDefault="00893BA6" w:rsidP="00893BA6">
      <w:pPr>
        <w:shd w:val="clear" w:color="auto" w:fill="FFFFFF"/>
        <w:spacing w:line="274" w:lineRule="exact"/>
        <w:ind w:right="-82"/>
        <w:jc w:val="both"/>
        <w:rPr>
          <w:color w:val="000000"/>
          <w:sz w:val="28"/>
          <w:szCs w:val="28"/>
        </w:rPr>
      </w:pPr>
      <w:r w:rsidRPr="00A82D91">
        <w:rPr>
          <w:color w:val="000000"/>
          <w:spacing w:val="-1"/>
          <w:sz w:val="28"/>
          <w:szCs w:val="28"/>
        </w:rPr>
        <w:t xml:space="preserve">        пункты первой медицинской помощи;</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2"/>
          <w:sz w:val="28"/>
          <w:szCs w:val="28"/>
        </w:rPr>
        <w:t xml:space="preserve">        общественные туалеты;</w:t>
      </w:r>
    </w:p>
    <w:p w:rsidR="00893BA6" w:rsidRPr="00A82D91" w:rsidRDefault="00893BA6" w:rsidP="00893BA6">
      <w:pPr>
        <w:shd w:val="clear" w:color="auto" w:fill="FFFFFF"/>
        <w:tabs>
          <w:tab w:val="left" w:pos="9781"/>
        </w:tabs>
        <w:spacing w:line="274" w:lineRule="exact"/>
        <w:ind w:right="-82"/>
        <w:jc w:val="both"/>
        <w:rPr>
          <w:color w:val="000000"/>
          <w:spacing w:val="4"/>
          <w:sz w:val="28"/>
          <w:szCs w:val="28"/>
        </w:rPr>
      </w:pPr>
      <w:r w:rsidRPr="00A82D91">
        <w:rPr>
          <w:color w:val="000000"/>
          <w:spacing w:val="4"/>
          <w:sz w:val="28"/>
          <w:szCs w:val="28"/>
        </w:rPr>
        <w:t xml:space="preserve">       элементы   дизайна; </w:t>
      </w:r>
    </w:p>
    <w:p w:rsidR="00893BA6" w:rsidRPr="00A82D91" w:rsidRDefault="00893BA6" w:rsidP="00893BA6">
      <w:pPr>
        <w:shd w:val="clear" w:color="auto" w:fill="FFFFFF"/>
        <w:tabs>
          <w:tab w:val="left" w:pos="9781"/>
        </w:tabs>
        <w:spacing w:line="274" w:lineRule="exact"/>
        <w:ind w:right="-82"/>
        <w:jc w:val="both"/>
        <w:rPr>
          <w:color w:val="000000"/>
          <w:spacing w:val="4"/>
          <w:sz w:val="28"/>
          <w:szCs w:val="28"/>
        </w:rPr>
      </w:pPr>
      <w:r w:rsidRPr="00A82D91">
        <w:rPr>
          <w:color w:val="000000"/>
          <w:spacing w:val="4"/>
          <w:sz w:val="28"/>
          <w:szCs w:val="28"/>
        </w:rPr>
        <w:t xml:space="preserve">       скульптурные    композиции; </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4"/>
          <w:sz w:val="28"/>
          <w:szCs w:val="28"/>
        </w:rPr>
        <w:t xml:space="preserve">       объекты    декоративно-</w:t>
      </w:r>
      <w:r w:rsidRPr="00A82D91">
        <w:rPr>
          <w:color w:val="000000"/>
          <w:spacing w:val="-1"/>
          <w:sz w:val="28"/>
          <w:szCs w:val="28"/>
        </w:rPr>
        <w:t>монументального искусства;</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фонтаны;</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малые архитектурные формы;</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беседки;</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аттракционы;</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1"/>
          <w:sz w:val="28"/>
          <w:szCs w:val="28"/>
        </w:rPr>
        <w:t xml:space="preserve">        детские развлекательные и игровые площадки, игровые площадки и площадки отдыха для взрослых;</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1"/>
          <w:sz w:val="28"/>
          <w:szCs w:val="28"/>
        </w:rPr>
        <w:t xml:space="preserve">        скамьи для отдыха.</w:t>
      </w:r>
    </w:p>
    <w:p w:rsidR="00893BA6" w:rsidRPr="00A82D91" w:rsidRDefault="00893BA6" w:rsidP="00893BA6">
      <w:pPr>
        <w:rPr>
          <w:b/>
          <w:sz w:val="28"/>
          <w:szCs w:val="28"/>
        </w:rPr>
      </w:pPr>
      <w:r w:rsidRPr="00A82D91">
        <w:rPr>
          <w:b/>
          <w:sz w:val="28"/>
          <w:szCs w:val="28"/>
        </w:rPr>
        <w:t>1) предельные (минимальные и (или) максимальные) размеры земельных участков, в том числе их площадь:</w:t>
      </w:r>
    </w:p>
    <w:p w:rsidR="00893BA6" w:rsidRPr="00A82D91" w:rsidRDefault="00893BA6" w:rsidP="00893BA6">
      <w:pPr>
        <w:shd w:val="clear" w:color="auto" w:fill="FFFFFF"/>
        <w:tabs>
          <w:tab w:val="left" w:pos="1311"/>
          <w:tab w:val="left" w:pos="9781"/>
        </w:tabs>
        <w:spacing w:line="274" w:lineRule="exact"/>
        <w:ind w:right="-82" w:firstLine="540"/>
        <w:jc w:val="both"/>
        <w:rPr>
          <w:color w:val="000000"/>
          <w:sz w:val="28"/>
          <w:szCs w:val="28"/>
        </w:rPr>
      </w:pPr>
      <w:r w:rsidRPr="00A82D91">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A82D91">
          <w:rPr>
            <w:color w:val="000000"/>
            <w:spacing w:val="-1"/>
            <w:sz w:val="28"/>
            <w:szCs w:val="28"/>
          </w:rPr>
          <w:t xml:space="preserve">600 </w:t>
        </w:r>
        <w:r w:rsidRPr="00A82D91">
          <w:rPr>
            <w:color w:val="000000"/>
            <w:sz w:val="28"/>
            <w:szCs w:val="28"/>
          </w:rPr>
          <w:t>м</w:t>
        </w:r>
        <w:proofErr w:type="gramStart"/>
        <w:r w:rsidRPr="00A82D91">
          <w:rPr>
            <w:color w:val="000000"/>
            <w:sz w:val="28"/>
            <w:szCs w:val="28"/>
            <w:vertAlign w:val="superscript"/>
          </w:rPr>
          <w:t>2</w:t>
        </w:r>
      </w:smartTag>
      <w:proofErr w:type="gramEnd"/>
    </w:p>
    <w:p w:rsidR="00893BA6" w:rsidRPr="00A82D91" w:rsidRDefault="00893BA6" w:rsidP="00893BA6">
      <w:pPr>
        <w:shd w:val="clear" w:color="auto" w:fill="FFFFFF"/>
        <w:tabs>
          <w:tab w:val="left" w:pos="1311"/>
          <w:tab w:val="left" w:pos="9781"/>
        </w:tabs>
        <w:spacing w:line="274" w:lineRule="exact"/>
        <w:ind w:right="-82" w:firstLine="540"/>
        <w:jc w:val="both"/>
        <w:rPr>
          <w:color w:val="000000"/>
          <w:spacing w:val="-1"/>
          <w:sz w:val="28"/>
          <w:szCs w:val="28"/>
        </w:rPr>
      </w:pPr>
    </w:p>
    <w:p w:rsidR="00893BA6" w:rsidRPr="00A82D91" w:rsidRDefault="00893BA6" w:rsidP="00893BA6">
      <w:pPr>
        <w:shd w:val="clear" w:color="auto" w:fill="FFFFFF"/>
        <w:tabs>
          <w:tab w:val="num" w:pos="1368"/>
          <w:tab w:val="left" w:pos="9781"/>
        </w:tabs>
        <w:spacing w:line="274" w:lineRule="exact"/>
        <w:ind w:left="540" w:right="-82" w:hanging="540"/>
        <w:jc w:val="both"/>
        <w:rPr>
          <w:color w:val="000000"/>
          <w:sz w:val="28"/>
          <w:szCs w:val="28"/>
        </w:rPr>
      </w:pPr>
      <w:r w:rsidRPr="00A82D91">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82D91">
        <w:rPr>
          <w:sz w:val="28"/>
          <w:szCs w:val="28"/>
        </w:rPr>
        <w:t xml:space="preserve"> </w:t>
      </w:r>
      <w:smartTag w:uri="urn:schemas-microsoft-com:office:smarttags" w:element="metricconverter">
        <w:smartTagPr>
          <w:attr w:name="ProductID" w:val="3 метра"/>
        </w:smartTagPr>
        <w:r w:rsidRPr="00A82D91">
          <w:rPr>
            <w:sz w:val="28"/>
            <w:szCs w:val="28"/>
          </w:rPr>
          <w:t>3 метра</w:t>
        </w:r>
      </w:smartTag>
      <w:r w:rsidRPr="00A82D91">
        <w:rPr>
          <w:sz w:val="28"/>
          <w:szCs w:val="28"/>
        </w:rPr>
        <w:t>.</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t>3) предельное количество этажей и предельная высота зданий, строений, сооружений:</w:t>
      </w:r>
    </w:p>
    <w:p w:rsidR="00893BA6" w:rsidRPr="00A82D91" w:rsidRDefault="00893BA6" w:rsidP="00893BA6">
      <w:pPr>
        <w:pStyle w:val="23"/>
        <w:tabs>
          <w:tab w:val="num" w:pos="1368"/>
        </w:tabs>
        <w:ind w:left="540" w:right="-82"/>
        <w:jc w:val="both"/>
        <w:rPr>
          <w:b w:val="0"/>
          <w:sz w:val="28"/>
          <w:szCs w:val="28"/>
        </w:rPr>
      </w:pPr>
      <w:r w:rsidRPr="00A82D91">
        <w:rPr>
          <w:b w:val="0"/>
          <w:sz w:val="28"/>
          <w:szCs w:val="28"/>
        </w:rPr>
        <w:t>для всех основных строений количество надземных этажей – не более 3 этажей</w:t>
      </w:r>
    </w:p>
    <w:p w:rsidR="00893BA6" w:rsidRPr="00A82D91" w:rsidRDefault="00893BA6" w:rsidP="00893BA6">
      <w:pPr>
        <w:shd w:val="clear" w:color="auto" w:fill="FFFFFF"/>
        <w:tabs>
          <w:tab w:val="num" w:pos="1368"/>
          <w:tab w:val="left" w:pos="9781"/>
        </w:tabs>
        <w:spacing w:line="274" w:lineRule="exact"/>
        <w:ind w:left="540" w:right="-82"/>
        <w:jc w:val="both"/>
        <w:rPr>
          <w:color w:val="000000"/>
          <w:sz w:val="28"/>
          <w:szCs w:val="28"/>
        </w:rPr>
      </w:pPr>
    </w:p>
    <w:p w:rsidR="00893BA6" w:rsidRPr="00A82D91" w:rsidRDefault="00893BA6" w:rsidP="00893BA6">
      <w:pPr>
        <w:shd w:val="clear" w:color="auto" w:fill="FFFFFF"/>
        <w:tabs>
          <w:tab w:val="num" w:pos="1368"/>
          <w:tab w:val="left" w:pos="9781"/>
        </w:tabs>
        <w:spacing w:line="274" w:lineRule="exact"/>
        <w:ind w:right="-82"/>
        <w:jc w:val="both"/>
        <w:rPr>
          <w:color w:val="000000"/>
          <w:sz w:val="28"/>
          <w:szCs w:val="28"/>
        </w:rPr>
      </w:pPr>
      <w:r w:rsidRPr="00A82D91">
        <w:rPr>
          <w:b/>
          <w:sz w:val="28"/>
          <w:szCs w:val="28"/>
        </w:rPr>
        <w:t xml:space="preserve">4) максимальный процент застройки в границах земельного участка: </w:t>
      </w:r>
      <w:r w:rsidRPr="00A82D91">
        <w:rPr>
          <w:sz w:val="28"/>
          <w:szCs w:val="28"/>
        </w:rPr>
        <w:t>50</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lastRenderedPageBreak/>
        <w:t xml:space="preserve">5) иные показатели: </w:t>
      </w:r>
    </w:p>
    <w:p w:rsidR="00893BA6" w:rsidRPr="00A82D91" w:rsidRDefault="00893BA6" w:rsidP="00893BA6">
      <w:pPr>
        <w:shd w:val="clear" w:color="auto" w:fill="FFFFFF"/>
        <w:tabs>
          <w:tab w:val="left" w:pos="9781"/>
        </w:tabs>
        <w:spacing w:line="274" w:lineRule="exact"/>
        <w:ind w:right="-82" w:firstLine="540"/>
        <w:jc w:val="both"/>
        <w:rPr>
          <w:color w:val="000000"/>
          <w:sz w:val="28"/>
          <w:szCs w:val="28"/>
        </w:rPr>
      </w:pPr>
      <w:r w:rsidRPr="00A82D91">
        <w:rPr>
          <w:color w:val="000000"/>
          <w:sz w:val="28"/>
          <w:szCs w:val="28"/>
        </w:rPr>
        <w:t>Минимальный отступ зданий от красной линии:</w:t>
      </w:r>
    </w:p>
    <w:p w:rsidR="00893BA6" w:rsidRPr="00A82D91" w:rsidRDefault="00893BA6" w:rsidP="00893BA6">
      <w:pPr>
        <w:shd w:val="clear" w:color="auto" w:fill="FFFFFF"/>
        <w:tabs>
          <w:tab w:val="left" w:pos="9781"/>
        </w:tabs>
        <w:spacing w:line="274" w:lineRule="exact"/>
        <w:ind w:right="-82" w:firstLine="540"/>
        <w:jc w:val="both"/>
        <w:rPr>
          <w:color w:val="000000"/>
          <w:sz w:val="28"/>
          <w:szCs w:val="28"/>
        </w:rPr>
      </w:pPr>
      <w:r w:rsidRPr="00A82D91">
        <w:rPr>
          <w:color w:val="000000"/>
          <w:sz w:val="28"/>
          <w:szCs w:val="28"/>
        </w:rPr>
        <w:t xml:space="preserve">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pStyle w:val="11"/>
        <w:keepLines/>
        <w:widowControl w:val="0"/>
        <w:tabs>
          <w:tab w:val="left" w:pos="567"/>
          <w:tab w:val="left" w:pos="1211"/>
        </w:tabs>
        <w:suppressAutoHyphens/>
        <w:ind w:left="540"/>
        <w:jc w:val="both"/>
        <w:rPr>
          <w:b/>
          <w:bCs/>
          <w:color w:val="000000"/>
          <w:spacing w:val="-1"/>
          <w:sz w:val="28"/>
          <w:szCs w:val="28"/>
        </w:rPr>
      </w:pPr>
      <w:r w:rsidRPr="00A82D91">
        <w:rPr>
          <w:color w:val="000000"/>
          <w:sz w:val="28"/>
          <w:szCs w:val="28"/>
        </w:rPr>
        <w:t>при капитальном ремонте и реконструкции  – в соответствии со сложившейся или проектируемой линией застройки.</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p>
    <w:p w:rsidR="00893BA6" w:rsidRPr="00A82D91" w:rsidRDefault="00893BA6" w:rsidP="00893BA6">
      <w:pPr>
        <w:shd w:val="clear" w:color="auto" w:fill="FFFFFF"/>
        <w:tabs>
          <w:tab w:val="left" w:pos="0"/>
        </w:tabs>
        <w:spacing w:line="274" w:lineRule="exact"/>
        <w:ind w:right="-82" w:firstLine="453"/>
        <w:jc w:val="both"/>
        <w:rPr>
          <w:b/>
          <w:color w:val="000000"/>
          <w:sz w:val="28"/>
          <w:szCs w:val="28"/>
        </w:rPr>
      </w:pPr>
      <w:r w:rsidRPr="00A82D91">
        <w:rPr>
          <w:b/>
          <w:color w:val="000000"/>
          <w:sz w:val="28"/>
          <w:szCs w:val="28"/>
        </w:rPr>
        <w:t>Р-2 – зона парков</w:t>
      </w:r>
    </w:p>
    <w:p w:rsidR="00893BA6" w:rsidRPr="00A82D91" w:rsidRDefault="00893BA6" w:rsidP="00893BA6">
      <w:pPr>
        <w:shd w:val="clear" w:color="auto" w:fill="FFFFFF"/>
        <w:tabs>
          <w:tab w:val="left" w:pos="0"/>
        </w:tabs>
        <w:spacing w:line="274" w:lineRule="exact"/>
        <w:ind w:right="-82"/>
        <w:jc w:val="both"/>
        <w:rPr>
          <w:b/>
          <w:color w:val="000000"/>
          <w:sz w:val="28"/>
          <w:szCs w:val="28"/>
        </w:rPr>
      </w:pPr>
    </w:p>
    <w:p w:rsidR="00893BA6" w:rsidRPr="00A82D91" w:rsidRDefault="00893BA6" w:rsidP="00893BA6">
      <w:pPr>
        <w:shd w:val="clear" w:color="auto" w:fill="FFFFFF"/>
        <w:tabs>
          <w:tab w:val="left" w:pos="0"/>
        </w:tabs>
        <w:spacing w:line="274" w:lineRule="exact"/>
        <w:ind w:right="-82"/>
        <w:jc w:val="both"/>
        <w:rPr>
          <w:color w:val="000000"/>
          <w:spacing w:val="-1"/>
          <w:sz w:val="28"/>
          <w:szCs w:val="28"/>
        </w:rPr>
      </w:pPr>
      <w:r w:rsidRPr="00A82D91">
        <w:rPr>
          <w:b/>
          <w:color w:val="000000"/>
          <w:sz w:val="28"/>
          <w:szCs w:val="28"/>
        </w:rPr>
        <w:t xml:space="preserve">        Зона предназначена для</w:t>
      </w:r>
      <w:r w:rsidRPr="00A82D91">
        <w:rPr>
          <w:color w:val="000000"/>
          <w:spacing w:val="-1"/>
          <w:sz w:val="28"/>
          <w:szCs w:val="28"/>
        </w:rPr>
        <w:t xml:space="preserve"> </w:t>
      </w:r>
      <w:r w:rsidRPr="00A82D91">
        <w:rPr>
          <w:b/>
          <w:color w:val="000000"/>
          <w:spacing w:val="-1"/>
          <w:sz w:val="28"/>
          <w:szCs w:val="28"/>
        </w:rPr>
        <w:t>озеленения населенного пункта</w:t>
      </w:r>
      <w:r w:rsidRPr="00A82D91">
        <w:rPr>
          <w:color w:val="000000"/>
          <w:spacing w:val="-1"/>
          <w:sz w:val="28"/>
          <w:szCs w:val="28"/>
        </w:rPr>
        <w:t xml:space="preserve">, </w:t>
      </w:r>
      <w:r w:rsidRPr="00A82D91">
        <w:rPr>
          <w:b/>
          <w:bCs/>
          <w:color w:val="000000"/>
          <w:spacing w:val="-1"/>
          <w:sz w:val="28"/>
          <w:szCs w:val="28"/>
        </w:rPr>
        <w:t xml:space="preserve">использования </w:t>
      </w:r>
      <w:r w:rsidRPr="00A82D91">
        <w:rPr>
          <w:b/>
          <w:bCs/>
          <w:color w:val="000000"/>
          <w:sz w:val="28"/>
          <w:szCs w:val="28"/>
        </w:rPr>
        <w:t xml:space="preserve"> для отдыха населения, для кратковременного занятия</w:t>
      </w:r>
      <w:r w:rsidRPr="00A82D91">
        <w:rPr>
          <w:b/>
          <w:color w:val="000000"/>
          <w:spacing w:val="-1"/>
          <w:sz w:val="28"/>
          <w:szCs w:val="28"/>
        </w:rPr>
        <w:t xml:space="preserve"> физической культурой и спортом</w:t>
      </w:r>
    </w:p>
    <w:p w:rsidR="00893BA6" w:rsidRPr="00A82D91" w:rsidRDefault="00893BA6" w:rsidP="00893BA6">
      <w:pPr>
        <w:shd w:val="clear" w:color="auto" w:fill="FFFFFF"/>
        <w:tabs>
          <w:tab w:val="left" w:pos="0"/>
        </w:tabs>
        <w:spacing w:line="274" w:lineRule="exact"/>
        <w:ind w:right="-82"/>
        <w:jc w:val="both"/>
        <w:rPr>
          <w:b/>
          <w:color w:val="000000"/>
          <w:sz w:val="28"/>
          <w:szCs w:val="28"/>
        </w:rPr>
      </w:pPr>
    </w:p>
    <w:p w:rsidR="00893BA6" w:rsidRPr="00A82D91" w:rsidRDefault="00893BA6" w:rsidP="00893BA6">
      <w:pPr>
        <w:shd w:val="clear" w:color="auto" w:fill="FFFFFF"/>
        <w:tabs>
          <w:tab w:val="num" w:pos="1425"/>
          <w:tab w:val="left" w:pos="9781"/>
        </w:tabs>
        <w:spacing w:line="274" w:lineRule="exact"/>
        <w:ind w:right="-82" w:firstLine="360"/>
        <w:jc w:val="both"/>
        <w:rPr>
          <w:b/>
          <w:color w:val="000000"/>
          <w:spacing w:val="-1"/>
          <w:sz w:val="28"/>
          <w:szCs w:val="28"/>
        </w:rPr>
      </w:pPr>
      <w:r w:rsidRPr="00A82D91">
        <w:rPr>
          <w:b/>
          <w:color w:val="000000"/>
          <w:spacing w:val="-1"/>
          <w:sz w:val="28"/>
          <w:szCs w:val="28"/>
        </w:rPr>
        <w:t>Основные виды разрешенного использования</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скверы;</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парки;</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r w:rsidRPr="00A82D91">
        <w:rPr>
          <w:color w:val="000000"/>
          <w:spacing w:val="-1"/>
          <w:sz w:val="28"/>
          <w:szCs w:val="28"/>
        </w:rPr>
        <w:t>бульвары.</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p>
    <w:p w:rsidR="00893BA6" w:rsidRPr="00A82D91" w:rsidRDefault="00893BA6" w:rsidP="00893BA6">
      <w:pPr>
        <w:shd w:val="clear" w:color="auto" w:fill="FFFFFF"/>
        <w:tabs>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 xml:space="preserve">Условно разрешенные виды использования </w:t>
      </w:r>
      <w:r w:rsidRPr="00A82D91">
        <w:rPr>
          <w:b/>
          <w:bCs/>
          <w:color w:val="000000"/>
          <w:spacing w:val="-1"/>
          <w:sz w:val="28"/>
          <w:szCs w:val="28"/>
        </w:rPr>
        <w:t>земельных участков и объектов капитального строительства:</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pacing w:val="-1"/>
          <w:sz w:val="28"/>
          <w:szCs w:val="28"/>
        </w:rPr>
        <w:t xml:space="preserve">       </w:t>
      </w:r>
    </w:p>
    <w:p w:rsidR="00893BA6" w:rsidRPr="00A82D91" w:rsidRDefault="00893BA6" w:rsidP="00893BA6">
      <w:pPr>
        <w:shd w:val="clear" w:color="auto" w:fill="FFFFFF"/>
        <w:tabs>
          <w:tab w:val="left" w:pos="9781"/>
        </w:tabs>
        <w:spacing w:line="274" w:lineRule="exact"/>
        <w:ind w:right="-82"/>
        <w:jc w:val="both"/>
        <w:rPr>
          <w:color w:val="000000"/>
          <w:spacing w:val="-2"/>
          <w:sz w:val="28"/>
          <w:szCs w:val="28"/>
        </w:rPr>
      </w:pPr>
      <w:r w:rsidRPr="00A82D91">
        <w:rPr>
          <w:color w:val="000000"/>
          <w:spacing w:val="-2"/>
          <w:sz w:val="28"/>
          <w:szCs w:val="28"/>
        </w:rPr>
        <w:t xml:space="preserve">      объекты розничной торговли и обслуживания: временные постройки, киоски, лотошная торговля;</w:t>
      </w: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r w:rsidRPr="00A82D91">
        <w:rPr>
          <w:color w:val="000000"/>
          <w:spacing w:val="-2"/>
          <w:sz w:val="28"/>
          <w:szCs w:val="28"/>
        </w:rPr>
        <w:t xml:space="preserve">       </w:t>
      </w:r>
      <w:r w:rsidRPr="00A82D91">
        <w:rPr>
          <w:color w:val="000000"/>
          <w:spacing w:val="-1"/>
          <w:sz w:val="28"/>
          <w:szCs w:val="28"/>
        </w:rPr>
        <w:t>предприятия общественного питания  быстрого приготовления пищи;</w:t>
      </w:r>
    </w:p>
    <w:p w:rsidR="00893BA6" w:rsidRPr="00A82D91" w:rsidRDefault="00893BA6" w:rsidP="00893BA6">
      <w:pPr>
        <w:shd w:val="clear" w:color="auto" w:fill="FFFFFF"/>
        <w:tabs>
          <w:tab w:val="left" w:pos="360"/>
        </w:tabs>
        <w:spacing w:line="274" w:lineRule="exact"/>
        <w:ind w:right="-82"/>
        <w:jc w:val="both"/>
        <w:rPr>
          <w:color w:val="000000"/>
          <w:sz w:val="28"/>
          <w:szCs w:val="28"/>
        </w:rPr>
      </w:pPr>
      <w:r w:rsidRPr="00A82D91">
        <w:rPr>
          <w:color w:val="000000"/>
          <w:spacing w:val="-1"/>
          <w:sz w:val="28"/>
          <w:szCs w:val="28"/>
        </w:rPr>
        <w:t xml:space="preserve">       места для парковки машин.</w:t>
      </w:r>
    </w:p>
    <w:p w:rsidR="00893BA6" w:rsidRPr="00A82D91" w:rsidRDefault="00893BA6" w:rsidP="00893BA6">
      <w:pPr>
        <w:shd w:val="clear" w:color="auto" w:fill="FFFFFF"/>
        <w:tabs>
          <w:tab w:val="num" w:pos="1425"/>
          <w:tab w:val="left" w:pos="9781"/>
        </w:tabs>
        <w:spacing w:line="274" w:lineRule="exact"/>
        <w:ind w:right="-82" w:firstLine="360"/>
        <w:jc w:val="both"/>
        <w:rPr>
          <w:color w:val="000000"/>
          <w:spacing w:val="-1"/>
          <w:sz w:val="28"/>
          <w:szCs w:val="28"/>
        </w:rPr>
      </w:pPr>
    </w:p>
    <w:p w:rsidR="00893BA6" w:rsidRPr="00A82D91" w:rsidRDefault="00893BA6" w:rsidP="00893BA6">
      <w:pPr>
        <w:shd w:val="clear" w:color="auto" w:fill="FFFFFF"/>
        <w:tabs>
          <w:tab w:val="num" w:pos="1425"/>
          <w:tab w:val="left" w:pos="9781"/>
        </w:tabs>
        <w:spacing w:line="274" w:lineRule="exact"/>
        <w:ind w:right="-82" w:firstLine="360"/>
        <w:jc w:val="both"/>
        <w:rPr>
          <w:b/>
          <w:color w:val="000000"/>
          <w:spacing w:val="-1"/>
          <w:sz w:val="28"/>
          <w:szCs w:val="28"/>
        </w:rPr>
      </w:pPr>
      <w:r w:rsidRPr="00A82D91">
        <w:rPr>
          <w:b/>
          <w:color w:val="000000"/>
          <w:spacing w:val="-1"/>
          <w:sz w:val="28"/>
          <w:szCs w:val="28"/>
        </w:rPr>
        <w:t>Вспомогательные виды разрешенного использования</w:t>
      </w:r>
    </w:p>
    <w:p w:rsidR="00893BA6" w:rsidRPr="00A82D91" w:rsidRDefault="00893BA6" w:rsidP="00893BA6">
      <w:pPr>
        <w:shd w:val="clear" w:color="auto" w:fill="FFFFFF"/>
        <w:tabs>
          <w:tab w:val="left" w:pos="360"/>
        </w:tabs>
        <w:spacing w:line="274" w:lineRule="exact"/>
        <w:ind w:right="-82"/>
        <w:jc w:val="both"/>
        <w:rPr>
          <w:color w:val="000000"/>
          <w:sz w:val="28"/>
          <w:szCs w:val="28"/>
        </w:rPr>
      </w:pPr>
      <w:r w:rsidRPr="00A82D91">
        <w:rPr>
          <w:color w:val="000000"/>
          <w:spacing w:val="4"/>
          <w:sz w:val="28"/>
          <w:szCs w:val="28"/>
        </w:rPr>
        <w:tab/>
      </w:r>
      <w:r w:rsidRPr="00A82D91">
        <w:rPr>
          <w:color w:val="000000"/>
          <w:spacing w:val="-1"/>
          <w:sz w:val="28"/>
          <w:szCs w:val="28"/>
        </w:rPr>
        <w:t>пункты первой медицинской помощи;</w:t>
      </w:r>
    </w:p>
    <w:p w:rsidR="00893BA6" w:rsidRPr="00A82D91" w:rsidRDefault="00893BA6" w:rsidP="00893BA6">
      <w:pPr>
        <w:shd w:val="clear" w:color="auto" w:fill="FFFFFF"/>
        <w:tabs>
          <w:tab w:val="left" w:pos="0"/>
        </w:tabs>
        <w:spacing w:line="274" w:lineRule="exact"/>
        <w:ind w:right="-82"/>
        <w:jc w:val="both"/>
        <w:rPr>
          <w:color w:val="000000"/>
          <w:spacing w:val="-2"/>
          <w:sz w:val="28"/>
          <w:szCs w:val="28"/>
        </w:rPr>
      </w:pPr>
      <w:r w:rsidRPr="00A82D91">
        <w:rPr>
          <w:color w:val="000000"/>
          <w:spacing w:val="-2"/>
          <w:sz w:val="28"/>
          <w:szCs w:val="28"/>
        </w:rPr>
        <w:t xml:space="preserve">      общественные туалеты;</w:t>
      </w:r>
    </w:p>
    <w:p w:rsidR="00893BA6" w:rsidRPr="00A82D91" w:rsidRDefault="00893BA6" w:rsidP="00893BA6">
      <w:pPr>
        <w:shd w:val="clear" w:color="auto" w:fill="FFFFFF"/>
        <w:tabs>
          <w:tab w:val="left" w:pos="0"/>
        </w:tabs>
        <w:spacing w:line="274" w:lineRule="exact"/>
        <w:ind w:right="-82"/>
        <w:jc w:val="both"/>
        <w:rPr>
          <w:color w:val="000000"/>
          <w:spacing w:val="-2"/>
          <w:sz w:val="28"/>
          <w:szCs w:val="28"/>
        </w:rPr>
      </w:pPr>
      <w:r w:rsidRPr="00A82D91">
        <w:rPr>
          <w:color w:val="000000"/>
          <w:spacing w:val="-2"/>
          <w:sz w:val="28"/>
          <w:szCs w:val="28"/>
        </w:rPr>
        <w:t xml:space="preserve">      </w:t>
      </w:r>
      <w:r w:rsidRPr="00A82D91">
        <w:rPr>
          <w:color w:val="000000"/>
          <w:spacing w:val="-1"/>
          <w:sz w:val="28"/>
          <w:szCs w:val="28"/>
        </w:rPr>
        <w:t xml:space="preserve">спортплощадки; </w:t>
      </w:r>
    </w:p>
    <w:p w:rsidR="00893BA6" w:rsidRPr="00A82D91" w:rsidRDefault="00893BA6" w:rsidP="00893BA6">
      <w:pPr>
        <w:shd w:val="clear" w:color="auto" w:fill="FFFFFF"/>
        <w:tabs>
          <w:tab w:val="left" w:pos="0"/>
        </w:tabs>
        <w:spacing w:line="274" w:lineRule="exact"/>
        <w:ind w:right="-82"/>
        <w:jc w:val="both"/>
        <w:rPr>
          <w:color w:val="000000"/>
          <w:spacing w:val="-1"/>
          <w:sz w:val="28"/>
          <w:szCs w:val="28"/>
        </w:rPr>
      </w:pPr>
      <w:r w:rsidRPr="00A82D91">
        <w:rPr>
          <w:color w:val="000000"/>
          <w:spacing w:val="-1"/>
          <w:sz w:val="28"/>
          <w:szCs w:val="28"/>
        </w:rPr>
        <w:t xml:space="preserve">      спортивные дорожки; </w:t>
      </w:r>
    </w:p>
    <w:p w:rsidR="00893BA6" w:rsidRPr="00A82D91" w:rsidRDefault="00893BA6" w:rsidP="00893BA6">
      <w:pPr>
        <w:shd w:val="clear" w:color="auto" w:fill="FFFFFF"/>
        <w:tabs>
          <w:tab w:val="left" w:pos="0"/>
        </w:tabs>
        <w:spacing w:line="274" w:lineRule="exact"/>
        <w:ind w:right="-82"/>
        <w:jc w:val="both"/>
        <w:rPr>
          <w:color w:val="000000"/>
          <w:spacing w:val="4"/>
          <w:sz w:val="28"/>
          <w:szCs w:val="28"/>
        </w:rPr>
      </w:pPr>
      <w:r w:rsidRPr="00A82D91">
        <w:rPr>
          <w:color w:val="000000"/>
          <w:spacing w:val="4"/>
          <w:sz w:val="28"/>
          <w:szCs w:val="28"/>
        </w:rPr>
        <w:t xml:space="preserve">      элементы   дизайна;  </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4"/>
          <w:sz w:val="28"/>
          <w:szCs w:val="28"/>
        </w:rPr>
        <w:t xml:space="preserve">      скульптурные    композиции,    объекты    декоративно-</w:t>
      </w:r>
      <w:r w:rsidRPr="00A82D91">
        <w:rPr>
          <w:color w:val="000000"/>
          <w:spacing w:val="-1"/>
          <w:sz w:val="28"/>
          <w:szCs w:val="28"/>
        </w:rPr>
        <w:t>монументального искусства;</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1"/>
          <w:sz w:val="28"/>
          <w:szCs w:val="28"/>
        </w:rPr>
        <w:t xml:space="preserve">      фонтаны;</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1"/>
          <w:sz w:val="28"/>
          <w:szCs w:val="28"/>
        </w:rPr>
        <w:t xml:space="preserve">      малые архитектурные формы;</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1"/>
          <w:sz w:val="28"/>
          <w:szCs w:val="28"/>
        </w:rPr>
        <w:t xml:space="preserve">      беседки; </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1"/>
          <w:sz w:val="28"/>
          <w:szCs w:val="28"/>
        </w:rPr>
        <w:t xml:space="preserve">      детские развлекательные и игровые площадки и аттракционы;</w:t>
      </w:r>
    </w:p>
    <w:p w:rsidR="00893BA6" w:rsidRPr="00A82D91" w:rsidRDefault="00893BA6" w:rsidP="00893BA6">
      <w:pPr>
        <w:shd w:val="clear" w:color="auto" w:fill="FFFFFF"/>
        <w:tabs>
          <w:tab w:val="left" w:pos="720"/>
        </w:tabs>
        <w:spacing w:line="274" w:lineRule="exact"/>
        <w:ind w:right="-82"/>
        <w:jc w:val="both"/>
        <w:rPr>
          <w:color w:val="000000"/>
          <w:spacing w:val="-1"/>
          <w:sz w:val="28"/>
          <w:szCs w:val="28"/>
        </w:rPr>
      </w:pPr>
      <w:r w:rsidRPr="00A82D91">
        <w:rPr>
          <w:color w:val="000000"/>
          <w:spacing w:val="-1"/>
          <w:sz w:val="28"/>
          <w:szCs w:val="28"/>
        </w:rPr>
        <w:t xml:space="preserve">      открытые концертные площадки;</w:t>
      </w:r>
    </w:p>
    <w:p w:rsidR="00893BA6" w:rsidRPr="00A82D91" w:rsidRDefault="00893BA6" w:rsidP="00893BA6">
      <w:pPr>
        <w:shd w:val="clear" w:color="auto" w:fill="FFFFFF"/>
        <w:tabs>
          <w:tab w:val="left" w:pos="720"/>
        </w:tabs>
        <w:spacing w:line="274" w:lineRule="exact"/>
        <w:ind w:right="-82"/>
        <w:jc w:val="both"/>
        <w:rPr>
          <w:color w:val="000000"/>
          <w:sz w:val="28"/>
          <w:szCs w:val="28"/>
        </w:rPr>
      </w:pPr>
      <w:r w:rsidRPr="00A82D91">
        <w:rPr>
          <w:color w:val="000000"/>
          <w:spacing w:val="-1"/>
          <w:sz w:val="28"/>
          <w:szCs w:val="28"/>
        </w:rPr>
        <w:t xml:space="preserve">      скамьи для отдыха.</w:t>
      </w:r>
    </w:p>
    <w:p w:rsidR="00893BA6" w:rsidRPr="00A82D91" w:rsidRDefault="00893BA6" w:rsidP="00893BA6">
      <w:pPr>
        <w:rPr>
          <w:b/>
          <w:sz w:val="28"/>
          <w:szCs w:val="28"/>
        </w:rPr>
      </w:pPr>
      <w:r w:rsidRPr="00A82D91">
        <w:rPr>
          <w:b/>
          <w:sz w:val="28"/>
          <w:szCs w:val="28"/>
        </w:rPr>
        <w:t>1) предельные (минимальные и (или) максимальные) размеры земельных участков, в том числе их площадь:</w:t>
      </w:r>
    </w:p>
    <w:p w:rsidR="00893BA6" w:rsidRPr="00A82D91" w:rsidRDefault="00893BA6" w:rsidP="00893BA6">
      <w:pPr>
        <w:shd w:val="clear" w:color="auto" w:fill="FFFFFF"/>
        <w:tabs>
          <w:tab w:val="left" w:pos="1311"/>
          <w:tab w:val="left" w:pos="9781"/>
        </w:tabs>
        <w:spacing w:line="274" w:lineRule="exact"/>
        <w:ind w:right="-82" w:firstLine="540"/>
        <w:jc w:val="both"/>
        <w:rPr>
          <w:color w:val="000000"/>
          <w:sz w:val="28"/>
          <w:szCs w:val="28"/>
        </w:rPr>
      </w:pPr>
      <w:r w:rsidRPr="00A82D91">
        <w:rPr>
          <w:color w:val="000000"/>
          <w:spacing w:val="-1"/>
          <w:sz w:val="28"/>
          <w:szCs w:val="28"/>
        </w:rPr>
        <w:t xml:space="preserve">Минимальная площадь земельного участка: </w:t>
      </w:r>
      <w:smartTag w:uri="urn:schemas-microsoft-com:office:smarttags" w:element="metricconverter">
        <w:smartTagPr>
          <w:attr w:name="ProductID" w:val="600 м2"/>
        </w:smartTagPr>
        <w:r w:rsidRPr="00A82D91">
          <w:rPr>
            <w:color w:val="000000"/>
            <w:spacing w:val="-1"/>
            <w:sz w:val="28"/>
            <w:szCs w:val="28"/>
          </w:rPr>
          <w:t xml:space="preserve">600 </w:t>
        </w:r>
        <w:r w:rsidRPr="00A82D91">
          <w:rPr>
            <w:color w:val="000000"/>
            <w:sz w:val="28"/>
            <w:szCs w:val="28"/>
          </w:rPr>
          <w:t>м</w:t>
        </w:r>
        <w:proofErr w:type="gramStart"/>
        <w:r w:rsidRPr="00A82D91">
          <w:rPr>
            <w:color w:val="000000"/>
            <w:sz w:val="28"/>
            <w:szCs w:val="28"/>
            <w:vertAlign w:val="superscript"/>
          </w:rPr>
          <w:t>2</w:t>
        </w:r>
      </w:smartTag>
      <w:proofErr w:type="gramEnd"/>
    </w:p>
    <w:p w:rsidR="00893BA6" w:rsidRPr="00A82D91" w:rsidRDefault="00893BA6" w:rsidP="00893BA6">
      <w:pPr>
        <w:shd w:val="clear" w:color="auto" w:fill="FFFFFF"/>
        <w:tabs>
          <w:tab w:val="left" w:pos="1311"/>
          <w:tab w:val="left" w:pos="9781"/>
        </w:tabs>
        <w:spacing w:line="274" w:lineRule="exact"/>
        <w:ind w:right="-82" w:firstLine="540"/>
        <w:jc w:val="both"/>
        <w:rPr>
          <w:color w:val="000000"/>
          <w:spacing w:val="-1"/>
          <w:sz w:val="28"/>
          <w:szCs w:val="28"/>
        </w:rPr>
      </w:pPr>
    </w:p>
    <w:p w:rsidR="00893BA6" w:rsidRPr="00A82D91" w:rsidRDefault="00893BA6" w:rsidP="00893BA6">
      <w:pPr>
        <w:shd w:val="clear" w:color="auto" w:fill="FFFFFF"/>
        <w:tabs>
          <w:tab w:val="num" w:pos="1368"/>
          <w:tab w:val="left" w:pos="9781"/>
        </w:tabs>
        <w:spacing w:line="274" w:lineRule="exact"/>
        <w:ind w:left="540" w:right="-82" w:hanging="540"/>
        <w:jc w:val="both"/>
        <w:rPr>
          <w:color w:val="000000"/>
          <w:sz w:val="28"/>
          <w:szCs w:val="28"/>
        </w:rPr>
      </w:pPr>
      <w:r w:rsidRPr="00A82D91">
        <w:rPr>
          <w:b/>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A82D91">
        <w:rPr>
          <w:sz w:val="28"/>
          <w:szCs w:val="28"/>
        </w:rPr>
        <w:t xml:space="preserve"> </w:t>
      </w:r>
      <w:smartTag w:uri="urn:schemas-microsoft-com:office:smarttags" w:element="metricconverter">
        <w:smartTagPr>
          <w:attr w:name="ProductID" w:val="3 метра"/>
        </w:smartTagPr>
        <w:r w:rsidRPr="00A82D91">
          <w:rPr>
            <w:sz w:val="28"/>
            <w:szCs w:val="28"/>
          </w:rPr>
          <w:t>3 метра</w:t>
        </w:r>
      </w:smartTag>
      <w:r w:rsidRPr="00A82D91">
        <w:rPr>
          <w:sz w:val="28"/>
          <w:szCs w:val="28"/>
        </w:rPr>
        <w:t>.</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t>3) предельное количество этажей и предельная высота зданий, строений, сооружений:</w:t>
      </w:r>
    </w:p>
    <w:p w:rsidR="00893BA6" w:rsidRPr="00A82D91" w:rsidRDefault="00893BA6" w:rsidP="00893BA6">
      <w:pPr>
        <w:pStyle w:val="23"/>
        <w:tabs>
          <w:tab w:val="num" w:pos="1368"/>
        </w:tabs>
        <w:ind w:left="540" w:right="-82"/>
        <w:jc w:val="both"/>
        <w:rPr>
          <w:b w:val="0"/>
          <w:sz w:val="28"/>
          <w:szCs w:val="28"/>
        </w:rPr>
      </w:pPr>
      <w:r w:rsidRPr="00A82D91">
        <w:rPr>
          <w:b w:val="0"/>
          <w:sz w:val="28"/>
          <w:szCs w:val="28"/>
        </w:rPr>
        <w:t>для всех основных строений количество надземных этажей – не более 3 этажей</w:t>
      </w:r>
    </w:p>
    <w:p w:rsidR="00893BA6" w:rsidRPr="00A82D91" w:rsidRDefault="00893BA6" w:rsidP="00893BA6">
      <w:pPr>
        <w:shd w:val="clear" w:color="auto" w:fill="FFFFFF"/>
        <w:tabs>
          <w:tab w:val="num" w:pos="1368"/>
          <w:tab w:val="left" w:pos="9781"/>
        </w:tabs>
        <w:spacing w:line="274" w:lineRule="exact"/>
        <w:ind w:left="540" w:right="-82"/>
        <w:jc w:val="both"/>
        <w:rPr>
          <w:color w:val="000000"/>
          <w:sz w:val="28"/>
          <w:szCs w:val="28"/>
        </w:rPr>
      </w:pPr>
    </w:p>
    <w:p w:rsidR="00893BA6" w:rsidRPr="00A82D91" w:rsidRDefault="00893BA6" w:rsidP="00893BA6">
      <w:pPr>
        <w:shd w:val="clear" w:color="auto" w:fill="FFFFFF"/>
        <w:tabs>
          <w:tab w:val="num" w:pos="1368"/>
          <w:tab w:val="left" w:pos="9781"/>
        </w:tabs>
        <w:spacing w:line="274" w:lineRule="exact"/>
        <w:ind w:right="-82"/>
        <w:jc w:val="both"/>
        <w:rPr>
          <w:color w:val="000000"/>
          <w:sz w:val="28"/>
          <w:szCs w:val="28"/>
        </w:rPr>
      </w:pPr>
      <w:r w:rsidRPr="00A82D91">
        <w:rPr>
          <w:b/>
          <w:sz w:val="28"/>
          <w:szCs w:val="28"/>
        </w:rPr>
        <w:t xml:space="preserve">4) максимальный процент застройки в границах земельного участка: </w:t>
      </w:r>
      <w:r w:rsidRPr="00A82D91">
        <w:rPr>
          <w:sz w:val="28"/>
          <w:szCs w:val="28"/>
        </w:rPr>
        <w:t>50</w:t>
      </w:r>
    </w:p>
    <w:p w:rsidR="00893BA6" w:rsidRPr="00A82D91" w:rsidRDefault="00893BA6" w:rsidP="00893BA6">
      <w:pPr>
        <w:shd w:val="clear" w:color="auto" w:fill="FFFFFF"/>
        <w:tabs>
          <w:tab w:val="num" w:pos="1368"/>
          <w:tab w:val="left" w:pos="9781"/>
        </w:tabs>
        <w:spacing w:line="274" w:lineRule="exact"/>
        <w:ind w:right="-82" w:firstLine="453"/>
        <w:jc w:val="both"/>
        <w:rPr>
          <w:sz w:val="28"/>
          <w:szCs w:val="28"/>
        </w:rPr>
      </w:pPr>
    </w:p>
    <w:p w:rsidR="00893BA6" w:rsidRPr="00A82D91" w:rsidRDefault="00893BA6" w:rsidP="00893BA6">
      <w:pPr>
        <w:shd w:val="clear" w:color="auto" w:fill="FFFFFF"/>
        <w:tabs>
          <w:tab w:val="num" w:pos="1368"/>
          <w:tab w:val="left" w:pos="9781"/>
        </w:tabs>
        <w:spacing w:line="274" w:lineRule="exact"/>
        <w:ind w:right="-82"/>
        <w:jc w:val="both"/>
        <w:rPr>
          <w:b/>
          <w:sz w:val="28"/>
          <w:szCs w:val="28"/>
        </w:rPr>
      </w:pPr>
      <w:r w:rsidRPr="00A82D91">
        <w:rPr>
          <w:b/>
          <w:sz w:val="28"/>
          <w:szCs w:val="28"/>
        </w:rPr>
        <w:t xml:space="preserve">5) иные показатели: </w:t>
      </w:r>
    </w:p>
    <w:p w:rsidR="00893BA6" w:rsidRPr="00A82D91" w:rsidRDefault="00893BA6" w:rsidP="00893BA6">
      <w:pPr>
        <w:shd w:val="clear" w:color="auto" w:fill="FFFFFF"/>
        <w:tabs>
          <w:tab w:val="left" w:pos="9781"/>
        </w:tabs>
        <w:spacing w:line="274" w:lineRule="exact"/>
        <w:ind w:right="-82" w:firstLine="540"/>
        <w:jc w:val="both"/>
        <w:rPr>
          <w:color w:val="000000"/>
          <w:sz w:val="28"/>
          <w:szCs w:val="28"/>
        </w:rPr>
      </w:pPr>
      <w:r w:rsidRPr="00A82D91">
        <w:rPr>
          <w:color w:val="000000"/>
          <w:sz w:val="28"/>
          <w:szCs w:val="28"/>
        </w:rPr>
        <w:t>Минимальный отступ зданий от красной линии:</w:t>
      </w:r>
    </w:p>
    <w:p w:rsidR="00893BA6" w:rsidRPr="00A82D91" w:rsidRDefault="00893BA6" w:rsidP="00893BA6">
      <w:pPr>
        <w:shd w:val="clear" w:color="auto" w:fill="FFFFFF"/>
        <w:tabs>
          <w:tab w:val="left" w:pos="9781"/>
        </w:tabs>
        <w:spacing w:line="274" w:lineRule="exact"/>
        <w:ind w:right="-82" w:firstLine="540"/>
        <w:jc w:val="both"/>
        <w:rPr>
          <w:color w:val="000000"/>
          <w:sz w:val="28"/>
          <w:szCs w:val="28"/>
        </w:rPr>
      </w:pPr>
      <w:r w:rsidRPr="00A82D91">
        <w:rPr>
          <w:color w:val="000000"/>
          <w:sz w:val="28"/>
          <w:szCs w:val="28"/>
        </w:rPr>
        <w:t xml:space="preserve">проектируемых – </w:t>
      </w:r>
      <w:smartTag w:uri="urn:schemas-microsoft-com:office:smarttags" w:element="metricconverter">
        <w:smartTagPr>
          <w:attr w:name="ProductID" w:val="5 м"/>
        </w:smartTagPr>
        <w:r w:rsidRPr="00A82D91">
          <w:rPr>
            <w:color w:val="000000"/>
            <w:sz w:val="28"/>
            <w:szCs w:val="28"/>
          </w:rPr>
          <w:t>5 м</w:t>
        </w:r>
      </w:smartTag>
      <w:r w:rsidRPr="00A82D91">
        <w:rPr>
          <w:color w:val="000000"/>
          <w:sz w:val="28"/>
          <w:szCs w:val="28"/>
        </w:rPr>
        <w:t xml:space="preserve">, </w:t>
      </w:r>
    </w:p>
    <w:p w:rsidR="00893BA6" w:rsidRPr="00A82D91" w:rsidRDefault="00893BA6" w:rsidP="00893BA6">
      <w:pPr>
        <w:pStyle w:val="11"/>
        <w:keepLines/>
        <w:widowControl w:val="0"/>
        <w:tabs>
          <w:tab w:val="left" w:pos="567"/>
          <w:tab w:val="left" w:pos="1211"/>
        </w:tabs>
        <w:suppressAutoHyphens/>
        <w:ind w:left="540"/>
        <w:jc w:val="both"/>
        <w:rPr>
          <w:b/>
          <w:bCs/>
          <w:color w:val="000000"/>
          <w:spacing w:val="-1"/>
          <w:sz w:val="28"/>
          <w:szCs w:val="28"/>
        </w:rPr>
      </w:pPr>
      <w:r w:rsidRPr="00A82D91">
        <w:rPr>
          <w:color w:val="000000"/>
          <w:sz w:val="28"/>
          <w:szCs w:val="28"/>
        </w:rPr>
        <w:t>при капитальном ремонте и реконструкции  – в соответствии со сложившейся или проектируемой линией застройки.</w:t>
      </w:r>
    </w:p>
    <w:p w:rsidR="00893BA6" w:rsidRPr="00A82D91" w:rsidRDefault="00893BA6" w:rsidP="00893BA6">
      <w:pPr>
        <w:shd w:val="clear" w:color="auto" w:fill="FFFFFF"/>
        <w:tabs>
          <w:tab w:val="left" w:pos="9781"/>
        </w:tabs>
        <w:spacing w:line="260" w:lineRule="exact"/>
        <w:ind w:right="-82" w:firstLine="360"/>
        <w:jc w:val="both"/>
        <w:rPr>
          <w:b/>
          <w:bCs/>
          <w:color w:val="000000"/>
          <w:spacing w:val="-1"/>
          <w:sz w:val="28"/>
          <w:szCs w:val="28"/>
        </w:rPr>
      </w:pPr>
    </w:p>
    <w:p w:rsidR="00893BA6" w:rsidRPr="00A82D91" w:rsidRDefault="00893BA6" w:rsidP="00893BA6">
      <w:pPr>
        <w:shd w:val="clear" w:color="auto" w:fill="FFFFFF"/>
        <w:tabs>
          <w:tab w:val="left" w:pos="9781"/>
        </w:tabs>
        <w:spacing w:line="274" w:lineRule="exact"/>
        <w:ind w:right="-82"/>
        <w:jc w:val="both"/>
        <w:rPr>
          <w:color w:val="000000"/>
          <w:spacing w:val="-1"/>
          <w:sz w:val="28"/>
          <w:szCs w:val="28"/>
        </w:rPr>
      </w:pPr>
    </w:p>
    <w:p w:rsidR="00893BA6" w:rsidRPr="00A82D91" w:rsidRDefault="00893BA6" w:rsidP="00893BA6">
      <w:pPr>
        <w:shd w:val="clear" w:color="auto" w:fill="FFFFFF"/>
        <w:tabs>
          <w:tab w:val="left" w:pos="9781"/>
        </w:tabs>
        <w:spacing w:line="274" w:lineRule="exact"/>
        <w:ind w:right="-82"/>
        <w:jc w:val="both"/>
        <w:rPr>
          <w:b/>
          <w:color w:val="000000"/>
          <w:sz w:val="28"/>
          <w:szCs w:val="28"/>
        </w:rPr>
      </w:pPr>
      <w:r w:rsidRPr="00A82D91">
        <w:rPr>
          <w:b/>
          <w:color w:val="000000"/>
          <w:sz w:val="28"/>
          <w:szCs w:val="28"/>
        </w:rPr>
        <w:t>Зона культовых объектов и сооружений</w:t>
      </w:r>
    </w:p>
    <w:p w:rsidR="00893BA6" w:rsidRPr="00A82D91" w:rsidRDefault="00893BA6" w:rsidP="00893BA6">
      <w:pPr>
        <w:shd w:val="clear" w:color="auto" w:fill="FFFFFF"/>
        <w:tabs>
          <w:tab w:val="left" w:pos="9781"/>
        </w:tabs>
        <w:spacing w:line="274" w:lineRule="exact"/>
        <w:ind w:right="-82"/>
        <w:jc w:val="both"/>
        <w:rPr>
          <w:b/>
          <w:color w:val="000000"/>
          <w:sz w:val="28"/>
          <w:szCs w:val="28"/>
        </w:rPr>
      </w:pP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b/>
          <w:color w:val="000000"/>
          <w:sz w:val="28"/>
          <w:szCs w:val="28"/>
        </w:rPr>
        <w:t xml:space="preserve">       К-1 – Зона культовых объектов и сооружений</w:t>
      </w:r>
      <w:r w:rsidRPr="00A82D91">
        <w:rPr>
          <w:color w:val="000000"/>
          <w:sz w:val="28"/>
          <w:szCs w:val="28"/>
        </w:rPr>
        <w:t xml:space="preserve"> </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w:t>
      </w:r>
    </w:p>
    <w:p w:rsidR="00893BA6" w:rsidRPr="00A82D91" w:rsidRDefault="00893BA6" w:rsidP="00893BA6">
      <w:pPr>
        <w:shd w:val="clear" w:color="auto" w:fill="FFFFFF"/>
        <w:tabs>
          <w:tab w:val="left" w:pos="9781"/>
        </w:tabs>
        <w:spacing w:line="274" w:lineRule="exact"/>
        <w:ind w:right="-82"/>
        <w:jc w:val="both"/>
        <w:rPr>
          <w:b/>
          <w:color w:val="000000"/>
          <w:sz w:val="28"/>
          <w:szCs w:val="28"/>
        </w:rPr>
      </w:pPr>
      <w:r w:rsidRPr="00A82D91">
        <w:rPr>
          <w:color w:val="000000"/>
          <w:sz w:val="28"/>
          <w:szCs w:val="28"/>
        </w:rPr>
        <w:t xml:space="preserve">       </w:t>
      </w:r>
      <w:r w:rsidRPr="00A82D91">
        <w:rPr>
          <w:b/>
          <w:color w:val="000000"/>
          <w:sz w:val="28"/>
          <w:szCs w:val="28"/>
        </w:rPr>
        <w:t>Зона используется для строительства, реконструкции и эксплуатации зданий и сооружений православных храмов</w:t>
      </w:r>
    </w:p>
    <w:p w:rsidR="00893BA6" w:rsidRPr="00A82D91" w:rsidRDefault="00893BA6" w:rsidP="00893BA6">
      <w:pPr>
        <w:shd w:val="clear" w:color="auto" w:fill="FFFFFF"/>
        <w:tabs>
          <w:tab w:val="left" w:pos="9781"/>
        </w:tabs>
        <w:spacing w:line="274" w:lineRule="exact"/>
        <w:ind w:right="-82"/>
        <w:jc w:val="both"/>
        <w:rPr>
          <w:b/>
          <w:color w:val="000000"/>
          <w:sz w:val="28"/>
          <w:szCs w:val="28"/>
        </w:rPr>
      </w:pPr>
      <w:r w:rsidRPr="00A82D91">
        <w:rPr>
          <w:b/>
          <w:color w:val="000000"/>
          <w:sz w:val="28"/>
          <w:szCs w:val="28"/>
        </w:rPr>
        <w:t xml:space="preserve">        Основные виды использования:</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b/>
          <w:color w:val="000000"/>
          <w:sz w:val="28"/>
          <w:szCs w:val="28"/>
        </w:rPr>
        <w:t xml:space="preserve">       -  </w:t>
      </w:r>
      <w:r w:rsidRPr="00A82D91">
        <w:rPr>
          <w:color w:val="000000"/>
          <w:sz w:val="28"/>
          <w:szCs w:val="28"/>
        </w:rPr>
        <w:t>храмы;</w:t>
      </w:r>
    </w:p>
    <w:p w:rsidR="00893BA6" w:rsidRPr="00A82D91" w:rsidRDefault="00893BA6" w:rsidP="00893BA6">
      <w:pPr>
        <w:shd w:val="clear" w:color="auto" w:fill="FFFFFF"/>
        <w:tabs>
          <w:tab w:val="left" w:pos="9781"/>
        </w:tabs>
        <w:spacing w:line="274" w:lineRule="exact"/>
        <w:ind w:right="-82"/>
        <w:jc w:val="both"/>
        <w:rPr>
          <w:color w:val="000000"/>
          <w:sz w:val="28"/>
          <w:szCs w:val="28"/>
        </w:rPr>
      </w:pPr>
      <w:r w:rsidRPr="00A82D91">
        <w:rPr>
          <w:color w:val="000000"/>
          <w:sz w:val="28"/>
          <w:szCs w:val="28"/>
        </w:rPr>
        <w:t xml:space="preserve">       -  церкви;</w:t>
      </w:r>
    </w:p>
    <w:p w:rsidR="00893BA6" w:rsidRPr="00A82D91" w:rsidRDefault="00893BA6" w:rsidP="00893BA6">
      <w:pPr>
        <w:shd w:val="clear" w:color="auto" w:fill="FFFFFF"/>
        <w:tabs>
          <w:tab w:val="left" w:pos="9781"/>
        </w:tabs>
        <w:spacing w:line="274" w:lineRule="exact"/>
        <w:ind w:right="-82"/>
        <w:jc w:val="both"/>
        <w:rPr>
          <w:bCs/>
          <w:color w:val="000000"/>
          <w:spacing w:val="-1"/>
          <w:sz w:val="28"/>
          <w:szCs w:val="28"/>
        </w:rPr>
      </w:pPr>
      <w:r w:rsidRPr="00A82D91">
        <w:rPr>
          <w:bCs/>
          <w:color w:val="000000"/>
          <w:spacing w:val="-1"/>
          <w:sz w:val="28"/>
          <w:szCs w:val="28"/>
        </w:rPr>
        <w:t xml:space="preserve">        - мечети.</w:t>
      </w:r>
      <w:r w:rsidRPr="00A82D91">
        <w:rPr>
          <w:bCs/>
          <w:color w:val="000000"/>
          <w:spacing w:val="-1"/>
          <w:sz w:val="28"/>
          <w:szCs w:val="28"/>
        </w:rPr>
        <w:tab/>
      </w:r>
    </w:p>
    <w:p w:rsidR="00893BA6" w:rsidRPr="00A82D91" w:rsidRDefault="00893BA6" w:rsidP="00893BA6">
      <w:pPr>
        <w:shd w:val="clear" w:color="auto" w:fill="FFFFFF"/>
        <w:tabs>
          <w:tab w:val="left" w:pos="9638"/>
          <w:tab w:val="left" w:pos="9781"/>
        </w:tabs>
        <w:spacing w:line="274" w:lineRule="exact"/>
        <w:ind w:right="-82" w:firstLine="360"/>
        <w:jc w:val="both"/>
        <w:rPr>
          <w:b/>
          <w:bCs/>
          <w:color w:val="000000"/>
          <w:spacing w:val="-1"/>
          <w:sz w:val="28"/>
          <w:szCs w:val="28"/>
        </w:rPr>
      </w:pPr>
      <w:r w:rsidRPr="00A82D91">
        <w:rPr>
          <w:b/>
          <w:bCs/>
          <w:color w:val="000000"/>
          <w:spacing w:val="-1"/>
          <w:sz w:val="28"/>
          <w:szCs w:val="28"/>
        </w:rPr>
        <w:t>Вспомогательные виды разрешенного использования земельных участков и объектов капитального строительства:</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выездные и входные ворота;</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автостоянка;</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церковный киоск;</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скамьи для отдыха;</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цветник;</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церковно-причтовый дом;</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озелененная территория;</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туалеты для прихожан;</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xml:space="preserve">- </w:t>
      </w:r>
      <w:proofErr w:type="spellStart"/>
      <w:r w:rsidRPr="00A82D91">
        <w:rPr>
          <w:bCs/>
          <w:color w:val="000000"/>
          <w:spacing w:val="-1"/>
          <w:sz w:val="28"/>
          <w:szCs w:val="28"/>
        </w:rPr>
        <w:t>хозблок</w:t>
      </w:r>
      <w:proofErr w:type="spellEnd"/>
      <w:r w:rsidRPr="00A82D91">
        <w:rPr>
          <w:bCs/>
          <w:color w:val="000000"/>
          <w:spacing w:val="-1"/>
          <w:sz w:val="28"/>
          <w:szCs w:val="28"/>
        </w:rPr>
        <w:t xml:space="preserve"> с гаражом;</w:t>
      </w:r>
    </w:p>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r w:rsidRPr="00A82D91">
        <w:rPr>
          <w:bCs/>
          <w:color w:val="000000"/>
          <w:spacing w:val="-1"/>
          <w:sz w:val="28"/>
          <w:szCs w:val="28"/>
        </w:rPr>
        <w:t>- мусоросборник.</w:t>
      </w:r>
    </w:p>
    <w:p w:rsidR="00893BA6" w:rsidRPr="006D7D8C" w:rsidRDefault="00893BA6" w:rsidP="00893BA6">
      <w:pPr>
        <w:shd w:val="clear" w:color="auto" w:fill="FFFFFF"/>
        <w:tabs>
          <w:tab w:val="left" w:pos="426"/>
          <w:tab w:val="left" w:pos="9804"/>
        </w:tabs>
        <w:spacing w:line="274" w:lineRule="exact"/>
        <w:ind w:left="57" w:right="7"/>
        <w:jc w:val="both"/>
        <w:rPr>
          <w:sz w:val="28"/>
          <w:szCs w:val="28"/>
        </w:rPr>
      </w:pPr>
      <w:bookmarkStart w:id="2" w:name="_GoBack"/>
      <w:r w:rsidRPr="006D7D8C">
        <w:rPr>
          <w:b/>
          <w:bCs/>
          <w:spacing w:val="-1"/>
          <w:sz w:val="28"/>
          <w:szCs w:val="28"/>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893BA6" w:rsidRPr="006D7D8C" w:rsidRDefault="00893BA6" w:rsidP="00893BA6">
      <w:pPr>
        <w:spacing w:line="319" w:lineRule="atLeast"/>
        <w:ind w:left="284"/>
        <w:textAlignment w:val="baseline"/>
        <w:rPr>
          <w:rFonts w:eastAsia="Times New Roman"/>
          <w:sz w:val="28"/>
          <w:szCs w:val="28"/>
        </w:rPr>
      </w:pPr>
      <w:r w:rsidRPr="006D7D8C">
        <w:rPr>
          <w:rFonts w:eastAsia="Times New Roman"/>
          <w:sz w:val="28"/>
          <w:szCs w:val="28"/>
        </w:rPr>
        <w:t>- минимальная ширина земельного участка - 15 м;</w:t>
      </w:r>
    </w:p>
    <w:p w:rsidR="00893BA6" w:rsidRPr="006D7D8C" w:rsidRDefault="00893BA6" w:rsidP="00893BA6">
      <w:pPr>
        <w:spacing w:line="319" w:lineRule="atLeast"/>
        <w:ind w:left="284"/>
        <w:textAlignment w:val="baseline"/>
        <w:rPr>
          <w:rFonts w:eastAsia="Times New Roman"/>
          <w:sz w:val="28"/>
          <w:szCs w:val="28"/>
        </w:rPr>
      </w:pPr>
      <w:r w:rsidRPr="006D7D8C">
        <w:rPr>
          <w:rFonts w:eastAsia="Times New Roman"/>
          <w:sz w:val="28"/>
          <w:szCs w:val="28"/>
        </w:rPr>
        <w:t>- минимальная площадь земельного участка - 200 м</w:t>
      </w:r>
      <w:proofErr w:type="gramStart"/>
      <w:r w:rsidRPr="006D7D8C">
        <w:rPr>
          <w:rFonts w:eastAsia="Times New Roman"/>
          <w:sz w:val="28"/>
          <w:szCs w:val="28"/>
        </w:rPr>
        <w:t>2</w:t>
      </w:r>
      <w:proofErr w:type="gramEnd"/>
      <w:r w:rsidRPr="006D7D8C">
        <w:rPr>
          <w:rFonts w:eastAsia="Times New Roman"/>
          <w:sz w:val="28"/>
          <w:szCs w:val="28"/>
        </w:rPr>
        <w:t>;</w:t>
      </w:r>
    </w:p>
    <w:p w:rsidR="00893BA6" w:rsidRPr="006D7D8C" w:rsidRDefault="00893BA6" w:rsidP="00893BA6">
      <w:pPr>
        <w:spacing w:line="319" w:lineRule="atLeast"/>
        <w:ind w:left="284"/>
        <w:textAlignment w:val="baseline"/>
        <w:rPr>
          <w:rFonts w:eastAsia="Times New Roman"/>
          <w:sz w:val="28"/>
          <w:szCs w:val="28"/>
        </w:rPr>
      </w:pPr>
      <w:r w:rsidRPr="006D7D8C">
        <w:rPr>
          <w:rFonts w:eastAsia="Times New Roman"/>
          <w:sz w:val="28"/>
          <w:szCs w:val="28"/>
        </w:rPr>
        <w:t>- минимальный отступ от границы земельного участка (красной линии) -1 м;</w:t>
      </w:r>
    </w:p>
    <w:p w:rsidR="00893BA6" w:rsidRPr="006D7D8C" w:rsidRDefault="00893BA6" w:rsidP="00893BA6">
      <w:pPr>
        <w:spacing w:line="319" w:lineRule="atLeast"/>
        <w:ind w:left="284"/>
        <w:textAlignment w:val="baseline"/>
        <w:rPr>
          <w:rFonts w:eastAsia="Times New Roman"/>
          <w:sz w:val="28"/>
          <w:szCs w:val="28"/>
        </w:rPr>
      </w:pPr>
      <w:r w:rsidRPr="006D7D8C">
        <w:rPr>
          <w:rFonts w:eastAsia="Times New Roman"/>
          <w:sz w:val="28"/>
          <w:szCs w:val="28"/>
        </w:rPr>
        <w:t>- максимальное количество этажей - 2;</w:t>
      </w:r>
    </w:p>
    <w:p w:rsidR="00893BA6" w:rsidRPr="006D7D8C" w:rsidRDefault="00893BA6" w:rsidP="00893BA6">
      <w:pPr>
        <w:spacing w:line="319" w:lineRule="atLeast"/>
        <w:ind w:left="284"/>
        <w:textAlignment w:val="baseline"/>
        <w:rPr>
          <w:rFonts w:eastAsia="Times New Roman"/>
          <w:sz w:val="28"/>
          <w:szCs w:val="28"/>
        </w:rPr>
      </w:pPr>
      <w:r w:rsidRPr="006D7D8C">
        <w:rPr>
          <w:rFonts w:eastAsia="Times New Roman"/>
          <w:sz w:val="28"/>
          <w:szCs w:val="28"/>
        </w:rPr>
        <w:t>- максимальный процент застройки в границах земельного участка - 90%;</w:t>
      </w:r>
    </w:p>
    <w:p w:rsidR="00893BA6" w:rsidRPr="006D7D8C" w:rsidRDefault="00893BA6" w:rsidP="00893BA6">
      <w:pPr>
        <w:shd w:val="clear" w:color="auto" w:fill="FFFFFF"/>
        <w:tabs>
          <w:tab w:val="left" w:pos="9781"/>
        </w:tabs>
        <w:spacing w:line="274" w:lineRule="exact"/>
        <w:ind w:right="-82"/>
        <w:jc w:val="both"/>
        <w:rPr>
          <w:rFonts w:eastAsia="Times New Roman"/>
          <w:spacing w:val="-1"/>
          <w:sz w:val="28"/>
          <w:szCs w:val="28"/>
        </w:rPr>
      </w:pPr>
    </w:p>
    <w:p w:rsidR="00893BA6" w:rsidRPr="006D7D8C" w:rsidRDefault="00893BA6" w:rsidP="00893BA6">
      <w:pPr>
        <w:shd w:val="clear" w:color="auto" w:fill="FFFFFF"/>
        <w:tabs>
          <w:tab w:val="left" w:pos="9781"/>
        </w:tabs>
        <w:spacing w:line="274" w:lineRule="exact"/>
        <w:ind w:right="-82"/>
        <w:jc w:val="both"/>
        <w:rPr>
          <w:rFonts w:eastAsia="Times New Roman"/>
          <w:spacing w:val="-1"/>
          <w:sz w:val="28"/>
          <w:szCs w:val="28"/>
        </w:rPr>
      </w:pPr>
      <w:r w:rsidRPr="006D7D8C">
        <w:rPr>
          <w:rFonts w:eastAsia="Times New Roman"/>
          <w:spacing w:val="-1"/>
          <w:sz w:val="28"/>
          <w:szCs w:val="28"/>
        </w:rPr>
        <w:t xml:space="preserve">       Элементы благоустройства основных и условно разрешенных видов использования объектов капитального строительства в соответствии с СП 42.13330.2011 «Градостроительство. Планировка и застройка городских и сельских поселений», нормативами градостроительного проектирования.</w:t>
      </w:r>
    </w:p>
    <w:bookmarkEnd w:id="2"/>
    <w:p w:rsidR="00893BA6" w:rsidRPr="00A82D91" w:rsidRDefault="00893BA6" w:rsidP="00893BA6">
      <w:pPr>
        <w:shd w:val="clear" w:color="auto" w:fill="FFFFFF"/>
        <w:tabs>
          <w:tab w:val="left" w:pos="9638"/>
          <w:tab w:val="left" w:pos="9781"/>
        </w:tabs>
        <w:spacing w:line="274" w:lineRule="exact"/>
        <w:ind w:right="-82" w:firstLine="360"/>
        <w:jc w:val="both"/>
        <w:rPr>
          <w:bCs/>
          <w:color w:val="000000"/>
          <w:spacing w:val="-1"/>
          <w:sz w:val="28"/>
          <w:szCs w:val="28"/>
        </w:rPr>
      </w:pPr>
    </w:p>
    <w:p w:rsidR="00893BA6" w:rsidRPr="00A82D91" w:rsidRDefault="00893BA6" w:rsidP="00893BA6">
      <w:pPr>
        <w:shd w:val="clear" w:color="auto" w:fill="FFFFFF"/>
        <w:tabs>
          <w:tab w:val="left" w:pos="9781"/>
        </w:tabs>
        <w:ind w:right="-82" w:firstLine="453"/>
        <w:jc w:val="both"/>
        <w:rPr>
          <w:b/>
          <w:color w:val="000000"/>
          <w:sz w:val="28"/>
          <w:szCs w:val="28"/>
        </w:rPr>
      </w:pPr>
      <w:r w:rsidRPr="00A82D91">
        <w:rPr>
          <w:b/>
          <w:color w:val="000000"/>
          <w:sz w:val="28"/>
          <w:szCs w:val="28"/>
        </w:rPr>
        <w:t>Г</w:t>
      </w:r>
      <w:r w:rsidRPr="00A82D91">
        <w:rPr>
          <w:b/>
          <w:color w:val="000000"/>
          <w:spacing w:val="-4"/>
          <w:sz w:val="28"/>
          <w:szCs w:val="28"/>
        </w:rPr>
        <w:t>РАДОСТРОИТЕЛЬНЫЕ РЕГЛАМЕНТЫ</w:t>
      </w:r>
      <w:r w:rsidRPr="00A82D91">
        <w:rPr>
          <w:b/>
          <w:color w:val="000000"/>
          <w:sz w:val="28"/>
          <w:szCs w:val="28"/>
        </w:rPr>
        <w:t xml:space="preserve">,  обозначенные на «Карте зон с особыми условиями  использования территории», включают ограничения использовании земельных участков и объектов капитального строительства. «Карта зон с особыми условиями  </w:t>
      </w:r>
      <w:r w:rsidRPr="00A82D91">
        <w:rPr>
          <w:b/>
          <w:color w:val="000000"/>
          <w:sz w:val="28"/>
          <w:szCs w:val="28"/>
        </w:rPr>
        <w:lastRenderedPageBreak/>
        <w:t>использования территории»</w:t>
      </w:r>
      <w:r w:rsidRPr="00A82D91">
        <w:rPr>
          <w:bCs/>
          <w:color w:val="000000"/>
          <w:sz w:val="28"/>
          <w:szCs w:val="28"/>
        </w:rPr>
        <w:t xml:space="preserve"> </w:t>
      </w:r>
      <w:r w:rsidRPr="00A82D91">
        <w:rPr>
          <w:b/>
          <w:bCs/>
          <w:color w:val="000000"/>
          <w:sz w:val="28"/>
          <w:szCs w:val="28"/>
        </w:rPr>
        <w:t>является неотъемлемой частью «Карты градостроительного зонирования».</w:t>
      </w:r>
    </w:p>
    <w:p w:rsidR="00893BA6" w:rsidRPr="00A82D91" w:rsidRDefault="00893BA6" w:rsidP="00893BA6">
      <w:pPr>
        <w:pStyle w:val="33"/>
        <w:tabs>
          <w:tab w:val="left" w:pos="9781"/>
        </w:tabs>
        <w:ind w:left="0" w:right="-82" w:firstLine="399"/>
        <w:rPr>
          <w:color w:val="000000"/>
          <w:sz w:val="28"/>
          <w:szCs w:val="28"/>
        </w:rPr>
      </w:pPr>
    </w:p>
    <w:p w:rsidR="00893BA6" w:rsidRPr="00A82D91" w:rsidRDefault="00893BA6" w:rsidP="00893BA6">
      <w:pPr>
        <w:pStyle w:val="23"/>
        <w:tabs>
          <w:tab w:val="left" w:pos="9781"/>
        </w:tabs>
        <w:ind w:left="0" w:right="-82" w:firstLine="570"/>
        <w:jc w:val="both"/>
        <w:rPr>
          <w:bCs w:val="0"/>
          <w:color w:val="000000"/>
          <w:sz w:val="28"/>
          <w:szCs w:val="28"/>
        </w:rPr>
      </w:pPr>
      <w:proofErr w:type="gramStart"/>
      <w:r w:rsidRPr="00A82D91">
        <w:rPr>
          <w:color w:val="000000"/>
          <w:sz w:val="28"/>
          <w:szCs w:val="28"/>
        </w:rPr>
        <w:t xml:space="preserve">На карте с особыми условиями использования территории нанесены </w:t>
      </w:r>
      <w:proofErr w:type="spellStart"/>
      <w:r w:rsidRPr="00A82D91">
        <w:rPr>
          <w:color w:val="000000"/>
          <w:sz w:val="28"/>
          <w:szCs w:val="28"/>
        </w:rPr>
        <w:t>водоохранные</w:t>
      </w:r>
      <w:proofErr w:type="spellEnd"/>
      <w:r w:rsidRPr="00A82D91">
        <w:rPr>
          <w:color w:val="000000"/>
          <w:sz w:val="28"/>
          <w:szCs w:val="28"/>
        </w:rPr>
        <w:t xml:space="preserve"> зоны</w:t>
      </w:r>
      <w:r w:rsidRPr="00A82D91">
        <w:rPr>
          <w:bCs w:val="0"/>
          <w:color w:val="000000"/>
          <w:sz w:val="28"/>
          <w:szCs w:val="28"/>
        </w:rPr>
        <w:t xml:space="preserve">, примыкающие к водоемам, </w:t>
      </w:r>
      <w:r w:rsidRPr="00A82D91">
        <w:rPr>
          <w:color w:val="000000"/>
          <w:sz w:val="28"/>
          <w:szCs w:val="28"/>
        </w:rPr>
        <w:t xml:space="preserve">санитарно-защитные зоны предприятий и объектов капитального строительства, </w:t>
      </w:r>
      <w:r w:rsidRPr="00A82D91">
        <w:rPr>
          <w:bCs w:val="0"/>
          <w:color w:val="000000"/>
          <w:sz w:val="28"/>
          <w:szCs w:val="28"/>
        </w:rPr>
        <w:t>зоны санитарной охраны источников водоснабжения,  в границах которых установлен специальный режим хозяйственной и иных видов деятельности с целью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roofErr w:type="gramEnd"/>
    </w:p>
    <w:p w:rsidR="00893BA6" w:rsidRPr="00A82D91" w:rsidRDefault="00893BA6" w:rsidP="00893BA6">
      <w:pPr>
        <w:tabs>
          <w:tab w:val="left" w:pos="9781"/>
        </w:tabs>
        <w:ind w:right="-82" w:firstLine="360"/>
        <w:jc w:val="both"/>
        <w:rPr>
          <w:b/>
          <w:bCs/>
          <w:color w:val="000000"/>
          <w:sz w:val="28"/>
          <w:szCs w:val="28"/>
        </w:rPr>
      </w:pPr>
    </w:p>
    <w:p w:rsidR="00893BA6" w:rsidRPr="00A82D91" w:rsidRDefault="00893BA6" w:rsidP="00893BA6">
      <w:pPr>
        <w:tabs>
          <w:tab w:val="left" w:pos="9781"/>
        </w:tabs>
        <w:ind w:right="-82" w:firstLine="360"/>
        <w:jc w:val="both"/>
        <w:rPr>
          <w:bCs/>
          <w:color w:val="000000"/>
          <w:sz w:val="28"/>
          <w:szCs w:val="28"/>
        </w:rPr>
      </w:pPr>
      <w:r w:rsidRPr="00A82D91">
        <w:rPr>
          <w:bCs/>
          <w:color w:val="000000"/>
          <w:sz w:val="28"/>
          <w:szCs w:val="28"/>
        </w:rPr>
        <w:t xml:space="preserve">Перечень </w:t>
      </w:r>
      <w:proofErr w:type="spellStart"/>
      <w:r w:rsidRPr="00A82D91">
        <w:rPr>
          <w:bCs/>
          <w:color w:val="000000"/>
          <w:sz w:val="28"/>
          <w:szCs w:val="28"/>
        </w:rPr>
        <w:t>водоохранных</w:t>
      </w:r>
      <w:proofErr w:type="spellEnd"/>
      <w:r w:rsidRPr="00A82D91">
        <w:rPr>
          <w:bCs/>
          <w:color w:val="000000"/>
          <w:sz w:val="28"/>
          <w:szCs w:val="28"/>
        </w:rPr>
        <w:t xml:space="preserve"> зон, зон санитарной охраны источников водоснабжения, обозначенных на </w:t>
      </w:r>
      <w:r w:rsidRPr="00A82D91">
        <w:rPr>
          <w:color w:val="000000"/>
          <w:sz w:val="28"/>
          <w:szCs w:val="28"/>
        </w:rPr>
        <w:t xml:space="preserve"> «Карте зон с особыми условиями  использования территории»</w:t>
      </w:r>
    </w:p>
    <w:p w:rsidR="00893BA6" w:rsidRPr="00A82D91" w:rsidRDefault="00893BA6" w:rsidP="00893BA6">
      <w:pPr>
        <w:tabs>
          <w:tab w:val="left" w:pos="9781"/>
        </w:tabs>
        <w:ind w:right="-82" w:firstLine="360"/>
        <w:jc w:val="both"/>
        <w:rPr>
          <w:b/>
          <w:bCs/>
          <w:color w:val="000000"/>
          <w:sz w:val="28"/>
          <w:szCs w:val="28"/>
        </w:rPr>
      </w:pPr>
    </w:p>
    <w:p w:rsidR="00893BA6" w:rsidRPr="00A82D91" w:rsidRDefault="00893BA6" w:rsidP="00893BA6">
      <w:pPr>
        <w:pStyle w:val="33"/>
        <w:tabs>
          <w:tab w:val="left" w:pos="9781"/>
        </w:tabs>
        <w:ind w:left="0" w:right="-82" w:firstLine="360"/>
        <w:rPr>
          <w:b w:val="0"/>
          <w:bCs w:val="0"/>
          <w:color w:val="FF0000"/>
          <w:sz w:val="28"/>
          <w:szCs w:val="28"/>
        </w:rPr>
      </w:pPr>
      <w:r w:rsidRPr="00A82D91">
        <w:rPr>
          <w:b w:val="0"/>
          <w:bCs w:val="0"/>
          <w:color w:val="FF0000"/>
          <w:sz w:val="28"/>
          <w:szCs w:val="28"/>
        </w:rPr>
        <w:t xml:space="preserve"> – </w:t>
      </w:r>
      <w:proofErr w:type="spellStart"/>
      <w:r w:rsidRPr="00A82D91">
        <w:rPr>
          <w:b w:val="0"/>
          <w:bCs w:val="0"/>
          <w:color w:val="FF0000"/>
          <w:sz w:val="28"/>
          <w:szCs w:val="28"/>
        </w:rPr>
        <w:t>водоохранная</w:t>
      </w:r>
      <w:proofErr w:type="spellEnd"/>
      <w:r w:rsidRPr="00A82D91">
        <w:rPr>
          <w:b w:val="0"/>
          <w:bCs w:val="0"/>
          <w:color w:val="FF0000"/>
          <w:sz w:val="28"/>
          <w:szCs w:val="28"/>
        </w:rPr>
        <w:t xml:space="preserve"> зона водного объекта</w:t>
      </w:r>
    </w:p>
    <w:p w:rsidR="00893BA6" w:rsidRPr="00A82D91" w:rsidRDefault="00893BA6" w:rsidP="00893BA6">
      <w:pPr>
        <w:pStyle w:val="33"/>
        <w:tabs>
          <w:tab w:val="left" w:pos="9781"/>
        </w:tabs>
        <w:ind w:left="0" w:right="-82" w:firstLine="360"/>
        <w:rPr>
          <w:b w:val="0"/>
          <w:bCs w:val="0"/>
          <w:color w:val="FF0000"/>
          <w:sz w:val="28"/>
          <w:szCs w:val="28"/>
        </w:rPr>
      </w:pPr>
      <w:r w:rsidRPr="00A82D91">
        <w:rPr>
          <w:b w:val="0"/>
          <w:bCs w:val="0"/>
          <w:color w:val="FF0000"/>
          <w:sz w:val="28"/>
          <w:szCs w:val="28"/>
        </w:rPr>
        <w:t xml:space="preserve"> – зона санитарной защиты источника водоснабжения (первый пояс)</w:t>
      </w:r>
    </w:p>
    <w:p w:rsidR="00893BA6" w:rsidRPr="00A82D91" w:rsidRDefault="00893BA6" w:rsidP="00893BA6">
      <w:pPr>
        <w:pStyle w:val="33"/>
        <w:tabs>
          <w:tab w:val="left" w:pos="9781"/>
        </w:tabs>
        <w:ind w:left="0" w:right="-82" w:firstLine="360"/>
        <w:rPr>
          <w:b w:val="0"/>
          <w:bCs w:val="0"/>
          <w:color w:val="FF0000"/>
          <w:sz w:val="28"/>
          <w:szCs w:val="28"/>
        </w:rPr>
      </w:pPr>
      <w:r w:rsidRPr="00A82D91">
        <w:rPr>
          <w:b w:val="0"/>
          <w:bCs w:val="0"/>
          <w:color w:val="FF0000"/>
          <w:sz w:val="28"/>
          <w:szCs w:val="28"/>
        </w:rPr>
        <w:t xml:space="preserve"> – санитарно-защитная зона объектов </w:t>
      </w:r>
    </w:p>
    <w:p w:rsidR="00893BA6" w:rsidRPr="00A82D91" w:rsidRDefault="00893BA6" w:rsidP="00893BA6">
      <w:pPr>
        <w:pStyle w:val="33"/>
        <w:tabs>
          <w:tab w:val="left" w:pos="9781"/>
        </w:tabs>
        <w:ind w:left="0" w:right="-82" w:firstLine="360"/>
        <w:rPr>
          <w:b w:val="0"/>
          <w:bCs w:val="0"/>
          <w:color w:val="000000"/>
          <w:sz w:val="28"/>
          <w:szCs w:val="28"/>
        </w:rPr>
      </w:pPr>
    </w:p>
    <w:p w:rsidR="00893BA6" w:rsidRPr="00A82D91" w:rsidRDefault="00893BA6" w:rsidP="00893BA6">
      <w:pPr>
        <w:pStyle w:val="33"/>
        <w:tabs>
          <w:tab w:val="left" w:pos="9781"/>
        </w:tabs>
        <w:ind w:left="0" w:right="-82" w:firstLine="360"/>
        <w:rPr>
          <w:bCs w:val="0"/>
          <w:color w:val="000000"/>
          <w:sz w:val="28"/>
          <w:szCs w:val="28"/>
        </w:rPr>
      </w:pPr>
      <w:r w:rsidRPr="00A82D91">
        <w:rPr>
          <w:bCs w:val="0"/>
          <w:color w:val="000000"/>
          <w:sz w:val="28"/>
          <w:szCs w:val="28"/>
        </w:rPr>
        <w:t xml:space="preserve">В границах </w:t>
      </w:r>
      <w:proofErr w:type="spellStart"/>
      <w:r w:rsidRPr="00A82D91">
        <w:rPr>
          <w:bCs w:val="0"/>
          <w:color w:val="000000"/>
          <w:sz w:val="28"/>
          <w:szCs w:val="28"/>
        </w:rPr>
        <w:t>водоохранных</w:t>
      </w:r>
      <w:proofErr w:type="spellEnd"/>
      <w:r w:rsidRPr="00A82D91">
        <w:rPr>
          <w:bCs w:val="0"/>
          <w:color w:val="000000"/>
          <w:sz w:val="28"/>
          <w:szCs w:val="28"/>
        </w:rPr>
        <w:t xml:space="preserve">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в области охраны окружающей среды.</w:t>
      </w:r>
    </w:p>
    <w:p w:rsidR="00893BA6" w:rsidRPr="00A82D91" w:rsidRDefault="00893BA6" w:rsidP="00893BA6">
      <w:pPr>
        <w:pStyle w:val="33"/>
        <w:tabs>
          <w:tab w:val="left" w:pos="9781"/>
        </w:tabs>
        <w:ind w:left="0" w:right="-82" w:firstLine="360"/>
        <w:rPr>
          <w:b w:val="0"/>
          <w:bCs w:val="0"/>
          <w:color w:val="000000"/>
          <w:sz w:val="28"/>
          <w:szCs w:val="28"/>
        </w:rPr>
      </w:pPr>
    </w:p>
    <w:p w:rsidR="00893BA6" w:rsidRPr="00A82D91" w:rsidRDefault="00893BA6" w:rsidP="00893BA6">
      <w:pPr>
        <w:pStyle w:val="23"/>
        <w:tabs>
          <w:tab w:val="left" w:pos="9781"/>
        </w:tabs>
        <w:ind w:left="0" w:right="-82" w:firstLine="360"/>
        <w:jc w:val="both"/>
        <w:rPr>
          <w:b w:val="0"/>
          <w:bCs w:val="0"/>
          <w:color w:val="000000"/>
          <w:sz w:val="28"/>
          <w:szCs w:val="28"/>
        </w:rPr>
      </w:pPr>
      <w:proofErr w:type="gramStart"/>
      <w:r w:rsidRPr="00A82D91">
        <w:rPr>
          <w:b w:val="0"/>
          <w:color w:val="000000"/>
          <w:sz w:val="28"/>
          <w:szCs w:val="28"/>
        </w:rPr>
        <w:t xml:space="preserve">Ограничения использования земельных участков и объектов капитального строительства  в водоохраной зоне, установлены по отношению к предусмотренным Правилами видам разрешенного использования недвижимости </w:t>
      </w:r>
      <w:r w:rsidRPr="00A82D91">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roofErr w:type="gramEnd"/>
    </w:p>
    <w:p w:rsidR="00893BA6" w:rsidRPr="00A82D91" w:rsidRDefault="00893BA6" w:rsidP="00893BA6">
      <w:pPr>
        <w:pStyle w:val="33"/>
        <w:tabs>
          <w:tab w:val="left" w:pos="9781"/>
        </w:tabs>
        <w:ind w:left="0" w:right="515"/>
        <w:rPr>
          <w:color w:val="000000"/>
          <w:sz w:val="28"/>
          <w:szCs w:val="28"/>
        </w:rPr>
      </w:pPr>
    </w:p>
    <w:p w:rsidR="00893BA6" w:rsidRPr="00A82D91" w:rsidRDefault="00893BA6" w:rsidP="00893BA6">
      <w:pPr>
        <w:pStyle w:val="33"/>
        <w:tabs>
          <w:tab w:val="left" w:pos="9781"/>
        </w:tabs>
        <w:ind w:left="0" w:right="-82" w:firstLine="573"/>
        <w:rPr>
          <w:color w:val="000000"/>
          <w:sz w:val="28"/>
          <w:szCs w:val="28"/>
        </w:rPr>
      </w:pPr>
      <w:r w:rsidRPr="00A82D91">
        <w:rPr>
          <w:color w:val="000000"/>
          <w:sz w:val="28"/>
          <w:szCs w:val="28"/>
        </w:rPr>
        <w:t xml:space="preserve">Виды ограничений использования земельных участков и объектов капитального строительства  </w:t>
      </w:r>
      <w:proofErr w:type="gramStart"/>
      <w:r w:rsidRPr="00A82D91">
        <w:rPr>
          <w:color w:val="000000"/>
          <w:sz w:val="28"/>
          <w:szCs w:val="28"/>
        </w:rPr>
        <w:t>в</w:t>
      </w:r>
      <w:proofErr w:type="gramEnd"/>
      <w:r w:rsidRPr="00A82D91">
        <w:rPr>
          <w:color w:val="000000"/>
          <w:sz w:val="28"/>
          <w:szCs w:val="28"/>
        </w:rPr>
        <w:t xml:space="preserve"> </w:t>
      </w:r>
      <w:proofErr w:type="gramStart"/>
      <w:r w:rsidRPr="00A82D91">
        <w:rPr>
          <w:color w:val="000000"/>
          <w:sz w:val="28"/>
          <w:szCs w:val="28"/>
        </w:rPr>
        <w:t>водоохраной</w:t>
      </w:r>
      <w:proofErr w:type="gramEnd"/>
      <w:r w:rsidRPr="00A82D91">
        <w:rPr>
          <w:color w:val="000000"/>
          <w:sz w:val="28"/>
          <w:szCs w:val="28"/>
        </w:rPr>
        <w:t xml:space="preserve"> зоне водного объекта</w:t>
      </w:r>
    </w:p>
    <w:p w:rsidR="00893BA6" w:rsidRPr="00A82D91" w:rsidRDefault="00893BA6" w:rsidP="00893BA6">
      <w:pPr>
        <w:pStyle w:val="33"/>
        <w:tabs>
          <w:tab w:val="left" w:pos="9781"/>
        </w:tabs>
        <w:ind w:left="0" w:right="-82" w:firstLine="573"/>
        <w:rPr>
          <w:color w:val="000000"/>
          <w:sz w:val="28"/>
          <w:szCs w:val="28"/>
        </w:rPr>
      </w:pPr>
    </w:p>
    <w:p w:rsidR="00893BA6" w:rsidRPr="00A82D91" w:rsidRDefault="00893BA6" w:rsidP="00893BA6">
      <w:pPr>
        <w:pStyle w:val="33"/>
        <w:tabs>
          <w:tab w:val="left" w:pos="1254"/>
          <w:tab w:val="left" w:pos="9747"/>
          <w:tab w:val="left" w:pos="9781"/>
        </w:tabs>
        <w:spacing w:line="260" w:lineRule="exact"/>
        <w:ind w:left="0" w:right="-82" w:firstLine="513"/>
        <w:rPr>
          <w:b w:val="0"/>
          <w:bCs w:val="0"/>
          <w:color w:val="000000"/>
          <w:sz w:val="28"/>
          <w:szCs w:val="28"/>
        </w:rPr>
      </w:pPr>
      <w:proofErr w:type="gramStart"/>
      <w:r w:rsidRPr="00A82D91">
        <w:rPr>
          <w:b w:val="0"/>
          <w:bCs w:val="0"/>
          <w:color w:val="000000"/>
          <w:sz w:val="28"/>
          <w:szCs w:val="28"/>
        </w:rPr>
        <w:t>В</w:t>
      </w:r>
      <w:proofErr w:type="gramEnd"/>
      <w:r w:rsidRPr="00A82D91">
        <w:rPr>
          <w:b w:val="0"/>
          <w:bCs w:val="0"/>
          <w:color w:val="000000"/>
          <w:sz w:val="28"/>
          <w:szCs w:val="28"/>
        </w:rPr>
        <w:t xml:space="preserve"> </w:t>
      </w:r>
      <w:proofErr w:type="gramStart"/>
      <w:r w:rsidRPr="00A82D91">
        <w:rPr>
          <w:b w:val="0"/>
          <w:bCs w:val="0"/>
          <w:color w:val="000000"/>
          <w:sz w:val="28"/>
          <w:szCs w:val="28"/>
        </w:rPr>
        <w:t>водоохраной</w:t>
      </w:r>
      <w:proofErr w:type="gramEnd"/>
      <w:r w:rsidRPr="00A82D91">
        <w:rPr>
          <w:b w:val="0"/>
          <w:bCs w:val="0"/>
          <w:color w:val="000000"/>
          <w:sz w:val="28"/>
          <w:szCs w:val="28"/>
        </w:rPr>
        <w:t xml:space="preserve"> зоне запрещаются:</w:t>
      </w:r>
    </w:p>
    <w:p w:rsidR="00893BA6" w:rsidRPr="00A82D91" w:rsidRDefault="00893BA6" w:rsidP="00893BA6">
      <w:pPr>
        <w:pStyle w:val="33"/>
        <w:tabs>
          <w:tab w:val="left" w:pos="9639"/>
          <w:tab w:val="left" w:pos="9747"/>
          <w:tab w:val="left" w:pos="9781"/>
        </w:tabs>
        <w:spacing w:line="240" w:lineRule="exact"/>
        <w:ind w:left="456" w:right="-81"/>
        <w:rPr>
          <w:b w:val="0"/>
          <w:color w:val="000000"/>
          <w:sz w:val="28"/>
          <w:szCs w:val="28"/>
        </w:rPr>
      </w:pPr>
      <w:r w:rsidRPr="00A82D91">
        <w:rPr>
          <w:b w:val="0"/>
          <w:color w:val="000000"/>
          <w:sz w:val="28"/>
          <w:szCs w:val="28"/>
        </w:rPr>
        <w:t>использование сточных вод для удобрения почв;</w:t>
      </w:r>
    </w:p>
    <w:p w:rsidR="00893BA6" w:rsidRPr="00A82D91" w:rsidRDefault="00893BA6" w:rsidP="00893BA6">
      <w:pPr>
        <w:pStyle w:val="33"/>
        <w:tabs>
          <w:tab w:val="left" w:pos="9639"/>
          <w:tab w:val="left" w:pos="9747"/>
          <w:tab w:val="left" w:pos="9781"/>
        </w:tabs>
        <w:spacing w:line="240" w:lineRule="exact"/>
        <w:ind w:left="0" w:right="-81"/>
        <w:rPr>
          <w:b w:val="0"/>
          <w:color w:val="000000"/>
          <w:sz w:val="28"/>
          <w:szCs w:val="28"/>
        </w:rPr>
      </w:pPr>
      <w:r w:rsidRPr="00A82D91">
        <w:rPr>
          <w:b w:val="0"/>
          <w:color w:val="000000"/>
          <w:sz w:val="28"/>
          <w:szCs w:val="28"/>
        </w:rPr>
        <w:t xml:space="preserve">       -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 xml:space="preserve">       - осуществление авиационных мер по борьбе с вредителями и болезнями растений;</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lastRenderedPageBreak/>
        <w:t xml:space="preserve">       В границах </w:t>
      </w:r>
      <w:proofErr w:type="spellStart"/>
      <w:r w:rsidRPr="00A82D91">
        <w:rPr>
          <w:b w:val="0"/>
          <w:color w:val="000000"/>
          <w:sz w:val="28"/>
          <w:szCs w:val="28"/>
        </w:rPr>
        <w:t>водоохранных</w:t>
      </w:r>
      <w:proofErr w:type="spellEnd"/>
      <w:r w:rsidRPr="00A82D91">
        <w:rPr>
          <w:b w:val="0"/>
          <w:color w:val="000000"/>
          <w:sz w:val="28"/>
          <w:szCs w:val="28"/>
        </w:rPr>
        <w:t xml:space="preserve"> зон устанавливаются прибрежные защитные полосы, на территории которых вводятся дополнительные ограничения хозяйственной и иной деятельности.</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 xml:space="preserve">       В границах прибрежных защитных полос запрещается:</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1) распашка земель;</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2) размещение отвалов размываемых грунтов;</w:t>
      </w:r>
    </w:p>
    <w:p w:rsidR="00893BA6" w:rsidRPr="00A82D91" w:rsidRDefault="00893BA6" w:rsidP="00893BA6">
      <w:pPr>
        <w:pStyle w:val="33"/>
        <w:tabs>
          <w:tab w:val="left" w:pos="9747"/>
          <w:tab w:val="left" w:pos="9781"/>
        </w:tabs>
        <w:spacing w:line="240" w:lineRule="exact"/>
        <w:ind w:left="0" w:right="-81"/>
        <w:rPr>
          <w:b w:val="0"/>
          <w:color w:val="000000"/>
          <w:sz w:val="28"/>
          <w:szCs w:val="28"/>
        </w:rPr>
      </w:pPr>
      <w:r w:rsidRPr="00A82D91">
        <w:rPr>
          <w:b w:val="0"/>
          <w:color w:val="000000"/>
          <w:sz w:val="28"/>
          <w:szCs w:val="28"/>
        </w:rPr>
        <w:t>3) выпас сельскохозяйственных животных и организация летних лагерей.</w:t>
      </w:r>
    </w:p>
    <w:p w:rsidR="00893BA6" w:rsidRPr="00A82D91" w:rsidRDefault="00893BA6" w:rsidP="00893BA6">
      <w:pPr>
        <w:pStyle w:val="33"/>
        <w:tabs>
          <w:tab w:val="left" w:pos="9781"/>
        </w:tabs>
        <w:ind w:right="-81"/>
        <w:jc w:val="left"/>
        <w:rPr>
          <w:color w:val="000000"/>
          <w:sz w:val="28"/>
          <w:szCs w:val="28"/>
        </w:rPr>
      </w:pPr>
      <w:r w:rsidRPr="00A82D91">
        <w:rPr>
          <w:b w:val="0"/>
          <w:color w:val="000000"/>
          <w:sz w:val="28"/>
          <w:szCs w:val="28"/>
        </w:rPr>
        <w:t xml:space="preserve">Установление на местности границ </w:t>
      </w:r>
      <w:proofErr w:type="spellStart"/>
      <w:r w:rsidRPr="00A82D91">
        <w:rPr>
          <w:b w:val="0"/>
          <w:color w:val="000000"/>
          <w:sz w:val="28"/>
          <w:szCs w:val="28"/>
        </w:rPr>
        <w:t>водоохранных</w:t>
      </w:r>
      <w:proofErr w:type="spellEnd"/>
      <w:r w:rsidRPr="00A82D91">
        <w:rPr>
          <w:b w:val="0"/>
          <w:color w:val="000000"/>
          <w:sz w:val="28"/>
          <w:szCs w:val="28"/>
        </w:rPr>
        <w:t xml:space="preserve">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r w:rsidRPr="00A82D91">
        <w:rPr>
          <w:b w:val="0"/>
          <w:color w:val="000000"/>
          <w:sz w:val="28"/>
          <w:szCs w:val="28"/>
        </w:rPr>
        <w:tab/>
      </w:r>
    </w:p>
    <w:p w:rsidR="00893BA6" w:rsidRPr="00A82D91" w:rsidRDefault="00893BA6" w:rsidP="00893BA6">
      <w:pPr>
        <w:pStyle w:val="23"/>
        <w:tabs>
          <w:tab w:val="left" w:pos="9781"/>
        </w:tabs>
        <w:ind w:left="0" w:right="-81"/>
        <w:jc w:val="both"/>
        <w:rPr>
          <w:bCs w:val="0"/>
          <w:color w:val="000000"/>
          <w:sz w:val="28"/>
          <w:szCs w:val="28"/>
        </w:rPr>
      </w:pPr>
    </w:p>
    <w:p w:rsidR="00893BA6" w:rsidRPr="00A82D91" w:rsidRDefault="00893BA6" w:rsidP="00893BA6">
      <w:pPr>
        <w:pStyle w:val="23"/>
        <w:tabs>
          <w:tab w:val="left" w:pos="9781"/>
        </w:tabs>
        <w:ind w:left="0" w:right="-81" w:firstLine="360"/>
        <w:jc w:val="both"/>
        <w:rPr>
          <w:bCs w:val="0"/>
          <w:color w:val="000000"/>
          <w:sz w:val="28"/>
          <w:szCs w:val="28"/>
        </w:rPr>
      </w:pPr>
      <w:r w:rsidRPr="00A82D91">
        <w:rPr>
          <w:bCs w:val="0"/>
          <w:color w:val="000000"/>
          <w:sz w:val="28"/>
          <w:szCs w:val="28"/>
        </w:rPr>
        <w:t>Зона санитарной охраны подземных источников водоснабжения предназначена для защиты используемых вод от поверхностного загрязнения.</w:t>
      </w:r>
    </w:p>
    <w:p w:rsidR="00893BA6" w:rsidRPr="00A82D91" w:rsidRDefault="00893BA6" w:rsidP="00893BA6">
      <w:pPr>
        <w:pStyle w:val="33"/>
        <w:tabs>
          <w:tab w:val="left" w:pos="9781"/>
        </w:tabs>
        <w:ind w:left="0" w:right="-81" w:firstLine="360"/>
        <w:rPr>
          <w:color w:val="000000"/>
          <w:sz w:val="28"/>
          <w:szCs w:val="28"/>
        </w:rPr>
      </w:pPr>
    </w:p>
    <w:p w:rsidR="00893BA6" w:rsidRPr="00A82D91" w:rsidRDefault="00893BA6" w:rsidP="00893BA6">
      <w:pPr>
        <w:pStyle w:val="23"/>
        <w:tabs>
          <w:tab w:val="left" w:pos="9781"/>
        </w:tabs>
        <w:ind w:left="0" w:right="-81" w:firstLine="360"/>
        <w:jc w:val="both"/>
        <w:rPr>
          <w:bCs w:val="0"/>
          <w:color w:val="000000"/>
          <w:sz w:val="28"/>
          <w:szCs w:val="28"/>
        </w:rPr>
      </w:pPr>
      <w:r w:rsidRPr="00A82D91">
        <w:rPr>
          <w:bCs w:val="0"/>
          <w:color w:val="000000"/>
          <w:sz w:val="28"/>
          <w:szCs w:val="28"/>
        </w:rPr>
        <w:t>Зона санитарной охраны должна организовываться в составе 3-х поясов:</w:t>
      </w:r>
    </w:p>
    <w:p w:rsidR="00893BA6" w:rsidRPr="00A82D91" w:rsidRDefault="00893BA6" w:rsidP="00893BA6">
      <w:pPr>
        <w:pStyle w:val="33"/>
        <w:tabs>
          <w:tab w:val="num" w:pos="1311"/>
          <w:tab w:val="num" w:pos="2432"/>
          <w:tab w:val="left" w:pos="9781"/>
        </w:tabs>
        <w:ind w:left="0" w:right="-81" w:firstLine="360"/>
        <w:rPr>
          <w:color w:val="000000"/>
          <w:sz w:val="28"/>
          <w:szCs w:val="28"/>
        </w:rPr>
      </w:pPr>
      <w:r w:rsidRPr="00A82D91">
        <w:rPr>
          <w:color w:val="000000"/>
          <w:sz w:val="28"/>
          <w:szCs w:val="28"/>
        </w:rPr>
        <w:t>первого пояса (строгого режима), предназначенного для защиты места водозабора от случайного или умышленного загрязнения и повреждения;</w:t>
      </w:r>
    </w:p>
    <w:p w:rsidR="00893BA6" w:rsidRPr="00A82D91" w:rsidRDefault="00893BA6" w:rsidP="00893BA6">
      <w:pPr>
        <w:pStyle w:val="33"/>
        <w:tabs>
          <w:tab w:val="num" w:pos="1311"/>
          <w:tab w:val="num" w:pos="2432"/>
          <w:tab w:val="left" w:pos="9781"/>
        </w:tabs>
        <w:ind w:left="0" w:right="-81" w:firstLine="360"/>
        <w:rPr>
          <w:color w:val="000000"/>
          <w:sz w:val="28"/>
          <w:szCs w:val="28"/>
        </w:rPr>
      </w:pPr>
      <w:r w:rsidRPr="00A82D91">
        <w:rPr>
          <w:color w:val="000000"/>
          <w:sz w:val="28"/>
          <w:szCs w:val="28"/>
        </w:rPr>
        <w:t>второго и третьего поясов (поясов ограничений), предназначенных для предупреждения  микробного и химического загрязнения воды источников.</w:t>
      </w:r>
    </w:p>
    <w:p w:rsidR="00893BA6" w:rsidRPr="00A82D91" w:rsidRDefault="00893BA6" w:rsidP="00893BA6">
      <w:pPr>
        <w:pStyle w:val="23"/>
        <w:tabs>
          <w:tab w:val="left" w:pos="9781"/>
        </w:tabs>
        <w:ind w:left="0" w:right="-81" w:firstLine="360"/>
        <w:jc w:val="both"/>
        <w:rPr>
          <w:bCs w:val="0"/>
          <w:color w:val="000000"/>
          <w:sz w:val="28"/>
          <w:szCs w:val="28"/>
        </w:rPr>
      </w:pPr>
      <w:r w:rsidRPr="00A82D91">
        <w:rPr>
          <w:bCs w:val="0"/>
          <w:color w:val="000000"/>
          <w:sz w:val="28"/>
          <w:szCs w:val="28"/>
        </w:rPr>
        <w:t xml:space="preserve">Границы </w:t>
      </w:r>
      <w:proofErr w:type="gramStart"/>
      <w:r w:rsidRPr="00A82D91">
        <w:rPr>
          <w:bCs w:val="0"/>
          <w:color w:val="000000"/>
          <w:sz w:val="28"/>
          <w:szCs w:val="28"/>
        </w:rPr>
        <w:t>поясов зоны санитарной охраны источников водоснабжения</w:t>
      </w:r>
      <w:proofErr w:type="gramEnd"/>
      <w:r w:rsidRPr="00A82D91">
        <w:rPr>
          <w:bCs w:val="0"/>
          <w:color w:val="000000"/>
          <w:sz w:val="28"/>
          <w:szCs w:val="28"/>
        </w:rPr>
        <w:t xml:space="preserve"> определяются проектом, утверждаемым в установленном порядке.</w:t>
      </w:r>
    </w:p>
    <w:p w:rsidR="00893BA6" w:rsidRPr="00A82D91" w:rsidRDefault="00893BA6" w:rsidP="00893BA6">
      <w:pPr>
        <w:pStyle w:val="33"/>
        <w:tabs>
          <w:tab w:val="left" w:pos="9781"/>
        </w:tabs>
        <w:ind w:left="0" w:right="-81" w:firstLine="360"/>
        <w:rPr>
          <w:color w:val="000000"/>
          <w:sz w:val="28"/>
          <w:szCs w:val="28"/>
        </w:rPr>
      </w:pPr>
    </w:p>
    <w:p w:rsidR="00893BA6" w:rsidRPr="00A82D91" w:rsidRDefault="00893BA6" w:rsidP="00893BA6">
      <w:pPr>
        <w:pStyle w:val="33"/>
        <w:tabs>
          <w:tab w:val="left" w:pos="9781"/>
        </w:tabs>
        <w:ind w:left="0" w:right="-81" w:firstLine="360"/>
        <w:rPr>
          <w:color w:val="000000"/>
          <w:sz w:val="28"/>
          <w:szCs w:val="28"/>
        </w:rPr>
      </w:pPr>
      <w:r w:rsidRPr="00A82D91">
        <w:rPr>
          <w:color w:val="000000"/>
          <w:sz w:val="28"/>
          <w:szCs w:val="28"/>
        </w:rPr>
        <w:t>Виды ограничений использования земельных участков и объектов капитального строительства  в 1-ом поясе зоны санитарной охраны подземных источников водоснабжения.</w:t>
      </w:r>
    </w:p>
    <w:p w:rsidR="00893BA6" w:rsidRPr="00A82D91" w:rsidRDefault="00893BA6" w:rsidP="00893BA6">
      <w:pPr>
        <w:ind w:firstLine="284"/>
        <w:jc w:val="both"/>
        <w:rPr>
          <w:color w:val="000000"/>
          <w:sz w:val="28"/>
          <w:szCs w:val="28"/>
        </w:rPr>
      </w:pPr>
      <w:r w:rsidRPr="00A82D91">
        <w:rPr>
          <w:color w:val="000000"/>
          <w:sz w:val="28"/>
          <w:szCs w:val="28"/>
        </w:rPr>
        <w:t xml:space="preserve">  Граница </w:t>
      </w:r>
      <w:r w:rsidRPr="00A82D91">
        <w:rPr>
          <w:b/>
          <w:bCs/>
          <w:color w:val="000000"/>
          <w:sz w:val="28"/>
          <w:szCs w:val="28"/>
        </w:rPr>
        <w:t>1-го</w:t>
      </w:r>
      <w:r w:rsidRPr="00A82D91">
        <w:rPr>
          <w:color w:val="000000"/>
          <w:sz w:val="28"/>
          <w:szCs w:val="28"/>
        </w:rPr>
        <w:t xml:space="preserve"> пояса устанавливается на расстоянии не менее </w:t>
      </w:r>
      <w:smartTag w:uri="urn:schemas-microsoft-com:office:smarttags" w:element="metricconverter">
        <w:smartTagPr>
          <w:attr w:name="ProductID" w:val="30 м"/>
        </w:smartTagPr>
        <w:r w:rsidRPr="00A82D91">
          <w:rPr>
            <w:color w:val="000000"/>
            <w:sz w:val="28"/>
            <w:szCs w:val="28"/>
          </w:rPr>
          <w:t>30 м</w:t>
        </w:r>
      </w:smartTag>
      <w:r w:rsidRPr="00A82D91">
        <w:rPr>
          <w:color w:val="000000"/>
          <w:sz w:val="28"/>
          <w:szCs w:val="28"/>
        </w:rPr>
        <w:t xml:space="preserve"> от водозабора при использовании защищенных подземных вод и на расстоянии не менее </w:t>
      </w:r>
      <w:smartTag w:uri="urn:schemas-microsoft-com:office:smarttags" w:element="metricconverter">
        <w:smartTagPr>
          <w:attr w:name="ProductID" w:val="50 м"/>
        </w:smartTagPr>
        <w:r w:rsidRPr="00A82D91">
          <w:rPr>
            <w:color w:val="000000"/>
            <w:sz w:val="28"/>
            <w:szCs w:val="28"/>
          </w:rPr>
          <w:t>50 м</w:t>
        </w:r>
      </w:smartTag>
      <w:r w:rsidRPr="00A82D91">
        <w:rPr>
          <w:color w:val="000000"/>
          <w:sz w:val="28"/>
          <w:szCs w:val="28"/>
        </w:rPr>
        <w:t xml:space="preserve"> - при использовании недостаточно защищенных подземных вод.</w:t>
      </w: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r w:rsidRPr="00A82D91">
        <w:rPr>
          <w:b w:val="0"/>
          <w:bCs w:val="0"/>
          <w:color w:val="000000"/>
          <w:sz w:val="28"/>
          <w:szCs w:val="28"/>
        </w:rPr>
        <w:t xml:space="preserve"> Территория 1-го пояса зоны санитарной охраны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893BA6" w:rsidRPr="00A82D91" w:rsidRDefault="00893BA6" w:rsidP="00893BA6">
      <w:pPr>
        <w:pStyle w:val="33"/>
        <w:tabs>
          <w:tab w:val="num" w:pos="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1-го пояса зоны санитарной охраны запрещаются:</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все виды строительства, не имеющие непосредственного отношения к эксплуатации, реконструкции сооружений, в том числе прокладка трубопроводов различного назначения;</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размещение жилых и хозяйственно-бытовых зданий;</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проживание людей;</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размещение приемников нечистот и бытовых отходов;</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применение ядохимикатов и удобрений;</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посадка высокоствольных деревьев.</w:t>
      </w:r>
    </w:p>
    <w:p w:rsidR="00893BA6" w:rsidRPr="00A82D91" w:rsidRDefault="00893BA6" w:rsidP="00893BA6">
      <w:pPr>
        <w:pStyle w:val="33"/>
        <w:tabs>
          <w:tab w:val="num" w:pos="228"/>
          <w:tab w:val="num" w:pos="1040"/>
          <w:tab w:val="left" w:pos="9781"/>
        </w:tabs>
        <w:ind w:left="0" w:right="-81" w:firstLine="360"/>
        <w:rPr>
          <w:b w:val="0"/>
          <w:bCs w:val="0"/>
          <w:color w:val="000000"/>
          <w:sz w:val="28"/>
          <w:szCs w:val="28"/>
        </w:rPr>
      </w:pPr>
      <w:r w:rsidRPr="00A82D91">
        <w:rPr>
          <w:b w:val="0"/>
          <w:bCs w:val="0"/>
          <w:color w:val="000000"/>
          <w:sz w:val="28"/>
          <w:szCs w:val="28"/>
        </w:rPr>
        <w:lastRenderedPageBreak/>
        <w:t xml:space="preserve"> Водопроводные сооружения, расположенные в 1-ом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93BA6" w:rsidRPr="00A82D91" w:rsidRDefault="00893BA6" w:rsidP="00893BA6">
      <w:pPr>
        <w:pStyle w:val="33"/>
        <w:tabs>
          <w:tab w:val="left" w:pos="9781"/>
        </w:tabs>
        <w:ind w:left="0" w:right="-81" w:firstLine="360"/>
        <w:rPr>
          <w:b w:val="0"/>
          <w:bCs w:val="0"/>
          <w:color w:val="000000"/>
          <w:sz w:val="28"/>
          <w:szCs w:val="28"/>
        </w:rPr>
      </w:pPr>
    </w:p>
    <w:p w:rsidR="00893BA6" w:rsidRPr="00A82D91" w:rsidRDefault="00893BA6" w:rsidP="00893BA6">
      <w:pPr>
        <w:pStyle w:val="33"/>
        <w:tabs>
          <w:tab w:val="left" w:pos="9781"/>
        </w:tabs>
        <w:ind w:left="0" w:right="-81" w:firstLine="360"/>
        <w:rPr>
          <w:color w:val="000000"/>
          <w:sz w:val="28"/>
          <w:szCs w:val="28"/>
        </w:rPr>
      </w:pPr>
      <w:r w:rsidRPr="00A82D91">
        <w:rPr>
          <w:color w:val="000000"/>
          <w:sz w:val="28"/>
          <w:szCs w:val="28"/>
        </w:rPr>
        <w:t>Виды ограничений использования земельных участков и объектов капитального строительства  во 2-ом поясе зоны санитарной охраны подземных источников водоснабжения.</w:t>
      </w: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r w:rsidRPr="00A82D91">
        <w:rPr>
          <w:b w:val="0"/>
          <w:color w:val="000000"/>
          <w:sz w:val="28"/>
          <w:szCs w:val="28"/>
        </w:rPr>
        <w:t>Граница второго пояса ЗСО определяется гидродинамическими расчетами.</w:t>
      </w: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r w:rsidRPr="00A82D91">
        <w:rPr>
          <w:b w:val="0"/>
          <w:bCs w:val="0"/>
          <w:color w:val="000000"/>
          <w:sz w:val="28"/>
          <w:szCs w:val="28"/>
        </w:rPr>
        <w:t>На территории 2-го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93BA6" w:rsidRPr="00A82D91" w:rsidRDefault="00893BA6" w:rsidP="00893BA6">
      <w:pPr>
        <w:pStyle w:val="33"/>
        <w:tabs>
          <w:tab w:val="num" w:pos="228"/>
          <w:tab w:val="num" w:pos="1040"/>
          <w:tab w:val="left" w:pos="9781"/>
        </w:tabs>
        <w:ind w:left="0" w:right="-81" w:firstLine="360"/>
        <w:rPr>
          <w:b w:val="0"/>
          <w:bCs w:val="0"/>
          <w:color w:val="000000"/>
          <w:sz w:val="28"/>
          <w:szCs w:val="28"/>
        </w:rPr>
      </w:pPr>
      <w:r w:rsidRPr="00A82D91">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Pr="00A82D91" w:rsidRDefault="00893BA6" w:rsidP="00893BA6">
      <w:pPr>
        <w:pStyle w:val="33"/>
        <w:tabs>
          <w:tab w:val="num" w:pos="104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2-го пояса зоны санитарной охраны запрещается:</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закачка отработанных вод в подземные горизонты;</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подземное складирование твердых отходов;</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разработка недр земли;</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 xml:space="preserve">размещение складов горюче-смазочных материалов, ядохимикатов и минеральных удобрений, накопителей </w:t>
      </w:r>
      <w:proofErr w:type="spellStart"/>
      <w:r w:rsidRPr="00A82D91">
        <w:rPr>
          <w:b w:val="0"/>
          <w:bCs w:val="0"/>
          <w:color w:val="000000"/>
          <w:sz w:val="28"/>
          <w:szCs w:val="28"/>
        </w:rPr>
        <w:t>промстоков</w:t>
      </w:r>
      <w:proofErr w:type="spellEnd"/>
      <w:r w:rsidRPr="00A82D91">
        <w:rPr>
          <w:b w:val="0"/>
          <w:bCs w:val="0"/>
          <w:color w:val="000000"/>
          <w:sz w:val="28"/>
          <w:szCs w:val="28"/>
        </w:rPr>
        <w:t xml:space="preserve">,  </w:t>
      </w:r>
      <w:proofErr w:type="spellStart"/>
      <w:r w:rsidRPr="00A82D91">
        <w:rPr>
          <w:b w:val="0"/>
          <w:bCs w:val="0"/>
          <w:color w:val="000000"/>
          <w:sz w:val="28"/>
          <w:szCs w:val="28"/>
        </w:rPr>
        <w:t>шламохранилищ</w:t>
      </w:r>
      <w:proofErr w:type="spellEnd"/>
      <w:r w:rsidRPr="00A82D91">
        <w:rPr>
          <w:b w:val="0"/>
          <w:bCs w:val="0"/>
          <w:color w:val="000000"/>
          <w:sz w:val="28"/>
          <w:szCs w:val="28"/>
        </w:rPr>
        <w:t xml:space="preserve"> и других  объектов, обуславливающих опасность химического загрязнения подземных вод;</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обуславливающих опасность микробного загрязнения подземных вод;</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применение удобрений и ядохимикатов;</w:t>
      </w:r>
    </w:p>
    <w:p w:rsidR="00893BA6" w:rsidRPr="00A82D91" w:rsidRDefault="00893BA6" w:rsidP="00893BA6">
      <w:pPr>
        <w:pStyle w:val="33"/>
        <w:tabs>
          <w:tab w:val="num" w:pos="1311"/>
          <w:tab w:val="left" w:pos="9781"/>
        </w:tabs>
        <w:ind w:left="0" w:right="-81" w:firstLine="360"/>
        <w:rPr>
          <w:b w:val="0"/>
          <w:bCs w:val="0"/>
          <w:color w:val="000000"/>
          <w:sz w:val="28"/>
          <w:szCs w:val="28"/>
        </w:rPr>
      </w:pPr>
      <w:r w:rsidRPr="00A82D91">
        <w:rPr>
          <w:b w:val="0"/>
          <w:bCs w:val="0"/>
          <w:color w:val="000000"/>
          <w:sz w:val="28"/>
          <w:szCs w:val="28"/>
        </w:rPr>
        <w:t>рубка леса главного пользования и рубка реконструкции.</w:t>
      </w:r>
    </w:p>
    <w:p w:rsidR="00893BA6" w:rsidRPr="00A82D91" w:rsidRDefault="00893BA6" w:rsidP="00893BA6">
      <w:pPr>
        <w:pStyle w:val="33"/>
        <w:tabs>
          <w:tab w:val="num" w:pos="104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2-го пояса зоны санитарной охраны должны выполняться мероприятия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93BA6" w:rsidRPr="00A82D91" w:rsidRDefault="00893BA6" w:rsidP="00893BA6">
      <w:pPr>
        <w:pStyle w:val="33"/>
        <w:tabs>
          <w:tab w:val="left" w:pos="9781"/>
        </w:tabs>
        <w:ind w:left="0" w:right="-81" w:firstLine="360"/>
        <w:rPr>
          <w:b w:val="0"/>
          <w:bCs w:val="0"/>
          <w:color w:val="000000"/>
          <w:sz w:val="28"/>
          <w:szCs w:val="28"/>
        </w:rPr>
      </w:pPr>
    </w:p>
    <w:p w:rsidR="00893BA6" w:rsidRPr="00A82D91" w:rsidRDefault="00893BA6" w:rsidP="00893BA6">
      <w:pPr>
        <w:pStyle w:val="33"/>
        <w:tabs>
          <w:tab w:val="left" w:pos="9781"/>
        </w:tabs>
        <w:ind w:left="0" w:right="-81" w:firstLine="360"/>
        <w:rPr>
          <w:color w:val="000000"/>
          <w:sz w:val="28"/>
          <w:szCs w:val="28"/>
        </w:rPr>
      </w:pPr>
      <w:r w:rsidRPr="00A82D91">
        <w:rPr>
          <w:color w:val="000000"/>
          <w:sz w:val="28"/>
          <w:szCs w:val="28"/>
        </w:rPr>
        <w:t>Виды ограничений использования земельных участков и объектов капитального строительства  в 3-ем поясе зоны санитарной охраны подземных источников водоснабжения.</w:t>
      </w: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3-го пояса зоны санитарной охраны должно осуществляться выявление, тампонирование или восстановление всех старых, бездействующих, дефектных или неправильно эксплуатируемых скважин, </w:t>
      </w:r>
      <w:r w:rsidRPr="00A82D91">
        <w:rPr>
          <w:b w:val="0"/>
          <w:bCs w:val="0"/>
          <w:color w:val="000000"/>
          <w:sz w:val="28"/>
          <w:szCs w:val="28"/>
        </w:rPr>
        <w:lastRenderedPageBreak/>
        <w:t>представляющих опасность в части возможности загрязнения водоносных горизонтов.</w:t>
      </w:r>
    </w:p>
    <w:p w:rsidR="00893BA6" w:rsidRPr="00A82D91" w:rsidRDefault="00893BA6" w:rsidP="00893BA6">
      <w:pPr>
        <w:pStyle w:val="33"/>
        <w:tabs>
          <w:tab w:val="num" w:pos="114"/>
          <w:tab w:val="num" w:pos="1040"/>
          <w:tab w:val="left" w:pos="9781"/>
        </w:tabs>
        <w:ind w:left="0" w:right="-81" w:firstLine="360"/>
        <w:rPr>
          <w:b w:val="0"/>
          <w:bCs w:val="0"/>
          <w:color w:val="000000"/>
          <w:sz w:val="28"/>
          <w:szCs w:val="28"/>
        </w:rPr>
      </w:pPr>
      <w:r w:rsidRPr="00A82D91">
        <w:rPr>
          <w:b w:val="0"/>
          <w:bCs w:val="0"/>
          <w:color w:val="000000"/>
          <w:sz w:val="28"/>
          <w:szCs w:val="28"/>
        </w:rPr>
        <w:t xml:space="preserve"> Бурение новых скважин и новое строительство, связанное с нарушением почвенного покрова, должно производиться при обязательном согласовании с центром Госсанэпиднадзора, органами экологического и геологического контроля.</w:t>
      </w:r>
    </w:p>
    <w:p w:rsidR="00893BA6" w:rsidRPr="00A82D91" w:rsidRDefault="00893BA6" w:rsidP="00893BA6">
      <w:pPr>
        <w:pStyle w:val="33"/>
        <w:tabs>
          <w:tab w:val="num" w:pos="104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3-го пояса зоны санитарной охраны запрещается:</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закачка отработанных вод в подземные горизонты;</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подземное складирование твердых отходов;</w:t>
      </w:r>
    </w:p>
    <w:p w:rsidR="00893BA6" w:rsidRPr="00A82D91" w:rsidRDefault="00893BA6" w:rsidP="00893BA6">
      <w:pPr>
        <w:pStyle w:val="33"/>
        <w:tabs>
          <w:tab w:val="left" w:pos="9781"/>
        </w:tabs>
        <w:ind w:left="0" w:right="-81"/>
        <w:rPr>
          <w:b w:val="0"/>
          <w:bCs w:val="0"/>
          <w:color w:val="000000"/>
          <w:sz w:val="28"/>
          <w:szCs w:val="28"/>
        </w:rPr>
      </w:pPr>
      <w:r w:rsidRPr="00A82D91">
        <w:rPr>
          <w:b w:val="0"/>
          <w:bCs w:val="0"/>
          <w:color w:val="000000"/>
          <w:sz w:val="28"/>
          <w:szCs w:val="28"/>
        </w:rPr>
        <w:t xml:space="preserve">      разработка недр земли;</w:t>
      </w:r>
    </w:p>
    <w:p w:rsidR="00893BA6" w:rsidRPr="00A82D91" w:rsidRDefault="00893BA6" w:rsidP="00893BA6">
      <w:pPr>
        <w:pStyle w:val="33"/>
        <w:tabs>
          <w:tab w:val="num" w:pos="399"/>
          <w:tab w:val="num" w:pos="1040"/>
          <w:tab w:val="left" w:pos="9781"/>
        </w:tabs>
        <w:ind w:left="0" w:right="-81" w:firstLine="360"/>
        <w:rPr>
          <w:b w:val="0"/>
          <w:bCs w:val="0"/>
          <w:color w:val="000000"/>
          <w:sz w:val="28"/>
          <w:szCs w:val="28"/>
        </w:rPr>
      </w:pPr>
      <w:r w:rsidRPr="00A82D91">
        <w:rPr>
          <w:b w:val="0"/>
          <w:bCs w:val="0"/>
          <w:color w:val="000000"/>
          <w:sz w:val="28"/>
          <w:szCs w:val="28"/>
        </w:rPr>
        <w:t xml:space="preserve"> На территории 3-го пояса зоны санитарной охраны запрещается размещение складов горюче-смазочных материалов, ядохимикатов и минеральных удобрений, накопителей </w:t>
      </w:r>
      <w:proofErr w:type="spellStart"/>
      <w:r w:rsidRPr="00A82D91">
        <w:rPr>
          <w:b w:val="0"/>
          <w:bCs w:val="0"/>
          <w:color w:val="000000"/>
          <w:sz w:val="28"/>
          <w:szCs w:val="28"/>
        </w:rPr>
        <w:t>промстоков</w:t>
      </w:r>
      <w:proofErr w:type="spellEnd"/>
      <w:r w:rsidRPr="00A82D91">
        <w:rPr>
          <w:b w:val="0"/>
          <w:bCs w:val="0"/>
          <w:color w:val="000000"/>
          <w:sz w:val="28"/>
          <w:szCs w:val="28"/>
        </w:rPr>
        <w:t xml:space="preserve">, </w:t>
      </w:r>
      <w:proofErr w:type="spellStart"/>
      <w:r w:rsidRPr="00A82D91">
        <w:rPr>
          <w:b w:val="0"/>
          <w:bCs w:val="0"/>
          <w:color w:val="000000"/>
          <w:sz w:val="28"/>
          <w:szCs w:val="28"/>
        </w:rPr>
        <w:t>шламохранилищ</w:t>
      </w:r>
      <w:proofErr w:type="spellEnd"/>
      <w:r w:rsidRPr="00A82D91">
        <w:rPr>
          <w:b w:val="0"/>
          <w:bCs w:val="0"/>
          <w:color w:val="000000"/>
          <w:sz w:val="28"/>
          <w:szCs w:val="28"/>
        </w:rPr>
        <w:t xml:space="preserve"> и других объектов, обуславливающих опасность химического загрязнения подземных вод. Размещение таких объектов допускается в пределах 3-го пояса только при использовании подземных вод при условии выполнения специальных мероприятий по защите водоносного горизонта от загрязнения и получении соответствующего санитарно-эпидемиологического заключения Управления </w:t>
      </w:r>
      <w:proofErr w:type="spellStart"/>
      <w:r w:rsidRPr="00A82D91">
        <w:rPr>
          <w:b w:val="0"/>
          <w:bCs w:val="0"/>
          <w:color w:val="000000"/>
          <w:sz w:val="28"/>
          <w:szCs w:val="28"/>
        </w:rPr>
        <w:t>Роспотребнадзора</w:t>
      </w:r>
      <w:proofErr w:type="spellEnd"/>
      <w:r w:rsidRPr="00A82D91">
        <w:rPr>
          <w:b w:val="0"/>
          <w:bCs w:val="0"/>
          <w:color w:val="000000"/>
          <w:sz w:val="28"/>
          <w:szCs w:val="28"/>
        </w:rPr>
        <w:t xml:space="preserve"> по Кировской области.</w:t>
      </w:r>
    </w:p>
    <w:p w:rsidR="00893BA6" w:rsidRPr="00A82D91" w:rsidRDefault="00893BA6" w:rsidP="00893BA6">
      <w:pPr>
        <w:pStyle w:val="33"/>
        <w:tabs>
          <w:tab w:val="left" w:pos="9781"/>
        </w:tabs>
        <w:ind w:right="515"/>
        <w:rPr>
          <w:b w:val="0"/>
          <w:bCs w:val="0"/>
          <w:color w:val="000000"/>
          <w:sz w:val="28"/>
          <w:szCs w:val="28"/>
        </w:rPr>
      </w:pPr>
    </w:p>
    <w:p w:rsidR="00893BA6" w:rsidRPr="00A82D91" w:rsidRDefault="00893BA6" w:rsidP="00893BA6">
      <w:pPr>
        <w:pStyle w:val="33"/>
        <w:tabs>
          <w:tab w:val="left" w:pos="9781"/>
        </w:tabs>
        <w:ind w:left="0" w:right="-82" w:firstLine="573"/>
        <w:rPr>
          <w:color w:val="000000"/>
          <w:sz w:val="28"/>
          <w:szCs w:val="28"/>
        </w:rPr>
      </w:pPr>
      <w:r w:rsidRPr="00A82D91">
        <w:rPr>
          <w:color w:val="000000"/>
          <w:sz w:val="28"/>
          <w:szCs w:val="28"/>
        </w:rPr>
        <w:t xml:space="preserve">Виды ограничений использования земельных участков и объектов капитального строительства  в санитарно-защитных зонах предприятий и объектов капитального строительства. </w:t>
      </w:r>
    </w:p>
    <w:p w:rsidR="00893BA6" w:rsidRPr="00A82D91" w:rsidRDefault="00893BA6" w:rsidP="00893BA6">
      <w:pPr>
        <w:jc w:val="both"/>
        <w:rPr>
          <w:color w:val="000000"/>
          <w:sz w:val="28"/>
          <w:szCs w:val="28"/>
        </w:rPr>
      </w:pPr>
      <w:r w:rsidRPr="00A82D91">
        <w:rPr>
          <w:color w:val="000000"/>
          <w:sz w:val="28"/>
          <w:szCs w:val="28"/>
        </w:rPr>
        <w:t xml:space="preserve">      </w:t>
      </w:r>
    </w:p>
    <w:p w:rsidR="00893BA6" w:rsidRPr="00A82D91" w:rsidRDefault="00893BA6" w:rsidP="00893BA6">
      <w:pPr>
        <w:jc w:val="both"/>
        <w:rPr>
          <w:color w:val="000000"/>
          <w:sz w:val="28"/>
          <w:szCs w:val="28"/>
        </w:rPr>
      </w:pPr>
      <w:r w:rsidRPr="00A82D91">
        <w:rPr>
          <w:color w:val="000000"/>
          <w:sz w:val="28"/>
          <w:szCs w:val="28"/>
        </w:rPr>
        <w:t xml:space="preserve">      </w:t>
      </w:r>
      <w:proofErr w:type="gramStart"/>
      <w:r w:rsidRPr="00A82D91">
        <w:rPr>
          <w:color w:val="000000"/>
          <w:sz w:val="28"/>
          <w:szCs w:val="28"/>
        </w:rPr>
        <w:t>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w:t>
      </w:r>
      <w:proofErr w:type="gramEnd"/>
      <w:r w:rsidRPr="00A82D91">
        <w:rPr>
          <w:color w:val="000000"/>
          <w:sz w:val="28"/>
          <w:szCs w:val="28"/>
        </w:rPr>
        <w:t xml:space="preserve">, так и до величин приемлемого риска для здоровья населения. </w:t>
      </w:r>
    </w:p>
    <w:p w:rsidR="00893BA6" w:rsidRPr="00A82D91" w:rsidRDefault="00893BA6" w:rsidP="00893BA6">
      <w:pPr>
        <w:jc w:val="both"/>
        <w:rPr>
          <w:color w:val="000000"/>
          <w:sz w:val="28"/>
          <w:szCs w:val="28"/>
        </w:rPr>
      </w:pPr>
      <w:r w:rsidRPr="00A82D91">
        <w:rPr>
          <w:color w:val="000000"/>
          <w:sz w:val="28"/>
          <w:szCs w:val="28"/>
        </w:rPr>
        <w:t xml:space="preserve">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893BA6" w:rsidRPr="00A82D91" w:rsidRDefault="00893BA6" w:rsidP="00893BA6">
      <w:pPr>
        <w:pStyle w:val="23"/>
        <w:tabs>
          <w:tab w:val="left" w:pos="9781"/>
        </w:tabs>
        <w:ind w:left="570" w:right="515"/>
        <w:jc w:val="both"/>
        <w:rPr>
          <w:bCs w:val="0"/>
          <w:color w:val="000000"/>
          <w:sz w:val="28"/>
          <w:szCs w:val="28"/>
        </w:rPr>
      </w:pPr>
    </w:p>
    <w:p w:rsidR="00893BA6" w:rsidRPr="00A82D91" w:rsidRDefault="00893BA6" w:rsidP="00893BA6">
      <w:pPr>
        <w:pStyle w:val="23"/>
        <w:tabs>
          <w:tab w:val="left" w:pos="9781"/>
        </w:tabs>
        <w:ind w:left="0" w:right="-81" w:firstLine="360"/>
        <w:jc w:val="both"/>
        <w:rPr>
          <w:b w:val="0"/>
          <w:bCs w:val="0"/>
          <w:color w:val="000000"/>
          <w:sz w:val="28"/>
          <w:szCs w:val="28"/>
        </w:rPr>
      </w:pPr>
      <w:r w:rsidRPr="00A82D91">
        <w:rPr>
          <w:b w:val="0"/>
          <w:color w:val="000000"/>
          <w:sz w:val="28"/>
          <w:szCs w:val="28"/>
        </w:rPr>
        <w:t xml:space="preserve">Ограничения использования земельных участков и объектов капитального строительства  в санитарно – защитных зонах предприятий и объектов установлены по отношению к предусмотренным в Правилах видам разрешенного использования недвижимости </w:t>
      </w:r>
      <w:r w:rsidRPr="00A82D91">
        <w:rPr>
          <w:b w:val="0"/>
          <w:bCs w:val="0"/>
          <w:color w:val="000000"/>
          <w:sz w:val="28"/>
          <w:szCs w:val="28"/>
        </w:rPr>
        <w:t>в территориальных зонах в соответствии с нормативными правовыми актами Российской Федерации и нормативными документами.</w:t>
      </w:r>
    </w:p>
    <w:p w:rsidR="00893BA6" w:rsidRPr="00A82D91" w:rsidRDefault="00893BA6" w:rsidP="00893BA6">
      <w:pPr>
        <w:pStyle w:val="33"/>
        <w:tabs>
          <w:tab w:val="left" w:pos="9781"/>
        </w:tabs>
        <w:ind w:right="-81"/>
        <w:rPr>
          <w:color w:val="000000"/>
          <w:sz w:val="28"/>
          <w:szCs w:val="28"/>
        </w:rPr>
      </w:pPr>
    </w:p>
    <w:p w:rsidR="00893BA6" w:rsidRPr="00A82D91" w:rsidRDefault="00893BA6" w:rsidP="00893BA6">
      <w:pPr>
        <w:pStyle w:val="33"/>
        <w:tabs>
          <w:tab w:val="num" w:pos="360"/>
          <w:tab w:val="left" w:pos="9781"/>
        </w:tabs>
        <w:spacing w:line="260" w:lineRule="exact"/>
        <w:ind w:left="360" w:right="516"/>
        <w:rPr>
          <w:bCs w:val="0"/>
          <w:color w:val="000000"/>
          <w:sz w:val="28"/>
          <w:szCs w:val="28"/>
          <w:u w:val="single"/>
        </w:rPr>
      </w:pPr>
      <w:r w:rsidRPr="00A82D91">
        <w:rPr>
          <w:bCs w:val="0"/>
          <w:color w:val="000000"/>
          <w:sz w:val="28"/>
          <w:szCs w:val="28"/>
          <w:u w:val="single"/>
        </w:rPr>
        <w:t>В санитарно-защитной зоне не допускается размещать:</w:t>
      </w:r>
    </w:p>
    <w:p w:rsidR="00893BA6" w:rsidRPr="00A82D91" w:rsidRDefault="00893BA6" w:rsidP="00893BA6">
      <w:pPr>
        <w:pStyle w:val="33"/>
        <w:tabs>
          <w:tab w:val="num" w:pos="360"/>
          <w:tab w:val="left" w:pos="9781"/>
        </w:tabs>
        <w:spacing w:line="260" w:lineRule="exact"/>
        <w:ind w:left="360" w:right="516"/>
        <w:rPr>
          <w:b w:val="0"/>
          <w:bCs w:val="0"/>
          <w:color w:val="000000"/>
          <w:sz w:val="28"/>
          <w:szCs w:val="28"/>
          <w:u w:val="single"/>
        </w:rPr>
      </w:pP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жилую застройку, включая отдельные жилые дома</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ландшафтно-рекреационные зоны</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зоны отдыха</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территории курортов, санаториев и домов отдыха</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территории садоводческих товариществ и коттеджной застройки</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территории коллективных или индивидуальных дачных и садово-огородных участков</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спортивные сооружения</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bCs w:val="0"/>
          <w:color w:val="000000"/>
          <w:sz w:val="28"/>
          <w:szCs w:val="28"/>
        </w:rPr>
      </w:pPr>
      <w:r w:rsidRPr="00A82D91">
        <w:rPr>
          <w:b w:val="0"/>
          <w:color w:val="000000"/>
          <w:sz w:val="28"/>
          <w:szCs w:val="28"/>
        </w:rPr>
        <w:t>детские площадки</w:t>
      </w:r>
      <w:r w:rsidRPr="00A82D91">
        <w:rPr>
          <w:b w:val="0"/>
          <w:bCs w:val="0"/>
          <w:color w:val="000000"/>
          <w:sz w:val="28"/>
          <w:szCs w:val="28"/>
        </w:rPr>
        <w:t>;</w:t>
      </w:r>
    </w:p>
    <w:p w:rsidR="00893BA6" w:rsidRPr="00A82D91" w:rsidRDefault="00893BA6" w:rsidP="00893BA6">
      <w:pPr>
        <w:pStyle w:val="33"/>
        <w:tabs>
          <w:tab w:val="num" w:pos="360"/>
          <w:tab w:val="num" w:pos="1425"/>
          <w:tab w:val="left" w:pos="9781"/>
        </w:tabs>
        <w:ind w:left="360" w:right="515"/>
        <w:rPr>
          <w:b w:val="0"/>
          <w:color w:val="000000"/>
          <w:sz w:val="28"/>
          <w:szCs w:val="28"/>
        </w:rPr>
      </w:pPr>
      <w:r w:rsidRPr="00A82D91">
        <w:rPr>
          <w:b w:val="0"/>
          <w:color w:val="000000"/>
          <w:sz w:val="28"/>
          <w:szCs w:val="28"/>
        </w:rPr>
        <w:t>образовательные и детские учреждения;</w:t>
      </w:r>
    </w:p>
    <w:p w:rsidR="00893BA6" w:rsidRPr="00A82D91" w:rsidRDefault="00893BA6" w:rsidP="00893BA6">
      <w:pPr>
        <w:pStyle w:val="33"/>
        <w:tabs>
          <w:tab w:val="num" w:pos="360"/>
          <w:tab w:val="num" w:pos="1425"/>
          <w:tab w:val="left" w:pos="9781"/>
        </w:tabs>
        <w:ind w:left="360" w:right="515"/>
        <w:rPr>
          <w:b w:val="0"/>
          <w:color w:val="000000"/>
          <w:sz w:val="28"/>
          <w:szCs w:val="28"/>
        </w:rPr>
      </w:pPr>
      <w:r w:rsidRPr="00A82D91">
        <w:rPr>
          <w:b w:val="0"/>
          <w:color w:val="000000"/>
          <w:sz w:val="28"/>
          <w:szCs w:val="28"/>
        </w:rPr>
        <w:t>лечебно-профилактические и оздоровительные учреждения общего пользования.</w:t>
      </w:r>
    </w:p>
    <w:p w:rsidR="00893BA6" w:rsidRPr="00A82D91" w:rsidRDefault="00893BA6" w:rsidP="00893BA6">
      <w:pPr>
        <w:pStyle w:val="33"/>
        <w:tabs>
          <w:tab w:val="num" w:pos="360"/>
          <w:tab w:val="num" w:pos="1425"/>
          <w:tab w:val="left" w:pos="9781"/>
        </w:tabs>
        <w:ind w:left="360" w:right="515"/>
        <w:rPr>
          <w:color w:val="000000"/>
          <w:sz w:val="28"/>
          <w:szCs w:val="28"/>
        </w:rPr>
      </w:pPr>
    </w:p>
    <w:p w:rsidR="00893BA6" w:rsidRPr="00A82D91" w:rsidRDefault="00893BA6" w:rsidP="00893BA6">
      <w:pPr>
        <w:pStyle w:val="33"/>
        <w:tabs>
          <w:tab w:val="num" w:pos="360"/>
          <w:tab w:val="num" w:pos="1425"/>
          <w:tab w:val="left" w:pos="9781"/>
        </w:tabs>
        <w:ind w:left="360" w:right="515"/>
        <w:rPr>
          <w:b w:val="0"/>
          <w:bCs w:val="0"/>
          <w:color w:val="000000"/>
          <w:sz w:val="28"/>
          <w:szCs w:val="28"/>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r w:rsidRPr="00A82D91">
        <w:rPr>
          <w:rFonts w:ascii="Times New Roman" w:hAnsi="Times New Roman" w:cs="Times New Roman"/>
          <w:b/>
          <w:bCs/>
          <w:color w:val="000000"/>
          <w:sz w:val="28"/>
          <w:szCs w:val="28"/>
        </w:rPr>
        <w:t xml:space="preserve"> </w:t>
      </w:r>
      <w:proofErr w:type="gramStart"/>
      <w:r w:rsidRPr="00A82D91">
        <w:rPr>
          <w:rFonts w:ascii="Times New Roman" w:hAnsi="Times New Roman" w:cs="Times New Roman"/>
          <w:color w:val="000000"/>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893BA6" w:rsidRPr="00A82D91" w:rsidRDefault="00893BA6" w:rsidP="00893BA6">
      <w:pPr>
        <w:pStyle w:val="33"/>
        <w:tabs>
          <w:tab w:val="num" w:pos="0"/>
          <w:tab w:val="num" w:pos="1040"/>
          <w:tab w:val="left" w:pos="9781"/>
        </w:tabs>
        <w:ind w:left="0" w:right="515" w:firstLine="360"/>
        <w:rPr>
          <w:b w:val="0"/>
          <w:bCs w:val="0"/>
          <w:color w:val="000000"/>
          <w:sz w:val="28"/>
          <w:szCs w:val="28"/>
        </w:rPr>
      </w:pPr>
    </w:p>
    <w:p w:rsidR="00893BA6" w:rsidRPr="00A82D91" w:rsidRDefault="00893BA6" w:rsidP="00893BA6">
      <w:pPr>
        <w:pStyle w:val="33"/>
        <w:tabs>
          <w:tab w:val="num" w:pos="0"/>
          <w:tab w:val="num" w:pos="1040"/>
          <w:tab w:val="left" w:pos="9781"/>
        </w:tabs>
        <w:ind w:left="0" w:right="515" w:firstLine="360"/>
        <w:rPr>
          <w:b w:val="0"/>
          <w:bCs w:val="0"/>
          <w:color w:val="000000"/>
          <w:sz w:val="28"/>
          <w:szCs w:val="28"/>
        </w:rPr>
      </w:pPr>
      <w:r w:rsidRPr="00A82D91">
        <w:rPr>
          <w:b w:val="0"/>
          <w:bCs w:val="0"/>
          <w:color w:val="000000"/>
          <w:sz w:val="28"/>
          <w:szCs w:val="28"/>
        </w:rPr>
        <w:t xml:space="preserve"> Санитарно-защитная зона или какая-либо ее часть не могут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93BA6" w:rsidRPr="00A82D91" w:rsidRDefault="00893BA6" w:rsidP="00893BA6">
      <w:pPr>
        <w:pStyle w:val="ConsPlusNormal"/>
        <w:widowControl/>
        <w:ind w:firstLine="0"/>
        <w:jc w:val="both"/>
        <w:rPr>
          <w:rFonts w:ascii="Times New Roman" w:hAnsi="Times New Roman" w:cs="Times New Roman"/>
          <w:color w:val="000000"/>
          <w:sz w:val="28"/>
          <w:szCs w:val="28"/>
          <w:u w:val="single"/>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u w:val="single"/>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r w:rsidRPr="00A82D91">
        <w:rPr>
          <w:rFonts w:ascii="Times New Roman" w:hAnsi="Times New Roman" w:cs="Times New Roman"/>
          <w:b/>
          <w:color w:val="000000"/>
          <w:sz w:val="28"/>
          <w:szCs w:val="28"/>
          <w:u w:val="single"/>
        </w:rPr>
        <w:t>Допускается размещать в границах санитарно-защитной зоны</w:t>
      </w:r>
      <w:r w:rsidRPr="00A82D91">
        <w:rPr>
          <w:rFonts w:ascii="Times New Roman" w:hAnsi="Times New Roman" w:cs="Times New Roman"/>
          <w:color w:val="000000"/>
          <w:sz w:val="28"/>
          <w:szCs w:val="28"/>
        </w:rPr>
        <w:t xml:space="preserve">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93BA6" w:rsidRPr="00A82D91" w:rsidRDefault="00893BA6" w:rsidP="00893BA6">
      <w:pPr>
        <w:pStyle w:val="33"/>
        <w:tabs>
          <w:tab w:val="num" w:pos="0"/>
          <w:tab w:val="num" w:pos="1040"/>
          <w:tab w:val="left" w:pos="9781"/>
        </w:tabs>
        <w:ind w:left="0" w:right="515" w:firstLine="360"/>
        <w:rPr>
          <w:b w:val="0"/>
          <w:bCs w:val="0"/>
          <w:color w:val="000000"/>
          <w:sz w:val="28"/>
          <w:szCs w:val="28"/>
          <w:u w:val="single"/>
        </w:rPr>
      </w:pPr>
    </w:p>
    <w:p w:rsidR="00893BA6" w:rsidRPr="00A82D91" w:rsidRDefault="00893BA6" w:rsidP="00893BA6">
      <w:pPr>
        <w:pStyle w:val="33"/>
        <w:tabs>
          <w:tab w:val="num" w:pos="0"/>
          <w:tab w:val="num" w:pos="1040"/>
          <w:tab w:val="left" w:pos="9781"/>
        </w:tabs>
        <w:ind w:left="0" w:right="515" w:firstLine="360"/>
        <w:rPr>
          <w:b w:val="0"/>
          <w:color w:val="000000"/>
          <w:sz w:val="28"/>
          <w:szCs w:val="28"/>
        </w:rPr>
      </w:pPr>
      <w:r w:rsidRPr="00A82D91">
        <w:rPr>
          <w:b w:val="0"/>
          <w:color w:val="000000"/>
          <w:sz w:val="28"/>
          <w:szCs w:val="28"/>
        </w:rPr>
        <w:t>нежилые помещения для дежурного аварийного персонала;</w:t>
      </w:r>
    </w:p>
    <w:p w:rsidR="00893BA6" w:rsidRPr="00A82D91" w:rsidRDefault="00893BA6" w:rsidP="00893BA6">
      <w:pPr>
        <w:pStyle w:val="33"/>
        <w:tabs>
          <w:tab w:val="num" w:pos="0"/>
          <w:tab w:val="num" w:pos="1040"/>
          <w:tab w:val="left" w:pos="9781"/>
        </w:tabs>
        <w:ind w:left="0" w:right="515" w:firstLine="360"/>
        <w:rPr>
          <w:b w:val="0"/>
          <w:bCs w:val="0"/>
          <w:color w:val="000000"/>
          <w:sz w:val="28"/>
          <w:szCs w:val="28"/>
          <w:u w:val="single"/>
        </w:rPr>
      </w:pPr>
      <w:r w:rsidRPr="00A82D91">
        <w:rPr>
          <w:b w:val="0"/>
          <w:color w:val="000000"/>
          <w:sz w:val="28"/>
          <w:szCs w:val="28"/>
        </w:rPr>
        <w:t>помещения для пребывания работающих по вахтовому методу (не более двух недель);</w:t>
      </w:r>
    </w:p>
    <w:p w:rsidR="00893BA6" w:rsidRPr="00A82D91" w:rsidRDefault="00893BA6" w:rsidP="00893BA6">
      <w:pPr>
        <w:pStyle w:val="33"/>
        <w:tabs>
          <w:tab w:val="num" w:pos="0"/>
          <w:tab w:val="num" w:pos="1040"/>
          <w:tab w:val="left" w:pos="9781"/>
        </w:tabs>
        <w:ind w:left="0" w:right="515" w:firstLine="360"/>
        <w:rPr>
          <w:b w:val="0"/>
          <w:bCs w:val="0"/>
          <w:color w:val="000000"/>
          <w:sz w:val="28"/>
          <w:szCs w:val="28"/>
          <w:u w:val="single"/>
        </w:rPr>
      </w:pPr>
      <w:r w:rsidRPr="00A82D91">
        <w:rPr>
          <w:b w:val="0"/>
          <w:color w:val="000000"/>
          <w:sz w:val="28"/>
          <w:szCs w:val="28"/>
        </w:rPr>
        <w:t>здания управления;</w:t>
      </w:r>
    </w:p>
    <w:p w:rsidR="00893BA6" w:rsidRPr="00A82D91" w:rsidRDefault="00893BA6" w:rsidP="00893BA6">
      <w:pPr>
        <w:pStyle w:val="33"/>
        <w:tabs>
          <w:tab w:val="num" w:pos="0"/>
          <w:tab w:val="num" w:pos="1040"/>
          <w:tab w:val="left" w:pos="9781"/>
        </w:tabs>
        <w:ind w:left="0" w:right="515" w:firstLine="360"/>
        <w:rPr>
          <w:b w:val="0"/>
          <w:bCs w:val="0"/>
          <w:color w:val="000000"/>
          <w:sz w:val="28"/>
          <w:szCs w:val="28"/>
          <w:u w:val="single"/>
        </w:rPr>
      </w:pPr>
      <w:r w:rsidRPr="00A82D91">
        <w:rPr>
          <w:b w:val="0"/>
          <w:color w:val="000000"/>
          <w:sz w:val="28"/>
          <w:szCs w:val="28"/>
        </w:rPr>
        <w:t>конструкторские бюро;</w:t>
      </w:r>
    </w:p>
    <w:p w:rsidR="00893BA6" w:rsidRPr="00A82D91" w:rsidRDefault="00893BA6" w:rsidP="00893BA6">
      <w:pPr>
        <w:pStyle w:val="33"/>
        <w:tabs>
          <w:tab w:val="left" w:pos="9781"/>
        </w:tabs>
        <w:ind w:left="0" w:right="515"/>
        <w:rPr>
          <w:b w:val="0"/>
          <w:color w:val="000000"/>
          <w:sz w:val="28"/>
          <w:szCs w:val="28"/>
        </w:rPr>
      </w:pPr>
      <w:r w:rsidRPr="00A82D91">
        <w:rPr>
          <w:b w:val="0"/>
          <w:color w:val="000000"/>
          <w:sz w:val="28"/>
          <w:szCs w:val="28"/>
        </w:rPr>
        <w:t xml:space="preserve">      здания административного назначения;</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научно-исследовательские лаборатории;</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поликлиники;</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спортивно-оздоровительные сооружения закрытого типа;</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lastRenderedPageBreak/>
        <w:t>бани;</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прачечные;</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объекты торговли и общественного питания;</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мотели;</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гостиницы;</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гаражи;</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площадки и сооружения для хранения общественного и индивидуального   транспорта;</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пожарные депо;</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местные и транзитные коммуникации;</w:t>
      </w:r>
    </w:p>
    <w:p w:rsidR="00893BA6" w:rsidRPr="00A82D91" w:rsidRDefault="00893BA6" w:rsidP="00893BA6">
      <w:pPr>
        <w:pStyle w:val="33"/>
        <w:tabs>
          <w:tab w:val="left" w:pos="9781"/>
        </w:tabs>
        <w:ind w:left="0" w:right="515" w:firstLine="360"/>
        <w:rPr>
          <w:b w:val="0"/>
          <w:color w:val="000000"/>
          <w:sz w:val="28"/>
          <w:szCs w:val="28"/>
        </w:rPr>
      </w:pPr>
      <w:r w:rsidRPr="00A82D91">
        <w:rPr>
          <w:b w:val="0"/>
          <w:color w:val="000000"/>
          <w:sz w:val="28"/>
          <w:szCs w:val="28"/>
        </w:rPr>
        <w:t>ЛЭП, электроподстанции;</w:t>
      </w:r>
    </w:p>
    <w:p w:rsidR="00893BA6" w:rsidRPr="00A82D91" w:rsidRDefault="00893BA6" w:rsidP="00893BA6">
      <w:pPr>
        <w:pStyle w:val="33"/>
        <w:tabs>
          <w:tab w:val="left" w:pos="9781"/>
        </w:tabs>
        <w:ind w:left="0" w:right="515" w:firstLine="360"/>
        <w:rPr>
          <w:b w:val="0"/>
          <w:color w:val="000000"/>
          <w:sz w:val="28"/>
          <w:szCs w:val="28"/>
        </w:rPr>
      </w:pPr>
      <w:proofErr w:type="spellStart"/>
      <w:r w:rsidRPr="00A82D91">
        <w:rPr>
          <w:b w:val="0"/>
          <w:color w:val="000000"/>
          <w:sz w:val="28"/>
          <w:szCs w:val="28"/>
        </w:rPr>
        <w:t>нефте</w:t>
      </w:r>
      <w:proofErr w:type="spellEnd"/>
      <w:r w:rsidRPr="00A82D91">
        <w:rPr>
          <w:b w:val="0"/>
          <w:color w:val="000000"/>
          <w:sz w:val="28"/>
          <w:szCs w:val="28"/>
        </w:rPr>
        <w:t>- и газопроводы;</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артезианские скважины для технического водоснабжения;</w:t>
      </w:r>
    </w:p>
    <w:p w:rsidR="00893BA6" w:rsidRPr="00A82D91" w:rsidRDefault="00893BA6" w:rsidP="00893BA6">
      <w:pPr>
        <w:pStyle w:val="33"/>
        <w:tabs>
          <w:tab w:val="left" w:pos="9781"/>
        </w:tabs>
        <w:ind w:left="0" w:right="515" w:firstLine="360"/>
        <w:rPr>
          <w:b w:val="0"/>
          <w:bCs w:val="0"/>
          <w:color w:val="000000"/>
          <w:sz w:val="28"/>
          <w:szCs w:val="28"/>
        </w:rPr>
      </w:pPr>
      <w:proofErr w:type="spellStart"/>
      <w:r w:rsidRPr="00A82D91">
        <w:rPr>
          <w:b w:val="0"/>
          <w:color w:val="000000"/>
          <w:sz w:val="28"/>
          <w:szCs w:val="28"/>
        </w:rPr>
        <w:t>водоохлаждающие</w:t>
      </w:r>
      <w:proofErr w:type="spellEnd"/>
      <w:r w:rsidRPr="00A82D91">
        <w:rPr>
          <w:b w:val="0"/>
          <w:color w:val="000000"/>
          <w:sz w:val="28"/>
          <w:szCs w:val="28"/>
        </w:rPr>
        <w:t xml:space="preserve"> сооружения для подготовки технической воды;</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канализационные насосные станции, сооружения оборотного водоснабжения;</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автозаправочные станции;</w:t>
      </w:r>
    </w:p>
    <w:p w:rsidR="00893BA6" w:rsidRPr="00A82D91" w:rsidRDefault="00893BA6" w:rsidP="00893BA6">
      <w:pPr>
        <w:pStyle w:val="33"/>
        <w:tabs>
          <w:tab w:val="left" w:pos="9781"/>
        </w:tabs>
        <w:ind w:left="0" w:right="515" w:firstLine="360"/>
        <w:rPr>
          <w:b w:val="0"/>
          <w:bCs w:val="0"/>
          <w:color w:val="000000"/>
          <w:sz w:val="28"/>
          <w:szCs w:val="28"/>
        </w:rPr>
      </w:pPr>
      <w:r w:rsidRPr="00A82D91">
        <w:rPr>
          <w:b w:val="0"/>
          <w:color w:val="000000"/>
          <w:sz w:val="28"/>
          <w:szCs w:val="28"/>
        </w:rPr>
        <w:t>станции технического обслуживания автомобилей.</w:t>
      </w:r>
    </w:p>
    <w:p w:rsidR="00893BA6" w:rsidRPr="00A82D91" w:rsidRDefault="00893BA6" w:rsidP="00893BA6">
      <w:pPr>
        <w:pStyle w:val="33"/>
        <w:tabs>
          <w:tab w:val="left" w:pos="9781"/>
        </w:tabs>
        <w:ind w:right="515"/>
        <w:rPr>
          <w:b w:val="0"/>
          <w:bCs w:val="0"/>
          <w:color w:val="000000"/>
          <w:sz w:val="28"/>
          <w:szCs w:val="28"/>
        </w:rPr>
      </w:pPr>
    </w:p>
    <w:p w:rsidR="00893BA6" w:rsidRPr="00A82D91" w:rsidRDefault="00893BA6" w:rsidP="00893BA6">
      <w:pPr>
        <w:pStyle w:val="33"/>
        <w:tabs>
          <w:tab w:val="left" w:pos="9781"/>
        </w:tabs>
        <w:ind w:left="0" w:right="515" w:firstLine="360"/>
        <w:rPr>
          <w:b w:val="0"/>
          <w:bCs w:val="0"/>
          <w:color w:val="000000"/>
          <w:sz w:val="28"/>
          <w:szCs w:val="28"/>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r w:rsidRPr="00A82D91">
        <w:rPr>
          <w:rFonts w:ascii="Times New Roman" w:hAnsi="Times New Roman" w:cs="Times New Roman"/>
          <w:b/>
          <w:bCs/>
          <w:color w:val="000000"/>
          <w:sz w:val="28"/>
          <w:szCs w:val="28"/>
        </w:rPr>
        <w:t xml:space="preserve">        </w:t>
      </w:r>
      <w:r w:rsidRPr="00A82D91">
        <w:rPr>
          <w:rFonts w:ascii="Times New Roman" w:hAnsi="Times New Roman" w:cs="Times New Roman"/>
          <w:color w:val="000000"/>
          <w:sz w:val="28"/>
          <w:szCs w:val="28"/>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p>
    <w:p w:rsidR="00893BA6" w:rsidRPr="00A82D91" w:rsidRDefault="00893BA6" w:rsidP="00893BA6">
      <w:pPr>
        <w:pStyle w:val="ConsPlusNormal"/>
        <w:widowControl/>
        <w:ind w:firstLine="540"/>
        <w:jc w:val="both"/>
        <w:rPr>
          <w:rFonts w:ascii="Times New Roman" w:hAnsi="Times New Roman" w:cs="Times New Roman"/>
          <w:color w:val="000000"/>
          <w:sz w:val="28"/>
          <w:szCs w:val="28"/>
        </w:rPr>
      </w:pPr>
    </w:p>
    <w:p w:rsidR="00893BA6" w:rsidRPr="00A82D91" w:rsidRDefault="00893BA6" w:rsidP="00893BA6">
      <w:pPr>
        <w:jc w:val="center"/>
        <w:rPr>
          <w:sz w:val="28"/>
          <w:szCs w:val="28"/>
        </w:rPr>
      </w:pPr>
      <w:r w:rsidRPr="00A82D91">
        <w:rPr>
          <w:sz w:val="28"/>
          <w:szCs w:val="28"/>
        </w:rPr>
        <w:t>________________</w:t>
      </w:r>
    </w:p>
    <w:p w:rsidR="00893BA6" w:rsidRPr="00A82D91" w:rsidRDefault="00893BA6" w:rsidP="00893BA6">
      <w:pPr>
        <w:jc w:val="cente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893BA6" w:rsidRPr="00A82D91" w:rsidRDefault="00893BA6" w:rsidP="00893BA6">
      <w:pPr>
        <w:rPr>
          <w:sz w:val="28"/>
          <w:szCs w:val="28"/>
        </w:rPr>
      </w:pPr>
    </w:p>
    <w:p w:rsidR="00AB66E1" w:rsidRDefault="00AB66E1"/>
    <w:sectPr w:rsidR="00AB66E1" w:rsidSect="00AB66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A28913E"/>
    <w:lvl w:ilvl="0">
      <w:numFmt w:val="bullet"/>
      <w:lvlText w:val="*"/>
      <w:lvlJc w:val="left"/>
      <w:pPr>
        <w:ind w:left="0" w:firstLine="0"/>
      </w:pPr>
    </w:lvl>
  </w:abstractNum>
  <w:abstractNum w:abstractNumId="1">
    <w:nsid w:val="00000002"/>
    <w:multiLevelType w:val="singleLevel"/>
    <w:tmpl w:val="00000002"/>
    <w:lvl w:ilvl="0">
      <w:start w:val="1"/>
      <w:numFmt w:val="decimal"/>
      <w:lvlText w:val="%1."/>
      <w:lvlJc w:val="left"/>
      <w:pPr>
        <w:tabs>
          <w:tab w:val="num" w:pos="720"/>
        </w:tabs>
        <w:ind w:left="720" w:hanging="3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9"/>
      <w:numFmt w:val="decimal"/>
      <w:lvlText w:val="%1."/>
      <w:lvlJc w:val="left"/>
      <w:pPr>
        <w:tabs>
          <w:tab w:val="num" w:pos="0"/>
        </w:tabs>
        <w:ind w:left="1065" w:hanging="360"/>
      </w:pPr>
      <w:rPr>
        <w:sz w:val="28"/>
        <w:szCs w:val="28"/>
      </w:rPr>
    </w:lvl>
    <w:lvl w:ilvl="1">
      <w:start w:val="1"/>
      <w:numFmt w:val="decimal"/>
      <w:lvlText w:val="%1.%2."/>
      <w:lvlJc w:val="left"/>
      <w:pPr>
        <w:tabs>
          <w:tab w:val="num" w:pos="0"/>
        </w:tabs>
        <w:ind w:left="1425" w:hanging="720"/>
      </w:pPr>
    </w:lvl>
    <w:lvl w:ilvl="2">
      <w:start w:val="1"/>
      <w:numFmt w:val="decimal"/>
      <w:lvlText w:val="%1.%2.%3."/>
      <w:lvlJc w:val="left"/>
      <w:pPr>
        <w:tabs>
          <w:tab w:val="num" w:pos="0"/>
        </w:tabs>
        <w:ind w:left="1425" w:hanging="720"/>
      </w:pPr>
    </w:lvl>
    <w:lvl w:ilvl="3">
      <w:start w:val="1"/>
      <w:numFmt w:val="decimal"/>
      <w:lvlText w:val="%1.%2.%3.%4."/>
      <w:lvlJc w:val="left"/>
      <w:pPr>
        <w:tabs>
          <w:tab w:val="num" w:pos="0"/>
        </w:tabs>
        <w:ind w:left="1785" w:hanging="1080"/>
      </w:pPr>
    </w:lvl>
    <w:lvl w:ilvl="4">
      <w:start w:val="1"/>
      <w:numFmt w:val="decimal"/>
      <w:lvlText w:val="%1.%2.%3.%4.%5."/>
      <w:lvlJc w:val="left"/>
      <w:pPr>
        <w:tabs>
          <w:tab w:val="num" w:pos="0"/>
        </w:tabs>
        <w:ind w:left="1785" w:hanging="1080"/>
      </w:pPr>
    </w:lvl>
    <w:lvl w:ilvl="5">
      <w:start w:val="1"/>
      <w:numFmt w:val="decimal"/>
      <w:lvlText w:val="%1.%2.%3.%4.%5.%6."/>
      <w:lvlJc w:val="left"/>
      <w:pPr>
        <w:tabs>
          <w:tab w:val="num" w:pos="0"/>
        </w:tabs>
        <w:ind w:left="2145" w:hanging="1440"/>
      </w:pPr>
    </w:lvl>
    <w:lvl w:ilvl="6">
      <w:start w:val="1"/>
      <w:numFmt w:val="decimal"/>
      <w:lvlText w:val="%1.%2.%3.%4.%5.%6.%7."/>
      <w:lvlJc w:val="left"/>
      <w:pPr>
        <w:tabs>
          <w:tab w:val="num" w:pos="0"/>
        </w:tabs>
        <w:ind w:left="2505" w:hanging="1800"/>
      </w:pPr>
    </w:lvl>
    <w:lvl w:ilvl="7">
      <w:start w:val="1"/>
      <w:numFmt w:val="decimal"/>
      <w:lvlText w:val="%1.%2.%3.%4.%5.%6.%7.%8."/>
      <w:lvlJc w:val="left"/>
      <w:pPr>
        <w:tabs>
          <w:tab w:val="num" w:pos="0"/>
        </w:tabs>
        <w:ind w:left="2505" w:hanging="1800"/>
      </w:pPr>
    </w:lvl>
    <w:lvl w:ilvl="8">
      <w:start w:val="1"/>
      <w:numFmt w:val="decimal"/>
      <w:lvlText w:val="%1.%2.%3.%4.%5.%6.%7.%8.%9."/>
      <w:lvlJc w:val="left"/>
      <w:pPr>
        <w:tabs>
          <w:tab w:val="num" w:pos="0"/>
        </w:tabs>
        <w:ind w:left="2865" w:hanging="2160"/>
      </w:pPr>
    </w:lvl>
  </w:abstractNum>
  <w:abstractNum w:abstractNumId="4">
    <w:nsid w:val="00000007"/>
    <w:multiLevelType w:val="multilevel"/>
    <w:tmpl w:val="67467D52"/>
    <w:lvl w:ilvl="0">
      <w:start w:val="1"/>
      <w:numFmt w:val="decimal"/>
      <w:lvlText w:val="%1."/>
      <w:lvlJc w:val="left"/>
      <w:pPr>
        <w:tabs>
          <w:tab w:val="num" w:pos="0"/>
        </w:tabs>
        <w:ind w:left="720" w:hanging="360"/>
      </w:pPr>
      <w:rPr>
        <w:rFonts w:ascii="Times New Roman" w:hAnsi="Times New Roman" w:cs="Times New Roman"/>
        <w:b w:val="0"/>
        <w:bCs w:val="0"/>
        <w:sz w:val="28"/>
        <w:szCs w:val="28"/>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5">
    <w:nsid w:val="00000008"/>
    <w:multiLevelType w:val="multilevel"/>
    <w:tmpl w:val="00000008"/>
    <w:lvl w:ilvl="0">
      <w:start w:val="5"/>
      <w:numFmt w:val="decimal"/>
      <w:lvlText w:val="%1."/>
      <w:lvlJc w:val="left"/>
      <w:pPr>
        <w:tabs>
          <w:tab w:val="num" w:pos="0"/>
        </w:tabs>
        <w:ind w:left="675" w:hanging="675"/>
      </w:pPr>
    </w:lvl>
    <w:lvl w:ilvl="1">
      <w:start w:val="2"/>
      <w:numFmt w:val="decimal"/>
      <w:lvlText w:val="%1.%2."/>
      <w:lvlJc w:val="left"/>
      <w:pPr>
        <w:tabs>
          <w:tab w:val="num" w:pos="0"/>
        </w:tabs>
        <w:ind w:left="1440" w:hanging="720"/>
      </w:pPr>
    </w:lvl>
    <w:lvl w:ilvl="2">
      <w:start w:val="2"/>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6">
    <w:nsid w:val="00000009"/>
    <w:multiLevelType w:val="multilevel"/>
    <w:tmpl w:val="00000009"/>
    <w:lvl w:ilvl="0">
      <w:start w:val="5"/>
      <w:numFmt w:val="decimal"/>
      <w:lvlText w:val="%1."/>
      <w:lvlJc w:val="left"/>
      <w:pPr>
        <w:tabs>
          <w:tab w:val="num" w:pos="0"/>
        </w:tabs>
        <w:ind w:left="675" w:hanging="675"/>
      </w:pPr>
    </w:lvl>
    <w:lvl w:ilvl="1">
      <w:start w:val="2"/>
      <w:numFmt w:val="decimal"/>
      <w:lvlText w:val="%1.%2."/>
      <w:lvlJc w:val="left"/>
      <w:pPr>
        <w:tabs>
          <w:tab w:val="num" w:pos="0"/>
        </w:tabs>
        <w:ind w:left="1095" w:hanging="720"/>
      </w:pPr>
    </w:lvl>
    <w:lvl w:ilvl="2">
      <w:start w:val="1"/>
      <w:numFmt w:val="decimal"/>
      <w:lvlText w:val="%1.%2.%3."/>
      <w:lvlJc w:val="left"/>
      <w:pPr>
        <w:tabs>
          <w:tab w:val="num" w:pos="0"/>
        </w:tabs>
        <w:ind w:left="1470" w:hanging="720"/>
      </w:pPr>
      <w:rPr>
        <w:sz w:val="28"/>
        <w:szCs w:val="28"/>
      </w:rPr>
    </w:lvl>
    <w:lvl w:ilvl="3">
      <w:start w:val="1"/>
      <w:numFmt w:val="decimal"/>
      <w:lvlText w:val="%1.%2.%3.%4."/>
      <w:lvlJc w:val="left"/>
      <w:pPr>
        <w:tabs>
          <w:tab w:val="num" w:pos="0"/>
        </w:tabs>
        <w:ind w:left="2205" w:hanging="1080"/>
      </w:pPr>
    </w:lvl>
    <w:lvl w:ilvl="4">
      <w:start w:val="1"/>
      <w:numFmt w:val="decimal"/>
      <w:lvlText w:val="%1.%2.%3.%4.%5."/>
      <w:lvlJc w:val="left"/>
      <w:pPr>
        <w:tabs>
          <w:tab w:val="num" w:pos="0"/>
        </w:tabs>
        <w:ind w:left="2580" w:hanging="1080"/>
      </w:pPr>
    </w:lvl>
    <w:lvl w:ilvl="5">
      <w:start w:val="1"/>
      <w:numFmt w:val="decimal"/>
      <w:lvlText w:val="%1.%2.%3.%4.%5.%6."/>
      <w:lvlJc w:val="left"/>
      <w:pPr>
        <w:tabs>
          <w:tab w:val="num" w:pos="0"/>
        </w:tabs>
        <w:ind w:left="3315" w:hanging="1440"/>
      </w:pPr>
    </w:lvl>
    <w:lvl w:ilvl="6">
      <w:start w:val="1"/>
      <w:numFmt w:val="decimal"/>
      <w:lvlText w:val="%1.%2.%3.%4.%5.%6.%7."/>
      <w:lvlJc w:val="left"/>
      <w:pPr>
        <w:tabs>
          <w:tab w:val="num" w:pos="0"/>
        </w:tabs>
        <w:ind w:left="4050" w:hanging="1800"/>
      </w:pPr>
    </w:lvl>
    <w:lvl w:ilvl="7">
      <w:start w:val="1"/>
      <w:numFmt w:val="decimal"/>
      <w:lvlText w:val="%1.%2.%3.%4.%5.%6.%7.%8."/>
      <w:lvlJc w:val="left"/>
      <w:pPr>
        <w:tabs>
          <w:tab w:val="num" w:pos="0"/>
        </w:tabs>
        <w:ind w:left="4425" w:hanging="1800"/>
      </w:pPr>
    </w:lvl>
    <w:lvl w:ilvl="8">
      <w:start w:val="1"/>
      <w:numFmt w:val="decimal"/>
      <w:lvlText w:val="%1.%2.%3.%4.%5.%6.%7.%8.%9."/>
      <w:lvlJc w:val="left"/>
      <w:pPr>
        <w:tabs>
          <w:tab w:val="num" w:pos="0"/>
        </w:tabs>
        <w:ind w:left="5160" w:hanging="2160"/>
      </w:pPr>
    </w:lvl>
  </w:abstractNum>
  <w:abstractNum w:abstractNumId="7">
    <w:nsid w:val="0000000A"/>
    <w:multiLevelType w:val="multilevel"/>
    <w:tmpl w:val="0000000A"/>
    <w:lvl w:ilvl="0">
      <w:start w:val="1"/>
      <w:numFmt w:val="decimal"/>
      <w:lvlText w:val="%1)"/>
      <w:lvlJc w:val="left"/>
      <w:pPr>
        <w:tabs>
          <w:tab w:val="num" w:pos="0"/>
        </w:tabs>
        <w:ind w:left="975" w:hanging="360"/>
      </w:pPr>
      <w:rPr>
        <w:sz w:val="28"/>
        <w:szCs w:val="2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9955047"/>
    <w:multiLevelType w:val="multilevel"/>
    <w:tmpl w:val="145EB01A"/>
    <w:lvl w:ilvl="0">
      <w:start w:val="1"/>
      <w:numFmt w:val="decimal"/>
      <w:lvlText w:val="%1."/>
      <w:lvlJc w:val="left"/>
      <w:pPr>
        <w:tabs>
          <w:tab w:val="num" w:pos="360"/>
        </w:tabs>
        <w:ind w:left="360" w:hanging="360"/>
      </w:pPr>
    </w:lvl>
    <w:lvl w:ilvl="1">
      <w:start w:val="2"/>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9">
    <w:nsid w:val="0A311E6A"/>
    <w:multiLevelType w:val="singleLevel"/>
    <w:tmpl w:val="FA6CBF9A"/>
    <w:lvl w:ilvl="0">
      <w:start w:val="1"/>
      <w:numFmt w:val="decimal"/>
      <w:lvlText w:val="%1."/>
      <w:legacy w:legacy="1" w:legacySpace="0" w:legacyIndent="332"/>
      <w:lvlJc w:val="left"/>
      <w:rPr>
        <w:rFonts w:ascii="Times New Roman" w:hAnsi="Times New Roman" w:cs="Times New Roman" w:hint="default"/>
      </w:rPr>
    </w:lvl>
  </w:abstractNum>
  <w:abstractNum w:abstractNumId="10">
    <w:nsid w:val="0AD66728"/>
    <w:multiLevelType w:val="singleLevel"/>
    <w:tmpl w:val="F3522D60"/>
    <w:lvl w:ilvl="0">
      <w:start w:val="1"/>
      <w:numFmt w:val="decimal"/>
      <w:lvlText w:val="%1."/>
      <w:lvlJc w:val="left"/>
    </w:lvl>
  </w:abstractNum>
  <w:abstractNum w:abstractNumId="11">
    <w:nsid w:val="0B7F2960"/>
    <w:multiLevelType w:val="hybridMultilevel"/>
    <w:tmpl w:val="021E7282"/>
    <w:lvl w:ilvl="0" w:tplc="AF7482B0">
      <w:start w:val="19"/>
      <w:numFmt w:val="decimal"/>
      <w:lvlText w:val="%1."/>
      <w:lvlJc w:val="left"/>
      <w:pPr>
        <w:tabs>
          <w:tab w:val="num" w:pos="1137"/>
        </w:tabs>
        <w:ind w:left="1137" w:hanging="450"/>
      </w:pPr>
      <w:rPr>
        <w:rFonts w:hint="default"/>
      </w:rPr>
    </w:lvl>
    <w:lvl w:ilvl="1" w:tplc="04190019">
      <w:start w:val="1"/>
      <w:numFmt w:val="lowerLetter"/>
      <w:lvlText w:val="%2."/>
      <w:lvlJc w:val="left"/>
      <w:pPr>
        <w:tabs>
          <w:tab w:val="num" w:pos="1767"/>
        </w:tabs>
        <w:ind w:left="1767" w:hanging="360"/>
      </w:pPr>
    </w:lvl>
    <w:lvl w:ilvl="2" w:tplc="0419001B">
      <w:start w:val="1"/>
      <w:numFmt w:val="lowerRoman"/>
      <w:lvlText w:val="%3."/>
      <w:lvlJc w:val="right"/>
      <w:pPr>
        <w:tabs>
          <w:tab w:val="num" w:pos="2487"/>
        </w:tabs>
        <w:ind w:left="2487" w:hanging="180"/>
      </w:pPr>
    </w:lvl>
    <w:lvl w:ilvl="3" w:tplc="0419000F">
      <w:start w:val="1"/>
      <w:numFmt w:val="decimal"/>
      <w:lvlText w:val="%4."/>
      <w:lvlJc w:val="left"/>
      <w:pPr>
        <w:tabs>
          <w:tab w:val="num" w:pos="3207"/>
        </w:tabs>
        <w:ind w:left="3207" w:hanging="360"/>
      </w:pPr>
    </w:lvl>
    <w:lvl w:ilvl="4" w:tplc="04190019">
      <w:start w:val="1"/>
      <w:numFmt w:val="lowerLetter"/>
      <w:lvlText w:val="%5."/>
      <w:lvlJc w:val="left"/>
      <w:pPr>
        <w:tabs>
          <w:tab w:val="num" w:pos="3927"/>
        </w:tabs>
        <w:ind w:left="3927" w:hanging="360"/>
      </w:pPr>
    </w:lvl>
    <w:lvl w:ilvl="5" w:tplc="0419001B">
      <w:start w:val="1"/>
      <w:numFmt w:val="lowerRoman"/>
      <w:lvlText w:val="%6."/>
      <w:lvlJc w:val="right"/>
      <w:pPr>
        <w:tabs>
          <w:tab w:val="num" w:pos="4647"/>
        </w:tabs>
        <w:ind w:left="4647" w:hanging="180"/>
      </w:pPr>
    </w:lvl>
    <w:lvl w:ilvl="6" w:tplc="0419000F">
      <w:start w:val="1"/>
      <w:numFmt w:val="decimal"/>
      <w:lvlText w:val="%7."/>
      <w:lvlJc w:val="left"/>
      <w:pPr>
        <w:tabs>
          <w:tab w:val="num" w:pos="5367"/>
        </w:tabs>
        <w:ind w:left="5367" w:hanging="360"/>
      </w:pPr>
    </w:lvl>
    <w:lvl w:ilvl="7" w:tplc="04190019">
      <w:start w:val="1"/>
      <w:numFmt w:val="lowerLetter"/>
      <w:lvlText w:val="%8."/>
      <w:lvlJc w:val="left"/>
      <w:pPr>
        <w:tabs>
          <w:tab w:val="num" w:pos="6087"/>
        </w:tabs>
        <w:ind w:left="6087" w:hanging="360"/>
      </w:pPr>
    </w:lvl>
    <w:lvl w:ilvl="8" w:tplc="0419001B">
      <w:start w:val="1"/>
      <w:numFmt w:val="lowerRoman"/>
      <w:lvlText w:val="%9."/>
      <w:lvlJc w:val="right"/>
      <w:pPr>
        <w:tabs>
          <w:tab w:val="num" w:pos="6807"/>
        </w:tabs>
        <w:ind w:left="6807" w:hanging="180"/>
      </w:pPr>
    </w:lvl>
  </w:abstractNum>
  <w:abstractNum w:abstractNumId="12">
    <w:nsid w:val="10677234"/>
    <w:multiLevelType w:val="hybridMultilevel"/>
    <w:tmpl w:val="D4600A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4386D63"/>
    <w:multiLevelType w:val="multilevel"/>
    <w:tmpl w:val="E71CDB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5FF1BC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15">
    <w:nsid w:val="2612411D"/>
    <w:multiLevelType w:val="singleLevel"/>
    <w:tmpl w:val="57D85D5C"/>
    <w:lvl w:ilvl="0">
      <w:start w:val="2"/>
      <w:numFmt w:val="decimal"/>
      <w:lvlText w:val="2.%1."/>
      <w:lvlJc w:val="left"/>
    </w:lvl>
  </w:abstractNum>
  <w:abstractNum w:abstractNumId="16">
    <w:nsid w:val="2BCD04F6"/>
    <w:multiLevelType w:val="hybridMultilevel"/>
    <w:tmpl w:val="EF2E6950"/>
    <w:lvl w:ilvl="0" w:tplc="3C6C85F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nsid w:val="3022357D"/>
    <w:multiLevelType w:val="hybridMultilevel"/>
    <w:tmpl w:val="926CA668"/>
    <w:lvl w:ilvl="0" w:tplc="964A40E2">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0394377"/>
    <w:multiLevelType w:val="singleLevel"/>
    <w:tmpl w:val="79B824DE"/>
    <w:lvl w:ilvl="0">
      <w:start w:val="1"/>
      <w:numFmt w:val="decimal"/>
      <w:lvlText w:val="%1."/>
      <w:lvlJc w:val="left"/>
      <w:pPr>
        <w:tabs>
          <w:tab w:val="num" w:pos="360"/>
        </w:tabs>
        <w:ind w:left="360" w:hanging="360"/>
      </w:pPr>
      <w:rPr>
        <w:b w:val="0"/>
        <w:bCs w:val="0"/>
        <w:i w:val="0"/>
        <w:iCs w:val="0"/>
      </w:rPr>
    </w:lvl>
  </w:abstractNum>
  <w:abstractNum w:abstractNumId="19">
    <w:nsid w:val="31235260"/>
    <w:multiLevelType w:val="multilevel"/>
    <w:tmpl w:val="E0F6FBBE"/>
    <w:lvl w:ilvl="0">
      <w:start w:val="4"/>
      <w:numFmt w:val="decimal"/>
      <w:lvlText w:val="%1."/>
      <w:lvlJc w:val="left"/>
      <w:pPr>
        <w:tabs>
          <w:tab w:val="num" w:pos="375"/>
        </w:tabs>
        <w:ind w:left="375" w:hanging="375"/>
      </w:pPr>
    </w:lvl>
    <w:lvl w:ilvl="1">
      <w:start w:val="7"/>
      <w:numFmt w:val="decimal"/>
      <w:lvlText w:val="%1.%2."/>
      <w:lvlJc w:val="left"/>
      <w:pPr>
        <w:tabs>
          <w:tab w:val="num" w:pos="696"/>
        </w:tabs>
        <w:ind w:left="696" w:hanging="375"/>
      </w:pPr>
    </w:lvl>
    <w:lvl w:ilvl="2">
      <w:start w:val="2"/>
      <w:numFmt w:val="decimal"/>
      <w:lvlText w:val="%1.%2.%3."/>
      <w:lvlJc w:val="left"/>
      <w:pPr>
        <w:tabs>
          <w:tab w:val="num" w:pos="1017"/>
        </w:tabs>
        <w:ind w:left="1017" w:hanging="375"/>
      </w:pPr>
    </w:lvl>
    <w:lvl w:ilvl="3">
      <w:start w:val="1"/>
      <w:numFmt w:val="decimal"/>
      <w:lvlText w:val="%1.%2.%3.%4."/>
      <w:lvlJc w:val="left"/>
      <w:pPr>
        <w:tabs>
          <w:tab w:val="num" w:pos="1683"/>
        </w:tabs>
        <w:ind w:left="1683" w:hanging="720"/>
      </w:pPr>
    </w:lvl>
    <w:lvl w:ilvl="4">
      <w:start w:val="1"/>
      <w:numFmt w:val="decimal"/>
      <w:lvlText w:val="%1.%2.%3.%4.%5."/>
      <w:lvlJc w:val="left"/>
      <w:pPr>
        <w:tabs>
          <w:tab w:val="num" w:pos="2004"/>
        </w:tabs>
        <w:ind w:left="2004" w:hanging="720"/>
      </w:pPr>
    </w:lvl>
    <w:lvl w:ilvl="5">
      <w:start w:val="1"/>
      <w:numFmt w:val="decimal"/>
      <w:lvlText w:val="%1.%2.%3.%4.%5.%6."/>
      <w:lvlJc w:val="left"/>
      <w:pPr>
        <w:tabs>
          <w:tab w:val="num" w:pos="2325"/>
        </w:tabs>
        <w:ind w:left="2325" w:hanging="720"/>
      </w:pPr>
    </w:lvl>
    <w:lvl w:ilvl="6">
      <w:start w:val="1"/>
      <w:numFmt w:val="decimal"/>
      <w:lvlText w:val="%1.%2.%3.%4.%5.%6.%7."/>
      <w:lvlJc w:val="left"/>
      <w:pPr>
        <w:tabs>
          <w:tab w:val="num" w:pos="3006"/>
        </w:tabs>
        <w:ind w:left="3006" w:hanging="1080"/>
      </w:pPr>
    </w:lvl>
    <w:lvl w:ilvl="7">
      <w:start w:val="1"/>
      <w:numFmt w:val="decimal"/>
      <w:lvlText w:val="%1.%2.%3.%4.%5.%6.%7.%8."/>
      <w:lvlJc w:val="left"/>
      <w:pPr>
        <w:tabs>
          <w:tab w:val="num" w:pos="3327"/>
        </w:tabs>
        <w:ind w:left="3327" w:hanging="1080"/>
      </w:pPr>
    </w:lvl>
    <w:lvl w:ilvl="8">
      <w:start w:val="1"/>
      <w:numFmt w:val="decimal"/>
      <w:lvlText w:val="%1.%2.%3.%4.%5.%6.%7.%8.%9."/>
      <w:lvlJc w:val="left"/>
      <w:pPr>
        <w:tabs>
          <w:tab w:val="num" w:pos="3648"/>
        </w:tabs>
        <w:ind w:left="3648" w:hanging="1080"/>
      </w:pPr>
    </w:lvl>
  </w:abstractNum>
  <w:abstractNum w:abstractNumId="20">
    <w:nsid w:val="363B344A"/>
    <w:multiLevelType w:val="hybridMultilevel"/>
    <w:tmpl w:val="D834D466"/>
    <w:lvl w:ilvl="0" w:tplc="A12CA01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E3A727C"/>
    <w:multiLevelType w:val="hybridMultilevel"/>
    <w:tmpl w:val="52E0EDCC"/>
    <w:lvl w:ilvl="0" w:tplc="FFFFFFFF">
      <w:start w:val="1"/>
      <w:numFmt w:val="decimal"/>
      <w:lvlText w:val="%1)"/>
      <w:lvlJc w:val="left"/>
      <w:pPr>
        <w:tabs>
          <w:tab w:val="num" w:pos="567"/>
        </w:tabs>
        <w:ind w:left="567" w:hanging="56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43851907"/>
    <w:multiLevelType w:val="hybridMultilevel"/>
    <w:tmpl w:val="D22A4234"/>
    <w:lvl w:ilvl="0" w:tplc="F5E8776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43A1C45"/>
    <w:multiLevelType w:val="singleLevel"/>
    <w:tmpl w:val="5B74FE8E"/>
    <w:lvl w:ilvl="0">
      <w:start w:val="1"/>
      <w:numFmt w:val="decimal"/>
      <w:lvlText w:val="%1."/>
      <w:lvlJc w:val="left"/>
    </w:lvl>
  </w:abstractNum>
  <w:abstractNum w:abstractNumId="24">
    <w:nsid w:val="463D4B16"/>
    <w:multiLevelType w:val="multilevel"/>
    <w:tmpl w:val="34CCC4A0"/>
    <w:lvl w:ilvl="0">
      <w:start w:val="1"/>
      <w:numFmt w:val="decimal"/>
      <w:lvlText w:val="%1."/>
      <w:lvlJc w:val="left"/>
      <w:pPr>
        <w:ind w:left="1815" w:hanging="1095"/>
      </w:pPr>
      <w:rPr>
        <w:rFonts w:hint="default"/>
        <w:b w:val="0"/>
        <w:i w:val="0"/>
        <w:u w:val="none"/>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47C229AD"/>
    <w:multiLevelType w:val="hybridMultilevel"/>
    <w:tmpl w:val="EC6CA610"/>
    <w:lvl w:ilvl="0" w:tplc="6FC090C2">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26">
    <w:nsid w:val="4ED87451"/>
    <w:multiLevelType w:val="multilevel"/>
    <w:tmpl w:val="FC803E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96"/>
        </w:tabs>
        <w:ind w:left="1296" w:hanging="720"/>
      </w:pPr>
      <w:rPr>
        <w:rFonts w:hint="default"/>
      </w:rPr>
    </w:lvl>
    <w:lvl w:ilvl="2">
      <w:start w:val="1"/>
      <w:numFmt w:val="decimal"/>
      <w:lvlText w:val="%1.%2.%3."/>
      <w:lvlJc w:val="left"/>
      <w:pPr>
        <w:tabs>
          <w:tab w:val="num" w:pos="1872"/>
        </w:tabs>
        <w:ind w:left="1872" w:hanging="720"/>
      </w:pPr>
      <w:rPr>
        <w:rFonts w:hint="default"/>
      </w:rPr>
    </w:lvl>
    <w:lvl w:ilvl="3">
      <w:start w:val="1"/>
      <w:numFmt w:val="decimal"/>
      <w:lvlText w:val="%1.%2.%3.%4."/>
      <w:lvlJc w:val="left"/>
      <w:pPr>
        <w:tabs>
          <w:tab w:val="num" w:pos="2808"/>
        </w:tabs>
        <w:ind w:left="2808" w:hanging="1080"/>
      </w:pPr>
      <w:rPr>
        <w:rFonts w:hint="default"/>
      </w:rPr>
    </w:lvl>
    <w:lvl w:ilvl="4">
      <w:start w:val="1"/>
      <w:numFmt w:val="decimal"/>
      <w:lvlText w:val="%1.%2.%3.%4.%5."/>
      <w:lvlJc w:val="left"/>
      <w:pPr>
        <w:tabs>
          <w:tab w:val="num" w:pos="3384"/>
        </w:tabs>
        <w:ind w:left="3384" w:hanging="1080"/>
      </w:pPr>
      <w:rPr>
        <w:rFonts w:hint="default"/>
      </w:rPr>
    </w:lvl>
    <w:lvl w:ilvl="5">
      <w:start w:val="1"/>
      <w:numFmt w:val="decimal"/>
      <w:lvlText w:val="%1.%2.%3.%4.%5.%6."/>
      <w:lvlJc w:val="left"/>
      <w:pPr>
        <w:tabs>
          <w:tab w:val="num" w:pos="4320"/>
        </w:tabs>
        <w:ind w:left="4320" w:hanging="1440"/>
      </w:pPr>
      <w:rPr>
        <w:rFonts w:hint="default"/>
      </w:rPr>
    </w:lvl>
    <w:lvl w:ilvl="6">
      <w:start w:val="1"/>
      <w:numFmt w:val="decimal"/>
      <w:lvlText w:val="%1.%2.%3.%4.%5.%6.%7."/>
      <w:lvlJc w:val="left"/>
      <w:pPr>
        <w:tabs>
          <w:tab w:val="num" w:pos="5256"/>
        </w:tabs>
        <w:ind w:left="5256" w:hanging="1800"/>
      </w:pPr>
      <w:rPr>
        <w:rFonts w:hint="default"/>
      </w:rPr>
    </w:lvl>
    <w:lvl w:ilvl="7">
      <w:start w:val="1"/>
      <w:numFmt w:val="decimal"/>
      <w:lvlText w:val="%1.%2.%3.%4.%5.%6.%7.%8."/>
      <w:lvlJc w:val="left"/>
      <w:pPr>
        <w:tabs>
          <w:tab w:val="num" w:pos="5832"/>
        </w:tabs>
        <w:ind w:left="5832" w:hanging="1800"/>
      </w:pPr>
      <w:rPr>
        <w:rFonts w:hint="default"/>
      </w:rPr>
    </w:lvl>
    <w:lvl w:ilvl="8">
      <w:start w:val="1"/>
      <w:numFmt w:val="decimal"/>
      <w:lvlText w:val="%1.%2.%3.%4.%5.%6.%7.%8.%9."/>
      <w:lvlJc w:val="left"/>
      <w:pPr>
        <w:tabs>
          <w:tab w:val="num" w:pos="6768"/>
        </w:tabs>
        <w:ind w:left="6768" w:hanging="2160"/>
      </w:pPr>
      <w:rPr>
        <w:rFonts w:hint="default"/>
      </w:rPr>
    </w:lvl>
  </w:abstractNum>
  <w:abstractNum w:abstractNumId="27">
    <w:nsid w:val="5247299E"/>
    <w:multiLevelType w:val="hybridMultilevel"/>
    <w:tmpl w:val="9B965E2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8241850"/>
    <w:multiLevelType w:val="hybridMultilevel"/>
    <w:tmpl w:val="E5F4668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4071CE7"/>
    <w:multiLevelType w:val="hybridMultilevel"/>
    <w:tmpl w:val="1E68D09C"/>
    <w:lvl w:ilvl="0" w:tplc="CB2E3D8E">
      <w:start w:val="32"/>
      <w:numFmt w:val="decimal"/>
      <w:lvlText w:val="%1)"/>
      <w:lvlJc w:val="left"/>
      <w:pPr>
        <w:tabs>
          <w:tab w:val="num" w:pos="567"/>
        </w:tabs>
        <w:ind w:left="567" w:hanging="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652874E0"/>
    <w:multiLevelType w:val="hybridMultilevel"/>
    <w:tmpl w:val="C00C4832"/>
    <w:lvl w:ilvl="0" w:tplc="FF8682B4">
      <w:start w:val="1"/>
      <w:numFmt w:val="decimal"/>
      <w:lvlText w:val="%1."/>
      <w:lvlJc w:val="left"/>
      <w:pPr>
        <w:ind w:left="1143" w:hanging="360"/>
      </w:pPr>
      <w:rPr>
        <w:rFonts w:hint="default"/>
      </w:rPr>
    </w:lvl>
    <w:lvl w:ilvl="1" w:tplc="04190019">
      <w:start w:val="1"/>
      <w:numFmt w:val="lowerLetter"/>
      <w:lvlText w:val="%2."/>
      <w:lvlJc w:val="left"/>
      <w:pPr>
        <w:ind w:left="1863" w:hanging="360"/>
      </w:pPr>
    </w:lvl>
    <w:lvl w:ilvl="2" w:tplc="0419001B">
      <w:start w:val="1"/>
      <w:numFmt w:val="lowerRoman"/>
      <w:lvlText w:val="%3."/>
      <w:lvlJc w:val="right"/>
      <w:pPr>
        <w:ind w:left="2583" w:hanging="180"/>
      </w:pPr>
    </w:lvl>
    <w:lvl w:ilvl="3" w:tplc="0419000F">
      <w:start w:val="1"/>
      <w:numFmt w:val="decimal"/>
      <w:lvlText w:val="%4."/>
      <w:lvlJc w:val="left"/>
      <w:pPr>
        <w:ind w:left="3303" w:hanging="360"/>
      </w:pPr>
    </w:lvl>
    <w:lvl w:ilvl="4" w:tplc="04190019">
      <w:start w:val="1"/>
      <w:numFmt w:val="lowerLetter"/>
      <w:lvlText w:val="%5."/>
      <w:lvlJc w:val="left"/>
      <w:pPr>
        <w:ind w:left="4023" w:hanging="360"/>
      </w:pPr>
    </w:lvl>
    <w:lvl w:ilvl="5" w:tplc="0419001B">
      <w:start w:val="1"/>
      <w:numFmt w:val="lowerRoman"/>
      <w:lvlText w:val="%6."/>
      <w:lvlJc w:val="right"/>
      <w:pPr>
        <w:ind w:left="4743" w:hanging="180"/>
      </w:pPr>
    </w:lvl>
    <w:lvl w:ilvl="6" w:tplc="0419000F">
      <w:start w:val="1"/>
      <w:numFmt w:val="decimal"/>
      <w:lvlText w:val="%7."/>
      <w:lvlJc w:val="left"/>
      <w:pPr>
        <w:ind w:left="5463" w:hanging="360"/>
      </w:pPr>
    </w:lvl>
    <w:lvl w:ilvl="7" w:tplc="04190019">
      <w:start w:val="1"/>
      <w:numFmt w:val="lowerLetter"/>
      <w:lvlText w:val="%8."/>
      <w:lvlJc w:val="left"/>
      <w:pPr>
        <w:ind w:left="6183" w:hanging="360"/>
      </w:pPr>
    </w:lvl>
    <w:lvl w:ilvl="8" w:tplc="0419001B">
      <w:start w:val="1"/>
      <w:numFmt w:val="lowerRoman"/>
      <w:lvlText w:val="%9."/>
      <w:lvlJc w:val="right"/>
      <w:pPr>
        <w:ind w:left="6903" w:hanging="180"/>
      </w:pPr>
    </w:lvl>
  </w:abstractNum>
  <w:abstractNum w:abstractNumId="31">
    <w:nsid w:val="670910AA"/>
    <w:multiLevelType w:val="hybridMultilevel"/>
    <w:tmpl w:val="19C4D804"/>
    <w:lvl w:ilvl="0" w:tplc="3494805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69070F3B"/>
    <w:multiLevelType w:val="hybridMultilevel"/>
    <w:tmpl w:val="45A67A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90E78B8"/>
    <w:multiLevelType w:val="hybridMultilevel"/>
    <w:tmpl w:val="8C7A9816"/>
    <w:lvl w:ilvl="0" w:tplc="ED56C20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6F2B1198"/>
    <w:multiLevelType w:val="hybridMultilevel"/>
    <w:tmpl w:val="01D8059A"/>
    <w:lvl w:ilvl="0" w:tplc="235CE476">
      <w:start w:val="1"/>
      <w:numFmt w:val="decimal"/>
      <w:lvlText w:val="%1."/>
      <w:lvlJc w:val="left"/>
      <w:pPr>
        <w:ind w:left="720" w:hanging="360"/>
      </w:pPr>
      <w:rPr>
        <w:rFonts w:ascii="Times New Roman" w:hAnsi="Times New Roman" w:cs="Times New Roman" w:hint="default"/>
        <w:b/>
        <w:bCs/>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0A962C9"/>
    <w:multiLevelType w:val="hybridMultilevel"/>
    <w:tmpl w:val="E1E0DCCC"/>
    <w:lvl w:ilvl="0" w:tplc="8C4826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64E5299"/>
    <w:multiLevelType w:val="hybridMultilevel"/>
    <w:tmpl w:val="F904D694"/>
    <w:lvl w:ilvl="0" w:tplc="CE343174">
      <w:start w:val="1"/>
      <w:numFmt w:val="decimal"/>
      <w:lvlText w:val="%1."/>
      <w:lvlJc w:val="left"/>
      <w:pPr>
        <w:tabs>
          <w:tab w:val="num" w:pos="945"/>
        </w:tabs>
        <w:ind w:left="945" w:hanging="360"/>
      </w:pPr>
    </w:lvl>
    <w:lvl w:ilvl="1" w:tplc="8D42A2B2">
      <w:start w:val="1"/>
      <w:numFmt w:val="decimal"/>
      <w:lvlText w:val="%2."/>
      <w:lvlJc w:val="left"/>
      <w:pPr>
        <w:tabs>
          <w:tab w:val="num" w:pos="1440"/>
        </w:tabs>
        <w:ind w:left="1440" w:hanging="360"/>
      </w:pPr>
    </w:lvl>
    <w:lvl w:ilvl="2" w:tplc="0B4E13AE">
      <w:start w:val="1"/>
      <w:numFmt w:val="decimal"/>
      <w:lvlText w:val="%3."/>
      <w:lvlJc w:val="left"/>
      <w:pPr>
        <w:tabs>
          <w:tab w:val="num" w:pos="2160"/>
        </w:tabs>
        <w:ind w:left="2160" w:hanging="360"/>
      </w:pPr>
    </w:lvl>
    <w:lvl w:ilvl="3" w:tplc="618A44D8">
      <w:start w:val="1"/>
      <w:numFmt w:val="decimal"/>
      <w:lvlText w:val="%4."/>
      <w:lvlJc w:val="left"/>
      <w:pPr>
        <w:tabs>
          <w:tab w:val="num" w:pos="2880"/>
        </w:tabs>
        <w:ind w:left="2880" w:hanging="360"/>
      </w:pPr>
    </w:lvl>
    <w:lvl w:ilvl="4" w:tplc="73EE14F0">
      <w:start w:val="1"/>
      <w:numFmt w:val="decimal"/>
      <w:lvlText w:val="%5."/>
      <w:lvlJc w:val="left"/>
      <w:pPr>
        <w:tabs>
          <w:tab w:val="num" w:pos="3600"/>
        </w:tabs>
        <w:ind w:left="3600" w:hanging="360"/>
      </w:pPr>
    </w:lvl>
    <w:lvl w:ilvl="5" w:tplc="B4AC9D00">
      <w:start w:val="1"/>
      <w:numFmt w:val="decimal"/>
      <w:lvlText w:val="%6."/>
      <w:lvlJc w:val="left"/>
      <w:pPr>
        <w:tabs>
          <w:tab w:val="num" w:pos="4320"/>
        </w:tabs>
        <w:ind w:left="4320" w:hanging="360"/>
      </w:pPr>
    </w:lvl>
    <w:lvl w:ilvl="6" w:tplc="A260F03C">
      <w:start w:val="1"/>
      <w:numFmt w:val="decimal"/>
      <w:lvlText w:val="%7."/>
      <w:lvlJc w:val="left"/>
      <w:pPr>
        <w:tabs>
          <w:tab w:val="num" w:pos="5040"/>
        </w:tabs>
        <w:ind w:left="5040" w:hanging="360"/>
      </w:pPr>
    </w:lvl>
    <w:lvl w:ilvl="7" w:tplc="B62E85D4">
      <w:start w:val="1"/>
      <w:numFmt w:val="decimal"/>
      <w:lvlText w:val="%8."/>
      <w:lvlJc w:val="left"/>
      <w:pPr>
        <w:tabs>
          <w:tab w:val="num" w:pos="5760"/>
        </w:tabs>
        <w:ind w:left="5760" w:hanging="360"/>
      </w:pPr>
    </w:lvl>
    <w:lvl w:ilvl="8" w:tplc="94D64E36">
      <w:start w:val="1"/>
      <w:numFmt w:val="decimal"/>
      <w:lvlText w:val="%9."/>
      <w:lvlJc w:val="left"/>
      <w:pPr>
        <w:tabs>
          <w:tab w:val="num" w:pos="6480"/>
        </w:tabs>
        <w:ind w:left="6480" w:hanging="360"/>
      </w:pPr>
    </w:lvl>
  </w:abstractNum>
  <w:abstractNum w:abstractNumId="37">
    <w:nsid w:val="772C1521"/>
    <w:multiLevelType w:val="hybridMultilevel"/>
    <w:tmpl w:val="742C6030"/>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nsid w:val="77677627"/>
    <w:multiLevelType w:val="multilevel"/>
    <w:tmpl w:val="FE26C50E"/>
    <w:lvl w:ilvl="0">
      <w:start w:val="3"/>
      <w:numFmt w:val="decimal"/>
      <w:lvlText w:val="%1."/>
      <w:lvlJc w:val="left"/>
      <w:pPr>
        <w:tabs>
          <w:tab w:val="num" w:pos="360"/>
        </w:tabs>
        <w:ind w:left="360"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39">
    <w:nsid w:val="7A4B6238"/>
    <w:multiLevelType w:val="multilevel"/>
    <w:tmpl w:val="9DF8C762"/>
    <w:lvl w:ilvl="0">
      <w:start w:val="3"/>
      <w:numFmt w:val="decimal"/>
      <w:lvlText w:val="%1."/>
      <w:lvlJc w:val="left"/>
      <w:pPr>
        <w:tabs>
          <w:tab w:val="num" w:pos="360"/>
        </w:tabs>
        <w:ind w:left="360" w:hanging="360"/>
      </w:pPr>
    </w:lvl>
    <w:lvl w:ilvl="1">
      <w:start w:val="4"/>
      <w:numFmt w:val="decimal"/>
      <w:lvlText w:val="%1.%2."/>
      <w:lvlJc w:val="left"/>
      <w:pPr>
        <w:tabs>
          <w:tab w:val="num" w:pos="1068"/>
        </w:tabs>
        <w:ind w:left="1068" w:hanging="36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40">
    <w:nsid w:val="7C5F233C"/>
    <w:multiLevelType w:val="multilevel"/>
    <w:tmpl w:val="E4C88F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CF4691D"/>
    <w:multiLevelType w:val="hybridMultilevel"/>
    <w:tmpl w:val="E5126000"/>
    <w:lvl w:ilvl="0" w:tplc="D8246DE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8"/>
  </w:num>
  <w:num w:numId="2">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5"/>
  </w:num>
  <w:num w:numId="7">
    <w:abstractNumId w:val="13"/>
  </w:num>
  <w:num w:numId="8">
    <w:abstractNumId w:val="3"/>
  </w:num>
  <w:num w:numId="9">
    <w:abstractNumId w:val="4"/>
  </w:num>
  <w:num w:numId="10">
    <w:abstractNumId w:val="5"/>
  </w:num>
  <w:num w:numId="11">
    <w:abstractNumId w:val="6"/>
  </w:num>
  <w:num w:numId="12">
    <w:abstractNumId w:val="7"/>
  </w:num>
  <w:num w:numId="13">
    <w:abstractNumId w:val="16"/>
  </w:num>
  <w:num w:numId="14">
    <w:abstractNumId w:val="26"/>
  </w:num>
  <w:num w:numId="15">
    <w:abstractNumId w:val="11"/>
  </w:num>
  <w:num w:numId="16">
    <w:abstractNumId w:val="20"/>
  </w:num>
  <w:num w:numId="17">
    <w:abstractNumId w:val="33"/>
  </w:num>
  <w:num w:numId="18">
    <w:abstractNumId w:val="41"/>
  </w:num>
  <w:num w:numId="19">
    <w:abstractNumId w:val="31"/>
  </w:num>
  <w:num w:numId="20">
    <w:abstractNumId w:val="12"/>
  </w:num>
  <w:num w:numId="21">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4"/>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num>
  <w:num w:numId="25">
    <w:abstractNumId w:val="2"/>
  </w:num>
  <w:num w:numId="26">
    <w:abstractNumId w:val="23"/>
  </w:num>
  <w:num w:numId="27">
    <w:abstractNumId w:val="10"/>
  </w:num>
  <w:num w:numId="28">
    <w:abstractNumId w:val="15"/>
  </w:num>
  <w:num w:numId="29">
    <w:abstractNumId w:val="9"/>
  </w:num>
  <w:num w:numId="30">
    <w:abstractNumId w:val="30"/>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4"/>
  </w:num>
  <w:num w:numId="3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lvl w:ilvl="0">
        <w:numFmt w:val="bullet"/>
        <w:lvlText w:val="-"/>
        <w:legacy w:legacy="1" w:legacySpace="0" w:legacyIndent="166"/>
        <w:lvlJc w:val="left"/>
        <w:pPr>
          <w:ind w:left="0" w:firstLine="0"/>
        </w:pPr>
        <w:rPr>
          <w:rFonts w:ascii="Times New Roman" w:hAnsi="Times New Roman" w:cs="Times New Roman" w:hint="default"/>
        </w:rPr>
      </w:lvl>
    </w:lvlOverride>
  </w:num>
  <w:num w:numId="40">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num>
  <w:num w:numId="44">
    <w:abstractNumId w:val="2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93BA6"/>
    <w:rsid w:val="001E5AC3"/>
    <w:rsid w:val="002B1FAF"/>
    <w:rsid w:val="00484559"/>
    <w:rsid w:val="006D7D8C"/>
    <w:rsid w:val="007C300B"/>
    <w:rsid w:val="00893BA6"/>
    <w:rsid w:val="00993E08"/>
    <w:rsid w:val="009B0A26"/>
    <w:rsid w:val="009D3BE4"/>
    <w:rsid w:val="00A260B4"/>
    <w:rsid w:val="00A55493"/>
    <w:rsid w:val="00A82D91"/>
    <w:rsid w:val="00A91B29"/>
    <w:rsid w:val="00AB66E1"/>
    <w:rsid w:val="00B27418"/>
    <w:rsid w:val="00C108EC"/>
    <w:rsid w:val="00C3070C"/>
    <w:rsid w:val="00DD78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0" w:qFormat="1"/>
    <w:lsdException w:name="heading 8"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Subtitle" w:semiHidden="0"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E-mail Signatur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BA6"/>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893BA6"/>
    <w:pPr>
      <w:keepNext/>
      <w:widowControl/>
      <w:autoSpaceDE/>
      <w:autoSpaceDN/>
      <w:adjustRightInd/>
      <w:ind w:left="399" w:right="515"/>
      <w:jc w:val="center"/>
      <w:outlineLvl w:val="0"/>
    </w:pPr>
    <w:rPr>
      <w:rFonts w:eastAsia="Times New Roman"/>
      <w:b/>
      <w:bCs/>
      <w:sz w:val="24"/>
      <w:szCs w:val="24"/>
    </w:rPr>
  </w:style>
  <w:style w:type="paragraph" w:styleId="2">
    <w:name w:val="heading 2"/>
    <w:basedOn w:val="a"/>
    <w:next w:val="a"/>
    <w:link w:val="20"/>
    <w:uiPriority w:val="99"/>
    <w:unhideWhenUsed/>
    <w:qFormat/>
    <w:rsid w:val="00893BA6"/>
    <w:pPr>
      <w:keepNext/>
      <w:widowControl/>
      <w:autoSpaceDE/>
      <w:autoSpaceDN/>
      <w:adjustRightInd/>
      <w:ind w:left="705" w:right="458"/>
      <w:jc w:val="center"/>
      <w:outlineLvl w:val="1"/>
    </w:pPr>
    <w:rPr>
      <w:rFonts w:eastAsia="Times New Roman"/>
      <w:b/>
      <w:bCs/>
      <w:sz w:val="24"/>
      <w:szCs w:val="24"/>
    </w:rPr>
  </w:style>
  <w:style w:type="paragraph" w:styleId="3">
    <w:name w:val="heading 3"/>
    <w:basedOn w:val="a"/>
    <w:next w:val="a"/>
    <w:link w:val="30"/>
    <w:uiPriority w:val="99"/>
    <w:unhideWhenUsed/>
    <w:qFormat/>
    <w:rsid w:val="00893BA6"/>
    <w:pPr>
      <w:keepNext/>
      <w:widowControl/>
      <w:autoSpaceDE/>
      <w:autoSpaceDN/>
      <w:adjustRightInd/>
      <w:ind w:right="458" w:firstLine="705"/>
      <w:jc w:val="center"/>
      <w:outlineLvl w:val="2"/>
    </w:pPr>
    <w:rPr>
      <w:rFonts w:eastAsia="Times New Roman"/>
      <w:b/>
      <w:bCs/>
      <w:sz w:val="24"/>
      <w:szCs w:val="24"/>
    </w:rPr>
  </w:style>
  <w:style w:type="paragraph" w:styleId="4">
    <w:name w:val="heading 4"/>
    <w:basedOn w:val="a"/>
    <w:next w:val="a"/>
    <w:link w:val="40"/>
    <w:uiPriority w:val="9"/>
    <w:unhideWhenUsed/>
    <w:qFormat/>
    <w:rsid w:val="00893BA6"/>
    <w:pPr>
      <w:keepNext/>
      <w:widowControl/>
      <w:autoSpaceDE/>
      <w:autoSpaceDN/>
      <w:adjustRightInd/>
      <w:ind w:left="360" w:right="515"/>
      <w:jc w:val="center"/>
      <w:outlineLvl w:val="3"/>
    </w:pPr>
    <w:rPr>
      <w:rFonts w:eastAsia="Times New Roman"/>
      <w:b/>
      <w:caps/>
      <w:sz w:val="24"/>
      <w:szCs w:val="24"/>
    </w:rPr>
  </w:style>
  <w:style w:type="paragraph" w:styleId="5">
    <w:name w:val="heading 5"/>
    <w:basedOn w:val="a"/>
    <w:next w:val="a"/>
    <w:link w:val="50"/>
    <w:uiPriority w:val="9"/>
    <w:unhideWhenUsed/>
    <w:qFormat/>
    <w:rsid w:val="00893BA6"/>
    <w:pPr>
      <w:keepNext/>
      <w:widowControl/>
      <w:autoSpaceDE/>
      <w:autoSpaceDN/>
      <w:adjustRightInd/>
      <w:outlineLvl w:val="4"/>
    </w:pPr>
    <w:rPr>
      <w:rFonts w:eastAsia="Times New Roman"/>
      <w:sz w:val="24"/>
      <w:szCs w:val="24"/>
      <w:u w:val="single"/>
    </w:rPr>
  </w:style>
  <w:style w:type="paragraph" w:styleId="6">
    <w:name w:val="heading 6"/>
    <w:basedOn w:val="a"/>
    <w:next w:val="a"/>
    <w:link w:val="60"/>
    <w:uiPriority w:val="9"/>
    <w:unhideWhenUsed/>
    <w:qFormat/>
    <w:rsid w:val="00893BA6"/>
    <w:pPr>
      <w:keepNext/>
      <w:widowControl/>
      <w:autoSpaceDE/>
      <w:autoSpaceDN/>
      <w:adjustRightInd/>
      <w:jc w:val="center"/>
      <w:outlineLvl w:val="5"/>
    </w:pPr>
    <w:rPr>
      <w:rFonts w:eastAsia="Times New Roman"/>
      <w:i/>
      <w:iCs/>
      <w:sz w:val="24"/>
      <w:szCs w:val="24"/>
    </w:rPr>
  </w:style>
  <w:style w:type="paragraph" w:styleId="7">
    <w:name w:val="heading 7"/>
    <w:basedOn w:val="a"/>
    <w:next w:val="a"/>
    <w:link w:val="70"/>
    <w:semiHidden/>
    <w:unhideWhenUsed/>
    <w:qFormat/>
    <w:rsid w:val="00893BA6"/>
    <w:pPr>
      <w:keepNext/>
      <w:widowControl/>
      <w:autoSpaceDE/>
      <w:autoSpaceDN/>
      <w:adjustRightInd/>
      <w:ind w:left="680"/>
      <w:outlineLvl w:val="6"/>
    </w:pPr>
    <w:rPr>
      <w:rFonts w:eastAsia="Times New Roman"/>
      <w:b/>
      <w:bCs/>
      <w:i/>
      <w:iCs/>
      <w:sz w:val="24"/>
      <w:szCs w:val="24"/>
    </w:rPr>
  </w:style>
  <w:style w:type="paragraph" w:styleId="8">
    <w:name w:val="heading 8"/>
    <w:basedOn w:val="a"/>
    <w:next w:val="a"/>
    <w:link w:val="80"/>
    <w:uiPriority w:val="99"/>
    <w:unhideWhenUsed/>
    <w:qFormat/>
    <w:rsid w:val="00893BA6"/>
    <w:pPr>
      <w:keepNext/>
      <w:widowControl/>
      <w:autoSpaceDE/>
      <w:autoSpaceDN/>
      <w:adjustRightInd/>
      <w:jc w:val="center"/>
      <w:outlineLvl w:val="7"/>
    </w:pPr>
    <w:rPr>
      <w:rFonts w:eastAsia="Times New Roman"/>
      <w:b/>
      <w:bCs/>
      <w:sz w:val="24"/>
      <w:szCs w:val="24"/>
    </w:rPr>
  </w:style>
  <w:style w:type="paragraph" w:styleId="9">
    <w:name w:val="heading 9"/>
    <w:basedOn w:val="a"/>
    <w:next w:val="a"/>
    <w:link w:val="90"/>
    <w:semiHidden/>
    <w:unhideWhenUsed/>
    <w:qFormat/>
    <w:rsid w:val="00893BA6"/>
    <w:pPr>
      <w:keepNext/>
      <w:widowControl/>
      <w:autoSpaceDE/>
      <w:autoSpaceDN/>
      <w:adjustRightInd/>
      <w:ind w:left="399" w:right="458" w:firstLine="1026"/>
      <w:jc w:val="center"/>
      <w:outlineLvl w:val="8"/>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93BA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893BA6"/>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893BA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893BA6"/>
    <w:rPr>
      <w:rFonts w:ascii="Times New Roman" w:eastAsia="Times New Roman" w:hAnsi="Times New Roman" w:cs="Times New Roman"/>
      <w:b/>
      <w:caps/>
      <w:sz w:val="24"/>
      <w:szCs w:val="24"/>
      <w:lang w:eastAsia="ru-RU"/>
    </w:rPr>
  </w:style>
  <w:style w:type="character" w:customStyle="1" w:styleId="50">
    <w:name w:val="Заголовок 5 Знак"/>
    <w:basedOn w:val="a0"/>
    <w:link w:val="5"/>
    <w:uiPriority w:val="9"/>
    <w:rsid w:val="00893BA6"/>
    <w:rPr>
      <w:rFonts w:ascii="Times New Roman" w:eastAsia="Times New Roman" w:hAnsi="Times New Roman" w:cs="Times New Roman"/>
      <w:sz w:val="24"/>
      <w:szCs w:val="24"/>
      <w:u w:val="single"/>
      <w:lang w:eastAsia="ru-RU"/>
    </w:rPr>
  </w:style>
  <w:style w:type="character" w:customStyle="1" w:styleId="60">
    <w:name w:val="Заголовок 6 Знак"/>
    <w:basedOn w:val="a0"/>
    <w:link w:val="6"/>
    <w:uiPriority w:val="9"/>
    <w:rsid w:val="00893BA6"/>
    <w:rPr>
      <w:rFonts w:ascii="Times New Roman" w:eastAsia="Times New Roman" w:hAnsi="Times New Roman" w:cs="Times New Roman"/>
      <w:i/>
      <w:iCs/>
      <w:sz w:val="24"/>
      <w:szCs w:val="24"/>
      <w:lang w:eastAsia="ru-RU"/>
    </w:rPr>
  </w:style>
  <w:style w:type="character" w:customStyle="1" w:styleId="70">
    <w:name w:val="Заголовок 7 Знак"/>
    <w:basedOn w:val="a0"/>
    <w:link w:val="7"/>
    <w:semiHidden/>
    <w:rsid w:val="00893BA6"/>
    <w:rPr>
      <w:rFonts w:ascii="Times New Roman" w:eastAsia="Times New Roman" w:hAnsi="Times New Roman" w:cs="Times New Roman"/>
      <w:b/>
      <w:bCs/>
      <w:i/>
      <w:iCs/>
      <w:sz w:val="24"/>
      <w:szCs w:val="24"/>
      <w:lang w:eastAsia="ru-RU"/>
    </w:rPr>
  </w:style>
  <w:style w:type="character" w:customStyle="1" w:styleId="80">
    <w:name w:val="Заголовок 8 Знак"/>
    <w:basedOn w:val="a0"/>
    <w:link w:val="8"/>
    <w:uiPriority w:val="99"/>
    <w:rsid w:val="00893BA6"/>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semiHidden/>
    <w:rsid w:val="00893BA6"/>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893BA6"/>
    <w:pPr>
      <w:widowControl/>
      <w:autoSpaceDE/>
      <w:autoSpaceDN/>
      <w:adjustRightInd/>
      <w:spacing w:before="100" w:beforeAutospacing="1" w:after="100" w:afterAutospacing="1"/>
    </w:pPr>
    <w:rPr>
      <w:rFonts w:eastAsia="Times New Roman"/>
      <w:sz w:val="24"/>
      <w:szCs w:val="24"/>
    </w:rPr>
  </w:style>
  <w:style w:type="paragraph" w:customStyle="1" w:styleId="11">
    <w:name w:val="Абзац списка1"/>
    <w:basedOn w:val="a"/>
    <w:rsid w:val="00893BA6"/>
    <w:pPr>
      <w:widowControl/>
      <w:autoSpaceDE/>
      <w:autoSpaceDN/>
      <w:adjustRightInd/>
      <w:ind w:left="720"/>
    </w:pPr>
    <w:rPr>
      <w:rFonts w:eastAsia="Calibri"/>
      <w:sz w:val="24"/>
      <w:szCs w:val="24"/>
    </w:rPr>
  </w:style>
  <w:style w:type="paragraph" w:styleId="a4">
    <w:name w:val="No Spacing"/>
    <w:uiPriority w:val="1"/>
    <w:qFormat/>
    <w:rsid w:val="00893BA6"/>
    <w:pPr>
      <w:spacing w:after="0" w:line="240" w:lineRule="auto"/>
    </w:pPr>
    <w:rPr>
      <w:rFonts w:ascii="Calibri" w:eastAsia="Calibri" w:hAnsi="Calibri" w:cs="Times New Roman"/>
    </w:rPr>
  </w:style>
  <w:style w:type="paragraph" w:styleId="a5">
    <w:name w:val="Title"/>
    <w:basedOn w:val="a"/>
    <w:link w:val="a6"/>
    <w:uiPriority w:val="99"/>
    <w:qFormat/>
    <w:rsid w:val="00893BA6"/>
    <w:pPr>
      <w:widowControl/>
      <w:autoSpaceDE/>
      <w:autoSpaceDN/>
      <w:adjustRightInd/>
      <w:jc w:val="center"/>
    </w:pPr>
    <w:rPr>
      <w:rFonts w:eastAsia="Times New Roman"/>
      <w:b/>
      <w:bCs/>
      <w:sz w:val="28"/>
      <w:szCs w:val="28"/>
    </w:rPr>
  </w:style>
  <w:style w:type="character" w:customStyle="1" w:styleId="a6">
    <w:name w:val="Название Знак"/>
    <w:basedOn w:val="a0"/>
    <w:link w:val="a5"/>
    <w:uiPriority w:val="99"/>
    <w:rsid w:val="00893BA6"/>
    <w:rPr>
      <w:rFonts w:ascii="Times New Roman" w:eastAsia="Times New Roman" w:hAnsi="Times New Roman" w:cs="Times New Roman"/>
      <w:b/>
      <w:bCs/>
      <w:sz w:val="28"/>
      <w:szCs w:val="28"/>
      <w:lang w:eastAsia="ru-RU"/>
    </w:rPr>
  </w:style>
  <w:style w:type="paragraph" w:styleId="21">
    <w:name w:val="Body Text 2"/>
    <w:basedOn w:val="a"/>
    <w:link w:val="22"/>
    <w:semiHidden/>
    <w:unhideWhenUsed/>
    <w:rsid w:val="00893BA6"/>
    <w:pPr>
      <w:spacing w:after="120" w:line="480" w:lineRule="auto"/>
    </w:pPr>
  </w:style>
  <w:style w:type="character" w:customStyle="1" w:styleId="22">
    <w:name w:val="Основной текст 2 Знак"/>
    <w:basedOn w:val="a0"/>
    <w:link w:val="21"/>
    <w:semiHidden/>
    <w:rsid w:val="00893BA6"/>
    <w:rPr>
      <w:rFonts w:ascii="Times New Roman" w:eastAsiaTheme="minorEastAsia" w:hAnsi="Times New Roman" w:cs="Times New Roman"/>
      <w:sz w:val="20"/>
      <w:szCs w:val="20"/>
      <w:lang w:eastAsia="ru-RU"/>
    </w:rPr>
  </w:style>
  <w:style w:type="paragraph" w:styleId="31">
    <w:name w:val="Body Text 3"/>
    <w:basedOn w:val="a"/>
    <w:link w:val="32"/>
    <w:uiPriority w:val="99"/>
    <w:unhideWhenUsed/>
    <w:rsid w:val="00893BA6"/>
    <w:pPr>
      <w:widowControl/>
      <w:autoSpaceDE/>
      <w:autoSpaceDN/>
      <w:adjustRightInd/>
      <w:spacing w:after="120"/>
    </w:pPr>
    <w:rPr>
      <w:rFonts w:eastAsia="Times New Roman"/>
      <w:sz w:val="16"/>
      <w:szCs w:val="16"/>
    </w:rPr>
  </w:style>
  <w:style w:type="character" w:customStyle="1" w:styleId="32">
    <w:name w:val="Основной текст 3 Знак"/>
    <w:basedOn w:val="a0"/>
    <w:link w:val="31"/>
    <w:uiPriority w:val="99"/>
    <w:rsid w:val="00893BA6"/>
    <w:rPr>
      <w:rFonts w:ascii="Times New Roman" w:eastAsia="Times New Roman" w:hAnsi="Times New Roman" w:cs="Times New Roman"/>
      <w:sz w:val="16"/>
      <w:szCs w:val="16"/>
      <w:lang w:eastAsia="ru-RU"/>
    </w:rPr>
  </w:style>
  <w:style w:type="paragraph" w:customStyle="1" w:styleId="ConsNormal">
    <w:name w:val="ConsNormal"/>
    <w:uiPriority w:val="99"/>
    <w:rsid w:val="00893BA6"/>
    <w:pPr>
      <w:widowControl w:val="0"/>
      <w:overflowPunct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customStyle="1" w:styleId="bt">
    <w:name w:val="bt"/>
    <w:basedOn w:val="a"/>
    <w:rsid w:val="00893BA6"/>
    <w:pPr>
      <w:widowControl/>
      <w:autoSpaceDE/>
      <w:autoSpaceDN/>
      <w:adjustRightInd/>
      <w:spacing w:before="100" w:beforeAutospacing="1" w:after="100" w:afterAutospacing="1"/>
    </w:pPr>
    <w:rPr>
      <w:rFonts w:eastAsia="Times New Roman"/>
      <w:sz w:val="24"/>
      <w:szCs w:val="24"/>
    </w:rPr>
  </w:style>
  <w:style w:type="paragraph" w:styleId="a7">
    <w:name w:val="Body Text"/>
    <w:basedOn w:val="a"/>
    <w:link w:val="a8"/>
    <w:uiPriority w:val="99"/>
    <w:unhideWhenUsed/>
    <w:rsid w:val="00893BA6"/>
    <w:pPr>
      <w:spacing w:after="120"/>
    </w:pPr>
  </w:style>
  <w:style w:type="character" w:customStyle="1" w:styleId="a8">
    <w:name w:val="Основной текст Знак"/>
    <w:basedOn w:val="a0"/>
    <w:link w:val="a7"/>
    <w:uiPriority w:val="99"/>
    <w:rsid w:val="00893BA6"/>
    <w:rPr>
      <w:rFonts w:ascii="Times New Roman" w:eastAsiaTheme="minorEastAsia" w:hAnsi="Times New Roman" w:cs="Times New Roman"/>
      <w:sz w:val="20"/>
      <w:szCs w:val="20"/>
      <w:lang w:eastAsia="ru-RU"/>
    </w:rPr>
  </w:style>
  <w:style w:type="character" w:styleId="a9">
    <w:name w:val="Hyperlink"/>
    <w:uiPriority w:val="99"/>
    <w:semiHidden/>
    <w:unhideWhenUsed/>
    <w:rsid w:val="00893BA6"/>
    <w:rPr>
      <w:color w:val="0000FF"/>
      <w:u w:val="single"/>
    </w:rPr>
  </w:style>
  <w:style w:type="paragraph" w:styleId="aa">
    <w:name w:val="header"/>
    <w:basedOn w:val="a"/>
    <w:link w:val="ab"/>
    <w:uiPriority w:val="99"/>
    <w:unhideWhenUsed/>
    <w:rsid w:val="00893BA6"/>
    <w:pPr>
      <w:widowControl/>
      <w:tabs>
        <w:tab w:val="center" w:pos="4153"/>
        <w:tab w:val="right" w:pos="8306"/>
      </w:tabs>
      <w:autoSpaceDE/>
      <w:autoSpaceDN/>
      <w:adjustRightInd/>
      <w:spacing w:line="360" w:lineRule="auto"/>
      <w:ind w:firstLine="720"/>
      <w:jc w:val="both"/>
    </w:pPr>
    <w:rPr>
      <w:rFonts w:ascii="Arial" w:eastAsia="Times New Roman" w:hAnsi="Arial"/>
      <w:sz w:val="24"/>
    </w:rPr>
  </w:style>
  <w:style w:type="character" w:customStyle="1" w:styleId="ab">
    <w:name w:val="Верхний колонтитул Знак"/>
    <w:basedOn w:val="a0"/>
    <w:link w:val="aa"/>
    <w:uiPriority w:val="99"/>
    <w:rsid w:val="00893BA6"/>
    <w:rPr>
      <w:rFonts w:ascii="Arial" w:eastAsia="Times New Roman" w:hAnsi="Arial" w:cs="Times New Roman"/>
      <w:sz w:val="24"/>
      <w:szCs w:val="20"/>
      <w:lang w:eastAsia="ru-RU"/>
    </w:rPr>
  </w:style>
  <w:style w:type="paragraph" w:styleId="ac">
    <w:name w:val="footer"/>
    <w:link w:val="ad"/>
    <w:uiPriority w:val="99"/>
    <w:unhideWhenUsed/>
    <w:rsid w:val="00893BA6"/>
    <w:pPr>
      <w:tabs>
        <w:tab w:val="center" w:pos="4153"/>
        <w:tab w:val="right" w:pos="8306"/>
      </w:tabs>
      <w:spacing w:after="0" w:line="240" w:lineRule="auto"/>
    </w:pPr>
    <w:rPr>
      <w:rFonts w:ascii="Arial" w:eastAsia="Times New Roman" w:hAnsi="Arial" w:cs="Times New Roman"/>
      <w:noProof/>
      <w:sz w:val="20"/>
      <w:szCs w:val="20"/>
      <w:lang w:eastAsia="ru-RU"/>
    </w:rPr>
  </w:style>
  <w:style w:type="character" w:customStyle="1" w:styleId="ad">
    <w:name w:val="Нижний колонтитул Знак"/>
    <w:basedOn w:val="a0"/>
    <w:link w:val="ac"/>
    <w:uiPriority w:val="99"/>
    <w:rsid w:val="00893BA6"/>
    <w:rPr>
      <w:rFonts w:ascii="Arial" w:eastAsia="Times New Roman" w:hAnsi="Arial" w:cs="Times New Roman"/>
      <w:noProof/>
      <w:sz w:val="20"/>
      <w:szCs w:val="20"/>
      <w:lang w:eastAsia="ru-RU"/>
    </w:rPr>
  </w:style>
  <w:style w:type="paragraph" w:styleId="ae">
    <w:name w:val="Body Text Indent"/>
    <w:basedOn w:val="a"/>
    <w:link w:val="af"/>
    <w:uiPriority w:val="99"/>
    <w:unhideWhenUsed/>
    <w:rsid w:val="00893BA6"/>
    <w:pPr>
      <w:widowControl/>
      <w:autoSpaceDE/>
      <w:autoSpaceDN/>
      <w:adjustRightInd/>
      <w:ind w:firstLine="705"/>
    </w:pPr>
    <w:rPr>
      <w:rFonts w:eastAsia="Times New Roman"/>
      <w:b/>
      <w:bCs/>
      <w:sz w:val="24"/>
      <w:szCs w:val="24"/>
    </w:rPr>
  </w:style>
  <w:style w:type="character" w:customStyle="1" w:styleId="af">
    <w:name w:val="Основной текст с отступом Знак"/>
    <w:basedOn w:val="a0"/>
    <w:link w:val="ae"/>
    <w:uiPriority w:val="99"/>
    <w:rsid w:val="00893BA6"/>
    <w:rPr>
      <w:rFonts w:ascii="Times New Roman" w:eastAsia="Times New Roman" w:hAnsi="Times New Roman" w:cs="Times New Roman"/>
      <w:b/>
      <w:bCs/>
      <w:sz w:val="24"/>
      <w:szCs w:val="24"/>
      <w:lang w:eastAsia="ru-RU"/>
    </w:rPr>
  </w:style>
  <w:style w:type="paragraph" w:styleId="af0">
    <w:name w:val="Subtitle"/>
    <w:basedOn w:val="a"/>
    <w:link w:val="af1"/>
    <w:uiPriority w:val="99"/>
    <w:qFormat/>
    <w:rsid w:val="00893BA6"/>
    <w:pPr>
      <w:widowControl/>
      <w:autoSpaceDE/>
      <w:autoSpaceDN/>
      <w:adjustRightInd/>
      <w:jc w:val="center"/>
    </w:pPr>
    <w:rPr>
      <w:rFonts w:eastAsia="Times New Roman"/>
      <w:b/>
      <w:sz w:val="28"/>
    </w:rPr>
  </w:style>
  <w:style w:type="character" w:customStyle="1" w:styleId="af1">
    <w:name w:val="Подзаголовок Знак"/>
    <w:basedOn w:val="a0"/>
    <w:link w:val="af0"/>
    <w:uiPriority w:val="99"/>
    <w:rsid w:val="00893BA6"/>
    <w:rPr>
      <w:rFonts w:ascii="Times New Roman" w:eastAsia="Times New Roman" w:hAnsi="Times New Roman" w:cs="Times New Roman"/>
      <w:b/>
      <w:sz w:val="28"/>
      <w:szCs w:val="20"/>
      <w:lang w:eastAsia="ru-RU"/>
    </w:rPr>
  </w:style>
  <w:style w:type="paragraph" w:styleId="23">
    <w:name w:val="Body Text Indent 2"/>
    <w:basedOn w:val="a"/>
    <w:link w:val="24"/>
    <w:uiPriority w:val="99"/>
    <w:unhideWhenUsed/>
    <w:rsid w:val="00893BA6"/>
    <w:pPr>
      <w:widowControl/>
      <w:autoSpaceDE/>
      <w:autoSpaceDN/>
      <w:adjustRightInd/>
      <w:ind w:left="705"/>
    </w:pPr>
    <w:rPr>
      <w:rFonts w:eastAsia="Times New Roman"/>
      <w:b/>
      <w:bCs/>
      <w:sz w:val="24"/>
      <w:szCs w:val="24"/>
    </w:rPr>
  </w:style>
  <w:style w:type="character" w:customStyle="1" w:styleId="24">
    <w:name w:val="Основной текст с отступом 2 Знак"/>
    <w:basedOn w:val="a0"/>
    <w:link w:val="23"/>
    <w:uiPriority w:val="99"/>
    <w:rsid w:val="00893BA6"/>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893BA6"/>
    <w:pPr>
      <w:widowControl/>
      <w:autoSpaceDE/>
      <w:autoSpaceDN/>
      <w:adjustRightInd/>
      <w:ind w:left="705"/>
      <w:jc w:val="both"/>
    </w:pPr>
    <w:rPr>
      <w:rFonts w:eastAsia="Times New Roman"/>
      <w:b/>
      <w:bCs/>
      <w:sz w:val="24"/>
      <w:szCs w:val="24"/>
    </w:rPr>
  </w:style>
  <w:style w:type="character" w:customStyle="1" w:styleId="34">
    <w:name w:val="Основной текст с отступом 3 Знак"/>
    <w:basedOn w:val="a0"/>
    <w:link w:val="33"/>
    <w:uiPriority w:val="99"/>
    <w:semiHidden/>
    <w:rsid w:val="00893BA6"/>
    <w:rPr>
      <w:rFonts w:ascii="Times New Roman" w:eastAsia="Times New Roman" w:hAnsi="Times New Roman" w:cs="Times New Roman"/>
      <w:b/>
      <w:bCs/>
      <w:sz w:val="24"/>
      <w:szCs w:val="24"/>
      <w:lang w:eastAsia="ru-RU"/>
    </w:rPr>
  </w:style>
  <w:style w:type="paragraph" w:styleId="af2">
    <w:name w:val="Plain Text"/>
    <w:basedOn w:val="a"/>
    <w:link w:val="af3"/>
    <w:semiHidden/>
    <w:unhideWhenUsed/>
    <w:rsid w:val="00893BA6"/>
    <w:pPr>
      <w:widowControl/>
      <w:autoSpaceDE/>
      <w:autoSpaceDN/>
      <w:adjustRightInd/>
    </w:pPr>
    <w:rPr>
      <w:rFonts w:ascii="Courier New" w:eastAsia="Times New Roman" w:hAnsi="Courier New" w:cs="Courier New"/>
    </w:rPr>
  </w:style>
  <w:style w:type="character" w:customStyle="1" w:styleId="af3">
    <w:name w:val="Текст Знак"/>
    <w:basedOn w:val="a0"/>
    <w:link w:val="af2"/>
    <w:semiHidden/>
    <w:rsid w:val="00893BA6"/>
    <w:rPr>
      <w:rFonts w:ascii="Courier New" w:eastAsia="Times New Roman" w:hAnsi="Courier New" w:cs="Courier New"/>
      <w:sz w:val="20"/>
      <w:szCs w:val="20"/>
      <w:lang w:eastAsia="ru-RU"/>
    </w:rPr>
  </w:style>
  <w:style w:type="character" w:customStyle="1" w:styleId="af4">
    <w:name w:val="Текст выноски Знак"/>
    <w:basedOn w:val="a0"/>
    <w:link w:val="af5"/>
    <w:uiPriority w:val="99"/>
    <w:semiHidden/>
    <w:rsid w:val="00893BA6"/>
    <w:rPr>
      <w:rFonts w:ascii="Tahoma" w:eastAsia="Times New Roman" w:hAnsi="Tahoma" w:cs="Tahoma"/>
      <w:sz w:val="16"/>
      <w:szCs w:val="16"/>
      <w:lang w:eastAsia="ru-RU"/>
    </w:rPr>
  </w:style>
  <w:style w:type="paragraph" w:styleId="af5">
    <w:name w:val="Balloon Text"/>
    <w:basedOn w:val="a"/>
    <w:link w:val="af4"/>
    <w:uiPriority w:val="99"/>
    <w:semiHidden/>
    <w:unhideWhenUsed/>
    <w:rsid w:val="00893BA6"/>
    <w:pPr>
      <w:widowControl/>
      <w:autoSpaceDE/>
      <w:autoSpaceDN/>
      <w:adjustRightInd/>
    </w:pPr>
    <w:rPr>
      <w:rFonts w:ascii="Tahoma" w:eastAsia="Times New Roman" w:hAnsi="Tahoma" w:cs="Tahoma"/>
      <w:sz w:val="16"/>
      <w:szCs w:val="16"/>
    </w:rPr>
  </w:style>
  <w:style w:type="character" w:customStyle="1" w:styleId="12">
    <w:name w:val="Текст выноски Знак1"/>
    <w:basedOn w:val="a0"/>
    <w:uiPriority w:val="99"/>
    <w:semiHidden/>
    <w:rsid w:val="00893BA6"/>
    <w:rPr>
      <w:rFonts w:ascii="Tahoma" w:eastAsiaTheme="minorEastAsia" w:hAnsi="Tahoma" w:cs="Tahoma"/>
      <w:sz w:val="16"/>
      <w:szCs w:val="16"/>
      <w:lang w:eastAsia="ru-RU"/>
    </w:rPr>
  </w:style>
  <w:style w:type="paragraph" w:customStyle="1" w:styleId="af6">
    <w:name w:val="Штамп"/>
    <w:autoRedefine/>
    <w:rsid w:val="00893BA6"/>
    <w:pPr>
      <w:keepLines/>
      <w:suppressLineNumbers/>
      <w:suppressAutoHyphens/>
      <w:spacing w:before="60" w:after="0" w:line="240" w:lineRule="auto"/>
      <w:jc w:val="center"/>
    </w:pPr>
    <w:rPr>
      <w:rFonts w:ascii="Times New Roman" w:eastAsia="Times New Roman" w:hAnsi="Times New Roman" w:cs="Times New Roman"/>
      <w:sz w:val="18"/>
      <w:szCs w:val="20"/>
      <w:lang w:eastAsia="ru-RU"/>
    </w:rPr>
  </w:style>
  <w:style w:type="paragraph" w:customStyle="1" w:styleId="af7">
    <w:name w:val="Штамп наименование"/>
    <w:rsid w:val="00893BA6"/>
    <w:pPr>
      <w:spacing w:after="0" w:line="240" w:lineRule="auto"/>
      <w:jc w:val="center"/>
    </w:pPr>
    <w:rPr>
      <w:rFonts w:ascii="Arial" w:eastAsia="Times New Roman" w:hAnsi="Arial" w:cs="Times New Roman"/>
      <w:noProof/>
      <w:sz w:val="24"/>
      <w:szCs w:val="20"/>
      <w:lang w:eastAsia="ru-RU"/>
    </w:rPr>
  </w:style>
  <w:style w:type="paragraph" w:customStyle="1" w:styleId="af8">
    <w:name w:val="Обозначение документа"/>
    <w:autoRedefine/>
    <w:rsid w:val="00893BA6"/>
    <w:pPr>
      <w:keepLines/>
      <w:suppressLineNumbers/>
      <w:suppressAutoHyphens/>
      <w:spacing w:after="0" w:line="240" w:lineRule="auto"/>
      <w:jc w:val="center"/>
    </w:pPr>
    <w:rPr>
      <w:rFonts w:ascii="Times New Roman" w:eastAsia="Times New Roman" w:hAnsi="Times New Roman" w:cs="Times New Roman"/>
      <w:color w:val="000000"/>
      <w:sz w:val="28"/>
      <w:szCs w:val="20"/>
      <w:lang w:eastAsia="ru-RU"/>
    </w:rPr>
  </w:style>
  <w:style w:type="paragraph" w:customStyle="1" w:styleId="35">
    <w:name w:val="заголовок 3"/>
    <w:basedOn w:val="a"/>
    <w:next w:val="a"/>
    <w:rsid w:val="00893BA6"/>
    <w:pPr>
      <w:keepNext/>
      <w:autoSpaceDE/>
      <w:autoSpaceDN/>
      <w:adjustRightInd/>
      <w:ind w:firstLine="567"/>
      <w:jc w:val="both"/>
    </w:pPr>
    <w:rPr>
      <w:rFonts w:ascii="Peterburg" w:eastAsia="Times New Roman" w:hAnsi="Peterburg"/>
      <w:sz w:val="24"/>
    </w:rPr>
  </w:style>
  <w:style w:type="paragraph" w:customStyle="1" w:styleId="Heading">
    <w:name w:val="Heading"/>
    <w:uiPriority w:val="99"/>
    <w:rsid w:val="00893BA6"/>
    <w:pPr>
      <w:autoSpaceDE w:val="0"/>
      <w:autoSpaceDN w:val="0"/>
      <w:adjustRightInd w:val="0"/>
      <w:spacing w:after="0" w:line="240" w:lineRule="auto"/>
    </w:pPr>
    <w:rPr>
      <w:rFonts w:ascii="Arial" w:eastAsia="Times New Roman" w:hAnsi="Arial" w:cs="Arial"/>
      <w:b/>
      <w:bCs/>
      <w:lang w:eastAsia="ru-RU"/>
    </w:rPr>
  </w:style>
  <w:style w:type="paragraph" w:customStyle="1" w:styleId="ConsPlusNormal">
    <w:name w:val="ConsPlusNormal"/>
    <w:link w:val="ConsPlusNormal0"/>
    <w:rsid w:val="00893B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893BA6"/>
    <w:rPr>
      <w:rFonts w:ascii="Arial" w:eastAsia="Times New Roman" w:hAnsi="Arial" w:cs="Arial"/>
      <w:sz w:val="20"/>
      <w:szCs w:val="20"/>
      <w:lang w:eastAsia="ru-RU"/>
    </w:rPr>
  </w:style>
  <w:style w:type="paragraph" w:customStyle="1" w:styleId="13">
    <w:name w:val="Текст1"/>
    <w:basedOn w:val="a"/>
    <w:rsid w:val="00893BA6"/>
    <w:pPr>
      <w:widowControl/>
      <w:spacing w:before="120" w:after="120"/>
    </w:pPr>
    <w:rPr>
      <w:rFonts w:eastAsia="Times New Roman"/>
      <w:sz w:val="24"/>
      <w:szCs w:val="24"/>
    </w:rPr>
  </w:style>
  <w:style w:type="paragraph" w:customStyle="1" w:styleId="af9">
    <w:name w:val="НВС"/>
    <w:basedOn w:val="a"/>
    <w:next w:val="a"/>
    <w:rsid w:val="00893BA6"/>
    <w:pPr>
      <w:widowControl/>
      <w:autoSpaceDE/>
      <w:autoSpaceDN/>
      <w:adjustRightInd/>
      <w:spacing w:after="160" w:line="240" w:lineRule="exact"/>
      <w:jc w:val="both"/>
    </w:pPr>
    <w:rPr>
      <w:rFonts w:eastAsia="Times New Roman"/>
      <w:sz w:val="24"/>
      <w:lang w:val="en-US" w:eastAsia="en-US"/>
    </w:rPr>
  </w:style>
  <w:style w:type="paragraph" w:customStyle="1" w:styleId="afa">
    <w:name w:val="Нормальный (таблица)"/>
    <w:basedOn w:val="a"/>
    <w:next w:val="a"/>
    <w:uiPriority w:val="99"/>
    <w:rsid w:val="00893BA6"/>
    <w:pPr>
      <w:jc w:val="both"/>
    </w:pPr>
    <w:rPr>
      <w:rFonts w:eastAsia="Times New Roman"/>
      <w:sz w:val="24"/>
      <w:szCs w:val="24"/>
    </w:rPr>
  </w:style>
  <w:style w:type="paragraph" w:customStyle="1" w:styleId="Default">
    <w:name w:val="Default"/>
    <w:rsid w:val="00893B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Знак"/>
    <w:basedOn w:val="a"/>
    <w:rsid w:val="00893BA6"/>
    <w:pPr>
      <w:autoSpaceDE/>
      <w:autoSpaceDN/>
      <w:spacing w:after="160" w:line="240" w:lineRule="exact"/>
      <w:jc w:val="right"/>
    </w:pPr>
    <w:rPr>
      <w:rFonts w:eastAsia="Times New Roman"/>
      <w:lang w:val="en-GB" w:eastAsia="en-US"/>
    </w:rPr>
  </w:style>
  <w:style w:type="character" w:styleId="afc">
    <w:name w:val="page number"/>
    <w:unhideWhenUsed/>
    <w:rsid w:val="00893BA6"/>
    <w:rPr>
      <w:rFonts w:ascii="Arial" w:hAnsi="Arial" w:cs="Arial" w:hint="default"/>
      <w:sz w:val="20"/>
    </w:rPr>
  </w:style>
  <w:style w:type="paragraph" w:customStyle="1" w:styleId="14">
    <w:name w:val="Абзац1"/>
    <w:basedOn w:val="a"/>
    <w:rsid w:val="00893BA6"/>
    <w:pPr>
      <w:widowControl/>
      <w:autoSpaceDE/>
      <w:autoSpaceDN/>
      <w:adjustRightInd/>
      <w:spacing w:after="60" w:line="360" w:lineRule="exact"/>
      <w:ind w:firstLine="709"/>
      <w:jc w:val="both"/>
    </w:pPr>
    <w:rPr>
      <w:rFonts w:eastAsia="Times New Roman"/>
      <w:sz w:val="28"/>
      <w:szCs w:val="24"/>
    </w:rPr>
  </w:style>
  <w:style w:type="paragraph" w:customStyle="1" w:styleId="u">
    <w:name w:val="u"/>
    <w:basedOn w:val="a"/>
    <w:rsid w:val="00893BA6"/>
    <w:pPr>
      <w:widowControl/>
      <w:autoSpaceDE/>
      <w:autoSpaceDN/>
      <w:adjustRightInd/>
      <w:spacing w:before="100" w:beforeAutospacing="1" w:after="100" w:afterAutospacing="1"/>
    </w:pPr>
    <w:rPr>
      <w:rFonts w:eastAsia="Times New Roman"/>
      <w:sz w:val="24"/>
      <w:szCs w:val="24"/>
    </w:rPr>
  </w:style>
  <w:style w:type="paragraph" w:customStyle="1" w:styleId="ConsNonformat">
    <w:name w:val="ConsNonformat"/>
    <w:uiPriority w:val="99"/>
    <w:rsid w:val="00893BA6"/>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erChar">
    <w:name w:val="Header Char"/>
    <w:uiPriority w:val="99"/>
    <w:locked/>
    <w:rsid w:val="00893BA6"/>
    <w:rPr>
      <w:rFonts w:ascii="Times New Roman" w:hAnsi="Times New Roman" w:cs="Times New Roman" w:hint="default"/>
      <w:sz w:val="20"/>
      <w:szCs w:val="20"/>
      <w:lang w:eastAsia="ru-RU"/>
    </w:rPr>
  </w:style>
  <w:style w:type="character" w:customStyle="1" w:styleId="TitleChar">
    <w:name w:val="Title Char"/>
    <w:uiPriority w:val="99"/>
    <w:locked/>
    <w:rsid w:val="00893BA6"/>
    <w:rPr>
      <w:rFonts w:ascii="Times New Roman" w:hAnsi="Times New Roman" w:cs="Times New Roman" w:hint="default"/>
      <w:b/>
      <w:bCs/>
      <w:sz w:val="28"/>
      <w:szCs w:val="28"/>
      <w:lang w:eastAsia="ru-RU"/>
    </w:rPr>
  </w:style>
  <w:style w:type="character" w:customStyle="1" w:styleId="BodyTextChar">
    <w:name w:val="Body Text Char"/>
    <w:uiPriority w:val="99"/>
    <w:locked/>
    <w:rsid w:val="00893BA6"/>
    <w:rPr>
      <w:rFonts w:ascii="Times New Roman" w:hAnsi="Times New Roman" w:cs="Times New Roman" w:hint="default"/>
      <w:sz w:val="24"/>
      <w:szCs w:val="24"/>
      <w:lang w:eastAsia="ru-RU"/>
    </w:rPr>
  </w:style>
  <w:style w:type="character" w:customStyle="1" w:styleId="BodyTextIndentChar">
    <w:name w:val="Body Text Indent Char"/>
    <w:uiPriority w:val="99"/>
    <w:locked/>
    <w:rsid w:val="00893BA6"/>
    <w:rPr>
      <w:rFonts w:ascii="Times New Roman" w:hAnsi="Times New Roman" w:cs="Times New Roman" w:hint="default"/>
      <w:sz w:val="20"/>
      <w:szCs w:val="20"/>
      <w:lang w:eastAsia="ru-RU"/>
    </w:rPr>
  </w:style>
  <w:style w:type="character" w:customStyle="1" w:styleId="SubtitleChar">
    <w:name w:val="Subtitle Char"/>
    <w:uiPriority w:val="99"/>
    <w:locked/>
    <w:rsid w:val="00893BA6"/>
    <w:rPr>
      <w:rFonts w:ascii="Times New Roman" w:hAnsi="Times New Roman" w:cs="Times New Roman" w:hint="default"/>
      <w:b/>
      <w:bCs/>
      <w:sz w:val="28"/>
      <w:szCs w:val="28"/>
      <w:lang w:eastAsia="ru-RU"/>
    </w:rPr>
  </w:style>
  <w:style w:type="character" w:customStyle="1" w:styleId="BodyText3Char">
    <w:name w:val="Body Text 3 Char"/>
    <w:uiPriority w:val="99"/>
    <w:locked/>
    <w:rsid w:val="00893BA6"/>
    <w:rPr>
      <w:rFonts w:ascii="Times New Roman" w:hAnsi="Times New Roman" w:cs="Times New Roman" w:hint="default"/>
      <w:sz w:val="28"/>
      <w:szCs w:val="28"/>
      <w:lang w:eastAsia="ru-RU"/>
    </w:rPr>
  </w:style>
  <w:style w:type="character" w:customStyle="1" w:styleId="hl41">
    <w:name w:val="hl41"/>
    <w:basedOn w:val="a0"/>
    <w:uiPriority w:val="99"/>
    <w:rsid w:val="00893BA6"/>
    <w:rPr>
      <w:b/>
      <w:bCs/>
      <w:sz w:val="20"/>
      <w:szCs w:val="20"/>
    </w:rPr>
  </w:style>
  <w:style w:type="character" w:customStyle="1" w:styleId="15">
    <w:name w:val="Название Знак1"/>
    <w:basedOn w:val="a0"/>
    <w:uiPriority w:val="99"/>
    <w:locked/>
    <w:rsid w:val="00893BA6"/>
    <w:rPr>
      <w:rFonts w:ascii="Times New Roman" w:hAnsi="Times New Roman" w:cs="Times New Roman" w:hint="default"/>
      <w:b/>
      <w:bCs/>
      <w:sz w:val="28"/>
      <w:szCs w:val="28"/>
    </w:rPr>
  </w:style>
  <w:style w:type="character" w:customStyle="1" w:styleId="16">
    <w:name w:val="Подзаголовок Знак1"/>
    <w:basedOn w:val="a0"/>
    <w:uiPriority w:val="99"/>
    <w:locked/>
    <w:rsid w:val="00893BA6"/>
    <w:rPr>
      <w:rFonts w:ascii="Times New Roman" w:hAnsi="Times New Roman" w:cs="Times New Roman" w:hint="default"/>
      <w:b/>
      <w:bCs/>
      <w:sz w:val="28"/>
      <w:szCs w:val="28"/>
    </w:rPr>
  </w:style>
  <w:style w:type="character" w:customStyle="1" w:styleId="afd">
    <w:name w:val="Гипертекстовая ссылка"/>
    <w:basedOn w:val="a0"/>
    <w:uiPriority w:val="99"/>
    <w:rsid w:val="00893BA6"/>
    <w:rPr>
      <w:rFonts w:ascii="Times New Roman" w:hAnsi="Times New Roman" w:cs="Times New Roman"/>
      <w:color w:val="auto"/>
    </w:rPr>
  </w:style>
  <w:style w:type="paragraph" w:customStyle="1" w:styleId="afe">
    <w:name w:val="Таблицы (моноширинный)"/>
    <w:basedOn w:val="a"/>
    <w:next w:val="a"/>
    <w:uiPriority w:val="99"/>
    <w:rsid w:val="00893BA6"/>
    <w:rPr>
      <w:rFonts w:ascii="Courier New" w:eastAsia="Times New Roman" w:hAnsi="Courier New" w:cs="Courier New"/>
      <w:sz w:val="24"/>
      <w:szCs w:val="24"/>
    </w:rPr>
  </w:style>
  <w:style w:type="paragraph" w:customStyle="1" w:styleId="aff">
    <w:name w:val="Прижатый влево"/>
    <w:basedOn w:val="a"/>
    <w:next w:val="a"/>
    <w:uiPriority w:val="99"/>
    <w:rsid w:val="00893BA6"/>
    <w:rPr>
      <w:rFonts w:ascii="Arial" w:eastAsia="Times New Roman" w:hAnsi="Arial" w:cs="Arial"/>
      <w:sz w:val="24"/>
      <w:szCs w:val="24"/>
    </w:rPr>
  </w:style>
  <w:style w:type="character" w:customStyle="1" w:styleId="aff0">
    <w:name w:val="Цветовое выделение"/>
    <w:uiPriority w:val="99"/>
    <w:rsid w:val="00893BA6"/>
    <w:rPr>
      <w:b/>
      <w:bCs/>
      <w:color w:val="26282F"/>
    </w:rPr>
  </w:style>
  <w:style w:type="character" w:styleId="aff1">
    <w:name w:val="Subtle Reference"/>
    <w:basedOn w:val="a0"/>
    <w:uiPriority w:val="99"/>
    <w:qFormat/>
    <w:rsid w:val="00893BA6"/>
    <w:rPr>
      <w:smallCaps/>
      <w:color w:val="auto"/>
      <w:u w:val="single"/>
    </w:rPr>
  </w:style>
  <w:style w:type="paragraph" w:customStyle="1" w:styleId="ConsPlusTitle">
    <w:name w:val="ConsPlusTitle"/>
    <w:uiPriority w:val="99"/>
    <w:rsid w:val="00893BA6"/>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character" w:customStyle="1" w:styleId="TitleChar2">
    <w:name w:val="Title Char2"/>
    <w:uiPriority w:val="99"/>
    <w:locked/>
    <w:rsid w:val="00893BA6"/>
    <w:rPr>
      <w:rFonts w:ascii="Times New Roman" w:hAnsi="Times New Roman" w:cs="Times New Roman"/>
      <w:b/>
      <w:bCs/>
      <w:sz w:val="28"/>
      <w:szCs w:val="28"/>
      <w:lang w:eastAsia="ru-RU"/>
    </w:rPr>
  </w:style>
  <w:style w:type="character" w:customStyle="1" w:styleId="TitleChar1">
    <w:name w:val="Title Char1"/>
    <w:basedOn w:val="a0"/>
    <w:uiPriority w:val="99"/>
    <w:locked/>
    <w:rsid w:val="00893BA6"/>
    <w:rPr>
      <w:rFonts w:ascii="Cambria" w:hAnsi="Cambria" w:cs="Cambria"/>
      <w:b/>
      <w:bCs/>
      <w:kern w:val="28"/>
      <w:sz w:val="32"/>
      <w:szCs w:val="32"/>
    </w:rPr>
  </w:style>
  <w:style w:type="character" w:customStyle="1" w:styleId="SubtitleChar1">
    <w:name w:val="Subtitle Char1"/>
    <w:basedOn w:val="a0"/>
    <w:uiPriority w:val="99"/>
    <w:locked/>
    <w:rsid w:val="00893BA6"/>
    <w:rPr>
      <w:rFonts w:ascii="Cambria" w:hAnsi="Cambria" w:cs="Cambria"/>
      <w:sz w:val="24"/>
      <w:szCs w:val="24"/>
    </w:rPr>
  </w:style>
  <w:style w:type="paragraph" w:styleId="aff2">
    <w:name w:val="List Paragraph"/>
    <w:basedOn w:val="a"/>
    <w:uiPriority w:val="34"/>
    <w:qFormat/>
    <w:rsid w:val="00893BA6"/>
    <w:pPr>
      <w:widowControl/>
      <w:autoSpaceDE/>
      <w:autoSpaceDN/>
      <w:adjustRightInd/>
      <w:ind w:left="720"/>
    </w:pPr>
    <w:rPr>
      <w:rFonts w:eastAsia="Times New Roman"/>
      <w:sz w:val="24"/>
      <w:szCs w:val="24"/>
    </w:rPr>
  </w:style>
  <w:style w:type="paragraph" w:customStyle="1" w:styleId="ConsTitle">
    <w:name w:val="ConsTitle"/>
    <w:uiPriority w:val="99"/>
    <w:rsid w:val="00893BA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uiPriority w:val="99"/>
    <w:rsid w:val="00893BA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Web">
    <w:name w:val="Обычный (Web)"/>
    <w:basedOn w:val="a"/>
    <w:rsid w:val="00893BA6"/>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character" w:styleId="aff3">
    <w:name w:val="Strong"/>
    <w:basedOn w:val="a0"/>
    <w:uiPriority w:val="22"/>
    <w:qFormat/>
    <w:rsid w:val="00893BA6"/>
    <w:rPr>
      <w:b/>
      <w:bCs/>
    </w:rPr>
  </w:style>
  <w:style w:type="character" w:styleId="aff4">
    <w:name w:val="Emphasis"/>
    <w:basedOn w:val="a0"/>
    <w:uiPriority w:val="20"/>
    <w:qFormat/>
    <w:rsid w:val="00893BA6"/>
    <w:rPr>
      <w:i/>
      <w:iCs/>
    </w:rPr>
  </w:style>
  <w:style w:type="character" w:customStyle="1" w:styleId="aff5">
    <w:name w:val="Схема документа Знак"/>
    <w:basedOn w:val="a0"/>
    <w:link w:val="aff6"/>
    <w:uiPriority w:val="99"/>
    <w:semiHidden/>
    <w:rsid w:val="00893BA6"/>
    <w:rPr>
      <w:rFonts w:ascii="Tahoma" w:eastAsia="Calibri" w:hAnsi="Tahoma" w:cs="Tahoma"/>
      <w:sz w:val="16"/>
      <w:szCs w:val="16"/>
      <w:lang w:eastAsia="ru-RU"/>
    </w:rPr>
  </w:style>
  <w:style w:type="paragraph" w:styleId="aff6">
    <w:name w:val="Document Map"/>
    <w:basedOn w:val="a"/>
    <w:link w:val="aff5"/>
    <w:uiPriority w:val="99"/>
    <w:semiHidden/>
    <w:rsid w:val="00893BA6"/>
    <w:pPr>
      <w:widowControl/>
      <w:autoSpaceDE/>
      <w:autoSpaceDN/>
      <w:adjustRightInd/>
    </w:pPr>
    <w:rPr>
      <w:rFonts w:ascii="Tahoma" w:eastAsia="Calibri" w:hAnsi="Tahoma" w:cs="Tahoma"/>
      <w:sz w:val="16"/>
      <w:szCs w:val="16"/>
    </w:rPr>
  </w:style>
  <w:style w:type="character" w:customStyle="1" w:styleId="17">
    <w:name w:val="Схема документа Знак1"/>
    <w:basedOn w:val="a0"/>
    <w:uiPriority w:val="99"/>
    <w:semiHidden/>
    <w:rsid w:val="00893BA6"/>
    <w:rPr>
      <w:rFonts w:ascii="Tahoma" w:eastAsiaTheme="minorEastAsia" w:hAnsi="Tahoma" w:cs="Tahoma"/>
      <w:sz w:val="16"/>
      <w:szCs w:val="16"/>
      <w:lang w:eastAsia="ru-RU"/>
    </w:rPr>
  </w:style>
  <w:style w:type="character" w:customStyle="1" w:styleId="highlight">
    <w:name w:val="highlight"/>
    <w:basedOn w:val="a0"/>
    <w:uiPriority w:val="99"/>
    <w:rsid w:val="00893BA6"/>
  </w:style>
  <w:style w:type="character" w:customStyle="1" w:styleId="aff7">
    <w:name w:val="Текст сноски Знак"/>
    <w:basedOn w:val="a0"/>
    <w:link w:val="aff8"/>
    <w:uiPriority w:val="99"/>
    <w:semiHidden/>
    <w:rsid w:val="00893BA6"/>
    <w:rPr>
      <w:rFonts w:ascii="Times New Roman" w:eastAsia="Times New Roman" w:hAnsi="Times New Roman" w:cs="Times New Roman"/>
      <w:sz w:val="20"/>
      <w:szCs w:val="20"/>
      <w:lang w:eastAsia="ru-RU"/>
    </w:rPr>
  </w:style>
  <w:style w:type="paragraph" w:styleId="aff8">
    <w:name w:val="footnote text"/>
    <w:basedOn w:val="a"/>
    <w:link w:val="aff7"/>
    <w:uiPriority w:val="99"/>
    <w:semiHidden/>
    <w:rsid w:val="00893BA6"/>
    <w:pPr>
      <w:widowControl/>
      <w:adjustRightInd/>
    </w:pPr>
    <w:rPr>
      <w:rFonts w:eastAsia="Times New Roman"/>
    </w:rPr>
  </w:style>
  <w:style w:type="character" w:customStyle="1" w:styleId="18">
    <w:name w:val="Текст сноски Знак1"/>
    <w:basedOn w:val="a0"/>
    <w:uiPriority w:val="99"/>
    <w:semiHidden/>
    <w:rsid w:val="00893BA6"/>
    <w:rPr>
      <w:rFonts w:ascii="Times New Roman" w:eastAsiaTheme="minorEastAsia" w:hAnsi="Times New Roman" w:cs="Times New Roman"/>
      <w:sz w:val="20"/>
      <w:szCs w:val="20"/>
      <w:lang w:eastAsia="ru-RU"/>
    </w:rPr>
  </w:style>
  <w:style w:type="paragraph" w:customStyle="1" w:styleId="ConsPlusNonformat">
    <w:name w:val="ConsPlusNonformat"/>
    <w:uiPriority w:val="99"/>
    <w:rsid w:val="00893BA6"/>
    <w:pPr>
      <w:widowControl w:val="0"/>
      <w:suppressAutoHyphens/>
      <w:autoSpaceDE w:val="0"/>
      <w:spacing w:after="0" w:line="240" w:lineRule="auto"/>
    </w:pPr>
    <w:rPr>
      <w:rFonts w:ascii="Courier New" w:eastAsia="Calibri" w:hAnsi="Courier New" w:cs="Courier New"/>
      <w:sz w:val="20"/>
      <w:szCs w:val="20"/>
      <w:lang w:eastAsia="ar-SA"/>
    </w:rPr>
  </w:style>
  <w:style w:type="paragraph" w:customStyle="1" w:styleId="Preformat">
    <w:name w:val="Preformat"/>
    <w:uiPriority w:val="99"/>
    <w:rsid w:val="00893BA6"/>
    <w:pPr>
      <w:snapToGrid w:val="0"/>
      <w:spacing w:after="0" w:line="240" w:lineRule="auto"/>
    </w:pPr>
    <w:rPr>
      <w:rFonts w:ascii="Courier New" w:eastAsia="Times New Roman" w:hAnsi="Courier New" w:cs="Courier New"/>
      <w:sz w:val="20"/>
      <w:szCs w:val="20"/>
      <w:lang w:eastAsia="ru-RU"/>
    </w:rPr>
  </w:style>
  <w:style w:type="paragraph" w:customStyle="1" w:styleId="s15">
    <w:name w:val="s_15"/>
    <w:basedOn w:val="a"/>
    <w:uiPriority w:val="99"/>
    <w:rsid w:val="00893BA6"/>
    <w:pPr>
      <w:widowControl/>
      <w:autoSpaceDE/>
      <w:autoSpaceDN/>
      <w:adjustRightInd/>
      <w:spacing w:before="100" w:beforeAutospacing="1" w:after="100" w:afterAutospacing="1"/>
    </w:pPr>
    <w:rPr>
      <w:rFonts w:eastAsia="Times New Roman"/>
      <w:sz w:val="24"/>
      <w:szCs w:val="24"/>
    </w:rPr>
  </w:style>
  <w:style w:type="paragraph" w:customStyle="1" w:styleId="s1">
    <w:name w:val="s_1"/>
    <w:basedOn w:val="a"/>
    <w:uiPriority w:val="99"/>
    <w:rsid w:val="00893BA6"/>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893BA6"/>
  </w:style>
  <w:style w:type="character" w:customStyle="1" w:styleId="s10">
    <w:name w:val="s_10"/>
    <w:basedOn w:val="a0"/>
    <w:uiPriority w:val="99"/>
    <w:rsid w:val="00893BA6"/>
  </w:style>
  <w:style w:type="paragraph" w:customStyle="1" w:styleId="aff9">
    <w:name w:val="Содержимое таблицы"/>
    <w:basedOn w:val="a"/>
    <w:uiPriority w:val="99"/>
    <w:rsid w:val="00893BA6"/>
    <w:pPr>
      <w:widowControl/>
      <w:suppressLineNumbers/>
      <w:suppressAutoHyphens/>
      <w:autoSpaceDE/>
      <w:autoSpaceDN/>
      <w:adjustRightInd/>
    </w:pPr>
    <w:rPr>
      <w:rFonts w:eastAsia="Times New Roman"/>
      <w:sz w:val="24"/>
      <w:szCs w:val="24"/>
      <w:lang w:eastAsia="zh-CN"/>
    </w:rPr>
  </w:style>
  <w:style w:type="paragraph" w:customStyle="1" w:styleId="Standard">
    <w:name w:val="Standard"/>
    <w:uiPriority w:val="99"/>
    <w:rsid w:val="00893BA6"/>
    <w:pPr>
      <w:widowControl w:val="0"/>
      <w:suppressAutoHyphens/>
      <w:autoSpaceDN w:val="0"/>
      <w:spacing w:after="0" w:line="240" w:lineRule="auto"/>
      <w:textAlignment w:val="baseline"/>
    </w:pPr>
    <w:rPr>
      <w:rFonts w:ascii="Times New Roman" w:eastAsia="Calibri" w:hAnsi="Times New Roman" w:cs="Times New Roman"/>
      <w:kern w:val="3"/>
      <w:sz w:val="24"/>
      <w:szCs w:val="24"/>
      <w:lang w:val="en-US"/>
    </w:rPr>
  </w:style>
  <w:style w:type="character" w:customStyle="1" w:styleId="affa">
    <w:name w:val="Основной текст + Полужирный"/>
    <w:uiPriority w:val="99"/>
    <w:rsid w:val="00893BA6"/>
    <w:rPr>
      <w:rFonts w:ascii="Times New Roman" w:hAnsi="Times New Roman" w:cs="Times New Roman"/>
      <w:b/>
      <w:bCs/>
      <w:color w:val="000000"/>
      <w:spacing w:val="0"/>
      <w:w w:val="100"/>
      <w:position w:val="0"/>
      <w:sz w:val="24"/>
      <w:szCs w:val="24"/>
      <w:shd w:val="clear" w:color="auto" w:fill="FFFFFF"/>
      <w:lang w:val="ru-RU"/>
    </w:rPr>
  </w:style>
  <w:style w:type="paragraph" w:customStyle="1" w:styleId="affb">
    <w:name w:val="Базовый"/>
    <w:uiPriority w:val="99"/>
    <w:rsid w:val="00893BA6"/>
    <w:pPr>
      <w:tabs>
        <w:tab w:val="left" w:pos="708"/>
      </w:tabs>
      <w:suppressAutoHyphens/>
    </w:pPr>
    <w:rPr>
      <w:rFonts w:ascii="Times New Roman" w:eastAsia="Times New Roman" w:hAnsi="Times New Roman" w:cs="Times New Roman"/>
      <w:color w:val="00000A"/>
      <w:sz w:val="24"/>
      <w:szCs w:val="24"/>
      <w:lang w:eastAsia="ar-SA"/>
    </w:rPr>
  </w:style>
  <w:style w:type="character" w:customStyle="1" w:styleId="affc">
    <w:name w:val="Электронная подпись Знак"/>
    <w:basedOn w:val="a0"/>
    <w:link w:val="affd"/>
    <w:semiHidden/>
    <w:rsid w:val="00893BA6"/>
    <w:rPr>
      <w:rFonts w:ascii="Arial" w:eastAsia="Times New Roman" w:hAnsi="Arial" w:cs="Arial"/>
      <w:spacing w:val="-5"/>
      <w:sz w:val="20"/>
      <w:szCs w:val="20"/>
    </w:rPr>
  </w:style>
  <w:style w:type="paragraph" w:styleId="affd">
    <w:name w:val="E-mail Signature"/>
    <w:basedOn w:val="a"/>
    <w:link w:val="affc"/>
    <w:semiHidden/>
    <w:unhideWhenUsed/>
    <w:rsid w:val="00893BA6"/>
    <w:pPr>
      <w:widowControl/>
      <w:autoSpaceDE/>
      <w:autoSpaceDN/>
      <w:adjustRightInd/>
      <w:spacing w:line="360" w:lineRule="auto"/>
      <w:ind w:left="1080" w:firstLine="709"/>
      <w:jc w:val="both"/>
    </w:pPr>
    <w:rPr>
      <w:rFonts w:ascii="Arial" w:eastAsia="Times New Roman" w:hAnsi="Arial" w:cs="Arial"/>
      <w:spacing w:val="-5"/>
      <w:lang w:eastAsia="en-US"/>
    </w:rPr>
  </w:style>
  <w:style w:type="character" w:customStyle="1" w:styleId="19">
    <w:name w:val="Электронная подпись Знак1"/>
    <w:basedOn w:val="a0"/>
    <w:uiPriority w:val="99"/>
    <w:semiHidden/>
    <w:rsid w:val="00893BA6"/>
    <w:rPr>
      <w:rFonts w:ascii="Times New Roman" w:eastAsiaTheme="minorEastAsia" w:hAnsi="Times New Roman" w:cs="Times New Roman"/>
      <w:sz w:val="20"/>
      <w:szCs w:val="20"/>
      <w:lang w:eastAsia="ru-RU"/>
    </w:rPr>
  </w:style>
  <w:style w:type="paragraph" w:customStyle="1" w:styleId="310">
    <w:name w:val="Основной текст с отступом 31"/>
    <w:basedOn w:val="a"/>
    <w:rsid w:val="00893BA6"/>
    <w:pPr>
      <w:widowControl/>
      <w:suppressAutoHyphens/>
      <w:autoSpaceDE/>
      <w:autoSpaceDN/>
      <w:adjustRightInd/>
      <w:spacing w:after="120"/>
      <w:ind w:left="283"/>
    </w:pPr>
    <w:rPr>
      <w:rFonts w:eastAsia="Times New Roman"/>
      <w:sz w:val="16"/>
      <w:szCs w:val="16"/>
      <w:lang w:eastAsia="ar-SA"/>
    </w:rPr>
  </w:style>
  <w:style w:type="paragraph" w:customStyle="1" w:styleId="311">
    <w:name w:val="31"/>
    <w:basedOn w:val="a"/>
    <w:rsid w:val="00893BA6"/>
    <w:pPr>
      <w:widowControl/>
      <w:autoSpaceDE/>
      <w:autoSpaceDN/>
      <w:adjustRightInd/>
      <w:spacing w:after="120"/>
      <w:ind w:left="283"/>
    </w:pPr>
    <w:rPr>
      <w:rFonts w:eastAsia="Calibri"/>
      <w:sz w:val="16"/>
      <w:szCs w:val="16"/>
    </w:rPr>
  </w:style>
  <w:style w:type="paragraph" w:customStyle="1" w:styleId="formattext">
    <w:name w:val="formattext"/>
    <w:basedOn w:val="a"/>
    <w:rsid w:val="00893BA6"/>
    <w:pPr>
      <w:widowControl/>
      <w:autoSpaceDE/>
      <w:autoSpaceDN/>
      <w:adjustRightIn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77714D37BE3CF5BA95F1078F2953C00F714190EC205C00EF9C5EE647LE07J" TargetMode="External"/><Relationship Id="rId3" Type="http://schemas.microsoft.com/office/2007/relationships/stylesWithEffects" Target="stylesWithEffects.xml"/><Relationship Id="rId7" Type="http://schemas.openxmlformats.org/officeDocument/2006/relationships/hyperlink" Target="consultantplus://offline/ref=8248B65BE0C736137ECEBA6F45AA2C9B43CAB409700AA431E921009B5Bw0H3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48B65BE0C736137ECEBA6F45AA2C9B43CAB0037D07A431E921009B5Bw0H3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67</Pages>
  <Words>22118</Words>
  <Characters>126076</Characters>
  <Application>Microsoft Office Word</Application>
  <DocSecurity>0</DocSecurity>
  <Lines>1050</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147899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Home</cp:lastModifiedBy>
  <cp:revision>15</cp:revision>
  <dcterms:created xsi:type="dcterms:W3CDTF">2016-06-28T05:06:00Z</dcterms:created>
  <dcterms:modified xsi:type="dcterms:W3CDTF">2016-06-28T05:21:00Z</dcterms:modified>
</cp:coreProperties>
</file>