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C9C" w:rsidRPr="00D35367" w:rsidRDefault="00221C9C" w:rsidP="00221C9C">
      <w:pPr>
        <w:ind w:left="399" w:right="458" w:firstLine="570"/>
        <w:jc w:val="center"/>
        <w:rPr>
          <w:b/>
          <w:sz w:val="24"/>
          <w:szCs w:val="24"/>
        </w:rPr>
      </w:pPr>
      <w:bookmarkStart w:id="0" w:name="Par46"/>
      <w:bookmarkStart w:id="1" w:name="_GoBack"/>
      <w:bookmarkEnd w:id="0"/>
      <w:bookmarkEnd w:id="1"/>
      <w:r w:rsidRPr="00D35367">
        <w:rPr>
          <w:b/>
          <w:sz w:val="24"/>
          <w:szCs w:val="24"/>
        </w:rPr>
        <w:t>Утверждены</w:t>
      </w:r>
    </w:p>
    <w:p w:rsidR="00221C9C" w:rsidRPr="00D35367" w:rsidRDefault="00221C9C" w:rsidP="00221C9C">
      <w:pPr>
        <w:jc w:val="center"/>
        <w:rPr>
          <w:b/>
          <w:sz w:val="24"/>
          <w:szCs w:val="24"/>
        </w:rPr>
      </w:pPr>
      <w:r w:rsidRPr="00D35367">
        <w:rPr>
          <w:b/>
          <w:sz w:val="24"/>
          <w:szCs w:val="24"/>
        </w:rPr>
        <w:t>16.12.2015  №51,</w:t>
      </w:r>
      <w:r>
        <w:rPr>
          <w:b/>
          <w:sz w:val="24"/>
          <w:szCs w:val="24"/>
        </w:rPr>
        <w:t xml:space="preserve">  с изменениями  </w:t>
      </w:r>
      <w:r w:rsidRPr="00D35367">
        <w:rPr>
          <w:b/>
          <w:sz w:val="24"/>
          <w:szCs w:val="24"/>
        </w:rPr>
        <w:t>от  21.06.2016  № 31; от 19.12.2016 № 51</w:t>
      </w:r>
    </w:p>
    <w:p w:rsidR="00221C9C" w:rsidRDefault="00221C9C" w:rsidP="00221C9C">
      <w:pPr>
        <w:ind w:left="180"/>
        <w:jc w:val="both"/>
        <w:rPr>
          <w:b/>
          <w:bCs/>
          <w:sz w:val="44"/>
          <w:szCs w:val="44"/>
        </w:rPr>
      </w:pPr>
    </w:p>
    <w:p w:rsidR="00221C9C" w:rsidRDefault="00221C9C" w:rsidP="00221C9C">
      <w:pPr>
        <w:ind w:left="180"/>
        <w:jc w:val="both"/>
        <w:rPr>
          <w:b/>
          <w:bCs/>
          <w:sz w:val="44"/>
          <w:szCs w:val="44"/>
        </w:rPr>
      </w:pPr>
    </w:p>
    <w:p w:rsidR="00221C9C" w:rsidRDefault="00221C9C" w:rsidP="00221C9C">
      <w:pPr>
        <w:ind w:left="180"/>
        <w:jc w:val="both"/>
        <w:rPr>
          <w:b/>
          <w:bCs/>
          <w:sz w:val="44"/>
          <w:szCs w:val="44"/>
        </w:rPr>
      </w:pPr>
    </w:p>
    <w:p w:rsidR="00221C9C" w:rsidRDefault="00221C9C" w:rsidP="00221C9C">
      <w:pPr>
        <w:ind w:left="180"/>
        <w:jc w:val="both"/>
        <w:rPr>
          <w:b/>
          <w:bCs/>
          <w:sz w:val="44"/>
          <w:szCs w:val="44"/>
        </w:rPr>
      </w:pPr>
    </w:p>
    <w:p w:rsidR="00221C9C" w:rsidRDefault="00221C9C" w:rsidP="00221C9C">
      <w:pPr>
        <w:ind w:left="180"/>
        <w:jc w:val="both"/>
        <w:rPr>
          <w:b/>
          <w:bCs/>
          <w:sz w:val="44"/>
          <w:szCs w:val="44"/>
        </w:rPr>
      </w:pPr>
    </w:p>
    <w:p w:rsidR="00221C9C" w:rsidRDefault="00221C9C" w:rsidP="00221C9C">
      <w:pPr>
        <w:ind w:left="180"/>
        <w:jc w:val="both"/>
        <w:rPr>
          <w:b/>
          <w:bCs/>
          <w:sz w:val="44"/>
          <w:szCs w:val="44"/>
        </w:rPr>
      </w:pPr>
    </w:p>
    <w:p w:rsidR="00221C9C" w:rsidRDefault="00221C9C" w:rsidP="00221C9C">
      <w:pPr>
        <w:ind w:left="180"/>
        <w:jc w:val="both"/>
        <w:rPr>
          <w:b/>
          <w:bCs/>
          <w:sz w:val="44"/>
          <w:szCs w:val="44"/>
        </w:rPr>
      </w:pPr>
    </w:p>
    <w:p w:rsidR="00221C9C" w:rsidRDefault="00221C9C" w:rsidP="00221C9C">
      <w:pPr>
        <w:ind w:left="180"/>
        <w:jc w:val="both"/>
        <w:rPr>
          <w:b/>
          <w:bCs/>
          <w:sz w:val="44"/>
          <w:szCs w:val="44"/>
        </w:rPr>
      </w:pPr>
    </w:p>
    <w:p w:rsidR="00221C9C" w:rsidRDefault="00221C9C" w:rsidP="00221C9C">
      <w:pPr>
        <w:ind w:left="180"/>
        <w:jc w:val="center"/>
        <w:rPr>
          <w:b/>
          <w:bCs/>
          <w:sz w:val="44"/>
          <w:szCs w:val="44"/>
        </w:rPr>
      </w:pPr>
    </w:p>
    <w:p w:rsidR="00221C9C" w:rsidRDefault="00221C9C" w:rsidP="00221C9C">
      <w:pPr>
        <w:ind w:left="180"/>
        <w:jc w:val="center"/>
        <w:rPr>
          <w:b/>
          <w:bCs/>
          <w:sz w:val="44"/>
          <w:szCs w:val="44"/>
        </w:rPr>
      </w:pPr>
      <w:r>
        <w:rPr>
          <w:b/>
          <w:bCs/>
          <w:sz w:val="44"/>
          <w:szCs w:val="44"/>
        </w:rPr>
        <w:t>ПРАВИЛА</w:t>
      </w:r>
    </w:p>
    <w:p w:rsidR="00221C9C" w:rsidRDefault="00221C9C" w:rsidP="00221C9C">
      <w:pPr>
        <w:ind w:left="180" w:right="458"/>
        <w:jc w:val="center"/>
        <w:rPr>
          <w:b/>
          <w:bCs/>
          <w:sz w:val="44"/>
          <w:szCs w:val="44"/>
        </w:rPr>
      </w:pPr>
      <w:r>
        <w:rPr>
          <w:b/>
          <w:bCs/>
          <w:sz w:val="44"/>
          <w:szCs w:val="44"/>
        </w:rPr>
        <w:t>ЗЕМЛЕПОЛЬЗОВАНИЯ И ЗАСТРОЙКИ</w:t>
      </w:r>
    </w:p>
    <w:p w:rsidR="00221C9C" w:rsidRDefault="00221C9C" w:rsidP="00221C9C">
      <w:pPr>
        <w:ind w:left="180" w:right="458"/>
        <w:jc w:val="center"/>
        <w:rPr>
          <w:color w:val="000000"/>
          <w:sz w:val="44"/>
          <w:szCs w:val="44"/>
        </w:rPr>
      </w:pPr>
      <w:r>
        <w:rPr>
          <w:color w:val="000000"/>
          <w:sz w:val="44"/>
          <w:szCs w:val="44"/>
        </w:rPr>
        <w:t>муниципального образования</w:t>
      </w:r>
    </w:p>
    <w:p w:rsidR="00221C9C" w:rsidRDefault="00221C9C" w:rsidP="00221C9C">
      <w:pPr>
        <w:ind w:left="180" w:right="458"/>
        <w:jc w:val="center"/>
        <w:rPr>
          <w:color w:val="000000"/>
          <w:sz w:val="44"/>
          <w:szCs w:val="44"/>
        </w:rPr>
      </w:pPr>
      <w:proofErr w:type="spellStart"/>
      <w:r>
        <w:rPr>
          <w:color w:val="000000"/>
          <w:sz w:val="44"/>
          <w:szCs w:val="44"/>
        </w:rPr>
        <w:t>Староирюкское</w:t>
      </w:r>
      <w:proofErr w:type="spellEnd"/>
      <w:r>
        <w:rPr>
          <w:color w:val="000000"/>
          <w:sz w:val="44"/>
          <w:szCs w:val="44"/>
        </w:rPr>
        <w:t xml:space="preserve"> сельское поселение</w:t>
      </w:r>
    </w:p>
    <w:p w:rsidR="00221C9C" w:rsidRDefault="00221C9C" w:rsidP="00221C9C">
      <w:pPr>
        <w:ind w:left="180" w:right="458"/>
        <w:jc w:val="center"/>
        <w:rPr>
          <w:color w:val="000000"/>
          <w:sz w:val="44"/>
          <w:szCs w:val="44"/>
        </w:rPr>
      </w:pPr>
      <w:r>
        <w:rPr>
          <w:color w:val="000000"/>
          <w:sz w:val="44"/>
          <w:szCs w:val="44"/>
        </w:rPr>
        <w:t>муниципального района</w:t>
      </w:r>
    </w:p>
    <w:p w:rsidR="00221C9C" w:rsidRDefault="00221C9C" w:rsidP="00221C9C">
      <w:pPr>
        <w:ind w:left="180" w:right="458"/>
        <w:jc w:val="center"/>
        <w:rPr>
          <w:color w:val="000000"/>
          <w:sz w:val="44"/>
          <w:szCs w:val="44"/>
        </w:rPr>
      </w:pPr>
      <w:r>
        <w:rPr>
          <w:color w:val="000000"/>
          <w:sz w:val="44"/>
          <w:szCs w:val="44"/>
        </w:rPr>
        <w:t>Кировской области</w:t>
      </w:r>
    </w:p>
    <w:p w:rsidR="00221C9C" w:rsidRDefault="00221C9C" w:rsidP="00221C9C">
      <w:pPr>
        <w:ind w:left="180" w:right="458"/>
        <w:jc w:val="center"/>
        <w:rPr>
          <w:color w:val="000000"/>
          <w:sz w:val="44"/>
          <w:szCs w:val="44"/>
        </w:rPr>
      </w:pPr>
    </w:p>
    <w:p w:rsidR="00221C9C" w:rsidRDefault="00221C9C" w:rsidP="00221C9C">
      <w:pPr>
        <w:ind w:right="458"/>
        <w:jc w:val="both"/>
        <w:rPr>
          <w:color w:val="000000"/>
          <w:sz w:val="44"/>
          <w:szCs w:val="44"/>
        </w:rPr>
      </w:pPr>
    </w:p>
    <w:p w:rsidR="00221C9C" w:rsidRDefault="00221C9C" w:rsidP="00221C9C">
      <w:pPr>
        <w:jc w:val="both"/>
      </w:pPr>
    </w:p>
    <w:p w:rsidR="00221C9C" w:rsidRDefault="00221C9C" w:rsidP="00221C9C">
      <w:pPr>
        <w:ind w:firstLine="540"/>
        <w:jc w:val="both"/>
      </w:pPr>
    </w:p>
    <w:p w:rsidR="00221C9C" w:rsidRDefault="00221C9C" w:rsidP="00221C9C">
      <w:pPr>
        <w:ind w:right="458"/>
        <w:jc w:val="both"/>
        <w:rPr>
          <w:color w:val="000000"/>
          <w:sz w:val="48"/>
          <w:szCs w:val="48"/>
        </w:rPr>
      </w:pPr>
      <w:bookmarkStart w:id="2" w:name="Par56"/>
      <w:bookmarkEnd w:id="2"/>
      <w:r>
        <w:rPr>
          <w:color w:val="000000"/>
        </w:rPr>
        <w:tab/>
      </w:r>
      <w:r>
        <w:rPr>
          <w:color w:val="000000"/>
        </w:rPr>
        <w:tab/>
      </w:r>
      <w:r>
        <w:rPr>
          <w:color w:val="000000"/>
        </w:rPr>
        <w:tab/>
      </w:r>
      <w:r>
        <w:rPr>
          <w:color w:val="000000"/>
        </w:rPr>
        <w:tab/>
        <w:t xml:space="preserve">                                                                              </w:t>
      </w:r>
    </w:p>
    <w:p w:rsidR="00221C9C" w:rsidRDefault="00221C9C" w:rsidP="00221C9C">
      <w:pPr>
        <w:ind w:right="458"/>
        <w:jc w:val="both"/>
        <w:rPr>
          <w:color w:val="000000"/>
          <w:sz w:val="48"/>
          <w:szCs w:val="48"/>
        </w:rPr>
      </w:pPr>
    </w:p>
    <w:p w:rsidR="00221C9C" w:rsidRDefault="00221C9C" w:rsidP="00221C9C">
      <w:pPr>
        <w:ind w:right="458"/>
        <w:jc w:val="both"/>
        <w:rPr>
          <w:color w:val="000000"/>
          <w:sz w:val="48"/>
          <w:szCs w:val="48"/>
        </w:rPr>
      </w:pPr>
    </w:p>
    <w:p w:rsidR="00221C9C" w:rsidRDefault="00221C9C" w:rsidP="00221C9C">
      <w:pPr>
        <w:ind w:right="458"/>
        <w:jc w:val="both"/>
        <w:rPr>
          <w:color w:val="000000"/>
          <w:sz w:val="48"/>
          <w:szCs w:val="48"/>
        </w:rPr>
      </w:pPr>
    </w:p>
    <w:p w:rsidR="00221C9C" w:rsidRDefault="00221C9C" w:rsidP="00221C9C">
      <w:pPr>
        <w:ind w:right="458"/>
        <w:jc w:val="both"/>
      </w:pPr>
      <w:r>
        <w:br w:type="page"/>
      </w:r>
      <w:r>
        <w:lastRenderedPageBreak/>
        <w:t>Содержание</w:t>
      </w:r>
    </w:p>
    <w:p w:rsidR="00221C9C" w:rsidRDefault="00221C9C" w:rsidP="00221C9C">
      <w:pPr>
        <w:pStyle w:val="a5"/>
        <w:tabs>
          <w:tab w:val="left" w:pos="10260"/>
        </w:tabs>
        <w:ind w:right="7"/>
        <w:jc w:val="both"/>
        <w:rPr>
          <w:b w:val="0"/>
          <w:color w:val="000000"/>
        </w:rPr>
      </w:pPr>
    </w:p>
    <w:tbl>
      <w:tblPr>
        <w:tblW w:w="9639" w:type="dxa"/>
        <w:tblLook w:val="01E0" w:firstRow="1" w:lastRow="1" w:firstColumn="1" w:lastColumn="1" w:noHBand="0" w:noVBand="0"/>
      </w:tblPr>
      <w:tblGrid>
        <w:gridCol w:w="8660"/>
        <w:gridCol w:w="979"/>
      </w:tblGrid>
      <w:tr w:rsidR="00221C9C" w:rsidTr="00221C9C">
        <w:trPr>
          <w:trHeight w:val="293"/>
        </w:trPr>
        <w:tc>
          <w:tcPr>
            <w:tcW w:w="9639" w:type="dxa"/>
            <w:gridSpan w:val="2"/>
            <w:hideMark/>
          </w:tcPr>
          <w:p w:rsidR="00221C9C" w:rsidRDefault="00221C9C" w:rsidP="00221C9C">
            <w:pPr>
              <w:pStyle w:val="1"/>
              <w:ind w:left="0" w:right="0"/>
              <w:jc w:val="both"/>
              <w:rPr>
                <w:b w:val="0"/>
                <w:color w:val="000000"/>
              </w:rPr>
            </w:pPr>
            <w:r>
              <w:rPr>
                <w:b w:val="0"/>
                <w:bCs w:val="0"/>
                <w:sz w:val="23"/>
                <w:szCs w:val="23"/>
              </w:rPr>
              <w:t>Общие положения</w:t>
            </w:r>
          </w:p>
        </w:tc>
      </w:tr>
      <w:tr w:rsidR="00221C9C" w:rsidTr="00221C9C">
        <w:trPr>
          <w:trHeight w:val="606"/>
        </w:trPr>
        <w:tc>
          <w:tcPr>
            <w:tcW w:w="8660" w:type="dxa"/>
            <w:hideMark/>
          </w:tcPr>
          <w:p w:rsidR="00221C9C" w:rsidRDefault="00221C9C" w:rsidP="00221C9C">
            <w:pPr>
              <w:pStyle w:val="1"/>
              <w:ind w:left="0" w:right="0"/>
              <w:jc w:val="both"/>
              <w:rPr>
                <w:b w:val="0"/>
                <w:color w:val="000000"/>
              </w:rPr>
            </w:pPr>
            <w:r>
              <w:rPr>
                <w:b w:val="0"/>
                <w:color w:val="000000"/>
              </w:rPr>
              <w:t xml:space="preserve">1. </w:t>
            </w:r>
            <w:r>
              <w:rPr>
                <w:b w:val="0"/>
              </w:rPr>
              <w:t xml:space="preserve">Правовая основа, цели введения, назначение и состав Правил землепользования и застройки сельского поселения </w:t>
            </w:r>
          </w:p>
        </w:tc>
        <w:tc>
          <w:tcPr>
            <w:tcW w:w="979" w:type="dxa"/>
          </w:tcPr>
          <w:p w:rsidR="00221C9C" w:rsidRDefault="00221C9C" w:rsidP="00221C9C">
            <w:pPr>
              <w:pStyle w:val="1"/>
              <w:ind w:left="492" w:right="0"/>
              <w:jc w:val="both"/>
              <w:rPr>
                <w:color w:val="000000"/>
              </w:rPr>
            </w:pPr>
          </w:p>
        </w:tc>
      </w:tr>
      <w:tr w:rsidR="00221C9C" w:rsidTr="00221C9C">
        <w:trPr>
          <w:trHeight w:val="588"/>
        </w:trPr>
        <w:tc>
          <w:tcPr>
            <w:tcW w:w="8660" w:type="dxa"/>
            <w:hideMark/>
          </w:tcPr>
          <w:p w:rsidR="00221C9C" w:rsidRDefault="00221C9C" w:rsidP="00221C9C">
            <w:pPr>
              <w:pStyle w:val="1"/>
              <w:ind w:left="0" w:right="0"/>
              <w:jc w:val="both"/>
              <w:rPr>
                <w:b w:val="0"/>
              </w:rPr>
            </w:pPr>
            <w:r>
              <w:rPr>
                <w:b w:val="0"/>
              </w:rPr>
              <w:t>2. Основные понятия и термины, используемые в Правилах землепользования и застройки, их определения</w:t>
            </w:r>
          </w:p>
        </w:tc>
        <w:tc>
          <w:tcPr>
            <w:tcW w:w="979" w:type="dxa"/>
          </w:tcPr>
          <w:p w:rsidR="00221C9C" w:rsidRDefault="00221C9C" w:rsidP="00221C9C">
            <w:pPr>
              <w:pStyle w:val="1"/>
              <w:ind w:left="492" w:right="0"/>
              <w:jc w:val="both"/>
            </w:pPr>
          </w:p>
        </w:tc>
      </w:tr>
      <w:tr w:rsidR="00221C9C" w:rsidTr="00221C9C">
        <w:trPr>
          <w:trHeight w:val="588"/>
        </w:trPr>
        <w:tc>
          <w:tcPr>
            <w:tcW w:w="8660" w:type="dxa"/>
            <w:hideMark/>
          </w:tcPr>
          <w:p w:rsidR="00221C9C" w:rsidRDefault="00221C9C" w:rsidP="00221C9C">
            <w:pPr>
              <w:pStyle w:val="1"/>
              <w:ind w:left="0" w:right="0"/>
              <w:jc w:val="both"/>
              <w:rPr>
                <w:b w:val="0"/>
                <w:color w:val="000000"/>
              </w:rPr>
            </w:pPr>
            <w:r>
              <w:rPr>
                <w:b w:val="0"/>
                <w:color w:val="000000"/>
              </w:rPr>
              <w:t>Часть 1. Порядок применения Правил землепользования и застройки внесения в них изменений</w:t>
            </w:r>
          </w:p>
        </w:tc>
        <w:tc>
          <w:tcPr>
            <w:tcW w:w="979" w:type="dxa"/>
          </w:tcPr>
          <w:p w:rsidR="00221C9C" w:rsidRDefault="00221C9C" w:rsidP="00221C9C">
            <w:pPr>
              <w:pStyle w:val="1"/>
              <w:ind w:left="492" w:right="0"/>
              <w:jc w:val="both"/>
              <w:rPr>
                <w:color w:val="000000"/>
              </w:rPr>
            </w:pPr>
          </w:p>
        </w:tc>
      </w:tr>
      <w:tr w:rsidR="00221C9C" w:rsidTr="00221C9C">
        <w:trPr>
          <w:trHeight w:val="606"/>
        </w:trPr>
        <w:tc>
          <w:tcPr>
            <w:tcW w:w="8660" w:type="dxa"/>
            <w:hideMark/>
          </w:tcPr>
          <w:p w:rsidR="00221C9C" w:rsidRDefault="00221C9C" w:rsidP="00221C9C">
            <w:pPr>
              <w:pStyle w:val="1"/>
              <w:ind w:left="0" w:right="0"/>
              <w:jc w:val="both"/>
              <w:rPr>
                <w:b w:val="0"/>
                <w:color w:val="000000"/>
              </w:rPr>
            </w:pPr>
            <w:r>
              <w:rPr>
                <w:b w:val="0"/>
                <w:color w:val="000000"/>
              </w:rPr>
              <w:t xml:space="preserve">Глава 1.  </w:t>
            </w:r>
            <w:r>
              <w:rPr>
                <w:b w:val="0"/>
              </w:rPr>
              <w:t xml:space="preserve">Регулирование землепользования и застройки органами местного самоуправления </w:t>
            </w:r>
          </w:p>
        </w:tc>
        <w:tc>
          <w:tcPr>
            <w:tcW w:w="979" w:type="dxa"/>
          </w:tcPr>
          <w:p w:rsidR="00221C9C" w:rsidRDefault="00221C9C" w:rsidP="00221C9C">
            <w:pPr>
              <w:pStyle w:val="1"/>
              <w:ind w:left="492" w:right="0"/>
              <w:jc w:val="both"/>
              <w:rPr>
                <w:color w:val="000000"/>
              </w:rPr>
            </w:pPr>
          </w:p>
        </w:tc>
      </w:tr>
      <w:tr w:rsidR="00221C9C" w:rsidTr="00221C9C">
        <w:trPr>
          <w:trHeight w:val="293"/>
        </w:trPr>
        <w:tc>
          <w:tcPr>
            <w:tcW w:w="8660" w:type="dxa"/>
            <w:hideMark/>
          </w:tcPr>
          <w:p w:rsidR="00221C9C" w:rsidRDefault="00221C9C" w:rsidP="00221C9C">
            <w:pPr>
              <w:pStyle w:val="1"/>
              <w:ind w:left="0" w:right="0"/>
              <w:jc w:val="both"/>
              <w:rPr>
                <w:b w:val="0"/>
                <w:color w:val="000000"/>
              </w:rPr>
            </w:pPr>
            <w:r>
              <w:rPr>
                <w:b w:val="0"/>
                <w:bCs w:val="0"/>
                <w:iCs/>
              </w:rPr>
              <w:t>1.1.</w:t>
            </w:r>
            <w:r>
              <w:rPr>
                <w:b w:val="0"/>
                <w:bCs w:val="0"/>
                <w:color w:val="000000"/>
              </w:rPr>
              <w:t xml:space="preserve"> Открытость и доступность информации о землепользовании и застройке</w:t>
            </w:r>
          </w:p>
        </w:tc>
        <w:tc>
          <w:tcPr>
            <w:tcW w:w="979" w:type="dxa"/>
          </w:tcPr>
          <w:p w:rsidR="00221C9C" w:rsidRDefault="00221C9C" w:rsidP="00221C9C">
            <w:pPr>
              <w:pStyle w:val="1"/>
              <w:ind w:left="492" w:right="0"/>
              <w:jc w:val="both"/>
              <w:rPr>
                <w:b w:val="0"/>
                <w:color w:val="000000"/>
              </w:rPr>
            </w:pPr>
          </w:p>
        </w:tc>
      </w:tr>
      <w:tr w:rsidR="00221C9C" w:rsidTr="00221C9C">
        <w:trPr>
          <w:trHeight w:val="588"/>
        </w:trPr>
        <w:tc>
          <w:tcPr>
            <w:tcW w:w="8660" w:type="dxa"/>
            <w:hideMark/>
          </w:tcPr>
          <w:p w:rsidR="00221C9C" w:rsidRDefault="00221C9C" w:rsidP="00221C9C">
            <w:pPr>
              <w:pStyle w:val="1"/>
              <w:ind w:left="0" w:right="0"/>
              <w:jc w:val="both"/>
              <w:rPr>
                <w:b w:val="0"/>
                <w:bCs w:val="0"/>
                <w:iCs/>
              </w:rPr>
            </w:pPr>
            <w:r>
              <w:rPr>
                <w:b w:val="0"/>
                <w:bCs w:val="0"/>
                <w:iCs/>
              </w:rPr>
              <w:t>1.2.</w:t>
            </w:r>
            <w:r>
              <w:rPr>
                <w:b w:val="0"/>
                <w:color w:val="000000"/>
              </w:rPr>
              <w:t xml:space="preserve"> Территориальные зоны и зоны с особыми условиями использования территорий</w:t>
            </w:r>
          </w:p>
        </w:tc>
        <w:tc>
          <w:tcPr>
            <w:tcW w:w="979" w:type="dxa"/>
          </w:tcPr>
          <w:p w:rsidR="00221C9C" w:rsidRDefault="00221C9C" w:rsidP="00221C9C">
            <w:pPr>
              <w:pStyle w:val="1"/>
              <w:ind w:left="492" w:right="0"/>
              <w:jc w:val="both"/>
              <w:rPr>
                <w:b w:val="0"/>
                <w:color w:val="000000"/>
              </w:rPr>
            </w:pPr>
          </w:p>
        </w:tc>
      </w:tr>
      <w:tr w:rsidR="00221C9C" w:rsidTr="00221C9C">
        <w:trPr>
          <w:trHeight w:val="293"/>
        </w:trPr>
        <w:tc>
          <w:tcPr>
            <w:tcW w:w="8660" w:type="dxa"/>
            <w:hideMark/>
          </w:tcPr>
          <w:p w:rsidR="00221C9C" w:rsidRDefault="00221C9C" w:rsidP="00221C9C">
            <w:pPr>
              <w:pStyle w:val="1"/>
              <w:ind w:left="0" w:right="0"/>
              <w:jc w:val="both"/>
              <w:rPr>
                <w:b w:val="0"/>
                <w:bCs w:val="0"/>
                <w:iCs/>
              </w:rPr>
            </w:pPr>
            <w:r>
              <w:rPr>
                <w:b w:val="0"/>
                <w:bCs w:val="0"/>
                <w:color w:val="000000"/>
              </w:rPr>
              <w:t>1.3.</w:t>
            </w:r>
            <w:r>
              <w:rPr>
                <w:b w:val="0"/>
                <w:color w:val="000000"/>
              </w:rPr>
              <w:t xml:space="preserve"> Градостроительные регламенты и их применение</w:t>
            </w:r>
          </w:p>
        </w:tc>
        <w:tc>
          <w:tcPr>
            <w:tcW w:w="979" w:type="dxa"/>
          </w:tcPr>
          <w:p w:rsidR="00221C9C" w:rsidRDefault="00221C9C" w:rsidP="00221C9C">
            <w:pPr>
              <w:pStyle w:val="1"/>
              <w:ind w:left="492" w:right="0"/>
              <w:jc w:val="both"/>
              <w:rPr>
                <w:b w:val="0"/>
                <w:color w:val="000000"/>
              </w:rPr>
            </w:pPr>
          </w:p>
        </w:tc>
      </w:tr>
      <w:tr w:rsidR="00221C9C" w:rsidTr="00221C9C">
        <w:trPr>
          <w:trHeight w:val="293"/>
        </w:trPr>
        <w:tc>
          <w:tcPr>
            <w:tcW w:w="8660" w:type="dxa"/>
            <w:hideMark/>
          </w:tcPr>
          <w:p w:rsidR="00221C9C" w:rsidRDefault="00221C9C" w:rsidP="00221C9C">
            <w:pPr>
              <w:pStyle w:val="1"/>
              <w:ind w:left="0" w:right="0"/>
              <w:jc w:val="both"/>
              <w:rPr>
                <w:b w:val="0"/>
                <w:bCs w:val="0"/>
                <w:color w:val="000000"/>
              </w:rPr>
            </w:pPr>
            <w:r>
              <w:rPr>
                <w:b w:val="0"/>
                <w:bCs w:val="0"/>
                <w:color w:val="000000"/>
              </w:rPr>
              <w:t>1.4.</w:t>
            </w:r>
            <w:r>
              <w:rPr>
                <w:b w:val="0"/>
                <w:bCs w:val="0"/>
                <w:iCs/>
              </w:rPr>
              <w:t xml:space="preserve"> Структурные подразделения местного самоуправления</w:t>
            </w:r>
          </w:p>
        </w:tc>
        <w:tc>
          <w:tcPr>
            <w:tcW w:w="979" w:type="dxa"/>
          </w:tcPr>
          <w:p w:rsidR="00221C9C" w:rsidRDefault="00221C9C" w:rsidP="00221C9C">
            <w:pPr>
              <w:pStyle w:val="1"/>
              <w:ind w:left="492" w:right="0"/>
              <w:jc w:val="both"/>
              <w:rPr>
                <w:b w:val="0"/>
                <w:color w:val="000000"/>
              </w:rPr>
            </w:pPr>
          </w:p>
        </w:tc>
      </w:tr>
      <w:tr w:rsidR="00221C9C" w:rsidTr="00221C9C">
        <w:trPr>
          <w:trHeight w:val="293"/>
        </w:trPr>
        <w:tc>
          <w:tcPr>
            <w:tcW w:w="8660" w:type="dxa"/>
            <w:hideMark/>
          </w:tcPr>
          <w:p w:rsidR="00221C9C" w:rsidRDefault="00221C9C" w:rsidP="00221C9C">
            <w:pPr>
              <w:pStyle w:val="6"/>
              <w:jc w:val="both"/>
              <w:rPr>
                <w:bCs/>
                <w:i w:val="0"/>
                <w:color w:val="000000"/>
              </w:rPr>
            </w:pPr>
            <w:r>
              <w:rPr>
                <w:bCs/>
                <w:i w:val="0"/>
                <w:color w:val="000000"/>
              </w:rPr>
              <w:t xml:space="preserve">1.5.  </w:t>
            </w:r>
            <w:r>
              <w:rPr>
                <w:i w:val="0"/>
                <w:color w:val="000000"/>
              </w:rPr>
              <w:t>Лица, осуществляющие землепользование и застройку</w:t>
            </w:r>
          </w:p>
        </w:tc>
        <w:tc>
          <w:tcPr>
            <w:tcW w:w="979" w:type="dxa"/>
          </w:tcPr>
          <w:p w:rsidR="00221C9C" w:rsidRDefault="00221C9C" w:rsidP="00221C9C">
            <w:pPr>
              <w:pStyle w:val="6"/>
              <w:ind w:left="462"/>
              <w:jc w:val="both"/>
              <w:rPr>
                <w:b/>
                <w:bCs/>
                <w:i w:val="0"/>
                <w:color w:val="000000"/>
              </w:rPr>
            </w:pPr>
          </w:p>
        </w:tc>
      </w:tr>
      <w:tr w:rsidR="00221C9C" w:rsidTr="00221C9C">
        <w:trPr>
          <w:trHeight w:val="312"/>
        </w:trPr>
        <w:tc>
          <w:tcPr>
            <w:tcW w:w="8660" w:type="dxa"/>
            <w:hideMark/>
          </w:tcPr>
          <w:p w:rsidR="00221C9C" w:rsidRDefault="00221C9C" w:rsidP="00221C9C">
            <w:pPr>
              <w:pStyle w:val="6"/>
              <w:jc w:val="both"/>
              <w:rPr>
                <w:bCs/>
                <w:i w:val="0"/>
                <w:color w:val="000000"/>
              </w:rPr>
            </w:pPr>
            <w:r>
              <w:rPr>
                <w:bCs/>
                <w:i w:val="0"/>
                <w:iCs w:val="0"/>
              </w:rPr>
              <w:t>1.6.</w:t>
            </w:r>
            <w:r>
              <w:rPr>
                <w:i w:val="0"/>
                <w:color w:val="000000"/>
              </w:rPr>
              <w:t xml:space="preserve"> Комиссия по  землепользованию и застройке</w:t>
            </w:r>
          </w:p>
        </w:tc>
        <w:tc>
          <w:tcPr>
            <w:tcW w:w="979" w:type="dxa"/>
          </w:tcPr>
          <w:p w:rsidR="00221C9C" w:rsidRDefault="00221C9C" w:rsidP="00221C9C">
            <w:pPr>
              <w:pStyle w:val="6"/>
              <w:ind w:left="462"/>
              <w:jc w:val="both"/>
              <w:rPr>
                <w:b/>
                <w:bCs/>
                <w:i w:val="0"/>
                <w:color w:val="000000"/>
              </w:rPr>
            </w:pPr>
          </w:p>
        </w:tc>
      </w:tr>
      <w:tr w:rsidR="00221C9C" w:rsidTr="00221C9C">
        <w:trPr>
          <w:trHeight w:val="588"/>
        </w:trPr>
        <w:tc>
          <w:tcPr>
            <w:tcW w:w="8660" w:type="dxa"/>
            <w:hideMark/>
          </w:tcPr>
          <w:p w:rsidR="00221C9C" w:rsidRDefault="00221C9C" w:rsidP="00221C9C">
            <w:pPr>
              <w:pStyle w:val="6"/>
              <w:jc w:val="both"/>
              <w:rPr>
                <w:bCs/>
                <w:i w:val="0"/>
                <w:iCs w:val="0"/>
              </w:rPr>
            </w:pPr>
            <w:r>
              <w:rPr>
                <w:bCs/>
                <w:i w:val="0"/>
                <w:iCs w:val="0"/>
              </w:rPr>
              <w:t xml:space="preserve">1.7. </w:t>
            </w:r>
            <w:r>
              <w:rPr>
                <w:i w:val="0"/>
                <w:color w:val="000000"/>
              </w:rPr>
              <w:t>Права использования земельных участков и объектов капитального строительства, возникшие до вступления в силу Правил</w:t>
            </w:r>
          </w:p>
        </w:tc>
        <w:tc>
          <w:tcPr>
            <w:tcW w:w="979" w:type="dxa"/>
          </w:tcPr>
          <w:p w:rsidR="00221C9C" w:rsidRDefault="00221C9C" w:rsidP="00221C9C">
            <w:pPr>
              <w:pStyle w:val="6"/>
              <w:ind w:left="462"/>
              <w:jc w:val="both"/>
              <w:rPr>
                <w:b/>
                <w:bCs/>
                <w:i w:val="0"/>
                <w:color w:val="000000"/>
              </w:rPr>
            </w:pPr>
          </w:p>
        </w:tc>
      </w:tr>
      <w:tr w:rsidR="00221C9C" w:rsidTr="00221C9C">
        <w:trPr>
          <w:trHeight w:val="588"/>
        </w:trPr>
        <w:tc>
          <w:tcPr>
            <w:tcW w:w="8660" w:type="dxa"/>
            <w:hideMark/>
          </w:tcPr>
          <w:p w:rsidR="00221C9C" w:rsidRDefault="00221C9C" w:rsidP="00221C9C">
            <w:pPr>
              <w:pStyle w:val="6"/>
              <w:jc w:val="both"/>
              <w:rPr>
                <w:bCs/>
                <w:i w:val="0"/>
                <w:iCs w:val="0"/>
              </w:rPr>
            </w:pPr>
            <w:r>
              <w:rPr>
                <w:bCs/>
                <w:i w:val="0"/>
                <w:color w:val="000000"/>
              </w:rPr>
              <w:t>1.8. Использование и строительные изменения объектов капитального строительст</w:t>
            </w:r>
            <w:r>
              <w:rPr>
                <w:i w:val="0"/>
                <w:color w:val="000000"/>
              </w:rPr>
              <w:t>ва</w:t>
            </w:r>
            <w:r>
              <w:rPr>
                <w:bCs/>
                <w:i w:val="0"/>
                <w:color w:val="000000"/>
              </w:rPr>
              <w:t>, не соответствующих Правилам</w:t>
            </w:r>
          </w:p>
        </w:tc>
        <w:tc>
          <w:tcPr>
            <w:tcW w:w="979" w:type="dxa"/>
          </w:tcPr>
          <w:p w:rsidR="00221C9C" w:rsidRDefault="00221C9C" w:rsidP="00221C9C">
            <w:pPr>
              <w:pStyle w:val="6"/>
              <w:ind w:left="462"/>
              <w:jc w:val="both"/>
              <w:rPr>
                <w:b/>
                <w:bCs/>
                <w:i w:val="0"/>
                <w:color w:val="000000"/>
              </w:rPr>
            </w:pPr>
          </w:p>
        </w:tc>
      </w:tr>
      <w:tr w:rsidR="00221C9C" w:rsidTr="00221C9C">
        <w:trPr>
          <w:trHeight w:val="293"/>
        </w:trPr>
        <w:tc>
          <w:tcPr>
            <w:tcW w:w="8660" w:type="dxa"/>
            <w:hideMark/>
          </w:tcPr>
          <w:p w:rsidR="00221C9C" w:rsidRPr="004504BE" w:rsidRDefault="00221C9C" w:rsidP="00221C9C">
            <w:pPr>
              <w:pStyle w:val="6"/>
              <w:jc w:val="both"/>
              <w:rPr>
                <w:bCs/>
                <w:i w:val="0"/>
                <w:iCs w:val="0"/>
                <w:sz w:val="22"/>
                <w:szCs w:val="22"/>
              </w:rPr>
            </w:pPr>
            <w:r w:rsidRPr="004504BE">
              <w:rPr>
                <w:bCs/>
                <w:i w:val="0"/>
                <w:color w:val="000000"/>
                <w:sz w:val="22"/>
                <w:szCs w:val="22"/>
              </w:rPr>
              <w:t>1.9.</w:t>
            </w:r>
            <w:r w:rsidRPr="004504BE">
              <w:rPr>
                <w:color w:val="000000"/>
                <w:sz w:val="22"/>
                <w:szCs w:val="22"/>
              </w:rPr>
              <w:t xml:space="preserve"> </w:t>
            </w:r>
            <w:r w:rsidRPr="004504BE">
              <w:rPr>
                <w:i w:val="0"/>
                <w:color w:val="000000"/>
                <w:sz w:val="22"/>
                <w:szCs w:val="22"/>
              </w:rPr>
              <w:t>Ответственность за нарушение Правил землепользования и застройки</w:t>
            </w:r>
          </w:p>
        </w:tc>
        <w:tc>
          <w:tcPr>
            <w:tcW w:w="979" w:type="dxa"/>
          </w:tcPr>
          <w:p w:rsidR="00221C9C" w:rsidRDefault="00221C9C" w:rsidP="00221C9C">
            <w:pPr>
              <w:pStyle w:val="6"/>
              <w:ind w:left="462"/>
              <w:jc w:val="both"/>
              <w:rPr>
                <w:bCs/>
                <w:i w:val="0"/>
                <w:color w:val="000000"/>
              </w:rPr>
            </w:pPr>
          </w:p>
        </w:tc>
      </w:tr>
      <w:tr w:rsidR="00221C9C" w:rsidTr="00221C9C">
        <w:trPr>
          <w:trHeight w:val="496"/>
        </w:trPr>
        <w:tc>
          <w:tcPr>
            <w:tcW w:w="8660" w:type="dxa"/>
            <w:hideMark/>
          </w:tcPr>
          <w:p w:rsidR="00221C9C" w:rsidRPr="004504BE" w:rsidRDefault="00221C9C" w:rsidP="00221C9C">
            <w:pPr>
              <w:jc w:val="both"/>
              <w:rPr>
                <w:bCs/>
                <w:color w:val="000000"/>
                <w:sz w:val="22"/>
                <w:szCs w:val="22"/>
              </w:rPr>
            </w:pPr>
            <w:r w:rsidRPr="004504BE">
              <w:rPr>
                <w:color w:val="000000"/>
                <w:sz w:val="22"/>
                <w:szCs w:val="22"/>
              </w:rPr>
              <w:t>Глава 2. И</w:t>
            </w:r>
            <w:r w:rsidRPr="004504BE">
              <w:rPr>
                <w:sz w:val="22"/>
                <w:szCs w:val="22"/>
              </w:rPr>
              <w:t>зменении видов разрешенного использования земельных участков и объектов капитального строительства физическими и юридическими лицами</w:t>
            </w:r>
          </w:p>
        </w:tc>
        <w:tc>
          <w:tcPr>
            <w:tcW w:w="979" w:type="dxa"/>
          </w:tcPr>
          <w:p w:rsidR="00221C9C" w:rsidRDefault="00221C9C" w:rsidP="00221C9C">
            <w:pPr>
              <w:ind w:left="507"/>
              <w:jc w:val="both"/>
              <w:rPr>
                <w:b/>
                <w:bCs/>
                <w:color w:val="000000"/>
              </w:rPr>
            </w:pPr>
          </w:p>
        </w:tc>
      </w:tr>
      <w:tr w:rsidR="00221C9C" w:rsidTr="00221C9C">
        <w:trPr>
          <w:trHeight w:val="496"/>
        </w:trPr>
        <w:tc>
          <w:tcPr>
            <w:tcW w:w="8660" w:type="dxa"/>
            <w:hideMark/>
          </w:tcPr>
          <w:p w:rsidR="00221C9C" w:rsidRPr="004504BE" w:rsidRDefault="00221C9C" w:rsidP="00221C9C">
            <w:pPr>
              <w:jc w:val="both"/>
              <w:rPr>
                <w:color w:val="000000"/>
                <w:sz w:val="22"/>
                <w:szCs w:val="22"/>
              </w:rPr>
            </w:pPr>
            <w:r w:rsidRPr="004504BE">
              <w:rPr>
                <w:color w:val="000000"/>
                <w:sz w:val="22"/>
                <w:szCs w:val="22"/>
              </w:rPr>
              <w:t xml:space="preserve">2.1. </w:t>
            </w:r>
            <w:r w:rsidRPr="004504BE">
              <w:rPr>
                <w:sz w:val="22"/>
                <w:szCs w:val="22"/>
              </w:rPr>
              <w:t xml:space="preserve">Общий порядок изменения видов разрешенного использования земельных участков и объектов капитального строительства </w:t>
            </w:r>
          </w:p>
        </w:tc>
        <w:tc>
          <w:tcPr>
            <w:tcW w:w="979" w:type="dxa"/>
          </w:tcPr>
          <w:p w:rsidR="00221C9C" w:rsidRDefault="00221C9C" w:rsidP="00221C9C">
            <w:pPr>
              <w:ind w:left="507"/>
              <w:jc w:val="both"/>
              <w:rPr>
                <w:b/>
                <w:bCs/>
                <w:color w:val="000000"/>
              </w:rPr>
            </w:pPr>
          </w:p>
        </w:tc>
      </w:tr>
      <w:tr w:rsidR="00221C9C" w:rsidTr="00221C9C">
        <w:trPr>
          <w:trHeight w:val="496"/>
        </w:trPr>
        <w:tc>
          <w:tcPr>
            <w:tcW w:w="8660" w:type="dxa"/>
            <w:hideMark/>
          </w:tcPr>
          <w:p w:rsidR="00221C9C" w:rsidRPr="004504BE" w:rsidRDefault="00221C9C" w:rsidP="00221C9C">
            <w:pPr>
              <w:jc w:val="both"/>
              <w:rPr>
                <w:color w:val="000000"/>
                <w:sz w:val="22"/>
                <w:szCs w:val="22"/>
              </w:rPr>
            </w:pPr>
            <w:r w:rsidRPr="004504BE">
              <w:rPr>
                <w:sz w:val="22"/>
                <w:szCs w:val="22"/>
              </w:rPr>
              <w:t>2.2. Порядок п</w:t>
            </w:r>
            <w:r w:rsidRPr="004504BE">
              <w:rPr>
                <w:bCs/>
                <w:color w:val="000000"/>
                <w:sz w:val="22"/>
                <w:szCs w:val="22"/>
              </w:rPr>
              <w:t>редоставления разрешения на условно разрешенный вид использования земельного участка или объекта капитального строительства</w:t>
            </w:r>
          </w:p>
        </w:tc>
        <w:tc>
          <w:tcPr>
            <w:tcW w:w="979" w:type="dxa"/>
          </w:tcPr>
          <w:p w:rsidR="00221C9C" w:rsidRDefault="00221C9C" w:rsidP="00221C9C">
            <w:pPr>
              <w:ind w:left="507"/>
              <w:jc w:val="both"/>
              <w:rPr>
                <w:b/>
                <w:bCs/>
                <w:color w:val="000000"/>
              </w:rPr>
            </w:pPr>
          </w:p>
        </w:tc>
      </w:tr>
      <w:tr w:rsidR="00221C9C" w:rsidTr="00221C9C">
        <w:trPr>
          <w:trHeight w:val="496"/>
        </w:trPr>
        <w:tc>
          <w:tcPr>
            <w:tcW w:w="8660" w:type="dxa"/>
            <w:hideMark/>
          </w:tcPr>
          <w:p w:rsidR="00221C9C" w:rsidRPr="004504BE" w:rsidRDefault="00221C9C" w:rsidP="00221C9C">
            <w:pPr>
              <w:jc w:val="both"/>
              <w:rPr>
                <w:sz w:val="22"/>
                <w:szCs w:val="22"/>
              </w:rPr>
            </w:pPr>
            <w:r w:rsidRPr="004504BE">
              <w:rPr>
                <w:sz w:val="22"/>
                <w:szCs w:val="22"/>
              </w:rPr>
              <w:t xml:space="preserve">2.3. </w:t>
            </w:r>
            <w:r w:rsidRPr="004504BE">
              <w:rPr>
                <w:color w:val="000000"/>
                <w:sz w:val="22"/>
                <w:szCs w:val="22"/>
              </w:rPr>
              <w:t>Отклонение от предельных параметров разрешенного строительства, реконструкции объектов капитального строительства</w:t>
            </w:r>
          </w:p>
        </w:tc>
        <w:tc>
          <w:tcPr>
            <w:tcW w:w="979" w:type="dxa"/>
          </w:tcPr>
          <w:p w:rsidR="00221C9C" w:rsidRDefault="00221C9C" w:rsidP="00221C9C">
            <w:pPr>
              <w:ind w:left="507"/>
              <w:jc w:val="both"/>
              <w:rPr>
                <w:b/>
                <w:bCs/>
                <w:color w:val="000000"/>
              </w:rPr>
            </w:pPr>
          </w:p>
        </w:tc>
      </w:tr>
      <w:tr w:rsidR="00221C9C" w:rsidTr="00221C9C">
        <w:trPr>
          <w:trHeight w:val="496"/>
        </w:trPr>
        <w:tc>
          <w:tcPr>
            <w:tcW w:w="8660" w:type="dxa"/>
            <w:hideMark/>
          </w:tcPr>
          <w:p w:rsidR="00221C9C" w:rsidRPr="004504BE" w:rsidRDefault="00221C9C" w:rsidP="00221C9C">
            <w:pPr>
              <w:jc w:val="both"/>
              <w:rPr>
                <w:sz w:val="22"/>
                <w:szCs w:val="22"/>
              </w:rPr>
            </w:pPr>
            <w:r w:rsidRPr="004504BE">
              <w:rPr>
                <w:sz w:val="22"/>
                <w:szCs w:val="22"/>
              </w:rPr>
              <w:t>Глава 3. Подготовка документации по планировке территории органами местного самоуправления</w:t>
            </w:r>
          </w:p>
        </w:tc>
        <w:tc>
          <w:tcPr>
            <w:tcW w:w="979" w:type="dxa"/>
          </w:tcPr>
          <w:p w:rsidR="00221C9C" w:rsidRDefault="00221C9C" w:rsidP="00221C9C">
            <w:pPr>
              <w:ind w:left="507"/>
              <w:jc w:val="both"/>
              <w:rPr>
                <w:b/>
                <w:bCs/>
                <w:color w:val="000000"/>
              </w:rPr>
            </w:pPr>
          </w:p>
        </w:tc>
      </w:tr>
      <w:tr w:rsidR="00221C9C" w:rsidTr="00221C9C">
        <w:trPr>
          <w:trHeight w:val="239"/>
        </w:trPr>
        <w:tc>
          <w:tcPr>
            <w:tcW w:w="8660" w:type="dxa"/>
            <w:hideMark/>
          </w:tcPr>
          <w:p w:rsidR="00221C9C" w:rsidRPr="004504BE" w:rsidRDefault="00221C9C" w:rsidP="00221C9C">
            <w:pPr>
              <w:jc w:val="both"/>
              <w:rPr>
                <w:sz w:val="22"/>
                <w:szCs w:val="22"/>
              </w:rPr>
            </w:pPr>
            <w:r w:rsidRPr="004504BE">
              <w:rPr>
                <w:sz w:val="22"/>
                <w:szCs w:val="22"/>
              </w:rPr>
              <w:t>Глава 4. Проведение публичных слушаний по вопросам землепользования и застройки</w:t>
            </w:r>
          </w:p>
        </w:tc>
        <w:tc>
          <w:tcPr>
            <w:tcW w:w="979" w:type="dxa"/>
          </w:tcPr>
          <w:p w:rsidR="00221C9C" w:rsidRDefault="00221C9C" w:rsidP="00221C9C">
            <w:pPr>
              <w:ind w:left="507"/>
              <w:jc w:val="both"/>
              <w:rPr>
                <w:b/>
                <w:bCs/>
                <w:color w:val="000000"/>
              </w:rPr>
            </w:pPr>
          </w:p>
        </w:tc>
      </w:tr>
      <w:tr w:rsidR="00221C9C" w:rsidTr="00221C9C">
        <w:trPr>
          <w:trHeight w:val="239"/>
        </w:trPr>
        <w:tc>
          <w:tcPr>
            <w:tcW w:w="8660" w:type="dxa"/>
            <w:hideMark/>
          </w:tcPr>
          <w:p w:rsidR="00221C9C" w:rsidRPr="004504BE" w:rsidRDefault="00221C9C" w:rsidP="00221C9C">
            <w:pPr>
              <w:jc w:val="both"/>
              <w:rPr>
                <w:sz w:val="22"/>
                <w:szCs w:val="22"/>
              </w:rPr>
            </w:pPr>
            <w:r w:rsidRPr="004504BE">
              <w:rPr>
                <w:sz w:val="22"/>
                <w:szCs w:val="22"/>
              </w:rPr>
              <w:t>Глава 5. Внесение изменений в правила землепользования и застройки</w:t>
            </w:r>
          </w:p>
        </w:tc>
        <w:tc>
          <w:tcPr>
            <w:tcW w:w="979" w:type="dxa"/>
          </w:tcPr>
          <w:p w:rsidR="00221C9C" w:rsidRDefault="00221C9C" w:rsidP="00221C9C">
            <w:pPr>
              <w:ind w:left="507"/>
              <w:jc w:val="both"/>
              <w:rPr>
                <w:b/>
                <w:bCs/>
                <w:color w:val="000000"/>
              </w:rPr>
            </w:pPr>
          </w:p>
        </w:tc>
      </w:tr>
      <w:tr w:rsidR="00221C9C" w:rsidTr="00221C9C">
        <w:trPr>
          <w:trHeight w:val="239"/>
        </w:trPr>
        <w:tc>
          <w:tcPr>
            <w:tcW w:w="8660" w:type="dxa"/>
            <w:hideMark/>
          </w:tcPr>
          <w:p w:rsidR="00221C9C" w:rsidRPr="004504BE" w:rsidRDefault="00221C9C" w:rsidP="00221C9C">
            <w:pPr>
              <w:jc w:val="both"/>
              <w:rPr>
                <w:sz w:val="22"/>
                <w:szCs w:val="22"/>
              </w:rPr>
            </w:pPr>
            <w:r w:rsidRPr="004504BE">
              <w:rPr>
                <w:sz w:val="22"/>
                <w:szCs w:val="22"/>
              </w:rPr>
              <w:t>Глава 6. Регулирование иных вопросов землепользования и застройки</w:t>
            </w:r>
          </w:p>
        </w:tc>
        <w:tc>
          <w:tcPr>
            <w:tcW w:w="979" w:type="dxa"/>
          </w:tcPr>
          <w:p w:rsidR="00221C9C" w:rsidRDefault="00221C9C" w:rsidP="00221C9C">
            <w:pPr>
              <w:ind w:left="507"/>
              <w:jc w:val="both"/>
              <w:rPr>
                <w:b/>
                <w:bCs/>
                <w:color w:val="000000"/>
              </w:rPr>
            </w:pPr>
          </w:p>
        </w:tc>
      </w:tr>
      <w:tr w:rsidR="00221C9C" w:rsidTr="00221C9C">
        <w:trPr>
          <w:trHeight w:val="239"/>
        </w:trPr>
        <w:tc>
          <w:tcPr>
            <w:tcW w:w="8660" w:type="dxa"/>
            <w:hideMark/>
          </w:tcPr>
          <w:p w:rsidR="00221C9C" w:rsidRPr="004504BE" w:rsidRDefault="00221C9C" w:rsidP="00221C9C">
            <w:pPr>
              <w:tabs>
                <w:tab w:val="left" w:pos="9690"/>
              </w:tabs>
              <w:jc w:val="both"/>
              <w:rPr>
                <w:color w:val="000000"/>
                <w:sz w:val="22"/>
                <w:szCs w:val="22"/>
              </w:rPr>
            </w:pPr>
            <w:r w:rsidRPr="004504BE">
              <w:rPr>
                <w:sz w:val="22"/>
                <w:szCs w:val="22"/>
              </w:rPr>
              <w:t>6.1.</w:t>
            </w:r>
            <w:r w:rsidRPr="004504BE">
              <w:rPr>
                <w:color w:val="FF0000"/>
                <w:sz w:val="22"/>
                <w:szCs w:val="22"/>
              </w:rPr>
              <w:t xml:space="preserve"> </w:t>
            </w:r>
            <w:r w:rsidRPr="004504BE">
              <w:rPr>
                <w:bCs/>
                <w:iCs/>
                <w:sz w:val="22"/>
                <w:szCs w:val="22"/>
              </w:rPr>
              <w:t>Установление публичных сервитутов</w:t>
            </w:r>
          </w:p>
        </w:tc>
        <w:tc>
          <w:tcPr>
            <w:tcW w:w="979" w:type="dxa"/>
          </w:tcPr>
          <w:p w:rsidR="00221C9C" w:rsidRDefault="00221C9C" w:rsidP="00221C9C">
            <w:pPr>
              <w:tabs>
                <w:tab w:val="left" w:pos="9690"/>
              </w:tabs>
              <w:jc w:val="both"/>
              <w:rPr>
                <w:b/>
                <w:color w:val="000000"/>
              </w:rPr>
            </w:pPr>
          </w:p>
        </w:tc>
      </w:tr>
      <w:tr w:rsidR="00221C9C" w:rsidTr="00221C9C">
        <w:trPr>
          <w:trHeight w:val="642"/>
        </w:trPr>
        <w:tc>
          <w:tcPr>
            <w:tcW w:w="8660" w:type="dxa"/>
            <w:hideMark/>
          </w:tcPr>
          <w:p w:rsidR="00221C9C" w:rsidRPr="004504BE" w:rsidRDefault="00221C9C" w:rsidP="00221C9C">
            <w:pPr>
              <w:jc w:val="both"/>
              <w:rPr>
                <w:color w:val="000000"/>
                <w:sz w:val="22"/>
                <w:szCs w:val="22"/>
              </w:rPr>
            </w:pPr>
            <w:r w:rsidRPr="004504BE">
              <w:rPr>
                <w:bCs/>
                <w:color w:val="000000"/>
                <w:sz w:val="22"/>
                <w:szCs w:val="22"/>
              </w:rPr>
              <w:t xml:space="preserve">Часть 2. </w:t>
            </w:r>
            <w:r w:rsidRPr="004504BE">
              <w:rPr>
                <w:sz w:val="22"/>
                <w:szCs w:val="22"/>
              </w:rPr>
              <w:t>Карта градостроительного зонирования</w:t>
            </w:r>
            <w:r w:rsidRPr="004504BE">
              <w:rPr>
                <w:color w:val="000000"/>
                <w:sz w:val="22"/>
                <w:szCs w:val="22"/>
              </w:rPr>
              <w:t xml:space="preserve"> (являющаяся неотъемлемой частью настоящих Правил и  оформленная отдельной папкой графических материалов)</w:t>
            </w:r>
          </w:p>
        </w:tc>
        <w:tc>
          <w:tcPr>
            <w:tcW w:w="979" w:type="dxa"/>
          </w:tcPr>
          <w:p w:rsidR="00221C9C" w:rsidRDefault="00221C9C" w:rsidP="00221C9C">
            <w:pPr>
              <w:jc w:val="both"/>
              <w:rPr>
                <w:b/>
                <w:color w:val="000000"/>
              </w:rPr>
            </w:pPr>
          </w:p>
          <w:p w:rsidR="00221C9C" w:rsidRDefault="00221C9C" w:rsidP="00221C9C">
            <w:pPr>
              <w:jc w:val="both"/>
              <w:rPr>
                <w:b/>
                <w:color w:val="000000"/>
              </w:rPr>
            </w:pPr>
          </w:p>
        </w:tc>
      </w:tr>
      <w:tr w:rsidR="00221C9C" w:rsidTr="00221C9C">
        <w:trPr>
          <w:trHeight w:val="304"/>
        </w:trPr>
        <w:tc>
          <w:tcPr>
            <w:tcW w:w="8660" w:type="dxa"/>
            <w:hideMark/>
          </w:tcPr>
          <w:p w:rsidR="00221C9C" w:rsidRPr="004504BE" w:rsidRDefault="00221C9C" w:rsidP="00221C9C">
            <w:pPr>
              <w:jc w:val="both"/>
              <w:rPr>
                <w:color w:val="000000"/>
                <w:sz w:val="22"/>
                <w:szCs w:val="22"/>
              </w:rPr>
            </w:pPr>
            <w:r w:rsidRPr="004504BE">
              <w:rPr>
                <w:color w:val="000000"/>
                <w:sz w:val="22"/>
                <w:szCs w:val="22"/>
              </w:rPr>
              <w:t>Часть 3. Градостроительные регламенты</w:t>
            </w:r>
          </w:p>
        </w:tc>
        <w:tc>
          <w:tcPr>
            <w:tcW w:w="979" w:type="dxa"/>
          </w:tcPr>
          <w:p w:rsidR="00221C9C" w:rsidRDefault="00221C9C" w:rsidP="00221C9C">
            <w:pPr>
              <w:jc w:val="both"/>
              <w:rPr>
                <w:b/>
                <w:color w:val="000000"/>
              </w:rPr>
            </w:pPr>
          </w:p>
        </w:tc>
      </w:tr>
      <w:tr w:rsidR="00221C9C" w:rsidTr="00221C9C">
        <w:trPr>
          <w:trHeight w:val="1140"/>
        </w:trPr>
        <w:tc>
          <w:tcPr>
            <w:tcW w:w="8660" w:type="dxa"/>
          </w:tcPr>
          <w:p w:rsidR="00221C9C" w:rsidRDefault="00221C9C" w:rsidP="00221C9C">
            <w:pPr>
              <w:tabs>
                <w:tab w:val="left" w:pos="1254"/>
              </w:tabs>
              <w:ind w:right="-82"/>
              <w:jc w:val="both"/>
              <w:rPr>
                <w:color w:val="000000"/>
              </w:rPr>
            </w:pPr>
            <w:r w:rsidRPr="00820E0A">
              <w:rPr>
                <w:sz w:val="22"/>
                <w:szCs w:val="22"/>
              </w:rPr>
              <w:t>Глава 7.  Градостроительные регламенты и их применение</w:t>
            </w:r>
            <w:r>
              <w:rPr>
                <w:color w:val="000000"/>
              </w:rPr>
              <w:t xml:space="preserve"> </w:t>
            </w:r>
          </w:p>
          <w:p w:rsidR="00221C9C" w:rsidRPr="004504BE" w:rsidRDefault="00221C9C" w:rsidP="00221C9C">
            <w:pPr>
              <w:tabs>
                <w:tab w:val="left" w:pos="1254"/>
              </w:tabs>
              <w:ind w:right="-82"/>
              <w:jc w:val="both"/>
              <w:rPr>
                <w:color w:val="000000"/>
                <w:sz w:val="22"/>
                <w:szCs w:val="22"/>
              </w:rPr>
            </w:pPr>
            <w:r>
              <w:rPr>
                <w:color w:val="000000"/>
                <w:sz w:val="22"/>
                <w:szCs w:val="22"/>
              </w:rPr>
              <w:t xml:space="preserve">Глава </w:t>
            </w:r>
            <w:r w:rsidRPr="004504BE">
              <w:rPr>
                <w:color w:val="000000"/>
                <w:sz w:val="22"/>
                <w:szCs w:val="22"/>
              </w:rPr>
              <w:t xml:space="preserve">8. </w:t>
            </w:r>
            <w:r w:rsidRPr="004504BE">
              <w:rPr>
                <w:sz w:val="22"/>
                <w:szCs w:val="22"/>
              </w:rPr>
              <w:t>Перечень территориальных зон, выделенных на карте   градостроительного зонирования</w:t>
            </w:r>
          </w:p>
          <w:p w:rsidR="00221C9C" w:rsidRPr="004504BE" w:rsidRDefault="00221C9C" w:rsidP="00221C9C">
            <w:pPr>
              <w:tabs>
                <w:tab w:val="left" w:pos="6549"/>
              </w:tabs>
              <w:jc w:val="both"/>
              <w:rPr>
                <w:color w:val="000000"/>
                <w:sz w:val="22"/>
                <w:szCs w:val="22"/>
              </w:rPr>
            </w:pPr>
            <w:r w:rsidRPr="004504BE">
              <w:rPr>
                <w:color w:val="000000"/>
                <w:sz w:val="22"/>
                <w:szCs w:val="22"/>
              </w:rPr>
              <w:t xml:space="preserve">Глава  9. </w:t>
            </w:r>
            <w:r w:rsidRPr="004504BE">
              <w:rPr>
                <w:sz w:val="22"/>
                <w:szCs w:val="22"/>
              </w:rPr>
              <w:t xml:space="preserve">Виды </w:t>
            </w:r>
            <w:r w:rsidRPr="004504BE">
              <w:rPr>
                <w:bCs/>
                <w:sz w:val="22"/>
                <w:szCs w:val="22"/>
              </w:rPr>
              <w:t>разрешенного использования земельных участков</w:t>
            </w:r>
            <w:r w:rsidRPr="004504BE">
              <w:rPr>
                <w:b/>
                <w:bCs/>
                <w:sz w:val="22"/>
                <w:szCs w:val="22"/>
              </w:rPr>
              <w:t xml:space="preserve"> </w:t>
            </w:r>
            <w:r w:rsidRPr="004504BE">
              <w:rPr>
                <w:bCs/>
                <w:sz w:val="22"/>
                <w:szCs w:val="22"/>
              </w:rPr>
              <w:t>и объектов</w:t>
            </w:r>
            <w:r>
              <w:rPr>
                <w:color w:val="000000"/>
                <w:sz w:val="22"/>
                <w:szCs w:val="22"/>
              </w:rPr>
              <w:t xml:space="preserve"> </w:t>
            </w:r>
            <w:r w:rsidRPr="004504BE">
              <w:rPr>
                <w:bCs/>
                <w:sz w:val="22"/>
                <w:szCs w:val="22"/>
              </w:rPr>
              <w:t xml:space="preserve">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4504BE">
              <w:rPr>
                <w:sz w:val="22"/>
                <w:szCs w:val="22"/>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c>
          <w:tcPr>
            <w:tcW w:w="979" w:type="dxa"/>
          </w:tcPr>
          <w:p w:rsidR="00221C9C" w:rsidRDefault="00221C9C" w:rsidP="00221C9C">
            <w:pPr>
              <w:jc w:val="both"/>
              <w:rPr>
                <w:b/>
                <w:color w:val="000000"/>
              </w:rPr>
            </w:pPr>
          </w:p>
          <w:p w:rsidR="00221C9C" w:rsidRDefault="00221C9C" w:rsidP="00221C9C">
            <w:pPr>
              <w:jc w:val="both"/>
              <w:rPr>
                <w:b/>
                <w:color w:val="000000"/>
              </w:rPr>
            </w:pPr>
          </w:p>
          <w:p w:rsidR="00221C9C" w:rsidRDefault="00221C9C" w:rsidP="00221C9C">
            <w:pPr>
              <w:ind w:left="702"/>
              <w:jc w:val="both"/>
              <w:rPr>
                <w:b/>
                <w:color w:val="000000"/>
              </w:rPr>
            </w:pPr>
          </w:p>
        </w:tc>
      </w:tr>
    </w:tbl>
    <w:p w:rsidR="00221C9C" w:rsidRDefault="00221C9C" w:rsidP="00221C9C">
      <w:pPr>
        <w:tabs>
          <w:tab w:val="left" w:pos="1254"/>
        </w:tabs>
        <w:ind w:right="-82"/>
        <w:jc w:val="both"/>
        <w:rPr>
          <w:color w:val="000000"/>
          <w:sz w:val="28"/>
          <w:szCs w:val="28"/>
        </w:rPr>
      </w:pPr>
    </w:p>
    <w:p w:rsidR="00221C9C" w:rsidRDefault="00221C9C" w:rsidP="00221C9C">
      <w:pPr>
        <w:tabs>
          <w:tab w:val="left" w:pos="1254"/>
        </w:tabs>
        <w:ind w:right="-82"/>
        <w:jc w:val="both"/>
      </w:pPr>
      <w:r>
        <w:rPr>
          <w:color w:val="000000"/>
          <w:sz w:val="28"/>
          <w:szCs w:val="28"/>
        </w:rPr>
        <w:br w:type="page"/>
      </w:r>
      <w:r>
        <w:lastRenderedPageBreak/>
        <w:t xml:space="preserve">           Общие положения</w:t>
      </w:r>
    </w:p>
    <w:p w:rsidR="00221C9C" w:rsidRDefault="00221C9C" w:rsidP="00221C9C">
      <w:pPr>
        <w:pStyle w:val="Default"/>
        <w:jc w:val="both"/>
      </w:pPr>
    </w:p>
    <w:p w:rsidR="00221C9C" w:rsidRDefault="00221C9C" w:rsidP="00221C9C">
      <w:pPr>
        <w:pStyle w:val="Default"/>
        <w:ind w:firstLine="708"/>
        <w:jc w:val="both"/>
        <w:rPr>
          <w:b/>
          <w:bCs/>
        </w:rPr>
      </w:pPr>
      <w:r>
        <w:rPr>
          <w:b/>
          <w:bCs/>
        </w:rPr>
        <w:t xml:space="preserve">1. Правовая основа, цели введения, назначение и состав Правил землепользования и     застройки </w:t>
      </w:r>
    </w:p>
    <w:p w:rsidR="00221C9C" w:rsidRDefault="00221C9C" w:rsidP="00221C9C">
      <w:pPr>
        <w:pStyle w:val="Default"/>
        <w:jc w:val="both"/>
        <w:rPr>
          <w:b/>
          <w:bCs/>
        </w:rPr>
      </w:pPr>
    </w:p>
    <w:p w:rsidR="00221C9C" w:rsidRDefault="00221C9C" w:rsidP="00221C9C">
      <w:pPr>
        <w:pStyle w:val="6"/>
        <w:ind w:firstLine="540"/>
        <w:jc w:val="both"/>
        <w:rPr>
          <w:i w:val="0"/>
          <w:color w:val="000000"/>
        </w:rPr>
      </w:pPr>
      <w:r>
        <w:rPr>
          <w:i w:val="0"/>
        </w:rPr>
        <w:t>1.1.</w:t>
      </w:r>
      <w:r>
        <w:rPr>
          <w:bCs/>
          <w:i w:val="0"/>
          <w:color w:val="000000"/>
        </w:rPr>
        <w:t xml:space="preserve"> </w:t>
      </w:r>
      <w:r>
        <w:rPr>
          <w:i w:val="0"/>
          <w:color w:val="000000"/>
        </w:rPr>
        <w:t xml:space="preserve">Правила землепользования и застройки муниципального образования  </w:t>
      </w:r>
      <w:proofErr w:type="spellStart"/>
      <w:r>
        <w:rPr>
          <w:i w:val="0"/>
          <w:color w:val="000000"/>
        </w:rPr>
        <w:t>Староирюкское</w:t>
      </w:r>
      <w:proofErr w:type="spellEnd"/>
      <w:r>
        <w:rPr>
          <w:i w:val="0"/>
          <w:color w:val="000000"/>
        </w:rPr>
        <w:t xml:space="preserve"> сельское поселение </w:t>
      </w:r>
      <w:proofErr w:type="spellStart"/>
      <w:r>
        <w:rPr>
          <w:i w:val="0"/>
          <w:color w:val="000000"/>
        </w:rPr>
        <w:t>Малмыжского</w:t>
      </w:r>
      <w:proofErr w:type="spellEnd"/>
      <w:r>
        <w:rPr>
          <w:i w:val="0"/>
          <w:color w:val="000000"/>
        </w:rPr>
        <w:t xml:space="preserve"> района  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 (далее – </w:t>
      </w:r>
      <w:proofErr w:type="spellStart"/>
      <w:r>
        <w:rPr>
          <w:i w:val="0"/>
          <w:color w:val="000000"/>
        </w:rPr>
        <w:t>ГрК</w:t>
      </w:r>
      <w:proofErr w:type="spellEnd"/>
      <w:r>
        <w:rPr>
          <w:i w:val="0"/>
          <w:color w:val="000000"/>
        </w:rPr>
        <w:t xml:space="preserve"> РФ),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 местного самоуправления муниципального образования </w:t>
      </w:r>
      <w:proofErr w:type="spellStart"/>
      <w:r>
        <w:rPr>
          <w:i w:val="0"/>
          <w:color w:val="000000"/>
        </w:rPr>
        <w:t>Староирюкское</w:t>
      </w:r>
      <w:proofErr w:type="spellEnd"/>
      <w:r>
        <w:rPr>
          <w:i w:val="0"/>
          <w:color w:val="000000"/>
        </w:rPr>
        <w:t xml:space="preserve"> сельское поселение </w:t>
      </w:r>
      <w:proofErr w:type="spellStart"/>
      <w:r>
        <w:rPr>
          <w:i w:val="0"/>
          <w:color w:val="000000"/>
        </w:rPr>
        <w:t>Малмыжского</w:t>
      </w:r>
      <w:proofErr w:type="spellEnd"/>
      <w:r>
        <w:rPr>
          <w:i w:val="0"/>
          <w:color w:val="000000"/>
        </w:rPr>
        <w:t xml:space="preserve"> района  Кировской области.</w:t>
      </w:r>
    </w:p>
    <w:p w:rsidR="00221C9C" w:rsidRDefault="00221C9C" w:rsidP="00221C9C">
      <w:pPr>
        <w:pStyle w:val="6"/>
        <w:ind w:firstLine="540"/>
        <w:jc w:val="both"/>
        <w:rPr>
          <w:color w:val="000000"/>
        </w:rPr>
      </w:pPr>
      <w:r>
        <w:rPr>
          <w:color w:val="000000"/>
        </w:rPr>
        <w:tab/>
        <w:t xml:space="preserve">Настоящие Правила в соответствии с законодательством Российской Федерации вводят на территории муниципального </w:t>
      </w:r>
      <w:r w:rsidRPr="00AD6FBF">
        <w:rPr>
          <w:color w:val="000000"/>
        </w:rPr>
        <w:t xml:space="preserve">образования  </w:t>
      </w:r>
      <w:proofErr w:type="spellStart"/>
      <w:r w:rsidRPr="00AD6FBF">
        <w:rPr>
          <w:color w:val="000000"/>
        </w:rPr>
        <w:t>Староирюкское</w:t>
      </w:r>
      <w:proofErr w:type="spellEnd"/>
      <w:r w:rsidRPr="00AD6FBF">
        <w:rPr>
          <w:color w:val="000000"/>
        </w:rPr>
        <w:t xml:space="preserve"> сельское поселение </w:t>
      </w:r>
      <w:proofErr w:type="spellStart"/>
      <w:r w:rsidRPr="00AD6FBF">
        <w:rPr>
          <w:color w:val="000000"/>
        </w:rPr>
        <w:t>Малмыжского</w:t>
      </w:r>
      <w:proofErr w:type="spellEnd"/>
      <w:r w:rsidRPr="00AD6FBF">
        <w:rPr>
          <w:color w:val="000000"/>
        </w:rPr>
        <w:t xml:space="preserve"> района  Кировской области (</w:t>
      </w:r>
      <w:r>
        <w:rPr>
          <w:color w:val="000000"/>
        </w:rPr>
        <w:t xml:space="preserve">далее - муниципальное образование </w:t>
      </w:r>
      <w:proofErr w:type="spellStart"/>
      <w:r>
        <w:rPr>
          <w:color w:val="000000"/>
        </w:rPr>
        <w:t>Староирюкское</w:t>
      </w:r>
      <w:proofErr w:type="spellEnd"/>
      <w:r>
        <w:rPr>
          <w:color w:val="000000"/>
        </w:rPr>
        <w:t xml:space="preserve"> сельское поселение)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w:t>
      </w:r>
    </w:p>
    <w:p w:rsidR="00221C9C" w:rsidRDefault="00221C9C" w:rsidP="00221C9C">
      <w:pPr>
        <w:jc w:val="both"/>
        <w:rPr>
          <w:color w:val="000000"/>
        </w:rPr>
      </w:pPr>
      <w:r>
        <w:rPr>
          <w:color w:val="000000"/>
        </w:rPr>
        <w:tab/>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221C9C" w:rsidRDefault="00221C9C" w:rsidP="00221C9C">
      <w:pPr>
        <w:jc w:val="both"/>
        <w:rPr>
          <w:color w:val="000000"/>
        </w:rPr>
      </w:pPr>
      <w:r>
        <w:rPr>
          <w:color w:val="000000"/>
        </w:rPr>
        <w:tab/>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221C9C" w:rsidRDefault="00221C9C" w:rsidP="00221C9C">
      <w:pPr>
        <w:jc w:val="both"/>
        <w:rPr>
          <w:color w:val="000000"/>
        </w:rPr>
      </w:pPr>
      <w:r>
        <w:rPr>
          <w:color w:val="000000"/>
        </w:rPr>
        <w:tab/>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221C9C" w:rsidRDefault="00221C9C" w:rsidP="00221C9C">
      <w:pPr>
        <w:jc w:val="both"/>
        <w:rPr>
          <w:color w:val="000000"/>
        </w:rPr>
      </w:pPr>
      <w:r>
        <w:rPr>
          <w:color w:val="000000"/>
        </w:rPr>
        <w:tab/>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221C9C" w:rsidRDefault="00221C9C" w:rsidP="00221C9C">
      <w:pPr>
        <w:pStyle w:val="Default"/>
        <w:jc w:val="both"/>
      </w:pPr>
      <w:r>
        <w:tab/>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221C9C" w:rsidRDefault="00221C9C" w:rsidP="00221C9C">
      <w:pPr>
        <w:widowControl/>
        <w:numPr>
          <w:ilvl w:val="1"/>
          <w:numId w:val="2"/>
        </w:numPr>
        <w:autoSpaceDE/>
        <w:autoSpaceDN/>
        <w:adjustRightInd/>
        <w:ind w:right="-82"/>
        <w:jc w:val="both"/>
        <w:rPr>
          <w:color w:val="000000"/>
        </w:rPr>
      </w:pPr>
      <w:r>
        <w:rPr>
          <w:color w:val="000000"/>
        </w:rPr>
        <w:t>Настоящие Правила включают в себя три части:</w:t>
      </w:r>
    </w:p>
    <w:p w:rsidR="00221C9C" w:rsidRDefault="00221C9C" w:rsidP="00221C9C">
      <w:pPr>
        <w:ind w:right="-82" w:firstLine="900"/>
        <w:jc w:val="both"/>
        <w:rPr>
          <w:color w:val="000000"/>
        </w:rPr>
      </w:pPr>
      <w:r>
        <w:rPr>
          <w:color w:val="000000"/>
        </w:rPr>
        <w:t>Часть 1. Порядок применения правил землепользования и застройки и внесения в них изменений;</w:t>
      </w:r>
    </w:p>
    <w:p w:rsidR="00221C9C" w:rsidRDefault="00221C9C" w:rsidP="00221C9C">
      <w:pPr>
        <w:tabs>
          <w:tab w:val="left" w:pos="1083"/>
          <w:tab w:val="left" w:pos="9638"/>
        </w:tabs>
        <w:ind w:right="-82" w:firstLine="900"/>
        <w:jc w:val="both"/>
        <w:rPr>
          <w:color w:val="000000"/>
        </w:rPr>
      </w:pPr>
      <w:r>
        <w:rPr>
          <w:color w:val="000000"/>
        </w:rPr>
        <w:t>Часть 2. Карту градостроительного зонирования;</w:t>
      </w:r>
    </w:p>
    <w:p w:rsidR="00221C9C" w:rsidRDefault="00221C9C" w:rsidP="00221C9C">
      <w:pPr>
        <w:tabs>
          <w:tab w:val="left" w:pos="1254"/>
        </w:tabs>
        <w:ind w:right="-82" w:firstLine="900"/>
        <w:jc w:val="both"/>
        <w:rPr>
          <w:color w:val="000000"/>
        </w:rPr>
      </w:pPr>
      <w:r>
        <w:rPr>
          <w:color w:val="000000"/>
        </w:rPr>
        <w:t>Часть 3.  Градостроительные регламенты.</w:t>
      </w:r>
    </w:p>
    <w:p w:rsidR="00221C9C" w:rsidRDefault="00221C9C" w:rsidP="00221C9C">
      <w:pPr>
        <w:ind w:right="-82" w:firstLine="708"/>
        <w:jc w:val="both"/>
        <w:rPr>
          <w:bCs/>
          <w:color w:val="000000"/>
        </w:rPr>
      </w:pPr>
      <w:r>
        <w:rPr>
          <w:bCs/>
          <w:color w:val="000000"/>
        </w:rPr>
        <w:t>1.2.1. Часть 1 настоящих Правил представлена в форме правовых  норм, включающих в себя положения:</w:t>
      </w:r>
    </w:p>
    <w:p w:rsidR="00221C9C" w:rsidRDefault="00221C9C" w:rsidP="00221C9C">
      <w:pPr>
        <w:ind w:firstLine="540"/>
        <w:jc w:val="both"/>
      </w:pPr>
      <w:r>
        <w:t>1) о регулировании землепользования и застройки органами местного самоуправления;</w:t>
      </w:r>
    </w:p>
    <w:p w:rsidR="00221C9C" w:rsidRDefault="00221C9C" w:rsidP="00221C9C">
      <w:pPr>
        <w:ind w:firstLine="540"/>
        <w:jc w:val="both"/>
      </w:pPr>
      <w: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221C9C" w:rsidRDefault="00221C9C" w:rsidP="00221C9C">
      <w:pPr>
        <w:ind w:firstLine="540"/>
        <w:jc w:val="both"/>
      </w:pPr>
      <w:r>
        <w:t>3) о подготовке документации по планировке территории органами местного самоуправления;</w:t>
      </w:r>
    </w:p>
    <w:p w:rsidR="00221C9C" w:rsidRDefault="00221C9C" w:rsidP="00221C9C">
      <w:pPr>
        <w:ind w:firstLine="540"/>
        <w:jc w:val="both"/>
      </w:pPr>
      <w:r>
        <w:t>4) о проведении публичных слушаний по вопросам землепользования и застройки;</w:t>
      </w:r>
    </w:p>
    <w:p w:rsidR="00221C9C" w:rsidRDefault="00221C9C" w:rsidP="00221C9C">
      <w:pPr>
        <w:ind w:firstLine="540"/>
        <w:jc w:val="both"/>
      </w:pPr>
      <w:r>
        <w:t>5) о внесении изменений в правила землепользования и застройки;</w:t>
      </w:r>
    </w:p>
    <w:p w:rsidR="00221C9C" w:rsidRDefault="00221C9C" w:rsidP="00221C9C">
      <w:pPr>
        <w:ind w:firstLine="540"/>
        <w:jc w:val="both"/>
      </w:pPr>
      <w:r>
        <w:t>6) о регулировании иных вопросов землепользования и застройки.</w:t>
      </w:r>
    </w:p>
    <w:p w:rsidR="00221C9C" w:rsidRDefault="00221C9C" w:rsidP="00221C9C">
      <w:pPr>
        <w:ind w:right="-82" w:firstLine="540"/>
        <w:jc w:val="both"/>
        <w:rPr>
          <w:color w:val="000000"/>
        </w:rPr>
      </w:pPr>
      <w:r>
        <w:rPr>
          <w:bCs/>
          <w:color w:val="000000"/>
        </w:rPr>
        <w:t xml:space="preserve">1.2.2. Часть 2  Правил  содержит </w:t>
      </w:r>
      <w:r>
        <w:rPr>
          <w:color w:val="000000"/>
        </w:rPr>
        <w:t>Карту градостроительного зонирования,  являющуюся неотъемлемой частью настоящих Правил.</w:t>
      </w:r>
    </w:p>
    <w:p w:rsidR="00221C9C" w:rsidRDefault="00221C9C" w:rsidP="00221C9C">
      <w:pPr>
        <w:pStyle w:val="Default"/>
        <w:ind w:firstLine="540"/>
        <w:jc w:val="both"/>
      </w:pPr>
      <w:r>
        <w:t xml:space="preserve">3.1. На карте градостроительного зонирования установлены и отображены: </w:t>
      </w:r>
    </w:p>
    <w:p w:rsidR="00221C9C" w:rsidRDefault="00221C9C" w:rsidP="00221C9C">
      <w:pPr>
        <w:pStyle w:val="Default"/>
        <w:ind w:firstLine="540"/>
        <w:jc w:val="both"/>
      </w:pPr>
      <w:r>
        <w:t xml:space="preserve">1) границы и кодовые обозначения установленных Правилами территориальных зон; </w:t>
      </w:r>
    </w:p>
    <w:p w:rsidR="00221C9C" w:rsidRDefault="00221C9C" w:rsidP="00221C9C">
      <w:pPr>
        <w:pStyle w:val="Default"/>
        <w:ind w:firstLine="540"/>
        <w:jc w:val="both"/>
      </w:pPr>
      <w:r>
        <w:t xml:space="preserve">2) границы и кодовые обозначения утвержденных в установленном порядке зон с особыми условиями использования территории; </w:t>
      </w:r>
    </w:p>
    <w:p w:rsidR="00221C9C" w:rsidRDefault="00221C9C" w:rsidP="00221C9C">
      <w:pPr>
        <w:pStyle w:val="Default"/>
        <w:ind w:firstLine="540"/>
        <w:jc w:val="both"/>
      </w:pPr>
      <w:r>
        <w:lastRenderedPageBreak/>
        <w:t xml:space="preserve">3) границы утвержденных в установленном порядке территорий объектов культурного наследия в случае, если такие объекты установлены в установленном законодательстве порядке.  </w:t>
      </w:r>
    </w:p>
    <w:p w:rsidR="00221C9C" w:rsidRDefault="00221C9C" w:rsidP="00221C9C">
      <w:pPr>
        <w:ind w:right="-82" w:firstLine="540"/>
        <w:jc w:val="both"/>
        <w:rPr>
          <w:color w:val="000000"/>
        </w:rPr>
      </w:pPr>
      <w:r>
        <w:rPr>
          <w:color w:val="000000"/>
        </w:rPr>
        <w:t>На карте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221C9C" w:rsidRDefault="00221C9C" w:rsidP="00221C9C">
      <w:pPr>
        <w:tabs>
          <w:tab w:val="left" w:pos="1254"/>
        </w:tabs>
        <w:ind w:right="-82" w:firstLine="900"/>
        <w:jc w:val="both"/>
        <w:rPr>
          <w:color w:val="000000"/>
        </w:rPr>
      </w:pPr>
      <w:r>
        <w:rPr>
          <w:color w:val="000000"/>
        </w:rPr>
        <w:t>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соответствующей территориальной зоны, обозначенной на карте градостроительного зонирования и содержит:</w:t>
      </w:r>
    </w:p>
    <w:p w:rsidR="00221C9C" w:rsidRDefault="00221C9C" w:rsidP="00221C9C">
      <w:pPr>
        <w:tabs>
          <w:tab w:val="left" w:pos="1254"/>
        </w:tabs>
        <w:ind w:right="-82" w:firstLine="900"/>
        <w:jc w:val="both"/>
        <w:rPr>
          <w:color w:val="000000"/>
        </w:rPr>
      </w:pPr>
      <w:r>
        <w:rPr>
          <w:color w:val="000000"/>
        </w:rPr>
        <w:t>виды разрешенного использования земельных участков и объектов недвижимости;</w:t>
      </w:r>
    </w:p>
    <w:p w:rsidR="00221C9C" w:rsidRDefault="00221C9C" w:rsidP="00221C9C">
      <w:pPr>
        <w:tabs>
          <w:tab w:val="left" w:pos="1254"/>
        </w:tabs>
        <w:ind w:right="-82" w:firstLine="900"/>
        <w:jc w:val="both"/>
        <w:rPr>
          <w:color w:val="000000"/>
        </w:rPr>
      </w:pPr>
      <w:r>
        <w:rPr>
          <w:color w:val="000000"/>
        </w:rPr>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221C9C" w:rsidRDefault="00221C9C" w:rsidP="00221C9C">
      <w:pPr>
        <w:tabs>
          <w:tab w:val="left" w:pos="1254"/>
        </w:tabs>
        <w:ind w:right="-82" w:firstLine="900"/>
        <w:jc w:val="both"/>
        <w:rPr>
          <w:color w:val="000000"/>
        </w:rPr>
      </w:pPr>
      <w:r>
        <w:rPr>
          <w:color w:val="000000"/>
        </w:rPr>
        <w:t>ограничения в использовании земельных участков и объектов капитального строительства.</w:t>
      </w:r>
    </w:p>
    <w:p w:rsidR="00221C9C" w:rsidRDefault="00221C9C" w:rsidP="00221C9C">
      <w:pPr>
        <w:ind w:right="-82" w:firstLine="900"/>
        <w:jc w:val="both"/>
        <w:rPr>
          <w:color w:val="000000"/>
        </w:rPr>
      </w:pPr>
      <w:r>
        <w:rPr>
          <w:color w:val="000000"/>
        </w:rPr>
        <w:t>1.3. Настоящие Правила подлежат обязательному исполнению на всей территории</w:t>
      </w:r>
      <w:r>
        <w:rPr>
          <w:b/>
          <w:color w:val="000000"/>
        </w:rPr>
        <w:t xml:space="preserve"> </w:t>
      </w:r>
      <w:r>
        <w:rPr>
          <w:color w:val="000000"/>
        </w:rPr>
        <w:t>муниципального образования</w:t>
      </w:r>
      <w:r>
        <w:rPr>
          <w:b/>
          <w:color w:val="000000"/>
        </w:rPr>
        <w:t xml:space="preserve"> </w:t>
      </w:r>
      <w:proofErr w:type="spellStart"/>
      <w:r w:rsidRPr="00AD6FBF">
        <w:rPr>
          <w:color w:val="000000"/>
        </w:rPr>
        <w:t>Староирюкское</w:t>
      </w:r>
      <w:proofErr w:type="spellEnd"/>
      <w:r w:rsidRPr="00AD6FBF">
        <w:rPr>
          <w:color w:val="000000"/>
        </w:rPr>
        <w:t xml:space="preserve"> с</w:t>
      </w:r>
      <w:r>
        <w:rPr>
          <w:color w:val="000000"/>
        </w:rPr>
        <w:t>ельское поселение.</w:t>
      </w:r>
    </w:p>
    <w:p w:rsidR="00221C9C" w:rsidRDefault="00221C9C" w:rsidP="00221C9C">
      <w:pPr>
        <w:ind w:right="-82" w:firstLine="900"/>
        <w:jc w:val="both"/>
        <w:rPr>
          <w:color w:val="000000"/>
        </w:rPr>
      </w:pPr>
      <w:r>
        <w:rPr>
          <w:color w:val="000000"/>
        </w:rPr>
        <w:t>4. Настоящие Правила применяются наряду:</w:t>
      </w:r>
    </w:p>
    <w:p w:rsidR="00221C9C" w:rsidRDefault="00221C9C" w:rsidP="00221C9C">
      <w:pPr>
        <w:ind w:right="-82" w:firstLine="900"/>
        <w:jc w:val="both"/>
        <w:rPr>
          <w:color w:val="000000"/>
        </w:rPr>
      </w:pPr>
      <w:r>
        <w:rPr>
          <w:color w:val="000000"/>
        </w:rPr>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221C9C" w:rsidRDefault="00221C9C" w:rsidP="00221C9C">
      <w:pPr>
        <w:tabs>
          <w:tab w:val="left" w:pos="1254"/>
        </w:tabs>
        <w:ind w:right="-82" w:firstLine="900"/>
        <w:jc w:val="both"/>
        <w:rPr>
          <w:color w:val="000000"/>
        </w:rPr>
      </w:pPr>
      <w:r>
        <w:rPr>
          <w:color w:val="000000"/>
        </w:rPr>
        <w:t xml:space="preserve">2) нормативными правовыми актами органов местного самоуправления муниципального образования </w:t>
      </w:r>
      <w:proofErr w:type="spellStart"/>
      <w:r w:rsidRPr="00AD6FBF">
        <w:rPr>
          <w:color w:val="000000"/>
        </w:rPr>
        <w:t>Староирюкское</w:t>
      </w:r>
      <w:proofErr w:type="spellEnd"/>
      <w:r w:rsidRPr="00AD6FBF">
        <w:rPr>
          <w:color w:val="000000"/>
        </w:rPr>
        <w:t xml:space="preserve"> с</w:t>
      </w:r>
      <w:r>
        <w:rPr>
          <w:color w:val="000000"/>
        </w:rPr>
        <w:t>ельское поселение, которые применяются в части, не противоречащей настоящим Правилам.</w:t>
      </w:r>
    </w:p>
    <w:p w:rsidR="00221C9C" w:rsidRDefault="00221C9C" w:rsidP="00221C9C">
      <w:pPr>
        <w:tabs>
          <w:tab w:val="left" w:pos="1254"/>
        </w:tabs>
        <w:ind w:right="-82" w:firstLine="900"/>
        <w:jc w:val="both"/>
        <w:rPr>
          <w:color w:val="000000"/>
          <w:highlight w:val="yellow"/>
        </w:rPr>
      </w:pPr>
    </w:p>
    <w:p w:rsidR="00221C9C" w:rsidRDefault="00221C9C" w:rsidP="00221C9C">
      <w:pPr>
        <w:pStyle w:val="Default"/>
        <w:ind w:firstLine="708"/>
        <w:jc w:val="both"/>
        <w:rPr>
          <w:b/>
        </w:rPr>
      </w:pPr>
      <w:r>
        <w:rPr>
          <w:b/>
        </w:rPr>
        <w:t>2. Основные  понятия   и   термины,   используемые   в Правилах   землепользования и     застройки, и их определения</w:t>
      </w:r>
    </w:p>
    <w:p w:rsidR="00221C9C" w:rsidRDefault="00221C9C" w:rsidP="00221C9C">
      <w:pPr>
        <w:pStyle w:val="Default"/>
        <w:ind w:firstLine="708"/>
        <w:jc w:val="both"/>
        <w:rPr>
          <w:b/>
        </w:rPr>
      </w:pPr>
    </w:p>
    <w:p w:rsidR="00221C9C" w:rsidRDefault="00221C9C" w:rsidP="00221C9C">
      <w:pPr>
        <w:ind w:left="397" w:right="459" w:firstLine="573"/>
        <w:jc w:val="both"/>
        <w:rPr>
          <w:bCs/>
          <w:color w:val="000000"/>
        </w:rPr>
      </w:pPr>
      <w:r>
        <w:t xml:space="preserve">В Правилах землепользования и застройки используются следующие основные понятия: </w:t>
      </w:r>
    </w:p>
    <w:p w:rsidR="00221C9C" w:rsidRDefault="00221C9C" w:rsidP="00221C9C">
      <w:pPr>
        <w:ind w:firstLine="561"/>
        <w:jc w:val="both"/>
      </w:pPr>
      <w:r>
        <w:rPr>
          <w:color w:val="000000"/>
        </w:rPr>
        <w:t>1)</w:t>
      </w:r>
      <w:r>
        <w:rPr>
          <w:b/>
          <w:color w:val="000000"/>
        </w:rPr>
        <w:t xml:space="preserve"> г</w:t>
      </w:r>
      <w:r>
        <w:rPr>
          <w:b/>
        </w:rPr>
        <w:t>радостроительная деятельность</w:t>
      </w:r>
      <w:r>
        <w:t xml:space="preserve"> - деятельность по развитию территорий </w:t>
      </w:r>
      <w:proofErr w:type="spellStart"/>
      <w:r>
        <w:t>Староирюкского</w:t>
      </w:r>
      <w:proofErr w:type="spellEnd"/>
      <w:r>
        <w:t xml:space="preserve"> сельского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p>
    <w:p w:rsidR="00221C9C" w:rsidRDefault="00221C9C" w:rsidP="00221C9C">
      <w:pPr>
        <w:ind w:firstLine="561"/>
        <w:jc w:val="both"/>
      </w:pPr>
      <w:r>
        <w:t xml:space="preserve">2) </w:t>
      </w:r>
      <w:r>
        <w:rPr>
          <w:b/>
        </w:rPr>
        <w:t>территориальное планирование</w:t>
      </w:r>
      <w:r>
        <w:t xml:space="preserve"> - планирование развития территорий </w:t>
      </w:r>
      <w:proofErr w:type="spellStart"/>
      <w:r>
        <w:t>Староирюкского</w:t>
      </w:r>
      <w:proofErr w:type="spellEnd"/>
      <w:r>
        <w:t xml:space="preserve"> сельского поселения,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221C9C" w:rsidRDefault="00221C9C" w:rsidP="00221C9C">
      <w:pPr>
        <w:ind w:firstLine="540"/>
        <w:jc w:val="both"/>
      </w:pPr>
      <w:r>
        <w:t xml:space="preserve">3) </w:t>
      </w:r>
      <w:r>
        <w:rPr>
          <w:b/>
        </w:rPr>
        <w:t>градостроительное зонирование</w:t>
      </w:r>
      <w: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221C9C" w:rsidRDefault="00221C9C" w:rsidP="00221C9C">
      <w:pPr>
        <w:ind w:firstLine="540"/>
        <w:jc w:val="both"/>
        <w:rPr>
          <w:color w:val="000000"/>
        </w:rPr>
      </w:pPr>
      <w:r>
        <w:t xml:space="preserve">4) </w:t>
      </w:r>
      <w:r>
        <w:rPr>
          <w:b/>
        </w:rPr>
        <w:t>п</w:t>
      </w:r>
      <w:r>
        <w:rPr>
          <w:b/>
          <w:color w:val="000000"/>
        </w:rPr>
        <w:t>равила землепользования и застройки</w:t>
      </w:r>
      <w:r>
        <w:rPr>
          <w:color w:val="000000"/>
        </w:rPr>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221C9C" w:rsidRDefault="00221C9C" w:rsidP="00221C9C">
      <w:pPr>
        <w:tabs>
          <w:tab w:val="left" w:pos="9639"/>
        </w:tabs>
        <w:ind w:firstLine="432"/>
        <w:jc w:val="both"/>
        <w:rPr>
          <w:color w:val="000000"/>
        </w:rPr>
      </w:pPr>
      <w:r>
        <w:rPr>
          <w:color w:val="000000"/>
        </w:rPr>
        <w:t xml:space="preserve">5) </w:t>
      </w:r>
      <w:r>
        <w:rPr>
          <w:b/>
          <w:color w:val="000000"/>
        </w:rPr>
        <w:t>комиссия по землепользованию и застройке (далее – Комиссия</w:t>
      </w:r>
      <w:r>
        <w:rPr>
          <w:color w:val="000000"/>
        </w:rPr>
        <w:t xml:space="preserve">) —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межмуниципальной и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221C9C" w:rsidRDefault="00221C9C" w:rsidP="00221C9C">
      <w:pPr>
        <w:ind w:firstLine="432"/>
        <w:jc w:val="both"/>
        <w:rPr>
          <w:color w:val="000000"/>
        </w:rPr>
      </w:pPr>
      <w:r>
        <w:rPr>
          <w:color w:val="000000"/>
        </w:rPr>
        <w:t xml:space="preserve">6) </w:t>
      </w:r>
      <w:r>
        <w:rPr>
          <w:b/>
          <w:color w:val="000000"/>
        </w:rPr>
        <w:t>градостроительный регламент</w:t>
      </w:r>
      <w:r>
        <w:rPr>
          <w:color w:val="000000"/>
        </w:rPr>
        <w:t xml:space="preserve"> – устанавливаемые в пределах границ соответствующей территориальной зоны и в равной мере распространяемые на все земельные участки, расположенные в пределах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посредством зон с особыми условиями использования территории;</w:t>
      </w:r>
    </w:p>
    <w:p w:rsidR="00221C9C" w:rsidRDefault="00221C9C" w:rsidP="00221C9C">
      <w:pPr>
        <w:ind w:firstLine="432"/>
        <w:jc w:val="both"/>
        <w:rPr>
          <w:color w:val="000000"/>
        </w:rPr>
      </w:pPr>
      <w:r>
        <w:rPr>
          <w:color w:val="000000"/>
        </w:rPr>
        <w:t xml:space="preserve">7) </w:t>
      </w:r>
      <w:r>
        <w:rPr>
          <w:b/>
          <w:color w:val="000000"/>
        </w:rPr>
        <w:t>красные линии</w:t>
      </w:r>
      <w:r>
        <w:rPr>
          <w:color w:val="000000"/>
        </w:rPr>
        <w:t xml:space="preserve"> </w:t>
      </w:r>
      <w:proofErr w:type="gramStart"/>
      <w:r>
        <w:rPr>
          <w:color w:val="000000"/>
        </w:rPr>
        <w:t>—  линии</w:t>
      </w:r>
      <w:proofErr w:type="gramEnd"/>
      <w:r>
        <w:rPr>
          <w:color w:val="000000"/>
        </w:rPr>
        <w:t xml:space="preserve">,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линейные объекты (сети инженерно-технического обеспечения, линии электропередачи, </w:t>
      </w:r>
      <w:r>
        <w:rPr>
          <w:color w:val="000000"/>
        </w:rPr>
        <w:lastRenderedPageBreak/>
        <w:t>линии связи (в том числе линейно-кабельные сооружения), трубопроводы, автомобильные дороги, железнодорожные линии и другие подобные сооружения;</w:t>
      </w:r>
    </w:p>
    <w:p w:rsidR="00221C9C" w:rsidRDefault="00221C9C" w:rsidP="00221C9C">
      <w:pPr>
        <w:ind w:firstLine="561"/>
        <w:jc w:val="both"/>
        <w:rPr>
          <w:color w:val="000000"/>
        </w:rPr>
      </w:pPr>
      <w:r>
        <w:rPr>
          <w:color w:val="000000"/>
        </w:rPr>
        <w:t>8)</w:t>
      </w:r>
      <w:r>
        <w:rPr>
          <w:b/>
          <w:color w:val="000000"/>
        </w:rPr>
        <w:t xml:space="preserve"> линии градостроительного регулирования</w:t>
      </w:r>
      <w:r>
        <w:rPr>
          <w:color w:val="000000"/>
        </w:rPr>
        <w:t xml:space="preserve"> включают: </w:t>
      </w:r>
    </w:p>
    <w:p w:rsidR="00221C9C" w:rsidRDefault="00221C9C" w:rsidP="00221C9C">
      <w:pPr>
        <w:ind w:firstLine="708"/>
        <w:jc w:val="both"/>
        <w:rPr>
          <w:color w:val="000000"/>
        </w:rPr>
      </w:pPr>
      <w:r>
        <w:rPr>
          <w:color w:val="000000"/>
        </w:rPr>
        <w:t>красные линии;</w:t>
      </w:r>
    </w:p>
    <w:p w:rsidR="00221C9C" w:rsidRDefault="00221C9C" w:rsidP="00221C9C">
      <w:pPr>
        <w:ind w:firstLine="708"/>
        <w:jc w:val="both"/>
        <w:rPr>
          <w:color w:val="000000"/>
        </w:rPr>
      </w:pPr>
      <w:r>
        <w:rPr>
          <w:color w:val="000000"/>
        </w:rPr>
        <w:t>границы земельных участков;</w:t>
      </w:r>
    </w:p>
    <w:p w:rsidR="00221C9C" w:rsidRDefault="00221C9C" w:rsidP="00221C9C">
      <w:pPr>
        <w:ind w:firstLine="561"/>
        <w:jc w:val="both"/>
        <w:rPr>
          <w:color w:val="000000"/>
        </w:rPr>
      </w:pPr>
      <w:r>
        <w:rPr>
          <w:color w:val="000000"/>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221C9C" w:rsidRDefault="00221C9C" w:rsidP="00221C9C">
      <w:pPr>
        <w:ind w:firstLine="561"/>
        <w:jc w:val="both"/>
        <w:rPr>
          <w:color w:val="000000"/>
        </w:rPr>
      </w:pPr>
      <w:r>
        <w:rPr>
          <w:color w:val="000000"/>
        </w:rPr>
        <w:t xml:space="preserve"> границы зон действия публичных сервитутов;</w:t>
      </w:r>
    </w:p>
    <w:p w:rsidR="00221C9C" w:rsidRDefault="00221C9C" w:rsidP="00221C9C">
      <w:pPr>
        <w:ind w:firstLine="561"/>
        <w:jc w:val="both"/>
        <w:rPr>
          <w:color w:val="000000"/>
        </w:rPr>
      </w:pPr>
      <w:r>
        <w:rPr>
          <w:color w:val="000000"/>
        </w:rPr>
        <w:t xml:space="preserve"> 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221C9C" w:rsidRDefault="00221C9C" w:rsidP="00221C9C">
      <w:pPr>
        <w:ind w:firstLine="561"/>
        <w:jc w:val="both"/>
        <w:rPr>
          <w:b/>
          <w:color w:val="000000"/>
        </w:rPr>
      </w:pPr>
      <w:r>
        <w:rPr>
          <w:color w:val="000000"/>
        </w:rPr>
        <w:t xml:space="preserve"> границы санитарно-защитных, </w:t>
      </w:r>
      <w:proofErr w:type="spellStart"/>
      <w:r>
        <w:rPr>
          <w:color w:val="000000"/>
        </w:rPr>
        <w:t>водоохранных</w:t>
      </w:r>
      <w:proofErr w:type="spellEnd"/>
      <w:r>
        <w:rPr>
          <w:color w:val="000000"/>
        </w:rPr>
        <w:t xml:space="preserve"> и иных зон ограничений использования недвижимости;</w:t>
      </w:r>
    </w:p>
    <w:p w:rsidR="00221C9C" w:rsidRDefault="00221C9C" w:rsidP="00221C9C">
      <w:pPr>
        <w:ind w:firstLine="748"/>
        <w:jc w:val="both"/>
        <w:rPr>
          <w:color w:val="000000"/>
        </w:rPr>
      </w:pPr>
      <w:r>
        <w:rPr>
          <w:color w:val="000000"/>
        </w:rPr>
        <w:t xml:space="preserve">9) </w:t>
      </w:r>
      <w:r>
        <w:rPr>
          <w:b/>
          <w:color w:val="000000"/>
        </w:rPr>
        <w:t xml:space="preserve">линии регулирования застройки </w:t>
      </w:r>
      <w:r>
        <w:rPr>
          <w:color w:val="000000"/>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221C9C" w:rsidRDefault="00221C9C" w:rsidP="00221C9C">
      <w:pPr>
        <w:ind w:firstLine="748"/>
        <w:jc w:val="both"/>
        <w:rPr>
          <w:color w:val="000000"/>
        </w:rPr>
      </w:pPr>
      <w:r>
        <w:rPr>
          <w:color w:val="000000"/>
        </w:rPr>
        <w:t xml:space="preserve">10) </w:t>
      </w:r>
      <w:r>
        <w:rPr>
          <w:b/>
          <w:color w:val="000000"/>
        </w:rPr>
        <w:t>территории общего пользования</w:t>
      </w:r>
      <w:r>
        <w:rPr>
          <w:color w:val="000000"/>
        </w:rPr>
        <w:t xml:space="preserve"> – территории, которыми беспрепятственно пользуется неограниченный круг лиц (в том числе площади, улицы, проезды, набережные, скверы, бульвары).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221C9C" w:rsidRDefault="00221C9C" w:rsidP="00221C9C">
      <w:pPr>
        <w:ind w:firstLine="748"/>
        <w:jc w:val="both"/>
        <w:rPr>
          <w:color w:val="000000"/>
        </w:rPr>
      </w:pPr>
      <w:r>
        <w:rPr>
          <w:color w:val="000000"/>
        </w:rPr>
        <w:t xml:space="preserve">11) </w:t>
      </w:r>
      <w:r>
        <w:rPr>
          <w:b/>
          <w:color w:val="000000"/>
        </w:rPr>
        <w:t xml:space="preserve">земельный участок </w:t>
      </w:r>
      <w:r>
        <w:rPr>
          <w:color w:val="000000"/>
        </w:rPr>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221C9C" w:rsidRDefault="00221C9C" w:rsidP="00221C9C">
      <w:pPr>
        <w:ind w:firstLine="748"/>
        <w:jc w:val="both"/>
        <w:rPr>
          <w:snapToGrid w:val="0"/>
          <w:color w:val="000000"/>
        </w:rPr>
      </w:pPr>
      <w:r>
        <w:rPr>
          <w:snapToGrid w:val="0"/>
          <w:color w:val="000000"/>
        </w:rPr>
        <w:t xml:space="preserve">12) </w:t>
      </w:r>
      <w:r>
        <w:rPr>
          <w:b/>
          <w:snapToGrid w:val="0"/>
          <w:color w:val="000000"/>
        </w:rPr>
        <w:t>градостроительный план земельного участка</w:t>
      </w:r>
      <w:r>
        <w:rPr>
          <w:snapToGrid w:val="0"/>
          <w:color w:val="000000"/>
        </w:rPr>
        <w:t xml:space="preserve"> –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221C9C" w:rsidRDefault="00221C9C" w:rsidP="00221C9C">
      <w:pPr>
        <w:jc w:val="both"/>
        <w:rPr>
          <w:color w:val="000000"/>
        </w:rPr>
      </w:pPr>
      <w:r>
        <w:rPr>
          <w:color w:val="000000"/>
        </w:rPr>
        <w:tab/>
        <w:t xml:space="preserve">11) </w:t>
      </w:r>
      <w:r>
        <w:rPr>
          <w:b/>
          <w:color w:val="000000"/>
        </w:rPr>
        <w:t>п</w:t>
      </w:r>
      <w:r>
        <w:rPr>
          <w:b/>
        </w:rPr>
        <w:t>редельные размеры земельных участков и предельные параметры разрешенного строительства, реконструкции объектов капитального строительства</w:t>
      </w:r>
      <w: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221C9C" w:rsidRDefault="00221C9C" w:rsidP="00221C9C">
      <w:pPr>
        <w:jc w:val="both"/>
        <w:rPr>
          <w:b/>
          <w:color w:val="000000"/>
        </w:rPr>
      </w:pPr>
      <w:r>
        <w:rPr>
          <w:color w:val="000000"/>
        </w:rPr>
        <w:tab/>
        <w:t xml:space="preserve">12) </w:t>
      </w:r>
      <w:r>
        <w:rPr>
          <w:b/>
          <w:color w:val="000000"/>
        </w:rPr>
        <w:t xml:space="preserve">разрешение на строительство – </w:t>
      </w:r>
      <w:r>
        <w:rPr>
          <w:color w:val="000000"/>
        </w:rPr>
        <w:t>документ, подтверждающий соответствие проектной документации требованиям градостроительного плана земельного участка или проекту планировки и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221C9C" w:rsidRDefault="00221C9C" w:rsidP="00221C9C">
      <w:pPr>
        <w:jc w:val="both"/>
      </w:pPr>
      <w:r>
        <w:rPr>
          <w:color w:val="000000"/>
        </w:rPr>
        <w:tab/>
      </w:r>
      <w:r>
        <w:t xml:space="preserve">13) </w:t>
      </w:r>
      <w:r>
        <w:rPr>
          <w:b/>
        </w:rPr>
        <w:t>разрешение на ввод в эксплуатацию</w:t>
      </w:r>
      <w: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221C9C" w:rsidRDefault="00221C9C" w:rsidP="00221C9C">
      <w:pPr>
        <w:ind w:firstLine="561"/>
        <w:jc w:val="both"/>
        <w:rPr>
          <w:color w:val="000000"/>
        </w:rPr>
      </w:pPr>
      <w:r>
        <w:rPr>
          <w:color w:val="000000"/>
        </w:rPr>
        <w:t xml:space="preserve">14) </w:t>
      </w:r>
      <w:r>
        <w:rPr>
          <w:b/>
          <w:color w:val="000000"/>
        </w:rPr>
        <w:t>развитие застроенных территорий</w:t>
      </w:r>
      <w:r>
        <w:rPr>
          <w:color w:val="000000"/>
        </w:rPr>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
    <w:p w:rsidR="00221C9C" w:rsidRDefault="00221C9C" w:rsidP="00221C9C">
      <w:pPr>
        <w:ind w:firstLine="540"/>
        <w:jc w:val="both"/>
      </w:pPr>
      <w:r>
        <w:t xml:space="preserve">15) </w:t>
      </w:r>
      <w:r>
        <w:rPr>
          <w:b/>
        </w:rPr>
        <w:t>объект культурного наследия</w:t>
      </w:r>
      <w:r>
        <w:t xml:space="preserve"> (памятник истории и культуры) народов Российской Федерации - это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221C9C" w:rsidRDefault="00221C9C" w:rsidP="00221C9C">
      <w:pPr>
        <w:ind w:firstLine="561"/>
        <w:jc w:val="both"/>
        <w:rPr>
          <w:color w:val="000000"/>
        </w:rPr>
      </w:pPr>
      <w:r>
        <w:rPr>
          <w:color w:val="000000"/>
        </w:rPr>
        <w:t xml:space="preserve">16) </w:t>
      </w:r>
      <w:r>
        <w:rPr>
          <w:b/>
          <w:color w:val="000000"/>
        </w:rPr>
        <w:t xml:space="preserve">виды разрешенного использования земельных участков и объектов капитального строительства </w:t>
      </w:r>
      <w:r>
        <w:rPr>
          <w:color w:val="000000"/>
        </w:rPr>
        <w:t xml:space="preserve">– виды деятельности, объекты, осуществлять и размещать которые на земельных участках разрешено в силу </w:t>
      </w:r>
      <w:proofErr w:type="spellStart"/>
      <w:r>
        <w:rPr>
          <w:color w:val="000000"/>
        </w:rPr>
        <w:t>поименования</w:t>
      </w:r>
      <w:proofErr w:type="spellEnd"/>
      <w:r>
        <w:rPr>
          <w:color w:val="000000"/>
        </w:rPr>
        <w:t xml:space="preserve">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w:t>
      </w:r>
      <w:r>
        <w:rPr>
          <w:color w:val="000000"/>
        </w:rPr>
        <w:lastRenderedPageBreak/>
        <w:t xml:space="preserve">Правилами, иными нормативными правовыми </w:t>
      </w:r>
      <w:proofErr w:type="gramStart"/>
      <w:r>
        <w:rPr>
          <w:color w:val="000000"/>
        </w:rPr>
        <w:t>актами,  иными</w:t>
      </w:r>
      <w:proofErr w:type="gramEnd"/>
      <w:r>
        <w:rPr>
          <w:color w:val="000000"/>
        </w:rPr>
        <w:t xml:space="preserve"> техническими нормативными документами; </w:t>
      </w:r>
    </w:p>
    <w:p w:rsidR="00221C9C" w:rsidRDefault="00221C9C" w:rsidP="00221C9C">
      <w:pPr>
        <w:ind w:firstLine="561"/>
        <w:jc w:val="both"/>
        <w:rPr>
          <w:color w:val="000000"/>
        </w:rPr>
      </w:pPr>
      <w:r>
        <w:rPr>
          <w:color w:val="000000"/>
        </w:rPr>
        <w:t xml:space="preserve"> </w:t>
      </w:r>
      <w:r>
        <w:rPr>
          <w:b/>
          <w:color w:val="000000"/>
        </w:rPr>
        <w:t xml:space="preserve">основные виды разрешенного использования земельных участков и объектов капитального строительства </w:t>
      </w:r>
      <w:r>
        <w:rPr>
          <w:color w:val="000000"/>
        </w:rPr>
        <w:t>–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221C9C" w:rsidRDefault="00221C9C" w:rsidP="00221C9C">
      <w:pPr>
        <w:jc w:val="both"/>
        <w:rPr>
          <w:color w:val="000000"/>
        </w:rPr>
      </w:pPr>
      <w:r>
        <w:rPr>
          <w:color w:val="000000"/>
        </w:rPr>
        <w:t xml:space="preserve">          </w:t>
      </w:r>
      <w:r>
        <w:rPr>
          <w:b/>
          <w:color w:val="000000"/>
        </w:rPr>
        <w:t>условно разрешенные виды использования земельных участков и объектов капитального строительства -</w:t>
      </w:r>
      <w:r>
        <w:rPr>
          <w:color w:val="000000"/>
        </w:rPr>
        <w:t xml:space="preserve">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главы администрации   муниципального образования </w:t>
      </w:r>
      <w:proofErr w:type="spellStart"/>
      <w:r>
        <w:t>Староирюкское</w:t>
      </w:r>
      <w:proofErr w:type="spellEnd"/>
      <w:r>
        <w:rPr>
          <w:color w:val="000000"/>
        </w:rPr>
        <w:t xml:space="preserve"> сельское поселение;</w:t>
      </w:r>
    </w:p>
    <w:p w:rsidR="00221C9C" w:rsidRDefault="00221C9C" w:rsidP="00221C9C">
      <w:pPr>
        <w:jc w:val="both"/>
        <w:rPr>
          <w:color w:val="000000"/>
        </w:rPr>
      </w:pPr>
      <w:r>
        <w:rPr>
          <w:color w:val="000000"/>
        </w:rPr>
        <w:t xml:space="preserve">          </w:t>
      </w:r>
      <w:r>
        <w:rPr>
          <w:b/>
          <w:color w:val="000000"/>
        </w:rPr>
        <w:t>вспомогательные виды разрешенного использования земельных участков</w:t>
      </w:r>
      <w:r>
        <w:rPr>
          <w:color w:val="000000"/>
        </w:rPr>
        <w:t xml:space="preserve"> и </w:t>
      </w:r>
      <w:r>
        <w:rPr>
          <w:b/>
          <w:color w:val="000000"/>
        </w:rPr>
        <w:t>объектов капитального строительства</w:t>
      </w:r>
      <w:r>
        <w:rPr>
          <w:color w:val="000000"/>
        </w:rPr>
        <w:t>– установленные правилами землепользования и застройки виды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221C9C" w:rsidRDefault="00221C9C" w:rsidP="00221C9C">
      <w:pPr>
        <w:ind w:firstLine="708"/>
        <w:jc w:val="both"/>
        <w:rPr>
          <w:color w:val="000000"/>
        </w:rPr>
      </w:pPr>
      <w:r>
        <w:rPr>
          <w:color w:val="000000"/>
        </w:rPr>
        <w:t xml:space="preserve">17) </w:t>
      </w:r>
      <w:r>
        <w:rPr>
          <w:b/>
          <w:color w:val="000000"/>
        </w:rPr>
        <w:t>объект капитального строительства</w:t>
      </w:r>
      <w:r>
        <w:rPr>
          <w:color w:val="000000"/>
        </w:rPr>
        <w:t xml:space="preserve">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221C9C" w:rsidRDefault="00221C9C" w:rsidP="00221C9C">
      <w:pPr>
        <w:jc w:val="both"/>
        <w:rPr>
          <w:color w:val="000000"/>
        </w:rPr>
      </w:pPr>
      <w:r>
        <w:rPr>
          <w:color w:val="000000"/>
        </w:rPr>
        <w:tab/>
        <w:t xml:space="preserve">18) </w:t>
      </w:r>
      <w:r>
        <w:rPr>
          <w:b/>
          <w:color w:val="000000"/>
        </w:rPr>
        <w:t>объект индивидуального жилищного строительства (индивидуальный жилой дом)</w:t>
      </w:r>
      <w:r>
        <w:rPr>
          <w:color w:val="000000"/>
        </w:rPr>
        <w:t xml:space="preserve"> – отдельно стоящий жилой дом, с количеством этажей не более чем три, предназначенный для проживания одной семьи; </w:t>
      </w:r>
    </w:p>
    <w:p w:rsidR="00221C9C" w:rsidRDefault="00221C9C" w:rsidP="00221C9C">
      <w:pPr>
        <w:jc w:val="both"/>
      </w:pPr>
      <w:r>
        <w:rPr>
          <w:color w:val="000000"/>
        </w:rPr>
        <w:tab/>
        <w:t xml:space="preserve">19) </w:t>
      </w:r>
      <w:r>
        <w:rPr>
          <w:b/>
        </w:rPr>
        <w:t>блокированный жилой дом</w:t>
      </w:r>
      <w: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221C9C" w:rsidRDefault="00221C9C" w:rsidP="00221C9C">
      <w:pPr>
        <w:jc w:val="both"/>
        <w:rPr>
          <w:color w:val="000000"/>
        </w:rPr>
      </w:pPr>
      <w:r>
        <w:rPr>
          <w:color w:val="000000"/>
        </w:rPr>
        <w:tab/>
        <w:t xml:space="preserve">20)  </w:t>
      </w:r>
      <w:r>
        <w:rPr>
          <w:b/>
          <w:color w:val="000000"/>
        </w:rPr>
        <w:t>многоквартирный жилой дом</w:t>
      </w:r>
      <w:r>
        <w:rPr>
          <w:color w:val="000000"/>
        </w:rPr>
        <w:t xml:space="preserve">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
    <w:p w:rsidR="00221C9C" w:rsidRDefault="00221C9C" w:rsidP="00221C9C">
      <w:pPr>
        <w:ind w:firstLine="540"/>
        <w:jc w:val="both"/>
      </w:pPr>
      <w:r>
        <w:rPr>
          <w:color w:val="000000"/>
        </w:rPr>
        <w:tab/>
        <w:t>21)</w:t>
      </w:r>
      <w:r>
        <w:rPr>
          <w:b/>
          <w:color w:val="000000"/>
        </w:rPr>
        <w:t xml:space="preserve"> помещение</w:t>
      </w:r>
      <w:r>
        <w:rPr>
          <w:color w:val="000000"/>
        </w:rPr>
        <w:t xml:space="preserve"> — </w:t>
      </w:r>
      <w:r>
        <w:t>часть объема здания или сооружения, имеющая определенное назначение и ограниченная строительными конструкциями;</w:t>
      </w:r>
    </w:p>
    <w:p w:rsidR="00221C9C" w:rsidRDefault="00221C9C" w:rsidP="00221C9C">
      <w:pPr>
        <w:ind w:firstLine="708"/>
        <w:jc w:val="both"/>
      </w:pPr>
      <w:r>
        <w:t xml:space="preserve">22) </w:t>
      </w:r>
      <w:r>
        <w:rPr>
          <w:b/>
        </w:rPr>
        <w:t>высота объекта капитального строительства</w:t>
      </w:r>
      <w: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221C9C" w:rsidRDefault="00221C9C" w:rsidP="00221C9C">
      <w:pPr>
        <w:ind w:firstLine="708"/>
        <w:jc w:val="both"/>
      </w:pPr>
      <w:r>
        <w:rPr>
          <w:color w:val="000000"/>
        </w:rPr>
        <w:t xml:space="preserve">23) </w:t>
      </w:r>
      <w:r>
        <w:rPr>
          <w:b/>
          <w:color w:val="000000"/>
        </w:rPr>
        <w:t>максимальный процент застройки в границах земельного участка</w:t>
      </w:r>
      <w:r>
        <w:rPr>
          <w:color w:val="000000"/>
        </w:rPr>
        <w:t xml:space="preserve"> – отношение суммарной площади земельного участка, которая может быть застроена, ко всей площади земельного участка в процентах;</w:t>
      </w:r>
    </w:p>
    <w:p w:rsidR="00221C9C" w:rsidRDefault="00221C9C" w:rsidP="00221C9C">
      <w:pPr>
        <w:ind w:firstLine="708"/>
        <w:jc w:val="both"/>
        <w:rPr>
          <w:color w:val="000000"/>
        </w:rPr>
      </w:pPr>
      <w:r>
        <w:rPr>
          <w:color w:val="000000"/>
        </w:rPr>
        <w:t xml:space="preserve">24) </w:t>
      </w:r>
      <w:r>
        <w:rPr>
          <w:b/>
          <w:color w:val="000000"/>
        </w:rPr>
        <w:t>инженерная, транспортная и социальная инфраструктура</w:t>
      </w:r>
      <w:r>
        <w:rPr>
          <w:color w:val="000000"/>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221C9C" w:rsidRDefault="00221C9C" w:rsidP="00221C9C">
      <w:pPr>
        <w:ind w:firstLine="708"/>
        <w:jc w:val="both"/>
        <w:rPr>
          <w:color w:val="000000"/>
        </w:rPr>
      </w:pPr>
      <w:r>
        <w:rPr>
          <w:color w:val="000000"/>
        </w:rPr>
        <w:t xml:space="preserve">25) </w:t>
      </w:r>
      <w:r>
        <w:rPr>
          <w:b/>
          <w:color w:val="000000"/>
        </w:rPr>
        <w:t>территориальные зоны</w:t>
      </w:r>
      <w:r>
        <w:rPr>
          <w:color w:val="000000"/>
        </w:rPr>
        <w:t xml:space="preserve"> — зоны, для которых в правилах землепользования и застройки определены границы и установлены градостроительные регламенты;</w:t>
      </w:r>
    </w:p>
    <w:p w:rsidR="00221C9C" w:rsidRDefault="00221C9C" w:rsidP="00221C9C">
      <w:pPr>
        <w:ind w:firstLine="708"/>
        <w:jc w:val="both"/>
        <w:rPr>
          <w:color w:val="000000"/>
        </w:rPr>
      </w:pPr>
      <w:r>
        <w:rPr>
          <w:color w:val="000000"/>
        </w:rPr>
        <w:t xml:space="preserve">26)  </w:t>
      </w:r>
      <w:proofErr w:type="spellStart"/>
      <w:proofErr w:type="gramStart"/>
      <w:r>
        <w:rPr>
          <w:b/>
          <w:color w:val="000000"/>
        </w:rPr>
        <w:t>водоохранные</w:t>
      </w:r>
      <w:proofErr w:type="spellEnd"/>
      <w:r>
        <w:rPr>
          <w:b/>
          <w:color w:val="000000"/>
        </w:rPr>
        <w:t xml:space="preserve">  зоны</w:t>
      </w:r>
      <w:proofErr w:type="gramEnd"/>
      <w:r>
        <w:rPr>
          <w:color w:val="000000"/>
        </w:rPr>
        <w:t xml:space="preserve"> — территории, которые примыкают к береговой линии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221C9C" w:rsidRDefault="00221C9C" w:rsidP="00221C9C">
      <w:pPr>
        <w:jc w:val="both"/>
        <w:rPr>
          <w:color w:val="000000"/>
        </w:rPr>
      </w:pPr>
      <w:r>
        <w:rPr>
          <w:color w:val="000000"/>
        </w:rPr>
        <w:tab/>
        <w:t xml:space="preserve">27) </w:t>
      </w:r>
      <w:r>
        <w:rPr>
          <w:b/>
          <w:color w:val="000000"/>
        </w:rPr>
        <w:t>прибрежная защитная полоса</w:t>
      </w:r>
      <w:r>
        <w:rPr>
          <w:color w:val="000000"/>
        </w:rPr>
        <w:t xml:space="preserve"> — часть водоохраной  зоны, для которой вводятся дополнительные ограничения хозяйственной и иной деятельности;</w:t>
      </w:r>
    </w:p>
    <w:p w:rsidR="00221C9C" w:rsidRDefault="00221C9C" w:rsidP="00221C9C">
      <w:pPr>
        <w:jc w:val="both"/>
      </w:pPr>
      <w:r>
        <w:rPr>
          <w:color w:val="000000"/>
        </w:rPr>
        <w:tab/>
      </w:r>
      <w:r>
        <w:t xml:space="preserve">28) </w:t>
      </w:r>
      <w:r>
        <w:rPr>
          <w:b/>
        </w:rPr>
        <w:t>сервитут</w:t>
      </w:r>
      <w:r>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221C9C" w:rsidRDefault="00221C9C" w:rsidP="00221C9C">
      <w:pPr>
        <w:jc w:val="both"/>
      </w:pPr>
      <w:r>
        <w:tab/>
        <w:t xml:space="preserve">29) </w:t>
      </w:r>
      <w:r>
        <w:rPr>
          <w:b/>
        </w:rPr>
        <w:t>публичный сервитут</w:t>
      </w:r>
      <w:r>
        <w:t xml:space="preserve"> — право ограниченного пользования чужым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221C9C" w:rsidRDefault="00221C9C" w:rsidP="00221C9C">
      <w:pPr>
        <w:jc w:val="both"/>
      </w:pPr>
      <w:r>
        <w:tab/>
        <w:t xml:space="preserve">30) </w:t>
      </w:r>
      <w:r>
        <w:rPr>
          <w:b/>
        </w:rPr>
        <w:t xml:space="preserve">строительство </w:t>
      </w:r>
      <w:r>
        <w:t>— создание зданий и сооружений (в том числе на месте сносимых объектов капитального строительства);</w:t>
      </w:r>
    </w:p>
    <w:p w:rsidR="00221C9C" w:rsidRDefault="00221C9C" w:rsidP="00221C9C">
      <w:pPr>
        <w:jc w:val="both"/>
      </w:pPr>
      <w:r>
        <w:tab/>
        <w:t xml:space="preserve">31) </w:t>
      </w:r>
      <w:r>
        <w:rPr>
          <w:b/>
        </w:rPr>
        <w:t>коэффициент строительного использования земельного участка</w:t>
      </w:r>
      <w:r>
        <w:t xml:space="preserve"> - отношение суммарной общей площади всех зданий, строений, сооружений на земельном участке (существующих и тех, которые </w:t>
      </w:r>
      <w:r>
        <w:lastRenderedPageBreak/>
        <w:t>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221C9C" w:rsidRDefault="00221C9C" w:rsidP="00221C9C">
      <w:pPr>
        <w:jc w:val="both"/>
      </w:pPr>
    </w:p>
    <w:p w:rsidR="00221C9C" w:rsidRDefault="00221C9C" w:rsidP="00221C9C">
      <w:pPr>
        <w:pStyle w:val="Default"/>
        <w:ind w:firstLine="708"/>
        <w:jc w:val="both"/>
        <w:rPr>
          <w:b/>
        </w:rPr>
      </w:pPr>
      <w:r>
        <w:rPr>
          <w:b/>
        </w:rPr>
        <w:t xml:space="preserve">Часть 1. Порядок  применения  и  внесения  изменений в Правила землепользования и                застройки </w:t>
      </w:r>
    </w:p>
    <w:p w:rsidR="00221C9C" w:rsidRDefault="00221C9C" w:rsidP="00221C9C">
      <w:pPr>
        <w:pStyle w:val="Default"/>
        <w:ind w:firstLine="708"/>
        <w:jc w:val="both"/>
        <w:rPr>
          <w:b/>
        </w:rPr>
      </w:pPr>
    </w:p>
    <w:p w:rsidR="00221C9C" w:rsidRDefault="00221C9C" w:rsidP="00221C9C">
      <w:pPr>
        <w:pStyle w:val="Default"/>
        <w:ind w:firstLine="708"/>
        <w:jc w:val="both"/>
        <w:rPr>
          <w:b/>
        </w:rPr>
      </w:pPr>
      <w:r>
        <w:rPr>
          <w:b/>
        </w:rPr>
        <w:t>Глава 1.  Регулирование     землепользования    и   застройки    органами    местного                  самоуправления</w:t>
      </w:r>
    </w:p>
    <w:p w:rsidR="00221C9C" w:rsidRDefault="00221C9C" w:rsidP="00221C9C">
      <w:pPr>
        <w:jc w:val="both"/>
        <w:rPr>
          <w:b/>
        </w:rPr>
      </w:pPr>
      <w:r>
        <w:rPr>
          <w:b/>
        </w:rPr>
        <w:tab/>
      </w:r>
    </w:p>
    <w:p w:rsidR="00221C9C" w:rsidRDefault="00221C9C" w:rsidP="00221C9C">
      <w:pPr>
        <w:ind w:right="-82" w:firstLine="720"/>
        <w:jc w:val="both"/>
        <w:rPr>
          <w:b/>
          <w:bCs/>
          <w:color w:val="000000"/>
        </w:rPr>
      </w:pPr>
      <w:r>
        <w:rPr>
          <w:b/>
        </w:rPr>
        <w:t xml:space="preserve">1.1. </w:t>
      </w:r>
      <w:r>
        <w:rPr>
          <w:b/>
          <w:bCs/>
          <w:color w:val="000000"/>
        </w:rPr>
        <w:t>Открытость  и   доступность   информации   о   землепользовании  и   застройке</w:t>
      </w:r>
    </w:p>
    <w:p w:rsidR="00221C9C" w:rsidRDefault="00221C9C" w:rsidP="00221C9C">
      <w:pPr>
        <w:ind w:right="-82" w:firstLine="720"/>
        <w:jc w:val="both"/>
        <w:rPr>
          <w:b/>
          <w:color w:val="000000"/>
        </w:rPr>
      </w:pPr>
    </w:p>
    <w:p w:rsidR="00221C9C" w:rsidRDefault="00221C9C" w:rsidP="00221C9C">
      <w:pPr>
        <w:ind w:right="-82" w:firstLine="720"/>
        <w:jc w:val="both"/>
        <w:rPr>
          <w:color w:val="000000"/>
        </w:rPr>
      </w:pPr>
      <w:r>
        <w:rPr>
          <w:color w:val="000000"/>
        </w:rPr>
        <w:t xml:space="preserve">Настоящие Правила, включая входящие в их состав картографические документы, </w:t>
      </w:r>
      <w:r>
        <w:rPr>
          <w:bCs/>
          <w:color w:val="000000"/>
        </w:rPr>
        <w:t>являются открытыми</w:t>
      </w:r>
      <w:r>
        <w:rPr>
          <w:color w:val="000000"/>
        </w:rPr>
        <w:t xml:space="preserve"> для всех физических и юридических лиц, а также должностных лиц.</w:t>
      </w:r>
    </w:p>
    <w:p w:rsidR="00221C9C" w:rsidRDefault="00221C9C" w:rsidP="00221C9C">
      <w:pPr>
        <w:tabs>
          <w:tab w:val="left" w:pos="1197"/>
        </w:tabs>
        <w:ind w:right="-82" w:firstLine="720"/>
        <w:jc w:val="both"/>
        <w:rPr>
          <w:bCs/>
          <w:color w:val="000000"/>
        </w:rPr>
      </w:pPr>
      <w:r>
        <w:rPr>
          <w:bCs/>
          <w:color w:val="000000"/>
        </w:rPr>
        <w:t xml:space="preserve"> Администрация </w:t>
      </w:r>
      <w:r>
        <w:rPr>
          <w:color w:val="000000"/>
        </w:rPr>
        <w:t xml:space="preserve">муниципального образования </w:t>
      </w:r>
      <w:proofErr w:type="spellStart"/>
      <w:r>
        <w:rPr>
          <w:color w:val="000000"/>
        </w:rPr>
        <w:t>Староирюкское</w:t>
      </w:r>
      <w:proofErr w:type="spellEnd"/>
      <w:r>
        <w:rPr>
          <w:color w:val="000000"/>
        </w:rPr>
        <w:t xml:space="preserve"> сельское поселение</w:t>
      </w:r>
      <w:r>
        <w:rPr>
          <w:bCs/>
          <w:color w:val="000000"/>
        </w:rPr>
        <w:t xml:space="preserve"> обеспечивает возможность ознакомления с настоящими Правилами путем:</w:t>
      </w:r>
    </w:p>
    <w:p w:rsidR="00221C9C" w:rsidRDefault="00221C9C" w:rsidP="00221C9C">
      <w:pPr>
        <w:ind w:right="-82" w:firstLine="720"/>
        <w:jc w:val="both"/>
        <w:rPr>
          <w:color w:val="000000"/>
        </w:rPr>
      </w:pPr>
      <w:r>
        <w:rPr>
          <w:color w:val="000000"/>
        </w:rPr>
        <w:t>1) публикации Правил;</w:t>
      </w:r>
    </w:p>
    <w:p w:rsidR="00221C9C" w:rsidRDefault="00221C9C" w:rsidP="00221C9C">
      <w:pPr>
        <w:ind w:right="-82" w:firstLine="720"/>
        <w:jc w:val="both"/>
        <w:rPr>
          <w:color w:val="000000"/>
        </w:rPr>
      </w:pPr>
      <w:r>
        <w:rPr>
          <w:color w:val="000000"/>
        </w:rPr>
        <w:t xml:space="preserve">2) </w:t>
      </w:r>
      <w:r>
        <w:t>помещения Правил в сети «Интернет»;</w:t>
      </w:r>
    </w:p>
    <w:p w:rsidR="00221C9C" w:rsidRDefault="00221C9C" w:rsidP="00221C9C">
      <w:pPr>
        <w:tabs>
          <w:tab w:val="left" w:pos="1197"/>
        </w:tabs>
        <w:ind w:right="-82" w:firstLine="720"/>
        <w:jc w:val="both"/>
        <w:rPr>
          <w:color w:val="000000"/>
        </w:rPr>
      </w:pPr>
      <w:r>
        <w:rPr>
          <w:color w:val="000000"/>
        </w:rPr>
        <w:t xml:space="preserve">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муниципального образования </w:t>
      </w:r>
      <w:proofErr w:type="spellStart"/>
      <w:r>
        <w:rPr>
          <w:color w:val="000000"/>
        </w:rPr>
        <w:t>Староирюкское</w:t>
      </w:r>
      <w:proofErr w:type="spellEnd"/>
      <w:r>
        <w:rPr>
          <w:color w:val="000000"/>
        </w:rPr>
        <w:t xml:space="preserve">  сельское поселение и в отделе архитектуры и градостроительства администрации муниципального образования </w:t>
      </w:r>
      <w:proofErr w:type="spellStart"/>
      <w:r>
        <w:rPr>
          <w:color w:val="000000"/>
        </w:rPr>
        <w:t>Староирюкское</w:t>
      </w:r>
      <w:proofErr w:type="spellEnd"/>
      <w:r>
        <w:rPr>
          <w:color w:val="000000"/>
        </w:rPr>
        <w:t xml:space="preserve"> сельское поселение </w:t>
      </w:r>
      <w:proofErr w:type="spellStart"/>
      <w:r>
        <w:rPr>
          <w:color w:val="000000"/>
        </w:rPr>
        <w:t>Малмыжского</w:t>
      </w:r>
      <w:proofErr w:type="spellEnd"/>
      <w:r>
        <w:rPr>
          <w:color w:val="000000"/>
        </w:rPr>
        <w:t xml:space="preserve"> района Кировской области;</w:t>
      </w:r>
    </w:p>
    <w:p w:rsidR="00221C9C" w:rsidRDefault="00221C9C" w:rsidP="00221C9C">
      <w:pPr>
        <w:tabs>
          <w:tab w:val="left" w:pos="1197"/>
        </w:tabs>
        <w:ind w:right="-82" w:firstLine="720"/>
        <w:jc w:val="both"/>
        <w:rPr>
          <w:color w:val="000000"/>
        </w:rPr>
      </w:pPr>
      <w:r>
        <w:rPr>
          <w:color w:val="000000"/>
        </w:rPr>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221C9C" w:rsidRDefault="00221C9C" w:rsidP="00221C9C">
      <w:pPr>
        <w:pStyle w:val="9"/>
        <w:ind w:left="0" w:right="-82" w:firstLine="720"/>
        <w:jc w:val="both"/>
        <w:rPr>
          <w:color w:val="000000"/>
        </w:rPr>
      </w:pPr>
    </w:p>
    <w:p w:rsidR="00221C9C" w:rsidRDefault="00221C9C" w:rsidP="00221C9C">
      <w:pPr>
        <w:pStyle w:val="9"/>
        <w:ind w:left="0" w:right="-82" w:firstLine="720"/>
        <w:jc w:val="both"/>
        <w:rPr>
          <w:color w:val="000000"/>
        </w:rPr>
      </w:pPr>
    </w:p>
    <w:p w:rsidR="00221C9C" w:rsidRDefault="00221C9C" w:rsidP="00221C9C">
      <w:pPr>
        <w:pStyle w:val="9"/>
        <w:ind w:left="0" w:right="-82" w:firstLine="720"/>
        <w:jc w:val="both"/>
        <w:rPr>
          <w:color w:val="000000"/>
        </w:rPr>
      </w:pPr>
      <w:r>
        <w:rPr>
          <w:color w:val="000000"/>
        </w:rPr>
        <w:t>1.2.</w:t>
      </w:r>
      <w:r>
        <w:rPr>
          <w:b w:val="0"/>
          <w:color w:val="000000"/>
        </w:rPr>
        <w:t xml:space="preserve"> </w:t>
      </w:r>
      <w:r>
        <w:rPr>
          <w:color w:val="000000"/>
        </w:rPr>
        <w:t>Территориальные зоны и зоны с особыми условиями использования территорий</w:t>
      </w:r>
    </w:p>
    <w:p w:rsidR="00221C9C" w:rsidRDefault="00221C9C" w:rsidP="00221C9C">
      <w:pPr>
        <w:ind w:firstLine="708"/>
        <w:jc w:val="both"/>
        <w:rPr>
          <w:color w:val="000000"/>
          <w:highlight w:val="green"/>
        </w:rPr>
      </w:pPr>
    </w:p>
    <w:p w:rsidR="00221C9C" w:rsidRDefault="00221C9C" w:rsidP="00221C9C">
      <w:pPr>
        <w:ind w:firstLine="708"/>
        <w:jc w:val="both"/>
        <w:rPr>
          <w:color w:val="000000"/>
        </w:rPr>
      </w:pPr>
      <w:r>
        <w:rPr>
          <w:color w:val="000000"/>
        </w:rPr>
        <w:t>На карте градостроительного зонирования в части 2 настоящих Правил выделены:</w:t>
      </w:r>
    </w:p>
    <w:p w:rsidR="00221C9C" w:rsidRDefault="00221C9C" w:rsidP="00221C9C">
      <w:pPr>
        <w:ind w:right="-82" w:firstLine="720"/>
        <w:jc w:val="both"/>
        <w:rPr>
          <w:color w:val="000000"/>
        </w:rPr>
      </w:pPr>
      <w:r>
        <w:rPr>
          <w:color w:val="000000"/>
        </w:rPr>
        <w:t>1) территориальные зоны;</w:t>
      </w:r>
    </w:p>
    <w:p w:rsidR="00221C9C" w:rsidRDefault="00221C9C" w:rsidP="00221C9C">
      <w:pPr>
        <w:tabs>
          <w:tab w:val="left" w:pos="1311"/>
        </w:tabs>
        <w:ind w:right="-82" w:firstLine="720"/>
        <w:jc w:val="both"/>
        <w:rPr>
          <w:color w:val="000000"/>
        </w:rPr>
      </w:pPr>
      <w:r>
        <w:rPr>
          <w:color w:val="000000"/>
        </w:rPr>
        <w:t xml:space="preserve">2) зоны с особыми условиями использования территорий. </w:t>
      </w:r>
    </w:p>
    <w:p w:rsidR="00221C9C" w:rsidRDefault="00221C9C" w:rsidP="00221C9C">
      <w:pPr>
        <w:pStyle w:val="Default"/>
        <w:ind w:firstLine="708"/>
        <w:jc w:val="both"/>
        <w:rPr>
          <w:color w:val="auto"/>
        </w:rPr>
      </w:pPr>
      <w:r>
        <w:rPr>
          <w:color w:val="auto"/>
        </w:rPr>
        <w:t xml:space="preserve">В соответствии с п. 1 ст. 85 Земельного кодекса РФ и ст. 35 Градостроительного кодекса Российской Федерации и в результате градостроительного зонирования </w:t>
      </w:r>
      <w:r>
        <w:rPr>
          <w:bCs/>
        </w:rPr>
        <w:t>могут быть установлены следующие виды территориальных зон:</w:t>
      </w:r>
    </w:p>
    <w:p w:rsidR="00221C9C" w:rsidRDefault="00221C9C" w:rsidP="00221C9C">
      <w:pPr>
        <w:ind w:right="-82" w:firstLine="708"/>
        <w:jc w:val="both"/>
        <w:rPr>
          <w:color w:val="000000"/>
        </w:rPr>
      </w:pPr>
      <w:r>
        <w:rPr>
          <w:bCs/>
          <w:color w:val="000000"/>
        </w:rPr>
        <w:t xml:space="preserve">1)    </w:t>
      </w:r>
      <w:r>
        <w:rPr>
          <w:color w:val="000000"/>
        </w:rPr>
        <w:t>жилые зоны,</w:t>
      </w:r>
    </w:p>
    <w:p w:rsidR="00221C9C" w:rsidRDefault="00221C9C" w:rsidP="00221C9C">
      <w:pPr>
        <w:ind w:right="-82" w:firstLine="720"/>
        <w:jc w:val="both"/>
        <w:rPr>
          <w:color w:val="000000"/>
        </w:rPr>
      </w:pPr>
      <w:r>
        <w:rPr>
          <w:color w:val="000000"/>
        </w:rPr>
        <w:t>2)    общественно-деловые зоны,</w:t>
      </w:r>
    </w:p>
    <w:p w:rsidR="00221C9C" w:rsidRDefault="00221C9C" w:rsidP="00221C9C">
      <w:pPr>
        <w:ind w:right="-82" w:firstLine="720"/>
        <w:jc w:val="both"/>
        <w:rPr>
          <w:color w:val="000000"/>
        </w:rPr>
      </w:pPr>
      <w:r>
        <w:rPr>
          <w:color w:val="000000"/>
        </w:rPr>
        <w:t>3)    производственные зоны,</w:t>
      </w:r>
    </w:p>
    <w:p w:rsidR="00221C9C" w:rsidRDefault="00221C9C" w:rsidP="00221C9C">
      <w:pPr>
        <w:ind w:right="-82" w:firstLine="720"/>
        <w:jc w:val="both"/>
        <w:rPr>
          <w:color w:val="000000"/>
        </w:rPr>
      </w:pPr>
      <w:r>
        <w:rPr>
          <w:color w:val="000000"/>
        </w:rPr>
        <w:t>4)    зоны инженерной и транспортной инфраструктур,</w:t>
      </w:r>
    </w:p>
    <w:p w:rsidR="00221C9C" w:rsidRDefault="00221C9C" w:rsidP="00221C9C">
      <w:pPr>
        <w:ind w:right="-82" w:firstLine="720"/>
        <w:jc w:val="both"/>
        <w:rPr>
          <w:color w:val="000000"/>
        </w:rPr>
      </w:pPr>
      <w:r>
        <w:rPr>
          <w:color w:val="000000"/>
        </w:rPr>
        <w:t>5)    зоны сельскохозяйственного использования,</w:t>
      </w:r>
    </w:p>
    <w:p w:rsidR="00221C9C" w:rsidRDefault="00221C9C" w:rsidP="00221C9C">
      <w:pPr>
        <w:ind w:right="-82" w:firstLine="720"/>
        <w:jc w:val="both"/>
        <w:rPr>
          <w:color w:val="000000"/>
        </w:rPr>
      </w:pPr>
      <w:r>
        <w:rPr>
          <w:color w:val="000000"/>
        </w:rPr>
        <w:t>6)    зоны рекреационного назначения,</w:t>
      </w:r>
    </w:p>
    <w:p w:rsidR="00221C9C" w:rsidRDefault="00221C9C" w:rsidP="00221C9C">
      <w:pPr>
        <w:pStyle w:val="Default"/>
        <w:ind w:firstLine="708"/>
        <w:jc w:val="both"/>
      </w:pPr>
      <w:r>
        <w:t>7)    зоны специального назначения,</w:t>
      </w:r>
    </w:p>
    <w:p w:rsidR="00221C9C" w:rsidRDefault="00221C9C" w:rsidP="00221C9C">
      <w:pPr>
        <w:pStyle w:val="Default"/>
        <w:ind w:firstLine="720"/>
        <w:jc w:val="both"/>
        <w:rPr>
          <w:color w:val="auto"/>
        </w:rPr>
      </w:pPr>
      <w:r>
        <w:t xml:space="preserve">8)    </w:t>
      </w:r>
      <w:r>
        <w:rPr>
          <w:color w:val="auto"/>
        </w:rPr>
        <w:t>размещение военных объектов,</w:t>
      </w:r>
    </w:p>
    <w:p w:rsidR="00221C9C" w:rsidRDefault="00221C9C" w:rsidP="00221C9C">
      <w:pPr>
        <w:pStyle w:val="Default"/>
        <w:ind w:firstLine="720"/>
        <w:jc w:val="both"/>
        <w:rPr>
          <w:color w:val="auto"/>
        </w:rPr>
      </w:pPr>
      <w:r>
        <w:rPr>
          <w:color w:val="auto"/>
        </w:rPr>
        <w:t>9)    иные виды территориальных зон.</w:t>
      </w:r>
    </w:p>
    <w:p w:rsidR="00221C9C" w:rsidRDefault="00221C9C" w:rsidP="00221C9C">
      <w:pPr>
        <w:ind w:right="-82" w:firstLine="720"/>
        <w:jc w:val="both"/>
        <w:rPr>
          <w:bCs/>
          <w:color w:val="000000"/>
        </w:rPr>
      </w:pPr>
      <w:r>
        <w:rPr>
          <w:bCs/>
          <w:color w:val="000000"/>
        </w:rPr>
        <w:t xml:space="preserve">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в соответствии с </w:t>
      </w:r>
      <w:proofErr w:type="spellStart"/>
      <w:r>
        <w:rPr>
          <w:bCs/>
          <w:color w:val="000000"/>
        </w:rPr>
        <w:t>ГрК</w:t>
      </w:r>
      <w:proofErr w:type="spellEnd"/>
      <w:r>
        <w:rPr>
          <w:bCs/>
          <w:color w:val="000000"/>
        </w:rPr>
        <w:t xml:space="preserve"> РФ. </w:t>
      </w:r>
    </w:p>
    <w:p w:rsidR="00221C9C" w:rsidRDefault="00221C9C" w:rsidP="00221C9C">
      <w:pPr>
        <w:ind w:firstLine="540"/>
        <w:jc w:val="both"/>
        <w:rPr>
          <w:color w:val="000000"/>
        </w:rPr>
      </w:pPr>
      <w:r>
        <w:t xml:space="preserve">На карте градостроительного зонирования территории могут быть отображены границы зон </w:t>
      </w:r>
      <w:r>
        <w:rPr>
          <w:color w:val="000000"/>
        </w:rPr>
        <w:t>с особыми условиями использования территорий, которые</w:t>
      </w:r>
      <w:r>
        <w:rPr>
          <w:bCs/>
          <w:color w:val="000000"/>
        </w:rPr>
        <w:t xml:space="preserve"> представлены следующими видами:</w:t>
      </w:r>
    </w:p>
    <w:p w:rsidR="00221C9C" w:rsidRDefault="00221C9C" w:rsidP="00221C9C">
      <w:pPr>
        <w:ind w:right="-82" w:firstLine="720"/>
        <w:jc w:val="both"/>
        <w:rPr>
          <w:color w:val="000000"/>
        </w:rPr>
      </w:pPr>
      <w:r>
        <w:rPr>
          <w:color w:val="000000"/>
        </w:rPr>
        <w:t xml:space="preserve">1)    зоны санитарной охраны источников водоснабжения, </w:t>
      </w:r>
    </w:p>
    <w:p w:rsidR="00221C9C" w:rsidRDefault="00221C9C" w:rsidP="00221C9C">
      <w:pPr>
        <w:ind w:right="-82" w:firstLine="720"/>
        <w:jc w:val="both"/>
        <w:rPr>
          <w:color w:val="000000"/>
        </w:rPr>
      </w:pPr>
      <w:r>
        <w:rPr>
          <w:color w:val="000000"/>
        </w:rPr>
        <w:t xml:space="preserve">2)    </w:t>
      </w:r>
      <w:proofErr w:type="spellStart"/>
      <w:r>
        <w:rPr>
          <w:color w:val="000000"/>
        </w:rPr>
        <w:t>водоохранные</w:t>
      </w:r>
      <w:proofErr w:type="spellEnd"/>
      <w:r>
        <w:rPr>
          <w:color w:val="000000"/>
        </w:rPr>
        <w:t xml:space="preserve"> зоны,</w:t>
      </w:r>
    </w:p>
    <w:p w:rsidR="00221C9C" w:rsidRDefault="00221C9C" w:rsidP="00221C9C">
      <w:pPr>
        <w:ind w:right="-82" w:firstLine="720"/>
        <w:jc w:val="both"/>
        <w:rPr>
          <w:color w:val="000000"/>
        </w:rPr>
      </w:pPr>
      <w:r>
        <w:rPr>
          <w:color w:val="000000"/>
        </w:rPr>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221C9C" w:rsidRDefault="00221C9C" w:rsidP="00221C9C">
      <w:pPr>
        <w:ind w:right="-82" w:firstLine="720"/>
        <w:jc w:val="both"/>
      </w:pPr>
      <w:r>
        <w:rPr>
          <w:color w:val="000000"/>
        </w:rPr>
        <w:t xml:space="preserve">4) </w:t>
      </w:r>
      <w:r>
        <w:t>зоны охраны объектов культурного наследия (памятников истории и культуры) народов Российской Федерации;</w:t>
      </w:r>
    </w:p>
    <w:p w:rsidR="00221C9C" w:rsidRDefault="00221C9C" w:rsidP="00221C9C">
      <w:pPr>
        <w:ind w:right="-82" w:firstLine="720"/>
        <w:jc w:val="both"/>
      </w:pPr>
      <w:r>
        <w:t>5) зоны затопления;</w:t>
      </w:r>
    </w:p>
    <w:p w:rsidR="00221C9C" w:rsidRDefault="00221C9C" w:rsidP="00221C9C">
      <w:pPr>
        <w:ind w:right="-82" w:firstLine="720"/>
        <w:jc w:val="both"/>
      </w:pPr>
      <w:r>
        <w:t>6) зоны подтопления.</w:t>
      </w:r>
    </w:p>
    <w:p w:rsidR="00221C9C" w:rsidRDefault="00221C9C" w:rsidP="00221C9C">
      <w:pPr>
        <w:ind w:right="-82" w:firstLine="720"/>
        <w:jc w:val="both"/>
      </w:pPr>
    </w:p>
    <w:p w:rsidR="00221C9C" w:rsidRDefault="00221C9C" w:rsidP="00221C9C">
      <w:pPr>
        <w:ind w:right="-82" w:firstLine="720"/>
        <w:jc w:val="both"/>
      </w:pPr>
    </w:p>
    <w:p w:rsidR="00221C9C" w:rsidRDefault="00221C9C" w:rsidP="00221C9C">
      <w:pPr>
        <w:ind w:right="-82" w:firstLine="708"/>
        <w:jc w:val="both"/>
        <w:rPr>
          <w:b/>
        </w:rPr>
      </w:pPr>
      <w:r>
        <w:rPr>
          <w:b/>
        </w:rPr>
        <w:lastRenderedPageBreak/>
        <w:t xml:space="preserve">1.3. </w:t>
      </w:r>
      <w:r>
        <w:rPr>
          <w:b/>
          <w:color w:val="000000"/>
        </w:rPr>
        <w:t>Градостроительные регламенты и их применение</w:t>
      </w:r>
    </w:p>
    <w:p w:rsidR="00221C9C" w:rsidRDefault="00221C9C" w:rsidP="00221C9C">
      <w:pPr>
        <w:ind w:right="-82"/>
        <w:jc w:val="both"/>
      </w:pPr>
    </w:p>
    <w:p w:rsidR="00221C9C" w:rsidRDefault="00221C9C" w:rsidP="00221C9C">
      <w:pPr>
        <w:pStyle w:val="Default"/>
        <w:ind w:firstLine="708"/>
        <w:jc w:val="both"/>
      </w:pPr>
      <w:r>
        <w:t xml:space="preserve">1. В соответствии со статьей 85 Земельного кодекса РФ (далее - ЗК РФ) и ст. 36 </w:t>
      </w:r>
      <w:proofErr w:type="spellStart"/>
      <w:r>
        <w:t>ГрК</w:t>
      </w:r>
      <w:proofErr w:type="spellEnd"/>
      <w:r>
        <w:t xml:space="preserve">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 РФ), существующего и планируемого использования земельных участков и объектов капитального строительства (ст. 34 </w:t>
      </w:r>
      <w:proofErr w:type="spellStart"/>
      <w:r>
        <w:t>ГрК</w:t>
      </w:r>
      <w:proofErr w:type="spellEnd"/>
      <w:r>
        <w:t xml:space="preserve">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w:t>
      </w:r>
      <w:proofErr w:type="spellStart"/>
      <w:r>
        <w:t>ГрК</w:t>
      </w:r>
      <w:proofErr w:type="spellEnd"/>
      <w:r>
        <w:t xml:space="preserve"> РФ). </w:t>
      </w:r>
    </w:p>
    <w:p w:rsidR="00221C9C" w:rsidRDefault="00221C9C" w:rsidP="00221C9C">
      <w:pPr>
        <w:ind w:right="-82" w:firstLine="708"/>
        <w:jc w:val="both"/>
        <w:rPr>
          <w:color w:val="000000"/>
        </w:rPr>
      </w:pPr>
      <w:r>
        <w:rPr>
          <w:color w:val="000000"/>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221C9C" w:rsidRDefault="00221C9C" w:rsidP="00221C9C">
      <w:pPr>
        <w:ind w:right="-82"/>
        <w:jc w:val="both"/>
        <w:rPr>
          <w:color w:val="000000"/>
        </w:rPr>
      </w:pPr>
      <w:r>
        <w:rPr>
          <w:bCs/>
          <w:color w:val="000000"/>
        </w:rPr>
        <w:t xml:space="preserve">             Для территориальных зон, установлены </w:t>
      </w:r>
      <w:r>
        <w:rPr>
          <w:color w:val="000000"/>
        </w:rPr>
        <w:t>градостроительные регламенты, определяющие:</w:t>
      </w:r>
    </w:p>
    <w:p w:rsidR="00221C9C" w:rsidRDefault="00221C9C" w:rsidP="00221C9C">
      <w:pPr>
        <w:ind w:right="-82" w:firstLine="720"/>
        <w:jc w:val="both"/>
        <w:rPr>
          <w:color w:val="000000"/>
        </w:rPr>
      </w:pPr>
      <w:r>
        <w:rPr>
          <w:color w:val="000000"/>
        </w:rPr>
        <w:t>1) виды разрешенного использования земельных участков и объектов капитального строительства;</w:t>
      </w:r>
    </w:p>
    <w:p w:rsidR="00221C9C" w:rsidRDefault="00221C9C" w:rsidP="00221C9C">
      <w:pPr>
        <w:ind w:right="-82" w:firstLine="720"/>
        <w:jc w:val="both"/>
        <w:rPr>
          <w:color w:val="000000"/>
        </w:rPr>
      </w:pPr>
      <w:r>
        <w:rPr>
          <w:color w:val="000000"/>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221C9C" w:rsidRDefault="00221C9C" w:rsidP="00221C9C">
      <w:pPr>
        <w:tabs>
          <w:tab w:val="center" w:pos="1197"/>
        </w:tabs>
        <w:ind w:right="-82" w:firstLine="720"/>
        <w:jc w:val="both"/>
        <w:rPr>
          <w:color w:val="000000"/>
        </w:rPr>
      </w:pPr>
      <w:r>
        <w:rPr>
          <w:color w:val="000000"/>
        </w:rPr>
        <w:t xml:space="preserve">2. </w:t>
      </w:r>
      <w:proofErr w:type="gramStart"/>
      <w:r>
        <w:rPr>
          <w:color w:val="000000"/>
        </w:rPr>
        <w:t>В  целях</w:t>
      </w:r>
      <w:proofErr w:type="gramEnd"/>
      <w:r>
        <w:rPr>
          <w:color w:val="000000"/>
        </w:rPr>
        <w:t xml:space="preserve">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
    <w:p w:rsidR="00221C9C" w:rsidRDefault="00221C9C" w:rsidP="00221C9C">
      <w:pPr>
        <w:ind w:right="-82" w:firstLine="720"/>
        <w:jc w:val="both"/>
        <w:rPr>
          <w:color w:val="000000"/>
        </w:rPr>
      </w:pPr>
      <w:r>
        <w:rPr>
          <w:color w:val="000000"/>
        </w:rPr>
        <w:t xml:space="preserve"> 1) ограничения использования земельных участков и объектов капитального строительства </w:t>
      </w:r>
      <w:proofErr w:type="gramStart"/>
      <w:r>
        <w:rPr>
          <w:color w:val="000000"/>
        </w:rPr>
        <w:t>в водоохраной</w:t>
      </w:r>
      <w:proofErr w:type="gramEnd"/>
      <w:r>
        <w:rPr>
          <w:color w:val="000000"/>
        </w:rPr>
        <w:t xml:space="preserve"> зоне, в зоне охраны источников водоснабжения;</w:t>
      </w:r>
    </w:p>
    <w:p w:rsidR="00221C9C" w:rsidRDefault="00221C9C" w:rsidP="00221C9C">
      <w:pPr>
        <w:ind w:right="-82" w:firstLine="720"/>
        <w:jc w:val="both"/>
        <w:rPr>
          <w:color w:val="000000"/>
        </w:rPr>
      </w:pPr>
      <w:r>
        <w:rPr>
          <w:color w:val="000000"/>
        </w:rPr>
        <w:t>2) ограничения использования земельных участков и объектов капитального строительства в санитарно-защитной зоне предприятия или объекта.</w:t>
      </w:r>
    </w:p>
    <w:p w:rsidR="00221C9C" w:rsidRDefault="00221C9C" w:rsidP="00221C9C">
      <w:pPr>
        <w:ind w:right="-82" w:firstLine="720"/>
        <w:jc w:val="both"/>
        <w:rPr>
          <w:color w:val="000000"/>
        </w:rPr>
      </w:pPr>
      <w:r>
        <w:rPr>
          <w:color w:val="000000"/>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221C9C" w:rsidRDefault="00221C9C" w:rsidP="00221C9C">
      <w:pPr>
        <w:ind w:firstLine="708"/>
        <w:jc w:val="both"/>
      </w:pPr>
      <w: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221C9C" w:rsidRDefault="00221C9C" w:rsidP="00221C9C">
      <w:pPr>
        <w:ind w:right="-82" w:firstLine="720"/>
        <w:jc w:val="both"/>
        <w:rPr>
          <w:color w:val="000000"/>
        </w:rPr>
      </w:pPr>
      <w:r>
        <w:rPr>
          <w:color w:val="000000"/>
        </w:rPr>
        <w:t>5. Действие градостроительных регламентов не распространяется на земельные участки:</w:t>
      </w:r>
    </w:p>
    <w:p w:rsidR="00221C9C" w:rsidRDefault="00221C9C" w:rsidP="00221C9C">
      <w:pPr>
        <w:ind w:right="-82" w:firstLine="720"/>
        <w:jc w:val="both"/>
        <w:rPr>
          <w:color w:val="000000"/>
        </w:rPr>
      </w:pPr>
      <w:r>
        <w:rPr>
          <w:color w:val="000000"/>
        </w:rPr>
        <w:t xml:space="preserve">  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 культурного наследия;</w:t>
      </w:r>
    </w:p>
    <w:p w:rsidR="00221C9C" w:rsidRDefault="00221C9C" w:rsidP="00221C9C">
      <w:pPr>
        <w:tabs>
          <w:tab w:val="num" w:pos="2949"/>
        </w:tabs>
        <w:ind w:right="-82" w:firstLine="780"/>
        <w:jc w:val="both"/>
        <w:rPr>
          <w:color w:val="000000"/>
        </w:rPr>
      </w:pPr>
      <w:r>
        <w:rPr>
          <w:color w:val="000000"/>
        </w:rPr>
        <w:t>2)  в границах территорий общего пользования, занятых улицами, проездами, площадями, автомобильными дорогами местного значения;</w:t>
      </w:r>
    </w:p>
    <w:p w:rsidR="00221C9C" w:rsidRDefault="00221C9C" w:rsidP="00221C9C">
      <w:pPr>
        <w:tabs>
          <w:tab w:val="num" w:pos="2949"/>
        </w:tabs>
        <w:ind w:right="-82" w:firstLine="780"/>
        <w:jc w:val="both"/>
        <w:rPr>
          <w:color w:val="000000"/>
        </w:rPr>
      </w:pPr>
      <w:r>
        <w:rPr>
          <w:color w:val="000000"/>
        </w:rPr>
        <w:t xml:space="preserve">3) </w:t>
      </w:r>
      <w:r>
        <w:rPr>
          <w:color w:val="2C2C2C"/>
        </w:rPr>
        <w:t>предназначенные для размещения линейных объектов и (или) занятые линейными объектами;</w:t>
      </w:r>
    </w:p>
    <w:p w:rsidR="00221C9C" w:rsidRDefault="00221C9C" w:rsidP="00221C9C">
      <w:pPr>
        <w:tabs>
          <w:tab w:val="num" w:pos="2949"/>
        </w:tabs>
        <w:ind w:right="-82" w:firstLine="780"/>
        <w:jc w:val="both"/>
        <w:rPr>
          <w:color w:val="000000"/>
        </w:rPr>
      </w:pPr>
      <w:r>
        <w:rPr>
          <w:color w:val="000000"/>
        </w:rPr>
        <w:t xml:space="preserve">4) </w:t>
      </w:r>
      <w:r>
        <w:t>предоставленные для добычи полезных ископаемых.</w:t>
      </w:r>
    </w:p>
    <w:p w:rsidR="00221C9C" w:rsidRDefault="00221C9C" w:rsidP="00221C9C">
      <w:pPr>
        <w:tabs>
          <w:tab w:val="left" w:pos="1083"/>
        </w:tabs>
        <w:ind w:right="-82" w:firstLine="720"/>
        <w:jc w:val="both"/>
        <w:rPr>
          <w:color w:val="000000"/>
        </w:rPr>
      </w:pPr>
      <w:r>
        <w:rPr>
          <w:color w:val="000000"/>
        </w:rPr>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221C9C" w:rsidRDefault="00221C9C" w:rsidP="00221C9C">
      <w:pPr>
        <w:tabs>
          <w:tab w:val="left" w:pos="969"/>
        </w:tabs>
        <w:ind w:right="-82" w:firstLine="720"/>
        <w:jc w:val="both"/>
        <w:rPr>
          <w:color w:val="000000"/>
        </w:rPr>
      </w:pPr>
      <w:r>
        <w:rPr>
          <w:color w:val="000000"/>
        </w:rPr>
        <w:t xml:space="preserve">7. Для каждого земельного участка и объекта капитального строительства, расположенного на территории </w:t>
      </w:r>
      <w:proofErr w:type="spellStart"/>
      <w:r>
        <w:rPr>
          <w:color w:val="000000"/>
        </w:rPr>
        <w:t>Староирюкского</w:t>
      </w:r>
      <w:proofErr w:type="spellEnd"/>
      <w:r>
        <w:rPr>
          <w:color w:val="000000"/>
        </w:rPr>
        <w:t xml:space="preserve">  сельского поселения, разрешенным считается такое использование, которое соответствует:</w:t>
      </w:r>
    </w:p>
    <w:p w:rsidR="00221C9C" w:rsidRDefault="00221C9C" w:rsidP="00221C9C">
      <w:pPr>
        <w:ind w:right="-82"/>
        <w:jc w:val="both"/>
        <w:rPr>
          <w:color w:val="000000"/>
        </w:rPr>
      </w:pPr>
      <w:r>
        <w:rPr>
          <w:color w:val="000000"/>
        </w:rPr>
        <w:tab/>
        <w:t>- градостроительным регламентам, установленным настоящими  Правилами;</w:t>
      </w:r>
    </w:p>
    <w:p w:rsidR="00221C9C" w:rsidRDefault="00221C9C" w:rsidP="00221C9C">
      <w:pPr>
        <w:ind w:right="-82"/>
        <w:jc w:val="both"/>
        <w:rPr>
          <w:color w:val="000000"/>
        </w:rPr>
      </w:pPr>
      <w:r>
        <w:rPr>
          <w:color w:val="000000"/>
        </w:rPr>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221C9C" w:rsidRDefault="00221C9C" w:rsidP="00221C9C">
      <w:pPr>
        <w:ind w:right="-82"/>
        <w:jc w:val="both"/>
        <w:rPr>
          <w:color w:val="000000"/>
        </w:rPr>
      </w:pPr>
      <w:r>
        <w:rPr>
          <w:color w:val="000000"/>
        </w:rPr>
        <w:lastRenderedPageBreak/>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221C9C" w:rsidRDefault="00221C9C" w:rsidP="00221C9C">
      <w:pPr>
        <w:jc w:val="both"/>
        <w:rPr>
          <w:color w:val="000000"/>
        </w:rPr>
      </w:pPr>
      <w:r>
        <w:rPr>
          <w:color w:val="000000"/>
        </w:rPr>
        <w:tab/>
        <w:t>8. Градостроительный регламент, в части видов разрешенного использования недвижимости,  включает:</w:t>
      </w:r>
    </w:p>
    <w:p w:rsidR="00221C9C" w:rsidRDefault="00221C9C" w:rsidP="00221C9C">
      <w:pPr>
        <w:ind w:firstLine="708"/>
        <w:jc w:val="both"/>
        <w:rPr>
          <w:color w:val="000000"/>
        </w:rPr>
      </w:pPr>
      <w:r>
        <w:rPr>
          <w:color w:val="000000"/>
        </w:rPr>
        <w:t xml:space="preserve">- основные виды разрешенного использования недвижимости, которые не могут быть запрещены; </w:t>
      </w:r>
    </w:p>
    <w:p w:rsidR="00221C9C" w:rsidRDefault="00221C9C" w:rsidP="00221C9C">
      <w:pPr>
        <w:ind w:firstLine="708"/>
        <w:jc w:val="both"/>
        <w:rPr>
          <w:color w:val="000000"/>
        </w:rPr>
      </w:pPr>
      <w:r>
        <w:rPr>
          <w:color w:val="000000"/>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221C9C" w:rsidRDefault="00221C9C" w:rsidP="00221C9C">
      <w:pPr>
        <w:ind w:firstLine="708"/>
        <w:jc w:val="both"/>
        <w:rPr>
          <w:color w:val="000000"/>
        </w:rPr>
      </w:pPr>
      <w:r>
        <w:rPr>
          <w:color w:val="000000"/>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221C9C" w:rsidRDefault="00221C9C" w:rsidP="00221C9C">
      <w:pPr>
        <w:ind w:right="-82" w:firstLine="720"/>
        <w:jc w:val="both"/>
        <w:rPr>
          <w:bCs/>
          <w:color w:val="000000"/>
        </w:rPr>
      </w:pPr>
      <w:r>
        <w:rPr>
          <w:color w:val="000000"/>
        </w:rPr>
        <w:t xml:space="preserve">9. </w:t>
      </w:r>
      <w:r>
        <w:rPr>
          <w:bCs/>
          <w:color w:val="000000"/>
        </w:rPr>
        <w:t xml:space="preserve">Виды использования </w:t>
      </w:r>
      <w:r>
        <w:rPr>
          <w:color w:val="000000"/>
        </w:rPr>
        <w:t>земельных участков и объектов капитального строительства</w:t>
      </w:r>
      <w:r>
        <w:rPr>
          <w:bCs/>
          <w:color w:val="000000"/>
        </w:rPr>
        <w:t xml:space="preserve">, отсутствующие в списках видов разрешенного использования, являются не разрешенными для соответствующей территориальной зоны. </w:t>
      </w:r>
    </w:p>
    <w:p w:rsidR="00221C9C" w:rsidRDefault="00221C9C" w:rsidP="00221C9C">
      <w:pPr>
        <w:ind w:right="-82"/>
        <w:jc w:val="both"/>
        <w:rPr>
          <w:color w:val="000000"/>
        </w:rPr>
      </w:pPr>
      <w:r>
        <w:rPr>
          <w:color w:val="000000"/>
        </w:rPr>
        <w:tab/>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(тепло-</w:t>
      </w:r>
      <w:proofErr w:type="gramStart"/>
      <w:r>
        <w:rPr>
          <w:color w:val="000000"/>
        </w:rPr>
        <w:t>,  газо</w:t>
      </w:r>
      <w:proofErr w:type="gramEnd"/>
      <w:r>
        <w:rPr>
          <w:color w:val="000000"/>
        </w:rPr>
        <w:t xml:space="preserve">-, водоснабжение, </w:t>
      </w:r>
      <w:proofErr w:type="spellStart"/>
      <w:r>
        <w:rPr>
          <w:color w:val="000000"/>
        </w:rPr>
        <w:t>канализование</w:t>
      </w:r>
      <w:proofErr w:type="spellEnd"/>
      <w:r>
        <w:rPr>
          <w:color w:val="000000"/>
        </w:rPr>
        <w:t>,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w:t>
      </w:r>
      <w:r>
        <w:t xml:space="preserve"> и допустимых к размещению в соответствии с требованиями санитарного законодательства Российской Федерации. </w:t>
      </w:r>
    </w:p>
    <w:p w:rsidR="00221C9C" w:rsidRDefault="00221C9C" w:rsidP="00221C9C">
      <w:pPr>
        <w:jc w:val="both"/>
        <w:rPr>
          <w:color w:val="000000"/>
        </w:rPr>
      </w:pPr>
      <w:r>
        <w:rPr>
          <w:color w:val="000000"/>
        </w:rPr>
        <w:tab/>
        <w:t>11. Предельные размеры земельных участков и предельные параметры разрешенного строительства, реконструкции объектов капитального строительства, предусматриваемые градостроительными регламентами территориальных зон, включают в себя:</w:t>
      </w:r>
    </w:p>
    <w:p w:rsidR="00221C9C" w:rsidRDefault="00221C9C" w:rsidP="00221C9C">
      <w:pPr>
        <w:ind w:right="-82" w:firstLine="720"/>
        <w:jc w:val="both"/>
        <w:rPr>
          <w:color w:val="000000"/>
        </w:rPr>
      </w:pPr>
      <w:r>
        <w:rPr>
          <w:color w:val="000000"/>
        </w:rPr>
        <w:t>предельные (минимальные и (или) максимальные) размеры земельных участков, в том числе их площадь;</w:t>
      </w:r>
    </w:p>
    <w:p w:rsidR="00221C9C" w:rsidRDefault="00221C9C" w:rsidP="00221C9C">
      <w:pPr>
        <w:ind w:right="-82" w:firstLine="720"/>
        <w:jc w:val="both"/>
        <w:rPr>
          <w:color w:val="000000"/>
        </w:rPr>
      </w:pPr>
      <w:r>
        <w:rPr>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Default="00221C9C" w:rsidP="00221C9C">
      <w:pPr>
        <w:ind w:right="-82" w:firstLine="720"/>
        <w:jc w:val="both"/>
        <w:rPr>
          <w:color w:val="000000"/>
        </w:rPr>
      </w:pPr>
      <w:r>
        <w:rPr>
          <w:color w:val="000000"/>
        </w:rPr>
        <w:t>предельное количество этажей или предельную высоту зданий, строений, сооружений;</w:t>
      </w:r>
    </w:p>
    <w:p w:rsidR="00221C9C" w:rsidRDefault="00221C9C" w:rsidP="00221C9C">
      <w:pPr>
        <w:ind w:right="-82" w:firstLine="720"/>
        <w:jc w:val="both"/>
        <w:rPr>
          <w:color w:val="000000"/>
        </w:rPr>
      </w:pPr>
      <w:r>
        <w:rPr>
          <w:color w:val="00000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21C9C" w:rsidRDefault="00221C9C" w:rsidP="00221C9C">
      <w:pPr>
        <w:ind w:right="-82" w:firstLine="720"/>
        <w:jc w:val="both"/>
        <w:rPr>
          <w:color w:val="000000"/>
        </w:rPr>
      </w:pPr>
      <w:r>
        <w:rPr>
          <w:color w:val="000000"/>
        </w:rPr>
        <w:t>иные показатели.</w:t>
      </w:r>
    </w:p>
    <w:p w:rsidR="00221C9C" w:rsidRDefault="00221C9C" w:rsidP="00221C9C">
      <w:pPr>
        <w:ind w:firstLine="708"/>
        <w:jc w:val="both"/>
        <w:rPr>
          <w:color w:val="000000"/>
        </w:rPr>
      </w:pPr>
      <w:r>
        <w:rPr>
          <w:bCs/>
          <w:color w:val="000000"/>
        </w:rPr>
        <w:t>Указанные размеры и параметры, их сочетания устанавливаются индивидуально применительно к каждой  территориальной зоне. Требования к их обеспечению устанавливаются в градостроительных планах земельных участков.</w:t>
      </w:r>
    </w:p>
    <w:p w:rsidR="00221C9C" w:rsidRDefault="00221C9C" w:rsidP="00221C9C">
      <w:pPr>
        <w:pStyle w:val="Default"/>
        <w:ind w:firstLine="708"/>
        <w:jc w:val="both"/>
      </w:pPr>
      <w:r>
        <w:t xml:space="preserve">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w:t>
      </w:r>
    </w:p>
    <w:p w:rsidR="00221C9C" w:rsidRDefault="00221C9C" w:rsidP="00221C9C">
      <w:pPr>
        <w:ind w:firstLine="540"/>
        <w:jc w:val="both"/>
      </w:pPr>
      <w:r>
        <w:tab/>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(п.8. 9. ст. 36 </w:t>
      </w:r>
      <w:proofErr w:type="spellStart"/>
      <w:r>
        <w:t>ГрК</w:t>
      </w:r>
      <w:proofErr w:type="spellEnd"/>
      <w:r>
        <w:t xml:space="preserve"> РФ).</w:t>
      </w:r>
    </w:p>
    <w:p w:rsidR="00221C9C" w:rsidRDefault="00221C9C" w:rsidP="00221C9C">
      <w:pPr>
        <w:pStyle w:val="Default"/>
        <w:ind w:firstLine="708"/>
        <w:jc w:val="both"/>
        <w:rPr>
          <w:b/>
          <w:bCs/>
          <w:iCs/>
        </w:rPr>
      </w:pPr>
      <w:r>
        <w:rPr>
          <w:b/>
          <w:bCs/>
          <w:iCs/>
        </w:rPr>
        <w:t xml:space="preserve">1.4. Структурные подразделения местного самоуправления </w:t>
      </w:r>
    </w:p>
    <w:p w:rsidR="00221C9C" w:rsidRDefault="00221C9C" w:rsidP="00221C9C">
      <w:pPr>
        <w:pStyle w:val="Default"/>
        <w:ind w:firstLine="708"/>
        <w:jc w:val="both"/>
        <w:rPr>
          <w:b/>
          <w:bCs/>
          <w:iCs/>
        </w:rPr>
      </w:pPr>
    </w:p>
    <w:p w:rsidR="00221C9C" w:rsidRDefault="00221C9C" w:rsidP="00221C9C">
      <w:pPr>
        <w:jc w:val="both"/>
        <w:rPr>
          <w:color w:val="000000"/>
        </w:rPr>
      </w:pPr>
      <w:r>
        <w:rPr>
          <w:color w:val="000000"/>
        </w:rPr>
        <w:tab/>
        <w:t>1. В соответствии с законами, иными нормативными правовыми актами к органам, уполномоченным регулировать землепользование и застройку в части соблюдения настоящих Правил относятся:</w:t>
      </w:r>
    </w:p>
    <w:p w:rsidR="00221C9C" w:rsidRDefault="00221C9C" w:rsidP="00221C9C">
      <w:pPr>
        <w:ind w:firstLine="627"/>
        <w:jc w:val="both"/>
        <w:rPr>
          <w:color w:val="000000"/>
        </w:rPr>
      </w:pPr>
      <w:r>
        <w:rPr>
          <w:color w:val="000000"/>
        </w:rPr>
        <w:tab/>
        <w:t xml:space="preserve">1) администрация </w:t>
      </w:r>
      <w:proofErr w:type="spellStart"/>
      <w:r>
        <w:rPr>
          <w:color w:val="000000"/>
        </w:rPr>
        <w:t>Староирюкского</w:t>
      </w:r>
      <w:proofErr w:type="spellEnd"/>
      <w:r>
        <w:rPr>
          <w:color w:val="000000"/>
        </w:rPr>
        <w:t xml:space="preserve"> сельского поселения; </w:t>
      </w:r>
    </w:p>
    <w:p w:rsidR="00221C9C" w:rsidRDefault="00221C9C" w:rsidP="00221C9C">
      <w:pPr>
        <w:ind w:firstLine="627"/>
        <w:jc w:val="both"/>
        <w:rPr>
          <w:color w:val="000000"/>
        </w:rPr>
      </w:pPr>
      <w:r>
        <w:rPr>
          <w:color w:val="000000"/>
        </w:rPr>
        <w:tab/>
        <w:t xml:space="preserve">2) структурные подразделения и должностные лица администрации </w:t>
      </w:r>
      <w:proofErr w:type="spellStart"/>
      <w:r>
        <w:rPr>
          <w:color w:val="000000"/>
        </w:rPr>
        <w:t>Малмыжского</w:t>
      </w:r>
      <w:proofErr w:type="spellEnd"/>
      <w:r>
        <w:rPr>
          <w:color w:val="000000"/>
        </w:rPr>
        <w:t xml:space="preserve"> района, при наличии соответствующего соглашения с администрацией сельского поселения.</w:t>
      </w:r>
    </w:p>
    <w:p w:rsidR="00221C9C" w:rsidRDefault="00221C9C" w:rsidP="00221C9C">
      <w:pPr>
        <w:jc w:val="both"/>
        <w:rPr>
          <w:color w:val="000000"/>
        </w:rPr>
      </w:pPr>
      <w:r>
        <w:rPr>
          <w:color w:val="000000"/>
        </w:rPr>
        <w:tab/>
        <w:t>2. По вопросам применения настоящих Правил органы, уполномоченные регулировать и контролировать землепользование и застройку:</w:t>
      </w:r>
    </w:p>
    <w:p w:rsidR="00221C9C" w:rsidRDefault="00221C9C" w:rsidP="00221C9C">
      <w:pPr>
        <w:jc w:val="both"/>
        <w:rPr>
          <w:color w:val="000000"/>
        </w:rPr>
      </w:pPr>
      <w:r>
        <w:rPr>
          <w:color w:val="000000"/>
        </w:rPr>
        <w:t xml:space="preserve">          по запросу Комиссии по землепользованию и застройке предоставляют заключения по вопросам, связанным с проведением публичных слушаний;</w:t>
      </w:r>
    </w:p>
    <w:p w:rsidR="00221C9C" w:rsidRDefault="00221C9C" w:rsidP="00221C9C">
      <w:pPr>
        <w:jc w:val="both"/>
        <w:rPr>
          <w:color w:val="000000"/>
        </w:rPr>
      </w:pPr>
      <w:r>
        <w:rPr>
          <w:color w:val="000000"/>
        </w:rPr>
        <w:t xml:space="preserve">          участвуют в регулировании и контролировании землепользования и застройки в соответствии с </w:t>
      </w:r>
      <w:r>
        <w:rPr>
          <w:color w:val="000000"/>
        </w:rPr>
        <w:lastRenderedPageBreak/>
        <w:t>законодательством, настоящими Правилами, положениями об этих органах.</w:t>
      </w:r>
    </w:p>
    <w:p w:rsidR="00221C9C" w:rsidRDefault="00221C9C" w:rsidP="00221C9C">
      <w:pPr>
        <w:ind w:firstLine="540"/>
        <w:jc w:val="both"/>
        <w:rPr>
          <w:color w:val="000000"/>
        </w:rPr>
      </w:pPr>
      <w:r>
        <w:rPr>
          <w:color w:val="000000"/>
        </w:rPr>
        <w:tab/>
        <w:t>3. По вопросам применения настоящих Правил структурное подразделение администрации муниципального района, уполномоченное в области градостроительной деятельности,  осуществляет по соглашению с администрацией сельского поселения следующие функции:</w:t>
      </w:r>
    </w:p>
    <w:p w:rsidR="00221C9C" w:rsidRDefault="00221C9C" w:rsidP="00221C9C">
      <w:pPr>
        <w:ind w:firstLine="720"/>
        <w:jc w:val="both"/>
        <w:rPr>
          <w:color w:val="000000"/>
        </w:rPr>
      </w:pPr>
      <w:r>
        <w:rPr>
          <w:color w:val="000000"/>
        </w:rPr>
        <w:t xml:space="preserve"> 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221C9C" w:rsidRDefault="00221C9C" w:rsidP="00221C9C">
      <w:pPr>
        <w:tabs>
          <w:tab w:val="left" w:pos="720"/>
        </w:tabs>
        <w:ind w:firstLine="540"/>
        <w:jc w:val="both"/>
        <w:rPr>
          <w:color w:val="000000"/>
        </w:rPr>
      </w:pPr>
      <w:r>
        <w:rPr>
          <w:color w:val="000000"/>
        </w:rPr>
        <w:t>участие в подготовке документов  для проведения аукционов под комплексное освоение в целях жилищного строительства;</w:t>
      </w:r>
    </w:p>
    <w:p w:rsidR="00221C9C" w:rsidRDefault="00221C9C" w:rsidP="00221C9C">
      <w:pPr>
        <w:tabs>
          <w:tab w:val="left" w:pos="720"/>
        </w:tabs>
        <w:ind w:firstLine="540"/>
        <w:jc w:val="both"/>
        <w:rPr>
          <w:color w:val="000000"/>
        </w:rPr>
      </w:pPr>
      <w:r>
        <w:rPr>
          <w:color w:val="000000"/>
        </w:rPr>
        <w:t xml:space="preserve"> 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 Кировской области;</w:t>
      </w:r>
    </w:p>
    <w:p w:rsidR="00221C9C" w:rsidRDefault="00221C9C" w:rsidP="00221C9C">
      <w:pPr>
        <w:tabs>
          <w:tab w:val="left" w:pos="720"/>
        </w:tabs>
        <w:ind w:firstLine="540"/>
        <w:jc w:val="both"/>
        <w:rPr>
          <w:color w:val="000000"/>
        </w:rPr>
      </w:pPr>
      <w:r>
        <w:rPr>
          <w:color w:val="000000"/>
        </w:rPr>
        <w:t>подготовка градостроительных планов земельных участков в качестве самостоятельных документов по заявлениям физических и юридических лиц;</w:t>
      </w:r>
    </w:p>
    <w:p w:rsidR="00221C9C" w:rsidRDefault="00221C9C" w:rsidP="00221C9C">
      <w:pPr>
        <w:tabs>
          <w:tab w:val="left" w:pos="720"/>
        </w:tabs>
        <w:ind w:firstLine="540"/>
        <w:jc w:val="both"/>
        <w:rPr>
          <w:color w:val="000000"/>
        </w:rPr>
      </w:pPr>
      <w:r>
        <w:rPr>
          <w:color w:val="000000"/>
        </w:rPr>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221C9C" w:rsidRDefault="00221C9C" w:rsidP="00221C9C">
      <w:pPr>
        <w:tabs>
          <w:tab w:val="left" w:pos="720"/>
        </w:tabs>
        <w:ind w:right="-82" w:firstLine="540"/>
        <w:jc w:val="both"/>
        <w:rPr>
          <w:color w:val="000000"/>
        </w:rPr>
      </w:pPr>
      <w:r>
        <w:rPr>
          <w:color w:val="000000"/>
        </w:rPr>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221C9C" w:rsidRDefault="00221C9C" w:rsidP="00221C9C">
      <w:pPr>
        <w:ind w:firstLine="540"/>
        <w:jc w:val="both"/>
        <w:rPr>
          <w:color w:val="000000"/>
        </w:rPr>
      </w:pPr>
      <w:r>
        <w:rPr>
          <w:color w:val="000000"/>
        </w:rPr>
        <w:t>подготовка разрешений на строительство и разрешений на ввод объектов в эксплуатацию,</w:t>
      </w:r>
      <w:r>
        <w:t xml:space="preserve"> продление срока действия разрешения на строительство, внесение изменений в разрешение на строительство</w:t>
      </w:r>
      <w:r>
        <w:rPr>
          <w:color w:val="000000"/>
        </w:rPr>
        <w:t>;</w:t>
      </w:r>
    </w:p>
    <w:p w:rsidR="00221C9C" w:rsidRDefault="00221C9C" w:rsidP="00221C9C">
      <w:pPr>
        <w:tabs>
          <w:tab w:val="left" w:pos="720"/>
        </w:tabs>
        <w:ind w:firstLine="540"/>
        <w:jc w:val="both"/>
        <w:rPr>
          <w:color w:val="000000"/>
        </w:rPr>
      </w:pPr>
      <w:r>
        <w:rPr>
          <w:color w:val="000000"/>
        </w:rPr>
        <w:t xml:space="preserve">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221C9C" w:rsidRDefault="00221C9C" w:rsidP="00221C9C">
      <w:pPr>
        <w:tabs>
          <w:tab w:val="left" w:pos="720"/>
        </w:tabs>
        <w:ind w:firstLine="540"/>
        <w:jc w:val="both"/>
        <w:rPr>
          <w:color w:val="000000"/>
        </w:rPr>
      </w:pPr>
      <w:r>
        <w:rPr>
          <w:color w:val="000000"/>
        </w:rPr>
        <w:t>организация и ведение муниципальной информационной системы обеспечения градостроительной деятельности;</w:t>
      </w:r>
    </w:p>
    <w:p w:rsidR="00221C9C" w:rsidRDefault="00221C9C" w:rsidP="00221C9C">
      <w:pPr>
        <w:tabs>
          <w:tab w:val="left" w:pos="720"/>
        </w:tabs>
        <w:ind w:firstLine="540"/>
        <w:jc w:val="both"/>
        <w:rPr>
          <w:color w:val="000000"/>
        </w:rPr>
      </w:pPr>
      <w:r>
        <w:rPr>
          <w:color w:val="000000"/>
        </w:rPr>
        <w:t xml:space="preserve"> ведение карты градостроительного зонирования, внесение в нее утвержденных в установленном порядке изменений;</w:t>
      </w:r>
    </w:p>
    <w:p w:rsidR="00221C9C" w:rsidRDefault="00221C9C" w:rsidP="00221C9C">
      <w:pPr>
        <w:tabs>
          <w:tab w:val="left" w:pos="720"/>
        </w:tabs>
        <w:ind w:firstLine="540"/>
        <w:jc w:val="both"/>
        <w:rPr>
          <w:color w:val="000000"/>
        </w:rPr>
      </w:pPr>
      <w:r>
        <w:rPr>
          <w:color w:val="000000"/>
        </w:rPr>
        <w:t xml:space="preserve"> 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 (далее – </w:t>
      </w:r>
      <w:proofErr w:type="spellStart"/>
      <w:r>
        <w:rPr>
          <w:color w:val="000000"/>
        </w:rPr>
        <w:t>ГрК</w:t>
      </w:r>
      <w:proofErr w:type="spellEnd"/>
      <w:r>
        <w:rPr>
          <w:color w:val="000000"/>
        </w:rPr>
        <w:t xml:space="preserve"> РФ);</w:t>
      </w:r>
    </w:p>
    <w:p w:rsidR="00221C9C" w:rsidRDefault="00221C9C" w:rsidP="00221C9C">
      <w:pPr>
        <w:tabs>
          <w:tab w:val="left" w:pos="0"/>
        </w:tabs>
        <w:ind w:right="-81"/>
        <w:jc w:val="both"/>
        <w:rPr>
          <w:color w:val="000000"/>
        </w:rPr>
      </w:pPr>
      <w:r>
        <w:rPr>
          <w:color w:val="000000"/>
        </w:rPr>
        <w:t xml:space="preserve">          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rsidR="00221C9C" w:rsidRDefault="00221C9C" w:rsidP="00221C9C">
      <w:pPr>
        <w:ind w:firstLine="720"/>
        <w:jc w:val="both"/>
        <w:rPr>
          <w:color w:val="000000"/>
        </w:rPr>
      </w:pPr>
      <w:r>
        <w:rPr>
          <w:color w:val="000000"/>
        </w:rPr>
        <w:t xml:space="preserve">      4.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сельского поселения), уполномоченное в области планирования развития экономики,  осуществляет следующие функции:</w:t>
      </w:r>
    </w:p>
    <w:p w:rsidR="00221C9C" w:rsidRDefault="00221C9C" w:rsidP="00221C9C">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организация и координация разработки проектов планов и программ развития  поселений, в том числе в соответствии с настоящими Правилами;</w:t>
      </w:r>
    </w:p>
    <w:p w:rsidR="00221C9C" w:rsidRDefault="00221C9C" w:rsidP="00221C9C">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внедрение инноваций по оптимальному использованию экономического, финансового и налогового потенциалов городских и сельских поселений;</w:t>
      </w:r>
    </w:p>
    <w:p w:rsidR="00221C9C" w:rsidRDefault="00221C9C" w:rsidP="00221C9C">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221C9C" w:rsidRDefault="00221C9C" w:rsidP="00221C9C">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подготовка и обеспечение реализация экономических проектов, в том числе инновационных, направленных на социально-экономическое развитие городских и сельских поселений и обеспечение их жизнедеятельности;</w:t>
      </w:r>
    </w:p>
    <w:p w:rsidR="00221C9C" w:rsidRDefault="00221C9C" w:rsidP="00221C9C">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городских и сельских поселений;</w:t>
      </w:r>
    </w:p>
    <w:p w:rsidR="00221C9C" w:rsidRDefault="00221C9C" w:rsidP="00221C9C">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221C9C" w:rsidRDefault="00221C9C" w:rsidP="00221C9C">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221C9C" w:rsidRDefault="00221C9C" w:rsidP="00221C9C">
      <w:pPr>
        <w:ind w:firstLine="720"/>
        <w:jc w:val="both"/>
        <w:rPr>
          <w:color w:val="000000"/>
        </w:rPr>
      </w:pPr>
      <w:r>
        <w:rPr>
          <w:color w:val="000000"/>
        </w:rPr>
        <w:lastRenderedPageBreak/>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планирования развития экономики.</w:t>
      </w:r>
    </w:p>
    <w:p w:rsidR="00221C9C" w:rsidRDefault="00221C9C" w:rsidP="00221C9C">
      <w:pPr>
        <w:shd w:val="clear" w:color="auto" w:fill="FFFFFF"/>
        <w:tabs>
          <w:tab w:val="left" w:pos="-180"/>
        </w:tabs>
        <w:ind w:firstLine="720"/>
        <w:jc w:val="both"/>
        <w:rPr>
          <w:color w:val="000000"/>
        </w:rPr>
      </w:pPr>
      <w:r>
        <w:rPr>
          <w:color w:val="000000"/>
        </w:rPr>
        <w:t>5. По вопросам применения настоящих Правил структурное подразделение администрации муниципального района, уполномоченное в области управления муниципальным имуществом и земельными ресурсами, осуществляет по соответствующему соглашению с администрацией сельского поселения, следующие функции:</w:t>
      </w:r>
    </w:p>
    <w:p w:rsidR="00221C9C" w:rsidRDefault="00221C9C" w:rsidP="00221C9C">
      <w:pPr>
        <w:ind w:firstLine="720"/>
        <w:jc w:val="both"/>
        <w:rPr>
          <w:color w:val="000000"/>
        </w:rPr>
      </w:pPr>
      <w:r>
        <w:rPr>
          <w:color w:val="000000"/>
        </w:rPr>
        <w:t xml:space="preserve">    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221C9C" w:rsidRDefault="00221C9C" w:rsidP="00221C9C">
      <w:pPr>
        <w:shd w:val="clear" w:color="auto" w:fill="FFFFFF"/>
        <w:tabs>
          <w:tab w:val="left" w:pos="-180"/>
        </w:tabs>
        <w:ind w:firstLine="720"/>
        <w:jc w:val="both"/>
        <w:rPr>
          <w:color w:val="000000"/>
        </w:rPr>
      </w:pPr>
      <w:r>
        <w:rPr>
          <w:color w:val="000000"/>
        </w:rPr>
        <w:t>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221C9C" w:rsidRDefault="00221C9C" w:rsidP="00221C9C">
      <w:pPr>
        <w:ind w:firstLine="720"/>
        <w:jc w:val="both"/>
        <w:rPr>
          <w:color w:val="000000"/>
        </w:rPr>
      </w:pPr>
      <w:r>
        <w:rPr>
          <w:color w:val="000000"/>
        </w:rPr>
        <w:t xml:space="preserve"> 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
    <w:p w:rsidR="00221C9C" w:rsidRDefault="00221C9C" w:rsidP="00221C9C">
      <w:pPr>
        <w:ind w:firstLine="720"/>
        <w:jc w:val="both"/>
        <w:rPr>
          <w:color w:val="000000"/>
        </w:rPr>
      </w:pPr>
      <w:r>
        <w:rPr>
          <w:color w:val="000000"/>
        </w:rPr>
        <w:t xml:space="preserve">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  инициативы органов местного самоуправления муниципального образования; </w:t>
      </w:r>
    </w:p>
    <w:p w:rsidR="00221C9C" w:rsidRDefault="00221C9C" w:rsidP="00221C9C">
      <w:pPr>
        <w:ind w:firstLine="720"/>
        <w:jc w:val="both"/>
        <w:rPr>
          <w:color w:val="000000"/>
        </w:rPr>
      </w:pPr>
      <w:r>
        <w:rPr>
          <w:color w:val="000000"/>
        </w:rPr>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221C9C" w:rsidRDefault="00221C9C" w:rsidP="00221C9C">
      <w:pPr>
        <w:ind w:firstLine="720"/>
        <w:jc w:val="both"/>
        <w:rPr>
          <w:color w:val="000000"/>
        </w:rPr>
      </w:pPr>
      <w:r>
        <w:rPr>
          <w:color w:val="000000"/>
        </w:rPr>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221C9C" w:rsidRDefault="00221C9C" w:rsidP="00221C9C">
      <w:pPr>
        <w:ind w:firstLine="720"/>
        <w:jc w:val="both"/>
        <w:rPr>
          <w:color w:val="000000"/>
        </w:rPr>
      </w:pPr>
      <w:r>
        <w:rPr>
          <w:color w:val="000000"/>
        </w:rPr>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221C9C" w:rsidRDefault="00221C9C" w:rsidP="00221C9C">
      <w:pPr>
        <w:ind w:firstLine="720"/>
        <w:jc w:val="both"/>
        <w:rPr>
          <w:color w:val="000000"/>
        </w:rPr>
      </w:pPr>
      <w:r>
        <w:rPr>
          <w:color w:val="000000"/>
        </w:rPr>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221C9C" w:rsidRDefault="00221C9C" w:rsidP="00221C9C">
      <w:pPr>
        <w:ind w:firstLine="720"/>
        <w:jc w:val="both"/>
        <w:rPr>
          <w:color w:val="000000"/>
        </w:rPr>
      </w:pPr>
      <w:r>
        <w:rPr>
          <w:color w:val="000000"/>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221C9C" w:rsidRDefault="00221C9C" w:rsidP="00221C9C">
      <w:pPr>
        <w:ind w:firstLine="720"/>
        <w:jc w:val="both"/>
        <w:rPr>
          <w:color w:val="000000"/>
        </w:rPr>
      </w:pPr>
      <w:r>
        <w:rPr>
          <w:color w:val="000000"/>
        </w:rPr>
        <w:t>6.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сельского поселения следующие функции:</w:t>
      </w:r>
    </w:p>
    <w:p w:rsidR="00221C9C" w:rsidRDefault="00221C9C" w:rsidP="00221C9C">
      <w:pPr>
        <w:ind w:firstLine="720"/>
        <w:jc w:val="both"/>
        <w:rPr>
          <w:color w:val="000000"/>
        </w:rPr>
      </w:pPr>
      <w:r>
        <w:rPr>
          <w:color w:val="000000"/>
        </w:rPr>
        <w:t>подготовка проектов нормативных (муниципальных) актов по вопросам землепользования и застройки;</w:t>
      </w:r>
    </w:p>
    <w:p w:rsidR="00221C9C" w:rsidRDefault="00221C9C" w:rsidP="00221C9C">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подготовка проектов нормативных (муниципальных) актов по внесению изменений в Правила;</w:t>
      </w:r>
    </w:p>
    <w:p w:rsidR="00221C9C" w:rsidRDefault="00221C9C" w:rsidP="00221C9C">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подготовка предложений на проекты нормативных и иных правовых актов субъекта Российской Федерации, муниципальных актов </w:t>
      </w:r>
      <w:proofErr w:type="spellStart"/>
      <w:r>
        <w:rPr>
          <w:rFonts w:ascii="Times New Roman" w:hAnsi="Times New Roman" w:cs="Times New Roman"/>
          <w:color w:val="000000"/>
          <w:sz w:val="24"/>
          <w:szCs w:val="24"/>
        </w:rPr>
        <w:t>Малмыжского</w:t>
      </w:r>
      <w:proofErr w:type="spellEnd"/>
      <w:r>
        <w:rPr>
          <w:rFonts w:ascii="Times New Roman" w:hAnsi="Times New Roman" w:cs="Times New Roman"/>
          <w:color w:val="000000"/>
          <w:sz w:val="24"/>
          <w:szCs w:val="24"/>
        </w:rPr>
        <w:t xml:space="preserve">  муниципального района, органов местного самоуправления городских и сельских поселений по вопросам землепользования и застройки;</w:t>
      </w:r>
    </w:p>
    <w:p w:rsidR="00221C9C" w:rsidRDefault="00221C9C" w:rsidP="00221C9C">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обеспечение правовой информацией структурных подразделений администраций городских и сельских поселений по вопросам землепользования и застройки; </w:t>
      </w:r>
    </w:p>
    <w:p w:rsidR="00221C9C" w:rsidRDefault="00221C9C" w:rsidP="00221C9C">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предоставление Комиссии  заключений по вопросам ее деятельности;</w:t>
      </w:r>
    </w:p>
    <w:p w:rsidR="00221C9C" w:rsidRDefault="00221C9C" w:rsidP="00221C9C">
      <w:pPr>
        <w:ind w:firstLine="720"/>
        <w:jc w:val="both"/>
        <w:rPr>
          <w:color w:val="000000"/>
        </w:rPr>
      </w:pPr>
      <w:r>
        <w:rPr>
          <w:color w:val="000000"/>
        </w:rPr>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221C9C" w:rsidRDefault="00221C9C" w:rsidP="00221C9C">
      <w:pPr>
        <w:pStyle w:val="Heading"/>
        <w:ind w:firstLine="72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7.</w:t>
      </w:r>
      <w:r>
        <w:rPr>
          <w:rFonts w:ascii="Times New Roman" w:hAnsi="Times New Roman" w:cs="Times New Roman"/>
          <w:color w:val="000000"/>
          <w:sz w:val="24"/>
          <w:szCs w:val="24"/>
        </w:rPr>
        <w:t xml:space="preserve"> </w:t>
      </w:r>
      <w:r>
        <w:rPr>
          <w:rFonts w:ascii="Times New Roman" w:hAnsi="Times New Roman" w:cs="Times New Roman"/>
          <w:b w:val="0"/>
          <w:color w:val="000000"/>
          <w:sz w:val="24"/>
          <w:szCs w:val="24"/>
        </w:rPr>
        <w:t>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контроль за соблюдением ограничений по условиям охраны объектов культурного наследия.</w:t>
      </w:r>
    </w:p>
    <w:p w:rsidR="00221C9C" w:rsidRDefault="00221C9C" w:rsidP="00221C9C">
      <w:pPr>
        <w:pStyle w:val="Default"/>
        <w:ind w:firstLine="708"/>
        <w:jc w:val="both"/>
      </w:pPr>
    </w:p>
    <w:p w:rsidR="00221C9C" w:rsidRDefault="00221C9C" w:rsidP="00221C9C">
      <w:pPr>
        <w:pStyle w:val="3"/>
        <w:ind w:left="12" w:right="459" w:firstLine="708"/>
        <w:jc w:val="both"/>
        <w:rPr>
          <w:color w:val="000000"/>
        </w:rPr>
      </w:pPr>
      <w:r>
        <w:rPr>
          <w:color w:val="000000"/>
        </w:rPr>
        <w:t>1.5. Лица, осуществляющие землепользование и застройку</w:t>
      </w:r>
    </w:p>
    <w:p w:rsidR="00221C9C" w:rsidRDefault="00221C9C" w:rsidP="00221C9C">
      <w:pPr>
        <w:ind w:firstLine="567"/>
        <w:jc w:val="both"/>
        <w:rPr>
          <w:color w:val="000000"/>
        </w:rPr>
      </w:pPr>
    </w:p>
    <w:p w:rsidR="00221C9C" w:rsidRDefault="00221C9C" w:rsidP="00221C9C">
      <w:pPr>
        <w:widowControl/>
        <w:numPr>
          <w:ilvl w:val="0"/>
          <w:numId w:val="4"/>
        </w:numPr>
        <w:tabs>
          <w:tab w:val="num" w:pos="1632"/>
        </w:tabs>
        <w:autoSpaceDE/>
        <w:autoSpaceDN/>
        <w:adjustRightInd/>
        <w:ind w:right="99"/>
        <w:jc w:val="both"/>
        <w:rPr>
          <w:color w:val="000000"/>
        </w:rPr>
      </w:pPr>
      <w:r>
        <w:rPr>
          <w:color w:val="000000"/>
        </w:rPr>
        <w:t>Настоящие Правила регулируют действия физических и юридических лиц, которые:</w:t>
      </w:r>
    </w:p>
    <w:p w:rsidR="00221C9C" w:rsidRDefault="00221C9C" w:rsidP="00221C9C">
      <w:pPr>
        <w:tabs>
          <w:tab w:val="left" w:pos="0"/>
        </w:tabs>
        <w:ind w:right="99"/>
        <w:jc w:val="both"/>
        <w:rPr>
          <w:color w:val="000000"/>
        </w:rPr>
      </w:pPr>
      <w:r>
        <w:rPr>
          <w:color w:val="000000"/>
        </w:rPr>
        <w:t xml:space="preserve">            по своей инициативе обращаются в администрацию муниципального образования </w:t>
      </w:r>
      <w:proofErr w:type="spellStart"/>
      <w:r>
        <w:rPr>
          <w:color w:val="000000"/>
        </w:rPr>
        <w:t>Малмыжский</w:t>
      </w:r>
      <w:proofErr w:type="spellEnd"/>
      <w:r>
        <w:rPr>
          <w:color w:val="000000"/>
        </w:rPr>
        <w:t xml:space="preserve">   муниципальный район или в администрацию муниципального образования </w:t>
      </w:r>
      <w:proofErr w:type="spellStart"/>
      <w:r>
        <w:rPr>
          <w:color w:val="000000"/>
        </w:rPr>
        <w:t>Староирюкское</w:t>
      </w:r>
      <w:proofErr w:type="spellEnd"/>
      <w:r>
        <w:rPr>
          <w:color w:val="000000"/>
        </w:rPr>
        <w:t xml:space="preserve"> сельское поселение (в соответствии с соглашением о разграничении полномочий) с заявлением о предоставлении </w:t>
      </w:r>
      <w:r>
        <w:rPr>
          <w:color w:val="000000"/>
        </w:rPr>
        <w:lastRenderedPageBreak/>
        <w:t>земельного участка (участков) для строительства, для реконструкции объектов капитального строительства и, реализуя частные инвестиционно-строительные намерения, могут осуществлять действия, в случаях установленных законодательством, по градостроительной подготовке земельных участков, посредством которой из состава государственных или муниципальных земель выделяются вновь образуемые земельные участки;</w:t>
      </w:r>
    </w:p>
    <w:p w:rsidR="00221C9C" w:rsidRDefault="00221C9C" w:rsidP="00221C9C">
      <w:pPr>
        <w:tabs>
          <w:tab w:val="num" w:pos="0"/>
        </w:tabs>
        <w:ind w:right="99"/>
        <w:jc w:val="both"/>
        <w:rPr>
          <w:color w:val="000000"/>
        </w:rPr>
      </w:pPr>
      <w:r>
        <w:rPr>
          <w:color w:val="000000"/>
        </w:rPr>
        <w:tab/>
        <w:t xml:space="preserve">участвуют в торгах, подготавливаемых и проводимых администрацией  муниципального образования </w:t>
      </w:r>
      <w:proofErr w:type="spellStart"/>
      <w:r>
        <w:rPr>
          <w:color w:val="000000"/>
        </w:rPr>
        <w:t>Малмыжский</w:t>
      </w:r>
      <w:proofErr w:type="spellEnd"/>
      <w:r>
        <w:rPr>
          <w:color w:val="000000"/>
        </w:rPr>
        <w:t xml:space="preserve"> муниципальный район, на заключение договора аренды земельных участков в целях строительства или реконструкции;</w:t>
      </w:r>
    </w:p>
    <w:p w:rsidR="00221C9C" w:rsidRDefault="00221C9C" w:rsidP="00221C9C">
      <w:pPr>
        <w:tabs>
          <w:tab w:val="num" w:pos="0"/>
        </w:tabs>
        <w:ind w:right="99"/>
        <w:jc w:val="both"/>
        <w:rPr>
          <w:color w:val="000000"/>
        </w:rPr>
      </w:pPr>
      <w:r>
        <w:rPr>
          <w:color w:val="000000"/>
        </w:rPr>
        <w:tab/>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221C9C" w:rsidRDefault="00221C9C" w:rsidP="00221C9C">
      <w:pPr>
        <w:tabs>
          <w:tab w:val="num" w:pos="0"/>
        </w:tabs>
        <w:ind w:right="99"/>
        <w:jc w:val="both"/>
        <w:rPr>
          <w:color w:val="000000"/>
        </w:rPr>
      </w:pPr>
      <w:r>
        <w:rPr>
          <w:color w:val="000000"/>
        </w:rPr>
        <w:tab/>
        <w:t>владея на правах собственности квартирами в многоквартирном доме могут обеспечивать действия по подготовке проекта межевания и выделения границ земельного участка многоквартирного дома из состава жилого квартала, микрорайона;</w:t>
      </w:r>
    </w:p>
    <w:p w:rsidR="00221C9C" w:rsidRDefault="00221C9C" w:rsidP="00221C9C">
      <w:pPr>
        <w:tabs>
          <w:tab w:val="num" w:pos="0"/>
        </w:tabs>
        <w:ind w:right="99"/>
        <w:jc w:val="both"/>
        <w:rPr>
          <w:color w:val="000000"/>
        </w:rPr>
      </w:pPr>
      <w:r>
        <w:rPr>
          <w:color w:val="000000"/>
        </w:rPr>
        <w:tab/>
        <w:t>осуществляют иные действия в области землепользования и застройки.</w:t>
      </w:r>
    </w:p>
    <w:p w:rsidR="00221C9C" w:rsidRDefault="00221C9C" w:rsidP="00221C9C">
      <w:pPr>
        <w:tabs>
          <w:tab w:val="num" w:pos="0"/>
        </w:tabs>
        <w:ind w:right="99" w:firstLine="660"/>
        <w:jc w:val="both"/>
        <w:rPr>
          <w:color w:val="000000"/>
        </w:rPr>
      </w:pPr>
      <w:r>
        <w:rPr>
          <w:color w:val="000000"/>
        </w:rPr>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221C9C" w:rsidRDefault="00221C9C" w:rsidP="00221C9C">
      <w:pPr>
        <w:ind w:right="-82" w:firstLine="720"/>
        <w:jc w:val="both"/>
        <w:rPr>
          <w:color w:val="000000"/>
        </w:rPr>
      </w:pPr>
      <w:r>
        <w:rPr>
          <w:color w:val="000000"/>
        </w:rPr>
        <w:t>2. Уполномоченные федеральные органы исполнительной власти, органы исполнительной власти Кировской области и муниципальных образований 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221C9C" w:rsidRDefault="00221C9C" w:rsidP="00221C9C">
      <w:pPr>
        <w:pStyle w:val="3"/>
        <w:tabs>
          <w:tab w:val="left" w:pos="0"/>
        </w:tabs>
        <w:ind w:right="-55" w:firstLine="0"/>
        <w:jc w:val="both"/>
      </w:pPr>
      <w:r>
        <w:tab/>
      </w:r>
    </w:p>
    <w:p w:rsidR="00221C9C" w:rsidRDefault="00221C9C" w:rsidP="00221C9C"/>
    <w:p w:rsidR="00221C9C" w:rsidRDefault="00221C9C" w:rsidP="00221C9C">
      <w:pPr>
        <w:pStyle w:val="3"/>
        <w:tabs>
          <w:tab w:val="left" w:pos="0"/>
        </w:tabs>
        <w:ind w:right="-55" w:firstLine="0"/>
        <w:jc w:val="both"/>
        <w:rPr>
          <w:color w:val="000000"/>
        </w:rPr>
      </w:pPr>
      <w:r>
        <w:tab/>
        <w:t xml:space="preserve">1.6. </w:t>
      </w:r>
      <w:r>
        <w:rPr>
          <w:color w:val="000000"/>
        </w:rPr>
        <w:t>Комиссия по  землепользованию и застройке</w:t>
      </w:r>
    </w:p>
    <w:p w:rsidR="00221C9C" w:rsidRDefault="00221C9C" w:rsidP="00221C9C">
      <w:pPr>
        <w:tabs>
          <w:tab w:val="left" w:pos="9639"/>
        </w:tabs>
        <w:ind w:right="-81" w:firstLine="720"/>
        <w:jc w:val="both"/>
        <w:rPr>
          <w:b/>
          <w:color w:val="000000"/>
        </w:rPr>
      </w:pPr>
    </w:p>
    <w:p w:rsidR="00221C9C" w:rsidRDefault="00221C9C" w:rsidP="00221C9C">
      <w:pPr>
        <w:tabs>
          <w:tab w:val="left" w:pos="9639"/>
        </w:tabs>
        <w:ind w:firstLine="720"/>
        <w:jc w:val="both"/>
        <w:rPr>
          <w:color w:val="000000"/>
        </w:rPr>
      </w:pPr>
      <w:r>
        <w:rPr>
          <w:color w:val="000000"/>
        </w:rPr>
        <w:t xml:space="preserve">1. Комиссия по землепользованию и застройке (далее – Комиссия) создается по решению главы администрации поселения и является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221C9C" w:rsidRDefault="00221C9C" w:rsidP="00221C9C">
      <w:pPr>
        <w:tabs>
          <w:tab w:val="left" w:pos="9639"/>
        </w:tabs>
        <w:ind w:right="-81" w:firstLine="360"/>
        <w:jc w:val="both"/>
        <w:rPr>
          <w:bCs/>
          <w:color w:val="000000"/>
        </w:rPr>
      </w:pPr>
      <w:r>
        <w:rPr>
          <w:color w:val="000000"/>
        </w:rPr>
        <w:t xml:space="preserve">       </w:t>
      </w:r>
      <w:r>
        <w:rPr>
          <w:bCs/>
          <w:color w:val="000000"/>
        </w:rPr>
        <w:t xml:space="preserve">2. </w:t>
      </w:r>
      <w:r>
        <w:rPr>
          <w:color w:val="000000"/>
        </w:rPr>
        <w:t>Персональный состав комиссии и положение о ней утверждается решением главы администрации соответствующего муниципального образования</w:t>
      </w:r>
      <w:r>
        <w:rPr>
          <w:bCs/>
          <w:color w:val="000000"/>
        </w:rPr>
        <w:t>.</w:t>
      </w:r>
    </w:p>
    <w:p w:rsidR="00221C9C" w:rsidRDefault="00221C9C" w:rsidP="00221C9C">
      <w:pPr>
        <w:tabs>
          <w:tab w:val="left" w:pos="9639"/>
        </w:tabs>
        <w:ind w:right="-81" w:firstLine="720"/>
        <w:jc w:val="both"/>
        <w:rPr>
          <w:bCs/>
          <w:color w:val="000000"/>
        </w:rPr>
      </w:pPr>
      <w:r>
        <w:rPr>
          <w:bCs/>
          <w:color w:val="000000"/>
        </w:rPr>
        <w:t>3. Комиссия:</w:t>
      </w:r>
    </w:p>
    <w:p w:rsidR="00221C9C" w:rsidRDefault="00221C9C" w:rsidP="00221C9C">
      <w:pPr>
        <w:tabs>
          <w:tab w:val="left" w:pos="9639"/>
        </w:tabs>
        <w:ind w:right="-81" w:firstLine="720"/>
        <w:jc w:val="both"/>
        <w:rPr>
          <w:bCs/>
          <w:color w:val="000000"/>
        </w:rPr>
      </w:pPr>
      <w:r>
        <w:rPr>
          <w:bCs/>
          <w:color w:val="000000"/>
        </w:rPr>
        <w:t xml:space="preserve">1) комиссия рассматривает заявления физических и юридических лиц;  </w:t>
      </w:r>
    </w:p>
    <w:p w:rsidR="00221C9C" w:rsidRDefault="00221C9C" w:rsidP="00221C9C">
      <w:pPr>
        <w:tabs>
          <w:tab w:val="left" w:pos="9639"/>
        </w:tabs>
        <w:ind w:right="-81" w:firstLine="720"/>
        <w:jc w:val="both"/>
        <w:rPr>
          <w:bCs/>
          <w:color w:val="000000"/>
        </w:rPr>
      </w:pPr>
      <w:r>
        <w:rPr>
          <w:bCs/>
          <w:color w:val="000000"/>
        </w:rPr>
        <w:t xml:space="preserve">1) </w:t>
      </w:r>
      <w:r>
        <w:rPr>
          <w:color w:val="000000"/>
        </w:rPr>
        <w:t>проводит публичные слушания в случаях, установленных главой 4 части 1 пунктах 1,2,3 настоящих Правил;</w:t>
      </w:r>
    </w:p>
    <w:p w:rsidR="00221C9C" w:rsidRDefault="00221C9C" w:rsidP="00221C9C">
      <w:pPr>
        <w:tabs>
          <w:tab w:val="left" w:pos="9639"/>
        </w:tabs>
        <w:ind w:right="-81" w:firstLine="720"/>
        <w:jc w:val="both"/>
        <w:rPr>
          <w:color w:val="000000"/>
        </w:rPr>
      </w:pPr>
      <w:r>
        <w:rPr>
          <w:color w:val="000000"/>
        </w:rPr>
        <w:t>2) выполняет подготовку заключений по результатам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221C9C" w:rsidRDefault="00221C9C" w:rsidP="00221C9C">
      <w:pPr>
        <w:tabs>
          <w:tab w:val="left" w:pos="9639"/>
        </w:tabs>
        <w:ind w:right="-81" w:firstLine="720"/>
        <w:jc w:val="both"/>
        <w:rPr>
          <w:color w:val="000000"/>
        </w:rPr>
      </w:pPr>
      <w:r>
        <w:rPr>
          <w:color w:val="000000"/>
        </w:rPr>
        <w:t xml:space="preserve">3) выполняет подготовку рекомендаций по  результатам публичных слушаний главе администрации муниципального образования </w:t>
      </w:r>
      <w:proofErr w:type="spellStart"/>
      <w:r>
        <w:rPr>
          <w:color w:val="000000"/>
        </w:rPr>
        <w:t>Староирюкское</w:t>
      </w:r>
      <w:proofErr w:type="spellEnd"/>
      <w:r>
        <w:rPr>
          <w:color w:val="000000"/>
        </w:rPr>
        <w:t xml:space="preserve">  сельское поселение,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221C9C" w:rsidRDefault="00221C9C" w:rsidP="00221C9C">
      <w:pPr>
        <w:tabs>
          <w:tab w:val="left" w:pos="9639"/>
        </w:tabs>
        <w:ind w:right="-81" w:firstLine="720"/>
        <w:jc w:val="both"/>
        <w:rPr>
          <w:color w:val="000000"/>
        </w:rPr>
      </w:pPr>
      <w:r>
        <w:rPr>
          <w:color w:val="000000"/>
        </w:rPr>
        <w:t>4) по результатам публичных слушаний выполняет подготовку заключений по проекту планировки с проектом межевания территории;</w:t>
      </w:r>
    </w:p>
    <w:p w:rsidR="00221C9C" w:rsidRDefault="00221C9C" w:rsidP="00221C9C">
      <w:pPr>
        <w:tabs>
          <w:tab w:val="left" w:pos="9639"/>
        </w:tabs>
        <w:ind w:right="-81" w:firstLine="720"/>
        <w:jc w:val="both"/>
        <w:rPr>
          <w:color w:val="000000"/>
        </w:rPr>
      </w:pPr>
      <w:r>
        <w:rPr>
          <w:color w:val="000000"/>
        </w:rPr>
        <w:t xml:space="preserve">5) выполняет подготовку заключений по предложениям о внесении изменений в Правила. </w:t>
      </w:r>
    </w:p>
    <w:p w:rsidR="00221C9C" w:rsidRDefault="00221C9C" w:rsidP="00221C9C">
      <w:pPr>
        <w:ind w:right="-82" w:firstLine="720"/>
        <w:jc w:val="both"/>
        <w:rPr>
          <w:b/>
          <w:bCs/>
          <w:color w:val="000000"/>
        </w:rPr>
      </w:pPr>
    </w:p>
    <w:p w:rsidR="00221C9C" w:rsidRDefault="00221C9C" w:rsidP="00221C9C">
      <w:pPr>
        <w:ind w:firstLine="708"/>
        <w:jc w:val="both"/>
        <w:rPr>
          <w:b/>
          <w:color w:val="000000"/>
        </w:rPr>
      </w:pPr>
      <w:r>
        <w:rPr>
          <w:b/>
          <w:color w:val="000000"/>
        </w:rPr>
        <w:t xml:space="preserve">1.7. Права использования земельных участков и объектов капитального </w:t>
      </w:r>
    </w:p>
    <w:p w:rsidR="00221C9C" w:rsidRDefault="00221C9C" w:rsidP="00221C9C">
      <w:pPr>
        <w:ind w:firstLine="708"/>
        <w:jc w:val="both"/>
        <w:rPr>
          <w:b/>
          <w:color w:val="000000"/>
        </w:rPr>
      </w:pPr>
      <w:r>
        <w:rPr>
          <w:b/>
          <w:color w:val="000000"/>
        </w:rPr>
        <w:t xml:space="preserve">       строительства, возникшие до вступления в силу Правил</w:t>
      </w:r>
    </w:p>
    <w:p w:rsidR="00221C9C" w:rsidRDefault="00221C9C" w:rsidP="00221C9C">
      <w:pPr>
        <w:ind w:right="-82" w:firstLine="720"/>
        <w:jc w:val="both"/>
        <w:rPr>
          <w:color w:val="000000"/>
        </w:rPr>
      </w:pPr>
    </w:p>
    <w:p w:rsidR="00221C9C" w:rsidRDefault="00221C9C" w:rsidP="00221C9C">
      <w:pPr>
        <w:ind w:right="-82" w:firstLine="708"/>
        <w:jc w:val="both"/>
        <w:rPr>
          <w:color w:val="000000"/>
        </w:rPr>
      </w:pPr>
      <w:r>
        <w:rPr>
          <w:color w:val="000000"/>
        </w:rPr>
        <w:t xml:space="preserve">1. Принятые до введения в действие настоящих Правил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 и законодательству. </w:t>
      </w:r>
    </w:p>
    <w:p w:rsidR="00221C9C" w:rsidRDefault="00221C9C" w:rsidP="00221C9C">
      <w:pPr>
        <w:ind w:right="-82" w:firstLine="708"/>
        <w:jc w:val="both"/>
        <w:rPr>
          <w:color w:val="000000"/>
        </w:rPr>
      </w:pPr>
      <w:r>
        <w:rPr>
          <w:color w:val="000000"/>
        </w:rPr>
        <w:t>2.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221C9C" w:rsidRDefault="00221C9C" w:rsidP="00221C9C">
      <w:pPr>
        <w:pStyle w:val="Default"/>
        <w:ind w:firstLine="708"/>
        <w:jc w:val="both"/>
      </w:pPr>
      <w:r>
        <w:t xml:space="preserve">3.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w:t>
      </w:r>
      <w:r>
        <w:lastRenderedPageBreak/>
        <w:t xml:space="preserve">действие этих градостроительных регламентов распространяется, являются несоответствующими градостроительным регламентам в случаях, когда: </w:t>
      </w:r>
    </w:p>
    <w:p w:rsidR="00221C9C" w:rsidRDefault="00221C9C" w:rsidP="00221C9C">
      <w:pPr>
        <w:pStyle w:val="Default"/>
        <w:ind w:firstLine="708"/>
        <w:jc w:val="both"/>
      </w:pPr>
      <w:r>
        <w:t xml:space="preserve">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 </w:t>
      </w:r>
    </w:p>
    <w:p w:rsidR="00221C9C" w:rsidRDefault="00221C9C" w:rsidP="00221C9C">
      <w:pPr>
        <w:pStyle w:val="Default"/>
        <w:ind w:firstLine="708"/>
        <w:jc w:val="both"/>
      </w:pPr>
      <w:r>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221C9C" w:rsidRDefault="00221C9C" w:rsidP="00221C9C">
      <w:pPr>
        <w:pStyle w:val="Default"/>
        <w:ind w:firstLine="708"/>
        <w:jc w:val="both"/>
      </w:pPr>
      <w:r>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221C9C" w:rsidRPr="00063EFF" w:rsidRDefault="00221C9C" w:rsidP="00221C9C">
      <w:pPr>
        <w:pStyle w:val="Default"/>
        <w:ind w:firstLine="708"/>
        <w:jc w:val="both"/>
        <w:rPr>
          <w:color w:val="auto"/>
        </w:rPr>
      </w:pPr>
      <w:r>
        <w:t xml:space="preserve">г) расположенные на указанных земельных участках и в объектах капитального строительства производственные и иные </w:t>
      </w:r>
      <w:r w:rsidRPr="00063EFF">
        <w:t xml:space="preserve">объекты требуют установления санитарно-защитных зон, выходящих за границы </w:t>
      </w:r>
      <w:proofErr w:type="gramStart"/>
      <w:r w:rsidRPr="00063EFF">
        <w:t>территориальной зоны расположения этих объектов</w:t>
      </w:r>
      <w:proofErr w:type="gramEnd"/>
      <w:r>
        <w:t xml:space="preserve"> </w:t>
      </w:r>
      <w:r w:rsidRPr="00063EFF">
        <w:rPr>
          <w:color w:val="auto"/>
        </w:rPr>
        <w:t xml:space="preserve">и могут оказать негативное воздействие на жилую и общественно-деловую застройку (зону). </w:t>
      </w:r>
    </w:p>
    <w:p w:rsidR="00221C9C" w:rsidRDefault="00221C9C" w:rsidP="00221C9C">
      <w:pPr>
        <w:ind w:right="-82" w:firstLine="720"/>
        <w:jc w:val="both"/>
        <w:rPr>
          <w:color w:val="000000"/>
        </w:rPr>
      </w:pPr>
    </w:p>
    <w:p w:rsidR="00221C9C" w:rsidRDefault="00221C9C" w:rsidP="00221C9C">
      <w:pPr>
        <w:pStyle w:val="3"/>
        <w:tabs>
          <w:tab w:val="left" w:pos="9804"/>
          <w:tab w:val="left" w:pos="10317"/>
        </w:tabs>
        <w:ind w:right="463" w:firstLine="720"/>
        <w:jc w:val="both"/>
        <w:rPr>
          <w:bCs w:val="0"/>
          <w:color w:val="000000"/>
        </w:rPr>
      </w:pPr>
      <w:r>
        <w:rPr>
          <w:bCs w:val="0"/>
          <w:color w:val="000000"/>
        </w:rPr>
        <w:t>1.8. Использование    и    строительные    изменения    объектов    капитального  строительст</w:t>
      </w:r>
      <w:r>
        <w:rPr>
          <w:color w:val="000000"/>
        </w:rPr>
        <w:t>ва</w:t>
      </w:r>
      <w:r>
        <w:rPr>
          <w:bCs w:val="0"/>
          <w:color w:val="000000"/>
        </w:rPr>
        <w:t>, не соответствующих Правилам</w:t>
      </w:r>
    </w:p>
    <w:p w:rsidR="00221C9C" w:rsidRDefault="00221C9C" w:rsidP="00221C9C">
      <w:pPr>
        <w:ind w:firstLine="720"/>
        <w:jc w:val="both"/>
        <w:rPr>
          <w:color w:val="000000"/>
        </w:rPr>
      </w:pPr>
    </w:p>
    <w:p w:rsidR="00221C9C" w:rsidRDefault="00221C9C" w:rsidP="00221C9C">
      <w:pPr>
        <w:tabs>
          <w:tab w:val="num" w:pos="1425"/>
          <w:tab w:val="num" w:pos="1632"/>
        </w:tabs>
        <w:ind w:right="-82" w:firstLine="720"/>
        <w:jc w:val="both"/>
        <w:rPr>
          <w:color w:val="000000"/>
        </w:rPr>
      </w:pPr>
      <w:r>
        <w:rPr>
          <w:color w:val="000000"/>
        </w:rPr>
        <w:t xml:space="preserve">1. Земельные участки и объекты недвижимости ставшие несоответствующими после внесения изменений в Правила, могут использоваться без установления срока их приведения в соответствие </w:t>
      </w:r>
      <w:proofErr w:type="gramStart"/>
      <w:r>
        <w:rPr>
          <w:color w:val="000000"/>
        </w:rPr>
        <w:t>с  настоящими</w:t>
      </w:r>
      <w:proofErr w:type="gramEnd"/>
      <w:r>
        <w:rPr>
          <w:color w:val="000000"/>
        </w:rPr>
        <w:t xml:space="preserve"> Правилами.</w:t>
      </w:r>
    </w:p>
    <w:p w:rsidR="00221C9C" w:rsidRDefault="00221C9C" w:rsidP="00221C9C">
      <w:pPr>
        <w:tabs>
          <w:tab w:val="num" w:pos="1425"/>
          <w:tab w:val="num" w:pos="1632"/>
          <w:tab w:val="left" w:pos="9638"/>
        </w:tabs>
        <w:ind w:right="-82" w:firstLine="720"/>
        <w:jc w:val="both"/>
        <w:rPr>
          <w:bCs/>
          <w:color w:val="000000"/>
        </w:rPr>
      </w:pPr>
      <w:r>
        <w:rPr>
          <w:bCs/>
          <w:color w:val="000000"/>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Pr>
          <w:color w:val="000000"/>
        </w:rPr>
        <w:t>ъекты капитального строительства</w:t>
      </w:r>
      <w:r>
        <w:rPr>
          <w:bCs/>
          <w:color w:val="000000"/>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221C9C" w:rsidRDefault="00221C9C" w:rsidP="00221C9C">
      <w:pPr>
        <w:tabs>
          <w:tab w:val="center" w:pos="1425"/>
          <w:tab w:val="left" w:pos="9638"/>
        </w:tabs>
        <w:ind w:right="-82" w:firstLine="720"/>
        <w:jc w:val="both"/>
        <w:rPr>
          <w:color w:val="000000"/>
        </w:rPr>
      </w:pPr>
      <w:r>
        <w:rPr>
          <w:color w:val="000000"/>
        </w:rPr>
        <w:t xml:space="preserve">2. Реконструкция указанных в пункте 1 настоящего раздела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221C9C" w:rsidRDefault="00221C9C" w:rsidP="00221C9C">
      <w:pPr>
        <w:tabs>
          <w:tab w:val="center" w:pos="1425"/>
          <w:tab w:val="left" w:pos="9638"/>
        </w:tabs>
        <w:ind w:right="-82" w:firstLine="720"/>
        <w:jc w:val="both"/>
        <w:rPr>
          <w:color w:val="000000"/>
        </w:rPr>
      </w:pPr>
      <w:r>
        <w:rPr>
          <w:color w:val="000000"/>
        </w:rPr>
        <w:t xml:space="preserve">3. 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 и правил. </w:t>
      </w:r>
    </w:p>
    <w:p w:rsidR="00221C9C" w:rsidRDefault="00221C9C" w:rsidP="00221C9C">
      <w:pPr>
        <w:tabs>
          <w:tab w:val="center" w:pos="1425"/>
        </w:tabs>
        <w:ind w:right="-82" w:firstLine="720"/>
        <w:jc w:val="both"/>
        <w:rPr>
          <w:color w:val="000000"/>
        </w:rPr>
      </w:pPr>
      <w:r>
        <w:rPr>
          <w:color w:val="000000"/>
        </w:rPr>
        <w:t xml:space="preserve">В случае,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сокращение санитарно-защитной зоны предприятия проводится в соответствии с постановлением Главного государственного санитарного врача РФ от 09.09.2010 №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 </w:t>
      </w:r>
    </w:p>
    <w:p w:rsidR="00221C9C" w:rsidRDefault="00221C9C" w:rsidP="00221C9C">
      <w:pPr>
        <w:tabs>
          <w:tab w:val="center" w:pos="1425"/>
        </w:tabs>
        <w:ind w:right="-82" w:firstLine="720"/>
        <w:jc w:val="both"/>
        <w:rPr>
          <w:color w:val="000000"/>
        </w:rPr>
      </w:pPr>
      <w:r>
        <w:rPr>
          <w:color w:val="000000"/>
        </w:rPr>
        <w:t>4. Изменение видов разрешенного использования указанных в пункте 1 настоящего раздела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221C9C" w:rsidRDefault="00221C9C" w:rsidP="00221C9C">
      <w:pPr>
        <w:pStyle w:val="3"/>
        <w:tabs>
          <w:tab w:val="left" w:pos="0"/>
        </w:tabs>
        <w:ind w:right="-55" w:firstLine="0"/>
        <w:jc w:val="both"/>
      </w:pPr>
    </w:p>
    <w:p w:rsidR="00221C9C" w:rsidRDefault="00221C9C" w:rsidP="00221C9C">
      <w:pPr>
        <w:pStyle w:val="3"/>
        <w:ind w:right="463" w:firstLine="708"/>
        <w:jc w:val="both"/>
        <w:rPr>
          <w:color w:val="000000"/>
        </w:rPr>
      </w:pPr>
      <w:r>
        <w:rPr>
          <w:color w:val="000000"/>
        </w:rPr>
        <w:t>1.9. Ответственность за нарушение Правил землепользования и застройки</w:t>
      </w:r>
    </w:p>
    <w:p w:rsidR="00221C9C" w:rsidRDefault="00221C9C" w:rsidP="00221C9C">
      <w:pPr>
        <w:jc w:val="both"/>
      </w:pPr>
    </w:p>
    <w:p w:rsidR="00221C9C" w:rsidRDefault="00221C9C" w:rsidP="00221C9C">
      <w:pPr>
        <w:tabs>
          <w:tab w:val="left" w:pos="9638"/>
        </w:tabs>
        <w:ind w:right="-82" w:firstLine="720"/>
        <w:jc w:val="both"/>
        <w:rPr>
          <w:color w:val="000000"/>
        </w:rPr>
      </w:pPr>
      <w:r>
        <w:rPr>
          <w:bCs/>
          <w:color w:val="000000"/>
        </w:rPr>
        <w:t xml:space="preserve">За нарушение требований настоящих Правил физические и юридические лица, а также должностные лица несут ответственность в соответствии с </w:t>
      </w:r>
      <w:r>
        <w:rPr>
          <w:color w:val="000000"/>
        </w:rPr>
        <w:t>законодательством Российской Федерации.</w:t>
      </w:r>
    </w:p>
    <w:p w:rsidR="00221C9C" w:rsidRDefault="00221C9C" w:rsidP="00221C9C">
      <w:pPr>
        <w:tabs>
          <w:tab w:val="left" w:pos="9639"/>
        </w:tabs>
        <w:ind w:right="-81" w:firstLine="720"/>
        <w:jc w:val="both"/>
        <w:rPr>
          <w:color w:val="000000"/>
        </w:rPr>
      </w:pPr>
      <w:r>
        <w:lastRenderedPageBreak/>
        <w:tab/>
      </w:r>
      <w:r>
        <w:rPr>
          <w:color w:val="000000"/>
        </w:rPr>
        <w:t xml:space="preserve"> </w:t>
      </w:r>
    </w:p>
    <w:p w:rsidR="00221C9C" w:rsidRDefault="00221C9C" w:rsidP="00221C9C">
      <w:pPr>
        <w:pStyle w:val="1"/>
        <w:jc w:val="both"/>
      </w:pPr>
      <w: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rsidR="00221C9C" w:rsidRDefault="00221C9C" w:rsidP="00221C9C">
      <w:pPr>
        <w:ind w:firstLine="399"/>
        <w:jc w:val="both"/>
      </w:pPr>
    </w:p>
    <w:p w:rsidR="00221C9C" w:rsidRDefault="00221C9C" w:rsidP="00221C9C">
      <w:pPr>
        <w:ind w:firstLine="540"/>
        <w:jc w:val="both"/>
        <w:outlineLvl w:val="2"/>
        <w:rPr>
          <w:b/>
        </w:rPr>
      </w:pPr>
      <w:r>
        <w:rPr>
          <w:b/>
        </w:rPr>
        <w:t xml:space="preserve">2.1. Общий порядок изменения видов разрешенного использования земельных участков        и объектов капитального строительства </w:t>
      </w:r>
    </w:p>
    <w:p w:rsidR="00221C9C" w:rsidRDefault="00221C9C" w:rsidP="00221C9C">
      <w:pPr>
        <w:ind w:firstLine="540"/>
        <w:jc w:val="both"/>
      </w:pPr>
    </w:p>
    <w:p w:rsidR="00221C9C" w:rsidRDefault="00221C9C" w:rsidP="00221C9C">
      <w:pPr>
        <w:ind w:firstLine="540"/>
        <w:jc w:val="both"/>
      </w:pPr>
      <w:r>
        <w:t>1.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
    <w:p w:rsidR="00221C9C" w:rsidRDefault="00221C9C" w:rsidP="00221C9C">
      <w:pPr>
        <w:ind w:firstLine="708"/>
        <w:jc w:val="both"/>
      </w:pPr>
      <w:r>
        <w:t>2.Случаи изменения видов разрешённого использования недвижимости:</w:t>
      </w:r>
    </w:p>
    <w:p w:rsidR="00221C9C" w:rsidRDefault="00221C9C" w:rsidP="00221C9C">
      <w:pPr>
        <w:ind w:firstLine="709"/>
        <w:jc w:val="both"/>
      </w:pPr>
      <w:r>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заменяется на огородное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 </w:t>
      </w:r>
    </w:p>
    <w:p w:rsidR="00221C9C" w:rsidRDefault="00221C9C" w:rsidP="00221C9C">
      <w:pPr>
        <w:ind w:firstLine="709"/>
        <w:jc w:val="both"/>
      </w:pPr>
      <w:r>
        <w:t>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 51 Градостроительного кодекса Российской Федерации;</w:t>
      </w:r>
    </w:p>
    <w:p w:rsidR="00221C9C" w:rsidRDefault="00221C9C" w:rsidP="00221C9C">
      <w:pPr>
        <w:ind w:firstLine="709"/>
        <w:jc w:val="both"/>
      </w:pPr>
      <w:r>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Градостроительного кодекса Российской Федерации; </w:t>
      </w:r>
    </w:p>
    <w:p w:rsidR="00221C9C" w:rsidRDefault="00221C9C" w:rsidP="00221C9C">
      <w:pPr>
        <w:ind w:firstLine="709"/>
        <w:jc w:val="both"/>
      </w:pPr>
      <w:r>
        <w:t>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текущий ремонт);</w:t>
      </w:r>
    </w:p>
    <w:p w:rsidR="00221C9C" w:rsidRDefault="00221C9C" w:rsidP="00221C9C">
      <w:pPr>
        <w:ind w:firstLine="709"/>
        <w:jc w:val="both"/>
      </w:pPr>
      <w:r>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221C9C" w:rsidRDefault="00221C9C" w:rsidP="00221C9C">
      <w:pPr>
        <w:ind w:firstLine="709"/>
        <w:jc w:val="both"/>
      </w:pPr>
      <w:r>
        <w:t>3. В соответствии со ст.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221C9C" w:rsidRDefault="00221C9C" w:rsidP="00221C9C">
      <w:pPr>
        <w:ind w:firstLine="709"/>
        <w:jc w:val="both"/>
        <w:rPr>
          <w:bCs/>
        </w:rPr>
      </w:pPr>
      <w:r>
        <w:t xml:space="preserve"> 4. 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w:t>
      </w:r>
      <w:proofErr w:type="spellStart"/>
      <w:r>
        <w:t>ГрК</w:t>
      </w:r>
      <w:proofErr w:type="spellEnd"/>
      <w:r>
        <w:t xml:space="preserve"> РФ. </w:t>
      </w:r>
    </w:p>
    <w:p w:rsidR="00221C9C" w:rsidRDefault="00221C9C" w:rsidP="00221C9C">
      <w:pPr>
        <w:ind w:firstLine="708"/>
        <w:jc w:val="both"/>
      </w:pPr>
      <w:r>
        <w:t xml:space="preserve">5. 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отдел по управлению муниципальным имуществом и земельными ресурсами администрации муниципального образования  </w:t>
      </w:r>
      <w:proofErr w:type="spellStart"/>
      <w:r>
        <w:t>Малмыжский</w:t>
      </w:r>
      <w:proofErr w:type="spellEnd"/>
      <w:r>
        <w:t xml:space="preserve">  муниципальный район. К уведомлению прикладывается градостроительный план земельного участка, а так же заключение проектной организации, являющейся членом соответствующей саморегулируемой организации, основанной на членстве лиц, осуществляющих подготовку проектной документации:</w:t>
      </w:r>
    </w:p>
    <w:p w:rsidR="00221C9C" w:rsidRDefault="00221C9C" w:rsidP="00221C9C">
      <w:pPr>
        <w:ind w:firstLine="709"/>
        <w:jc w:val="both"/>
      </w:pPr>
      <w:r>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221C9C" w:rsidRDefault="00221C9C" w:rsidP="00221C9C">
      <w:pPr>
        <w:ind w:firstLine="709"/>
        <w:jc w:val="both"/>
      </w:pPr>
      <w:r>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221C9C" w:rsidRDefault="00221C9C" w:rsidP="00221C9C">
      <w:pPr>
        <w:ind w:firstLine="708"/>
        <w:jc w:val="both"/>
      </w:pPr>
      <w:r>
        <w:lastRenderedPageBreak/>
        <w:t xml:space="preserve">6. Заключение проектной организации готовится по результатам обследования технического состояния строительных </w:t>
      </w:r>
      <w:proofErr w:type="gramStart"/>
      <w:r>
        <w:t>конструкций  объекта</w:t>
      </w:r>
      <w:proofErr w:type="gramEnd"/>
      <w:r>
        <w:t xml:space="preserve"> капитального строительства. </w:t>
      </w:r>
    </w:p>
    <w:p w:rsidR="00221C9C" w:rsidRDefault="00221C9C" w:rsidP="00221C9C">
      <w:pPr>
        <w:ind w:firstLine="720"/>
        <w:jc w:val="both"/>
      </w:pPr>
      <w:r>
        <w:t xml:space="preserve">7. К уведомлению также прикладываются разделы проектной документации, в случае если в заключении проектной организации был сделан вывод о </w:t>
      </w:r>
      <w:proofErr w:type="gramStart"/>
      <w:r>
        <w:t>необходимости  подготовки</w:t>
      </w:r>
      <w:proofErr w:type="gramEnd"/>
      <w:r>
        <w:t xml:space="preserve"> проектной документации проведения капитального ремонта объекта капитального строительства.</w:t>
      </w:r>
    </w:p>
    <w:p w:rsidR="00221C9C" w:rsidRDefault="00221C9C" w:rsidP="00221C9C">
      <w:pPr>
        <w:ind w:firstLine="708"/>
        <w:jc w:val="both"/>
        <w:rPr>
          <w:b/>
        </w:rPr>
      </w:pPr>
      <w:r>
        <w:t xml:space="preserve">8. Отдел по управлению муниципальным имуществом и земельными ресурсами администрации муниципального образования </w:t>
      </w:r>
      <w:proofErr w:type="spellStart"/>
      <w:r>
        <w:t>Малмыжский</w:t>
      </w:r>
      <w:proofErr w:type="spellEnd"/>
      <w:r>
        <w:t xml:space="preserve">  муниципальный район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 и правил, региональных нормативов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221C9C" w:rsidRDefault="00221C9C" w:rsidP="00221C9C">
      <w:pPr>
        <w:ind w:firstLine="709"/>
        <w:jc w:val="both"/>
        <w:rPr>
          <w:bCs/>
        </w:rPr>
      </w:pPr>
      <w:r>
        <w:t xml:space="preserve">9. При наличии возможности реализации намерений правообладателей земельных участков, объектов капитального строительства, муниципальное образование принимает такое решение и уведомляет </w:t>
      </w:r>
      <w:r>
        <w:rPr>
          <w:bCs/>
        </w:rPr>
        <w:t xml:space="preserve">Управление Федеральной службы государственной регистрации, кадастра и картографии по Кировской области и филиал ФГБУ «ФКП </w:t>
      </w:r>
      <w:proofErr w:type="spellStart"/>
      <w:r>
        <w:rPr>
          <w:bCs/>
        </w:rPr>
        <w:t>Росреестра</w:t>
      </w:r>
      <w:proofErr w:type="spellEnd"/>
      <w:r>
        <w:rPr>
          <w:bCs/>
        </w:rPr>
        <w:t xml:space="preserve">» по Кировской области о предстоящем  изменении вида разрешенного использования объекта капитального строительства (с указанием адреса). К уведомлению прикладывается копия решения муниципального образования. </w:t>
      </w:r>
    </w:p>
    <w:p w:rsidR="00221C9C" w:rsidRDefault="00221C9C" w:rsidP="00221C9C">
      <w:pPr>
        <w:ind w:firstLine="709"/>
        <w:jc w:val="both"/>
      </w:pPr>
      <w:r>
        <w:t xml:space="preserve">10. В случае,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w:t>
      </w:r>
      <w:proofErr w:type="gramStart"/>
      <w:r>
        <w:t>разрешенного  использования</w:t>
      </w:r>
      <w:proofErr w:type="gramEnd"/>
      <w:r>
        <w:t xml:space="preserve">  осуществляется путем проведения процедуры публичных слушаний (специальное согласование) в соответствии со ст. 10 настоящих Правил.</w:t>
      </w:r>
    </w:p>
    <w:p w:rsidR="00221C9C" w:rsidRDefault="00221C9C" w:rsidP="00221C9C">
      <w:pPr>
        <w:ind w:right="-82" w:firstLine="720"/>
        <w:jc w:val="both"/>
        <w:rPr>
          <w:bCs/>
        </w:rPr>
      </w:pPr>
      <w:r>
        <w:tab/>
      </w:r>
    </w:p>
    <w:p w:rsidR="00221C9C" w:rsidRDefault="00221C9C" w:rsidP="00221C9C">
      <w:pPr>
        <w:ind w:firstLine="540"/>
        <w:jc w:val="both"/>
        <w:outlineLvl w:val="2"/>
        <w:rPr>
          <w:b/>
          <w:bCs/>
          <w:color w:val="000000"/>
        </w:rPr>
      </w:pPr>
      <w:r>
        <w:rPr>
          <w:b/>
        </w:rPr>
        <w:t>2.2. Порядок п</w:t>
      </w:r>
      <w:r>
        <w:rPr>
          <w:b/>
          <w:bCs/>
          <w:color w:val="000000"/>
        </w:rPr>
        <w:t xml:space="preserve">редоставления разрешения на условно разрешенный вид использования  </w:t>
      </w:r>
    </w:p>
    <w:p w:rsidR="00221C9C" w:rsidRDefault="00221C9C" w:rsidP="00221C9C">
      <w:pPr>
        <w:ind w:firstLine="540"/>
        <w:jc w:val="both"/>
        <w:outlineLvl w:val="2"/>
        <w:rPr>
          <w:color w:val="000000"/>
        </w:rPr>
      </w:pPr>
      <w:r>
        <w:rPr>
          <w:b/>
          <w:bCs/>
          <w:color w:val="000000"/>
        </w:rPr>
        <w:t xml:space="preserve">       земельного участка или объекта капитального строительства</w:t>
      </w:r>
    </w:p>
    <w:p w:rsidR="00221C9C" w:rsidRDefault="00221C9C" w:rsidP="00221C9C">
      <w:pPr>
        <w:jc w:val="both"/>
        <w:rPr>
          <w:color w:val="000000"/>
        </w:rPr>
      </w:pPr>
      <w:r>
        <w:rPr>
          <w:color w:val="000000"/>
        </w:rPr>
        <w:t xml:space="preserve">            </w:t>
      </w:r>
    </w:p>
    <w:p w:rsidR="00221C9C" w:rsidRDefault="00221C9C" w:rsidP="00221C9C">
      <w:pPr>
        <w:ind w:firstLine="708"/>
        <w:jc w:val="both"/>
        <w:rPr>
          <w:color w:val="000000"/>
        </w:rPr>
      </w:pPr>
      <w:r>
        <w:rPr>
          <w:color w:val="000000"/>
        </w:rPr>
        <w:t xml:space="preserve">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 3 настоящих Правил как требующие такого разрешения для размещения в территориальной зоне. </w:t>
      </w:r>
    </w:p>
    <w:p w:rsidR="00221C9C" w:rsidRDefault="00221C9C" w:rsidP="00221C9C">
      <w:pPr>
        <w:jc w:val="both"/>
        <w:rPr>
          <w:color w:val="000000"/>
        </w:rPr>
      </w:pPr>
      <w:r>
        <w:rPr>
          <w:color w:val="000000"/>
        </w:rPr>
        <w:t xml:space="preserve">      </w:t>
      </w:r>
      <w:r>
        <w:rPr>
          <w:color w:val="000000"/>
        </w:rPr>
        <w:tab/>
        <w:t xml:space="preserve">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w:t>
      </w:r>
      <w:proofErr w:type="spellStart"/>
      <w:r>
        <w:rPr>
          <w:color w:val="000000"/>
        </w:rPr>
        <w:t>ГрК</w:t>
      </w:r>
      <w:proofErr w:type="spellEnd"/>
      <w:r>
        <w:rPr>
          <w:color w:val="000000"/>
        </w:rPr>
        <w:t xml:space="preserve"> РФ.</w:t>
      </w:r>
    </w:p>
    <w:p w:rsidR="00221C9C" w:rsidRDefault="00221C9C" w:rsidP="00221C9C">
      <w:pPr>
        <w:shd w:val="clear" w:color="auto" w:fill="FFFFFF"/>
        <w:tabs>
          <w:tab w:val="left" w:pos="-1767"/>
        </w:tabs>
        <w:ind w:right="-81"/>
        <w:jc w:val="both"/>
      </w:pPr>
      <w:r>
        <w:rPr>
          <w:color w:val="000000"/>
        </w:rPr>
        <w:t xml:space="preserve">          2. </w:t>
      </w:r>
      <w:r>
        <w:t xml:space="preserve">Заявление о выдаче разрешения на условно разрешенный вид использования может подаваться: </w:t>
      </w:r>
    </w:p>
    <w:p w:rsidR="00221C9C" w:rsidRDefault="00221C9C" w:rsidP="00221C9C">
      <w:pPr>
        <w:pStyle w:val="Default"/>
        <w:ind w:firstLine="708"/>
        <w:jc w:val="both"/>
      </w:pPr>
      <w:r>
        <w:t xml:space="preserve">при планировании строительства (реконструкции) капитальных зданий и сооружений; </w:t>
      </w:r>
    </w:p>
    <w:p w:rsidR="00221C9C" w:rsidRDefault="00221C9C" w:rsidP="00221C9C">
      <w:pPr>
        <w:pStyle w:val="Default"/>
        <w:ind w:firstLine="708"/>
        <w:jc w:val="both"/>
      </w:pPr>
      <w:r>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221C9C" w:rsidRDefault="00221C9C" w:rsidP="00221C9C">
      <w:pPr>
        <w:ind w:firstLine="708"/>
        <w:jc w:val="both"/>
        <w:rPr>
          <w:strike/>
          <w:color w:val="000000"/>
        </w:rPr>
      </w:pPr>
      <w:r>
        <w:rPr>
          <w:color w:val="000000"/>
        </w:rPr>
        <w:t xml:space="preserve">3. Физическое или юридическое лицо, муниципальное образование,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 </w:t>
      </w:r>
    </w:p>
    <w:p w:rsidR="00221C9C" w:rsidRDefault="00221C9C" w:rsidP="00221C9C">
      <w:pPr>
        <w:shd w:val="clear" w:color="auto" w:fill="FFFFFF"/>
        <w:tabs>
          <w:tab w:val="left" w:pos="1254"/>
          <w:tab w:val="left" w:pos="1418"/>
        </w:tabs>
        <w:ind w:right="-81" w:firstLine="720"/>
        <w:jc w:val="both"/>
        <w:rPr>
          <w:color w:val="000000"/>
        </w:rPr>
      </w:pPr>
      <w:r>
        <w:rPr>
          <w:color w:val="000000"/>
        </w:rPr>
        <w:t xml:space="preserve">5.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предусмотрен главой 4 части 1 настоящих Правил. </w:t>
      </w:r>
    </w:p>
    <w:p w:rsidR="00221C9C" w:rsidRDefault="00221C9C" w:rsidP="00221C9C">
      <w:pPr>
        <w:shd w:val="clear" w:color="auto" w:fill="FFFFFF"/>
        <w:tabs>
          <w:tab w:val="left" w:pos="1254"/>
        </w:tabs>
        <w:ind w:right="-81" w:firstLine="720"/>
        <w:jc w:val="both"/>
        <w:rPr>
          <w:color w:val="000000"/>
        </w:rPr>
      </w:pPr>
      <w:r>
        <w:rPr>
          <w:color w:val="000000"/>
        </w:rPr>
        <w:t>6. Публичные слушания по вопросу о предоставлении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граждан, проживающих на соседних земельных участках по отношению к этому участку.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221C9C" w:rsidRDefault="00221C9C" w:rsidP="00221C9C">
      <w:pPr>
        <w:shd w:val="clear" w:color="auto" w:fill="FFFFFF"/>
        <w:tabs>
          <w:tab w:val="left" w:pos="1254"/>
        </w:tabs>
        <w:ind w:right="-81" w:firstLine="720"/>
        <w:jc w:val="both"/>
        <w:rPr>
          <w:color w:val="000000"/>
        </w:rPr>
      </w:pPr>
      <w:r>
        <w:rPr>
          <w:color w:val="000000"/>
        </w:rPr>
        <w:t>7. Сообщения о проведении публичных слушаний по вопросу о предоставлении разрешения на условно разрешенный вид использования направляются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221C9C" w:rsidRDefault="00221C9C" w:rsidP="00221C9C">
      <w:pPr>
        <w:ind w:right="-81" w:firstLine="720"/>
        <w:jc w:val="both"/>
        <w:rPr>
          <w:bCs/>
          <w:color w:val="000000"/>
        </w:rPr>
      </w:pPr>
      <w:r>
        <w:rPr>
          <w:bCs/>
          <w:color w:val="000000"/>
        </w:rPr>
        <w:t xml:space="preserve">8. Публичные слушания по вопросу предоставления </w:t>
      </w:r>
      <w:r>
        <w:rPr>
          <w:color w:val="000000"/>
        </w:rPr>
        <w:t xml:space="preserve">разрешения на условно разрешенный вид </w:t>
      </w:r>
      <w:r>
        <w:rPr>
          <w:color w:val="000000"/>
        </w:rPr>
        <w:lastRenderedPageBreak/>
        <w:t>использования земельного участка и объекта капитального строительства</w:t>
      </w:r>
      <w:r>
        <w:rPr>
          <w:bCs/>
          <w:color w:val="000000"/>
        </w:rPr>
        <w:t xml:space="preserve"> или о </w:t>
      </w:r>
      <w:r>
        <w:rPr>
          <w:color w:val="000000"/>
        </w:rPr>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Pr>
          <w:bCs/>
          <w:color w:val="000000"/>
        </w:rPr>
        <w:t xml:space="preserve"> могут  проводиться в будние и в воскресные дни. В будние дни время начала публичных слушаний не может быть назначено ранее 15 часов.</w:t>
      </w:r>
    </w:p>
    <w:p w:rsidR="00221C9C" w:rsidRDefault="00221C9C" w:rsidP="00221C9C">
      <w:pPr>
        <w:shd w:val="clear" w:color="auto" w:fill="FFFFFF"/>
        <w:tabs>
          <w:tab w:val="left" w:pos="1254"/>
        </w:tabs>
        <w:ind w:right="-81" w:firstLine="720"/>
        <w:jc w:val="both"/>
        <w:rPr>
          <w:color w:val="000000"/>
        </w:rPr>
      </w:pPr>
      <w:r>
        <w:rPr>
          <w:color w:val="000000"/>
        </w:rPr>
        <w:t>8.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221C9C" w:rsidRDefault="00221C9C" w:rsidP="00221C9C">
      <w:pPr>
        <w:shd w:val="clear" w:color="auto" w:fill="FFFFFF"/>
        <w:tabs>
          <w:tab w:val="left" w:pos="1311"/>
        </w:tabs>
        <w:ind w:right="-81" w:firstLine="720"/>
        <w:jc w:val="both"/>
        <w:rPr>
          <w:color w:val="000000"/>
        </w:rPr>
      </w:pPr>
      <w:r>
        <w:rPr>
          <w:color w:val="000000"/>
        </w:rPr>
        <w:t>9. Расходы, связанные с организацией и проведением публичных слушаний по вопросу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221C9C" w:rsidRDefault="00221C9C" w:rsidP="00221C9C">
      <w:pPr>
        <w:shd w:val="clear" w:color="auto" w:fill="FFFFFF"/>
        <w:tabs>
          <w:tab w:val="left" w:pos="1311"/>
        </w:tabs>
        <w:ind w:right="-81" w:firstLine="720"/>
        <w:jc w:val="both"/>
        <w:rPr>
          <w:color w:val="000000"/>
        </w:rPr>
      </w:pPr>
      <w:r>
        <w:rPr>
          <w:color w:val="000000"/>
        </w:rPr>
        <w:t>10. В случае, если условно разрешенный вид использования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221C9C" w:rsidRDefault="00221C9C" w:rsidP="00221C9C">
      <w:pPr>
        <w:shd w:val="clear" w:color="auto" w:fill="FFFFFF"/>
        <w:tabs>
          <w:tab w:val="left" w:pos="1254"/>
        </w:tabs>
        <w:ind w:right="-81" w:firstLine="720"/>
        <w:jc w:val="both"/>
        <w:rPr>
          <w:color w:val="000000"/>
        </w:rPr>
      </w:pPr>
      <w:r>
        <w:rPr>
          <w:color w:val="000000"/>
        </w:rPr>
        <w:t xml:space="preserve">11.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w:t>
      </w:r>
      <w:proofErr w:type="spellStart"/>
      <w:r>
        <w:rPr>
          <w:color w:val="000000"/>
        </w:rPr>
        <w:t>Староирюкское</w:t>
      </w:r>
      <w:proofErr w:type="spellEnd"/>
      <w:r>
        <w:rPr>
          <w:color w:val="000000"/>
        </w:rPr>
        <w:t xml:space="preserve"> сельское поселение.</w:t>
      </w:r>
    </w:p>
    <w:p w:rsidR="00221C9C" w:rsidRDefault="00221C9C" w:rsidP="00221C9C">
      <w:pPr>
        <w:shd w:val="clear" w:color="auto" w:fill="FFFFFF"/>
        <w:tabs>
          <w:tab w:val="left" w:pos="1254"/>
        </w:tabs>
        <w:ind w:right="-81" w:firstLine="720"/>
        <w:jc w:val="both"/>
        <w:rPr>
          <w:color w:val="000000"/>
        </w:rPr>
      </w:pPr>
      <w:r>
        <w:rPr>
          <w:color w:val="000000"/>
        </w:rPr>
        <w:t>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w:t>
      </w:r>
    </w:p>
    <w:p w:rsidR="00221C9C" w:rsidRDefault="00221C9C" w:rsidP="00221C9C">
      <w:pPr>
        <w:shd w:val="clear" w:color="auto" w:fill="FFFFFF"/>
        <w:tabs>
          <w:tab w:val="left" w:pos="1254"/>
        </w:tabs>
        <w:ind w:right="-81" w:firstLine="720"/>
        <w:jc w:val="both"/>
        <w:rPr>
          <w:color w:val="000000"/>
        </w:rPr>
      </w:pPr>
      <w:r>
        <w:rPr>
          <w:color w:val="000000"/>
        </w:rPr>
        <w:t xml:space="preserve">12. Глава администрации муниципального образования </w:t>
      </w:r>
      <w:proofErr w:type="spellStart"/>
      <w:r>
        <w:rPr>
          <w:color w:val="000000"/>
        </w:rPr>
        <w:t>Староирюкское</w:t>
      </w:r>
      <w:proofErr w:type="spellEnd"/>
      <w:r>
        <w:rPr>
          <w:color w:val="000000"/>
        </w:rPr>
        <w:t xml:space="preserve"> сельское поселение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221C9C" w:rsidRDefault="00221C9C" w:rsidP="00221C9C">
      <w:pPr>
        <w:shd w:val="clear" w:color="auto" w:fill="FFFFFF"/>
        <w:tabs>
          <w:tab w:val="left" w:pos="1254"/>
        </w:tabs>
        <w:ind w:right="-81"/>
        <w:jc w:val="both"/>
        <w:rPr>
          <w:color w:val="000000"/>
        </w:rPr>
      </w:pPr>
      <w:r>
        <w:rPr>
          <w:color w:val="000000"/>
        </w:rPr>
        <w:t xml:space="preserve">           13. Разрешение на условно разрешенный вид использования может быть предоставлено с условиями, определяющими пределы реализации разрешенного вида использования земельного участка и (или) объекта капитального строительства с учетом не допущения ущерба соседним землепользователям и снижения стоимости соседних объектов недвижимости.</w:t>
      </w:r>
    </w:p>
    <w:p w:rsidR="00221C9C" w:rsidRDefault="00221C9C" w:rsidP="00221C9C">
      <w:pPr>
        <w:shd w:val="clear" w:color="auto" w:fill="FFFFFF"/>
        <w:tabs>
          <w:tab w:val="left" w:pos="1254"/>
        </w:tabs>
        <w:ind w:right="-81" w:firstLine="720"/>
        <w:jc w:val="both"/>
        <w:rPr>
          <w:color w:val="000000"/>
        </w:rPr>
      </w:pPr>
      <w:r>
        <w:rPr>
          <w:color w:val="000000"/>
        </w:rPr>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221C9C" w:rsidRDefault="00221C9C" w:rsidP="00221C9C">
      <w:pPr>
        <w:shd w:val="clear" w:color="auto" w:fill="FFFFFF"/>
        <w:tabs>
          <w:tab w:val="left" w:pos="1254"/>
        </w:tabs>
        <w:ind w:right="-81" w:firstLine="720"/>
        <w:jc w:val="both"/>
        <w:rPr>
          <w:color w:val="000000"/>
        </w:rPr>
      </w:pPr>
    </w:p>
    <w:p w:rsidR="00221C9C" w:rsidRDefault="00221C9C" w:rsidP="00221C9C">
      <w:pPr>
        <w:pStyle w:val="3"/>
        <w:ind w:right="-81" w:firstLine="708"/>
        <w:jc w:val="both"/>
        <w:rPr>
          <w:color w:val="000000"/>
        </w:rPr>
      </w:pPr>
      <w:r>
        <w:rPr>
          <w:color w:val="000000"/>
        </w:rPr>
        <w:t>2.3. Отклонение    от     предельных      параметров        разрешенного     строительства,         реконструкции объектов капитального строительства</w:t>
      </w:r>
    </w:p>
    <w:p w:rsidR="00221C9C" w:rsidRDefault="00221C9C" w:rsidP="00221C9C">
      <w:pPr>
        <w:ind w:right="-81" w:firstLine="360"/>
        <w:jc w:val="both"/>
        <w:rPr>
          <w:color w:val="000000"/>
        </w:rPr>
      </w:pPr>
    </w:p>
    <w:p w:rsidR="00221C9C" w:rsidRDefault="00221C9C" w:rsidP="00221C9C">
      <w:pPr>
        <w:ind w:right="-81" w:firstLine="720"/>
        <w:jc w:val="both"/>
        <w:rPr>
          <w:color w:val="000000"/>
        </w:rPr>
      </w:pPr>
      <w:r>
        <w:rPr>
          <w:color w:val="000000"/>
        </w:rPr>
        <w:t xml:space="preserve">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w:t>
      </w:r>
      <w:proofErr w:type="spellStart"/>
      <w:r>
        <w:rPr>
          <w:color w:val="000000"/>
        </w:rPr>
        <w:t>ГрК</w:t>
      </w:r>
      <w:proofErr w:type="spellEnd"/>
      <w:r>
        <w:rPr>
          <w:color w:val="000000"/>
        </w:rPr>
        <w:t xml:space="preserve"> РФ.</w:t>
      </w:r>
    </w:p>
    <w:p w:rsidR="00221C9C" w:rsidRDefault="00221C9C" w:rsidP="00221C9C">
      <w:pPr>
        <w:ind w:firstLine="540"/>
        <w:jc w:val="both"/>
        <w:rPr>
          <w:color w:val="000000"/>
        </w:rPr>
      </w:pPr>
      <w:r>
        <w:rPr>
          <w:color w:val="000000"/>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r w:rsidRPr="00DC18C5">
        <w:rPr>
          <w:color w:val="000000"/>
        </w:rPr>
        <w:t>Иными показателями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может быть ширина земельного участка.</w:t>
      </w:r>
    </w:p>
    <w:p w:rsidR="00221C9C" w:rsidRDefault="00221C9C" w:rsidP="00221C9C">
      <w:pPr>
        <w:ind w:right="-81" w:firstLine="720"/>
        <w:jc w:val="both"/>
        <w:rPr>
          <w:color w:val="000000"/>
        </w:rPr>
      </w:pPr>
      <w:r>
        <w:rPr>
          <w:color w:val="000000"/>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p>
    <w:p w:rsidR="00221C9C" w:rsidRDefault="00221C9C" w:rsidP="00221C9C">
      <w:pPr>
        <w:ind w:right="-81" w:firstLine="720"/>
        <w:jc w:val="both"/>
        <w:rPr>
          <w:strike/>
          <w:color w:val="000000"/>
        </w:rPr>
      </w:pPr>
      <w:r>
        <w:rPr>
          <w:color w:val="000000"/>
        </w:rPr>
        <w:t xml:space="preserve"> 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221C9C" w:rsidRDefault="00221C9C" w:rsidP="00221C9C">
      <w:pPr>
        <w:ind w:right="-81" w:firstLine="720"/>
        <w:jc w:val="both"/>
        <w:rPr>
          <w:color w:val="000000"/>
        </w:rPr>
      </w:pPr>
      <w:r>
        <w:rPr>
          <w:color w:val="000000"/>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w:t>
      </w:r>
      <w:r>
        <w:rPr>
          <w:color w:val="000000"/>
        </w:rPr>
        <w:lastRenderedPageBreak/>
        <w:t xml:space="preserve">слушаниях, проводимых в соответствии с главой 4 части 1 настоящих Правил. </w:t>
      </w:r>
    </w:p>
    <w:p w:rsidR="00221C9C" w:rsidRDefault="00221C9C" w:rsidP="00221C9C">
      <w:pPr>
        <w:ind w:right="-81" w:firstLine="720"/>
        <w:jc w:val="both"/>
        <w:rPr>
          <w:color w:val="000000"/>
        </w:rPr>
      </w:pPr>
      <w:r>
        <w:rPr>
          <w:color w:val="000000"/>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221C9C" w:rsidRDefault="00221C9C" w:rsidP="00221C9C">
      <w:pPr>
        <w:shd w:val="clear" w:color="auto" w:fill="FFFFFF"/>
        <w:tabs>
          <w:tab w:val="left" w:pos="1254"/>
        </w:tabs>
        <w:ind w:right="-81" w:firstLine="720"/>
        <w:jc w:val="both"/>
        <w:rPr>
          <w:color w:val="000000"/>
        </w:rPr>
      </w:pPr>
      <w:r>
        <w:rPr>
          <w:color w:val="000000"/>
        </w:rPr>
        <w:t xml:space="preserve">6.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муниципального образования </w:t>
      </w:r>
      <w:proofErr w:type="spellStart"/>
      <w:r>
        <w:rPr>
          <w:color w:val="000000"/>
        </w:rPr>
        <w:t>Староирюкское</w:t>
      </w:r>
      <w:proofErr w:type="spellEnd"/>
      <w:r>
        <w:rPr>
          <w:color w:val="000000"/>
        </w:rPr>
        <w:t xml:space="preserve"> сельское поселение или главе администрации муниципального образования </w:t>
      </w:r>
      <w:proofErr w:type="spellStart"/>
      <w:r>
        <w:rPr>
          <w:color w:val="000000"/>
        </w:rPr>
        <w:t>Малмыжский</w:t>
      </w:r>
      <w:proofErr w:type="spellEnd"/>
      <w:r>
        <w:rPr>
          <w:color w:val="000000"/>
        </w:rPr>
        <w:t xml:space="preserve">  муниципальный район, в соответствии с соглашением о разграничении полномочий в сфере градостроительной деятельности. </w:t>
      </w:r>
    </w:p>
    <w:p w:rsidR="00221C9C" w:rsidRDefault="00221C9C" w:rsidP="00221C9C">
      <w:pPr>
        <w:ind w:right="-81" w:firstLine="720"/>
        <w:jc w:val="both"/>
        <w:rPr>
          <w:color w:val="000000"/>
        </w:rPr>
      </w:pPr>
      <w:r>
        <w:rPr>
          <w:color w:val="000000"/>
        </w:rPr>
        <w:t xml:space="preserve">7. Глава администрации муниципального образования </w:t>
      </w:r>
      <w:proofErr w:type="spellStart"/>
      <w:r>
        <w:rPr>
          <w:color w:val="000000"/>
        </w:rPr>
        <w:t>Староирюкское</w:t>
      </w:r>
      <w:proofErr w:type="spellEnd"/>
      <w:r>
        <w:rPr>
          <w:color w:val="000000"/>
        </w:rPr>
        <w:t xml:space="preserve"> сельское поселение или глава администрации муниципального образования  </w:t>
      </w:r>
      <w:proofErr w:type="spellStart"/>
      <w:r>
        <w:rPr>
          <w:color w:val="000000"/>
        </w:rPr>
        <w:t>Малмыжский</w:t>
      </w:r>
      <w:proofErr w:type="spellEnd"/>
      <w:r>
        <w:rPr>
          <w:color w:val="000000"/>
        </w:rPr>
        <w:t xml:space="preserve">  муниципальный район, в соответствии с соглашением о разграничении полномочий в сфере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221C9C" w:rsidRDefault="00221C9C" w:rsidP="00221C9C">
      <w:pPr>
        <w:ind w:right="-81" w:firstLine="720"/>
        <w:jc w:val="both"/>
        <w:rPr>
          <w:color w:val="000000"/>
        </w:rPr>
      </w:pPr>
      <w:r>
        <w:rPr>
          <w:color w:val="000000"/>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221C9C" w:rsidRDefault="00221C9C" w:rsidP="00221C9C">
      <w:pPr>
        <w:pStyle w:val="3"/>
        <w:ind w:right="-81" w:firstLine="360"/>
        <w:jc w:val="both"/>
        <w:rPr>
          <w:color w:val="000000"/>
        </w:rPr>
      </w:pPr>
    </w:p>
    <w:p w:rsidR="00221C9C" w:rsidRDefault="00221C9C" w:rsidP="00221C9C">
      <w:pPr>
        <w:pStyle w:val="3"/>
        <w:ind w:left="397" w:right="459" w:firstLine="0"/>
        <w:jc w:val="both"/>
      </w:pPr>
      <w:r>
        <w:t xml:space="preserve">Глава  3.  Подготовка  документации  по  планировке  территории  органами </w:t>
      </w:r>
    </w:p>
    <w:p w:rsidR="00221C9C" w:rsidRDefault="00221C9C" w:rsidP="00221C9C">
      <w:pPr>
        <w:pStyle w:val="3"/>
        <w:ind w:left="397" w:right="459" w:firstLine="0"/>
        <w:jc w:val="both"/>
        <w:rPr>
          <w:color w:val="000000"/>
        </w:rPr>
      </w:pPr>
      <w:r>
        <w:t xml:space="preserve">                  местного    самоуправления</w:t>
      </w:r>
    </w:p>
    <w:p w:rsidR="00221C9C" w:rsidRDefault="00221C9C" w:rsidP="00221C9C">
      <w:pPr>
        <w:ind w:left="399" w:right="458" w:firstLine="570"/>
        <w:jc w:val="both"/>
        <w:rPr>
          <w:color w:val="000000"/>
        </w:rPr>
      </w:pPr>
    </w:p>
    <w:p w:rsidR="00221C9C" w:rsidRDefault="00221C9C" w:rsidP="00221C9C">
      <w:pPr>
        <w:tabs>
          <w:tab w:val="left" w:pos="9690"/>
        </w:tabs>
        <w:ind w:right="-82" w:firstLine="720"/>
        <w:jc w:val="both"/>
      </w:pPr>
      <w:r>
        <w:rPr>
          <w:color w:val="000000"/>
        </w:rPr>
        <w:t xml:space="preserve">1. </w:t>
      </w:r>
      <w:r>
        <w:t xml:space="preserve">Содержание, состав, порядок подготовки, согласования, обсуждения и утверждения документации по планировке территории определяется статьями 41, 42, 43, 44, 45 </w:t>
      </w:r>
      <w:proofErr w:type="spellStart"/>
      <w:r>
        <w:t>ГрК</w:t>
      </w:r>
      <w:proofErr w:type="spellEnd"/>
      <w:r>
        <w:t xml:space="preserve"> РФ, региональными нормативами градостроительного проектирования Кировской области и настоящими Правилами.</w:t>
      </w:r>
    </w:p>
    <w:p w:rsidR="00221C9C" w:rsidRDefault="00221C9C" w:rsidP="00221C9C">
      <w:pPr>
        <w:pStyle w:val="Default"/>
        <w:ind w:firstLine="708"/>
        <w:jc w:val="both"/>
      </w:pPr>
      <w:r>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221C9C" w:rsidRDefault="00221C9C" w:rsidP="00221C9C">
      <w:pPr>
        <w:pStyle w:val="Default"/>
        <w:ind w:firstLine="708"/>
        <w:jc w:val="both"/>
      </w:pPr>
      <w:r>
        <w:t xml:space="preserve">проекта планировки; </w:t>
      </w:r>
    </w:p>
    <w:p w:rsidR="00221C9C" w:rsidRDefault="00221C9C" w:rsidP="00221C9C">
      <w:pPr>
        <w:pStyle w:val="Default"/>
        <w:ind w:firstLine="708"/>
        <w:jc w:val="both"/>
      </w:pPr>
      <w:r>
        <w:t xml:space="preserve">проекта планировки с проектами межевания; </w:t>
      </w:r>
    </w:p>
    <w:p w:rsidR="00221C9C" w:rsidRDefault="00221C9C" w:rsidP="00221C9C">
      <w:pPr>
        <w:pStyle w:val="Default"/>
        <w:ind w:firstLine="708"/>
        <w:jc w:val="both"/>
      </w:pPr>
      <w:r>
        <w:t xml:space="preserve">проекта межевания; </w:t>
      </w:r>
    </w:p>
    <w:p w:rsidR="00221C9C" w:rsidRDefault="00221C9C" w:rsidP="00221C9C">
      <w:pPr>
        <w:ind w:firstLine="540"/>
        <w:jc w:val="both"/>
      </w:pPr>
      <w:r>
        <w:t>Градостроительные планы земельных участков готовятся  в составе проекта межевания территории или в виде отдельного документа.</w:t>
      </w:r>
    </w:p>
    <w:p w:rsidR="00221C9C" w:rsidRDefault="00221C9C" w:rsidP="00221C9C">
      <w:pPr>
        <w:pStyle w:val="Default"/>
        <w:ind w:firstLine="708"/>
        <w:jc w:val="both"/>
      </w:pPr>
      <w:r>
        <w:t xml:space="preserve">3. Администрация  </w:t>
      </w:r>
      <w:proofErr w:type="spellStart"/>
      <w:r>
        <w:t>Староирюкского</w:t>
      </w:r>
      <w:proofErr w:type="spellEnd"/>
      <w:r>
        <w:t xml:space="preserve"> сельского поселения обеспечивает подготовку документации по планировке территории на основании настоящих Правил. </w:t>
      </w:r>
    </w:p>
    <w:p w:rsidR="00221C9C" w:rsidRDefault="00221C9C" w:rsidP="00221C9C">
      <w:pPr>
        <w:pStyle w:val="Default"/>
        <w:ind w:firstLine="708"/>
        <w:jc w:val="both"/>
      </w:pPr>
      <w:r>
        <w:t xml:space="preserve">3. Решения о подготовке документации по планировке территории принимается главой администрации </w:t>
      </w:r>
      <w:proofErr w:type="spellStart"/>
      <w:r>
        <w:t>Староирюкского</w:t>
      </w:r>
      <w:proofErr w:type="spellEnd"/>
      <w:r>
        <w:rPr>
          <w:iCs/>
        </w:rPr>
        <w:t xml:space="preserve">  сельского</w:t>
      </w:r>
      <w:r>
        <w:t xml:space="preserve"> поселения по собственной инициативе, либо  на основании предложений физических или юридических лиц с учетом характеристик планируемого развития конкретной территории. </w:t>
      </w:r>
    </w:p>
    <w:p w:rsidR="00221C9C" w:rsidRDefault="00221C9C" w:rsidP="00221C9C">
      <w:pPr>
        <w:tabs>
          <w:tab w:val="left" w:pos="9690"/>
        </w:tabs>
        <w:ind w:right="-82" w:firstLine="720"/>
        <w:jc w:val="both"/>
        <w:rPr>
          <w:color w:val="000000"/>
        </w:rPr>
      </w:pPr>
      <w:r>
        <w:t xml:space="preserve">4.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w:t>
      </w:r>
      <w:r>
        <w:rPr>
          <w:color w:val="000000"/>
        </w:rPr>
        <w:t xml:space="preserve">Администрация </w:t>
      </w:r>
      <w:proofErr w:type="spellStart"/>
      <w:r>
        <w:rPr>
          <w:color w:val="000000"/>
        </w:rPr>
        <w:t>Староирюкского</w:t>
      </w:r>
      <w:proofErr w:type="spellEnd"/>
      <w:r>
        <w:rPr>
          <w:color w:val="000000"/>
        </w:rPr>
        <w:t xml:space="preserve"> сельское поселение или администрация муниципального образования  </w:t>
      </w:r>
      <w:proofErr w:type="spellStart"/>
      <w:r>
        <w:rPr>
          <w:color w:val="000000"/>
        </w:rPr>
        <w:t>Малмыжский</w:t>
      </w:r>
      <w:proofErr w:type="spellEnd"/>
      <w:r>
        <w:rPr>
          <w:color w:val="000000"/>
        </w:rPr>
        <w:t xml:space="preserve"> муниципальный район, в соответствии с соглашением о разграничении полномочий в сфере градостроительной деятельности,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w:t>
      </w:r>
    </w:p>
    <w:p w:rsidR="00221C9C" w:rsidRDefault="00221C9C" w:rsidP="00221C9C">
      <w:pPr>
        <w:tabs>
          <w:tab w:val="left" w:pos="9690"/>
        </w:tabs>
        <w:ind w:right="-82" w:firstLine="720"/>
        <w:jc w:val="both"/>
        <w:rPr>
          <w:color w:val="000000"/>
        </w:rPr>
      </w:pPr>
      <w:r>
        <w:rPr>
          <w:color w:val="000000"/>
        </w:rPr>
        <w:t xml:space="preserve">5. Решение администрации муниципального образования </w:t>
      </w:r>
      <w:proofErr w:type="spellStart"/>
      <w:r>
        <w:rPr>
          <w:color w:val="000000"/>
        </w:rPr>
        <w:t>Староирюкское</w:t>
      </w:r>
      <w:proofErr w:type="spellEnd"/>
      <w:r>
        <w:rPr>
          <w:color w:val="000000"/>
        </w:rPr>
        <w:t xml:space="preserve"> сельское поселение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w:t>
      </w:r>
      <w:proofErr w:type="spellStart"/>
      <w:r>
        <w:rPr>
          <w:color w:val="000000"/>
        </w:rPr>
        <w:t>Малмыжский</w:t>
      </w:r>
      <w:proofErr w:type="spellEnd"/>
      <w:r>
        <w:rPr>
          <w:color w:val="000000"/>
        </w:rPr>
        <w:t xml:space="preserve">  муниципальный район  в сети «Интернет».</w:t>
      </w:r>
    </w:p>
    <w:p w:rsidR="00221C9C" w:rsidRDefault="00221C9C" w:rsidP="00221C9C">
      <w:pPr>
        <w:ind w:right="-82" w:firstLine="720"/>
        <w:jc w:val="both"/>
        <w:rPr>
          <w:color w:val="000000"/>
        </w:rPr>
      </w:pPr>
      <w:r>
        <w:rPr>
          <w:color w:val="000000"/>
        </w:rPr>
        <w:t xml:space="preserve">6. Физические или юридические лица вправе представить в администрацию муниципального образования </w:t>
      </w:r>
      <w:proofErr w:type="spellStart"/>
      <w:r>
        <w:rPr>
          <w:color w:val="000000"/>
        </w:rPr>
        <w:t>Староирюкское</w:t>
      </w:r>
      <w:proofErr w:type="spellEnd"/>
      <w:r>
        <w:rPr>
          <w:color w:val="000000"/>
        </w:rPr>
        <w:t xml:space="preserve"> сельское поселение свои предложения о порядке, сроках подготовки и содержании документации по планировке территории.</w:t>
      </w:r>
    </w:p>
    <w:p w:rsidR="00221C9C" w:rsidRDefault="00221C9C" w:rsidP="00221C9C">
      <w:pPr>
        <w:tabs>
          <w:tab w:val="left" w:pos="9690"/>
        </w:tabs>
        <w:ind w:right="-82" w:firstLine="720"/>
        <w:jc w:val="both"/>
        <w:rPr>
          <w:color w:val="000000"/>
        </w:rPr>
      </w:pPr>
      <w:r>
        <w:rPr>
          <w:color w:val="000000"/>
        </w:rPr>
        <w:t xml:space="preserve">7. Подготовка документации по планировке территории осуществляется в соответствии с </w:t>
      </w:r>
      <w:r>
        <w:rPr>
          <w:color w:val="000000"/>
        </w:rPr>
        <w:lastRenderedPageBreak/>
        <w:t>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221C9C" w:rsidRDefault="00221C9C" w:rsidP="00221C9C">
      <w:pPr>
        <w:tabs>
          <w:tab w:val="left" w:pos="9690"/>
        </w:tabs>
        <w:ind w:right="-82" w:firstLine="720"/>
        <w:jc w:val="both"/>
        <w:rPr>
          <w:color w:val="000000"/>
        </w:rPr>
      </w:pPr>
      <w:r>
        <w:rPr>
          <w:color w:val="000000"/>
        </w:rPr>
        <w:t xml:space="preserve">8. Структурное подразделение администрации муниципального образования </w:t>
      </w:r>
      <w:proofErr w:type="spellStart"/>
      <w:r>
        <w:rPr>
          <w:color w:val="000000"/>
        </w:rPr>
        <w:t>Малмыжский</w:t>
      </w:r>
      <w:proofErr w:type="spellEnd"/>
      <w:r>
        <w:rPr>
          <w:color w:val="000000"/>
        </w:rPr>
        <w:t xml:space="preserve">  муниципальный район, уполномоченное в области градостроительной деятельности, или администрация   муниципального образования </w:t>
      </w:r>
      <w:proofErr w:type="spellStart"/>
      <w:r>
        <w:rPr>
          <w:color w:val="000000"/>
        </w:rPr>
        <w:t>Староирюкское</w:t>
      </w:r>
      <w:proofErr w:type="spellEnd"/>
      <w:r>
        <w:rPr>
          <w:color w:val="000000"/>
        </w:rPr>
        <w:t xml:space="preserve"> сельское поселение (в соответствии с соглашением о разграничении полномочий в сфере градостроительной деятельности) в течение пяти дней со дня поступления</w:t>
      </w:r>
      <w:r>
        <w:rPr>
          <w:color w:val="2C2C2C"/>
        </w:rPr>
        <w:t xml:space="preserve"> </w:t>
      </w:r>
      <w:r>
        <w:rPr>
          <w:color w:val="000000"/>
        </w:rPr>
        <w:t xml:space="preserve">документации по планировке территории осуществляет проверку такой документации на соответствие нормативам градостроительного проектирования.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муниципального образования </w:t>
      </w:r>
      <w:proofErr w:type="spellStart"/>
      <w:r>
        <w:rPr>
          <w:color w:val="000000"/>
        </w:rPr>
        <w:t>Староирюкское</w:t>
      </w:r>
      <w:proofErr w:type="spellEnd"/>
      <w:r>
        <w:rPr>
          <w:color w:val="000000"/>
        </w:rPr>
        <w:t xml:space="preserve"> сельское поселение для утверждения или об отклонении такой документации и направлении ее на доработку.</w:t>
      </w:r>
    </w:p>
    <w:p w:rsidR="00221C9C" w:rsidRDefault="00221C9C" w:rsidP="00221C9C">
      <w:pPr>
        <w:tabs>
          <w:tab w:val="left" w:pos="9690"/>
        </w:tabs>
        <w:ind w:right="-82" w:firstLine="720"/>
        <w:jc w:val="both"/>
        <w:rPr>
          <w:color w:val="000000"/>
        </w:rPr>
      </w:pPr>
      <w:r>
        <w:rPr>
          <w:color w:val="000000"/>
        </w:rPr>
        <w:t>9.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221C9C" w:rsidRDefault="00221C9C" w:rsidP="00221C9C">
      <w:pPr>
        <w:tabs>
          <w:tab w:val="left" w:pos="9690"/>
        </w:tabs>
        <w:ind w:right="-82" w:firstLine="720"/>
        <w:jc w:val="both"/>
        <w:rPr>
          <w:color w:val="000000"/>
        </w:rPr>
      </w:pPr>
      <w:r>
        <w:rPr>
          <w:color w:val="000000"/>
        </w:rPr>
        <w:t>10.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221C9C" w:rsidRDefault="00221C9C" w:rsidP="00221C9C">
      <w:pPr>
        <w:ind w:right="-82" w:firstLine="720"/>
        <w:jc w:val="both"/>
        <w:rPr>
          <w:color w:val="000000"/>
        </w:rPr>
      </w:pPr>
      <w:r>
        <w:rPr>
          <w:bCs/>
          <w:color w:val="000000"/>
        </w:rPr>
        <w:t xml:space="preserve">11. Глава администрации </w:t>
      </w:r>
      <w:r>
        <w:rPr>
          <w:color w:val="000000"/>
        </w:rPr>
        <w:t xml:space="preserve">муниципального образования </w:t>
      </w:r>
      <w:proofErr w:type="spellStart"/>
      <w:r>
        <w:rPr>
          <w:color w:val="000000"/>
        </w:rPr>
        <w:t>Староирюкское</w:t>
      </w:r>
      <w:proofErr w:type="spellEnd"/>
      <w:r>
        <w:rPr>
          <w:color w:val="000000"/>
        </w:rPr>
        <w:t xml:space="preserve"> сельское поселение</w:t>
      </w:r>
      <w:r>
        <w:rPr>
          <w:bCs/>
          <w:color w:val="000000"/>
        </w:rPr>
        <w:t xml:space="preserve"> с учетом п</w:t>
      </w:r>
      <w:r>
        <w:rPr>
          <w:color w:val="000000"/>
        </w:rPr>
        <w:t xml:space="preserve">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отправлении на доработку. Решение </w:t>
      </w:r>
      <w:r>
        <w:rPr>
          <w:bCs/>
          <w:color w:val="000000"/>
        </w:rPr>
        <w:t xml:space="preserve">администрации </w:t>
      </w:r>
      <w:r>
        <w:rPr>
          <w:color w:val="000000"/>
        </w:rPr>
        <w:t xml:space="preserve">муниципального образования </w:t>
      </w:r>
      <w:proofErr w:type="spellStart"/>
      <w:r>
        <w:rPr>
          <w:color w:val="000000"/>
        </w:rPr>
        <w:t>Староирюкское</w:t>
      </w:r>
      <w:proofErr w:type="spellEnd"/>
      <w:r>
        <w:rPr>
          <w:color w:val="000000"/>
        </w:rPr>
        <w:t xml:space="preserve"> сельское поселение</w:t>
      </w:r>
      <w:r>
        <w:rPr>
          <w:bCs/>
          <w:color w:val="000000"/>
        </w:rPr>
        <w:t xml:space="preserve"> публикуется в </w:t>
      </w:r>
      <w:r>
        <w:rPr>
          <w:color w:val="000000"/>
        </w:rPr>
        <w:t xml:space="preserve"> средствах массовой информации (печатное издание) муниципального образования </w:t>
      </w:r>
      <w:proofErr w:type="spellStart"/>
      <w:r>
        <w:rPr>
          <w:color w:val="000000"/>
        </w:rPr>
        <w:t>Малмыжский</w:t>
      </w:r>
      <w:proofErr w:type="spellEnd"/>
      <w:r>
        <w:rPr>
          <w:color w:val="000000"/>
        </w:rPr>
        <w:t xml:space="preserve">  муниципальный район</w:t>
      </w:r>
      <w:r>
        <w:rPr>
          <w:bCs/>
          <w:color w:val="000000"/>
        </w:rPr>
        <w:t>.</w:t>
      </w:r>
    </w:p>
    <w:p w:rsidR="00221C9C" w:rsidRDefault="00221C9C" w:rsidP="00221C9C">
      <w:pPr>
        <w:tabs>
          <w:tab w:val="left" w:pos="9690"/>
        </w:tabs>
        <w:ind w:right="-82" w:firstLine="720"/>
        <w:jc w:val="both"/>
        <w:rPr>
          <w:color w:val="000000"/>
        </w:rPr>
      </w:pPr>
      <w:r>
        <w:rPr>
          <w:color w:val="000000"/>
        </w:rPr>
        <w:t xml:space="preserve">12.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w:t>
      </w:r>
      <w:proofErr w:type="spellStart"/>
      <w:r>
        <w:rPr>
          <w:color w:val="000000"/>
        </w:rPr>
        <w:t>Малмыжский</w:t>
      </w:r>
      <w:proofErr w:type="spellEnd"/>
      <w:r>
        <w:rPr>
          <w:color w:val="000000"/>
        </w:rPr>
        <w:t xml:space="preserve">  муниципальный район  в сети «Интернет».</w:t>
      </w:r>
    </w:p>
    <w:p w:rsidR="00221C9C" w:rsidRDefault="00221C9C" w:rsidP="00221C9C">
      <w:pPr>
        <w:tabs>
          <w:tab w:val="left" w:pos="9690"/>
        </w:tabs>
        <w:ind w:right="-82" w:firstLine="720"/>
        <w:jc w:val="both"/>
        <w:rPr>
          <w:color w:val="000000"/>
        </w:rPr>
      </w:pPr>
      <w:r>
        <w:rPr>
          <w:color w:val="000000"/>
        </w:rPr>
        <w:t>13. На основании утвержденной документации, в настоящие Правила, в том числе карты градостроительного зонирования,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221C9C" w:rsidRDefault="00221C9C" w:rsidP="00221C9C">
      <w:pPr>
        <w:ind w:left="399" w:right="-55" w:firstLine="570"/>
        <w:jc w:val="both"/>
        <w:rPr>
          <w:color w:val="000000"/>
        </w:rPr>
      </w:pPr>
    </w:p>
    <w:p w:rsidR="00221C9C" w:rsidRDefault="00221C9C" w:rsidP="00221C9C">
      <w:pPr>
        <w:ind w:left="399" w:right="458" w:firstLine="570"/>
        <w:jc w:val="both"/>
        <w:rPr>
          <w:color w:val="000000"/>
        </w:rPr>
      </w:pPr>
    </w:p>
    <w:p w:rsidR="00221C9C" w:rsidRDefault="00221C9C" w:rsidP="00221C9C">
      <w:pPr>
        <w:ind w:left="399" w:right="458" w:firstLine="570"/>
        <w:jc w:val="both"/>
        <w:rPr>
          <w:b/>
        </w:rPr>
      </w:pPr>
      <w:r>
        <w:rPr>
          <w:b/>
        </w:rPr>
        <w:t>Глава 4. Проведение публичных слушаний по вопросам землепользования и  застройки.</w:t>
      </w:r>
    </w:p>
    <w:p w:rsidR="00221C9C" w:rsidRDefault="00221C9C" w:rsidP="00221C9C">
      <w:pPr>
        <w:ind w:left="399" w:right="458" w:firstLine="570"/>
        <w:jc w:val="both"/>
        <w:rPr>
          <w:b/>
        </w:rPr>
      </w:pPr>
    </w:p>
    <w:p w:rsidR="00221C9C" w:rsidRDefault="00221C9C" w:rsidP="00221C9C">
      <w:pPr>
        <w:ind w:right="-81" w:firstLine="720"/>
        <w:jc w:val="both"/>
        <w:rPr>
          <w:color w:val="000000"/>
        </w:rPr>
      </w:pPr>
      <w:r>
        <w:rPr>
          <w:color w:val="000000"/>
        </w:rPr>
        <w:t>1. Публичные слушания в сфере землепользования и застройки проводятся в целях рассмотрения вопросов:</w:t>
      </w:r>
    </w:p>
    <w:p w:rsidR="00221C9C" w:rsidRDefault="00221C9C" w:rsidP="00221C9C">
      <w:pPr>
        <w:ind w:firstLine="708"/>
        <w:jc w:val="both"/>
        <w:rPr>
          <w:color w:val="000000"/>
        </w:rPr>
      </w:pPr>
      <w:r>
        <w:rPr>
          <w:color w:val="000000"/>
        </w:rPr>
        <w:t xml:space="preserve">1) об утверждении настоящих Правил и внесения в них изменений и осуществляется в соответствии с главой 5 настоящих Правил; </w:t>
      </w:r>
    </w:p>
    <w:p w:rsidR="00221C9C" w:rsidRDefault="00221C9C" w:rsidP="00221C9C">
      <w:pPr>
        <w:ind w:firstLine="708"/>
        <w:jc w:val="both"/>
        <w:rPr>
          <w:color w:val="000000"/>
        </w:rPr>
      </w:pPr>
      <w:r>
        <w:rPr>
          <w:color w:val="000000"/>
        </w:rPr>
        <w:t>2) о предоставлении разрешений на отклонение от предельных параметров разрешенного строительства, реконструкции объектов капитального строительства и осуществляется в соответствии с разделом 2.3 настоящих Правил;</w:t>
      </w:r>
    </w:p>
    <w:p w:rsidR="00221C9C" w:rsidRDefault="00221C9C" w:rsidP="00221C9C">
      <w:pPr>
        <w:ind w:firstLine="708"/>
        <w:jc w:val="both"/>
        <w:rPr>
          <w:color w:val="000000"/>
        </w:rPr>
      </w:pPr>
      <w:r>
        <w:rPr>
          <w:color w:val="000000"/>
        </w:rPr>
        <w:t xml:space="preserve">3) о предоставлении разрешений на условно разрешенные виды использования земельных участков и объектов капитального строительства и осуществляется в соответствии с разделом 2.2 настоящих Правил; </w:t>
      </w:r>
    </w:p>
    <w:p w:rsidR="00221C9C" w:rsidRDefault="00221C9C" w:rsidP="00221C9C">
      <w:pPr>
        <w:ind w:right="-81" w:firstLine="720"/>
        <w:jc w:val="both"/>
      </w:pPr>
      <w:r>
        <w:t>4) о рассмотрении в случаях, установленных законодательством, проекта планировки с проектом межевания в соответствии с главой 3</w:t>
      </w:r>
      <w:r>
        <w:rPr>
          <w:color w:val="000000"/>
        </w:rPr>
        <w:t xml:space="preserve"> настоящих Правил</w:t>
      </w:r>
      <w:r>
        <w:t xml:space="preserve">. </w:t>
      </w:r>
    </w:p>
    <w:p w:rsidR="00221C9C" w:rsidRDefault="00221C9C" w:rsidP="00221C9C">
      <w:pPr>
        <w:ind w:right="-81" w:firstLine="720"/>
        <w:jc w:val="both"/>
        <w:rPr>
          <w:bCs/>
          <w:color w:val="000000"/>
        </w:rPr>
      </w:pPr>
      <w:r>
        <w:rPr>
          <w:bCs/>
          <w:color w:val="000000"/>
        </w:rPr>
        <w:t>2. Цель проведения публичных слушаний:</w:t>
      </w:r>
    </w:p>
    <w:p w:rsidR="00221C9C" w:rsidRDefault="00221C9C" w:rsidP="00221C9C">
      <w:pPr>
        <w:tabs>
          <w:tab w:val="left" w:pos="1197"/>
        </w:tabs>
        <w:ind w:right="-81" w:firstLine="720"/>
        <w:jc w:val="both"/>
      </w:pPr>
      <w:r>
        <w:rPr>
          <w:color w:val="000000"/>
        </w:rPr>
        <w:t xml:space="preserve">1)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 </w:t>
      </w:r>
      <w:r>
        <w:t>либо на отклонение от предельных параметров разрешенного строительства, реконструкции объектов капитального строительства;</w:t>
      </w:r>
    </w:p>
    <w:p w:rsidR="00221C9C" w:rsidRDefault="00221C9C" w:rsidP="00221C9C">
      <w:pPr>
        <w:ind w:right="-81" w:firstLine="720"/>
        <w:jc w:val="both"/>
        <w:rPr>
          <w:color w:val="000000"/>
        </w:rPr>
      </w:pPr>
      <w:r>
        <w:rPr>
          <w:color w:val="000000"/>
        </w:rPr>
        <w:t>2) информирование общественности и обеспечение участия граждан в подготовке решений по землепользованию и застройке.</w:t>
      </w:r>
    </w:p>
    <w:p w:rsidR="00221C9C" w:rsidRDefault="00221C9C" w:rsidP="00221C9C">
      <w:pPr>
        <w:ind w:firstLine="540"/>
        <w:jc w:val="both"/>
        <w:rPr>
          <w:bCs/>
          <w:color w:val="000000"/>
        </w:rPr>
      </w:pPr>
      <w:r>
        <w:rPr>
          <w:bCs/>
          <w:color w:val="000000"/>
        </w:rPr>
        <w:t xml:space="preserve">3.  </w:t>
      </w:r>
      <w:r>
        <w:t xml:space="preserve">Публичные слушания по вопросам землепользования и застройки, указанным в пункте 1 настоящей главы </w:t>
      </w:r>
      <w:r>
        <w:rPr>
          <w:bCs/>
          <w:color w:val="000000"/>
        </w:rPr>
        <w:t xml:space="preserve">на территории муниципального образования </w:t>
      </w:r>
      <w:proofErr w:type="spellStart"/>
      <w:r>
        <w:rPr>
          <w:color w:val="000000"/>
        </w:rPr>
        <w:t>Староирюкское</w:t>
      </w:r>
      <w:proofErr w:type="spellEnd"/>
      <w:r>
        <w:rPr>
          <w:bCs/>
          <w:color w:val="000000"/>
        </w:rPr>
        <w:t xml:space="preserve"> сельское поселение </w:t>
      </w:r>
      <w:r>
        <w:t xml:space="preserve">проводятся в порядке, установленном Федеральным </w:t>
      </w:r>
      <w:hyperlink r:id="rId5" w:history="1">
        <w:r>
          <w:rPr>
            <w:rStyle w:val="a9"/>
          </w:rPr>
          <w:t>законом</w:t>
        </w:r>
      </w:hyperlink>
      <w:r>
        <w:t xml:space="preserve"> «Об общих принципах организации местного самоуправления в Российской Федерации», Градостроительным </w:t>
      </w:r>
      <w:hyperlink r:id="rId6" w:history="1">
        <w:r>
          <w:rPr>
            <w:rStyle w:val="a9"/>
          </w:rPr>
          <w:t>кодексом</w:t>
        </w:r>
      </w:hyperlink>
      <w:r>
        <w:t xml:space="preserve"> Российской Федерации,  </w:t>
      </w:r>
      <w:r>
        <w:rPr>
          <w:bCs/>
          <w:color w:val="000000"/>
        </w:rPr>
        <w:t>Положением «О публичных слушаниях в муниципальном образовании», утвержденным представительным органом муниципального образования с соблюдением требований настоящих Правил.</w:t>
      </w:r>
    </w:p>
    <w:p w:rsidR="00221C9C" w:rsidRDefault="00221C9C" w:rsidP="00221C9C">
      <w:pPr>
        <w:ind w:firstLine="540"/>
        <w:jc w:val="both"/>
      </w:pPr>
      <w:r>
        <w:t>6. Муниципальный правовой акт о проведении публичных слушаний включает в себя:</w:t>
      </w:r>
    </w:p>
    <w:p w:rsidR="00221C9C" w:rsidRDefault="00221C9C" w:rsidP="00221C9C">
      <w:pPr>
        <w:ind w:firstLine="540"/>
        <w:jc w:val="both"/>
      </w:pPr>
      <w:r>
        <w:t>а) предмет публичных слушаний, указанный в пункте 1 настоящей статьи;</w:t>
      </w:r>
    </w:p>
    <w:p w:rsidR="00221C9C" w:rsidRDefault="00221C9C" w:rsidP="00221C9C">
      <w:pPr>
        <w:ind w:firstLine="540"/>
        <w:jc w:val="both"/>
      </w:pPr>
      <w:r>
        <w:t>б) дату, время и место проведения публичных слушаний;</w:t>
      </w:r>
    </w:p>
    <w:p w:rsidR="00221C9C" w:rsidRDefault="00221C9C" w:rsidP="00221C9C">
      <w:pPr>
        <w:ind w:firstLine="540"/>
        <w:jc w:val="both"/>
      </w:pPr>
      <w:r>
        <w:lastRenderedPageBreak/>
        <w:t>в) границы территорий, применительно к которым проводятся публичные слушания;</w:t>
      </w:r>
    </w:p>
    <w:p w:rsidR="00221C9C" w:rsidRDefault="00221C9C" w:rsidP="00221C9C">
      <w:pPr>
        <w:ind w:firstLine="540"/>
        <w:jc w:val="both"/>
      </w:pPr>
      <w:r>
        <w:t>г) субъект, уполномоченный на организацию и проведение публичных слушаний;</w:t>
      </w:r>
    </w:p>
    <w:p w:rsidR="00221C9C" w:rsidRDefault="00221C9C" w:rsidP="00221C9C">
      <w:pPr>
        <w:ind w:firstLine="540"/>
        <w:jc w:val="both"/>
      </w:pPr>
      <w:r>
        <w:t>д)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221C9C" w:rsidRDefault="00221C9C" w:rsidP="00221C9C">
      <w:pPr>
        <w:ind w:firstLine="540"/>
        <w:jc w:val="both"/>
      </w:pPr>
      <w:r>
        <w:t>е) место, сроки приема замечаний и предложений участников публичных слушаний по подлежащим обсуждению вопросам;</w:t>
      </w:r>
    </w:p>
    <w:p w:rsidR="00221C9C" w:rsidRDefault="00221C9C" w:rsidP="00221C9C">
      <w:pPr>
        <w:ind w:firstLine="540"/>
        <w:jc w:val="both"/>
      </w:pPr>
      <w:r>
        <w:t>ж) сроки проведения публичных слушаний, подготовки и опубликования заключения о результатах их проведения.</w:t>
      </w:r>
    </w:p>
    <w:p w:rsidR="00221C9C" w:rsidRDefault="00221C9C" w:rsidP="00221C9C">
      <w:pPr>
        <w:ind w:firstLine="540"/>
        <w:jc w:val="both"/>
      </w:pPr>
      <w:r>
        <w:t>7. Муниципальный правовой акт о проведении публичных слушаний подлежит официальному опубликованию не позднее десяти дней до дня проведения публичных слушаний. Одновременно с официальным опубликованием муниципальный правовой акт о проведении публичных слушаний размещается в информационно-телекоммуникационной сети «Интернет». С момента опубликования муниципального правового акта о проведении публичных слушаний их участники считаются оповещенными о дате, времени и месте проведения публичных слушаний, если иное не установлено действующим законодательством.</w:t>
      </w:r>
    </w:p>
    <w:p w:rsidR="00221C9C" w:rsidRDefault="00221C9C" w:rsidP="00221C9C">
      <w:pPr>
        <w:ind w:firstLine="540"/>
        <w:jc w:val="both"/>
      </w:pPr>
      <w:r>
        <w:t>8.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221C9C" w:rsidRDefault="00221C9C" w:rsidP="00221C9C">
      <w:pPr>
        <w:ind w:firstLine="540"/>
        <w:jc w:val="both"/>
      </w:pPr>
      <w:r>
        <w:t xml:space="preserve">9. Публичные слушания считаются состоявшимися в случаях, когда выполнены требования Градостроительного </w:t>
      </w:r>
      <w:hyperlink r:id="rId7" w:history="1">
        <w:r>
          <w:rPr>
            <w:rStyle w:val="a9"/>
          </w:rPr>
          <w:t>кодекса</w:t>
        </w:r>
      </w:hyperlink>
      <w:r>
        <w:t xml:space="preserve"> Российской Федерации и настоящих Правил в части исполнения сроков, процедур информирования и наличия подготовленных к публичным слушаниям документов и материалов.</w:t>
      </w:r>
    </w:p>
    <w:p w:rsidR="00221C9C" w:rsidRDefault="00221C9C" w:rsidP="00221C9C">
      <w:pPr>
        <w:ind w:firstLine="540"/>
        <w:jc w:val="both"/>
      </w:pPr>
      <w:r>
        <w:t>10. Продолжительность (срок) проведения публичных слушаний устанавливается в решении о назначении публичных слушаний и должна составлять:</w:t>
      </w:r>
    </w:p>
    <w:p w:rsidR="00221C9C" w:rsidRDefault="00221C9C" w:rsidP="00221C9C">
      <w:pPr>
        <w:ind w:firstLine="540"/>
        <w:jc w:val="both"/>
      </w:pPr>
      <w:r>
        <w:t>1) не менее двух и не более четырех месяцев со дня опубликования 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rsidR="00221C9C" w:rsidRDefault="00221C9C" w:rsidP="00221C9C">
      <w:pPr>
        <w:ind w:firstLine="540"/>
        <w:jc w:val="both"/>
      </w:pPr>
      <w:r>
        <w:t>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публичных слушаний (в случаях обсуждения проекта документации по планировке территории);</w:t>
      </w:r>
    </w:p>
    <w:p w:rsidR="00221C9C" w:rsidRDefault="00221C9C" w:rsidP="00221C9C">
      <w:pPr>
        <w:ind w:firstLine="540"/>
        <w:jc w:val="both"/>
      </w:pPr>
      <w:r>
        <w:t>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
    <w:p w:rsidR="00221C9C" w:rsidRDefault="00221C9C" w:rsidP="00221C9C">
      <w:pPr>
        <w:ind w:firstLine="540"/>
        <w:jc w:val="both"/>
      </w:pPr>
      <w:r>
        <w:t>11. Собрания для жителей города в период проведения публичных слушаний не проводятся в праздничные и выходные дни, а в рабочие дни - ранее 15 часов.</w:t>
      </w:r>
    </w:p>
    <w:p w:rsidR="00221C9C" w:rsidRDefault="00221C9C" w:rsidP="00221C9C">
      <w:pPr>
        <w:ind w:firstLine="540"/>
        <w:jc w:val="both"/>
      </w:pPr>
      <w:r>
        <w:t>12. 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на основании предложений которых разрабатывается документация по планировке территорий и заинтересованные в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221C9C" w:rsidRDefault="00221C9C" w:rsidP="00221C9C">
      <w:pPr>
        <w:ind w:firstLine="540"/>
        <w:jc w:val="both"/>
      </w:pPr>
    </w:p>
    <w:p w:rsidR="00221C9C" w:rsidRDefault="00221C9C" w:rsidP="00221C9C">
      <w:pPr>
        <w:jc w:val="both"/>
      </w:pPr>
    </w:p>
    <w:p w:rsidR="00221C9C" w:rsidRDefault="00221C9C" w:rsidP="00221C9C">
      <w:pPr>
        <w:ind w:right="-81" w:firstLine="720"/>
        <w:jc w:val="both"/>
        <w:rPr>
          <w:b/>
        </w:rPr>
      </w:pPr>
      <w:r>
        <w:rPr>
          <w:b/>
        </w:rPr>
        <w:t xml:space="preserve">Глава 5. Внесении изменений в правила землепользования и застройки </w:t>
      </w:r>
    </w:p>
    <w:p w:rsidR="00221C9C" w:rsidRDefault="00221C9C" w:rsidP="00221C9C">
      <w:pPr>
        <w:shd w:val="clear" w:color="auto" w:fill="FFFFFF"/>
        <w:tabs>
          <w:tab w:val="left" w:pos="1418"/>
        </w:tabs>
        <w:ind w:right="434" w:firstLine="720"/>
        <w:jc w:val="both"/>
        <w:rPr>
          <w:b/>
          <w:color w:val="000000"/>
        </w:rPr>
      </w:pPr>
    </w:p>
    <w:p w:rsidR="00221C9C" w:rsidRDefault="00221C9C" w:rsidP="00221C9C">
      <w:pPr>
        <w:ind w:right="-82" w:firstLine="720"/>
        <w:jc w:val="both"/>
        <w:rPr>
          <w:color w:val="000000"/>
        </w:rPr>
      </w:pPr>
      <w:r>
        <w:rPr>
          <w:color w:val="000000"/>
        </w:rPr>
        <w:t>1.  Внесение изменений в Правила осуществляется в соответствии со статьями 31, 32, 33 Градостроительного кодекса Российской Федерации.</w:t>
      </w:r>
    </w:p>
    <w:p w:rsidR="00221C9C" w:rsidRDefault="00221C9C" w:rsidP="00221C9C">
      <w:pPr>
        <w:ind w:right="-82" w:firstLine="720"/>
        <w:jc w:val="both"/>
        <w:rPr>
          <w:color w:val="000000"/>
        </w:rPr>
      </w:pPr>
      <w:r>
        <w:rPr>
          <w:color w:val="000000"/>
        </w:rPr>
        <w:t xml:space="preserve">1.1.  Основаниями для рассмотрения главой администрации  </w:t>
      </w:r>
      <w:r>
        <w:rPr>
          <w:bCs/>
          <w:color w:val="000000"/>
        </w:rPr>
        <w:t>муниципального образования</w:t>
      </w:r>
      <w:r>
        <w:rPr>
          <w:color w:val="000000"/>
        </w:rPr>
        <w:t xml:space="preserve"> </w:t>
      </w:r>
      <w:proofErr w:type="spellStart"/>
      <w:r>
        <w:rPr>
          <w:color w:val="000000"/>
        </w:rPr>
        <w:t>Староирюкское</w:t>
      </w:r>
      <w:proofErr w:type="spellEnd"/>
      <w:r>
        <w:rPr>
          <w:color w:val="000000"/>
        </w:rPr>
        <w:t xml:space="preserve"> сельское поселение вопроса о внесении изменений в настоящие Правила являются: </w:t>
      </w:r>
    </w:p>
    <w:p w:rsidR="00221C9C" w:rsidRDefault="00221C9C" w:rsidP="00221C9C">
      <w:pPr>
        <w:ind w:right="-82" w:firstLine="720"/>
        <w:jc w:val="both"/>
      </w:pPr>
      <w:r>
        <w:t xml:space="preserve">1) несоответствие  Правил генеральному плану муниципального образования  </w:t>
      </w:r>
      <w:proofErr w:type="spellStart"/>
      <w:r>
        <w:rPr>
          <w:color w:val="000000"/>
        </w:rPr>
        <w:t>Староирюкское</w:t>
      </w:r>
      <w:proofErr w:type="spellEnd"/>
      <w:r>
        <w:rPr>
          <w:color w:val="000000"/>
        </w:rPr>
        <w:t xml:space="preserve"> </w:t>
      </w:r>
      <w:r>
        <w:t xml:space="preserve">сельское поселение, схеме территориального планирования </w:t>
      </w:r>
      <w:proofErr w:type="spellStart"/>
      <w:r>
        <w:t>Малмыжский</w:t>
      </w:r>
      <w:proofErr w:type="spellEnd"/>
      <w:r>
        <w:t xml:space="preserve"> муниципального района, возникшее в результате внесения изменений в генеральный план муниципального образования  </w:t>
      </w:r>
      <w:proofErr w:type="spellStart"/>
      <w:r>
        <w:rPr>
          <w:color w:val="000000"/>
        </w:rPr>
        <w:t>Староирюкское</w:t>
      </w:r>
      <w:proofErr w:type="spellEnd"/>
      <w:r>
        <w:rPr>
          <w:color w:val="000000"/>
        </w:rPr>
        <w:t xml:space="preserve"> </w:t>
      </w:r>
      <w:r>
        <w:t xml:space="preserve">сельское поселение или схему территориального планирования  </w:t>
      </w:r>
      <w:proofErr w:type="spellStart"/>
      <w:r>
        <w:t>Малмыжского</w:t>
      </w:r>
      <w:proofErr w:type="spellEnd"/>
      <w:r>
        <w:t xml:space="preserve">  муниципального района изменений; </w:t>
      </w:r>
    </w:p>
    <w:p w:rsidR="00221C9C" w:rsidRDefault="00221C9C" w:rsidP="00221C9C">
      <w:pPr>
        <w:ind w:right="-82" w:firstLine="720"/>
        <w:jc w:val="both"/>
      </w:pPr>
      <w:r>
        <w:t>2) поступление предложений об изменении границ территориальных зон, изменении градостроительных регламентов.</w:t>
      </w:r>
    </w:p>
    <w:p w:rsidR="00221C9C" w:rsidRDefault="00221C9C" w:rsidP="00221C9C">
      <w:pPr>
        <w:ind w:right="-82" w:firstLine="720"/>
        <w:jc w:val="both"/>
        <w:rPr>
          <w:color w:val="000000"/>
        </w:rPr>
      </w:pPr>
      <w:r>
        <w:rPr>
          <w:color w:val="000000"/>
        </w:rPr>
        <w:t>1.2. Предложения о внесении изменений в настоящие Правила направляются в Комиссию:</w:t>
      </w:r>
    </w:p>
    <w:p w:rsidR="00221C9C" w:rsidRDefault="00221C9C" w:rsidP="00221C9C">
      <w:pPr>
        <w:ind w:right="-82" w:firstLine="720"/>
        <w:jc w:val="both"/>
        <w:rPr>
          <w:color w:val="000000"/>
        </w:rPr>
      </w:pPr>
      <w:r>
        <w:rPr>
          <w:color w:val="000000"/>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221C9C" w:rsidRDefault="00221C9C" w:rsidP="00221C9C">
      <w:pPr>
        <w:ind w:right="-82" w:firstLine="720"/>
        <w:jc w:val="both"/>
        <w:rPr>
          <w:color w:val="000000"/>
        </w:rPr>
      </w:pPr>
      <w:r>
        <w:rPr>
          <w:color w:val="000000"/>
        </w:rPr>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221C9C" w:rsidRDefault="00221C9C" w:rsidP="00221C9C">
      <w:pPr>
        <w:ind w:firstLine="708"/>
        <w:jc w:val="both"/>
        <w:rPr>
          <w:color w:val="000000"/>
        </w:rPr>
      </w:pPr>
      <w:r>
        <w:rPr>
          <w:color w:val="000000"/>
        </w:rPr>
        <w:lastRenderedPageBreak/>
        <w:t xml:space="preserve">3) органами местного самоуправления  </w:t>
      </w:r>
      <w:r>
        <w:rPr>
          <w:bCs/>
          <w:color w:val="000000"/>
        </w:rPr>
        <w:t xml:space="preserve">муниципального образования </w:t>
      </w:r>
      <w:proofErr w:type="spellStart"/>
      <w:r>
        <w:rPr>
          <w:bCs/>
          <w:color w:val="000000"/>
        </w:rPr>
        <w:t>Малмыжский</w:t>
      </w:r>
      <w:proofErr w:type="spellEnd"/>
      <w:r>
        <w:rPr>
          <w:bCs/>
          <w:color w:val="000000"/>
        </w:rPr>
        <w:t xml:space="preserve"> район</w:t>
      </w:r>
      <w:r>
        <w:rPr>
          <w:color w:val="000000"/>
        </w:rPr>
        <w:t xml:space="preserve"> в случаях, если Правила могут воспрепятствовать функционированию, размещению объектов капитального строительства местного значения, в целях рационального использования земельных участков;</w:t>
      </w:r>
    </w:p>
    <w:p w:rsidR="00221C9C" w:rsidRDefault="00221C9C" w:rsidP="00221C9C">
      <w:pPr>
        <w:tabs>
          <w:tab w:val="num" w:pos="1329"/>
        </w:tabs>
        <w:ind w:right="-82" w:firstLine="720"/>
        <w:jc w:val="both"/>
        <w:rPr>
          <w:color w:val="000000"/>
        </w:rPr>
      </w:pPr>
      <w:r>
        <w:rPr>
          <w:color w:val="000000"/>
        </w:rPr>
        <w:t xml:space="preserve">4) органами местного самоуправления  </w:t>
      </w:r>
      <w:r>
        <w:rPr>
          <w:bCs/>
          <w:color w:val="000000"/>
        </w:rPr>
        <w:t>муниципального образования</w:t>
      </w:r>
      <w:r>
        <w:rPr>
          <w:color w:val="000000"/>
        </w:rPr>
        <w:t xml:space="preserve"> </w:t>
      </w:r>
      <w:proofErr w:type="spellStart"/>
      <w:r>
        <w:rPr>
          <w:color w:val="000000"/>
        </w:rPr>
        <w:t>Староирюкское</w:t>
      </w:r>
      <w:proofErr w:type="spellEnd"/>
      <w:r>
        <w:rPr>
          <w:color w:val="000000"/>
        </w:rPr>
        <w:t xml:space="preserve">  сельское поселение в случаях, если необходимо совершенствовать порядок регулирования землепользования и застройки на территории  </w:t>
      </w:r>
      <w:r>
        <w:rPr>
          <w:bCs/>
          <w:color w:val="000000"/>
        </w:rPr>
        <w:t>муниципального образования</w:t>
      </w:r>
      <w:r>
        <w:rPr>
          <w:color w:val="000000"/>
        </w:rPr>
        <w:t xml:space="preserve"> </w:t>
      </w:r>
      <w:r>
        <w:t xml:space="preserve">муниципального образования  </w:t>
      </w:r>
      <w:proofErr w:type="spellStart"/>
      <w:r>
        <w:rPr>
          <w:color w:val="000000"/>
        </w:rPr>
        <w:t>Староирюкское</w:t>
      </w:r>
      <w:proofErr w:type="spellEnd"/>
      <w:r>
        <w:rPr>
          <w:color w:val="000000"/>
        </w:rPr>
        <w:t xml:space="preserve"> </w:t>
      </w:r>
      <w:r>
        <w:t>сельское поселение</w:t>
      </w:r>
      <w:r>
        <w:rPr>
          <w:color w:val="000000"/>
        </w:rPr>
        <w:t xml:space="preserve"> сельское поселение, а также, если Правила могут воспрепятствовать функционированию, размещению объектов капитального строительства местного значения;</w:t>
      </w:r>
    </w:p>
    <w:p w:rsidR="00221C9C" w:rsidRDefault="00221C9C" w:rsidP="00221C9C">
      <w:pPr>
        <w:ind w:right="-82" w:firstLine="720"/>
        <w:jc w:val="both"/>
        <w:rPr>
          <w:color w:val="000000"/>
        </w:rPr>
      </w:pPr>
      <w:r>
        <w:rPr>
          <w:color w:val="000000"/>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221C9C" w:rsidRDefault="00221C9C" w:rsidP="00221C9C">
      <w:pPr>
        <w:ind w:right="-82" w:firstLine="720"/>
        <w:jc w:val="both"/>
        <w:rPr>
          <w:color w:val="000000"/>
        </w:rPr>
      </w:pPr>
      <w:r>
        <w:rPr>
          <w:color w:val="000000"/>
        </w:rPr>
        <w:t xml:space="preserve">1.3.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proofErr w:type="gramStart"/>
      <w:r>
        <w:rPr>
          <w:bCs/>
          <w:color w:val="000000"/>
        </w:rPr>
        <w:t>администрации  муниципального</w:t>
      </w:r>
      <w:proofErr w:type="gramEnd"/>
      <w:r>
        <w:rPr>
          <w:bCs/>
          <w:color w:val="000000"/>
        </w:rPr>
        <w:t xml:space="preserve"> образования</w:t>
      </w:r>
      <w:r>
        <w:rPr>
          <w:color w:val="000000"/>
        </w:rPr>
        <w:t xml:space="preserve"> </w:t>
      </w:r>
      <w:r>
        <w:t xml:space="preserve">муниципального образования  </w:t>
      </w:r>
      <w:proofErr w:type="spellStart"/>
      <w:r>
        <w:rPr>
          <w:color w:val="000000"/>
        </w:rPr>
        <w:t>Староирюкское</w:t>
      </w:r>
      <w:proofErr w:type="spellEnd"/>
      <w:r>
        <w:rPr>
          <w:color w:val="000000"/>
        </w:rPr>
        <w:t xml:space="preserve"> </w:t>
      </w:r>
      <w:r>
        <w:t>сельское поселение</w:t>
      </w:r>
      <w:r>
        <w:rPr>
          <w:color w:val="000000"/>
        </w:rPr>
        <w:t xml:space="preserve"> сельское поселение.</w:t>
      </w:r>
    </w:p>
    <w:p w:rsidR="00221C9C" w:rsidRDefault="00221C9C" w:rsidP="00221C9C">
      <w:pPr>
        <w:ind w:right="-82" w:firstLine="720"/>
        <w:jc w:val="both"/>
        <w:rPr>
          <w:color w:val="000000"/>
        </w:rPr>
      </w:pPr>
      <w:r>
        <w:rPr>
          <w:color w:val="000000"/>
        </w:rPr>
        <w:t xml:space="preserve">1.4. Глава </w:t>
      </w:r>
      <w:r>
        <w:rPr>
          <w:bCs/>
          <w:color w:val="000000"/>
        </w:rPr>
        <w:t>администрации  муниципального образования</w:t>
      </w:r>
      <w:r>
        <w:rPr>
          <w:color w:val="000000"/>
        </w:rPr>
        <w:t xml:space="preserve"> </w:t>
      </w:r>
      <w:r>
        <w:t xml:space="preserve">муниципального образования  </w:t>
      </w:r>
      <w:proofErr w:type="spellStart"/>
      <w:r>
        <w:rPr>
          <w:color w:val="000000"/>
        </w:rPr>
        <w:t>Староирюкское</w:t>
      </w:r>
      <w:proofErr w:type="spellEnd"/>
      <w:r>
        <w:rPr>
          <w:color w:val="000000"/>
        </w:rPr>
        <w:t xml:space="preserve"> </w:t>
      </w:r>
      <w:r>
        <w:t>сельское поселение</w:t>
      </w:r>
      <w:r>
        <w:rPr>
          <w:color w:val="000000"/>
        </w:rPr>
        <w:t xml:space="preserve"> сельское поселение</w:t>
      </w:r>
      <w:r>
        <w:rPr>
          <w:bCs/>
          <w:color w:val="000000"/>
        </w:rPr>
        <w:t xml:space="preserve"> </w:t>
      </w:r>
      <w:r>
        <w:rPr>
          <w:color w:val="000000"/>
        </w:rPr>
        <w:t>с учетом рекомендаций, содержащихся в заключение Комиссии, в течение тридцати дней 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
    <w:p w:rsidR="00221C9C" w:rsidRDefault="00221C9C" w:rsidP="00221C9C">
      <w:pPr>
        <w:ind w:right="-82" w:firstLine="720"/>
        <w:jc w:val="both"/>
        <w:rPr>
          <w:color w:val="000000"/>
        </w:rPr>
      </w:pPr>
      <w:r>
        <w:rPr>
          <w:color w:val="000000"/>
        </w:rPr>
        <w:t xml:space="preserve">1.5.  Глава </w:t>
      </w:r>
      <w:proofErr w:type="gramStart"/>
      <w:r>
        <w:rPr>
          <w:color w:val="000000"/>
        </w:rPr>
        <w:t>администрации</w:t>
      </w:r>
      <w:r>
        <w:rPr>
          <w:bCs/>
          <w:color w:val="000000"/>
        </w:rPr>
        <w:t xml:space="preserve">  муниципального</w:t>
      </w:r>
      <w:proofErr w:type="gramEnd"/>
      <w:r>
        <w:rPr>
          <w:bCs/>
          <w:color w:val="000000"/>
        </w:rPr>
        <w:t xml:space="preserve"> образования</w:t>
      </w:r>
      <w:r>
        <w:rPr>
          <w:color w:val="000000"/>
        </w:rPr>
        <w:t xml:space="preserve"> </w:t>
      </w:r>
      <w:r>
        <w:t xml:space="preserve">муниципального образования  </w:t>
      </w:r>
      <w:proofErr w:type="spellStart"/>
      <w:r>
        <w:rPr>
          <w:color w:val="000000"/>
        </w:rPr>
        <w:t>Староирюкское</w:t>
      </w:r>
      <w:proofErr w:type="spellEnd"/>
      <w:r>
        <w:rPr>
          <w:color w:val="000000"/>
        </w:rPr>
        <w:t xml:space="preserve"> </w:t>
      </w:r>
      <w:r>
        <w:t>сельское поселение</w:t>
      </w:r>
      <w:r>
        <w:rPr>
          <w:color w:val="000000"/>
        </w:rPr>
        <w:t xml:space="preserve"> сельское поселение</w:t>
      </w:r>
      <w:r>
        <w:rPr>
          <w:bCs/>
          <w:color w:val="000000"/>
        </w:rPr>
        <w:t xml:space="preserve"> в пятидневный срок, </w:t>
      </w:r>
      <w:r>
        <w:rPr>
          <w:color w:val="000000"/>
        </w:rPr>
        <w:t xml:space="preserve"> с даты принятия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w:t>
      </w:r>
      <w:r>
        <w:rPr>
          <w:bCs/>
          <w:color w:val="000000"/>
        </w:rPr>
        <w:t xml:space="preserve">муниципального образования </w:t>
      </w:r>
      <w:proofErr w:type="spellStart"/>
      <w:r>
        <w:rPr>
          <w:bCs/>
          <w:color w:val="000000"/>
        </w:rPr>
        <w:t>Малмыжский</w:t>
      </w:r>
      <w:proofErr w:type="spellEnd"/>
      <w:r>
        <w:rPr>
          <w:bCs/>
          <w:color w:val="000000"/>
        </w:rPr>
        <w:t xml:space="preserve">  </w:t>
      </w:r>
      <w:r>
        <w:rPr>
          <w:color w:val="000000"/>
        </w:rPr>
        <w:t>муниципальный</w:t>
      </w:r>
      <w:r>
        <w:rPr>
          <w:bCs/>
          <w:color w:val="000000"/>
        </w:rPr>
        <w:t xml:space="preserve"> район</w:t>
      </w:r>
      <w:r>
        <w:rPr>
          <w:color w:val="000000"/>
        </w:rPr>
        <w:t xml:space="preserve">  в сети «Интернет».</w:t>
      </w:r>
    </w:p>
    <w:p w:rsidR="00221C9C" w:rsidRDefault="00221C9C" w:rsidP="00221C9C">
      <w:pPr>
        <w:ind w:firstLine="708"/>
        <w:jc w:val="both"/>
        <w:rPr>
          <w:color w:val="000000"/>
        </w:rPr>
      </w:pPr>
      <w:r>
        <w:rPr>
          <w:color w:val="000000"/>
        </w:rPr>
        <w:t xml:space="preserve">1.6. Администрация  </w:t>
      </w:r>
      <w:r>
        <w:rPr>
          <w:bCs/>
          <w:color w:val="000000"/>
        </w:rPr>
        <w:t>муниципального образования</w:t>
      </w:r>
      <w:r>
        <w:rPr>
          <w:color w:val="000000"/>
        </w:rPr>
        <w:t xml:space="preserve"> </w:t>
      </w:r>
      <w:r>
        <w:t xml:space="preserve">муниципального образования  </w:t>
      </w:r>
      <w:proofErr w:type="spellStart"/>
      <w:r>
        <w:rPr>
          <w:color w:val="000000"/>
        </w:rPr>
        <w:t>Староирюкское</w:t>
      </w:r>
      <w:proofErr w:type="spellEnd"/>
      <w:r>
        <w:rPr>
          <w:color w:val="000000"/>
        </w:rPr>
        <w:t xml:space="preserve">  сельское поселение или отдел градостроительства и землеустройства администрации  </w:t>
      </w:r>
      <w:r>
        <w:rPr>
          <w:bCs/>
          <w:color w:val="000000"/>
        </w:rPr>
        <w:t xml:space="preserve">муниципального образования </w:t>
      </w:r>
      <w:proofErr w:type="spellStart"/>
      <w:r>
        <w:rPr>
          <w:bCs/>
          <w:color w:val="000000"/>
        </w:rPr>
        <w:t>Малмыжский</w:t>
      </w:r>
      <w:proofErr w:type="spellEnd"/>
      <w:r>
        <w:rPr>
          <w:bCs/>
          <w:color w:val="000000"/>
        </w:rPr>
        <w:t xml:space="preserve">  </w:t>
      </w:r>
      <w:r>
        <w:rPr>
          <w:color w:val="000000"/>
        </w:rPr>
        <w:t>муниципальный</w:t>
      </w:r>
      <w:r>
        <w:rPr>
          <w:bCs/>
          <w:color w:val="000000"/>
        </w:rPr>
        <w:t xml:space="preserve"> район</w:t>
      </w:r>
      <w:r>
        <w:rPr>
          <w:color w:val="000000"/>
        </w:rPr>
        <w:t xml:space="preserve">  (в соответствии с соглашением о разграничении полномочий в сфере градостроительной деятельности) 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 плану сельского поселения, схеме территориального планирования муниципального района и направляет проект изменения Правил главе </w:t>
      </w:r>
      <w:r>
        <w:rPr>
          <w:bCs/>
          <w:color w:val="000000"/>
        </w:rPr>
        <w:t xml:space="preserve">администрации </w:t>
      </w:r>
      <w:r>
        <w:rPr>
          <w:color w:val="000000"/>
        </w:rPr>
        <w:t xml:space="preserve"> </w:t>
      </w:r>
      <w:r>
        <w:rPr>
          <w:bCs/>
          <w:color w:val="000000"/>
        </w:rPr>
        <w:t>муниципального образования</w:t>
      </w:r>
      <w:r>
        <w:rPr>
          <w:color w:val="000000"/>
        </w:rPr>
        <w:t xml:space="preserve"> </w:t>
      </w:r>
      <w:proofErr w:type="spellStart"/>
      <w:r>
        <w:rPr>
          <w:color w:val="000000"/>
        </w:rPr>
        <w:t>Староирюкское</w:t>
      </w:r>
      <w:proofErr w:type="spellEnd"/>
      <w:r>
        <w:rPr>
          <w:color w:val="000000"/>
        </w:rPr>
        <w:t xml:space="preserve">  сельское поселение или в случае обнаружения его несоответствия требованиям и документам, указанным в настоящем пункте, в Комиссию на доработку.</w:t>
      </w:r>
    </w:p>
    <w:p w:rsidR="00221C9C" w:rsidRDefault="00221C9C" w:rsidP="00221C9C">
      <w:pPr>
        <w:ind w:firstLine="708"/>
        <w:jc w:val="both"/>
        <w:rPr>
          <w:color w:val="000000"/>
        </w:rPr>
      </w:pPr>
      <w:r>
        <w:rPr>
          <w:color w:val="000000"/>
        </w:rPr>
        <w:t>1.7. Проект изменений Правил направляется главой администрации поселения главе поселения для назначения публичных слушаний.</w:t>
      </w:r>
    </w:p>
    <w:p w:rsidR="00221C9C" w:rsidRDefault="00221C9C" w:rsidP="00221C9C">
      <w:pPr>
        <w:ind w:right="-82" w:firstLine="720"/>
        <w:jc w:val="both"/>
        <w:rPr>
          <w:color w:val="000000"/>
        </w:rPr>
      </w:pPr>
      <w:r>
        <w:rPr>
          <w:color w:val="000000"/>
        </w:rPr>
        <w:t xml:space="preserve">1.8. Глава </w:t>
      </w:r>
      <w:r>
        <w:rPr>
          <w:bCs/>
          <w:color w:val="000000"/>
        </w:rPr>
        <w:t>муниципального образования</w:t>
      </w:r>
      <w:r>
        <w:rPr>
          <w:color w:val="000000"/>
        </w:rPr>
        <w:t xml:space="preserve"> </w:t>
      </w:r>
      <w:proofErr w:type="spellStart"/>
      <w:r>
        <w:rPr>
          <w:color w:val="000000"/>
        </w:rPr>
        <w:t>Староирюкское</w:t>
      </w:r>
      <w:proofErr w:type="spellEnd"/>
      <w:r>
        <w:rPr>
          <w:color w:val="000000"/>
        </w:rPr>
        <w:t xml:space="preserve"> сельское поселение при получении проекта изменения Правил принимает решение о проведении публичных слушаний по такому проекту </w:t>
      </w:r>
      <w:r>
        <w:t>(с установлением срока проведения публичных слушаний)</w:t>
      </w:r>
      <w:r>
        <w:rPr>
          <w:color w:val="000000"/>
        </w:rPr>
        <w:t xml:space="preserve"> в срок не позднее чем через десять дней со дня получения такого проекта.</w:t>
      </w:r>
    </w:p>
    <w:p w:rsidR="00221C9C" w:rsidRDefault="00221C9C" w:rsidP="00221C9C">
      <w:pPr>
        <w:ind w:right="-81" w:firstLine="708"/>
        <w:jc w:val="both"/>
        <w:rPr>
          <w:bCs/>
          <w:color w:val="000000"/>
        </w:rPr>
      </w:pPr>
      <w:r>
        <w:rPr>
          <w:bCs/>
          <w:color w:val="000000"/>
        </w:rPr>
        <w:t xml:space="preserve">1.9. Оповещение о публичных слушаниях </w:t>
      </w:r>
      <w:r>
        <w:rPr>
          <w:color w:val="000000"/>
        </w:rPr>
        <w:t xml:space="preserve">по проекту изменения Правил </w:t>
      </w:r>
      <w:r>
        <w:rPr>
          <w:bCs/>
          <w:color w:val="000000"/>
        </w:rPr>
        <w:t>должно содержать информацию о:</w:t>
      </w:r>
    </w:p>
    <w:p w:rsidR="00221C9C" w:rsidRDefault="00221C9C" w:rsidP="00221C9C">
      <w:pPr>
        <w:ind w:right="-81" w:firstLine="720"/>
        <w:jc w:val="both"/>
        <w:rPr>
          <w:color w:val="000000"/>
        </w:rPr>
      </w:pPr>
      <w:r>
        <w:rPr>
          <w:color w:val="000000"/>
        </w:rPr>
        <w:t>1) характере обсуждаемого вопроса;</w:t>
      </w:r>
    </w:p>
    <w:p w:rsidR="00221C9C" w:rsidRDefault="00221C9C" w:rsidP="00221C9C">
      <w:pPr>
        <w:ind w:right="-81" w:firstLine="720"/>
        <w:jc w:val="both"/>
        <w:rPr>
          <w:color w:val="000000"/>
        </w:rPr>
      </w:pPr>
      <w:r>
        <w:rPr>
          <w:color w:val="000000"/>
        </w:rPr>
        <w:t>2) дате, времени и месте проведения публичных слушаний;</w:t>
      </w:r>
    </w:p>
    <w:p w:rsidR="00221C9C" w:rsidRDefault="00221C9C" w:rsidP="00221C9C">
      <w:pPr>
        <w:ind w:right="-81" w:firstLine="720"/>
        <w:jc w:val="both"/>
        <w:rPr>
          <w:color w:val="000000"/>
        </w:rPr>
      </w:pPr>
      <w:r>
        <w:rPr>
          <w:color w:val="000000"/>
        </w:rPr>
        <w:t>3) дате, времени и месте предварительного ознакомления с соответствующей документацией и информацией.</w:t>
      </w:r>
    </w:p>
    <w:p w:rsidR="00221C9C" w:rsidRDefault="00221C9C" w:rsidP="00221C9C">
      <w:pPr>
        <w:ind w:right="-81" w:firstLine="720"/>
        <w:jc w:val="both"/>
        <w:rPr>
          <w:bCs/>
          <w:color w:val="000000"/>
        </w:rPr>
      </w:pPr>
      <w:r>
        <w:rPr>
          <w:bCs/>
          <w:color w:val="000000"/>
        </w:rPr>
        <w:t xml:space="preserve">1.10. Публичные слушания </w:t>
      </w:r>
      <w:r>
        <w:rPr>
          <w:color w:val="000000"/>
        </w:rPr>
        <w:t>по проекту изменения Правил</w:t>
      </w:r>
      <w:r>
        <w:rPr>
          <w:bCs/>
          <w:color w:val="000000"/>
        </w:rPr>
        <w:t xml:space="preserve"> проводятся в соответствии с положением о порядке проведения публичных слушаний в муниципальном образовании</w:t>
      </w:r>
      <w:r>
        <w:rPr>
          <w:color w:val="000000"/>
        </w:rPr>
        <w:t xml:space="preserve">  </w:t>
      </w:r>
      <w:proofErr w:type="spellStart"/>
      <w:r>
        <w:rPr>
          <w:color w:val="000000"/>
        </w:rPr>
        <w:t>Староирюкское</w:t>
      </w:r>
      <w:proofErr w:type="spellEnd"/>
      <w:r>
        <w:rPr>
          <w:color w:val="000000"/>
        </w:rPr>
        <w:t xml:space="preserve"> сельское поселение</w:t>
      </w:r>
      <w:r>
        <w:rPr>
          <w:bCs/>
          <w:color w:val="000000"/>
        </w:rPr>
        <w:t>.</w:t>
      </w:r>
    </w:p>
    <w:p w:rsidR="00221C9C" w:rsidRDefault="00221C9C" w:rsidP="00221C9C">
      <w:pPr>
        <w:ind w:right="-81" w:firstLine="720"/>
        <w:jc w:val="both"/>
        <w:rPr>
          <w:color w:val="000000"/>
        </w:rPr>
      </w:pPr>
      <w:r>
        <w:rPr>
          <w:color w:val="000000"/>
        </w:rPr>
        <w:t>1.11. Продолжительность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двух и не более  четырех месяцев.</w:t>
      </w:r>
    </w:p>
    <w:p w:rsidR="00221C9C" w:rsidRDefault="00221C9C" w:rsidP="00221C9C">
      <w:pPr>
        <w:pStyle w:val="13"/>
        <w:spacing w:before="0" w:after="0"/>
        <w:ind w:firstLine="708"/>
        <w:jc w:val="both"/>
      </w:pPr>
      <w:r>
        <w:t>1.12.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221C9C" w:rsidRDefault="00221C9C" w:rsidP="00221C9C">
      <w:pPr>
        <w:ind w:right="-81" w:firstLine="720"/>
        <w:jc w:val="both"/>
        <w:rPr>
          <w:color w:val="000000"/>
        </w:rPr>
      </w:pPr>
      <w:r>
        <w:t xml:space="preserve">1.13. Не позднее </w:t>
      </w:r>
      <w:r>
        <w:rPr>
          <w:bCs/>
        </w:rPr>
        <w:t>чем через десять дней со дня окончания  публичных слушаний Комиссия</w:t>
      </w:r>
      <w:r>
        <w:rPr>
          <w:bCs/>
          <w:color w:val="000000"/>
        </w:rPr>
        <w:t xml:space="preserve"> </w:t>
      </w:r>
      <w:r>
        <w:rPr>
          <w:bCs/>
          <w:color w:val="000000"/>
        </w:rPr>
        <w:lastRenderedPageBreak/>
        <w:t>представляет Главе администрации  муниципального образования</w:t>
      </w:r>
      <w:r>
        <w:rPr>
          <w:color w:val="000000"/>
        </w:rPr>
        <w:t xml:space="preserve"> </w:t>
      </w:r>
      <w:proofErr w:type="spellStart"/>
      <w:r>
        <w:rPr>
          <w:color w:val="000000"/>
        </w:rPr>
        <w:t>Староирюкское</w:t>
      </w:r>
      <w:proofErr w:type="spellEnd"/>
      <w:r>
        <w:rPr>
          <w:color w:val="000000"/>
        </w:rPr>
        <w:t xml:space="preserve"> сельское поселение</w:t>
      </w:r>
      <w:r>
        <w:rPr>
          <w:bCs/>
          <w:color w:val="000000"/>
        </w:rPr>
        <w:t xml:space="preserve"> проект изменения Правил, п</w:t>
      </w:r>
      <w:r>
        <w:rPr>
          <w:color w:val="000000"/>
        </w:rPr>
        <w:t>ротокол публичных слушаний и заключение о результатах публичных слушаний.</w:t>
      </w:r>
    </w:p>
    <w:p w:rsidR="00221C9C" w:rsidRDefault="00221C9C" w:rsidP="00221C9C">
      <w:pPr>
        <w:ind w:right="-81" w:firstLine="720"/>
        <w:jc w:val="both"/>
        <w:rPr>
          <w:color w:val="000000"/>
        </w:rPr>
      </w:pPr>
      <w:r>
        <w:rPr>
          <w:bCs/>
          <w:color w:val="000000"/>
        </w:rPr>
        <w:t>Глава администрации муниципального образования</w:t>
      </w:r>
      <w:r>
        <w:rPr>
          <w:color w:val="000000"/>
        </w:rPr>
        <w:t xml:space="preserve"> </w:t>
      </w:r>
      <w:proofErr w:type="spellStart"/>
      <w:r>
        <w:rPr>
          <w:color w:val="000000"/>
        </w:rPr>
        <w:t>Староирюкское</w:t>
      </w:r>
      <w:proofErr w:type="spellEnd"/>
      <w:r>
        <w:rPr>
          <w:color w:val="000000"/>
        </w:rPr>
        <w:t xml:space="preserve"> сельское поселение</w:t>
      </w:r>
      <w:r>
        <w:rPr>
          <w:bCs/>
          <w:color w:val="000000"/>
        </w:rPr>
        <w:t xml:space="preserve"> в течение десяти дней после представления </w:t>
      </w:r>
      <w:proofErr w:type="gramStart"/>
      <w:r>
        <w:rPr>
          <w:bCs/>
          <w:color w:val="000000"/>
        </w:rPr>
        <w:t>ему  проекта</w:t>
      </w:r>
      <w:proofErr w:type="gramEnd"/>
      <w:r>
        <w:rPr>
          <w:bCs/>
          <w:color w:val="000000"/>
        </w:rPr>
        <w:t xml:space="preserve"> изменения Правил, п</w:t>
      </w:r>
      <w:r>
        <w:rPr>
          <w:color w:val="000000"/>
        </w:rPr>
        <w:t>ротокола публичных слушаний и заключения о результатах публичных слушаний принимает решение о направлении указанного проекта в представительный орган сельского поселения или о направлении его на доработку с указанием даты повторного представления либо принимает решение об отказе.</w:t>
      </w:r>
    </w:p>
    <w:p w:rsidR="00221C9C" w:rsidRDefault="00221C9C" w:rsidP="00221C9C">
      <w:pPr>
        <w:ind w:right="-82" w:firstLine="720"/>
        <w:jc w:val="both"/>
        <w:rPr>
          <w:color w:val="000000"/>
        </w:rPr>
      </w:pPr>
      <w:r>
        <w:rPr>
          <w:color w:val="000000"/>
        </w:rPr>
        <w:t xml:space="preserve">1.14. Представительный орган  </w:t>
      </w:r>
      <w:r>
        <w:rPr>
          <w:bCs/>
          <w:color w:val="000000"/>
        </w:rPr>
        <w:t>муниципального образования</w:t>
      </w:r>
      <w:r>
        <w:rPr>
          <w:color w:val="000000"/>
        </w:rPr>
        <w:t xml:space="preserve"> </w:t>
      </w:r>
      <w:proofErr w:type="spellStart"/>
      <w:r>
        <w:rPr>
          <w:color w:val="000000"/>
        </w:rPr>
        <w:t>Староирюкское</w:t>
      </w:r>
      <w:proofErr w:type="spellEnd"/>
      <w:r>
        <w:rPr>
          <w:color w:val="000000"/>
        </w:rPr>
        <w:t xml:space="preserve"> сельское поселение, по результатам рассмотрения проекта изменений Правил и обязательных приложений к нему (протокол публичных слушаний с заключением о результатах таких публичных слушаний, заключение отдела градостроительства и землеустройства администрации</w:t>
      </w:r>
      <w:r>
        <w:rPr>
          <w:bCs/>
          <w:color w:val="000000"/>
        </w:rPr>
        <w:t xml:space="preserve"> муниципального образования </w:t>
      </w:r>
      <w:proofErr w:type="spellStart"/>
      <w:r>
        <w:rPr>
          <w:color w:val="000000"/>
        </w:rPr>
        <w:t>Староирюкское</w:t>
      </w:r>
      <w:proofErr w:type="spellEnd"/>
      <w:r>
        <w:rPr>
          <w:bCs/>
          <w:color w:val="000000"/>
        </w:rPr>
        <w:t xml:space="preserve"> </w:t>
      </w:r>
      <w:r>
        <w:rPr>
          <w:color w:val="000000"/>
        </w:rPr>
        <w:t>муниципальный</w:t>
      </w:r>
      <w:r>
        <w:rPr>
          <w:bCs/>
          <w:color w:val="000000"/>
        </w:rPr>
        <w:t xml:space="preserve"> район</w:t>
      </w:r>
      <w:r>
        <w:rPr>
          <w:color w:val="000000"/>
        </w:rPr>
        <w:t xml:space="preserve">),  утверждает изменения Правил или направляет проект изменений Правил Главе администрации  </w:t>
      </w:r>
      <w:r>
        <w:rPr>
          <w:bCs/>
          <w:color w:val="000000"/>
        </w:rPr>
        <w:t>муниципального образования</w:t>
      </w:r>
      <w:r>
        <w:rPr>
          <w:color w:val="000000"/>
        </w:rPr>
        <w:t xml:space="preserve"> </w:t>
      </w:r>
      <w:proofErr w:type="spellStart"/>
      <w:r>
        <w:rPr>
          <w:color w:val="000000"/>
        </w:rPr>
        <w:t>Староирюкское</w:t>
      </w:r>
      <w:proofErr w:type="spellEnd"/>
      <w:r>
        <w:rPr>
          <w:color w:val="000000"/>
        </w:rPr>
        <w:t xml:space="preserve"> сельское поселение на доработку в соответствии с результатами публичных слушаний по указанному проекту.</w:t>
      </w:r>
    </w:p>
    <w:p w:rsidR="00221C9C" w:rsidRDefault="00221C9C" w:rsidP="00221C9C">
      <w:pPr>
        <w:ind w:right="-82" w:firstLine="720"/>
        <w:jc w:val="both"/>
        <w:rPr>
          <w:color w:val="000000"/>
        </w:rPr>
      </w:pPr>
      <w:r>
        <w:rPr>
          <w:color w:val="000000"/>
        </w:rPr>
        <w:t xml:space="preserve">1.15. </w:t>
      </w:r>
      <w:proofErr w:type="gramStart"/>
      <w:r>
        <w:rPr>
          <w:color w:val="000000"/>
        </w:rPr>
        <w:t>Решение  о</w:t>
      </w:r>
      <w:proofErr w:type="gramEnd"/>
      <w:r>
        <w:rPr>
          <w:color w:val="000000"/>
        </w:rPr>
        <w:t xml:space="preserve"> внесении изменений с текстом изменений Правил и фрагмент 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официальном сайте  </w:t>
      </w:r>
      <w:r>
        <w:rPr>
          <w:bCs/>
          <w:color w:val="000000"/>
        </w:rPr>
        <w:t xml:space="preserve">муниципального образования </w:t>
      </w:r>
      <w:proofErr w:type="spellStart"/>
      <w:r>
        <w:rPr>
          <w:color w:val="000000"/>
        </w:rPr>
        <w:t>Староирюкское</w:t>
      </w:r>
      <w:proofErr w:type="spellEnd"/>
      <w:r>
        <w:rPr>
          <w:bCs/>
          <w:color w:val="000000"/>
        </w:rPr>
        <w:t xml:space="preserve"> </w:t>
      </w:r>
      <w:r>
        <w:rPr>
          <w:color w:val="000000"/>
        </w:rPr>
        <w:t>муниципальный</w:t>
      </w:r>
      <w:r>
        <w:rPr>
          <w:bCs/>
          <w:color w:val="000000"/>
        </w:rPr>
        <w:t xml:space="preserve"> район</w:t>
      </w:r>
      <w:r>
        <w:rPr>
          <w:color w:val="000000"/>
        </w:rPr>
        <w:t xml:space="preserve">  в сети «Интернет».</w:t>
      </w:r>
    </w:p>
    <w:p w:rsidR="00221C9C" w:rsidRDefault="00221C9C" w:rsidP="00221C9C">
      <w:pPr>
        <w:ind w:right="-82" w:firstLine="720"/>
        <w:jc w:val="both"/>
        <w:rPr>
          <w:color w:val="000000"/>
        </w:rPr>
      </w:pPr>
      <w:r>
        <w:rPr>
          <w:color w:val="000000"/>
        </w:rPr>
        <w:t>1.16. Физические и юридические лица вправе оспорить решение о внесении изменений в Правила в судебном порядке.</w:t>
      </w:r>
    </w:p>
    <w:p w:rsidR="00221C9C" w:rsidRDefault="00221C9C" w:rsidP="00221C9C">
      <w:pPr>
        <w:ind w:right="-82" w:firstLine="720"/>
        <w:jc w:val="both"/>
        <w:rPr>
          <w:color w:val="000000"/>
        </w:rPr>
      </w:pPr>
      <w:r>
        <w:rPr>
          <w:color w:val="000000"/>
        </w:rPr>
        <w:t xml:space="preserve">1.17. Для учета изменений в сведениях, содержащихся в органе кадастрового учета, в соответствии с ч. 6 ст.15 Федерального закона «О государственном кадастре недвижимости» от 24.07.2007 № 221-ФЗ, администрация муниципального образования </w:t>
      </w:r>
      <w:proofErr w:type="spellStart"/>
      <w:r>
        <w:rPr>
          <w:color w:val="000000"/>
        </w:rPr>
        <w:t>Староирюкское</w:t>
      </w:r>
      <w:proofErr w:type="spellEnd"/>
      <w:r>
        <w:rPr>
          <w:color w:val="000000"/>
        </w:rPr>
        <w:t xml:space="preserve"> сельское поселение, в срок не более чем десять рабочих дней со дня вступления в силу решения о внесении изменений в Правила, представляет в филиал ФГБУ «ФКП </w:t>
      </w:r>
      <w:proofErr w:type="spellStart"/>
      <w:r>
        <w:rPr>
          <w:color w:val="000000"/>
        </w:rPr>
        <w:t>Росреестра</w:t>
      </w:r>
      <w:proofErr w:type="spellEnd"/>
      <w:r>
        <w:rPr>
          <w:color w:val="000000"/>
        </w:rPr>
        <w:t>» по Кировской области документ,</w:t>
      </w:r>
      <w:r>
        <w:t xml:space="preserve"> содержащий сведения необходимые для внесения в государственный кадастр недвижимости. Состав сведений вносимых в государственный кадастр недвижимости отражен в ст. 10 </w:t>
      </w:r>
      <w:r>
        <w:rPr>
          <w:color w:val="000000"/>
        </w:rPr>
        <w:t xml:space="preserve">Федерального закона «О государственном кадастре недвижимости» от 24.07.2007 № 221-ФЗ. </w:t>
      </w:r>
    </w:p>
    <w:p w:rsidR="00221C9C" w:rsidRDefault="00221C9C" w:rsidP="00221C9C">
      <w:pPr>
        <w:ind w:right="-81" w:firstLine="720"/>
        <w:jc w:val="both"/>
        <w:rPr>
          <w:bCs/>
          <w:color w:val="000000"/>
        </w:rPr>
      </w:pPr>
    </w:p>
    <w:p w:rsidR="00221C9C" w:rsidRPr="008154FE" w:rsidRDefault="00221C9C" w:rsidP="00221C9C">
      <w:pPr>
        <w:pStyle w:val="a7"/>
        <w:ind w:right="465" w:firstLine="720"/>
        <w:jc w:val="both"/>
        <w:rPr>
          <w:b/>
          <w:color w:val="000000"/>
        </w:rPr>
      </w:pPr>
      <w:r w:rsidRPr="008154FE">
        <w:rPr>
          <w:b/>
        </w:rPr>
        <w:t>Глава 6. Регулирование иных вопросов землепользования и застройки</w:t>
      </w:r>
    </w:p>
    <w:p w:rsidR="00221C9C" w:rsidRDefault="00221C9C" w:rsidP="00221C9C">
      <w:pPr>
        <w:tabs>
          <w:tab w:val="left" w:pos="9690"/>
        </w:tabs>
        <w:ind w:left="399" w:right="463" w:firstLine="570"/>
        <w:jc w:val="both"/>
        <w:rPr>
          <w:b/>
          <w:color w:val="000000"/>
        </w:rPr>
      </w:pPr>
    </w:p>
    <w:p w:rsidR="00221C9C" w:rsidRPr="008154FE" w:rsidRDefault="00221C9C" w:rsidP="00221C9C">
      <w:pPr>
        <w:pStyle w:val="Default"/>
        <w:ind w:firstLine="708"/>
        <w:jc w:val="both"/>
        <w:rPr>
          <w:b/>
          <w:bCs/>
          <w:iCs/>
          <w:sz w:val="20"/>
          <w:szCs w:val="20"/>
        </w:rPr>
      </w:pPr>
      <w:r w:rsidRPr="008154FE">
        <w:rPr>
          <w:b/>
          <w:bCs/>
          <w:iCs/>
          <w:sz w:val="20"/>
          <w:szCs w:val="20"/>
        </w:rPr>
        <w:t xml:space="preserve">6.1. Установление публичных сервитутов </w:t>
      </w:r>
    </w:p>
    <w:p w:rsidR="00221C9C" w:rsidRPr="008154FE" w:rsidRDefault="00221C9C" w:rsidP="00221C9C">
      <w:pPr>
        <w:pStyle w:val="Default"/>
        <w:ind w:firstLine="708"/>
        <w:jc w:val="both"/>
        <w:rPr>
          <w:b/>
          <w:sz w:val="20"/>
          <w:szCs w:val="20"/>
        </w:rPr>
      </w:pPr>
    </w:p>
    <w:p w:rsidR="00221C9C" w:rsidRPr="008154FE" w:rsidRDefault="00221C9C" w:rsidP="00221C9C">
      <w:pPr>
        <w:pStyle w:val="Default"/>
        <w:ind w:firstLine="708"/>
        <w:jc w:val="both"/>
        <w:rPr>
          <w:sz w:val="20"/>
          <w:szCs w:val="20"/>
        </w:rPr>
      </w:pPr>
      <w:r w:rsidRPr="008154FE">
        <w:rPr>
          <w:sz w:val="20"/>
          <w:szCs w:val="20"/>
        </w:rPr>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(п.2 ст. 23 ЗК РФ). </w:t>
      </w:r>
    </w:p>
    <w:p w:rsidR="00221C9C" w:rsidRPr="008154FE" w:rsidRDefault="00221C9C" w:rsidP="00221C9C">
      <w:pPr>
        <w:pStyle w:val="Default"/>
        <w:ind w:firstLine="708"/>
        <w:jc w:val="both"/>
        <w:rPr>
          <w:sz w:val="20"/>
          <w:szCs w:val="20"/>
        </w:rPr>
      </w:pPr>
      <w:r w:rsidRPr="008154FE">
        <w:rPr>
          <w:sz w:val="20"/>
          <w:szCs w:val="20"/>
        </w:rPr>
        <w:t xml:space="preserve">Установление публичных сервитутов осуществляется в соответствии и в случаях предусмотренных земельным законодательством (ст. 23 ЗК РФ), применительно к земельным участкам и иным объектам капитального строительства, принадлежащим физическим или юридическим лицам. </w:t>
      </w:r>
    </w:p>
    <w:p w:rsidR="00221C9C" w:rsidRPr="008154FE" w:rsidRDefault="00221C9C" w:rsidP="00221C9C">
      <w:pPr>
        <w:pStyle w:val="Default"/>
        <w:ind w:firstLine="708"/>
        <w:jc w:val="both"/>
        <w:rPr>
          <w:sz w:val="20"/>
          <w:szCs w:val="20"/>
        </w:rPr>
      </w:pPr>
      <w:r w:rsidRPr="008154FE">
        <w:rPr>
          <w:sz w:val="20"/>
          <w:szCs w:val="20"/>
        </w:rPr>
        <w:t xml:space="preserve">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 (п.9 ст. 23 ЗК РФ). </w:t>
      </w:r>
    </w:p>
    <w:p w:rsidR="00221C9C" w:rsidRPr="008154FE" w:rsidRDefault="00221C9C" w:rsidP="00221C9C">
      <w:pPr>
        <w:ind w:right="-82" w:firstLine="720"/>
        <w:jc w:val="both"/>
        <w:rPr>
          <w:color w:val="FF0000"/>
        </w:rPr>
      </w:pPr>
      <w:r w:rsidRPr="008154FE">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(п.2 ст.48 ЗК РФ).</w:t>
      </w:r>
    </w:p>
    <w:p w:rsidR="00221C9C" w:rsidRPr="008154FE" w:rsidRDefault="00221C9C" w:rsidP="00221C9C">
      <w:pPr>
        <w:ind w:right="-82" w:firstLine="720"/>
        <w:jc w:val="both"/>
        <w:rPr>
          <w:b/>
        </w:rPr>
      </w:pPr>
    </w:p>
    <w:p w:rsidR="00221C9C" w:rsidRPr="008154FE" w:rsidRDefault="00221C9C" w:rsidP="00221C9C">
      <w:pPr>
        <w:ind w:right="-82" w:firstLine="720"/>
        <w:jc w:val="both"/>
        <w:rPr>
          <w:b/>
        </w:rPr>
      </w:pPr>
      <w:r w:rsidRPr="008154FE">
        <w:rPr>
          <w:b/>
        </w:rPr>
        <w:t>Часть 2. Карта градостроительного зонирования</w:t>
      </w:r>
    </w:p>
    <w:p w:rsidR="00221C9C" w:rsidRPr="008154FE" w:rsidRDefault="00221C9C" w:rsidP="00221C9C">
      <w:pPr>
        <w:ind w:firstLine="540"/>
        <w:jc w:val="both"/>
        <w:outlineLvl w:val="2"/>
      </w:pPr>
      <w:r w:rsidRPr="008154FE">
        <w:t xml:space="preserve">Карта градостроительного зонирования </w:t>
      </w:r>
      <w:proofErr w:type="spellStart"/>
      <w:r w:rsidRPr="008154FE">
        <w:rPr>
          <w:color w:val="000000"/>
        </w:rPr>
        <w:t>Староирюкское</w:t>
      </w:r>
      <w:proofErr w:type="spellEnd"/>
      <w:r w:rsidRPr="008154FE">
        <w:t xml:space="preserve"> сельского поселения  </w:t>
      </w:r>
      <w:proofErr w:type="spellStart"/>
      <w:r w:rsidRPr="008154FE">
        <w:t>Малмыжского</w:t>
      </w:r>
      <w:proofErr w:type="spellEnd"/>
      <w:r w:rsidRPr="008154FE">
        <w:t xml:space="preserve"> района Кировской области (прилагается).</w:t>
      </w:r>
    </w:p>
    <w:p w:rsidR="00221C9C" w:rsidRPr="008154FE" w:rsidRDefault="00221C9C" w:rsidP="00221C9C">
      <w:pPr>
        <w:ind w:right="-82" w:firstLine="720"/>
        <w:jc w:val="both"/>
        <w:rPr>
          <w:b/>
          <w:color w:val="FF0000"/>
        </w:rPr>
      </w:pPr>
    </w:p>
    <w:p w:rsidR="00221C9C" w:rsidRPr="00C220FA" w:rsidRDefault="00221C9C" w:rsidP="00221C9C">
      <w:pPr>
        <w:pStyle w:val="Default"/>
        <w:jc w:val="both"/>
        <w:rPr>
          <w:b/>
          <w:color w:val="FF0000"/>
        </w:rPr>
      </w:pPr>
      <w:r w:rsidRPr="00C220FA">
        <w:rPr>
          <w:b/>
          <w:bCs/>
        </w:rPr>
        <w:t xml:space="preserve">         </w:t>
      </w:r>
    </w:p>
    <w:p w:rsidR="00221C9C" w:rsidRPr="0075182F" w:rsidRDefault="00221C9C" w:rsidP="00221C9C">
      <w:pPr>
        <w:shd w:val="clear" w:color="auto" w:fill="FFFFFF"/>
        <w:tabs>
          <w:tab w:val="left" w:pos="9781"/>
        </w:tabs>
        <w:ind w:right="-82"/>
        <w:jc w:val="both"/>
        <w:rPr>
          <w:b/>
          <w:color w:val="000000"/>
        </w:rPr>
      </w:pPr>
      <w:r w:rsidRPr="0075182F">
        <w:rPr>
          <w:b/>
          <w:color w:val="000000"/>
        </w:rPr>
        <w:t xml:space="preserve">             Часть 3. Градостроительные регламенты</w:t>
      </w:r>
    </w:p>
    <w:p w:rsidR="00221C9C" w:rsidRDefault="00221C9C" w:rsidP="00221C9C">
      <w:r>
        <w:rPr>
          <w:rStyle w:val="blk"/>
        </w:rPr>
        <w:t xml:space="preserve">(в ред. от </w:t>
      </w:r>
      <w:r w:rsidR="001E673F">
        <w:rPr>
          <w:rStyle w:val="blk"/>
        </w:rPr>
        <w:t>19</w:t>
      </w:r>
      <w:r>
        <w:rPr>
          <w:rStyle w:val="blk"/>
        </w:rPr>
        <w:t>.</w:t>
      </w:r>
      <w:r w:rsidR="001E673F">
        <w:rPr>
          <w:rStyle w:val="blk"/>
        </w:rPr>
        <w:t>12</w:t>
      </w:r>
      <w:r>
        <w:rPr>
          <w:rStyle w:val="blk"/>
        </w:rPr>
        <w:t>.20</w:t>
      </w:r>
      <w:r w:rsidR="001E673F">
        <w:rPr>
          <w:rStyle w:val="blk"/>
        </w:rPr>
        <w:t xml:space="preserve">16 Решение </w:t>
      </w:r>
      <w:r>
        <w:rPr>
          <w:rStyle w:val="blk"/>
        </w:rPr>
        <w:t xml:space="preserve"> N </w:t>
      </w:r>
      <w:r w:rsidR="001E673F">
        <w:rPr>
          <w:rStyle w:val="blk"/>
        </w:rPr>
        <w:t>51</w:t>
      </w:r>
      <w:r>
        <w:rPr>
          <w:rStyle w:val="blk"/>
        </w:rPr>
        <w:t>)</w:t>
      </w:r>
    </w:p>
    <w:p w:rsidR="00221C9C" w:rsidRDefault="00221C9C" w:rsidP="00221C9C">
      <w:pPr>
        <w:shd w:val="clear" w:color="auto" w:fill="FFFFFF"/>
        <w:tabs>
          <w:tab w:val="left" w:pos="9781"/>
        </w:tabs>
        <w:ind w:right="-82"/>
        <w:jc w:val="both"/>
        <w:rPr>
          <w:b/>
          <w:color w:val="000000"/>
          <w:sz w:val="28"/>
          <w:szCs w:val="28"/>
        </w:rPr>
      </w:pPr>
    </w:p>
    <w:p w:rsidR="00221C9C" w:rsidRPr="0075182F" w:rsidRDefault="00221C9C" w:rsidP="00221C9C">
      <w:pPr>
        <w:pStyle w:val="ConsPlusNormal"/>
        <w:ind w:firstLine="0"/>
        <w:jc w:val="both"/>
        <w:outlineLvl w:val="0"/>
        <w:rPr>
          <w:rFonts w:ascii="Times New Roman" w:hAnsi="Times New Roman" w:cs="Times New Roman"/>
          <w:b/>
          <w:bCs/>
        </w:rPr>
      </w:pPr>
      <w:r w:rsidRPr="0075182F">
        <w:rPr>
          <w:rFonts w:ascii="Times New Roman" w:hAnsi="Times New Roman" w:cs="Times New Roman"/>
          <w:b/>
          <w:color w:val="000000"/>
        </w:rPr>
        <w:t xml:space="preserve">Глава 7. </w:t>
      </w:r>
      <w:r w:rsidRPr="0075182F">
        <w:rPr>
          <w:rFonts w:ascii="Times New Roman" w:hAnsi="Times New Roman" w:cs="Times New Roman"/>
          <w:b/>
          <w:bCs/>
        </w:rPr>
        <w:t xml:space="preserve">Градостроительные регламенты и их применение. </w:t>
      </w:r>
    </w:p>
    <w:p w:rsidR="00221C9C" w:rsidRPr="00885200" w:rsidRDefault="00221C9C" w:rsidP="00221C9C">
      <w:pPr>
        <w:pStyle w:val="ConsPlusNormal"/>
        <w:ind w:firstLine="900"/>
        <w:jc w:val="both"/>
        <w:outlineLvl w:val="0"/>
        <w:rPr>
          <w:rFonts w:ascii="Times New Roman" w:hAnsi="Times New Roman" w:cs="Times New Roman"/>
          <w:b/>
          <w:bCs/>
          <w:sz w:val="24"/>
          <w:szCs w:val="24"/>
        </w:rPr>
      </w:pPr>
    </w:p>
    <w:p w:rsidR="00221C9C" w:rsidRPr="0062178F" w:rsidRDefault="00221C9C" w:rsidP="00221C9C">
      <w:pPr>
        <w:ind w:firstLine="540"/>
        <w:jc w:val="both"/>
        <w:rPr>
          <w:bCs/>
        </w:rPr>
      </w:pPr>
      <w:r w:rsidRPr="0062178F">
        <w:rPr>
          <w:bCs/>
        </w:rPr>
        <w:t>1. Градостроительным регламентом определяется правовой режим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221C9C" w:rsidRPr="0062178F" w:rsidRDefault="00221C9C" w:rsidP="00221C9C">
      <w:pPr>
        <w:ind w:firstLine="540"/>
        <w:jc w:val="both"/>
        <w:rPr>
          <w:bCs/>
        </w:rPr>
      </w:pPr>
      <w:r w:rsidRPr="0062178F">
        <w:rPr>
          <w:bCs/>
        </w:rPr>
        <w:t>Градостроительные регламенты устанавливаются с учетом:</w:t>
      </w:r>
    </w:p>
    <w:p w:rsidR="00221C9C" w:rsidRPr="002A0931" w:rsidRDefault="00221C9C" w:rsidP="00221C9C">
      <w:pPr>
        <w:ind w:firstLine="540"/>
        <w:jc w:val="both"/>
      </w:pPr>
      <w:r w:rsidRPr="002A0931">
        <w:t>1) фактического использования земельных участков и объектов капитального строительства в границах территориальной зоны;</w:t>
      </w:r>
    </w:p>
    <w:p w:rsidR="00221C9C" w:rsidRPr="002A0931" w:rsidRDefault="00221C9C" w:rsidP="00221C9C">
      <w:pPr>
        <w:ind w:firstLine="540"/>
        <w:jc w:val="both"/>
      </w:pPr>
      <w:r w:rsidRPr="002A0931">
        <w:lastRenderedPageBreak/>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221C9C" w:rsidRPr="002A0931" w:rsidRDefault="00221C9C" w:rsidP="00221C9C">
      <w:pPr>
        <w:ind w:firstLine="540"/>
        <w:jc w:val="both"/>
      </w:pPr>
      <w:r w:rsidRPr="002A0931">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221C9C" w:rsidRPr="002A0931" w:rsidRDefault="00221C9C" w:rsidP="00221C9C">
      <w:pPr>
        <w:ind w:firstLine="540"/>
        <w:jc w:val="both"/>
      </w:pPr>
      <w:r w:rsidRPr="002A0931">
        <w:t>4) видов территориальных зон;</w:t>
      </w:r>
    </w:p>
    <w:p w:rsidR="00221C9C" w:rsidRDefault="00221C9C" w:rsidP="00221C9C">
      <w:pPr>
        <w:ind w:firstLine="540"/>
        <w:jc w:val="both"/>
      </w:pPr>
      <w:r w:rsidRPr="002A0931">
        <w:t>5) требований охраны объектов культурного наследия, а также особо охраняемых природных территорий, иных природных объектов.</w:t>
      </w:r>
    </w:p>
    <w:p w:rsidR="00221C9C" w:rsidRDefault="00221C9C" w:rsidP="00221C9C">
      <w:pPr>
        <w:ind w:firstLine="540"/>
        <w:jc w:val="both"/>
      </w:pPr>
      <w: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221C9C" w:rsidRDefault="00221C9C" w:rsidP="00221C9C">
      <w:pPr>
        <w:ind w:firstLine="540"/>
        <w:jc w:val="both"/>
        <w:rPr>
          <w:bCs/>
        </w:rPr>
      </w:pPr>
      <w:r w:rsidRPr="0062178F">
        <w:rPr>
          <w:bCs/>
        </w:rPr>
        <w:t xml:space="preserve">Действие градостроительного регламента не распространяется на земельные участки, </w:t>
      </w:r>
      <w:r>
        <w:rPr>
          <w:bCs/>
        </w:rPr>
        <w:t xml:space="preserve">установленные </w:t>
      </w:r>
      <w:hyperlink r:id="rId8" w:history="1">
        <w:r w:rsidRPr="0062178F">
          <w:rPr>
            <w:bCs/>
          </w:rPr>
          <w:t>п</w:t>
        </w:r>
        <w:r>
          <w:rPr>
            <w:bCs/>
          </w:rPr>
          <w:t xml:space="preserve">унктом </w:t>
        </w:r>
        <w:r w:rsidRPr="0062178F">
          <w:rPr>
            <w:bCs/>
          </w:rPr>
          <w:t>4 ст</w:t>
        </w:r>
        <w:r>
          <w:rPr>
            <w:bCs/>
          </w:rPr>
          <w:t>атьи</w:t>
        </w:r>
        <w:r w:rsidRPr="0062178F">
          <w:rPr>
            <w:bCs/>
          </w:rPr>
          <w:t xml:space="preserve"> 36</w:t>
        </w:r>
      </w:hyperlink>
      <w:r w:rsidRPr="0062178F">
        <w:rPr>
          <w:bCs/>
        </w:rPr>
        <w:t xml:space="preserve"> Градостроительного кодекса Российской Федерации.</w:t>
      </w:r>
    </w:p>
    <w:p w:rsidR="00221C9C" w:rsidRPr="00C946A7" w:rsidRDefault="00221C9C" w:rsidP="00221C9C">
      <w:pPr>
        <w:ind w:firstLine="540"/>
        <w:jc w:val="both"/>
      </w:pPr>
      <w:r>
        <w:t>2</w:t>
      </w:r>
      <w:r w:rsidRPr="00303AA5">
        <w:rPr>
          <w:color w:val="FF0000"/>
        </w:rPr>
        <w:t xml:space="preserve">. </w:t>
      </w:r>
      <w:r w:rsidRPr="00C946A7">
        <w:t xml:space="preserve">На картах Правил землепользования и застройки </w:t>
      </w:r>
      <w:proofErr w:type="spellStart"/>
      <w:r w:rsidRPr="00C946A7">
        <w:t>Староирюкского</w:t>
      </w:r>
      <w:proofErr w:type="spellEnd"/>
      <w:r w:rsidRPr="00C946A7">
        <w:t xml:space="preserve"> сельского поселения отображены следующие границы:</w:t>
      </w:r>
    </w:p>
    <w:p w:rsidR="00221C9C" w:rsidRPr="00C946A7" w:rsidRDefault="00221C9C" w:rsidP="00221C9C">
      <w:pPr>
        <w:ind w:firstLine="540"/>
        <w:jc w:val="both"/>
      </w:pPr>
      <w:r w:rsidRPr="00C946A7">
        <w:t>территориальных зон;</w:t>
      </w:r>
    </w:p>
    <w:p w:rsidR="00221C9C" w:rsidRPr="00C946A7" w:rsidRDefault="00221C9C" w:rsidP="00221C9C">
      <w:pPr>
        <w:ind w:firstLine="540"/>
        <w:jc w:val="both"/>
      </w:pPr>
      <w:r w:rsidRPr="00C946A7">
        <w:t>зон с особыми условиями использования территорий, а именно:</w:t>
      </w:r>
    </w:p>
    <w:p w:rsidR="00221C9C" w:rsidRPr="00C946A7" w:rsidRDefault="00221C9C" w:rsidP="00221C9C">
      <w:pPr>
        <w:ind w:firstLine="540"/>
        <w:jc w:val="both"/>
      </w:pPr>
      <w:r w:rsidRPr="00C946A7">
        <w:t>зон действия ограничений в санитарно-защитных зонах, зонах ограничений от источников электромагнитного излучения;</w:t>
      </w:r>
    </w:p>
    <w:p w:rsidR="00221C9C" w:rsidRPr="00303AA5" w:rsidRDefault="00221C9C" w:rsidP="00221C9C">
      <w:pPr>
        <w:ind w:firstLine="540"/>
        <w:jc w:val="both"/>
        <w:rPr>
          <w:color w:val="FF0000"/>
        </w:rPr>
      </w:pPr>
      <w:r w:rsidRPr="00C946A7">
        <w:t xml:space="preserve">зон действия ограничений в </w:t>
      </w:r>
      <w:proofErr w:type="spellStart"/>
      <w:r w:rsidRPr="00C946A7">
        <w:t>водоохранных</w:t>
      </w:r>
      <w:proofErr w:type="spellEnd"/>
      <w:r w:rsidRPr="00C946A7">
        <w:t xml:space="preserve"> зонах, зон прибрежных защитных полос водных объектов и зон охраны водозаборов;</w:t>
      </w:r>
    </w:p>
    <w:p w:rsidR="00221C9C" w:rsidRDefault="00221C9C" w:rsidP="00221C9C">
      <w:pPr>
        <w:ind w:firstLine="540"/>
        <w:jc w:val="both"/>
      </w:pPr>
      <w:r>
        <w:t>3. Для каждого земельного участка и объекта капитального строительства разрешенным считается такое использование, которое соответствует:</w:t>
      </w:r>
    </w:p>
    <w:p w:rsidR="00221C9C" w:rsidRPr="00420998" w:rsidRDefault="00221C9C" w:rsidP="00221C9C">
      <w:pPr>
        <w:ind w:firstLine="540"/>
        <w:jc w:val="both"/>
      </w:pPr>
      <w:r>
        <w:t xml:space="preserve">- градостроительным регламентам «Перечень территориальных зон, выделенных на карте </w:t>
      </w:r>
      <w:r w:rsidRPr="00420998">
        <w:t xml:space="preserve">градостроительного зонирования </w:t>
      </w:r>
      <w:proofErr w:type="spellStart"/>
      <w:r w:rsidRPr="00420998">
        <w:t>Староирюкского</w:t>
      </w:r>
      <w:proofErr w:type="spellEnd"/>
      <w:r w:rsidRPr="00420998">
        <w:t xml:space="preserve"> сельского поселения» настоящих Правил;</w:t>
      </w:r>
    </w:p>
    <w:p w:rsidR="00221C9C" w:rsidRPr="00420998" w:rsidRDefault="00221C9C" w:rsidP="00221C9C">
      <w:pPr>
        <w:ind w:firstLine="540"/>
        <w:jc w:val="both"/>
      </w:pPr>
      <w:r w:rsidRPr="00420998">
        <w:t>- ограничениям по условиям охраны объектов культурного наследия - в случаях, когда земельный участок, иной объект недвижимости расположен в зоне действия данных ограничений;</w:t>
      </w:r>
    </w:p>
    <w:p w:rsidR="00221C9C" w:rsidRPr="00420998" w:rsidRDefault="00221C9C" w:rsidP="00221C9C">
      <w:pPr>
        <w:ind w:firstLine="540"/>
        <w:jc w:val="both"/>
      </w:pPr>
      <w:r w:rsidRPr="00420998">
        <w:t>- ограничениям по условиям сохранения особо охраняемых природных территорий - в случаях, когда земельный участок, иной объект недвижимости расположен на территории действия данных ограничений;</w:t>
      </w:r>
    </w:p>
    <w:p w:rsidR="00221C9C" w:rsidRPr="00420998" w:rsidRDefault="00221C9C" w:rsidP="00221C9C">
      <w:pPr>
        <w:ind w:firstLine="540"/>
        <w:jc w:val="both"/>
      </w:pPr>
      <w:r w:rsidRPr="00420998">
        <w:t>-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221C9C" w:rsidRPr="00420998" w:rsidRDefault="00221C9C" w:rsidP="00221C9C">
      <w:pPr>
        <w:ind w:firstLine="540"/>
        <w:jc w:val="both"/>
      </w:pPr>
      <w:r w:rsidRPr="00420998">
        <w:t>- иным ограничениям по использованию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221C9C" w:rsidRPr="000B4911" w:rsidRDefault="00221C9C" w:rsidP="00221C9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Pr="000B4911">
        <w:rPr>
          <w:rFonts w:ascii="Times New Roman" w:hAnsi="Times New Roman" w:cs="Times New Roman"/>
          <w:sz w:val="24"/>
          <w:szCs w:val="24"/>
        </w:rPr>
        <w:t>. Градостроительные регламенты в части предельных (минимальные и (или) максимальные) размеров земельных участков и предельных параметров разрешенного строительства, реконструкции объектов капитального строительства включают в себя:</w:t>
      </w:r>
    </w:p>
    <w:p w:rsidR="00221C9C" w:rsidRDefault="00221C9C" w:rsidP="00221C9C">
      <w:pPr>
        <w:ind w:firstLine="540"/>
        <w:jc w:val="both"/>
      </w:pPr>
      <w:r w:rsidRPr="000B4911">
        <w:t>1) предельные (минимальные и (или) максимальные) размеры земельных участков</w:t>
      </w:r>
      <w:r>
        <w:t>, в том числе их площадь;</w:t>
      </w:r>
    </w:p>
    <w:p w:rsidR="00221C9C" w:rsidRDefault="00221C9C" w:rsidP="00221C9C">
      <w:pPr>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Default="00221C9C" w:rsidP="00221C9C">
      <w:pPr>
        <w:ind w:firstLine="540"/>
        <w:jc w:val="both"/>
      </w:pPr>
      <w:r>
        <w:t>3) предельное количество этажей или предельную высоту зданий, строений, сооружений;</w:t>
      </w:r>
    </w:p>
    <w:p w:rsidR="00221C9C" w:rsidRDefault="00221C9C" w:rsidP="00221C9C">
      <w:pPr>
        <w:ind w:firstLine="540"/>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21C9C" w:rsidRDefault="00221C9C" w:rsidP="00221C9C">
      <w:pPr>
        <w:ind w:firstLine="540"/>
        <w:jc w:val="both"/>
      </w:pPr>
      <w:r>
        <w:t xml:space="preserve">5. Инженерно-технические объекты, сооружения и коммуникации (электро-, водо-, </w:t>
      </w:r>
      <w:proofErr w:type="spellStart"/>
      <w:r>
        <w:t>газообеспечение</w:t>
      </w:r>
      <w:proofErr w:type="spellEnd"/>
      <w:r>
        <w:t>, водоотведение, телефонизация и т.д.), обеспечивающие реализацию разрешенного использования недвижимости в пределах одного с таким объектом недвижимости земельного участка, являются всегда разрешенными при условии соответствия строительным, санитарным и противопожарным нормам и правилам, технологическим стандартам безопасности.</w:t>
      </w:r>
    </w:p>
    <w:p w:rsidR="00221C9C" w:rsidRDefault="00221C9C" w:rsidP="00221C9C">
      <w:pPr>
        <w:ind w:firstLine="540"/>
        <w:jc w:val="both"/>
      </w:pPr>
      <w:r>
        <w:t xml:space="preserve">Инженерно-технические объекты, сооружения и коммуникации (газо-, тепло-, водо-, </w:t>
      </w:r>
      <w:proofErr w:type="spellStart"/>
      <w:r>
        <w:t>электрообеспечения</w:t>
      </w:r>
      <w:proofErr w:type="spellEnd"/>
      <w:r>
        <w:t>; канализации и связи),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являются всегда условно разрешенными объектами при условии соответствия строительным, санитарным и противопожарным нормам и правилам, технологическим стандартам безопасности и при наличии проведения публичных слушаний согласно главы 4 настоящих Правил.</w:t>
      </w:r>
    </w:p>
    <w:p w:rsidR="00221C9C" w:rsidRDefault="00221C9C" w:rsidP="00221C9C">
      <w:pPr>
        <w:ind w:firstLine="540"/>
        <w:jc w:val="both"/>
        <w:rPr>
          <w:bCs/>
        </w:rPr>
      </w:pPr>
    </w:p>
    <w:p w:rsidR="00221C9C" w:rsidRDefault="00221C9C" w:rsidP="00221C9C">
      <w:pPr>
        <w:ind w:firstLine="540"/>
        <w:jc w:val="both"/>
        <w:rPr>
          <w:b/>
          <w:bCs/>
        </w:rPr>
      </w:pPr>
      <w:r w:rsidRPr="00885200">
        <w:rPr>
          <w:b/>
          <w:bCs/>
        </w:rPr>
        <w:t>Глава 8.</w:t>
      </w:r>
      <w:r>
        <w:rPr>
          <w:b/>
          <w:bCs/>
        </w:rPr>
        <w:t xml:space="preserve"> </w:t>
      </w:r>
      <w:r w:rsidRPr="004269B4">
        <w:rPr>
          <w:b/>
          <w:bCs/>
        </w:rPr>
        <w:t xml:space="preserve">Перечень территориальных зон, выделенных на карте градостроительного зонирования </w:t>
      </w:r>
    </w:p>
    <w:p w:rsidR="00221C9C" w:rsidRPr="004269B4" w:rsidRDefault="00221C9C" w:rsidP="00221C9C">
      <w:pPr>
        <w:ind w:firstLine="540"/>
        <w:jc w:val="both"/>
        <w:rPr>
          <w:b/>
          <w:bCs/>
        </w:rPr>
      </w:pPr>
    </w:p>
    <w:p w:rsidR="00221C9C" w:rsidRPr="004269B4" w:rsidRDefault="00221C9C" w:rsidP="00221C9C">
      <w:pPr>
        <w:ind w:firstLine="540"/>
        <w:jc w:val="both"/>
        <w:rPr>
          <w:bCs/>
        </w:rPr>
      </w:pPr>
      <w:r w:rsidRPr="004269B4">
        <w:rPr>
          <w:bCs/>
        </w:rPr>
        <w:lastRenderedPageBreak/>
        <w:t>Границы территориальных зон установлены условно. Уточнение их границ возможно путем разработки и утверждения документации по планировке территории.</w:t>
      </w:r>
    </w:p>
    <w:p w:rsidR="00221C9C" w:rsidRDefault="00221C9C" w:rsidP="00221C9C">
      <w:pPr>
        <w:ind w:firstLine="540"/>
        <w:jc w:val="both"/>
        <w:rPr>
          <w:bCs/>
        </w:rPr>
      </w:pPr>
      <w:r w:rsidRPr="004269B4">
        <w:rPr>
          <w:bCs/>
        </w:rPr>
        <w:t xml:space="preserve">На карте градостроительного зонирования территории </w:t>
      </w:r>
      <w:r>
        <w:rPr>
          <w:bCs/>
        </w:rPr>
        <w:t>поселения</w:t>
      </w:r>
      <w:r w:rsidRPr="004269B4">
        <w:rPr>
          <w:bCs/>
        </w:rPr>
        <w:t xml:space="preserve"> выделены следующие виды территориальных зон:</w:t>
      </w:r>
    </w:p>
    <w:p w:rsidR="00221C9C" w:rsidRDefault="00221C9C" w:rsidP="00221C9C">
      <w:pPr>
        <w:ind w:firstLine="540"/>
        <w:jc w:val="both"/>
        <w:rPr>
          <w:bCs/>
        </w:rPr>
      </w:pPr>
    </w:p>
    <w:p w:rsidR="00221C9C" w:rsidRPr="004269B4" w:rsidRDefault="00221C9C" w:rsidP="00221C9C">
      <w:pPr>
        <w:ind w:firstLine="540"/>
        <w:jc w:val="both"/>
        <w:rPr>
          <w:bCs/>
        </w:rPr>
      </w:pPr>
      <w:r>
        <w:rPr>
          <w:bCs/>
        </w:rPr>
        <w:t>В границах населенного пункта:</w:t>
      </w:r>
    </w:p>
    <w:p w:rsidR="00221C9C" w:rsidRDefault="00221C9C" w:rsidP="00221C9C">
      <w:pPr>
        <w:pStyle w:val="5"/>
        <w:tabs>
          <w:tab w:val="left" w:pos="9781"/>
        </w:tabs>
        <w:ind w:right="-82" w:firstLine="180"/>
        <w:jc w:val="both"/>
        <w:rPr>
          <w:b/>
        </w:rPr>
      </w:pPr>
    </w:p>
    <w:p w:rsidR="00221C9C" w:rsidRPr="00DC1166" w:rsidRDefault="00221C9C" w:rsidP="00221C9C">
      <w:pPr>
        <w:pStyle w:val="5"/>
        <w:tabs>
          <w:tab w:val="left" w:pos="9781"/>
        </w:tabs>
        <w:ind w:right="-82" w:firstLine="180"/>
        <w:jc w:val="both"/>
        <w:rPr>
          <w:b/>
        </w:rPr>
      </w:pPr>
      <w:r w:rsidRPr="00DC1166">
        <w:rPr>
          <w:b/>
        </w:rPr>
        <w:t>Жилые зоны</w:t>
      </w:r>
    </w:p>
    <w:p w:rsidR="00221C9C" w:rsidRPr="00C220FA" w:rsidRDefault="00221C9C" w:rsidP="00221C9C">
      <w:pPr>
        <w:shd w:val="clear" w:color="auto" w:fill="FFFFFF"/>
        <w:tabs>
          <w:tab w:val="left" w:pos="9781"/>
        </w:tabs>
        <w:spacing w:line="274" w:lineRule="exact"/>
        <w:ind w:left="-57" w:right="-335"/>
      </w:pPr>
      <w:r w:rsidRPr="00C220FA">
        <w:t xml:space="preserve">Ж-1 - зона </w:t>
      </w:r>
      <w:r>
        <w:t>малоэтажной жилой застройки и блокированной жилой застройки</w:t>
      </w:r>
      <w:r w:rsidRPr="00C220FA">
        <w:t xml:space="preserve"> </w:t>
      </w:r>
    </w:p>
    <w:p w:rsidR="00221C9C" w:rsidRPr="00C220FA" w:rsidRDefault="00221C9C" w:rsidP="00221C9C">
      <w:pPr>
        <w:shd w:val="clear" w:color="auto" w:fill="FFFFFF"/>
        <w:tabs>
          <w:tab w:val="left" w:pos="9781"/>
        </w:tabs>
        <w:spacing w:line="274" w:lineRule="exact"/>
        <w:ind w:left="-57" w:right="-335"/>
      </w:pPr>
      <w:r w:rsidRPr="00C220FA">
        <w:t>Ж-1</w:t>
      </w:r>
      <w:r>
        <w:t>-0</w:t>
      </w:r>
      <w:r w:rsidRPr="00C220FA">
        <w:t xml:space="preserve"> </w:t>
      </w:r>
      <w:r>
        <w:t>–</w:t>
      </w:r>
      <w:r w:rsidRPr="00C220FA">
        <w:t xml:space="preserve"> </w:t>
      </w:r>
      <w:r>
        <w:t>зона коллективных садов, огородов</w:t>
      </w:r>
    </w:p>
    <w:p w:rsidR="00221C9C" w:rsidRPr="00C220FA" w:rsidRDefault="00221C9C" w:rsidP="00221C9C">
      <w:pPr>
        <w:shd w:val="clear" w:color="auto" w:fill="FFFFFF"/>
        <w:tabs>
          <w:tab w:val="left" w:pos="9781"/>
        </w:tabs>
        <w:spacing w:line="274" w:lineRule="exact"/>
        <w:ind w:left="-57" w:right="-335"/>
      </w:pPr>
      <w:r w:rsidRPr="00C220FA">
        <w:t>Ж-</w:t>
      </w:r>
      <w:r>
        <w:t>1-П</w:t>
      </w:r>
      <w:r w:rsidRPr="00C220FA">
        <w:t xml:space="preserve"> - зона </w:t>
      </w:r>
      <w:r>
        <w:t>перспективной</w:t>
      </w:r>
      <w:r w:rsidRPr="00C220FA">
        <w:t xml:space="preserve"> малоэтажн</w:t>
      </w:r>
      <w:r>
        <w:t>ой жилой застройки</w:t>
      </w:r>
    </w:p>
    <w:p w:rsidR="00221C9C" w:rsidRPr="00C220FA" w:rsidRDefault="00221C9C" w:rsidP="00221C9C">
      <w:pPr>
        <w:shd w:val="clear" w:color="auto" w:fill="FFFFFF"/>
        <w:tabs>
          <w:tab w:val="left" w:pos="9781"/>
        </w:tabs>
        <w:spacing w:line="274" w:lineRule="exact"/>
        <w:ind w:left="-57" w:right="-335"/>
      </w:pPr>
    </w:p>
    <w:p w:rsidR="00221C9C" w:rsidRPr="00C220FA" w:rsidRDefault="00221C9C" w:rsidP="00221C9C">
      <w:pPr>
        <w:shd w:val="clear" w:color="auto" w:fill="FFFFFF"/>
        <w:ind w:firstLine="720"/>
        <w:jc w:val="both"/>
      </w:pPr>
    </w:p>
    <w:p w:rsidR="00221C9C" w:rsidRPr="00DC1166" w:rsidRDefault="00221C9C" w:rsidP="00221C9C">
      <w:pPr>
        <w:shd w:val="clear" w:color="auto" w:fill="FFFFFF"/>
        <w:ind w:right="5616" w:firstLine="180"/>
        <w:jc w:val="both"/>
        <w:rPr>
          <w:b/>
        </w:rPr>
      </w:pPr>
      <w:r w:rsidRPr="00DC1166">
        <w:rPr>
          <w:b/>
          <w:color w:val="000000"/>
          <w:spacing w:val="-1"/>
          <w:u w:val="single"/>
        </w:rPr>
        <w:t>Общественно-деловые зоны</w:t>
      </w:r>
    </w:p>
    <w:p w:rsidR="00221C9C" w:rsidRPr="00C220FA" w:rsidRDefault="00221C9C" w:rsidP="00221C9C">
      <w:pPr>
        <w:shd w:val="clear" w:color="auto" w:fill="FFFFFF"/>
        <w:tabs>
          <w:tab w:val="left" w:pos="9781"/>
        </w:tabs>
        <w:spacing w:line="274" w:lineRule="exact"/>
        <w:ind w:left="-57" w:right="-335"/>
      </w:pPr>
      <w:r w:rsidRPr="00C220FA">
        <w:t xml:space="preserve">ОД-1 - зона </w:t>
      </w:r>
      <w:r>
        <w:t>объектов социального назначения</w:t>
      </w:r>
    </w:p>
    <w:p w:rsidR="00221C9C" w:rsidRPr="00C220FA" w:rsidRDefault="00221C9C" w:rsidP="00221C9C">
      <w:pPr>
        <w:shd w:val="clear" w:color="auto" w:fill="FFFFFF"/>
        <w:tabs>
          <w:tab w:val="left" w:pos="9781"/>
        </w:tabs>
        <w:spacing w:line="274" w:lineRule="exact"/>
        <w:ind w:left="-57" w:right="-335"/>
      </w:pPr>
      <w:r w:rsidRPr="00C220FA">
        <w:t xml:space="preserve">ОД-2 - зона </w:t>
      </w:r>
      <w:r>
        <w:t>объектов общественно-делового назначения</w:t>
      </w:r>
    </w:p>
    <w:p w:rsidR="00221C9C" w:rsidRPr="00C220FA" w:rsidRDefault="00221C9C" w:rsidP="00221C9C">
      <w:pPr>
        <w:shd w:val="clear" w:color="auto" w:fill="FFFFFF"/>
        <w:tabs>
          <w:tab w:val="left" w:pos="9781"/>
        </w:tabs>
        <w:spacing w:line="274" w:lineRule="exact"/>
        <w:ind w:left="-57" w:right="-335"/>
      </w:pPr>
      <w:r w:rsidRPr="00C220FA">
        <w:t>ОД-</w:t>
      </w:r>
      <w:r>
        <w:t>2-П</w:t>
      </w:r>
      <w:r w:rsidRPr="00C220FA">
        <w:t xml:space="preserve"> - зона </w:t>
      </w:r>
      <w:r>
        <w:t>перспективного развития объектов общественно-делового назначения</w:t>
      </w:r>
    </w:p>
    <w:p w:rsidR="00221C9C" w:rsidRPr="00C220FA" w:rsidRDefault="00221C9C" w:rsidP="00221C9C">
      <w:pPr>
        <w:shd w:val="clear" w:color="auto" w:fill="FFFFFF"/>
        <w:ind w:left="720" w:right="5616"/>
        <w:jc w:val="both"/>
        <w:rPr>
          <w:color w:val="000000"/>
          <w:spacing w:val="-3"/>
        </w:rPr>
      </w:pPr>
    </w:p>
    <w:p w:rsidR="00221C9C" w:rsidRPr="00DC1166" w:rsidRDefault="00221C9C" w:rsidP="00221C9C">
      <w:pPr>
        <w:shd w:val="clear" w:color="auto" w:fill="FFFFFF"/>
        <w:ind w:left="180" w:right="5616"/>
        <w:jc w:val="both"/>
        <w:rPr>
          <w:b/>
        </w:rPr>
      </w:pPr>
      <w:r w:rsidRPr="00DC1166">
        <w:rPr>
          <w:b/>
          <w:color w:val="000000"/>
          <w:spacing w:val="-1"/>
          <w:u w:val="single"/>
        </w:rPr>
        <w:t>Производственные зоны</w:t>
      </w:r>
    </w:p>
    <w:p w:rsidR="00221C9C" w:rsidRPr="00C220FA" w:rsidRDefault="00221C9C" w:rsidP="00221C9C">
      <w:pPr>
        <w:shd w:val="clear" w:color="auto" w:fill="FFFFFF"/>
        <w:tabs>
          <w:tab w:val="left" w:pos="9781"/>
        </w:tabs>
        <w:spacing w:line="274" w:lineRule="exact"/>
        <w:ind w:left="-57" w:right="-335"/>
      </w:pPr>
      <w:r w:rsidRPr="00C220FA">
        <w:t xml:space="preserve">П-1 - зона предприятий </w:t>
      </w:r>
      <w:r w:rsidRPr="00C220FA">
        <w:rPr>
          <w:lang w:val="en-US"/>
        </w:rPr>
        <w:t>V</w:t>
      </w:r>
      <w:r w:rsidRPr="00C220FA">
        <w:t xml:space="preserve"> класса вредности</w:t>
      </w:r>
    </w:p>
    <w:p w:rsidR="00221C9C" w:rsidRPr="00C220FA" w:rsidRDefault="00221C9C" w:rsidP="00221C9C">
      <w:pPr>
        <w:shd w:val="clear" w:color="auto" w:fill="FFFFFF"/>
        <w:ind w:right="4752" w:firstLine="720"/>
        <w:jc w:val="both"/>
        <w:rPr>
          <w:color w:val="000000"/>
          <w:spacing w:val="-1"/>
        </w:rPr>
      </w:pPr>
    </w:p>
    <w:p w:rsidR="00221C9C" w:rsidRPr="00DC1166" w:rsidRDefault="00221C9C" w:rsidP="00221C9C">
      <w:pPr>
        <w:shd w:val="clear" w:color="auto" w:fill="FFFFFF"/>
        <w:tabs>
          <w:tab w:val="left" w:pos="9781"/>
        </w:tabs>
        <w:spacing w:line="274" w:lineRule="exact"/>
        <w:ind w:left="-57" w:right="-335" w:firstLine="237"/>
        <w:rPr>
          <w:b/>
          <w:spacing w:val="-1"/>
          <w:u w:val="single"/>
        </w:rPr>
      </w:pPr>
      <w:r w:rsidRPr="00DC1166">
        <w:rPr>
          <w:b/>
          <w:spacing w:val="-1"/>
          <w:u w:val="single"/>
        </w:rPr>
        <w:t>Зоны инженерной и транспортной инфраструктур</w:t>
      </w:r>
    </w:p>
    <w:p w:rsidR="00221C9C" w:rsidRPr="00C220FA" w:rsidRDefault="00221C9C" w:rsidP="00221C9C">
      <w:pPr>
        <w:shd w:val="clear" w:color="auto" w:fill="FFFFFF"/>
        <w:tabs>
          <w:tab w:val="left" w:pos="9781"/>
        </w:tabs>
        <w:spacing w:line="274" w:lineRule="exact"/>
        <w:ind w:left="-57" w:right="-335"/>
      </w:pPr>
      <w:r w:rsidRPr="00C220FA">
        <w:t>ИТИ-1 - зона инженерных сооружений</w:t>
      </w:r>
    </w:p>
    <w:p w:rsidR="00221C9C" w:rsidRPr="00C220FA" w:rsidRDefault="00221C9C" w:rsidP="00221C9C">
      <w:pPr>
        <w:shd w:val="clear" w:color="auto" w:fill="FFFFFF"/>
        <w:ind w:right="4752" w:firstLine="720"/>
        <w:jc w:val="both"/>
        <w:rPr>
          <w:color w:val="000000"/>
          <w:spacing w:val="-2"/>
        </w:rPr>
      </w:pPr>
    </w:p>
    <w:p w:rsidR="00221C9C" w:rsidRPr="00DC1166" w:rsidRDefault="00221C9C" w:rsidP="00221C9C">
      <w:pPr>
        <w:pStyle w:val="5"/>
        <w:tabs>
          <w:tab w:val="left" w:pos="9781"/>
        </w:tabs>
        <w:ind w:left="-57" w:right="-335" w:firstLine="237"/>
        <w:rPr>
          <w:b/>
        </w:rPr>
      </w:pPr>
      <w:r w:rsidRPr="00DC1166">
        <w:rPr>
          <w:b/>
        </w:rPr>
        <w:t>Рекреационные зоны</w:t>
      </w:r>
    </w:p>
    <w:p w:rsidR="00221C9C" w:rsidRDefault="00221C9C" w:rsidP="00221C9C">
      <w:pPr>
        <w:shd w:val="clear" w:color="auto" w:fill="FFFFFF"/>
        <w:tabs>
          <w:tab w:val="left" w:pos="9781"/>
        </w:tabs>
        <w:spacing w:line="274" w:lineRule="exact"/>
        <w:ind w:left="-57" w:right="-335"/>
      </w:pPr>
      <w:r w:rsidRPr="00C220FA">
        <w:t xml:space="preserve">Р-1 - зона </w:t>
      </w:r>
      <w:r>
        <w:t>природных ландшафтов и лесопарков</w:t>
      </w:r>
    </w:p>
    <w:p w:rsidR="00221C9C" w:rsidRDefault="00221C9C" w:rsidP="00221C9C">
      <w:pPr>
        <w:shd w:val="clear" w:color="auto" w:fill="FFFFFF"/>
        <w:tabs>
          <w:tab w:val="left" w:pos="9781"/>
        </w:tabs>
        <w:spacing w:line="274" w:lineRule="exact"/>
        <w:ind w:left="-57" w:right="-335"/>
      </w:pPr>
    </w:p>
    <w:p w:rsidR="00221C9C" w:rsidRPr="00DC1166" w:rsidRDefault="00221C9C" w:rsidP="00221C9C">
      <w:pPr>
        <w:shd w:val="clear" w:color="auto" w:fill="FFFFFF"/>
        <w:tabs>
          <w:tab w:val="left" w:pos="9781"/>
        </w:tabs>
        <w:spacing w:line="274" w:lineRule="exact"/>
        <w:ind w:left="-57" w:right="-335"/>
        <w:rPr>
          <w:b/>
          <w:u w:val="single"/>
        </w:rPr>
      </w:pPr>
      <w:r w:rsidRPr="00DC1166">
        <w:rPr>
          <w:b/>
        </w:rPr>
        <w:t xml:space="preserve">    </w:t>
      </w:r>
      <w:r w:rsidRPr="00DC1166">
        <w:rPr>
          <w:b/>
          <w:u w:val="single"/>
        </w:rPr>
        <w:t>Зона культовых объектов</w:t>
      </w:r>
    </w:p>
    <w:p w:rsidR="00221C9C" w:rsidRPr="00742500" w:rsidRDefault="00221C9C" w:rsidP="00221C9C">
      <w:pPr>
        <w:shd w:val="clear" w:color="auto" w:fill="FFFFFF"/>
        <w:tabs>
          <w:tab w:val="left" w:pos="9781"/>
        </w:tabs>
        <w:spacing w:line="274" w:lineRule="exact"/>
        <w:ind w:left="-57" w:right="-335"/>
      </w:pPr>
      <w:r w:rsidRPr="00742500">
        <w:t>К-1 – зона культовых объектов и сооружений</w:t>
      </w:r>
    </w:p>
    <w:p w:rsidR="00221C9C" w:rsidRPr="00C220FA" w:rsidRDefault="00221C9C" w:rsidP="00221C9C">
      <w:pPr>
        <w:shd w:val="clear" w:color="auto" w:fill="FFFFFF"/>
        <w:ind w:right="5184" w:firstLine="720"/>
        <w:jc w:val="both"/>
        <w:rPr>
          <w:color w:val="000000"/>
          <w:spacing w:val="-1"/>
        </w:rPr>
      </w:pPr>
    </w:p>
    <w:p w:rsidR="00221C9C" w:rsidRPr="00DC1166" w:rsidRDefault="00221C9C" w:rsidP="00221C9C">
      <w:pPr>
        <w:shd w:val="clear" w:color="auto" w:fill="FFFFFF"/>
        <w:ind w:right="5184" w:firstLine="180"/>
        <w:jc w:val="both"/>
        <w:rPr>
          <w:b/>
        </w:rPr>
      </w:pPr>
      <w:r w:rsidRPr="00DC1166">
        <w:rPr>
          <w:b/>
          <w:color w:val="000000"/>
          <w:spacing w:val="-5"/>
          <w:u w:val="single"/>
        </w:rPr>
        <w:t>Зоны сельскохозяйственного использования</w:t>
      </w:r>
    </w:p>
    <w:p w:rsidR="00221C9C" w:rsidRPr="00C220FA" w:rsidRDefault="00221C9C" w:rsidP="00221C9C">
      <w:pPr>
        <w:shd w:val="clear" w:color="auto" w:fill="FFFFFF"/>
        <w:tabs>
          <w:tab w:val="left" w:pos="9781"/>
        </w:tabs>
        <w:spacing w:line="274" w:lineRule="exact"/>
        <w:ind w:left="-57" w:right="-335"/>
      </w:pPr>
      <w:r w:rsidRPr="00C220FA">
        <w:t>СХ-1 - зона сельскохозяйственных угодий</w:t>
      </w:r>
    </w:p>
    <w:p w:rsidR="00221C9C" w:rsidRPr="00DC1166" w:rsidRDefault="00221C9C" w:rsidP="00221C9C">
      <w:pPr>
        <w:shd w:val="clear" w:color="auto" w:fill="FFFFFF"/>
        <w:ind w:right="4320" w:firstLine="720"/>
        <w:jc w:val="both"/>
        <w:rPr>
          <w:b/>
          <w:color w:val="000000"/>
          <w:spacing w:val="-3"/>
        </w:rPr>
      </w:pPr>
    </w:p>
    <w:p w:rsidR="00221C9C" w:rsidRPr="00DC1166" w:rsidRDefault="00221C9C" w:rsidP="00221C9C">
      <w:pPr>
        <w:shd w:val="clear" w:color="auto" w:fill="FFFFFF"/>
        <w:ind w:right="4320" w:firstLine="180"/>
        <w:jc w:val="both"/>
        <w:rPr>
          <w:b/>
        </w:rPr>
      </w:pPr>
      <w:r w:rsidRPr="00DC1166">
        <w:rPr>
          <w:b/>
          <w:color w:val="000000"/>
          <w:spacing w:val="-1"/>
          <w:u w:val="single"/>
        </w:rPr>
        <w:t>Зоны специального назначения</w:t>
      </w:r>
    </w:p>
    <w:p w:rsidR="00221C9C" w:rsidRDefault="00221C9C" w:rsidP="00221C9C">
      <w:pPr>
        <w:shd w:val="clear" w:color="auto" w:fill="FFFFFF"/>
        <w:tabs>
          <w:tab w:val="left" w:pos="9781"/>
        </w:tabs>
        <w:spacing w:line="274" w:lineRule="exact"/>
        <w:ind w:left="-57" w:right="-335"/>
      </w:pPr>
      <w:r w:rsidRPr="00C220FA">
        <w:t>С-1 - зона кладбища</w:t>
      </w:r>
    </w:p>
    <w:p w:rsidR="00221C9C" w:rsidRDefault="00221C9C" w:rsidP="00221C9C">
      <w:pPr>
        <w:shd w:val="clear" w:color="auto" w:fill="FFFFFF"/>
        <w:tabs>
          <w:tab w:val="left" w:pos="9781"/>
        </w:tabs>
        <w:spacing w:line="274" w:lineRule="exact"/>
        <w:ind w:left="-57" w:right="-335"/>
      </w:pPr>
    </w:p>
    <w:p w:rsidR="00221C9C" w:rsidRPr="00DC1166" w:rsidRDefault="00221C9C" w:rsidP="00221C9C">
      <w:pPr>
        <w:shd w:val="clear" w:color="auto" w:fill="FFFFFF"/>
        <w:tabs>
          <w:tab w:val="left" w:pos="9781"/>
        </w:tabs>
        <w:spacing w:line="274" w:lineRule="exact"/>
        <w:ind w:left="-57" w:right="-335"/>
        <w:rPr>
          <w:b/>
        </w:rPr>
      </w:pPr>
      <w:r>
        <w:t xml:space="preserve">    </w:t>
      </w:r>
      <w:r w:rsidRPr="00DC1166">
        <w:rPr>
          <w:b/>
        </w:rPr>
        <w:t>Вне населенного пункта:</w:t>
      </w:r>
    </w:p>
    <w:p w:rsidR="00221C9C" w:rsidRDefault="00221C9C" w:rsidP="00221C9C">
      <w:pPr>
        <w:shd w:val="clear" w:color="auto" w:fill="FFFFFF"/>
        <w:tabs>
          <w:tab w:val="left" w:pos="9781"/>
        </w:tabs>
        <w:spacing w:line="274" w:lineRule="exact"/>
        <w:ind w:left="-57" w:right="-335"/>
      </w:pPr>
    </w:p>
    <w:p w:rsidR="00221C9C" w:rsidRPr="00DC1166" w:rsidRDefault="00221C9C" w:rsidP="00221C9C">
      <w:pPr>
        <w:shd w:val="clear" w:color="auto" w:fill="FFFFFF"/>
        <w:tabs>
          <w:tab w:val="left" w:pos="9781"/>
        </w:tabs>
        <w:spacing w:line="274" w:lineRule="exact"/>
        <w:ind w:left="-57" w:right="-335" w:firstLine="237"/>
        <w:rPr>
          <w:spacing w:val="-1"/>
          <w:u w:val="single"/>
        </w:rPr>
      </w:pPr>
      <w:r w:rsidRPr="00DC1166">
        <w:rPr>
          <w:spacing w:val="-1"/>
          <w:u w:val="single"/>
        </w:rPr>
        <w:t xml:space="preserve">Зоны </w:t>
      </w:r>
      <w:r>
        <w:rPr>
          <w:spacing w:val="-1"/>
          <w:u w:val="single"/>
        </w:rPr>
        <w:t xml:space="preserve"> </w:t>
      </w:r>
      <w:r w:rsidRPr="00DC1166">
        <w:rPr>
          <w:spacing w:val="-1"/>
          <w:u w:val="single"/>
        </w:rPr>
        <w:t xml:space="preserve"> транспортной инфраструктур</w:t>
      </w:r>
    </w:p>
    <w:p w:rsidR="00221C9C" w:rsidRDefault="00221C9C" w:rsidP="00221C9C">
      <w:pPr>
        <w:shd w:val="clear" w:color="auto" w:fill="FFFFFF"/>
        <w:tabs>
          <w:tab w:val="left" w:pos="9781"/>
        </w:tabs>
        <w:spacing w:line="274" w:lineRule="exact"/>
        <w:ind w:left="-57" w:right="-335"/>
      </w:pPr>
      <w:r>
        <w:t>ИТИ-1 – зона транспортной инфраструктуры</w:t>
      </w:r>
    </w:p>
    <w:p w:rsidR="00221C9C" w:rsidRDefault="00221C9C" w:rsidP="00221C9C">
      <w:pPr>
        <w:shd w:val="clear" w:color="auto" w:fill="FFFFFF"/>
        <w:tabs>
          <w:tab w:val="left" w:pos="9781"/>
        </w:tabs>
        <w:spacing w:line="274" w:lineRule="exact"/>
        <w:ind w:left="-57" w:right="-335"/>
      </w:pPr>
    </w:p>
    <w:p w:rsidR="00221C9C" w:rsidRDefault="00221C9C" w:rsidP="00221C9C">
      <w:pPr>
        <w:shd w:val="clear" w:color="auto" w:fill="FFFFFF"/>
        <w:tabs>
          <w:tab w:val="left" w:pos="9781"/>
        </w:tabs>
        <w:spacing w:line="274" w:lineRule="exact"/>
        <w:ind w:left="-57" w:right="-335"/>
        <w:rPr>
          <w:u w:val="single"/>
        </w:rPr>
      </w:pPr>
      <w:r w:rsidRPr="00742500">
        <w:rPr>
          <w:u w:val="single"/>
        </w:rPr>
        <w:t>На землях лесного хозяйства</w:t>
      </w:r>
      <w:r>
        <w:rPr>
          <w:u w:val="single"/>
        </w:rPr>
        <w:t>:</w:t>
      </w:r>
    </w:p>
    <w:p w:rsidR="00221C9C" w:rsidRDefault="00221C9C" w:rsidP="00221C9C">
      <w:pPr>
        <w:shd w:val="clear" w:color="auto" w:fill="FFFFFF"/>
        <w:tabs>
          <w:tab w:val="left" w:pos="9781"/>
        </w:tabs>
        <w:spacing w:line="274" w:lineRule="exact"/>
        <w:ind w:left="-57" w:right="-335"/>
      </w:pPr>
      <w:r>
        <w:t>Лф-1 – земли лесного фонда</w:t>
      </w:r>
    </w:p>
    <w:p w:rsidR="00221C9C" w:rsidRDefault="00221C9C" w:rsidP="00221C9C">
      <w:pPr>
        <w:shd w:val="clear" w:color="auto" w:fill="FFFFFF"/>
        <w:tabs>
          <w:tab w:val="left" w:pos="9781"/>
        </w:tabs>
        <w:spacing w:line="274" w:lineRule="exact"/>
        <w:ind w:left="-57" w:right="-335"/>
      </w:pPr>
    </w:p>
    <w:p w:rsidR="00221C9C" w:rsidRDefault="00221C9C" w:rsidP="00221C9C">
      <w:pPr>
        <w:shd w:val="clear" w:color="auto" w:fill="FFFFFF"/>
        <w:tabs>
          <w:tab w:val="left" w:pos="9781"/>
        </w:tabs>
        <w:spacing w:line="274" w:lineRule="exact"/>
        <w:ind w:left="-57" w:right="-335"/>
        <w:rPr>
          <w:u w:val="single"/>
        </w:rPr>
      </w:pPr>
      <w:r w:rsidRPr="00742500">
        <w:rPr>
          <w:u w:val="single"/>
        </w:rPr>
        <w:t>На землях сельскохозяйственного использования:</w:t>
      </w:r>
    </w:p>
    <w:p w:rsidR="00221C9C" w:rsidRDefault="00221C9C" w:rsidP="00221C9C">
      <w:pPr>
        <w:shd w:val="clear" w:color="auto" w:fill="FFFFFF"/>
        <w:tabs>
          <w:tab w:val="left" w:pos="9781"/>
        </w:tabs>
        <w:spacing w:line="274" w:lineRule="exact"/>
        <w:ind w:left="709" w:right="-335" w:hanging="766"/>
      </w:pPr>
      <w:r>
        <w:t xml:space="preserve">СХ-1 – земли сельскохозяйственного назначения. Могут использоваться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 а также для целей </w:t>
      </w:r>
      <w:proofErr w:type="spellStart"/>
      <w:r>
        <w:t>аквакультуры</w:t>
      </w:r>
      <w:proofErr w:type="spellEnd"/>
      <w:r>
        <w:t xml:space="preserve"> (рыболовства)</w:t>
      </w:r>
    </w:p>
    <w:p w:rsidR="00221C9C" w:rsidRPr="00742500" w:rsidRDefault="00870487" w:rsidP="00221C9C">
      <w:pPr>
        <w:shd w:val="clear" w:color="auto" w:fill="FFFFFF"/>
        <w:tabs>
          <w:tab w:val="left" w:pos="9781"/>
        </w:tabs>
        <w:spacing w:line="274" w:lineRule="exact"/>
        <w:ind w:left="709" w:right="-335" w:hanging="766"/>
      </w:pPr>
      <w:hyperlink r:id="rId9" w:tgtFrame="_blank" w:history="1"/>
      <w:r w:rsidR="00221C9C">
        <w:t xml:space="preserve">  </w:t>
      </w:r>
    </w:p>
    <w:p w:rsidR="00221C9C" w:rsidRPr="00C220FA" w:rsidRDefault="00221C9C" w:rsidP="00221C9C">
      <w:pPr>
        <w:shd w:val="clear" w:color="auto" w:fill="FFFFFF"/>
        <w:tabs>
          <w:tab w:val="left" w:pos="9781"/>
        </w:tabs>
        <w:ind w:right="-82" w:firstLine="453"/>
        <w:jc w:val="both"/>
        <w:rPr>
          <w:b/>
          <w:bCs/>
          <w:color w:val="000000"/>
        </w:rPr>
      </w:pPr>
    </w:p>
    <w:p w:rsidR="00221C9C" w:rsidRDefault="00221C9C" w:rsidP="00221C9C">
      <w:pPr>
        <w:ind w:firstLine="540"/>
        <w:jc w:val="both"/>
        <w:rPr>
          <w:bCs/>
        </w:rPr>
      </w:pPr>
      <w:r w:rsidRPr="00077AFA">
        <w:rPr>
          <w:bCs/>
        </w:rPr>
        <w:t xml:space="preserve">На карте градостроительного зонирования </w:t>
      </w:r>
      <w:proofErr w:type="spellStart"/>
      <w:r w:rsidRPr="00DC1166">
        <w:rPr>
          <w:bCs/>
        </w:rPr>
        <w:t>Староирюкского</w:t>
      </w:r>
      <w:proofErr w:type="spellEnd"/>
      <w:r w:rsidRPr="00DC1166">
        <w:rPr>
          <w:bCs/>
        </w:rPr>
        <w:t xml:space="preserve"> сельского</w:t>
      </w:r>
      <w:r>
        <w:rPr>
          <w:bCs/>
        </w:rPr>
        <w:t xml:space="preserve"> </w:t>
      </w:r>
      <w:r w:rsidRPr="00077AFA">
        <w:t>поселения</w:t>
      </w:r>
      <w:r w:rsidRPr="00077AFA">
        <w:rPr>
          <w:bCs/>
        </w:rPr>
        <w:t xml:space="preserve"> выделены</w:t>
      </w:r>
      <w:r>
        <w:rPr>
          <w:bCs/>
        </w:rPr>
        <w:t>:</w:t>
      </w:r>
    </w:p>
    <w:p w:rsidR="00221C9C" w:rsidRDefault="00221C9C" w:rsidP="00221C9C">
      <w:pPr>
        <w:ind w:firstLine="540"/>
        <w:jc w:val="both"/>
        <w:rPr>
          <w:bCs/>
        </w:rPr>
      </w:pPr>
      <w:r w:rsidRPr="00077AFA">
        <w:rPr>
          <w:bCs/>
        </w:rPr>
        <w:t>территори</w:t>
      </w:r>
      <w:r>
        <w:rPr>
          <w:bCs/>
        </w:rPr>
        <w:t>и общего пользования</w:t>
      </w:r>
      <w:r w:rsidRPr="00077AFA">
        <w:rPr>
          <w:bCs/>
        </w:rPr>
        <w:t xml:space="preserve">; </w:t>
      </w:r>
    </w:p>
    <w:p w:rsidR="00221C9C" w:rsidRDefault="00221C9C" w:rsidP="00221C9C">
      <w:pPr>
        <w:ind w:firstLine="540"/>
        <w:jc w:val="both"/>
        <w:rPr>
          <w:bCs/>
        </w:rPr>
      </w:pPr>
      <w:r w:rsidRPr="00077AFA">
        <w:rPr>
          <w:bCs/>
        </w:rPr>
        <w:t xml:space="preserve">территории, предназначенные для размещения линейных объектов и (или) занятые линейными объектами; </w:t>
      </w:r>
    </w:p>
    <w:p w:rsidR="00221C9C" w:rsidRPr="00077AFA" w:rsidRDefault="00221C9C" w:rsidP="00221C9C">
      <w:pPr>
        <w:ind w:firstLine="540"/>
        <w:jc w:val="both"/>
        <w:rPr>
          <w:bCs/>
        </w:rPr>
      </w:pPr>
      <w:r w:rsidRPr="00077AFA">
        <w:rPr>
          <w:bCs/>
        </w:rPr>
        <w:t xml:space="preserve">Действие градостроительных регламентов на указанные территории не распространяется в </w:t>
      </w:r>
      <w:r w:rsidRPr="00077AFA">
        <w:rPr>
          <w:bCs/>
        </w:rPr>
        <w:lastRenderedPageBreak/>
        <w:t xml:space="preserve">соответствии со </w:t>
      </w:r>
      <w:hyperlink r:id="rId10" w:history="1">
        <w:r w:rsidRPr="00077AFA">
          <w:rPr>
            <w:bCs/>
          </w:rPr>
          <w:t>статьей 36</w:t>
        </w:r>
      </w:hyperlink>
      <w:r w:rsidRPr="00077AFA">
        <w:rPr>
          <w:bCs/>
        </w:rPr>
        <w:t xml:space="preserve"> Градостроительного кодекса Российской Федерации.</w:t>
      </w:r>
    </w:p>
    <w:p w:rsidR="00221C9C" w:rsidRPr="00077AFA" w:rsidRDefault="00221C9C" w:rsidP="00221C9C">
      <w:pPr>
        <w:ind w:firstLine="540"/>
        <w:jc w:val="both"/>
        <w:rPr>
          <w:bCs/>
        </w:rPr>
      </w:pPr>
      <w:r w:rsidRPr="00077AFA">
        <w:rPr>
          <w:bCs/>
        </w:rPr>
        <w:t>Территории общего пользования предусмотрены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221C9C" w:rsidRPr="00077AFA" w:rsidRDefault="00221C9C" w:rsidP="00221C9C">
      <w:pPr>
        <w:shd w:val="clear" w:color="auto" w:fill="FFFFFF"/>
        <w:tabs>
          <w:tab w:val="left" w:pos="9781"/>
        </w:tabs>
        <w:ind w:right="-82" w:firstLine="709"/>
        <w:jc w:val="both"/>
        <w:rPr>
          <w:bCs/>
          <w:color w:val="000000"/>
          <w:spacing w:val="-1"/>
        </w:rPr>
      </w:pPr>
      <w:r w:rsidRPr="00077AFA">
        <w:rPr>
          <w:bCs/>
          <w:color w:val="000000"/>
          <w:spacing w:val="-1"/>
        </w:rPr>
        <w:t>В соответствии с частью 6 статьи 36 Градостроительного кодекса Российской Федерации градостроительные регламенты не установлены для земель лесного фонда, земель, покрытых поверхностными водами, земель запаса, сельскохозяйственных угодий в составе земель сельскохозяйственного назначения.</w:t>
      </w:r>
    </w:p>
    <w:p w:rsidR="00221C9C" w:rsidRPr="00C220FA" w:rsidRDefault="00221C9C" w:rsidP="00221C9C">
      <w:pPr>
        <w:shd w:val="clear" w:color="auto" w:fill="FFFFFF"/>
        <w:tabs>
          <w:tab w:val="left" w:pos="9747"/>
          <w:tab w:val="left" w:pos="9781"/>
        </w:tabs>
        <w:spacing w:line="274" w:lineRule="exact"/>
        <w:ind w:right="-82" w:firstLine="453"/>
        <w:jc w:val="both"/>
        <w:rPr>
          <w:b/>
          <w:bCs/>
          <w:color w:val="000000"/>
        </w:rPr>
      </w:pPr>
    </w:p>
    <w:p w:rsidR="00221C9C" w:rsidRDefault="00221C9C" w:rsidP="00221C9C">
      <w:pPr>
        <w:shd w:val="clear" w:color="auto" w:fill="FFFFFF"/>
        <w:tabs>
          <w:tab w:val="left" w:pos="9747"/>
          <w:tab w:val="left" w:pos="9781"/>
        </w:tabs>
        <w:spacing w:line="274" w:lineRule="exact"/>
        <w:ind w:right="-82" w:firstLine="453"/>
        <w:jc w:val="both"/>
        <w:rPr>
          <w:b/>
          <w:bCs/>
        </w:rPr>
      </w:pPr>
    </w:p>
    <w:p w:rsidR="00221C9C" w:rsidRDefault="00221C9C" w:rsidP="00221C9C">
      <w:pPr>
        <w:shd w:val="clear" w:color="auto" w:fill="FFFFFF"/>
        <w:tabs>
          <w:tab w:val="left" w:pos="9747"/>
          <w:tab w:val="left" w:pos="9781"/>
        </w:tabs>
        <w:spacing w:line="274" w:lineRule="exact"/>
        <w:ind w:right="-82" w:firstLine="453"/>
        <w:jc w:val="both"/>
        <w:rPr>
          <w:b/>
          <w:bCs/>
          <w:color w:val="000000"/>
        </w:rPr>
      </w:pPr>
      <w:r>
        <w:rPr>
          <w:b/>
          <w:bCs/>
        </w:rPr>
        <w:t>Г</w:t>
      </w:r>
      <w:r w:rsidRPr="00AC1EDA">
        <w:rPr>
          <w:b/>
          <w:bCs/>
        </w:rPr>
        <w:t xml:space="preserve">лава </w:t>
      </w:r>
      <w:r>
        <w:rPr>
          <w:b/>
          <w:bCs/>
        </w:rPr>
        <w:t>9</w:t>
      </w:r>
      <w:r w:rsidRPr="00AC1EDA">
        <w:rPr>
          <w:b/>
          <w:bCs/>
        </w:rPr>
        <w:t>. Виды разрешенного использования земельных участков и объектов капитального строительства</w:t>
      </w:r>
      <w:r>
        <w:rPr>
          <w:b/>
          <w:bCs/>
        </w:rPr>
        <w:t>.</w:t>
      </w:r>
      <w:r w:rsidRPr="00AC1EDA">
        <w:rPr>
          <w:b/>
          <w:bCs/>
        </w:rPr>
        <w:t xml:space="preserve"> </w:t>
      </w:r>
      <w:r>
        <w:rPr>
          <w:b/>
          <w:bCs/>
        </w:rPr>
        <w:t>П</w:t>
      </w:r>
      <w:r w:rsidRPr="00AC1EDA">
        <w:rPr>
          <w:b/>
          <w:bCs/>
        </w:rPr>
        <w:t>редельные размеры земельных участков и предельные параметры разрешенного строительства, реконструкции объектов капитального строительства</w:t>
      </w:r>
      <w:r>
        <w:rPr>
          <w:b/>
          <w:bCs/>
        </w:rPr>
        <w:t>.</w:t>
      </w:r>
      <w:r w:rsidRPr="00AC1EDA">
        <w:rPr>
          <w:b/>
          <w:bCs/>
        </w:rPr>
        <w:t xml:space="preserve"> </w:t>
      </w:r>
      <w:r w:rsidRPr="00796C6A">
        <w:rPr>
          <w:b/>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Default="00221C9C" w:rsidP="00221C9C">
      <w:pPr>
        <w:shd w:val="clear" w:color="auto" w:fill="FFFFFF"/>
        <w:tabs>
          <w:tab w:val="left" w:pos="9747"/>
          <w:tab w:val="left" w:pos="9781"/>
        </w:tabs>
        <w:spacing w:line="274" w:lineRule="exact"/>
        <w:ind w:right="-82" w:firstLine="453"/>
        <w:jc w:val="both"/>
        <w:rPr>
          <w:b/>
          <w:bCs/>
          <w:color w:val="000000"/>
        </w:rPr>
      </w:pPr>
    </w:p>
    <w:p w:rsidR="00221C9C" w:rsidRDefault="00221C9C" w:rsidP="00221C9C">
      <w:pPr>
        <w:shd w:val="clear" w:color="auto" w:fill="FFFFFF"/>
        <w:tabs>
          <w:tab w:val="left" w:pos="9747"/>
          <w:tab w:val="left" w:pos="9781"/>
        </w:tabs>
        <w:spacing w:line="274" w:lineRule="exact"/>
        <w:ind w:right="-82" w:firstLine="453"/>
        <w:jc w:val="both"/>
        <w:rPr>
          <w:b/>
          <w:bCs/>
          <w:color w:val="000000"/>
        </w:rPr>
      </w:pPr>
    </w:p>
    <w:p w:rsidR="00221C9C" w:rsidRPr="00C220FA" w:rsidRDefault="00221C9C" w:rsidP="00221C9C">
      <w:pPr>
        <w:shd w:val="clear" w:color="auto" w:fill="FFFFFF"/>
        <w:tabs>
          <w:tab w:val="left" w:pos="9747"/>
          <w:tab w:val="left" w:pos="9781"/>
        </w:tabs>
        <w:spacing w:line="274" w:lineRule="exact"/>
        <w:ind w:right="-82" w:firstLine="453"/>
        <w:jc w:val="center"/>
        <w:rPr>
          <w:b/>
          <w:bCs/>
          <w:color w:val="000000"/>
          <w:u w:val="single"/>
        </w:rPr>
      </w:pPr>
      <w:r w:rsidRPr="00C220FA">
        <w:rPr>
          <w:b/>
          <w:bCs/>
          <w:color w:val="000000"/>
          <w:u w:val="single"/>
        </w:rPr>
        <w:t>ЖИЛЫЕ ЗОНЫ</w:t>
      </w:r>
    </w:p>
    <w:p w:rsidR="00221C9C" w:rsidRPr="00C220FA" w:rsidRDefault="00221C9C" w:rsidP="00221C9C">
      <w:pPr>
        <w:shd w:val="clear" w:color="auto" w:fill="FFFFFF"/>
        <w:tabs>
          <w:tab w:val="left" w:pos="9747"/>
          <w:tab w:val="left" w:pos="9781"/>
        </w:tabs>
        <w:spacing w:line="274" w:lineRule="exact"/>
        <w:ind w:right="-82" w:firstLine="453"/>
        <w:jc w:val="both"/>
      </w:pPr>
    </w:p>
    <w:p w:rsidR="00221C9C" w:rsidRPr="00C220FA" w:rsidRDefault="00221C9C" w:rsidP="00221C9C">
      <w:pPr>
        <w:ind w:right="-82" w:firstLine="453"/>
        <w:jc w:val="both"/>
        <w:rPr>
          <w:b/>
          <w:sz w:val="32"/>
          <w:szCs w:val="32"/>
        </w:rPr>
      </w:pPr>
      <w:r w:rsidRPr="00C220FA">
        <w:rPr>
          <w:b/>
          <w:bCs/>
          <w:color w:val="000000"/>
          <w:sz w:val="32"/>
          <w:szCs w:val="32"/>
        </w:rPr>
        <w:t xml:space="preserve">Ж-1 - </w:t>
      </w:r>
      <w:r w:rsidRPr="00C220FA">
        <w:rPr>
          <w:b/>
          <w:sz w:val="32"/>
          <w:szCs w:val="32"/>
        </w:rPr>
        <w:t xml:space="preserve">зона </w:t>
      </w:r>
      <w:r>
        <w:rPr>
          <w:b/>
          <w:sz w:val="32"/>
          <w:szCs w:val="32"/>
        </w:rPr>
        <w:t>малоэтажной жилой застройки и блокированной жилой застройки</w:t>
      </w:r>
    </w:p>
    <w:p w:rsidR="00221C9C" w:rsidRPr="00C220FA" w:rsidRDefault="00221C9C" w:rsidP="00221C9C">
      <w:pPr>
        <w:shd w:val="clear" w:color="auto" w:fill="FFFFFF"/>
        <w:tabs>
          <w:tab w:val="left" w:pos="9781"/>
        </w:tabs>
        <w:spacing w:line="274" w:lineRule="exact"/>
        <w:ind w:right="-82" w:firstLine="453"/>
        <w:jc w:val="both"/>
        <w:rPr>
          <w:b/>
          <w:bCs/>
          <w:color w:val="000000"/>
          <w:spacing w:val="1"/>
        </w:rPr>
      </w:pPr>
    </w:p>
    <w:p w:rsidR="00221C9C" w:rsidRPr="00C220FA" w:rsidRDefault="00221C9C" w:rsidP="00221C9C">
      <w:pPr>
        <w:shd w:val="clear" w:color="auto" w:fill="FFFFFF"/>
        <w:tabs>
          <w:tab w:val="left" w:pos="9781"/>
        </w:tabs>
        <w:spacing w:line="274" w:lineRule="exact"/>
        <w:ind w:right="-82" w:firstLine="570"/>
        <w:jc w:val="both"/>
      </w:pPr>
      <w:r w:rsidRPr="00C220FA">
        <w:rPr>
          <w:b/>
          <w:bCs/>
          <w:spacing w:val="1"/>
        </w:rPr>
        <w:t>Зона предназначена для размещения и функционирования жилых домов</w:t>
      </w:r>
      <w:r w:rsidRPr="00C220FA">
        <w:rPr>
          <w:b/>
          <w:bCs/>
        </w:rPr>
        <w:t xml:space="preserve">, состоящей преимущественно из </w:t>
      </w:r>
      <w:r w:rsidRPr="00C220FA">
        <w:rPr>
          <w:b/>
          <w:bCs/>
          <w:spacing w:val="18"/>
        </w:rPr>
        <w:t xml:space="preserve">одноквартирных жилых домов, </w:t>
      </w:r>
      <w:r w:rsidRPr="00C220FA">
        <w:rPr>
          <w:b/>
          <w:bCs/>
        </w:rPr>
        <w:t xml:space="preserve">усадебных </w:t>
      </w:r>
      <w:r w:rsidRPr="00C220FA">
        <w:rPr>
          <w:b/>
          <w:bCs/>
          <w:spacing w:val="18"/>
        </w:rPr>
        <w:t>блокированных</w:t>
      </w:r>
      <w:r w:rsidRPr="00C220FA">
        <w:rPr>
          <w:b/>
          <w:bCs/>
        </w:rPr>
        <w:t xml:space="preserve"> жилых домов</w:t>
      </w:r>
      <w:r w:rsidRPr="00C220FA">
        <w:rPr>
          <w:b/>
          <w:bCs/>
          <w:spacing w:val="18"/>
        </w:rPr>
        <w:t xml:space="preserve"> (с количеством </w:t>
      </w:r>
      <w:proofErr w:type="spellStart"/>
      <w:r w:rsidRPr="00C220FA">
        <w:rPr>
          <w:b/>
          <w:bCs/>
          <w:spacing w:val="18"/>
        </w:rPr>
        <w:t>блоксекций</w:t>
      </w:r>
      <w:proofErr w:type="spellEnd"/>
      <w:r w:rsidRPr="00C220FA">
        <w:rPr>
          <w:b/>
          <w:bCs/>
          <w:spacing w:val="18"/>
        </w:rPr>
        <w:t xml:space="preserve"> не более десяти) с </w:t>
      </w:r>
      <w:proofErr w:type="spellStart"/>
      <w:r w:rsidRPr="00C220FA">
        <w:rPr>
          <w:b/>
          <w:bCs/>
          <w:spacing w:val="1"/>
        </w:rPr>
        <w:t>приквартирными</w:t>
      </w:r>
      <w:proofErr w:type="spellEnd"/>
      <w:r w:rsidRPr="00C220FA">
        <w:rPr>
          <w:b/>
          <w:bCs/>
          <w:spacing w:val="1"/>
        </w:rPr>
        <w:t xml:space="preserve"> земельными участками, для реконструкции существующих эксплуатируемых жилых домов, объектов культурно-бытового обслуживания населения.</w:t>
      </w:r>
    </w:p>
    <w:p w:rsidR="00221C9C" w:rsidRPr="00C220FA" w:rsidRDefault="00221C9C" w:rsidP="00221C9C">
      <w:pPr>
        <w:shd w:val="clear" w:color="auto" w:fill="FFFFFF"/>
        <w:tabs>
          <w:tab w:val="left" w:pos="9781"/>
        </w:tabs>
        <w:spacing w:line="274" w:lineRule="exact"/>
        <w:ind w:right="-82" w:firstLine="453"/>
        <w:jc w:val="both"/>
        <w:rPr>
          <w:b/>
          <w:bCs/>
          <w:color w:val="000000"/>
          <w:spacing w:val="1"/>
        </w:rPr>
      </w:pPr>
    </w:p>
    <w:p w:rsidR="00221C9C" w:rsidRPr="00C220FA" w:rsidRDefault="00221C9C" w:rsidP="00221C9C">
      <w:pPr>
        <w:shd w:val="clear" w:color="auto" w:fill="FFFFFF"/>
        <w:tabs>
          <w:tab w:val="left" w:pos="9781"/>
        </w:tabs>
        <w:spacing w:line="274" w:lineRule="exact"/>
        <w:ind w:right="-82" w:firstLine="453"/>
        <w:jc w:val="both"/>
        <w:rPr>
          <w:b/>
          <w:bCs/>
          <w:color w:val="000000"/>
          <w:spacing w:val="1"/>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3600"/>
        <w:gridCol w:w="3960"/>
      </w:tblGrid>
      <w:tr w:rsidR="00221C9C" w:rsidRPr="00C220FA" w:rsidTr="00221C9C">
        <w:trPr>
          <w:trHeight w:val="1453"/>
        </w:trPr>
        <w:tc>
          <w:tcPr>
            <w:tcW w:w="2448" w:type="dxa"/>
            <w:vAlign w:val="center"/>
          </w:tcPr>
          <w:p w:rsidR="00221C9C" w:rsidRPr="0033117B" w:rsidRDefault="00221C9C" w:rsidP="00221C9C">
            <w:pPr>
              <w:shd w:val="clear" w:color="auto" w:fill="FFFFFF"/>
              <w:tabs>
                <w:tab w:val="left" w:pos="0"/>
              </w:tabs>
              <w:spacing w:line="260" w:lineRule="exact"/>
              <w:ind w:left="180" w:right="-82"/>
              <w:jc w:val="center"/>
              <w:rPr>
                <w:b/>
                <w:bCs/>
                <w:color w:val="000000"/>
                <w:spacing w:val="-1"/>
              </w:rPr>
            </w:pPr>
          </w:p>
          <w:p w:rsidR="00221C9C" w:rsidRPr="0033117B" w:rsidRDefault="00221C9C" w:rsidP="00221C9C">
            <w:pPr>
              <w:shd w:val="clear" w:color="auto" w:fill="FFFFFF"/>
              <w:tabs>
                <w:tab w:val="left" w:pos="0"/>
              </w:tabs>
              <w:spacing w:line="260" w:lineRule="exact"/>
              <w:ind w:left="180" w:right="-82"/>
              <w:jc w:val="center"/>
              <w:rPr>
                <w:b/>
                <w:bCs/>
                <w:color w:val="000000"/>
                <w:spacing w:val="-1"/>
              </w:rPr>
            </w:pPr>
            <w:r w:rsidRPr="0033117B">
              <w:rPr>
                <w:b/>
                <w:bCs/>
                <w:color w:val="000000"/>
                <w:spacing w:val="-1"/>
                <w:sz w:val="22"/>
                <w:szCs w:val="22"/>
              </w:rPr>
              <w:t>Виды разрешенного использования земельных участков</w:t>
            </w:r>
          </w:p>
        </w:tc>
        <w:tc>
          <w:tcPr>
            <w:tcW w:w="3600" w:type="dxa"/>
            <w:vAlign w:val="center"/>
          </w:tcPr>
          <w:p w:rsidR="00221C9C" w:rsidRPr="0033117B" w:rsidRDefault="00221C9C" w:rsidP="00221C9C">
            <w:pPr>
              <w:shd w:val="clear" w:color="auto" w:fill="FFFFFF"/>
              <w:tabs>
                <w:tab w:val="left" w:pos="0"/>
              </w:tabs>
              <w:spacing w:line="260" w:lineRule="exact"/>
              <w:ind w:right="-82"/>
              <w:jc w:val="center"/>
              <w:rPr>
                <w:b/>
                <w:bCs/>
                <w:color w:val="000000"/>
                <w:spacing w:val="-1"/>
              </w:rPr>
            </w:pPr>
            <w:r w:rsidRPr="0033117B">
              <w:rPr>
                <w:b/>
                <w:bCs/>
                <w:color w:val="000000"/>
                <w:spacing w:val="-1"/>
                <w:sz w:val="22"/>
                <w:szCs w:val="22"/>
              </w:rPr>
              <w:t>Виды разрешенного использования объектов капитального строительства</w:t>
            </w:r>
          </w:p>
        </w:tc>
        <w:tc>
          <w:tcPr>
            <w:tcW w:w="3960" w:type="dxa"/>
          </w:tcPr>
          <w:p w:rsidR="00221C9C" w:rsidRPr="0033117B" w:rsidRDefault="00221C9C" w:rsidP="00221C9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C220FA" w:rsidTr="00221C9C">
        <w:trPr>
          <w:trHeight w:val="427"/>
        </w:trPr>
        <w:tc>
          <w:tcPr>
            <w:tcW w:w="10008"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221C9C" w:rsidRPr="00C220FA" w:rsidTr="00221C9C">
        <w:trPr>
          <w:trHeight w:val="925"/>
        </w:trPr>
        <w:tc>
          <w:tcPr>
            <w:tcW w:w="2448" w:type="dxa"/>
          </w:tcPr>
          <w:p w:rsidR="00221C9C" w:rsidRPr="00C220FA" w:rsidRDefault="00221C9C" w:rsidP="00221C9C">
            <w:pPr>
              <w:shd w:val="clear" w:color="auto" w:fill="FFFFFF"/>
              <w:tabs>
                <w:tab w:val="left" w:pos="0"/>
              </w:tabs>
              <w:spacing w:line="260" w:lineRule="exact"/>
              <w:ind w:right="-82"/>
            </w:pPr>
            <w:bookmarkStart w:id="3" w:name="sub_1021"/>
            <w:r w:rsidRPr="00C220FA">
              <w:t>Для индивидуального жилищного строительства</w:t>
            </w:r>
            <w:bookmarkEnd w:id="3"/>
            <w:r w:rsidRPr="00C220FA">
              <w:t xml:space="preserve"> </w:t>
            </w:r>
          </w:p>
          <w:p w:rsidR="00221C9C" w:rsidRPr="00C220FA" w:rsidRDefault="00221C9C" w:rsidP="00221C9C">
            <w:pPr>
              <w:shd w:val="clear" w:color="auto" w:fill="FFFFFF"/>
              <w:tabs>
                <w:tab w:val="left" w:pos="0"/>
              </w:tabs>
              <w:spacing w:line="260" w:lineRule="exact"/>
              <w:ind w:right="-82"/>
              <w:rPr>
                <w:bCs/>
                <w:i/>
                <w:color w:val="000000"/>
                <w:spacing w:val="-1"/>
              </w:rPr>
            </w:pPr>
            <w:r w:rsidRPr="00C220FA">
              <w:t>(код 2.1)</w:t>
            </w:r>
          </w:p>
        </w:tc>
        <w:tc>
          <w:tcPr>
            <w:tcW w:w="3600" w:type="dxa"/>
          </w:tcPr>
          <w:p w:rsidR="00221C9C" w:rsidRPr="00CF2766" w:rsidRDefault="00221C9C" w:rsidP="00221C9C">
            <w:pPr>
              <w:rPr>
                <w:color w:val="000000"/>
                <w:spacing w:val="-1"/>
              </w:rPr>
            </w:pPr>
            <w:r w:rsidRPr="00CF2766">
              <w:rPr>
                <w:sz w:val="22"/>
                <w:szCs w:val="22"/>
              </w:rPr>
              <w:t>Индивидуальное жилищное строительство</w:t>
            </w:r>
          </w:p>
          <w:p w:rsidR="00221C9C" w:rsidRPr="00CF2766" w:rsidRDefault="00221C9C" w:rsidP="00221C9C">
            <w:pPr>
              <w:shd w:val="clear" w:color="auto" w:fill="FFFFFF"/>
              <w:tabs>
                <w:tab w:val="left" w:pos="0"/>
              </w:tabs>
              <w:spacing w:line="260" w:lineRule="exact"/>
              <w:ind w:right="-82"/>
              <w:rPr>
                <w:color w:val="000000"/>
                <w:spacing w:val="-1"/>
              </w:rPr>
            </w:pPr>
          </w:p>
        </w:tc>
        <w:tc>
          <w:tcPr>
            <w:tcW w:w="3960"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27A93" w:rsidRDefault="00221C9C" w:rsidP="00221C9C">
            <w:pPr>
              <w:jc w:val="both"/>
            </w:pPr>
            <w:r w:rsidRPr="00D27A93">
              <w:t>Минимальная площадь земельного участка – 1000  кв.м.</w:t>
            </w:r>
          </w:p>
          <w:p w:rsidR="00221C9C" w:rsidRPr="00DA2C25" w:rsidRDefault="00221C9C" w:rsidP="00221C9C">
            <w:pPr>
              <w:jc w:val="both"/>
            </w:pPr>
            <w:r w:rsidRPr="00D27A93">
              <w:t>Максимальная площадь</w:t>
            </w:r>
            <w:r w:rsidRPr="00DA2C25">
              <w:t xml:space="preserve"> земельного участка –</w:t>
            </w:r>
            <w:r>
              <w:t xml:space="preserve"> 5000</w:t>
            </w:r>
            <w:r w:rsidRPr="00DA2C25">
              <w:t xml:space="preserve"> </w:t>
            </w:r>
            <w:r>
              <w:t>кв.м</w:t>
            </w:r>
            <w:r w:rsidRPr="00DA2C25">
              <w:t>.</w:t>
            </w:r>
          </w:p>
          <w:p w:rsidR="00221C9C" w:rsidRDefault="00221C9C" w:rsidP="00221C9C">
            <w:pPr>
              <w:jc w:val="both"/>
            </w:pPr>
            <w:r w:rsidRPr="00DA2C25">
              <w:t>Минимальный размер земельного участка</w:t>
            </w:r>
            <w:r>
              <w:t>,</w:t>
            </w:r>
            <w:r w:rsidRPr="00DA2C25">
              <w:t xml:space="preserve"> </w:t>
            </w:r>
            <w:r>
              <w:t xml:space="preserve">образуемого при разделе </w:t>
            </w:r>
            <w:r w:rsidRPr="00DA2C25">
              <w:t>– 2</w:t>
            </w:r>
            <w:r>
              <w:t>0</w:t>
            </w:r>
            <w:r w:rsidRPr="00DA2C25">
              <w:t xml:space="preserve"> м.</w:t>
            </w:r>
          </w:p>
          <w:p w:rsidR="00221C9C" w:rsidRDefault="00221C9C" w:rsidP="00221C9C">
            <w:pPr>
              <w:jc w:val="both"/>
            </w:pPr>
            <w:r w:rsidRPr="00DA2C25">
              <w:t>Минимальный размер земельного участка</w:t>
            </w:r>
            <w:r>
              <w:t xml:space="preserve">, образуемого на основании документации по планировке территории </w:t>
            </w:r>
            <w:r w:rsidRPr="00DA2C25">
              <w:t xml:space="preserve">– </w:t>
            </w:r>
            <w:smartTag w:uri="urn:schemas-microsoft-com:office:smarttags" w:element="metricconverter">
              <w:smartTagPr>
                <w:attr w:name="ProductID" w:val="25 м"/>
              </w:smartTagPr>
              <w:r w:rsidRPr="00DA2C25">
                <w:t>2</w:t>
              </w:r>
              <w:r>
                <w:t>5</w:t>
              </w:r>
              <w:r w:rsidRPr="00DA2C25">
                <w:t xml:space="preserve"> м</w:t>
              </w:r>
            </w:smartTag>
            <w:r w:rsidRPr="00DA2C25">
              <w:t>.</w:t>
            </w:r>
          </w:p>
          <w:p w:rsidR="00221C9C" w:rsidRPr="00AE7099" w:rsidRDefault="00221C9C" w:rsidP="00221C9C">
            <w:pPr>
              <w:jc w:val="both"/>
            </w:pPr>
            <w:r w:rsidRPr="00EB13BD">
              <w:rPr>
                <w:u w:val="single"/>
              </w:rPr>
              <w:t>Примечание:</w:t>
            </w:r>
            <w:r>
              <w:t xml:space="preserve"> Значение п</w:t>
            </w:r>
            <w:r w:rsidRPr="00AE7099">
              <w:t>редельны</w:t>
            </w:r>
            <w:r>
              <w:t>х</w:t>
            </w:r>
            <w:r w:rsidRPr="00AE7099">
              <w:t xml:space="preserve"> размер</w:t>
            </w:r>
            <w:r>
              <w:t>ов</w:t>
            </w:r>
            <w:r w:rsidRPr="00AE7099">
              <w:t xml:space="preserve"> земельных участков, в том числе их площад</w:t>
            </w:r>
            <w:r>
              <w:t>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221C9C" w:rsidRPr="00DA2C25" w:rsidRDefault="00221C9C" w:rsidP="00221C9C">
            <w:pPr>
              <w:jc w:val="both"/>
              <w:rPr>
                <w:b/>
              </w:rPr>
            </w:pPr>
            <w:r w:rsidRPr="00DA2C25">
              <w:rPr>
                <w:b/>
              </w:rPr>
              <w:t xml:space="preserve">Минимальные отступы от границ земельных участков в целях </w:t>
            </w:r>
            <w:r w:rsidRPr="00DA2C25">
              <w:rPr>
                <w:b/>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A2C25" w:rsidRDefault="00221C9C" w:rsidP="00221C9C">
            <w:pPr>
              <w:jc w:val="both"/>
            </w:pPr>
            <w:r>
              <w:t xml:space="preserve">со стороны </w:t>
            </w:r>
            <w:r w:rsidRPr="00DA2C25">
              <w:t xml:space="preserve">красной линии улиц – </w:t>
            </w:r>
            <w:smartTag w:uri="urn:schemas-microsoft-com:office:smarttags" w:element="metricconverter">
              <w:smartTagPr>
                <w:attr w:name="ProductID" w:val="5 м"/>
              </w:smartTagPr>
              <w:r w:rsidRPr="00DA2C25">
                <w:t>5 м</w:t>
              </w:r>
            </w:smartTag>
            <w:r w:rsidRPr="00DA2C25">
              <w:t>,</w:t>
            </w:r>
          </w:p>
          <w:p w:rsidR="00221C9C" w:rsidRDefault="00221C9C" w:rsidP="00221C9C">
            <w:pPr>
              <w:jc w:val="both"/>
            </w:pPr>
            <w:r>
              <w:t xml:space="preserve">со стороны </w:t>
            </w:r>
            <w:r w:rsidRPr="00DA2C25">
              <w:t xml:space="preserve">красной линии однополосных проездов – </w:t>
            </w:r>
            <w:smartTag w:uri="urn:schemas-microsoft-com:office:smarttags" w:element="metricconverter">
              <w:smartTagPr>
                <w:attr w:name="ProductID" w:val="3 м"/>
              </w:smartTagPr>
              <w:r w:rsidRPr="00DA2C25">
                <w:t>3</w:t>
              </w:r>
              <w:r>
                <w:t> </w:t>
              </w:r>
              <w:r w:rsidRPr="00DA2C25">
                <w:t>м</w:t>
              </w:r>
            </w:smartTag>
            <w:r w:rsidRPr="00DA2C25">
              <w:t>.</w:t>
            </w:r>
          </w:p>
          <w:p w:rsidR="00221C9C" w:rsidRPr="00DA2C25"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pPr>
            <w:r w:rsidRPr="00DA2C25">
              <w:t>Минимальное расстояние от границ</w:t>
            </w:r>
            <w:r>
              <w:t>ы</w:t>
            </w:r>
            <w:r w:rsidRPr="00DA2C25">
              <w:t xml:space="preserve"> </w:t>
            </w:r>
            <w:r>
              <w:t>земельного</w:t>
            </w:r>
            <w:r w:rsidRPr="00DA2C25">
              <w:t xml:space="preserve"> участка до:</w:t>
            </w:r>
          </w:p>
          <w:p w:rsidR="00221C9C" w:rsidRPr="00DA2C25" w:rsidRDefault="00221C9C" w:rsidP="00221C9C">
            <w:pPr>
              <w:jc w:val="both"/>
            </w:pPr>
            <w:r w:rsidRPr="00DA2C25">
              <w:t xml:space="preserve">основного строения – </w:t>
            </w:r>
            <w:smartTag w:uri="urn:schemas-microsoft-com:office:smarttags" w:element="metricconverter">
              <w:smartTagPr>
                <w:attr w:name="ProductID" w:val="3 м"/>
              </w:smartTagPr>
              <w:r w:rsidRPr="00DA2C25">
                <w:t>3 м</w:t>
              </w:r>
            </w:smartTag>
            <w:r w:rsidRPr="00DA2C25">
              <w:t>,</w:t>
            </w:r>
          </w:p>
          <w:p w:rsidR="00221C9C" w:rsidRPr="00DA2C25" w:rsidRDefault="00221C9C" w:rsidP="00221C9C">
            <w:pPr>
              <w:jc w:val="both"/>
            </w:pPr>
            <w:r w:rsidRPr="00DA2C25">
              <w:t xml:space="preserve">хозяйственных и прочих строений – </w:t>
            </w:r>
            <w:smartTag w:uri="urn:schemas-microsoft-com:office:smarttags" w:element="metricconverter">
              <w:smartTagPr>
                <w:attr w:name="ProductID" w:val="1 м"/>
              </w:smartTagPr>
              <w:r w:rsidRPr="00DA2C25">
                <w:t>1 м</w:t>
              </w:r>
            </w:smartTag>
            <w:r w:rsidRPr="00DA2C25">
              <w:t>,</w:t>
            </w:r>
          </w:p>
          <w:p w:rsidR="00221C9C" w:rsidRDefault="00221C9C" w:rsidP="00221C9C">
            <w:pPr>
              <w:jc w:val="both"/>
            </w:pPr>
            <w:r w:rsidRPr="00DA2C25">
              <w:t xml:space="preserve">отдельно стоящего гаража – </w:t>
            </w:r>
            <w:smartTag w:uri="urn:schemas-microsoft-com:office:smarttags" w:element="metricconverter">
              <w:smartTagPr>
                <w:attr w:name="ProductID" w:val="1 м"/>
              </w:smartTagPr>
              <w:r w:rsidRPr="00DA2C25">
                <w:t>1 м</w:t>
              </w:r>
            </w:smartTag>
            <w:r w:rsidRPr="00DA2C25">
              <w:t>.</w:t>
            </w:r>
          </w:p>
          <w:p w:rsidR="00221C9C" w:rsidRPr="00DA2C25" w:rsidRDefault="00221C9C" w:rsidP="00221C9C">
            <w:pPr>
              <w:jc w:val="both"/>
            </w:pPr>
            <w: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t>3 м</w:t>
              </w:r>
            </w:smartTag>
            <w:r>
              <w:t>.</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Default="00221C9C" w:rsidP="00221C9C">
            <w:pPr>
              <w:jc w:val="both"/>
            </w:pPr>
            <w:r>
              <w:t xml:space="preserve">Максимальное количество этажей – </w:t>
            </w:r>
            <w:r w:rsidRPr="00DA2C25">
              <w:t>3 (включая подземный, подвальный, цокольный, технический, мансардный).</w:t>
            </w:r>
          </w:p>
          <w:p w:rsidR="00221C9C" w:rsidRPr="00DA2C25" w:rsidRDefault="00221C9C" w:rsidP="00221C9C">
            <w:pPr>
              <w:jc w:val="both"/>
            </w:pPr>
            <w:r>
              <w:t>Максимальная</w:t>
            </w:r>
            <w:r w:rsidRPr="000662E4">
              <w:t xml:space="preserve">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0662E4">
                <w:t>3 метров</w:t>
              </w:r>
            </w:smartTag>
            <w:r w:rsidRPr="000662E4">
              <w:t xml:space="preserve"> от границ земельного участка – </w:t>
            </w:r>
            <w:r>
              <w:t>6</w:t>
            </w:r>
            <w:r w:rsidRPr="000662E4">
              <w:t xml:space="preserve"> метр</w:t>
            </w:r>
            <w:r>
              <w:t>ов</w:t>
            </w:r>
            <w:r w:rsidRPr="000662E4">
              <w:t>.</w:t>
            </w:r>
          </w:p>
          <w:p w:rsidR="00221C9C" w:rsidRPr="00DA2C25" w:rsidRDefault="00221C9C" w:rsidP="00221C9C">
            <w:pPr>
              <w:jc w:val="both"/>
              <w:rPr>
                <w:b/>
              </w:rPr>
            </w:pPr>
            <w:r w:rsidRPr="00DA2C25">
              <w:rPr>
                <w:b/>
              </w:rPr>
              <w:t>Максимальный процент застройки в границах земельного участка</w:t>
            </w:r>
            <w:r>
              <w:rPr>
                <w:b/>
              </w:rPr>
              <w:t xml:space="preserve"> – 60 %.</w:t>
            </w:r>
          </w:p>
          <w:p w:rsidR="00221C9C" w:rsidRDefault="00221C9C" w:rsidP="00221C9C">
            <w:pPr>
              <w:jc w:val="both"/>
              <w:rPr>
                <w:u w:val="single"/>
              </w:rPr>
            </w:pPr>
            <w:r w:rsidRPr="00DA2C25">
              <w:rPr>
                <w:u w:val="single"/>
              </w:rPr>
              <w:t>Примечание:</w:t>
            </w:r>
          </w:p>
          <w:p w:rsidR="00221C9C" w:rsidRDefault="00221C9C" w:rsidP="00221C9C">
            <w:pPr>
              <w:jc w:val="both"/>
            </w:pPr>
            <w:r>
              <w:t xml:space="preserve">1. Максимальный процент застройки </w:t>
            </w:r>
            <w:r w:rsidRPr="0016708C">
              <w:t>в границах земельного участка, определяе</w:t>
            </w:r>
            <w:r>
              <w:t>тся</w:t>
            </w:r>
            <w:r w:rsidRPr="0016708C">
              <w:t xml:space="preserve"> как отношение суммарной площади земельного участка, которая может быть застроена, ко всей площади земельного участка</w:t>
            </w:r>
            <w:r>
              <w:t>.</w:t>
            </w:r>
          </w:p>
          <w:p w:rsidR="00221C9C" w:rsidRDefault="00221C9C" w:rsidP="00221C9C">
            <w:pPr>
              <w:jc w:val="both"/>
            </w:pPr>
            <w: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221C9C" w:rsidRPr="00EB13BD" w:rsidRDefault="00221C9C" w:rsidP="00221C9C">
            <w:pPr>
              <w:jc w:val="both"/>
              <w:rPr>
                <w:u w:val="single"/>
              </w:rPr>
            </w:pPr>
            <w:r w:rsidRPr="00EB13BD">
              <w:rPr>
                <w:u w:val="single"/>
              </w:rPr>
              <w:t>Примечание:</w:t>
            </w:r>
          </w:p>
          <w:p w:rsidR="00221C9C" w:rsidRDefault="00221C9C" w:rsidP="00221C9C">
            <w:pPr>
              <w:jc w:val="both"/>
            </w:pPr>
            <w:r>
              <w:t xml:space="preserve">1. </w:t>
            </w:r>
            <w:r w:rsidRPr="000662E4">
              <w:t xml:space="preserve">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0662E4">
                <w:t>3 метров</w:t>
              </w:r>
            </w:smartTag>
            <w:r w:rsidRPr="000662E4">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221C9C" w:rsidRPr="00C220FA" w:rsidRDefault="00221C9C" w:rsidP="00221C9C">
            <w:pPr>
              <w:shd w:val="clear" w:color="auto" w:fill="FFFFFF"/>
              <w:tabs>
                <w:tab w:val="left" w:pos="0"/>
              </w:tabs>
              <w:spacing w:line="260" w:lineRule="exact"/>
              <w:ind w:right="-82"/>
              <w:rPr>
                <w:color w:val="000000"/>
                <w:spacing w:val="-1"/>
              </w:rPr>
            </w:pPr>
            <w:r>
              <w:t xml:space="preserve">2. Размещение </w:t>
            </w:r>
            <w:r w:rsidRPr="000662E4">
              <w:t>строени</w:t>
            </w:r>
            <w:r>
              <w:t>й</w:t>
            </w:r>
            <w:r w:rsidRPr="000662E4">
              <w:t xml:space="preserve"> или сооружени</w:t>
            </w:r>
            <w:r>
              <w:t>й</w:t>
            </w:r>
            <w:r w:rsidRPr="000662E4">
              <w:t xml:space="preserve"> вспомогательного использования</w:t>
            </w:r>
            <w:r>
              <w:t xml:space="preserve"> вдоль границ смежного земельного участка на расстоянии до </w:t>
            </w:r>
            <w:smartTag w:uri="urn:schemas-microsoft-com:office:smarttags" w:element="metricconverter">
              <w:smartTagPr>
                <w:attr w:name="ProductID" w:val="3 метров"/>
              </w:smartTagPr>
              <w:r>
                <w:t>3 метров</w:t>
              </w:r>
            </w:smartTag>
            <w:r>
              <w:t>, допускается не более чем на 50 % длины этой границы.</w:t>
            </w:r>
          </w:p>
        </w:tc>
      </w:tr>
      <w:tr w:rsidR="00221C9C" w:rsidRPr="00C220FA" w:rsidTr="00221C9C">
        <w:trPr>
          <w:trHeight w:val="1867"/>
        </w:trPr>
        <w:tc>
          <w:tcPr>
            <w:tcW w:w="2448" w:type="dxa"/>
          </w:tcPr>
          <w:p w:rsidR="00221C9C" w:rsidRPr="00C220FA" w:rsidRDefault="00221C9C" w:rsidP="00221C9C">
            <w:bookmarkStart w:id="4" w:name="sub_10211"/>
            <w:r w:rsidRPr="00C220FA">
              <w:lastRenderedPageBreak/>
              <w:t>Малоэтажная многоквартирная жилая застройка</w:t>
            </w:r>
            <w:bookmarkEnd w:id="4"/>
            <w:r w:rsidRPr="00C220FA">
              <w:t xml:space="preserve"> </w:t>
            </w:r>
          </w:p>
          <w:p w:rsidR="00221C9C" w:rsidRPr="00C220FA" w:rsidRDefault="00221C9C" w:rsidP="00221C9C">
            <w:r w:rsidRPr="00C220FA">
              <w:t>(код 2.1.1)</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336B53">
              <w:t>Многоквартирный дом</w:t>
            </w:r>
          </w:p>
          <w:p w:rsidR="00221C9C" w:rsidRPr="00C220FA" w:rsidRDefault="00221C9C" w:rsidP="00221C9C">
            <w:pPr>
              <w:shd w:val="clear" w:color="auto" w:fill="FFFFFF"/>
              <w:tabs>
                <w:tab w:val="left" w:pos="0"/>
              </w:tabs>
              <w:spacing w:line="260" w:lineRule="exact"/>
              <w:ind w:right="-82"/>
              <w:rPr>
                <w:color w:val="000000"/>
                <w:spacing w:val="-1"/>
              </w:rPr>
            </w:pPr>
          </w:p>
        </w:tc>
        <w:tc>
          <w:tcPr>
            <w:tcW w:w="3960"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2C25" w:rsidRDefault="00221C9C" w:rsidP="00221C9C">
            <w:pPr>
              <w:jc w:val="both"/>
            </w:pPr>
            <w:r w:rsidRPr="00DA2C25">
              <w:t xml:space="preserve">- минимальная площадь земельного участка – </w:t>
            </w:r>
            <w:smartTag w:uri="urn:schemas-microsoft-com:office:smarttags" w:element="metricconverter">
              <w:smartTagPr>
                <w:attr w:name="ProductID" w:val="625 кв. м"/>
              </w:smartTagPr>
              <w:r w:rsidRPr="00507755">
                <w:t>625</w:t>
              </w:r>
              <w:r>
                <w:t xml:space="preserve"> кв. м</w:t>
              </w:r>
            </w:smartTag>
            <w:r>
              <w:t>.</w:t>
            </w:r>
          </w:p>
          <w:p w:rsidR="00221C9C" w:rsidRPr="00DA2C25" w:rsidRDefault="00221C9C" w:rsidP="00221C9C">
            <w:pPr>
              <w:jc w:val="both"/>
            </w:pPr>
            <w:r w:rsidRPr="00DA2C25">
              <w:t xml:space="preserve">- максимальная площадь земельного участка – </w:t>
            </w:r>
            <w:r>
              <w:t>3000 кв.м.</w:t>
            </w:r>
            <w:r w:rsidRPr="00DA2C25">
              <w:t>.</w:t>
            </w:r>
          </w:p>
          <w:p w:rsidR="00221C9C" w:rsidRDefault="00221C9C" w:rsidP="00221C9C">
            <w:pPr>
              <w:jc w:val="both"/>
            </w:pPr>
            <w:r w:rsidRPr="00DA2C25">
              <w:t>Минимальный размер земельного участка</w:t>
            </w:r>
            <w:r>
              <w:t xml:space="preserve"> </w:t>
            </w:r>
            <w:r w:rsidRPr="00DA2C25">
              <w:t xml:space="preserve">– </w:t>
            </w:r>
            <w:smartTag w:uri="urn:schemas-microsoft-com:office:smarttags" w:element="metricconverter">
              <w:smartTagPr>
                <w:attr w:name="ProductID" w:val="25 м"/>
              </w:smartTagPr>
              <w:r w:rsidRPr="00DA2C25">
                <w:t>2</w:t>
              </w:r>
              <w:r>
                <w:t>5</w:t>
              </w:r>
              <w:r w:rsidRPr="00DA2C25">
                <w:t xml:space="preserve"> м</w:t>
              </w:r>
            </w:smartTag>
            <w:r w:rsidRPr="00DA2C25">
              <w:t>.</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b/>
              </w:rPr>
              <w:t xml:space="preserve"> – </w:t>
            </w:r>
            <w:smartTag w:uri="urn:schemas-microsoft-com:office:smarttags" w:element="metricconverter">
              <w:smartTagPr>
                <w:attr w:name="ProductID" w:val="5 м"/>
              </w:smartTagPr>
              <w:r>
                <w:rPr>
                  <w:b/>
                </w:rPr>
                <w:t>5 м</w:t>
              </w:r>
            </w:smartTag>
            <w:r>
              <w:rPr>
                <w:b/>
              </w:rPr>
              <w:t>.</w:t>
            </w:r>
          </w:p>
          <w:p w:rsidR="00221C9C" w:rsidRPr="00DA2C25"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DA2C25" w:rsidRDefault="00221C9C" w:rsidP="00221C9C">
            <w:pPr>
              <w:jc w:val="both"/>
            </w:pPr>
            <w:r>
              <w:t xml:space="preserve">Максимальное количество этажей – </w:t>
            </w:r>
            <w:r w:rsidRPr="00DA2C25">
              <w:t>3 (включая подземный, подвальный, цокольный, технический, мансардный).</w:t>
            </w:r>
          </w:p>
          <w:p w:rsidR="00221C9C" w:rsidRPr="00C220FA" w:rsidRDefault="00221C9C" w:rsidP="00221C9C">
            <w:pPr>
              <w:shd w:val="clear" w:color="auto" w:fill="FFFFFF"/>
              <w:tabs>
                <w:tab w:val="left" w:pos="0"/>
              </w:tabs>
              <w:spacing w:line="260" w:lineRule="exact"/>
              <w:ind w:right="-82"/>
              <w:rPr>
                <w:color w:val="000000"/>
                <w:spacing w:val="-1"/>
              </w:rPr>
            </w:pPr>
            <w:r w:rsidRPr="00DA2C25">
              <w:rPr>
                <w:b/>
              </w:rPr>
              <w:t>Максимальный процент застройки в границах земельного участка</w:t>
            </w:r>
            <w:r w:rsidRPr="00DA2C25">
              <w:t xml:space="preserve"> – </w:t>
            </w:r>
            <w:r w:rsidRPr="00EC1939">
              <w:rPr>
                <w:color w:val="FF0000"/>
              </w:rPr>
              <w:t>30</w:t>
            </w:r>
            <w:r w:rsidRPr="00DA2C25">
              <w:t xml:space="preserve"> %.</w:t>
            </w:r>
          </w:p>
        </w:tc>
      </w:tr>
      <w:tr w:rsidR="00221C9C" w:rsidRPr="00C220FA" w:rsidTr="00221C9C">
        <w:trPr>
          <w:trHeight w:val="1867"/>
        </w:trPr>
        <w:tc>
          <w:tcPr>
            <w:tcW w:w="2448" w:type="dxa"/>
          </w:tcPr>
          <w:p w:rsidR="00221C9C" w:rsidRPr="00C220FA" w:rsidRDefault="00221C9C" w:rsidP="00221C9C">
            <w:bookmarkStart w:id="5" w:name="sub_1022"/>
            <w:r w:rsidRPr="00C220FA">
              <w:t>Для ведения личного подсобного хозяйства</w:t>
            </w:r>
            <w:bookmarkEnd w:id="5"/>
            <w:r w:rsidRPr="00C220FA">
              <w:t xml:space="preserve"> (код 2.2)</w:t>
            </w:r>
          </w:p>
        </w:tc>
        <w:tc>
          <w:tcPr>
            <w:tcW w:w="3600" w:type="dxa"/>
          </w:tcPr>
          <w:p w:rsidR="00221C9C" w:rsidRPr="00CF2766" w:rsidRDefault="00221C9C" w:rsidP="00221C9C">
            <w:r w:rsidRPr="00CF2766">
              <w:rPr>
                <w:sz w:val="22"/>
                <w:szCs w:val="22"/>
              </w:rPr>
              <w:t>Индиви</w:t>
            </w:r>
            <w:r>
              <w:rPr>
                <w:sz w:val="22"/>
                <w:szCs w:val="22"/>
              </w:rPr>
              <w:t>дуальное жилищное строительство</w:t>
            </w:r>
          </w:p>
          <w:p w:rsidR="00221C9C" w:rsidRPr="00C220FA" w:rsidRDefault="00221C9C" w:rsidP="00221C9C">
            <w:pPr>
              <w:shd w:val="clear" w:color="auto" w:fill="FFFFFF"/>
              <w:tabs>
                <w:tab w:val="left" w:pos="0"/>
              </w:tabs>
              <w:spacing w:line="260" w:lineRule="exact"/>
              <w:ind w:right="-82"/>
              <w:rPr>
                <w:color w:val="000000"/>
                <w:spacing w:val="-1"/>
              </w:rPr>
            </w:pPr>
          </w:p>
        </w:tc>
        <w:tc>
          <w:tcPr>
            <w:tcW w:w="3960"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2C25" w:rsidRDefault="00221C9C" w:rsidP="00221C9C">
            <w:pPr>
              <w:jc w:val="both"/>
            </w:pPr>
            <w:r>
              <w:t>М</w:t>
            </w:r>
            <w:r w:rsidRPr="00DA2C25">
              <w:t xml:space="preserve">инимальная площадь земельного участка </w:t>
            </w:r>
            <w:r w:rsidRPr="003C0BA7">
              <w:t xml:space="preserve">– </w:t>
            </w:r>
            <w:r>
              <w:t>10</w:t>
            </w:r>
            <w:r w:rsidRPr="003C0BA7">
              <w:t>00</w:t>
            </w:r>
            <w:r>
              <w:t xml:space="preserve"> кв.м.</w:t>
            </w:r>
          </w:p>
          <w:p w:rsidR="00221C9C" w:rsidRPr="00DA2C25" w:rsidRDefault="00221C9C" w:rsidP="00221C9C">
            <w:pPr>
              <w:jc w:val="both"/>
            </w:pPr>
            <w:r>
              <w:t>М</w:t>
            </w:r>
            <w:r w:rsidRPr="00DA2C25">
              <w:t>аксимальная площадь земельного участка –</w:t>
            </w:r>
            <w:r>
              <w:t xml:space="preserve"> 5000</w:t>
            </w:r>
            <w:r w:rsidRPr="00DA2C25">
              <w:t xml:space="preserve"> </w:t>
            </w:r>
            <w:r>
              <w:t>кв.м</w:t>
            </w:r>
            <w:r w:rsidRPr="00DA2C25">
              <w:t>.</w:t>
            </w:r>
          </w:p>
          <w:p w:rsidR="00221C9C" w:rsidRDefault="00221C9C" w:rsidP="00221C9C">
            <w:pPr>
              <w:jc w:val="both"/>
            </w:pPr>
            <w:r w:rsidRPr="00DA2C25">
              <w:t>Минимальный размер земельного участка</w:t>
            </w:r>
            <w:r>
              <w:t>,</w:t>
            </w:r>
            <w:r w:rsidRPr="00DA2C25">
              <w:t xml:space="preserve"> </w:t>
            </w:r>
            <w:r>
              <w:t xml:space="preserve">образуемого при разделе </w:t>
            </w:r>
            <w:r w:rsidRPr="00DA2C25">
              <w:t>– 2</w:t>
            </w:r>
            <w:r>
              <w:t>0</w:t>
            </w:r>
            <w:r w:rsidRPr="00DA2C25">
              <w:t xml:space="preserve"> м.</w:t>
            </w:r>
          </w:p>
          <w:p w:rsidR="00221C9C" w:rsidRDefault="00221C9C" w:rsidP="00221C9C">
            <w:pPr>
              <w:jc w:val="both"/>
            </w:pPr>
            <w:r w:rsidRPr="00DA2C25">
              <w:t>Минимальный размер земельного участка</w:t>
            </w:r>
            <w:r>
              <w:t xml:space="preserve">, образуемого на основании документации по планировке территории </w:t>
            </w:r>
            <w:r w:rsidRPr="00DA2C25">
              <w:t xml:space="preserve">– </w:t>
            </w:r>
            <w:smartTag w:uri="urn:schemas-microsoft-com:office:smarttags" w:element="metricconverter">
              <w:smartTagPr>
                <w:attr w:name="ProductID" w:val="25 м"/>
              </w:smartTagPr>
              <w:r w:rsidRPr="00DA2C25">
                <w:t>2</w:t>
              </w:r>
              <w:r>
                <w:t>5</w:t>
              </w:r>
              <w:r w:rsidRPr="00DA2C25">
                <w:t xml:space="preserve"> м</w:t>
              </w:r>
            </w:smartTag>
            <w:r w:rsidRPr="00DA2C25">
              <w:t>.</w:t>
            </w:r>
          </w:p>
          <w:p w:rsidR="00221C9C" w:rsidRPr="00AE7099" w:rsidRDefault="00221C9C" w:rsidP="00221C9C">
            <w:pPr>
              <w:jc w:val="both"/>
            </w:pPr>
            <w:r w:rsidRPr="00EB13BD">
              <w:rPr>
                <w:u w:val="single"/>
              </w:rPr>
              <w:t>Примечание:</w:t>
            </w:r>
            <w:r>
              <w:t xml:space="preserve"> Значение п</w:t>
            </w:r>
            <w:r w:rsidRPr="00AE7099">
              <w:t>редельны</w:t>
            </w:r>
            <w:r>
              <w:t>х</w:t>
            </w:r>
            <w:r w:rsidRPr="00AE7099">
              <w:t xml:space="preserve"> размер</w:t>
            </w:r>
            <w:r>
              <w:t>ов</w:t>
            </w:r>
            <w:r w:rsidRPr="00AE7099">
              <w:t xml:space="preserve"> земельных участков, в том числе их площад</w:t>
            </w:r>
            <w:r>
              <w:t>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A2C25" w:rsidRDefault="00221C9C" w:rsidP="00221C9C">
            <w:pPr>
              <w:jc w:val="both"/>
            </w:pPr>
            <w:r>
              <w:t xml:space="preserve">со стороны </w:t>
            </w:r>
            <w:r w:rsidRPr="00DA2C25">
              <w:t xml:space="preserve">красной линии улиц – </w:t>
            </w:r>
            <w:smartTag w:uri="urn:schemas-microsoft-com:office:smarttags" w:element="metricconverter">
              <w:smartTagPr>
                <w:attr w:name="ProductID" w:val="5 м"/>
              </w:smartTagPr>
              <w:r w:rsidRPr="00DA2C25">
                <w:t>5 м</w:t>
              </w:r>
            </w:smartTag>
            <w:r w:rsidRPr="00DA2C25">
              <w:t>,</w:t>
            </w:r>
          </w:p>
          <w:p w:rsidR="00221C9C" w:rsidRDefault="00221C9C" w:rsidP="00221C9C">
            <w:pPr>
              <w:jc w:val="both"/>
            </w:pPr>
            <w:r>
              <w:t xml:space="preserve">со стороны </w:t>
            </w:r>
            <w:r w:rsidRPr="00DA2C25">
              <w:t xml:space="preserve">красной линии однополосных проездов – </w:t>
            </w:r>
            <w:smartTag w:uri="urn:schemas-microsoft-com:office:smarttags" w:element="metricconverter">
              <w:smartTagPr>
                <w:attr w:name="ProductID" w:val="3 м"/>
              </w:smartTagPr>
              <w:r w:rsidRPr="00DA2C25">
                <w:t>3</w:t>
              </w:r>
              <w:r>
                <w:t> </w:t>
              </w:r>
              <w:r w:rsidRPr="00DA2C25">
                <w:t>м</w:t>
              </w:r>
            </w:smartTag>
            <w:r w:rsidRPr="00DA2C25">
              <w:t>.</w:t>
            </w:r>
          </w:p>
          <w:p w:rsidR="00221C9C" w:rsidRPr="00DA2C25"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pPr>
            <w:r w:rsidRPr="00DA2C25">
              <w:t>Минимальное расстояние от границ</w:t>
            </w:r>
            <w:r>
              <w:t>ы</w:t>
            </w:r>
            <w:r w:rsidRPr="00DA2C25">
              <w:t xml:space="preserve"> </w:t>
            </w:r>
            <w:r>
              <w:t>земельного</w:t>
            </w:r>
            <w:r w:rsidRPr="00DA2C25">
              <w:t xml:space="preserve"> участка до:</w:t>
            </w:r>
          </w:p>
          <w:p w:rsidR="00221C9C" w:rsidRPr="00DA2C25" w:rsidRDefault="00221C9C" w:rsidP="00221C9C">
            <w:pPr>
              <w:jc w:val="both"/>
            </w:pPr>
            <w:r w:rsidRPr="00DA2C25">
              <w:t xml:space="preserve">основного строения – </w:t>
            </w:r>
            <w:smartTag w:uri="urn:schemas-microsoft-com:office:smarttags" w:element="metricconverter">
              <w:smartTagPr>
                <w:attr w:name="ProductID" w:val="3 м"/>
              </w:smartTagPr>
              <w:r w:rsidRPr="00DA2C25">
                <w:t>3 м</w:t>
              </w:r>
            </w:smartTag>
            <w:r w:rsidRPr="00DA2C25">
              <w:t>,</w:t>
            </w:r>
          </w:p>
          <w:p w:rsidR="00221C9C" w:rsidRPr="00DA2C25" w:rsidRDefault="00221C9C" w:rsidP="00221C9C">
            <w:pPr>
              <w:jc w:val="both"/>
            </w:pPr>
            <w:r w:rsidRPr="00DA2C25">
              <w:lastRenderedPageBreak/>
              <w:t xml:space="preserve">хозяйственных и прочих строений – </w:t>
            </w:r>
            <w:smartTag w:uri="urn:schemas-microsoft-com:office:smarttags" w:element="metricconverter">
              <w:smartTagPr>
                <w:attr w:name="ProductID" w:val="1 м"/>
              </w:smartTagPr>
              <w:r w:rsidRPr="00DA2C25">
                <w:t>1 м</w:t>
              </w:r>
            </w:smartTag>
            <w:r w:rsidRPr="00DA2C25">
              <w:t>,</w:t>
            </w:r>
          </w:p>
          <w:p w:rsidR="00221C9C" w:rsidRDefault="00221C9C" w:rsidP="00221C9C">
            <w:pPr>
              <w:jc w:val="both"/>
            </w:pPr>
            <w:r w:rsidRPr="00DA2C25">
              <w:t xml:space="preserve">отдельно стоящего гаража – </w:t>
            </w:r>
            <w:smartTag w:uri="urn:schemas-microsoft-com:office:smarttags" w:element="metricconverter">
              <w:smartTagPr>
                <w:attr w:name="ProductID" w:val="1 м"/>
              </w:smartTagPr>
              <w:r w:rsidRPr="00DA2C25">
                <w:t>1 м</w:t>
              </w:r>
            </w:smartTag>
            <w:r w:rsidRPr="00DA2C25">
              <w:t>.</w:t>
            </w:r>
          </w:p>
          <w:p w:rsidR="00221C9C" w:rsidRPr="00DA2C25" w:rsidRDefault="00221C9C" w:rsidP="00221C9C">
            <w:pPr>
              <w:jc w:val="both"/>
            </w:pPr>
            <w: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t>3 м</w:t>
              </w:r>
            </w:smartTag>
            <w:r>
              <w:t>.</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Default="00221C9C" w:rsidP="00221C9C">
            <w:pPr>
              <w:jc w:val="both"/>
            </w:pPr>
            <w:r>
              <w:t xml:space="preserve">Максимальное количество этажей – </w:t>
            </w:r>
            <w:r w:rsidRPr="00DA2C25">
              <w:t>3 (включая подземный, подвальный, цокольный, технический, мансардный).</w:t>
            </w:r>
          </w:p>
          <w:p w:rsidR="00221C9C" w:rsidRPr="00DA2C25" w:rsidRDefault="00221C9C" w:rsidP="00221C9C">
            <w:pPr>
              <w:jc w:val="both"/>
            </w:pPr>
            <w:r>
              <w:t>Максимальная</w:t>
            </w:r>
            <w:r w:rsidRPr="000662E4">
              <w:t xml:space="preserve">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0662E4">
                <w:t>3 метров</w:t>
              </w:r>
            </w:smartTag>
            <w:r w:rsidRPr="000662E4">
              <w:t xml:space="preserve"> от границ земельного участка – </w:t>
            </w:r>
            <w:r>
              <w:t>6</w:t>
            </w:r>
            <w:r w:rsidRPr="000662E4">
              <w:t xml:space="preserve"> метр</w:t>
            </w:r>
            <w:r>
              <w:t>ов</w:t>
            </w:r>
            <w:r w:rsidRPr="000662E4">
              <w:t>.</w:t>
            </w:r>
          </w:p>
          <w:p w:rsidR="00221C9C" w:rsidRPr="00DA2C25" w:rsidRDefault="00221C9C" w:rsidP="00221C9C">
            <w:pPr>
              <w:jc w:val="both"/>
              <w:rPr>
                <w:b/>
              </w:rPr>
            </w:pPr>
            <w:r w:rsidRPr="00DA2C25">
              <w:rPr>
                <w:b/>
              </w:rPr>
              <w:t>Максимальный процент застройки в границах земельного участка</w:t>
            </w:r>
            <w:r>
              <w:rPr>
                <w:b/>
              </w:rPr>
              <w:t xml:space="preserve"> – 60 %.</w:t>
            </w:r>
          </w:p>
          <w:p w:rsidR="00221C9C" w:rsidRDefault="00221C9C" w:rsidP="00221C9C">
            <w:pPr>
              <w:jc w:val="both"/>
              <w:rPr>
                <w:u w:val="single"/>
              </w:rPr>
            </w:pPr>
            <w:r w:rsidRPr="00DA2C25">
              <w:rPr>
                <w:u w:val="single"/>
              </w:rPr>
              <w:t>Примечание:</w:t>
            </w:r>
          </w:p>
          <w:p w:rsidR="00221C9C" w:rsidRDefault="00221C9C" w:rsidP="00221C9C">
            <w:pPr>
              <w:jc w:val="both"/>
            </w:pPr>
            <w:r>
              <w:t xml:space="preserve">1. Максимальный процент застройки </w:t>
            </w:r>
            <w:r w:rsidRPr="0016708C">
              <w:t>в границах земельного участка, определяе</w:t>
            </w:r>
            <w:r>
              <w:t>тся</w:t>
            </w:r>
            <w:r w:rsidRPr="0016708C">
              <w:t xml:space="preserve"> как отношение суммарной площади земельного участка, которая может быть застроена, ко всей площади земельного участка</w:t>
            </w:r>
            <w:r>
              <w:t>.</w:t>
            </w:r>
          </w:p>
          <w:p w:rsidR="00221C9C" w:rsidRDefault="00221C9C" w:rsidP="00221C9C">
            <w:pPr>
              <w:jc w:val="both"/>
            </w:pPr>
            <w: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221C9C" w:rsidRPr="00EB13BD" w:rsidRDefault="00221C9C" w:rsidP="00221C9C">
            <w:pPr>
              <w:jc w:val="both"/>
              <w:rPr>
                <w:u w:val="single"/>
              </w:rPr>
            </w:pPr>
            <w:r w:rsidRPr="00EB13BD">
              <w:rPr>
                <w:u w:val="single"/>
              </w:rPr>
              <w:t>Примечание:</w:t>
            </w:r>
          </w:p>
          <w:p w:rsidR="00221C9C" w:rsidRDefault="00221C9C" w:rsidP="00221C9C">
            <w:pPr>
              <w:jc w:val="both"/>
            </w:pPr>
            <w:r>
              <w:t xml:space="preserve">1. </w:t>
            </w:r>
            <w:r w:rsidRPr="000662E4">
              <w:t xml:space="preserve">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0662E4">
                <w:t>3 метров</w:t>
              </w:r>
            </w:smartTag>
            <w:r w:rsidRPr="000662E4">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221C9C" w:rsidRPr="00C220FA" w:rsidRDefault="00221C9C" w:rsidP="00221C9C">
            <w:pPr>
              <w:shd w:val="clear" w:color="auto" w:fill="FFFFFF"/>
              <w:tabs>
                <w:tab w:val="left" w:pos="0"/>
              </w:tabs>
              <w:spacing w:line="260" w:lineRule="exact"/>
              <w:ind w:right="-82"/>
              <w:rPr>
                <w:color w:val="000000"/>
                <w:spacing w:val="-1"/>
              </w:rPr>
            </w:pPr>
            <w:r>
              <w:t xml:space="preserve">2. Размещение </w:t>
            </w:r>
            <w:r w:rsidRPr="000662E4">
              <w:t>строени</w:t>
            </w:r>
            <w:r>
              <w:t>й</w:t>
            </w:r>
            <w:r w:rsidRPr="000662E4">
              <w:t xml:space="preserve"> или сооружени</w:t>
            </w:r>
            <w:r>
              <w:t>й</w:t>
            </w:r>
            <w:r w:rsidRPr="000662E4">
              <w:t xml:space="preserve"> вспомогательного использования</w:t>
            </w:r>
            <w:r>
              <w:t xml:space="preserve"> вдоль границ смежного земельного участка на расстоянии до </w:t>
            </w:r>
            <w:smartTag w:uri="urn:schemas-microsoft-com:office:smarttags" w:element="metricconverter">
              <w:smartTagPr>
                <w:attr w:name="ProductID" w:val="3 метров"/>
              </w:smartTagPr>
              <w:r>
                <w:t>3 метров</w:t>
              </w:r>
            </w:smartTag>
            <w:r>
              <w:t>, допускается не более чем на 50 % длины этой границы.</w:t>
            </w:r>
          </w:p>
        </w:tc>
      </w:tr>
      <w:tr w:rsidR="00221C9C" w:rsidRPr="00C220FA" w:rsidTr="00221C9C">
        <w:trPr>
          <w:trHeight w:val="547"/>
        </w:trPr>
        <w:tc>
          <w:tcPr>
            <w:tcW w:w="2448" w:type="dxa"/>
          </w:tcPr>
          <w:p w:rsidR="00221C9C" w:rsidRDefault="00221C9C" w:rsidP="00221C9C">
            <w:r w:rsidRPr="00C220FA">
              <w:lastRenderedPageBreak/>
              <w:t xml:space="preserve">Блокированная жилая застройка </w:t>
            </w:r>
          </w:p>
          <w:p w:rsidR="00221C9C" w:rsidRPr="00C220FA" w:rsidRDefault="00221C9C" w:rsidP="00221C9C">
            <w:r w:rsidRPr="00C220FA">
              <w:t>(код 2.3)</w:t>
            </w:r>
          </w:p>
        </w:tc>
        <w:tc>
          <w:tcPr>
            <w:tcW w:w="3600" w:type="dxa"/>
          </w:tcPr>
          <w:p w:rsidR="00221C9C" w:rsidRDefault="00221C9C" w:rsidP="00221C9C">
            <w:r w:rsidRPr="00C220FA">
              <w:rPr>
                <w:color w:val="000000"/>
                <w:spacing w:val="-1"/>
              </w:rPr>
              <w:t>Жилой дом блокированной застройки</w:t>
            </w:r>
            <w:r>
              <w:rPr>
                <w:color w:val="000000"/>
                <w:spacing w:val="-1"/>
              </w:rPr>
              <w:t xml:space="preserve"> </w:t>
            </w:r>
            <w:r w:rsidRPr="00831E03">
              <w:t>(до 10 блок-секций)</w:t>
            </w:r>
            <w:r>
              <w:t>;</w:t>
            </w:r>
          </w:p>
          <w:p w:rsidR="00221C9C" w:rsidRPr="00831E03" w:rsidRDefault="00221C9C" w:rsidP="00221C9C"/>
          <w:p w:rsidR="00221C9C" w:rsidRPr="00C220FA" w:rsidRDefault="00221C9C" w:rsidP="00221C9C">
            <w:pPr>
              <w:shd w:val="clear" w:color="auto" w:fill="FFFFFF"/>
              <w:tabs>
                <w:tab w:val="left" w:pos="0"/>
              </w:tabs>
              <w:spacing w:line="260" w:lineRule="exact"/>
              <w:ind w:right="-82"/>
              <w:rPr>
                <w:color w:val="000000"/>
                <w:spacing w:val="-1"/>
              </w:rPr>
            </w:pPr>
          </w:p>
        </w:tc>
        <w:tc>
          <w:tcPr>
            <w:tcW w:w="3960"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2C25" w:rsidRDefault="00221C9C" w:rsidP="00221C9C">
            <w:pPr>
              <w:jc w:val="both"/>
            </w:pPr>
            <w:r>
              <w:t>М</w:t>
            </w:r>
            <w:r w:rsidRPr="00DA2C25">
              <w:t xml:space="preserve">инимальная площадь земельного участка – </w:t>
            </w:r>
            <w:r>
              <w:t>1000</w:t>
            </w:r>
            <w:r w:rsidRPr="00DA2C25">
              <w:t xml:space="preserve"> </w:t>
            </w:r>
            <w:r>
              <w:t>кв.м.</w:t>
            </w:r>
          </w:p>
          <w:p w:rsidR="00221C9C" w:rsidRPr="00DA2C25" w:rsidRDefault="00221C9C" w:rsidP="00221C9C">
            <w:pPr>
              <w:jc w:val="both"/>
            </w:pPr>
            <w:r>
              <w:t>Ма</w:t>
            </w:r>
            <w:r w:rsidRPr="00DA2C25">
              <w:t xml:space="preserve">ксимальная площадь земельного участка – </w:t>
            </w:r>
            <w:r>
              <w:t>1000</w:t>
            </w:r>
            <w:r w:rsidRPr="00DA2C25">
              <w:t xml:space="preserve"> </w:t>
            </w:r>
            <w:r>
              <w:t>кв.м.</w:t>
            </w:r>
          </w:p>
          <w:p w:rsidR="00221C9C" w:rsidRPr="00DA2C25" w:rsidRDefault="00221C9C" w:rsidP="00221C9C">
            <w:pPr>
              <w:jc w:val="both"/>
            </w:pPr>
            <w:r w:rsidRPr="00DA2C25">
              <w:t xml:space="preserve">Минимальный размер земельного участка – </w:t>
            </w:r>
            <w:smartTag w:uri="urn:schemas-microsoft-com:office:smarttags" w:element="metricconverter">
              <w:smartTagPr>
                <w:attr w:name="ProductID" w:val="6 м"/>
              </w:smartTagPr>
              <w:r w:rsidRPr="00DA2C25">
                <w:t>6 м</w:t>
              </w:r>
            </w:smartTag>
            <w:r w:rsidRPr="00DA2C25">
              <w:t>.</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A2C25" w:rsidRDefault="00221C9C" w:rsidP="00221C9C">
            <w:pPr>
              <w:jc w:val="both"/>
            </w:pPr>
            <w:r>
              <w:t xml:space="preserve">со стороны </w:t>
            </w:r>
            <w:r w:rsidRPr="00DA2C25">
              <w:t xml:space="preserve">красной линии улиц – </w:t>
            </w:r>
            <w:smartTag w:uri="urn:schemas-microsoft-com:office:smarttags" w:element="metricconverter">
              <w:smartTagPr>
                <w:attr w:name="ProductID" w:val="5 м"/>
              </w:smartTagPr>
              <w:r w:rsidRPr="00DA2C25">
                <w:t>5 м</w:t>
              </w:r>
            </w:smartTag>
            <w:r w:rsidRPr="00DA2C25">
              <w:t>,</w:t>
            </w:r>
          </w:p>
          <w:p w:rsidR="00221C9C" w:rsidRDefault="00221C9C" w:rsidP="00221C9C">
            <w:pPr>
              <w:jc w:val="both"/>
            </w:pPr>
            <w:r>
              <w:lastRenderedPageBreak/>
              <w:t xml:space="preserve">со стороны </w:t>
            </w:r>
            <w:r w:rsidRPr="00DA2C25">
              <w:t xml:space="preserve">красной линии однополосных проездов – </w:t>
            </w:r>
            <w:smartTag w:uri="urn:schemas-microsoft-com:office:smarttags" w:element="metricconverter">
              <w:smartTagPr>
                <w:attr w:name="ProductID" w:val="3 м"/>
              </w:smartTagPr>
              <w:r w:rsidRPr="00DA2C25">
                <w:t>3</w:t>
              </w:r>
              <w:r>
                <w:t> </w:t>
              </w:r>
              <w:r w:rsidRPr="00DA2C25">
                <w:t>м</w:t>
              </w:r>
            </w:smartTag>
            <w:r w:rsidRPr="00DA2C25">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pPr>
            <w:r w:rsidRPr="00DA2C25">
              <w:t>Минимальное расстояние от границ</w:t>
            </w:r>
            <w:r>
              <w:t>ы</w:t>
            </w:r>
            <w:r w:rsidRPr="00DA2C25">
              <w:t xml:space="preserve"> </w:t>
            </w:r>
            <w:r>
              <w:t>земельного</w:t>
            </w:r>
            <w:r w:rsidRPr="00DA2C25">
              <w:t xml:space="preserve"> участка до</w:t>
            </w:r>
            <w:r>
              <w:t xml:space="preserve"> </w:t>
            </w:r>
            <w:r w:rsidRPr="00DA2C25">
              <w:t>основного строения:</w:t>
            </w:r>
          </w:p>
          <w:p w:rsidR="00221C9C" w:rsidRPr="009D5A1E" w:rsidRDefault="00221C9C" w:rsidP="00221C9C">
            <w:pPr>
              <w:pStyle w:val="ConsPlusNormal"/>
              <w:ind w:firstLine="0"/>
              <w:jc w:val="both"/>
              <w:rPr>
                <w:rFonts w:ascii="Times New Roman" w:hAnsi="Times New Roman" w:cs="Times New Roman"/>
              </w:rPr>
            </w:pPr>
            <w:r w:rsidRPr="009D5A1E">
              <w:rPr>
                <w:rFonts w:ascii="Times New Roman" w:hAnsi="Times New Roman" w:cs="Times New Roman"/>
              </w:rPr>
              <w:t>со стороны земельн</w:t>
            </w:r>
            <w:r>
              <w:rPr>
                <w:rFonts w:ascii="Times New Roman" w:hAnsi="Times New Roman" w:cs="Times New Roman"/>
              </w:rPr>
              <w:t>ых</w:t>
            </w:r>
            <w:r w:rsidRPr="009D5A1E">
              <w:rPr>
                <w:rFonts w:ascii="Times New Roman" w:hAnsi="Times New Roman" w:cs="Times New Roman"/>
              </w:rPr>
              <w:t xml:space="preserve"> участк</w:t>
            </w:r>
            <w:r>
              <w:rPr>
                <w:rFonts w:ascii="Times New Roman" w:hAnsi="Times New Roman" w:cs="Times New Roman"/>
              </w:rPr>
              <w:t>ов</w:t>
            </w:r>
            <w:r w:rsidRPr="009D5A1E">
              <w:rPr>
                <w:rFonts w:ascii="Times New Roman" w:hAnsi="Times New Roman" w:cs="Times New Roman"/>
              </w:rPr>
              <w:t xml:space="preserve"> смежных блок-секций – </w:t>
            </w:r>
            <w:smartTag w:uri="urn:schemas-microsoft-com:office:smarttags" w:element="metricconverter">
              <w:smartTagPr>
                <w:attr w:name="ProductID" w:val="0 м"/>
              </w:smartTagPr>
              <w:r w:rsidRPr="009D5A1E">
                <w:rPr>
                  <w:rFonts w:ascii="Times New Roman" w:hAnsi="Times New Roman" w:cs="Times New Roman"/>
                </w:rPr>
                <w:t>0 м</w:t>
              </w:r>
            </w:smartTag>
            <w:r>
              <w:rPr>
                <w:rFonts w:ascii="Times New Roman" w:hAnsi="Times New Roman" w:cs="Times New Roman"/>
              </w:rPr>
              <w:t>;</w:t>
            </w:r>
          </w:p>
          <w:p w:rsidR="00221C9C" w:rsidRPr="00DA2C25" w:rsidRDefault="00221C9C" w:rsidP="00221C9C">
            <w:pPr>
              <w:pStyle w:val="ConsPlusNormal"/>
              <w:ind w:firstLine="0"/>
              <w:jc w:val="both"/>
              <w:rPr>
                <w:rFonts w:ascii="Times New Roman" w:hAnsi="Times New Roman" w:cs="Times New Roman"/>
              </w:rPr>
            </w:pPr>
            <w:r>
              <w:rPr>
                <w:rFonts w:ascii="Times New Roman" w:hAnsi="Times New Roman" w:cs="Times New Roman"/>
              </w:rPr>
              <w:t xml:space="preserve">со стороны иных смежных </w:t>
            </w:r>
            <w:r w:rsidRPr="00DA2C25">
              <w:rPr>
                <w:rFonts w:ascii="Times New Roman" w:hAnsi="Times New Roman" w:cs="Times New Roman"/>
              </w:rPr>
              <w:t>земельн</w:t>
            </w:r>
            <w:r>
              <w:rPr>
                <w:rFonts w:ascii="Times New Roman" w:hAnsi="Times New Roman" w:cs="Times New Roman"/>
              </w:rPr>
              <w:t>ых</w:t>
            </w:r>
            <w:r w:rsidRPr="00DA2C25">
              <w:rPr>
                <w:rFonts w:ascii="Times New Roman" w:hAnsi="Times New Roman" w:cs="Times New Roman"/>
              </w:rPr>
              <w:t xml:space="preserve"> участк</w:t>
            </w:r>
            <w:r>
              <w:rPr>
                <w:rFonts w:ascii="Times New Roman" w:hAnsi="Times New Roman" w:cs="Times New Roman"/>
              </w:rPr>
              <w:t>ов</w:t>
            </w:r>
            <w:r w:rsidRPr="00DA2C25">
              <w:rPr>
                <w:rFonts w:ascii="Times New Roman" w:hAnsi="Times New Roman" w:cs="Times New Roman"/>
              </w:rPr>
              <w:t xml:space="preserve"> – </w:t>
            </w:r>
            <w:smartTag w:uri="urn:schemas-microsoft-com:office:smarttags" w:element="metricconverter">
              <w:smartTagPr>
                <w:attr w:name="ProductID" w:val="3 м"/>
              </w:smartTagPr>
              <w:r w:rsidRPr="00DA2C25">
                <w:rPr>
                  <w:rFonts w:ascii="Times New Roman" w:hAnsi="Times New Roman" w:cs="Times New Roman"/>
                </w:rPr>
                <w:t>3 м</w:t>
              </w:r>
            </w:smartTag>
            <w:r>
              <w:rPr>
                <w:rFonts w:ascii="Times New Roman" w:hAnsi="Times New Roman" w:cs="Times New Roman"/>
              </w:rPr>
              <w:t>.</w:t>
            </w:r>
          </w:p>
          <w:p w:rsidR="00221C9C" w:rsidRPr="00DA2C25" w:rsidRDefault="00221C9C" w:rsidP="00221C9C">
            <w:pPr>
              <w:jc w:val="both"/>
              <w:rPr>
                <w:b/>
              </w:rPr>
            </w:pPr>
            <w:r>
              <w:rPr>
                <w:b/>
              </w:rPr>
              <w:t>П</w:t>
            </w:r>
            <w:r w:rsidRPr="00DA2C25">
              <w:rPr>
                <w:b/>
              </w:rPr>
              <w:t>редельное количество этажей или предельная высота зданий, строений, сооружений</w:t>
            </w:r>
          </w:p>
          <w:p w:rsidR="00221C9C" w:rsidRPr="00DA2C25" w:rsidRDefault="00221C9C" w:rsidP="00221C9C">
            <w:pPr>
              <w:jc w:val="both"/>
            </w:pPr>
            <w:r>
              <w:t xml:space="preserve">Максимальное количество этажей – </w:t>
            </w:r>
            <w:r w:rsidRPr="00DA2C25">
              <w:t>3 (включая подземный, подвальный, цокольный, технический, мансардный).</w:t>
            </w:r>
          </w:p>
          <w:p w:rsidR="00221C9C" w:rsidRPr="00C220FA" w:rsidRDefault="00221C9C" w:rsidP="00221C9C">
            <w:pPr>
              <w:shd w:val="clear" w:color="auto" w:fill="FFFFFF"/>
              <w:tabs>
                <w:tab w:val="left" w:pos="0"/>
              </w:tabs>
              <w:spacing w:line="260" w:lineRule="exact"/>
              <w:ind w:right="-82"/>
              <w:rPr>
                <w:color w:val="000000"/>
                <w:spacing w:val="-1"/>
              </w:rPr>
            </w:pPr>
            <w:r w:rsidRPr="00DA2C25">
              <w:rPr>
                <w:b/>
              </w:rPr>
              <w:t>Максимальный процент застройки в границах земельного участка</w:t>
            </w:r>
            <w:r>
              <w:rPr>
                <w:b/>
              </w:rPr>
              <w:t xml:space="preserve"> – 70 %.</w:t>
            </w:r>
          </w:p>
        </w:tc>
      </w:tr>
      <w:tr w:rsidR="00221C9C" w:rsidRPr="00C220FA" w:rsidTr="00221C9C">
        <w:trPr>
          <w:trHeight w:val="1605"/>
        </w:trPr>
        <w:tc>
          <w:tcPr>
            <w:tcW w:w="2448" w:type="dxa"/>
          </w:tcPr>
          <w:p w:rsidR="00221C9C" w:rsidRPr="00C220FA" w:rsidRDefault="00221C9C" w:rsidP="00221C9C">
            <w:r w:rsidRPr="00C220FA">
              <w:lastRenderedPageBreak/>
              <w:t>Здравоохранение (код 3.4)</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Аптека;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Пункт первой медицинской помощи;</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Поликлиника;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Фельдшерско-акушерский пункт</w:t>
            </w:r>
          </w:p>
        </w:tc>
        <w:tc>
          <w:tcPr>
            <w:tcW w:w="3960" w:type="dxa"/>
            <w:vMerge w:val="restart"/>
          </w:tcPr>
          <w:p w:rsidR="00221C9C" w:rsidRPr="001B2DC9" w:rsidRDefault="00221C9C" w:rsidP="00221C9C">
            <w:pPr>
              <w:jc w:val="both"/>
              <w:rPr>
                <w:b/>
              </w:rPr>
            </w:pPr>
            <w:r w:rsidRPr="001B2DC9">
              <w:rPr>
                <w:b/>
              </w:rPr>
              <w:t>Предельные размеры земельных участков, в том числе их площадь:</w:t>
            </w:r>
          </w:p>
          <w:p w:rsidR="00221C9C" w:rsidRPr="001B2DC9" w:rsidRDefault="00221C9C" w:rsidP="00221C9C">
            <w:pPr>
              <w:jc w:val="both"/>
              <w:rPr>
                <w:bCs/>
              </w:rPr>
            </w:pPr>
            <w:r w:rsidRPr="001B2DC9">
              <w:rPr>
                <w:bCs/>
              </w:rPr>
              <w:t xml:space="preserve">Минимальный размер земельного участка – </w:t>
            </w:r>
            <w:r>
              <w:rPr>
                <w:bCs/>
              </w:rPr>
              <w:t>2</w:t>
            </w:r>
            <w:r w:rsidRPr="001B2DC9">
              <w:rPr>
                <w:bCs/>
              </w:rPr>
              <w:t>0 м</w:t>
            </w:r>
          </w:p>
          <w:p w:rsidR="00221C9C" w:rsidRPr="001B2DC9" w:rsidRDefault="00221C9C" w:rsidP="00221C9C">
            <w:pPr>
              <w:jc w:val="both"/>
              <w:rPr>
                <w:bCs/>
              </w:rPr>
            </w:pPr>
            <w:r w:rsidRPr="001B2DC9">
              <w:rPr>
                <w:bCs/>
              </w:rPr>
              <w:t xml:space="preserve">Минимальная площадь земельного участка – </w:t>
            </w:r>
            <w:r>
              <w:rPr>
                <w:bCs/>
              </w:rPr>
              <w:t>4</w:t>
            </w:r>
            <w:r w:rsidRPr="001B2DC9">
              <w:rPr>
                <w:bCs/>
              </w:rPr>
              <w:t>00 кв. м.</w:t>
            </w:r>
          </w:p>
          <w:p w:rsidR="00221C9C" w:rsidRPr="001B2DC9" w:rsidRDefault="00221C9C" w:rsidP="00221C9C">
            <w:pPr>
              <w:jc w:val="both"/>
              <w:rPr>
                <w:bCs/>
              </w:rPr>
            </w:pPr>
            <w:r w:rsidRPr="001B2DC9">
              <w:rPr>
                <w:bCs/>
              </w:rPr>
              <w:t>Максимальная площадь земельного участка - 30000 кв.м.</w:t>
            </w:r>
          </w:p>
          <w:p w:rsidR="00221C9C" w:rsidRPr="001B2DC9" w:rsidRDefault="00221C9C" w:rsidP="00221C9C">
            <w:pPr>
              <w:jc w:val="both"/>
              <w:rPr>
                <w:b/>
              </w:rPr>
            </w:pPr>
            <w:r w:rsidRPr="001B2DC9">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1B2DC9">
                <w:rPr>
                  <w:b/>
                </w:rPr>
                <w:t>5 м</w:t>
              </w:r>
            </w:smartTag>
            <w:r w:rsidRPr="001B2DC9">
              <w:rPr>
                <w:b/>
              </w:rPr>
              <w:t>.</w:t>
            </w:r>
          </w:p>
          <w:p w:rsidR="00221C9C" w:rsidRPr="001B2DC9" w:rsidRDefault="00221C9C" w:rsidP="00221C9C">
            <w:pPr>
              <w:jc w:val="both"/>
              <w:rPr>
                <w:bCs/>
              </w:rPr>
            </w:pPr>
            <w:r w:rsidRPr="001B2DC9">
              <w:rPr>
                <w:bCs/>
              </w:rPr>
              <w:t>Для застроенных земельных участков при реконструкции объектов допускается размещать объект по сложившейся линии застройки;</w:t>
            </w:r>
          </w:p>
          <w:p w:rsidR="00221C9C" w:rsidRPr="001B2DC9" w:rsidRDefault="00221C9C" w:rsidP="00221C9C">
            <w:pPr>
              <w:jc w:val="both"/>
              <w:rPr>
                <w:b/>
              </w:rPr>
            </w:pPr>
            <w:r w:rsidRPr="001B2DC9">
              <w:rPr>
                <w:b/>
              </w:rPr>
              <w:t>Предельное количество этажей или предельная высота зданий, строений, сооружений</w:t>
            </w:r>
          </w:p>
          <w:p w:rsidR="00221C9C" w:rsidRPr="001B2DC9" w:rsidRDefault="00221C9C" w:rsidP="00221C9C">
            <w:pPr>
              <w:jc w:val="both"/>
              <w:rPr>
                <w:bCs/>
              </w:rPr>
            </w:pPr>
            <w:r w:rsidRPr="001B2DC9">
              <w:rPr>
                <w:bCs/>
              </w:rPr>
              <w:t xml:space="preserve">Максимальное количество этажей – 3 </w:t>
            </w:r>
            <w:proofErr w:type="spellStart"/>
            <w:r w:rsidRPr="001B2DC9">
              <w:rPr>
                <w:bCs/>
              </w:rPr>
              <w:t>эт</w:t>
            </w:r>
            <w:proofErr w:type="spellEnd"/>
            <w:r w:rsidRPr="001B2DC9">
              <w:rPr>
                <w:bCs/>
              </w:rPr>
              <w:t>.</w:t>
            </w:r>
          </w:p>
          <w:p w:rsidR="00221C9C" w:rsidRPr="00C220FA" w:rsidRDefault="00221C9C" w:rsidP="00221C9C">
            <w:pPr>
              <w:shd w:val="clear" w:color="auto" w:fill="FFFFFF"/>
              <w:tabs>
                <w:tab w:val="left" w:pos="0"/>
              </w:tabs>
              <w:spacing w:line="260" w:lineRule="exact"/>
              <w:ind w:right="-82"/>
              <w:rPr>
                <w:color w:val="000000"/>
                <w:spacing w:val="-1"/>
              </w:rPr>
            </w:pPr>
            <w:r w:rsidRPr="001B2DC9">
              <w:rPr>
                <w:b/>
              </w:rPr>
              <w:t>Максимальный процент застройки в границах земельного участка</w:t>
            </w:r>
            <w:r w:rsidRPr="001B2DC9">
              <w:t xml:space="preserve"> – 50 %.</w:t>
            </w:r>
          </w:p>
        </w:tc>
      </w:tr>
      <w:tr w:rsidR="00221C9C" w:rsidRPr="00C220FA" w:rsidTr="00221C9C">
        <w:trPr>
          <w:trHeight w:val="4247"/>
        </w:trPr>
        <w:tc>
          <w:tcPr>
            <w:tcW w:w="2448" w:type="dxa"/>
          </w:tcPr>
          <w:p w:rsidR="00221C9C" w:rsidRDefault="00221C9C" w:rsidP="00221C9C">
            <w:r w:rsidRPr="00C220FA">
              <w:t xml:space="preserve">Образование и просвещение </w:t>
            </w:r>
          </w:p>
          <w:p w:rsidR="00221C9C" w:rsidRPr="00C220FA" w:rsidRDefault="00221C9C" w:rsidP="00221C9C">
            <w:r w:rsidRPr="00C220FA">
              <w:t>(код 3.5)</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Детский сад;</w:t>
            </w:r>
          </w:p>
          <w:p w:rsidR="00221C9C" w:rsidRDefault="00221C9C" w:rsidP="00221C9C">
            <w:pPr>
              <w:shd w:val="clear" w:color="auto" w:fill="FFFFFF"/>
              <w:tabs>
                <w:tab w:val="left" w:pos="0"/>
              </w:tabs>
              <w:spacing w:line="260" w:lineRule="exact"/>
              <w:ind w:right="-82"/>
              <w:rPr>
                <w:color w:val="000000"/>
                <w:spacing w:val="-1"/>
              </w:rPr>
            </w:pPr>
            <w:r w:rsidRPr="00C220FA">
              <w:rPr>
                <w:color w:val="000000"/>
                <w:spacing w:val="-1"/>
              </w:rPr>
              <w:t>Детские дошкольные учреждения</w:t>
            </w:r>
          </w:p>
          <w:p w:rsidR="00221C9C" w:rsidRPr="00C220FA" w:rsidRDefault="00221C9C" w:rsidP="00221C9C">
            <w:pPr>
              <w:shd w:val="clear" w:color="auto" w:fill="FFFFFF"/>
              <w:tabs>
                <w:tab w:val="left" w:pos="0"/>
              </w:tabs>
              <w:spacing w:line="260" w:lineRule="exact"/>
              <w:ind w:right="-82"/>
              <w:rPr>
                <w:color w:val="000000"/>
                <w:spacing w:val="-1"/>
              </w:rPr>
            </w:pPr>
            <w:r>
              <w:rPr>
                <w:color w:val="000000"/>
                <w:spacing w:val="-1"/>
              </w:rPr>
              <w:t>Общеобразовательные школы (начальные и средние)</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577"/>
        </w:trPr>
        <w:tc>
          <w:tcPr>
            <w:tcW w:w="2448" w:type="dxa"/>
          </w:tcPr>
          <w:p w:rsidR="00221C9C" w:rsidRPr="00C220FA" w:rsidRDefault="00221C9C" w:rsidP="00221C9C">
            <w:r w:rsidRPr="00C220FA">
              <w:t>Магазины (код 4.4)</w:t>
            </w:r>
          </w:p>
          <w:p w:rsidR="00221C9C" w:rsidRPr="00C220FA" w:rsidRDefault="00221C9C" w:rsidP="00221C9C"/>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Торговый павильон;</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Магазин</w:t>
            </w:r>
            <w:r>
              <w:rPr>
                <w:color w:val="000000"/>
                <w:spacing w:val="-1"/>
              </w:rPr>
              <w:t>,</w:t>
            </w:r>
            <w:r w:rsidRPr="00C31259">
              <w:t xml:space="preserve"> </w:t>
            </w:r>
            <w:r w:rsidRPr="00747E54">
              <w:t>торговая площадь котор</w:t>
            </w:r>
            <w:r>
              <w:t>ого</w:t>
            </w:r>
            <w:r w:rsidRPr="00747E54">
              <w:t xml:space="preserve"> составляет до 1</w:t>
            </w:r>
            <w:r>
              <w:t>5</w:t>
            </w:r>
            <w:r w:rsidRPr="00747E54">
              <w:t>0 м</w:t>
            </w:r>
            <w:r w:rsidRPr="00747E54">
              <w:rPr>
                <w:vertAlign w:val="superscript"/>
              </w:rPr>
              <w:t>2</w:t>
            </w:r>
          </w:p>
        </w:tc>
        <w:tc>
          <w:tcPr>
            <w:tcW w:w="3960"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45B3" w:rsidRDefault="00221C9C" w:rsidP="00221C9C">
            <w:pPr>
              <w:jc w:val="both"/>
            </w:pPr>
            <w:r>
              <w:t xml:space="preserve">- </w:t>
            </w:r>
            <w:r w:rsidRPr="00DA45B3">
              <w:t xml:space="preserve">минимальная площадь земельного участка </w:t>
            </w:r>
            <w:r>
              <w:t>–</w:t>
            </w:r>
            <w:r w:rsidRPr="00D27A93">
              <w:t xml:space="preserve"> 324</w:t>
            </w:r>
            <w:r w:rsidRPr="00DA45B3">
              <w:t xml:space="preserve"> </w:t>
            </w:r>
            <w:r>
              <w:t>кв.м.</w:t>
            </w:r>
          </w:p>
          <w:p w:rsidR="00221C9C" w:rsidRPr="00DA45B3" w:rsidRDefault="00221C9C" w:rsidP="00221C9C">
            <w:pPr>
              <w:jc w:val="both"/>
            </w:pPr>
            <w:r w:rsidRPr="00DA45B3">
              <w:t xml:space="preserve">- максимальная площадь земельного участка </w:t>
            </w:r>
            <w:r>
              <w:t>–</w:t>
            </w:r>
            <w:r w:rsidRPr="00DA45B3">
              <w:t xml:space="preserve"> </w:t>
            </w:r>
            <w:r>
              <w:t>500</w:t>
            </w:r>
            <w:r w:rsidRPr="00DA45B3">
              <w:t xml:space="preserve"> </w:t>
            </w:r>
            <w:r>
              <w:t>кв.м.</w:t>
            </w:r>
            <w:r w:rsidRPr="00DA45B3">
              <w:t>;</w:t>
            </w:r>
          </w:p>
          <w:p w:rsidR="00221C9C" w:rsidRDefault="00221C9C" w:rsidP="00221C9C">
            <w:pPr>
              <w:jc w:val="both"/>
            </w:pPr>
            <w:r w:rsidRPr="00DA2C25">
              <w:t xml:space="preserve">Минимальный размер земельного участка </w:t>
            </w:r>
            <w:r>
              <w:t>–</w:t>
            </w:r>
            <w:r w:rsidRPr="00DA2C25">
              <w:t xml:space="preserve"> </w:t>
            </w:r>
            <w:smartTag w:uri="urn:schemas-microsoft-com:office:smarttags" w:element="metricconverter">
              <w:smartTagPr>
                <w:attr w:name="ProductID" w:val="18 м"/>
              </w:smartTagPr>
              <w:r>
                <w:t>18</w:t>
              </w:r>
              <w:r w:rsidRPr="00DA2C25">
                <w:t xml:space="preserve"> м</w:t>
              </w:r>
            </w:smartTag>
            <w:r w:rsidRPr="00DA2C25">
              <w:t>.</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A2C25" w:rsidRDefault="00221C9C" w:rsidP="00221C9C">
            <w:pPr>
              <w:jc w:val="both"/>
            </w:pPr>
            <w:r w:rsidRPr="00DA2C25">
              <w:t xml:space="preserve">- от красной линии улиц </w:t>
            </w:r>
            <w:r>
              <w:t>–</w:t>
            </w:r>
            <w:r w:rsidRPr="00DA2C25">
              <w:t xml:space="preserve"> </w:t>
            </w:r>
            <w:smartTag w:uri="urn:schemas-microsoft-com:office:smarttags" w:element="metricconverter">
              <w:smartTagPr>
                <w:attr w:name="ProductID" w:val="5 м"/>
              </w:smartTagPr>
              <w:r w:rsidRPr="00DA2C25">
                <w:t>5 м</w:t>
              </w:r>
            </w:smartTag>
            <w:r w:rsidRPr="00DA2C25">
              <w:t>,</w:t>
            </w:r>
          </w:p>
          <w:p w:rsidR="00221C9C" w:rsidRPr="00DA2C25" w:rsidRDefault="00221C9C" w:rsidP="00221C9C">
            <w:pPr>
              <w:pStyle w:val="ConsPlusNormal"/>
              <w:ind w:firstLine="0"/>
              <w:jc w:val="both"/>
              <w:rPr>
                <w:rFonts w:ascii="Times New Roman" w:hAnsi="Times New Roman" w:cs="Times New Roman"/>
              </w:rPr>
            </w:pPr>
            <w:r w:rsidRPr="00DA2C25">
              <w:rPr>
                <w:rFonts w:ascii="Times New Roman" w:hAnsi="Times New Roman" w:cs="Times New Roman"/>
              </w:rPr>
              <w:t xml:space="preserve">- от границы земельного участка </w:t>
            </w:r>
            <w:r>
              <w:rPr>
                <w:rFonts w:ascii="Times New Roman" w:hAnsi="Times New Roman" w:cs="Times New Roman"/>
              </w:rPr>
              <w:t>–</w:t>
            </w:r>
            <w:r w:rsidRPr="00DA2C25">
              <w:rPr>
                <w:rFonts w:ascii="Times New Roman" w:hAnsi="Times New Roman" w:cs="Times New Roman"/>
              </w:rPr>
              <w:t xml:space="preserve"> </w:t>
            </w:r>
            <w:smartTag w:uri="urn:schemas-microsoft-com:office:smarttags" w:element="metricconverter">
              <w:smartTagPr>
                <w:attr w:name="ProductID" w:val="3 м"/>
              </w:smartTagPr>
              <w:r w:rsidRPr="00DA2C25">
                <w:rPr>
                  <w:rFonts w:ascii="Times New Roman" w:hAnsi="Times New Roman" w:cs="Times New Roman"/>
                </w:rPr>
                <w:t>3 м</w:t>
              </w:r>
            </w:smartTag>
            <w:r w:rsidRPr="00DA2C25">
              <w:rPr>
                <w:rFonts w:ascii="Times New Roman" w:hAnsi="Times New Roman" w:cs="Times New Roman"/>
              </w:rPr>
              <w:t>,</w:t>
            </w:r>
          </w:p>
          <w:p w:rsidR="00221C9C" w:rsidRDefault="00221C9C" w:rsidP="00221C9C">
            <w:r w:rsidRPr="00DA2C25">
              <w:lastRenderedPageBreak/>
              <w:t xml:space="preserve">- от красной линии однополосных проездов </w:t>
            </w:r>
            <w:r>
              <w:t>–</w:t>
            </w:r>
            <w:r w:rsidRPr="00DA2C25">
              <w:t xml:space="preserve"> </w:t>
            </w:r>
            <w:smartTag w:uri="urn:schemas-microsoft-com:office:smarttags" w:element="metricconverter">
              <w:smartTagPr>
                <w:attr w:name="ProductID" w:val="3 м"/>
              </w:smartTagPr>
              <w:r w:rsidRPr="00DA2C25">
                <w:t>3 м</w:t>
              </w:r>
            </w:smartTag>
            <w:r w:rsidRPr="00DA2C25">
              <w:t>.</w:t>
            </w:r>
          </w:p>
          <w:p w:rsidR="00221C9C" w:rsidRPr="00DA2C25"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DA2C25" w:rsidRDefault="00221C9C" w:rsidP="00221C9C">
            <w:r w:rsidRPr="00DA2C25">
              <w:t>Максимальн</w:t>
            </w:r>
            <w:r>
              <w:t>ое количество этажей –</w:t>
            </w:r>
            <w:r w:rsidRPr="00DA2C25">
              <w:t xml:space="preserve"> </w:t>
            </w:r>
            <w:r>
              <w:t>2.</w:t>
            </w:r>
          </w:p>
          <w:p w:rsidR="00221C9C" w:rsidRPr="00DA2C25" w:rsidRDefault="00221C9C" w:rsidP="00221C9C">
            <w:pPr>
              <w:jc w:val="both"/>
            </w:pPr>
            <w:r w:rsidRPr="00DA2C25">
              <w:rPr>
                <w:b/>
              </w:rPr>
              <w:t>Максимальный процент застройки в границах земельного участка</w:t>
            </w:r>
            <w:r>
              <w:t xml:space="preserve"> – 60%.</w:t>
            </w:r>
          </w:p>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1530"/>
        </w:trPr>
        <w:tc>
          <w:tcPr>
            <w:tcW w:w="2448" w:type="dxa"/>
          </w:tcPr>
          <w:p w:rsidR="00221C9C" w:rsidRPr="00C220FA" w:rsidRDefault="00221C9C" w:rsidP="00221C9C">
            <w:r>
              <w:lastRenderedPageBreak/>
              <w:t>Обеспечение внутреннего правопорядка, код 8.3</w:t>
            </w:r>
          </w:p>
        </w:tc>
        <w:tc>
          <w:tcPr>
            <w:tcW w:w="3600" w:type="dxa"/>
          </w:tcPr>
          <w:p w:rsidR="00221C9C" w:rsidRPr="003C0BA7" w:rsidRDefault="00221C9C" w:rsidP="00221C9C">
            <w:pPr>
              <w:shd w:val="clear" w:color="auto" w:fill="FFFFFF"/>
              <w:tabs>
                <w:tab w:val="left" w:pos="0"/>
              </w:tabs>
              <w:spacing w:line="260" w:lineRule="exact"/>
              <w:ind w:right="-82"/>
              <w:rPr>
                <w:bCs/>
                <w:color w:val="000000"/>
                <w:spacing w:val="-1"/>
              </w:rPr>
            </w:pPr>
            <w:r w:rsidRPr="003C0BA7">
              <w:rPr>
                <w:bCs/>
                <w:color w:val="000000"/>
                <w:spacing w:val="-1"/>
              </w:rPr>
              <w:t>Пункты полиции</w:t>
            </w:r>
          </w:p>
          <w:p w:rsidR="00221C9C" w:rsidRPr="00402BCB" w:rsidRDefault="00221C9C" w:rsidP="00221C9C">
            <w:pPr>
              <w:shd w:val="clear" w:color="auto" w:fill="FFFFFF"/>
              <w:tabs>
                <w:tab w:val="left" w:pos="0"/>
              </w:tabs>
              <w:spacing w:line="260" w:lineRule="exact"/>
              <w:ind w:right="-82"/>
              <w:rPr>
                <w:bCs/>
                <w:color w:val="000000"/>
                <w:spacing w:val="-1"/>
              </w:rPr>
            </w:pPr>
            <w:r w:rsidRPr="003C0BA7">
              <w:rPr>
                <w:bCs/>
                <w:color w:val="000000"/>
                <w:spacing w:val="-1"/>
              </w:rPr>
              <w:t>Объекты пожарной охраны</w:t>
            </w:r>
          </w:p>
        </w:tc>
        <w:tc>
          <w:tcPr>
            <w:tcW w:w="3960" w:type="dxa"/>
          </w:tcPr>
          <w:p w:rsidR="00221C9C" w:rsidRDefault="00221C9C" w:rsidP="00221C9C">
            <w:pPr>
              <w:shd w:val="clear" w:color="auto" w:fill="FFFFFF"/>
              <w:tabs>
                <w:tab w:val="left" w:pos="0"/>
              </w:tabs>
              <w:spacing w:line="260" w:lineRule="exact"/>
              <w:ind w:right="-82"/>
              <w:jc w:val="both"/>
            </w:pPr>
            <w: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705"/>
        </w:trPr>
        <w:tc>
          <w:tcPr>
            <w:tcW w:w="2448" w:type="dxa"/>
          </w:tcPr>
          <w:p w:rsidR="00221C9C" w:rsidRDefault="00221C9C" w:rsidP="00221C9C">
            <w:r w:rsidRPr="00C220FA">
              <w:t xml:space="preserve">Коммунальное обслуживание </w:t>
            </w:r>
          </w:p>
          <w:p w:rsidR="00221C9C" w:rsidRPr="00C220FA" w:rsidRDefault="00221C9C" w:rsidP="00221C9C">
            <w:r w:rsidRPr="00C220FA">
              <w:t>(код 3.1)</w:t>
            </w:r>
          </w:p>
        </w:tc>
        <w:tc>
          <w:tcPr>
            <w:tcW w:w="3600" w:type="dxa"/>
          </w:tcPr>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Водонапорная башня;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Водозаборная скважина;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Общественный резервуар для хранения воды;</w:t>
            </w:r>
          </w:p>
          <w:p w:rsidR="00221C9C" w:rsidRPr="00C220FA" w:rsidRDefault="00221C9C" w:rsidP="00221C9C">
            <w:pPr>
              <w:shd w:val="clear" w:color="auto" w:fill="FFFFFF"/>
              <w:tabs>
                <w:tab w:val="left" w:pos="0"/>
              </w:tabs>
              <w:spacing w:line="260" w:lineRule="exact"/>
              <w:ind w:right="-82"/>
              <w:rPr>
                <w:b/>
                <w:color w:val="000000"/>
                <w:spacing w:val="-1"/>
              </w:rPr>
            </w:pPr>
          </w:p>
        </w:tc>
        <w:tc>
          <w:tcPr>
            <w:tcW w:w="3960" w:type="dxa"/>
          </w:tcPr>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1312"/>
        </w:trPr>
        <w:tc>
          <w:tcPr>
            <w:tcW w:w="2448" w:type="dxa"/>
          </w:tcPr>
          <w:p w:rsidR="00221C9C" w:rsidRDefault="00221C9C" w:rsidP="00221C9C">
            <w:bookmarkStart w:id="6" w:name="sub_10120"/>
            <w:r w:rsidRPr="00C220FA">
              <w:t>Земельные участки (территории) общего пользования</w:t>
            </w:r>
            <w:bookmarkEnd w:id="6"/>
            <w:r w:rsidRPr="00C220FA">
              <w:t xml:space="preserve"> </w:t>
            </w:r>
          </w:p>
          <w:p w:rsidR="00221C9C" w:rsidRPr="00C220FA" w:rsidRDefault="00221C9C" w:rsidP="00221C9C">
            <w:r w:rsidRPr="00C220FA">
              <w:t>(код 12.0)</w:t>
            </w:r>
          </w:p>
        </w:tc>
        <w:tc>
          <w:tcPr>
            <w:tcW w:w="3600" w:type="dxa"/>
          </w:tcPr>
          <w:p w:rsidR="00221C9C" w:rsidRPr="00402BCB" w:rsidRDefault="00221C9C" w:rsidP="00221C9C">
            <w:pPr>
              <w:shd w:val="clear" w:color="auto" w:fill="FFFFFF"/>
              <w:tabs>
                <w:tab w:val="left" w:pos="0"/>
              </w:tabs>
              <w:spacing w:line="260" w:lineRule="exact"/>
              <w:ind w:right="-82"/>
              <w:rPr>
                <w:color w:val="000000"/>
                <w:spacing w:val="-1"/>
              </w:rPr>
            </w:pPr>
            <w:r w:rsidRPr="00402BCB">
              <w:rPr>
                <w:bCs/>
                <w:color w:val="000000"/>
                <w:spacing w:val="-1"/>
              </w:rPr>
              <w:t>Виды разрешенного использования объектов капитального строительства не установлены</w:t>
            </w:r>
          </w:p>
        </w:tc>
        <w:tc>
          <w:tcPr>
            <w:tcW w:w="3960" w:type="dxa"/>
          </w:tcPr>
          <w:p w:rsidR="00221C9C" w:rsidRPr="00C220FA" w:rsidRDefault="00221C9C" w:rsidP="00221C9C">
            <w:pPr>
              <w:shd w:val="clear" w:color="auto" w:fill="FFFFFF"/>
              <w:tabs>
                <w:tab w:val="left" w:pos="0"/>
              </w:tabs>
              <w:spacing w:line="260" w:lineRule="exact"/>
              <w:ind w:right="-82"/>
            </w:pPr>
            <w:r>
              <w:t>Действие градостроительного регламента не распространяется</w:t>
            </w:r>
          </w:p>
        </w:tc>
      </w:tr>
      <w:tr w:rsidR="00221C9C" w:rsidRPr="00C220FA" w:rsidTr="00221C9C">
        <w:trPr>
          <w:trHeight w:val="547"/>
        </w:trPr>
        <w:tc>
          <w:tcPr>
            <w:tcW w:w="10008"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Условно разрешенные</w:t>
            </w:r>
          </w:p>
        </w:tc>
      </w:tr>
      <w:tr w:rsidR="00221C9C" w:rsidRPr="00C220FA" w:rsidTr="00221C9C">
        <w:trPr>
          <w:trHeight w:val="674"/>
        </w:trPr>
        <w:tc>
          <w:tcPr>
            <w:tcW w:w="2448" w:type="dxa"/>
          </w:tcPr>
          <w:p w:rsidR="00221C9C" w:rsidRDefault="00221C9C" w:rsidP="00221C9C">
            <w:r w:rsidRPr="00C220FA">
              <w:t xml:space="preserve">Коммунальное обслуживание </w:t>
            </w:r>
          </w:p>
          <w:p w:rsidR="00221C9C" w:rsidRPr="00C220FA" w:rsidRDefault="00221C9C" w:rsidP="00221C9C">
            <w:r w:rsidRPr="00C220FA">
              <w:t>(код 3.1)</w:t>
            </w:r>
          </w:p>
        </w:tc>
        <w:tc>
          <w:tcPr>
            <w:tcW w:w="3600" w:type="dxa"/>
          </w:tcPr>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Противопожарные водоемы и резервуары;</w:t>
            </w:r>
          </w:p>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Водонапорная башня;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Водозаборная скважина;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Общественный резервуар для хранения воды;</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Трансформаторная подстанция;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Газорегуляторная установка;</w:t>
            </w:r>
          </w:p>
          <w:p w:rsidR="00221C9C" w:rsidRPr="00C220FA" w:rsidRDefault="00221C9C" w:rsidP="00221C9C">
            <w:pPr>
              <w:shd w:val="clear" w:color="auto" w:fill="FFFFFF"/>
              <w:tabs>
                <w:tab w:val="left" w:pos="0"/>
              </w:tabs>
              <w:spacing w:line="260" w:lineRule="exact"/>
              <w:ind w:right="-82"/>
              <w:rPr>
                <w:b/>
                <w:color w:val="000000"/>
                <w:spacing w:val="-1"/>
              </w:rPr>
            </w:pPr>
            <w:r w:rsidRPr="00C220FA">
              <w:t>Линейные объекты водоснабжения, теплоснабжения, энергоснабжения, газоснабжения</w:t>
            </w:r>
          </w:p>
        </w:tc>
        <w:tc>
          <w:tcPr>
            <w:tcW w:w="3960" w:type="dxa"/>
          </w:tcPr>
          <w:p w:rsidR="00221C9C" w:rsidRPr="00C220FA" w:rsidRDefault="00221C9C" w:rsidP="00221C9C">
            <w:pPr>
              <w:shd w:val="clear" w:color="auto" w:fill="FFFFFF"/>
              <w:tabs>
                <w:tab w:val="num" w:pos="1254"/>
                <w:tab w:val="left" w:pos="9781"/>
              </w:tabs>
              <w:spacing w:line="274" w:lineRule="exact"/>
              <w:ind w:right="-82"/>
              <w:rPr>
                <w:color w:val="000000"/>
                <w:spacing w:val="-1"/>
              </w:rPr>
            </w:pPr>
            <w:bookmarkStart w:id="7" w:name="OLE_LINK3"/>
            <w:bookmarkStart w:id="8" w:name="OLE_LINK4"/>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bookmarkEnd w:id="7"/>
            <w:bookmarkEnd w:id="8"/>
          </w:p>
        </w:tc>
      </w:tr>
      <w:tr w:rsidR="00221C9C" w:rsidRPr="00C220FA" w:rsidTr="00221C9C">
        <w:trPr>
          <w:trHeight w:val="674"/>
        </w:trPr>
        <w:tc>
          <w:tcPr>
            <w:tcW w:w="2448" w:type="dxa"/>
          </w:tcPr>
          <w:p w:rsidR="00221C9C" w:rsidRDefault="00221C9C" w:rsidP="00221C9C">
            <w:r w:rsidRPr="00C220FA">
              <w:t xml:space="preserve">Объекты гаражного назначения </w:t>
            </w:r>
          </w:p>
          <w:p w:rsidR="00221C9C" w:rsidRPr="00C220FA" w:rsidRDefault="00221C9C" w:rsidP="00221C9C">
            <w:r w:rsidRPr="00C220FA">
              <w:t>(код 2.7.1)</w:t>
            </w:r>
          </w:p>
        </w:tc>
        <w:tc>
          <w:tcPr>
            <w:tcW w:w="3600" w:type="dxa"/>
          </w:tcPr>
          <w:p w:rsidR="00221C9C" w:rsidRPr="00747E54" w:rsidRDefault="00221C9C" w:rsidP="00221C9C">
            <w:pPr>
              <w:shd w:val="clear" w:color="auto" w:fill="FFFFFF"/>
              <w:tabs>
                <w:tab w:val="left" w:pos="0"/>
              </w:tabs>
              <w:spacing w:line="260" w:lineRule="exact"/>
              <w:ind w:right="-82"/>
              <w:rPr>
                <w:color w:val="000000"/>
                <w:spacing w:val="-1"/>
              </w:rPr>
            </w:pPr>
            <w:r w:rsidRPr="00747E54">
              <w:t>Отдельно стоящие и пристроенные гаражи, в том числе подземные, предназначенные для хранения личного автотранспорта граждан</w:t>
            </w:r>
          </w:p>
        </w:tc>
        <w:tc>
          <w:tcPr>
            <w:tcW w:w="3960" w:type="dxa"/>
            <w:vMerge w:val="restart"/>
          </w:tcPr>
          <w:p w:rsidR="00221C9C" w:rsidRDefault="00221C9C" w:rsidP="00221C9C">
            <w:pPr>
              <w:jc w:val="both"/>
              <w:rPr>
                <w:b/>
              </w:rPr>
            </w:pPr>
            <w:r w:rsidRPr="00DA2C25">
              <w:rPr>
                <w:b/>
              </w:rPr>
              <w:t>Предельные размеры земельных участков, в том числе их площадь:</w:t>
            </w:r>
          </w:p>
          <w:p w:rsidR="00221C9C" w:rsidRDefault="00221C9C" w:rsidP="00221C9C">
            <w:r>
              <w:t>Для объектов о</w:t>
            </w:r>
            <w:r w:rsidRPr="00DA45B3">
              <w:t>бщественно</w:t>
            </w:r>
            <w:r>
              <w:t>го</w:t>
            </w:r>
            <w:r w:rsidRPr="00DA45B3">
              <w:t xml:space="preserve"> питани</w:t>
            </w:r>
            <w:r>
              <w:t>я:</w:t>
            </w:r>
          </w:p>
          <w:p w:rsidR="00221C9C" w:rsidRPr="00DA45B3" w:rsidRDefault="00221C9C" w:rsidP="00221C9C">
            <w:pPr>
              <w:jc w:val="both"/>
            </w:pPr>
            <w:r>
              <w:t>Минимальный размер земельного участка – 20 метра.</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400 кв. м.</w:t>
            </w:r>
            <w:r w:rsidRPr="00DA45B3">
              <w:t>,</w:t>
            </w:r>
          </w:p>
          <w:p w:rsidR="00221C9C" w:rsidRPr="00DA45B3" w:rsidRDefault="00221C9C" w:rsidP="00221C9C">
            <w:pPr>
              <w:jc w:val="both"/>
            </w:pPr>
            <w:r w:rsidRPr="00DA45B3">
              <w:t xml:space="preserve">максимальная площадь земельного участка </w:t>
            </w:r>
            <w:r>
              <w:t>–</w:t>
            </w:r>
            <w:r w:rsidRPr="00DA45B3">
              <w:t xml:space="preserve"> </w:t>
            </w:r>
            <w:smartTag w:uri="urn:schemas-microsoft-com:office:smarttags" w:element="metricconverter">
              <w:smartTagPr>
                <w:attr w:name="ProductID" w:val="3000 кв. м"/>
              </w:smartTagPr>
              <w:r w:rsidRPr="00DA45B3">
                <w:t>3</w:t>
              </w:r>
              <w:r>
                <w:t>000 кв. м</w:t>
              </w:r>
            </w:smartTag>
            <w:r>
              <w:t>.</w:t>
            </w:r>
            <w:r w:rsidRPr="00DA45B3">
              <w:t>;</w:t>
            </w:r>
          </w:p>
          <w:p w:rsidR="00221C9C" w:rsidRDefault="00221C9C" w:rsidP="00221C9C">
            <w:bookmarkStart w:id="9" w:name="OLE_LINK7"/>
            <w:bookmarkStart w:id="10" w:name="OLE_LINK8"/>
            <w:r>
              <w:t>Для объектов гаражного назначения:</w:t>
            </w:r>
          </w:p>
          <w:p w:rsidR="00221C9C" w:rsidRPr="00DA45B3" w:rsidRDefault="00221C9C" w:rsidP="00221C9C">
            <w:pPr>
              <w:jc w:val="both"/>
            </w:pPr>
            <w:r>
              <w:t>Минимальный размер земельного участка – 6 метров.</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36 кв.м.</w:t>
            </w:r>
            <w:r w:rsidRPr="00DA45B3">
              <w:t>,</w:t>
            </w:r>
          </w:p>
          <w:p w:rsidR="00221C9C" w:rsidRPr="00DA45B3" w:rsidRDefault="00221C9C" w:rsidP="00221C9C">
            <w:pPr>
              <w:jc w:val="both"/>
            </w:pPr>
            <w:r w:rsidRPr="00DA45B3">
              <w:lastRenderedPageBreak/>
              <w:t xml:space="preserve">максимальная площадь земельного участка - </w:t>
            </w:r>
            <w:r>
              <w:t>500</w:t>
            </w:r>
            <w:r w:rsidRPr="00DA45B3">
              <w:t xml:space="preserve"> </w:t>
            </w:r>
            <w:r>
              <w:t>кв.м.</w:t>
            </w:r>
            <w:r w:rsidRPr="00DA45B3">
              <w:t>;</w:t>
            </w:r>
          </w:p>
          <w:p w:rsidR="00221C9C" w:rsidRDefault="00221C9C" w:rsidP="00221C9C">
            <w:pPr>
              <w:jc w:val="both"/>
            </w:pPr>
            <w:r>
              <w:t>Для иных объектов:</w:t>
            </w:r>
          </w:p>
          <w:bookmarkEnd w:id="9"/>
          <w:bookmarkEnd w:id="10"/>
          <w:p w:rsidR="00221C9C" w:rsidRPr="00DA45B3" w:rsidRDefault="00221C9C" w:rsidP="00221C9C">
            <w:pPr>
              <w:jc w:val="both"/>
            </w:pPr>
            <w:r>
              <w:t>Минимальный размер земельного участка – 20 метра.</w:t>
            </w:r>
          </w:p>
          <w:p w:rsidR="00221C9C" w:rsidRPr="00DA45B3" w:rsidRDefault="00221C9C" w:rsidP="00221C9C">
            <w:pPr>
              <w:jc w:val="both"/>
            </w:pPr>
            <w:r w:rsidRPr="00DA45B3">
              <w:t xml:space="preserve">минимальная площадь земельного участка - </w:t>
            </w:r>
            <w:r>
              <w:t>400</w:t>
            </w:r>
            <w:r w:rsidRPr="00DA45B3">
              <w:t xml:space="preserve"> </w:t>
            </w:r>
            <w:r>
              <w:t>кв. м.</w:t>
            </w:r>
          </w:p>
          <w:p w:rsidR="00221C9C" w:rsidRPr="00DA45B3" w:rsidRDefault="00221C9C" w:rsidP="00221C9C">
            <w:pPr>
              <w:jc w:val="both"/>
            </w:pPr>
            <w:r w:rsidRPr="00DA45B3">
              <w:t xml:space="preserve">максимальная площадь земельного участка - </w:t>
            </w:r>
            <w:smartTag w:uri="urn:schemas-microsoft-com:office:smarttags" w:element="metricconverter">
              <w:smartTagPr>
                <w:attr w:name="ProductID" w:val="1000 кв. м"/>
              </w:smartTagPr>
              <w:r>
                <w:t>1000</w:t>
              </w:r>
              <w:r w:rsidRPr="00DA45B3">
                <w:t xml:space="preserve"> </w:t>
              </w:r>
              <w:r>
                <w:t>кв. м</w:t>
              </w:r>
            </w:smartTag>
            <w:r>
              <w:t>.</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3.</w:t>
            </w:r>
          </w:p>
          <w:p w:rsidR="00221C9C" w:rsidRPr="00C220FA" w:rsidRDefault="00221C9C" w:rsidP="00221C9C">
            <w:pPr>
              <w:shd w:val="clear" w:color="auto" w:fill="FFFFFF"/>
              <w:tabs>
                <w:tab w:val="left" w:pos="0"/>
              </w:tabs>
              <w:spacing w:line="260" w:lineRule="exact"/>
              <w:ind w:right="-82"/>
              <w:rPr>
                <w:color w:val="000000"/>
                <w:spacing w:val="-1"/>
              </w:rPr>
            </w:pPr>
            <w:r w:rsidRPr="00DA2C25">
              <w:rPr>
                <w:b/>
              </w:rPr>
              <w:t>Максимальный процент застройки в границах земельного участка</w:t>
            </w:r>
            <w:r>
              <w:t xml:space="preserve"> – 60%.</w:t>
            </w:r>
          </w:p>
        </w:tc>
      </w:tr>
      <w:tr w:rsidR="00221C9C" w:rsidRPr="00C220FA" w:rsidTr="00221C9C">
        <w:trPr>
          <w:trHeight w:val="674"/>
        </w:trPr>
        <w:tc>
          <w:tcPr>
            <w:tcW w:w="2448" w:type="dxa"/>
          </w:tcPr>
          <w:p w:rsidR="00221C9C" w:rsidRDefault="00221C9C" w:rsidP="00221C9C">
            <w:r w:rsidRPr="00C220FA">
              <w:t xml:space="preserve">Социальное обслуживание </w:t>
            </w:r>
          </w:p>
          <w:p w:rsidR="00221C9C" w:rsidRPr="00C220FA" w:rsidRDefault="00221C9C" w:rsidP="00221C9C">
            <w:r w:rsidRPr="00C220FA">
              <w:t>(код 3.2)</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Почтовое отделение</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674"/>
        </w:trPr>
        <w:tc>
          <w:tcPr>
            <w:tcW w:w="2448" w:type="dxa"/>
          </w:tcPr>
          <w:p w:rsidR="00221C9C" w:rsidRDefault="00221C9C" w:rsidP="00221C9C">
            <w:r w:rsidRPr="00C220FA">
              <w:t xml:space="preserve">Бытовое обслуживание </w:t>
            </w:r>
          </w:p>
          <w:p w:rsidR="00221C9C" w:rsidRPr="00C220FA" w:rsidRDefault="00221C9C" w:rsidP="00221C9C">
            <w:r w:rsidRPr="00C220FA">
              <w:t>(код 3.3)</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Пошивочное ателье;</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Мастерская мелкого ремонта; Парикмахерская</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674"/>
        </w:trPr>
        <w:tc>
          <w:tcPr>
            <w:tcW w:w="2448" w:type="dxa"/>
          </w:tcPr>
          <w:p w:rsidR="00221C9C" w:rsidRPr="00C220FA" w:rsidRDefault="00221C9C" w:rsidP="00221C9C">
            <w:r w:rsidRPr="00C220FA">
              <w:t>Культурное развитие (код 3.6)</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Дом Культуры;</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Библиотека;</w:t>
            </w:r>
          </w:p>
          <w:p w:rsidR="00221C9C" w:rsidRPr="00C220FA" w:rsidRDefault="00221C9C" w:rsidP="00221C9C">
            <w:pPr>
              <w:shd w:val="clear" w:color="auto" w:fill="FFFFFF"/>
              <w:tabs>
                <w:tab w:val="left" w:pos="0"/>
              </w:tabs>
              <w:spacing w:line="260" w:lineRule="exact"/>
              <w:ind w:right="-82"/>
              <w:rPr>
                <w:b/>
                <w:color w:val="000000"/>
                <w:spacing w:val="-1"/>
              </w:rPr>
            </w:pPr>
            <w:r w:rsidRPr="00C220FA">
              <w:rPr>
                <w:color w:val="000000"/>
                <w:spacing w:val="-1"/>
              </w:rPr>
              <w:t>Клуб</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1070"/>
        </w:trPr>
        <w:tc>
          <w:tcPr>
            <w:tcW w:w="2448" w:type="dxa"/>
          </w:tcPr>
          <w:p w:rsidR="00221C9C" w:rsidRPr="00C220FA" w:rsidRDefault="00221C9C" w:rsidP="00221C9C">
            <w:r w:rsidRPr="00C220FA">
              <w:lastRenderedPageBreak/>
              <w:t>Общественное питание (код 4.6)</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Кафе;</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Закусочная;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Столовая</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1070"/>
        </w:trPr>
        <w:tc>
          <w:tcPr>
            <w:tcW w:w="2448" w:type="dxa"/>
          </w:tcPr>
          <w:p w:rsidR="00221C9C" w:rsidRPr="00C220FA" w:rsidRDefault="00221C9C" w:rsidP="00221C9C">
            <w:r>
              <w:t>Спорт, код 5.1</w:t>
            </w:r>
          </w:p>
        </w:tc>
        <w:tc>
          <w:tcPr>
            <w:tcW w:w="3600" w:type="dxa"/>
          </w:tcPr>
          <w:p w:rsidR="00221C9C" w:rsidRDefault="00221C9C" w:rsidP="00221C9C">
            <w:pPr>
              <w:shd w:val="clear" w:color="auto" w:fill="FFFFFF"/>
              <w:tabs>
                <w:tab w:val="left" w:pos="0"/>
              </w:tabs>
              <w:spacing w:line="260" w:lineRule="exact"/>
              <w:ind w:right="-82"/>
              <w:rPr>
                <w:color w:val="000000"/>
                <w:spacing w:val="-1"/>
              </w:rPr>
            </w:pPr>
            <w:r>
              <w:rPr>
                <w:color w:val="000000"/>
                <w:spacing w:val="-1"/>
              </w:rPr>
              <w:t>Спортивные залы</w:t>
            </w:r>
          </w:p>
          <w:p w:rsidR="00221C9C" w:rsidRPr="00C220FA" w:rsidRDefault="00221C9C" w:rsidP="00221C9C">
            <w:pPr>
              <w:shd w:val="clear" w:color="auto" w:fill="FFFFFF"/>
              <w:tabs>
                <w:tab w:val="left" w:pos="0"/>
              </w:tabs>
              <w:spacing w:line="260" w:lineRule="exact"/>
              <w:ind w:right="-82"/>
              <w:rPr>
                <w:color w:val="000000"/>
                <w:spacing w:val="-1"/>
              </w:rPr>
            </w:pPr>
            <w:r>
              <w:rPr>
                <w:color w:val="000000"/>
                <w:spacing w:val="-1"/>
              </w:rPr>
              <w:t>Площадки для занятия спортом и физкультурой</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579"/>
        </w:trPr>
        <w:tc>
          <w:tcPr>
            <w:tcW w:w="10008"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Вспомогательные</w:t>
            </w:r>
          </w:p>
        </w:tc>
      </w:tr>
      <w:tr w:rsidR="00221C9C" w:rsidRPr="00C220FA" w:rsidTr="00221C9C">
        <w:trPr>
          <w:trHeight w:val="531"/>
        </w:trPr>
        <w:tc>
          <w:tcPr>
            <w:tcW w:w="2448" w:type="dxa"/>
          </w:tcPr>
          <w:p w:rsidR="00221C9C" w:rsidRPr="00253441" w:rsidRDefault="00221C9C" w:rsidP="00221C9C">
            <w:r w:rsidRPr="00253441">
              <w:t xml:space="preserve">В соответствии с основными и условно </w:t>
            </w:r>
          </w:p>
          <w:p w:rsidR="00221C9C" w:rsidRPr="00253441" w:rsidRDefault="00221C9C" w:rsidP="00221C9C">
            <w:r w:rsidRPr="00253441">
              <w:t>разрешенными видами использования</w:t>
            </w:r>
          </w:p>
        </w:tc>
        <w:tc>
          <w:tcPr>
            <w:tcW w:w="3600" w:type="dxa"/>
          </w:tcPr>
          <w:p w:rsidR="00221C9C" w:rsidRDefault="00221C9C" w:rsidP="00221C9C">
            <w:pPr>
              <w:shd w:val="clear" w:color="auto" w:fill="FFFFFF"/>
              <w:tabs>
                <w:tab w:val="num" w:pos="360"/>
                <w:tab w:val="left" w:pos="1482"/>
                <w:tab w:val="left" w:pos="9638"/>
              </w:tabs>
              <w:spacing w:line="274" w:lineRule="exact"/>
              <w:ind w:right="-82"/>
            </w:pPr>
            <w:r w:rsidRPr="00253441">
              <w:t>Сети инженерно-техническ</w:t>
            </w:r>
            <w:r>
              <w:t>ого обсл</w:t>
            </w:r>
            <w:r w:rsidRPr="00253441">
              <w:t>уживания</w:t>
            </w:r>
            <w:r>
              <w:t>;</w:t>
            </w:r>
          </w:p>
          <w:p w:rsidR="00221C9C" w:rsidRPr="00253441" w:rsidRDefault="00221C9C" w:rsidP="00221C9C">
            <w:pPr>
              <w:shd w:val="clear" w:color="auto" w:fill="FFFFFF"/>
              <w:tabs>
                <w:tab w:val="num" w:pos="360"/>
                <w:tab w:val="left" w:pos="1482"/>
                <w:tab w:val="left" w:pos="9638"/>
              </w:tabs>
              <w:spacing w:line="274" w:lineRule="exact"/>
              <w:ind w:right="-82"/>
              <w:rPr>
                <w:bCs/>
                <w:color w:val="000000"/>
                <w:spacing w:val="-1"/>
              </w:rPr>
            </w:pPr>
            <w:r>
              <w:t>Гараж, баня, хозяйственные постройки, а также строения и сооружения вспомогательного использования (для объектов индивидуального жилищного строительства)</w:t>
            </w:r>
          </w:p>
        </w:tc>
        <w:tc>
          <w:tcPr>
            <w:tcW w:w="3960" w:type="dxa"/>
          </w:tcPr>
          <w:p w:rsidR="00221C9C" w:rsidRPr="00C220FA" w:rsidRDefault="00221C9C" w:rsidP="00221C9C">
            <w:pPr>
              <w:shd w:val="clear" w:color="auto" w:fill="FFFFFF"/>
              <w:tabs>
                <w:tab w:val="left" w:pos="0"/>
              </w:tabs>
              <w:spacing w:line="260" w:lineRule="exact"/>
              <w:ind w:right="-82"/>
              <w:rPr>
                <w:bCs/>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Pr="00C220FA" w:rsidRDefault="00221C9C" w:rsidP="00221C9C">
      <w:pPr>
        <w:shd w:val="clear" w:color="auto" w:fill="FFFFFF"/>
        <w:tabs>
          <w:tab w:val="left" w:pos="9781"/>
        </w:tabs>
        <w:spacing w:line="274" w:lineRule="exact"/>
        <w:ind w:right="-82" w:firstLine="453"/>
        <w:jc w:val="both"/>
        <w:rPr>
          <w:b/>
          <w:bCs/>
          <w:color w:val="000000"/>
          <w:spacing w:val="1"/>
        </w:rPr>
      </w:pPr>
    </w:p>
    <w:p w:rsidR="00221C9C" w:rsidRPr="00C220FA" w:rsidRDefault="00221C9C" w:rsidP="00221C9C">
      <w:pPr>
        <w:jc w:val="both"/>
        <w:rPr>
          <w:b/>
        </w:rPr>
      </w:pPr>
      <w:r w:rsidRPr="00C220FA">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221C9C" w:rsidRPr="00C220FA" w:rsidRDefault="00221C9C" w:rsidP="00221C9C">
      <w:pPr>
        <w:shd w:val="clear" w:color="auto" w:fill="FFFFFF"/>
        <w:tabs>
          <w:tab w:val="left" w:pos="9781"/>
        </w:tabs>
        <w:spacing w:line="274" w:lineRule="exact"/>
        <w:ind w:right="-82" w:firstLine="453"/>
        <w:jc w:val="both"/>
        <w:rPr>
          <w:b/>
          <w:bCs/>
          <w:color w:val="000000"/>
          <w:spacing w:val="-1"/>
        </w:rPr>
      </w:pPr>
    </w:p>
    <w:p w:rsidR="00221C9C" w:rsidRDefault="00221C9C" w:rsidP="00221C9C">
      <w:pPr>
        <w:shd w:val="clear" w:color="auto" w:fill="FFFFFF"/>
        <w:tabs>
          <w:tab w:val="num" w:pos="1254"/>
          <w:tab w:val="left" w:pos="9781"/>
        </w:tabs>
        <w:spacing w:line="274" w:lineRule="exact"/>
        <w:ind w:right="-82" w:firstLine="453"/>
        <w:jc w:val="both"/>
        <w:rPr>
          <w:color w:val="000000"/>
          <w:spacing w:val="-1"/>
        </w:rPr>
      </w:pPr>
      <w:r w:rsidRPr="00C220FA">
        <w:rPr>
          <w:color w:val="00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C220FA">
        <w:rPr>
          <w:color w:val="000000"/>
        </w:rPr>
        <w:t>СП 42.13330.2011 «Градостроительство. Планировка и застройка городских и сельских поселений»</w:t>
      </w:r>
      <w:r w:rsidRPr="00C220FA">
        <w:rPr>
          <w:color w:val="000000"/>
          <w:spacing w:val="-1"/>
        </w:rPr>
        <w:t>, нормативами градостроительного проектирования Кировской области.</w:t>
      </w:r>
    </w:p>
    <w:p w:rsidR="00221C9C" w:rsidRPr="00C220FA" w:rsidRDefault="00221C9C" w:rsidP="00221C9C">
      <w:pPr>
        <w:shd w:val="clear" w:color="auto" w:fill="FFFFFF"/>
        <w:tabs>
          <w:tab w:val="num" w:pos="1254"/>
          <w:tab w:val="left" w:pos="9781"/>
        </w:tabs>
        <w:spacing w:line="274" w:lineRule="exact"/>
        <w:ind w:right="-82" w:firstLine="453"/>
        <w:jc w:val="both"/>
      </w:pPr>
    </w:p>
    <w:p w:rsidR="00221C9C" w:rsidRPr="00C220FA" w:rsidRDefault="00221C9C" w:rsidP="00221C9C">
      <w:pPr>
        <w:shd w:val="clear" w:color="auto" w:fill="FFFFFF"/>
        <w:tabs>
          <w:tab w:val="left" w:pos="9781"/>
        </w:tabs>
        <w:spacing w:line="274" w:lineRule="exact"/>
        <w:ind w:right="-82"/>
        <w:jc w:val="both"/>
        <w:rPr>
          <w:b/>
          <w:bCs/>
          <w:color w:val="000000"/>
        </w:rPr>
      </w:pPr>
      <w:r w:rsidRPr="00C220FA">
        <w:rPr>
          <w:b/>
          <w:bCs/>
          <w:color w:val="000000"/>
          <w:spacing w:val="-1"/>
        </w:rPr>
        <w:t xml:space="preserve"> </w:t>
      </w:r>
      <w:r w:rsidRPr="00C220FA">
        <w:rPr>
          <w:color w:val="000000"/>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Default="00221C9C" w:rsidP="00221C9C">
      <w:pPr>
        <w:shd w:val="clear" w:color="auto" w:fill="FFFFFF"/>
        <w:tabs>
          <w:tab w:val="left" w:pos="1311"/>
          <w:tab w:val="left" w:pos="9781"/>
        </w:tabs>
        <w:spacing w:line="274" w:lineRule="exact"/>
        <w:ind w:right="-82" w:firstLine="453"/>
        <w:jc w:val="both"/>
        <w:rPr>
          <w:b/>
          <w:bCs/>
          <w:color w:val="000000"/>
          <w:spacing w:val="-1"/>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ind w:firstLine="540"/>
        <w:jc w:val="both"/>
      </w:pPr>
      <w:r>
        <w:t xml:space="preserve"> Для земельных участков </w:t>
      </w:r>
      <w:r w:rsidRPr="008D27C5">
        <w:t>и иных объектов недвижимости</w:t>
      </w:r>
      <w:r>
        <w:t xml:space="preserve">, </w:t>
      </w:r>
      <w:r w:rsidRPr="008D27C5">
        <w:t xml:space="preserve">расположенных в </w:t>
      </w:r>
      <w:proofErr w:type="spellStart"/>
      <w:r w:rsidRPr="008D27C5">
        <w:t>водоохранных</w:t>
      </w:r>
      <w:proofErr w:type="spellEnd"/>
      <w:r w:rsidRPr="008D27C5">
        <w:t xml:space="preserve"> зонах </w:t>
      </w:r>
      <w:r w:rsidRPr="008D27C5">
        <w:lastRenderedPageBreak/>
        <w:t>водных объектов</w:t>
      </w:r>
      <w:r>
        <w:t xml:space="preserve"> </w:t>
      </w:r>
      <w:r w:rsidRPr="00B659F9">
        <w:t>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В границах </w:t>
      </w:r>
      <w:proofErr w:type="spellStart"/>
      <w:r w:rsidRPr="00B659F9">
        <w:rPr>
          <w:rFonts w:ascii="Times New Roman" w:hAnsi="Times New Roman" w:cs="Times New Roman"/>
          <w:sz w:val="24"/>
          <w:szCs w:val="24"/>
        </w:rPr>
        <w:t>водоохранных</w:t>
      </w:r>
      <w:proofErr w:type="spellEnd"/>
      <w:r w:rsidRPr="00B659F9">
        <w:rPr>
          <w:rFonts w:ascii="Times New Roman" w:hAnsi="Times New Roman" w:cs="Times New Roman"/>
          <w:sz w:val="24"/>
          <w:szCs w:val="24"/>
        </w:rPr>
        <w:t xml:space="preserve"> зон допускаются: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Default="00221C9C" w:rsidP="00221C9C">
      <w:pPr>
        <w:ind w:firstLine="567"/>
        <w:jc w:val="both"/>
        <w:rPr>
          <w:bCs/>
          <w:kern w:val="1"/>
        </w:rPr>
      </w:pPr>
      <w:r>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посадка высокоствольных деревьев;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B659F9">
        <w:rPr>
          <w:rFonts w:ascii="Times New Roman" w:hAnsi="Times New Roman" w:cs="Times New Roman"/>
          <w:sz w:val="24"/>
          <w:szCs w:val="24"/>
        </w:rPr>
        <w:t>шламохранилищ</w:t>
      </w:r>
      <w:proofErr w:type="spellEnd"/>
      <w:r w:rsidRPr="00B659F9">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w:t>
      </w:r>
      <w:r w:rsidRPr="00B659F9">
        <w:rPr>
          <w:rFonts w:ascii="Times New Roman" w:hAnsi="Times New Roman" w:cs="Times New Roman"/>
          <w:sz w:val="24"/>
          <w:szCs w:val="24"/>
        </w:rPr>
        <w:lastRenderedPageBreak/>
        <w:t>других объектов, которые могут вызвать микробные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t>500 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B659F9">
        <w:rPr>
          <w:rFonts w:ascii="Times New Roman" w:hAnsi="Times New Roman" w:cs="Times New Roman"/>
          <w:sz w:val="24"/>
          <w:szCs w:val="24"/>
        </w:rPr>
        <w:t>Роспотребнадзора</w:t>
      </w:r>
      <w:proofErr w:type="spellEnd"/>
      <w:r w:rsidRPr="00B659F9">
        <w:rPr>
          <w:rFonts w:ascii="Times New Roman" w:hAnsi="Times New Roman" w:cs="Times New Roman"/>
          <w:sz w:val="24"/>
          <w:szCs w:val="24"/>
        </w:rPr>
        <w:t>.</w:t>
      </w:r>
    </w:p>
    <w:p w:rsidR="00221C9C" w:rsidRPr="008863DD" w:rsidRDefault="00221C9C" w:rsidP="00221C9C">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F93613" w:rsidRDefault="00221C9C" w:rsidP="00221C9C">
      <w:pPr>
        <w:shd w:val="clear" w:color="auto" w:fill="FFFFFF"/>
        <w:tabs>
          <w:tab w:val="num" w:pos="1368"/>
          <w:tab w:val="left" w:pos="9781"/>
        </w:tabs>
        <w:spacing w:line="274" w:lineRule="exact"/>
        <w:ind w:right="-82" w:firstLine="453"/>
        <w:rPr>
          <w:b/>
          <w:sz w:val="28"/>
          <w:szCs w:val="28"/>
        </w:rPr>
      </w:pPr>
    </w:p>
    <w:p w:rsidR="00221C9C" w:rsidRPr="00C220FA" w:rsidRDefault="00221C9C" w:rsidP="00221C9C">
      <w:pPr>
        <w:shd w:val="clear" w:color="auto" w:fill="FFFFFF"/>
        <w:tabs>
          <w:tab w:val="num" w:pos="1368"/>
          <w:tab w:val="left" w:pos="9781"/>
        </w:tabs>
        <w:spacing w:line="274" w:lineRule="exact"/>
        <w:ind w:right="-82" w:firstLine="453"/>
        <w:jc w:val="both"/>
      </w:pPr>
    </w:p>
    <w:p w:rsidR="00221C9C" w:rsidRPr="00E577AF" w:rsidRDefault="00221C9C" w:rsidP="00221C9C">
      <w:pPr>
        <w:ind w:right="-82" w:firstLine="453"/>
        <w:jc w:val="both"/>
        <w:rPr>
          <w:b/>
          <w:color w:val="000000"/>
          <w:sz w:val="32"/>
          <w:szCs w:val="32"/>
        </w:rPr>
      </w:pPr>
      <w:r w:rsidRPr="00E577AF">
        <w:rPr>
          <w:b/>
          <w:bCs/>
          <w:color w:val="000000"/>
          <w:sz w:val="32"/>
          <w:szCs w:val="32"/>
        </w:rPr>
        <w:t>Ж-1</w:t>
      </w:r>
      <w:r>
        <w:rPr>
          <w:b/>
          <w:bCs/>
          <w:color w:val="000000"/>
          <w:sz w:val="32"/>
          <w:szCs w:val="32"/>
        </w:rPr>
        <w:t>-О</w:t>
      </w:r>
      <w:r w:rsidRPr="00E577AF">
        <w:rPr>
          <w:b/>
          <w:bCs/>
          <w:color w:val="000000"/>
          <w:sz w:val="32"/>
          <w:szCs w:val="32"/>
        </w:rPr>
        <w:t xml:space="preserve"> - </w:t>
      </w:r>
      <w:r w:rsidRPr="00E577AF">
        <w:rPr>
          <w:b/>
          <w:color w:val="000000"/>
          <w:sz w:val="32"/>
          <w:szCs w:val="32"/>
        </w:rPr>
        <w:t xml:space="preserve">зона </w:t>
      </w:r>
      <w:r>
        <w:rPr>
          <w:b/>
          <w:color w:val="000000"/>
          <w:sz w:val="32"/>
          <w:szCs w:val="32"/>
        </w:rPr>
        <w:t>коллективных садов, огородов.</w:t>
      </w:r>
    </w:p>
    <w:p w:rsidR="00221C9C" w:rsidRPr="00C220FA" w:rsidRDefault="00221C9C" w:rsidP="00221C9C">
      <w:pPr>
        <w:shd w:val="clear" w:color="auto" w:fill="FFFFFF"/>
        <w:tabs>
          <w:tab w:val="left" w:pos="9781"/>
        </w:tabs>
        <w:spacing w:line="274" w:lineRule="exact"/>
        <w:ind w:right="-82" w:firstLine="453"/>
        <w:jc w:val="both"/>
        <w:rPr>
          <w:b/>
          <w:bCs/>
          <w:color w:val="000000"/>
          <w:spacing w:val="1"/>
        </w:rPr>
      </w:pPr>
    </w:p>
    <w:p w:rsidR="00221C9C" w:rsidRPr="00C220FA" w:rsidRDefault="00221C9C" w:rsidP="00221C9C">
      <w:pPr>
        <w:shd w:val="clear" w:color="auto" w:fill="FFFFFF"/>
        <w:tabs>
          <w:tab w:val="left" w:pos="9781"/>
        </w:tabs>
        <w:spacing w:line="274" w:lineRule="exact"/>
        <w:ind w:right="-82" w:firstLine="570"/>
        <w:jc w:val="both"/>
      </w:pPr>
      <w:r w:rsidRPr="00C220FA">
        <w:rPr>
          <w:b/>
          <w:bCs/>
          <w:spacing w:val="1"/>
        </w:rPr>
        <w:lastRenderedPageBreak/>
        <w:t xml:space="preserve">Зона предназначена для размещения и функционирования </w:t>
      </w:r>
      <w:r>
        <w:rPr>
          <w:b/>
          <w:bCs/>
          <w:spacing w:val="1"/>
        </w:rPr>
        <w:t>коллективных садов, огородов с ориентацией на постепенное преобразование данной зоны в зону Ж-1</w:t>
      </w:r>
      <w:r w:rsidRPr="00C220FA">
        <w:rPr>
          <w:b/>
          <w:bCs/>
          <w:spacing w:val="1"/>
        </w:rPr>
        <w:t>.</w:t>
      </w:r>
    </w:p>
    <w:p w:rsidR="00221C9C" w:rsidRPr="00C220FA" w:rsidRDefault="00221C9C" w:rsidP="00221C9C">
      <w:pPr>
        <w:shd w:val="clear" w:color="auto" w:fill="FFFFFF"/>
        <w:tabs>
          <w:tab w:val="left" w:pos="9781"/>
        </w:tabs>
        <w:spacing w:line="274" w:lineRule="exact"/>
        <w:ind w:right="-82" w:firstLine="453"/>
        <w:jc w:val="both"/>
        <w:rPr>
          <w:b/>
          <w:bCs/>
          <w:color w:val="000000"/>
          <w:spacing w:val="1"/>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3600"/>
        <w:gridCol w:w="3960"/>
      </w:tblGrid>
      <w:tr w:rsidR="00221C9C" w:rsidRPr="0033117B" w:rsidTr="00221C9C">
        <w:trPr>
          <w:trHeight w:val="1453"/>
        </w:trPr>
        <w:tc>
          <w:tcPr>
            <w:tcW w:w="2448" w:type="dxa"/>
            <w:vAlign w:val="center"/>
          </w:tcPr>
          <w:p w:rsidR="00221C9C" w:rsidRPr="0033117B" w:rsidRDefault="00221C9C" w:rsidP="00221C9C">
            <w:pPr>
              <w:shd w:val="clear" w:color="auto" w:fill="FFFFFF"/>
              <w:tabs>
                <w:tab w:val="left" w:pos="0"/>
              </w:tabs>
              <w:spacing w:line="260" w:lineRule="exact"/>
              <w:ind w:left="180" w:right="-82"/>
              <w:jc w:val="center"/>
              <w:rPr>
                <w:b/>
                <w:bCs/>
                <w:color w:val="000000"/>
                <w:spacing w:val="-1"/>
              </w:rPr>
            </w:pPr>
          </w:p>
          <w:p w:rsidR="00221C9C" w:rsidRPr="0033117B" w:rsidRDefault="00221C9C" w:rsidP="00221C9C">
            <w:pPr>
              <w:shd w:val="clear" w:color="auto" w:fill="FFFFFF"/>
              <w:tabs>
                <w:tab w:val="left" w:pos="0"/>
              </w:tabs>
              <w:spacing w:line="260" w:lineRule="exact"/>
              <w:ind w:left="180" w:right="-82"/>
              <w:jc w:val="center"/>
              <w:rPr>
                <w:b/>
                <w:bCs/>
                <w:color w:val="000000"/>
                <w:spacing w:val="-1"/>
              </w:rPr>
            </w:pPr>
            <w:r w:rsidRPr="0033117B">
              <w:rPr>
                <w:b/>
                <w:bCs/>
                <w:color w:val="000000"/>
                <w:spacing w:val="-1"/>
                <w:sz w:val="22"/>
                <w:szCs w:val="22"/>
              </w:rPr>
              <w:t>Виды разрешенного использования земельных участков</w:t>
            </w:r>
          </w:p>
        </w:tc>
        <w:tc>
          <w:tcPr>
            <w:tcW w:w="3600" w:type="dxa"/>
            <w:vAlign w:val="center"/>
          </w:tcPr>
          <w:p w:rsidR="00221C9C" w:rsidRPr="0033117B" w:rsidRDefault="00221C9C" w:rsidP="00221C9C">
            <w:pPr>
              <w:shd w:val="clear" w:color="auto" w:fill="FFFFFF"/>
              <w:tabs>
                <w:tab w:val="left" w:pos="0"/>
              </w:tabs>
              <w:spacing w:line="260" w:lineRule="exact"/>
              <w:ind w:right="-82"/>
              <w:jc w:val="center"/>
              <w:rPr>
                <w:b/>
                <w:bCs/>
                <w:color w:val="000000"/>
                <w:spacing w:val="-1"/>
              </w:rPr>
            </w:pPr>
            <w:r w:rsidRPr="0033117B">
              <w:rPr>
                <w:b/>
                <w:bCs/>
                <w:color w:val="000000"/>
                <w:spacing w:val="-1"/>
                <w:sz w:val="22"/>
                <w:szCs w:val="22"/>
              </w:rPr>
              <w:t>Виды разрешенного использования объектов капитального строительства</w:t>
            </w:r>
          </w:p>
        </w:tc>
        <w:tc>
          <w:tcPr>
            <w:tcW w:w="3960" w:type="dxa"/>
          </w:tcPr>
          <w:p w:rsidR="00221C9C" w:rsidRPr="0033117B" w:rsidRDefault="00221C9C" w:rsidP="00221C9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C220FA" w:rsidTr="00221C9C">
        <w:trPr>
          <w:trHeight w:val="427"/>
        </w:trPr>
        <w:tc>
          <w:tcPr>
            <w:tcW w:w="10008"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221C9C" w:rsidRPr="00C220FA" w:rsidTr="00221C9C">
        <w:trPr>
          <w:trHeight w:val="925"/>
        </w:trPr>
        <w:tc>
          <w:tcPr>
            <w:tcW w:w="2448" w:type="dxa"/>
          </w:tcPr>
          <w:p w:rsidR="00221C9C" w:rsidRPr="00C220FA" w:rsidRDefault="00221C9C" w:rsidP="00221C9C">
            <w:pPr>
              <w:shd w:val="clear" w:color="auto" w:fill="FFFFFF"/>
              <w:tabs>
                <w:tab w:val="left" w:pos="0"/>
              </w:tabs>
              <w:spacing w:line="260" w:lineRule="exact"/>
              <w:ind w:right="-82"/>
            </w:pPr>
            <w:r w:rsidRPr="00C220FA">
              <w:t xml:space="preserve">Для индивидуального жилищного строительства </w:t>
            </w:r>
          </w:p>
          <w:p w:rsidR="00221C9C" w:rsidRPr="00C220FA" w:rsidRDefault="00221C9C" w:rsidP="00221C9C">
            <w:pPr>
              <w:shd w:val="clear" w:color="auto" w:fill="FFFFFF"/>
              <w:tabs>
                <w:tab w:val="left" w:pos="0"/>
              </w:tabs>
              <w:spacing w:line="260" w:lineRule="exact"/>
              <w:ind w:right="-82"/>
              <w:rPr>
                <w:bCs/>
                <w:i/>
                <w:color w:val="000000"/>
                <w:spacing w:val="-1"/>
              </w:rPr>
            </w:pPr>
            <w:r w:rsidRPr="00C220FA">
              <w:t>(код 2.1)</w:t>
            </w:r>
          </w:p>
        </w:tc>
        <w:tc>
          <w:tcPr>
            <w:tcW w:w="3600" w:type="dxa"/>
          </w:tcPr>
          <w:p w:rsidR="00221C9C" w:rsidRPr="00CF2766" w:rsidRDefault="00221C9C" w:rsidP="00221C9C">
            <w:pPr>
              <w:rPr>
                <w:color w:val="000000"/>
                <w:spacing w:val="-1"/>
              </w:rPr>
            </w:pPr>
            <w:r w:rsidRPr="00CF2766">
              <w:rPr>
                <w:sz w:val="22"/>
                <w:szCs w:val="22"/>
              </w:rPr>
              <w:t>Индивидуальное жилищное строительство</w:t>
            </w:r>
          </w:p>
          <w:p w:rsidR="00221C9C" w:rsidRPr="00CF2766" w:rsidRDefault="00221C9C" w:rsidP="00221C9C">
            <w:pPr>
              <w:shd w:val="clear" w:color="auto" w:fill="FFFFFF"/>
              <w:tabs>
                <w:tab w:val="left" w:pos="0"/>
              </w:tabs>
              <w:spacing w:line="260" w:lineRule="exact"/>
              <w:ind w:right="-82"/>
              <w:rPr>
                <w:color w:val="000000"/>
                <w:spacing w:val="-1"/>
              </w:rPr>
            </w:pPr>
          </w:p>
        </w:tc>
        <w:tc>
          <w:tcPr>
            <w:tcW w:w="3960"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2C25" w:rsidRDefault="00221C9C" w:rsidP="00221C9C">
            <w:pPr>
              <w:jc w:val="both"/>
            </w:pPr>
            <w:r>
              <w:t>М</w:t>
            </w:r>
            <w:r w:rsidRPr="00DA2C25">
              <w:t>инимальная площадь земельного участка –</w:t>
            </w:r>
            <w:r w:rsidRPr="003C0BA7">
              <w:t xml:space="preserve"> 1000</w:t>
            </w:r>
            <w:r>
              <w:t xml:space="preserve"> кв.м.</w:t>
            </w:r>
          </w:p>
          <w:p w:rsidR="00221C9C" w:rsidRPr="00DA2C25" w:rsidRDefault="00221C9C" w:rsidP="00221C9C">
            <w:pPr>
              <w:jc w:val="both"/>
            </w:pPr>
            <w:r>
              <w:t>М</w:t>
            </w:r>
            <w:r w:rsidRPr="00DA2C25">
              <w:t>аксимальная площадь земельного участка –</w:t>
            </w:r>
            <w:r>
              <w:t xml:space="preserve"> 5000</w:t>
            </w:r>
            <w:r w:rsidRPr="00DA2C25">
              <w:t xml:space="preserve"> </w:t>
            </w:r>
            <w:r>
              <w:t>кв.м</w:t>
            </w:r>
            <w:r w:rsidRPr="00DA2C25">
              <w:t>.</w:t>
            </w:r>
          </w:p>
          <w:p w:rsidR="00221C9C" w:rsidRDefault="00221C9C" w:rsidP="00221C9C">
            <w:pPr>
              <w:jc w:val="both"/>
            </w:pPr>
            <w:r w:rsidRPr="00DA2C25">
              <w:t>Минимальный размер земельного участка</w:t>
            </w:r>
            <w:r>
              <w:t>,</w:t>
            </w:r>
            <w:r w:rsidRPr="00DA2C25">
              <w:t xml:space="preserve"> </w:t>
            </w:r>
            <w:r>
              <w:t xml:space="preserve">образуемого при разделе </w:t>
            </w:r>
            <w:r w:rsidRPr="00DA2C25">
              <w:t>– 2</w:t>
            </w:r>
            <w:r>
              <w:t>0</w:t>
            </w:r>
            <w:r w:rsidRPr="00DA2C25">
              <w:t xml:space="preserve"> м.</w:t>
            </w:r>
          </w:p>
          <w:p w:rsidR="00221C9C" w:rsidRDefault="00221C9C" w:rsidP="00221C9C">
            <w:pPr>
              <w:jc w:val="both"/>
            </w:pPr>
            <w:r w:rsidRPr="00DA2C25">
              <w:t>Минимальный размер земельного участка</w:t>
            </w:r>
            <w:r>
              <w:t xml:space="preserve">, образуемого на основании документации по планировке территории </w:t>
            </w:r>
            <w:r w:rsidRPr="00DA2C25">
              <w:t xml:space="preserve">– </w:t>
            </w:r>
            <w:smartTag w:uri="urn:schemas-microsoft-com:office:smarttags" w:element="metricconverter">
              <w:smartTagPr>
                <w:attr w:name="ProductID" w:val="25 м"/>
              </w:smartTagPr>
              <w:r w:rsidRPr="00DA2C25">
                <w:t>2</w:t>
              </w:r>
              <w:r>
                <w:t>5</w:t>
              </w:r>
              <w:r w:rsidRPr="00DA2C25">
                <w:t xml:space="preserve"> м</w:t>
              </w:r>
            </w:smartTag>
            <w:r w:rsidRPr="00DA2C25">
              <w:t>.</w:t>
            </w:r>
          </w:p>
          <w:p w:rsidR="00221C9C" w:rsidRPr="00AE7099" w:rsidRDefault="00221C9C" w:rsidP="00221C9C">
            <w:pPr>
              <w:jc w:val="both"/>
            </w:pPr>
            <w:r w:rsidRPr="00EB13BD">
              <w:rPr>
                <w:u w:val="single"/>
              </w:rPr>
              <w:t>Примечание:</w:t>
            </w:r>
            <w:r>
              <w:t xml:space="preserve"> Значение п</w:t>
            </w:r>
            <w:r w:rsidRPr="00AE7099">
              <w:t>редельны</w:t>
            </w:r>
            <w:r>
              <w:t>х</w:t>
            </w:r>
            <w:r w:rsidRPr="00AE7099">
              <w:t xml:space="preserve"> размер</w:t>
            </w:r>
            <w:r>
              <w:t>ов</w:t>
            </w:r>
            <w:r w:rsidRPr="00AE7099">
              <w:t xml:space="preserve"> земельных участков, в том числе их площад</w:t>
            </w:r>
            <w:r>
              <w:t>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A2C25" w:rsidRDefault="00221C9C" w:rsidP="00221C9C">
            <w:pPr>
              <w:jc w:val="both"/>
            </w:pPr>
            <w:r>
              <w:t xml:space="preserve">со стороны </w:t>
            </w:r>
            <w:r w:rsidRPr="00DA2C25">
              <w:t xml:space="preserve">красной линии улиц – </w:t>
            </w:r>
            <w:smartTag w:uri="urn:schemas-microsoft-com:office:smarttags" w:element="metricconverter">
              <w:smartTagPr>
                <w:attr w:name="ProductID" w:val="5 м"/>
              </w:smartTagPr>
              <w:r w:rsidRPr="00DA2C25">
                <w:t>5 м</w:t>
              </w:r>
            </w:smartTag>
            <w:r w:rsidRPr="00DA2C25">
              <w:t>,</w:t>
            </w:r>
          </w:p>
          <w:p w:rsidR="00221C9C" w:rsidRDefault="00221C9C" w:rsidP="00221C9C">
            <w:pPr>
              <w:jc w:val="both"/>
            </w:pPr>
            <w:r>
              <w:t xml:space="preserve">со стороны </w:t>
            </w:r>
            <w:r w:rsidRPr="00DA2C25">
              <w:t xml:space="preserve">красной линии однополосных проездов – </w:t>
            </w:r>
            <w:smartTag w:uri="urn:schemas-microsoft-com:office:smarttags" w:element="metricconverter">
              <w:smartTagPr>
                <w:attr w:name="ProductID" w:val="3 м"/>
              </w:smartTagPr>
              <w:r w:rsidRPr="00DA2C25">
                <w:t>3</w:t>
              </w:r>
              <w:r>
                <w:t> </w:t>
              </w:r>
              <w:r w:rsidRPr="00DA2C25">
                <w:t>м</w:t>
              </w:r>
            </w:smartTag>
            <w:r w:rsidRPr="00DA2C25">
              <w:t>.</w:t>
            </w:r>
          </w:p>
          <w:p w:rsidR="00221C9C" w:rsidRPr="00DA2C25"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pPr>
            <w:r w:rsidRPr="00DA2C25">
              <w:t>Минимальное расстояние от границ</w:t>
            </w:r>
            <w:r>
              <w:t>ы</w:t>
            </w:r>
            <w:r w:rsidRPr="00DA2C25">
              <w:t xml:space="preserve"> </w:t>
            </w:r>
            <w:r>
              <w:t>земельного</w:t>
            </w:r>
            <w:r w:rsidRPr="00DA2C25">
              <w:t xml:space="preserve"> участка до:</w:t>
            </w:r>
          </w:p>
          <w:p w:rsidR="00221C9C" w:rsidRPr="00DA2C25" w:rsidRDefault="00221C9C" w:rsidP="00221C9C">
            <w:pPr>
              <w:jc w:val="both"/>
            </w:pPr>
            <w:r w:rsidRPr="00DA2C25">
              <w:t xml:space="preserve">основного строения – </w:t>
            </w:r>
            <w:smartTag w:uri="urn:schemas-microsoft-com:office:smarttags" w:element="metricconverter">
              <w:smartTagPr>
                <w:attr w:name="ProductID" w:val="3 м"/>
              </w:smartTagPr>
              <w:r w:rsidRPr="00DA2C25">
                <w:t>3 м</w:t>
              </w:r>
            </w:smartTag>
            <w:r w:rsidRPr="00DA2C25">
              <w:t>,</w:t>
            </w:r>
          </w:p>
          <w:p w:rsidR="00221C9C" w:rsidRPr="00DA2C25" w:rsidRDefault="00221C9C" w:rsidP="00221C9C">
            <w:pPr>
              <w:jc w:val="both"/>
            </w:pPr>
            <w:r w:rsidRPr="00DA2C25">
              <w:t xml:space="preserve">хозяйственных и прочих строений – </w:t>
            </w:r>
            <w:smartTag w:uri="urn:schemas-microsoft-com:office:smarttags" w:element="metricconverter">
              <w:smartTagPr>
                <w:attr w:name="ProductID" w:val="1 м"/>
              </w:smartTagPr>
              <w:r w:rsidRPr="00DA2C25">
                <w:t>1 м</w:t>
              </w:r>
            </w:smartTag>
            <w:r w:rsidRPr="00DA2C25">
              <w:t>,</w:t>
            </w:r>
          </w:p>
          <w:p w:rsidR="00221C9C" w:rsidRDefault="00221C9C" w:rsidP="00221C9C">
            <w:pPr>
              <w:jc w:val="both"/>
            </w:pPr>
            <w:r w:rsidRPr="00DA2C25">
              <w:t xml:space="preserve">отдельно стоящего гаража – </w:t>
            </w:r>
            <w:smartTag w:uri="urn:schemas-microsoft-com:office:smarttags" w:element="metricconverter">
              <w:smartTagPr>
                <w:attr w:name="ProductID" w:val="1 м"/>
              </w:smartTagPr>
              <w:r w:rsidRPr="00DA2C25">
                <w:t>1 м</w:t>
              </w:r>
            </w:smartTag>
            <w:r w:rsidRPr="00DA2C25">
              <w:t>.</w:t>
            </w:r>
          </w:p>
          <w:p w:rsidR="00221C9C" w:rsidRPr="00DA2C25" w:rsidRDefault="00221C9C" w:rsidP="00221C9C">
            <w:pPr>
              <w:jc w:val="both"/>
            </w:pPr>
            <w: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t>3 м</w:t>
              </w:r>
            </w:smartTag>
            <w:r>
              <w:t>.</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Default="00221C9C" w:rsidP="00221C9C">
            <w:pPr>
              <w:jc w:val="both"/>
            </w:pPr>
            <w:r>
              <w:t xml:space="preserve">Максимальное количество этажей – </w:t>
            </w:r>
            <w:r w:rsidRPr="00DA2C25">
              <w:t>3 (включая подземный, подвальный, цокольный, технический, мансардный).</w:t>
            </w:r>
          </w:p>
          <w:p w:rsidR="00221C9C" w:rsidRPr="00DA2C25" w:rsidRDefault="00221C9C" w:rsidP="00221C9C">
            <w:pPr>
              <w:jc w:val="both"/>
            </w:pPr>
            <w:r>
              <w:t>Максимальная</w:t>
            </w:r>
            <w:r w:rsidRPr="000662E4">
              <w:t xml:space="preserve"> высота строений и </w:t>
            </w:r>
            <w:r w:rsidRPr="000662E4">
              <w:lastRenderedPageBreak/>
              <w:t xml:space="preserve">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0662E4">
                <w:t>3 метров</w:t>
              </w:r>
            </w:smartTag>
            <w:r w:rsidRPr="000662E4">
              <w:t xml:space="preserve"> от границ земельного участка – </w:t>
            </w:r>
            <w:r>
              <w:t>6</w:t>
            </w:r>
            <w:r w:rsidRPr="000662E4">
              <w:t xml:space="preserve"> метр</w:t>
            </w:r>
            <w:r>
              <w:t>ов</w:t>
            </w:r>
            <w:r w:rsidRPr="000662E4">
              <w:t>.</w:t>
            </w:r>
          </w:p>
          <w:p w:rsidR="00221C9C" w:rsidRPr="00DA2C25" w:rsidRDefault="00221C9C" w:rsidP="00221C9C">
            <w:pPr>
              <w:jc w:val="both"/>
              <w:rPr>
                <w:b/>
              </w:rPr>
            </w:pPr>
            <w:r w:rsidRPr="00DA2C25">
              <w:rPr>
                <w:b/>
              </w:rPr>
              <w:t>Максимальный процент застройки в границах земельного участка</w:t>
            </w:r>
            <w:r>
              <w:rPr>
                <w:b/>
              </w:rPr>
              <w:t xml:space="preserve"> – 60 %.</w:t>
            </w:r>
          </w:p>
          <w:p w:rsidR="00221C9C" w:rsidRDefault="00221C9C" w:rsidP="00221C9C">
            <w:pPr>
              <w:jc w:val="both"/>
              <w:rPr>
                <w:u w:val="single"/>
              </w:rPr>
            </w:pPr>
            <w:r w:rsidRPr="00DA2C25">
              <w:rPr>
                <w:u w:val="single"/>
              </w:rPr>
              <w:t>Примечание:</w:t>
            </w:r>
          </w:p>
          <w:p w:rsidR="00221C9C" w:rsidRDefault="00221C9C" w:rsidP="00221C9C">
            <w:pPr>
              <w:jc w:val="both"/>
            </w:pPr>
            <w:r>
              <w:t xml:space="preserve">1. Максимальный процент застройки </w:t>
            </w:r>
            <w:r w:rsidRPr="0016708C">
              <w:t>в границах земельного участка, определяе</w:t>
            </w:r>
            <w:r>
              <w:t>тся</w:t>
            </w:r>
            <w:r w:rsidRPr="0016708C">
              <w:t xml:space="preserve"> как отношение суммарной площади земельного участка, которая может быть застроена, ко всей площади земельного участка</w:t>
            </w:r>
            <w:r>
              <w:t>.</w:t>
            </w:r>
          </w:p>
          <w:p w:rsidR="00221C9C" w:rsidRDefault="00221C9C" w:rsidP="00221C9C">
            <w:pPr>
              <w:jc w:val="both"/>
            </w:pPr>
            <w: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221C9C" w:rsidRPr="00EB13BD" w:rsidRDefault="00221C9C" w:rsidP="00221C9C">
            <w:pPr>
              <w:jc w:val="both"/>
              <w:rPr>
                <w:u w:val="single"/>
              </w:rPr>
            </w:pPr>
            <w:r w:rsidRPr="00EB13BD">
              <w:rPr>
                <w:u w:val="single"/>
              </w:rPr>
              <w:t>Примечание:</w:t>
            </w:r>
          </w:p>
          <w:p w:rsidR="00221C9C" w:rsidRDefault="00221C9C" w:rsidP="00221C9C">
            <w:pPr>
              <w:jc w:val="both"/>
            </w:pPr>
            <w:r>
              <w:t xml:space="preserve">1. </w:t>
            </w:r>
            <w:r w:rsidRPr="000662E4">
              <w:t xml:space="preserve">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0662E4">
                <w:t>3 метров</w:t>
              </w:r>
            </w:smartTag>
            <w:r w:rsidRPr="000662E4">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221C9C" w:rsidRPr="00C220FA" w:rsidRDefault="00221C9C" w:rsidP="00221C9C">
            <w:pPr>
              <w:shd w:val="clear" w:color="auto" w:fill="FFFFFF"/>
              <w:tabs>
                <w:tab w:val="left" w:pos="0"/>
              </w:tabs>
              <w:spacing w:line="260" w:lineRule="exact"/>
              <w:ind w:right="-82"/>
              <w:rPr>
                <w:color w:val="000000"/>
                <w:spacing w:val="-1"/>
              </w:rPr>
            </w:pPr>
            <w:r>
              <w:t xml:space="preserve">2. Размещение </w:t>
            </w:r>
            <w:r w:rsidRPr="000662E4">
              <w:t>строени</w:t>
            </w:r>
            <w:r>
              <w:t>й</w:t>
            </w:r>
            <w:r w:rsidRPr="000662E4">
              <w:t xml:space="preserve"> или сооружени</w:t>
            </w:r>
            <w:r>
              <w:t>й</w:t>
            </w:r>
            <w:r w:rsidRPr="000662E4">
              <w:t xml:space="preserve"> вспомогательного использования</w:t>
            </w:r>
            <w:r>
              <w:t xml:space="preserve"> вдоль границ смежного земельного участка на расстоянии до </w:t>
            </w:r>
            <w:smartTag w:uri="urn:schemas-microsoft-com:office:smarttags" w:element="metricconverter">
              <w:smartTagPr>
                <w:attr w:name="ProductID" w:val="3 метров"/>
              </w:smartTagPr>
              <w:r>
                <w:t>3 метров</w:t>
              </w:r>
            </w:smartTag>
            <w:r>
              <w:t>, допускается не более чем на 50 % длины этой границы.</w:t>
            </w:r>
          </w:p>
        </w:tc>
      </w:tr>
      <w:tr w:rsidR="00221C9C" w:rsidRPr="00C220FA" w:rsidTr="00221C9C">
        <w:trPr>
          <w:trHeight w:val="1867"/>
        </w:trPr>
        <w:tc>
          <w:tcPr>
            <w:tcW w:w="2448" w:type="dxa"/>
          </w:tcPr>
          <w:p w:rsidR="00221C9C" w:rsidRPr="00C220FA" w:rsidRDefault="00221C9C" w:rsidP="00221C9C">
            <w:r w:rsidRPr="00C220FA">
              <w:lastRenderedPageBreak/>
              <w:t xml:space="preserve">Малоэтажная многоквартирная жилая застройка </w:t>
            </w:r>
          </w:p>
          <w:p w:rsidR="00221C9C" w:rsidRPr="00C220FA" w:rsidRDefault="00221C9C" w:rsidP="00221C9C">
            <w:r w:rsidRPr="00C220FA">
              <w:t>(код 2.1.1)</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336B53">
              <w:t>Многоквартирный дом</w:t>
            </w:r>
          </w:p>
          <w:p w:rsidR="00221C9C" w:rsidRPr="00C220FA" w:rsidRDefault="00221C9C" w:rsidP="00221C9C">
            <w:pPr>
              <w:shd w:val="clear" w:color="auto" w:fill="FFFFFF"/>
              <w:tabs>
                <w:tab w:val="left" w:pos="0"/>
              </w:tabs>
              <w:spacing w:line="260" w:lineRule="exact"/>
              <w:ind w:right="-82"/>
              <w:rPr>
                <w:color w:val="000000"/>
                <w:spacing w:val="-1"/>
              </w:rPr>
            </w:pPr>
          </w:p>
        </w:tc>
        <w:tc>
          <w:tcPr>
            <w:tcW w:w="3960"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2C25" w:rsidRDefault="00221C9C" w:rsidP="00221C9C">
            <w:pPr>
              <w:jc w:val="both"/>
            </w:pPr>
            <w:r w:rsidRPr="00DA2C25">
              <w:t xml:space="preserve">- минимальная площадь земельного участка – </w:t>
            </w:r>
            <w:smartTag w:uri="urn:schemas-microsoft-com:office:smarttags" w:element="metricconverter">
              <w:smartTagPr>
                <w:attr w:name="ProductID" w:val="625 кв. м"/>
              </w:smartTagPr>
              <w:r w:rsidRPr="00507755">
                <w:t>625</w:t>
              </w:r>
              <w:r>
                <w:t xml:space="preserve"> кв. м</w:t>
              </w:r>
            </w:smartTag>
            <w:r>
              <w:t>.</w:t>
            </w:r>
          </w:p>
          <w:p w:rsidR="00221C9C" w:rsidRPr="00DA2C25" w:rsidRDefault="00221C9C" w:rsidP="00221C9C">
            <w:pPr>
              <w:jc w:val="both"/>
            </w:pPr>
            <w:r w:rsidRPr="00DA2C25">
              <w:t xml:space="preserve">- максимальная площадь земельного участка – </w:t>
            </w:r>
            <w:r>
              <w:t>3000 кв.м.</w:t>
            </w:r>
            <w:r w:rsidRPr="00DA2C25">
              <w:t>.</w:t>
            </w:r>
          </w:p>
          <w:p w:rsidR="00221C9C" w:rsidRDefault="00221C9C" w:rsidP="00221C9C">
            <w:pPr>
              <w:jc w:val="both"/>
            </w:pPr>
            <w:r w:rsidRPr="00DA2C25">
              <w:t>Минимальный размер земельного участка</w:t>
            </w:r>
            <w:r>
              <w:t xml:space="preserve"> </w:t>
            </w:r>
            <w:r w:rsidRPr="00DA2C25">
              <w:t xml:space="preserve">– </w:t>
            </w:r>
            <w:smartTag w:uri="urn:schemas-microsoft-com:office:smarttags" w:element="metricconverter">
              <w:smartTagPr>
                <w:attr w:name="ProductID" w:val="25 м"/>
              </w:smartTagPr>
              <w:r w:rsidRPr="00DA2C25">
                <w:t>2</w:t>
              </w:r>
              <w:r>
                <w:t>5</w:t>
              </w:r>
              <w:r w:rsidRPr="00DA2C25">
                <w:t xml:space="preserve"> м</w:t>
              </w:r>
            </w:smartTag>
            <w:r w:rsidRPr="00DA2C25">
              <w:t>.</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b/>
              </w:rPr>
              <w:t xml:space="preserve"> – </w:t>
            </w:r>
            <w:smartTag w:uri="urn:schemas-microsoft-com:office:smarttags" w:element="metricconverter">
              <w:smartTagPr>
                <w:attr w:name="ProductID" w:val="5 м"/>
              </w:smartTagPr>
              <w:r>
                <w:rPr>
                  <w:b/>
                </w:rPr>
                <w:t>5 м</w:t>
              </w:r>
            </w:smartTag>
            <w:r>
              <w:rPr>
                <w:b/>
              </w:rPr>
              <w:t>.</w:t>
            </w:r>
          </w:p>
          <w:p w:rsidR="00221C9C" w:rsidRPr="00DA2C25"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DA2C25" w:rsidRDefault="00221C9C" w:rsidP="00221C9C">
            <w:pPr>
              <w:jc w:val="both"/>
            </w:pPr>
            <w:r>
              <w:t xml:space="preserve">Максимальное количество этажей – </w:t>
            </w:r>
            <w:r w:rsidRPr="00DA2C25">
              <w:t>3 (включая подземный, подвальный, цокольный, технический, мансардный).</w:t>
            </w:r>
          </w:p>
          <w:p w:rsidR="00221C9C" w:rsidRPr="00C220FA" w:rsidRDefault="00221C9C" w:rsidP="00221C9C">
            <w:pPr>
              <w:shd w:val="clear" w:color="auto" w:fill="FFFFFF"/>
              <w:tabs>
                <w:tab w:val="left" w:pos="0"/>
              </w:tabs>
              <w:spacing w:line="260" w:lineRule="exact"/>
              <w:ind w:right="-82"/>
              <w:rPr>
                <w:color w:val="000000"/>
                <w:spacing w:val="-1"/>
              </w:rPr>
            </w:pPr>
            <w:r w:rsidRPr="00DA2C25">
              <w:rPr>
                <w:b/>
              </w:rPr>
              <w:t>Максимальный процент застройки в границах земельного участка</w:t>
            </w:r>
            <w:r w:rsidRPr="00DA2C25">
              <w:t xml:space="preserve"> – </w:t>
            </w:r>
            <w:r>
              <w:t>30</w:t>
            </w:r>
            <w:r w:rsidRPr="00DA2C25">
              <w:t xml:space="preserve"> %.</w:t>
            </w:r>
          </w:p>
        </w:tc>
      </w:tr>
      <w:tr w:rsidR="00221C9C" w:rsidRPr="00C220FA" w:rsidTr="00221C9C">
        <w:trPr>
          <w:trHeight w:val="1867"/>
        </w:trPr>
        <w:tc>
          <w:tcPr>
            <w:tcW w:w="2448" w:type="dxa"/>
          </w:tcPr>
          <w:p w:rsidR="00221C9C" w:rsidRPr="00C220FA" w:rsidRDefault="00221C9C" w:rsidP="00221C9C">
            <w:r w:rsidRPr="00C220FA">
              <w:lastRenderedPageBreak/>
              <w:t>Для ведения личного подсобного хозяйства (код 2.2)</w:t>
            </w:r>
          </w:p>
        </w:tc>
        <w:tc>
          <w:tcPr>
            <w:tcW w:w="3600" w:type="dxa"/>
          </w:tcPr>
          <w:p w:rsidR="00221C9C" w:rsidRPr="00CF2766" w:rsidRDefault="00221C9C" w:rsidP="00221C9C">
            <w:r w:rsidRPr="00CF2766">
              <w:rPr>
                <w:sz w:val="22"/>
                <w:szCs w:val="22"/>
              </w:rPr>
              <w:t>Индиви</w:t>
            </w:r>
            <w:r>
              <w:rPr>
                <w:sz w:val="22"/>
                <w:szCs w:val="22"/>
              </w:rPr>
              <w:t>дуальное жилищное строительство</w:t>
            </w:r>
          </w:p>
          <w:p w:rsidR="00221C9C" w:rsidRPr="00C220FA" w:rsidRDefault="00221C9C" w:rsidP="00221C9C">
            <w:pPr>
              <w:shd w:val="clear" w:color="auto" w:fill="FFFFFF"/>
              <w:tabs>
                <w:tab w:val="left" w:pos="0"/>
              </w:tabs>
              <w:spacing w:line="260" w:lineRule="exact"/>
              <w:ind w:right="-82"/>
              <w:rPr>
                <w:color w:val="000000"/>
                <w:spacing w:val="-1"/>
              </w:rPr>
            </w:pPr>
          </w:p>
        </w:tc>
        <w:tc>
          <w:tcPr>
            <w:tcW w:w="3960"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2C25" w:rsidRDefault="00221C9C" w:rsidP="00221C9C">
            <w:pPr>
              <w:jc w:val="both"/>
            </w:pPr>
            <w:r>
              <w:t>М</w:t>
            </w:r>
            <w:r w:rsidRPr="00DA2C25">
              <w:t>инимальная площадь земельного участка –</w:t>
            </w:r>
            <w:r>
              <w:t xml:space="preserve"> 1000 кв.м.</w:t>
            </w:r>
          </w:p>
          <w:p w:rsidR="00221C9C" w:rsidRPr="00DA2C25" w:rsidRDefault="00221C9C" w:rsidP="00221C9C">
            <w:pPr>
              <w:jc w:val="both"/>
            </w:pPr>
            <w:r>
              <w:t>М</w:t>
            </w:r>
            <w:r w:rsidRPr="00DA2C25">
              <w:t>аксимальная площадь земельного участка –</w:t>
            </w:r>
            <w:r>
              <w:t xml:space="preserve"> 5000</w:t>
            </w:r>
            <w:r w:rsidRPr="00DA2C25">
              <w:t xml:space="preserve"> </w:t>
            </w:r>
            <w:r>
              <w:t>кв.м</w:t>
            </w:r>
            <w:r w:rsidRPr="00DA2C25">
              <w:t>.</w:t>
            </w:r>
          </w:p>
          <w:p w:rsidR="00221C9C" w:rsidRDefault="00221C9C" w:rsidP="00221C9C">
            <w:pPr>
              <w:jc w:val="both"/>
            </w:pPr>
            <w:r w:rsidRPr="00DA2C25">
              <w:t>Минимальный размер земельного участка</w:t>
            </w:r>
            <w:r>
              <w:t>,</w:t>
            </w:r>
            <w:r w:rsidRPr="00DA2C25">
              <w:t xml:space="preserve"> </w:t>
            </w:r>
            <w:r>
              <w:t xml:space="preserve">образуемого при разделе </w:t>
            </w:r>
            <w:r w:rsidRPr="00DA2C25">
              <w:t>– 2</w:t>
            </w:r>
            <w:r>
              <w:t>0</w:t>
            </w:r>
            <w:r w:rsidRPr="00DA2C25">
              <w:t xml:space="preserve"> м.</w:t>
            </w:r>
          </w:p>
          <w:p w:rsidR="00221C9C" w:rsidRDefault="00221C9C" w:rsidP="00221C9C">
            <w:pPr>
              <w:jc w:val="both"/>
            </w:pPr>
            <w:r w:rsidRPr="00DA2C25">
              <w:t>Минимальный размер земельного участка</w:t>
            </w:r>
            <w:r>
              <w:t xml:space="preserve">, образуемого на основании документации по планировке территории </w:t>
            </w:r>
            <w:r w:rsidRPr="00DA2C25">
              <w:t xml:space="preserve">– </w:t>
            </w:r>
            <w:smartTag w:uri="urn:schemas-microsoft-com:office:smarttags" w:element="metricconverter">
              <w:smartTagPr>
                <w:attr w:name="ProductID" w:val="25 м"/>
              </w:smartTagPr>
              <w:r w:rsidRPr="00DA2C25">
                <w:t>2</w:t>
              </w:r>
              <w:r>
                <w:t>5</w:t>
              </w:r>
              <w:r w:rsidRPr="00DA2C25">
                <w:t xml:space="preserve"> м</w:t>
              </w:r>
            </w:smartTag>
            <w:r w:rsidRPr="00DA2C25">
              <w:t>.</w:t>
            </w:r>
          </w:p>
          <w:p w:rsidR="00221C9C" w:rsidRPr="00AE7099" w:rsidRDefault="00221C9C" w:rsidP="00221C9C">
            <w:pPr>
              <w:jc w:val="both"/>
            </w:pPr>
            <w:r w:rsidRPr="00EB13BD">
              <w:rPr>
                <w:u w:val="single"/>
              </w:rPr>
              <w:t>Примечание:</w:t>
            </w:r>
            <w:r>
              <w:t xml:space="preserve"> Значение п</w:t>
            </w:r>
            <w:r w:rsidRPr="00AE7099">
              <w:t>редельны</w:t>
            </w:r>
            <w:r>
              <w:t>х</w:t>
            </w:r>
            <w:r w:rsidRPr="00AE7099">
              <w:t xml:space="preserve"> размер</w:t>
            </w:r>
            <w:r>
              <w:t>ов</w:t>
            </w:r>
            <w:r w:rsidRPr="00AE7099">
              <w:t xml:space="preserve"> земельных участков, в том числе их площад</w:t>
            </w:r>
            <w:r>
              <w:t>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A2C25" w:rsidRDefault="00221C9C" w:rsidP="00221C9C">
            <w:pPr>
              <w:jc w:val="both"/>
            </w:pPr>
            <w:r>
              <w:t xml:space="preserve">со стороны </w:t>
            </w:r>
            <w:r w:rsidRPr="00DA2C25">
              <w:t xml:space="preserve">красной линии улиц – </w:t>
            </w:r>
            <w:smartTag w:uri="urn:schemas-microsoft-com:office:smarttags" w:element="metricconverter">
              <w:smartTagPr>
                <w:attr w:name="ProductID" w:val="5 м"/>
              </w:smartTagPr>
              <w:r w:rsidRPr="00DA2C25">
                <w:t>5 м</w:t>
              </w:r>
            </w:smartTag>
            <w:r w:rsidRPr="00DA2C25">
              <w:t>,</w:t>
            </w:r>
          </w:p>
          <w:p w:rsidR="00221C9C" w:rsidRDefault="00221C9C" w:rsidP="00221C9C">
            <w:pPr>
              <w:jc w:val="both"/>
            </w:pPr>
            <w:r>
              <w:t xml:space="preserve">со стороны </w:t>
            </w:r>
            <w:r w:rsidRPr="00DA2C25">
              <w:t xml:space="preserve">красной линии однополосных проездов – </w:t>
            </w:r>
            <w:smartTag w:uri="urn:schemas-microsoft-com:office:smarttags" w:element="metricconverter">
              <w:smartTagPr>
                <w:attr w:name="ProductID" w:val="3 м"/>
              </w:smartTagPr>
              <w:r w:rsidRPr="00DA2C25">
                <w:t>3</w:t>
              </w:r>
              <w:r>
                <w:t> </w:t>
              </w:r>
              <w:r w:rsidRPr="00DA2C25">
                <w:t>м</w:t>
              </w:r>
            </w:smartTag>
            <w:r w:rsidRPr="00DA2C25">
              <w:t>.</w:t>
            </w:r>
          </w:p>
          <w:p w:rsidR="00221C9C" w:rsidRPr="00DA2C25"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pPr>
            <w:r w:rsidRPr="00DA2C25">
              <w:t>Минимальное расстояние от границ</w:t>
            </w:r>
            <w:r>
              <w:t>ы</w:t>
            </w:r>
            <w:r w:rsidRPr="00DA2C25">
              <w:t xml:space="preserve"> </w:t>
            </w:r>
            <w:r>
              <w:t>земельного</w:t>
            </w:r>
            <w:r w:rsidRPr="00DA2C25">
              <w:t xml:space="preserve"> участка до:</w:t>
            </w:r>
          </w:p>
          <w:p w:rsidR="00221C9C" w:rsidRPr="00DA2C25" w:rsidRDefault="00221C9C" w:rsidP="00221C9C">
            <w:pPr>
              <w:jc w:val="both"/>
            </w:pPr>
            <w:r w:rsidRPr="00DA2C25">
              <w:t xml:space="preserve">основного строения – </w:t>
            </w:r>
            <w:smartTag w:uri="urn:schemas-microsoft-com:office:smarttags" w:element="metricconverter">
              <w:smartTagPr>
                <w:attr w:name="ProductID" w:val="3 м"/>
              </w:smartTagPr>
              <w:r w:rsidRPr="00DA2C25">
                <w:t>3 м</w:t>
              </w:r>
            </w:smartTag>
            <w:r w:rsidRPr="00DA2C25">
              <w:t>,</w:t>
            </w:r>
          </w:p>
          <w:p w:rsidR="00221C9C" w:rsidRPr="00DA2C25" w:rsidRDefault="00221C9C" w:rsidP="00221C9C">
            <w:pPr>
              <w:jc w:val="both"/>
            </w:pPr>
            <w:r w:rsidRPr="00DA2C25">
              <w:t xml:space="preserve">хозяйственных и прочих строений – </w:t>
            </w:r>
            <w:smartTag w:uri="urn:schemas-microsoft-com:office:smarttags" w:element="metricconverter">
              <w:smartTagPr>
                <w:attr w:name="ProductID" w:val="1 м"/>
              </w:smartTagPr>
              <w:r w:rsidRPr="00DA2C25">
                <w:t>1 м</w:t>
              </w:r>
            </w:smartTag>
            <w:r w:rsidRPr="00DA2C25">
              <w:t>,</w:t>
            </w:r>
          </w:p>
          <w:p w:rsidR="00221C9C" w:rsidRDefault="00221C9C" w:rsidP="00221C9C">
            <w:pPr>
              <w:jc w:val="both"/>
            </w:pPr>
            <w:r w:rsidRPr="00DA2C25">
              <w:t xml:space="preserve">отдельно стоящего гаража – </w:t>
            </w:r>
            <w:smartTag w:uri="urn:schemas-microsoft-com:office:smarttags" w:element="metricconverter">
              <w:smartTagPr>
                <w:attr w:name="ProductID" w:val="1 м"/>
              </w:smartTagPr>
              <w:r w:rsidRPr="00DA2C25">
                <w:t>1 м</w:t>
              </w:r>
            </w:smartTag>
            <w:r w:rsidRPr="00DA2C25">
              <w:t>.</w:t>
            </w:r>
          </w:p>
          <w:p w:rsidR="00221C9C" w:rsidRPr="00DA2C25" w:rsidRDefault="00221C9C" w:rsidP="00221C9C">
            <w:pPr>
              <w:jc w:val="both"/>
            </w:pPr>
            <w: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t>3 м</w:t>
              </w:r>
            </w:smartTag>
            <w:r>
              <w:t>.</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Default="00221C9C" w:rsidP="00221C9C">
            <w:pPr>
              <w:jc w:val="both"/>
            </w:pPr>
            <w:r>
              <w:t xml:space="preserve">Максимальное количество этажей – </w:t>
            </w:r>
            <w:r w:rsidRPr="00DA2C25">
              <w:t>3 (включая подземный, подвальный, цокольный, технический, мансардный).</w:t>
            </w:r>
          </w:p>
          <w:p w:rsidR="00221C9C" w:rsidRPr="00DA2C25" w:rsidRDefault="00221C9C" w:rsidP="00221C9C">
            <w:pPr>
              <w:jc w:val="both"/>
            </w:pPr>
            <w:r>
              <w:t>Максимальная</w:t>
            </w:r>
            <w:r w:rsidRPr="000662E4">
              <w:t xml:space="preserve">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0662E4">
                <w:t>3 метров</w:t>
              </w:r>
            </w:smartTag>
            <w:r w:rsidRPr="000662E4">
              <w:t xml:space="preserve"> от границ земельного участка – </w:t>
            </w:r>
            <w:r>
              <w:t>6</w:t>
            </w:r>
            <w:r w:rsidRPr="000662E4">
              <w:t xml:space="preserve"> метр</w:t>
            </w:r>
            <w:r>
              <w:t>ов</w:t>
            </w:r>
            <w:r w:rsidRPr="000662E4">
              <w:t>.</w:t>
            </w:r>
          </w:p>
          <w:p w:rsidR="00221C9C" w:rsidRPr="00DA2C25" w:rsidRDefault="00221C9C" w:rsidP="00221C9C">
            <w:pPr>
              <w:jc w:val="both"/>
              <w:rPr>
                <w:b/>
              </w:rPr>
            </w:pPr>
            <w:r w:rsidRPr="00DA2C25">
              <w:rPr>
                <w:b/>
              </w:rPr>
              <w:t>Максимальный процент застройки в границах земельного участка</w:t>
            </w:r>
            <w:r>
              <w:rPr>
                <w:b/>
              </w:rPr>
              <w:t xml:space="preserve"> – 60 %.</w:t>
            </w:r>
          </w:p>
          <w:p w:rsidR="00221C9C" w:rsidRDefault="00221C9C" w:rsidP="00221C9C">
            <w:pPr>
              <w:jc w:val="both"/>
              <w:rPr>
                <w:u w:val="single"/>
              </w:rPr>
            </w:pPr>
            <w:r w:rsidRPr="00DA2C25">
              <w:rPr>
                <w:u w:val="single"/>
              </w:rPr>
              <w:t>Примечание:</w:t>
            </w:r>
          </w:p>
          <w:p w:rsidR="00221C9C" w:rsidRDefault="00221C9C" w:rsidP="00221C9C">
            <w:pPr>
              <w:jc w:val="both"/>
            </w:pPr>
            <w:r>
              <w:t xml:space="preserve">1. Максимальный процент застройки </w:t>
            </w:r>
            <w:r w:rsidRPr="0016708C">
              <w:t>в границах земельного участка, определяе</w:t>
            </w:r>
            <w:r>
              <w:t>тся</w:t>
            </w:r>
            <w:r w:rsidRPr="0016708C">
              <w:t xml:space="preserve"> как отношение суммарной площади земельного участка, которая может быть застроена, ко всей площади земельного участка</w:t>
            </w:r>
            <w:r>
              <w:t>.</w:t>
            </w:r>
          </w:p>
          <w:p w:rsidR="00221C9C" w:rsidRDefault="00221C9C" w:rsidP="00221C9C">
            <w:pPr>
              <w:jc w:val="both"/>
            </w:pPr>
            <w:r>
              <w:lastRenderedPageBreak/>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221C9C" w:rsidRPr="00EB13BD" w:rsidRDefault="00221C9C" w:rsidP="00221C9C">
            <w:pPr>
              <w:jc w:val="both"/>
              <w:rPr>
                <w:u w:val="single"/>
              </w:rPr>
            </w:pPr>
            <w:r w:rsidRPr="00EB13BD">
              <w:rPr>
                <w:u w:val="single"/>
              </w:rPr>
              <w:t>Примечание:</w:t>
            </w:r>
          </w:p>
          <w:p w:rsidR="00221C9C" w:rsidRDefault="00221C9C" w:rsidP="00221C9C">
            <w:pPr>
              <w:jc w:val="both"/>
            </w:pPr>
            <w:r>
              <w:t xml:space="preserve">1. </w:t>
            </w:r>
            <w:r w:rsidRPr="000662E4">
              <w:t xml:space="preserve">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0662E4">
                <w:t>3 метров</w:t>
              </w:r>
            </w:smartTag>
            <w:r w:rsidRPr="000662E4">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221C9C" w:rsidRPr="00C220FA" w:rsidRDefault="00221C9C" w:rsidP="00221C9C">
            <w:pPr>
              <w:shd w:val="clear" w:color="auto" w:fill="FFFFFF"/>
              <w:tabs>
                <w:tab w:val="left" w:pos="0"/>
              </w:tabs>
              <w:spacing w:line="260" w:lineRule="exact"/>
              <w:ind w:right="-82"/>
              <w:rPr>
                <w:color w:val="000000"/>
                <w:spacing w:val="-1"/>
              </w:rPr>
            </w:pPr>
            <w:r>
              <w:t xml:space="preserve">2. Размещение </w:t>
            </w:r>
            <w:r w:rsidRPr="000662E4">
              <w:t>строени</w:t>
            </w:r>
            <w:r>
              <w:t>й</w:t>
            </w:r>
            <w:r w:rsidRPr="000662E4">
              <w:t xml:space="preserve"> или сооружени</w:t>
            </w:r>
            <w:r>
              <w:t>й</w:t>
            </w:r>
            <w:r w:rsidRPr="000662E4">
              <w:t xml:space="preserve"> вспомогательного использования</w:t>
            </w:r>
            <w:r>
              <w:t xml:space="preserve"> вдоль границ смежного земельного участка на расстоянии до </w:t>
            </w:r>
            <w:smartTag w:uri="urn:schemas-microsoft-com:office:smarttags" w:element="metricconverter">
              <w:smartTagPr>
                <w:attr w:name="ProductID" w:val="3 метров"/>
              </w:smartTagPr>
              <w:r>
                <w:t>3 метров</w:t>
              </w:r>
            </w:smartTag>
            <w:r>
              <w:t>, допускается не более чем на 50 % длины этой границы.</w:t>
            </w:r>
          </w:p>
        </w:tc>
      </w:tr>
      <w:tr w:rsidR="00221C9C" w:rsidRPr="00C220FA" w:rsidTr="00221C9C">
        <w:trPr>
          <w:trHeight w:val="547"/>
        </w:trPr>
        <w:tc>
          <w:tcPr>
            <w:tcW w:w="2448" w:type="dxa"/>
          </w:tcPr>
          <w:p w:rsidR="00221C9C" w:rsidRDefault="00221C9C" w:rsidP="00221C9C">
            <w:r w:rsidRPr="00C220FA">
              <w:lastRenderedPageBreak/>
              <w:t xml:space="preserve">Блокированная жилая застройка </w:t>
            </w:r>
          </w:p>
          <w:p w:rsidR="00221C9C" w:rsidRPr="00C220FA" w:rsidRDefault="00221C9C" w:rsidP="00221C9C">
            <w:r w:rsidRPr="00C220FA">
              <w:t>(код 2.3)</w:t>
            </w:r>
          </w:p>
        </w:tc>
        <w:tc>
          <w:tcPr>
            <w:tcW w:w="3600" w:type="dxa"/>
          </w:tcPr>
          <w:p w:rsidR="00221C9C" w:rsidRDefault="00221C9C" w:rsidP="00221C9C">
            <w:r w:rsidRPr="00C220FA">
              <w:rPr>
                <w:color w:val="000000"/>
                <w:spacing w:val="-1"/>
              </w:rPr>
              <w:t>Жилой дом блокированной застройки</w:t>
            </w:r>
            <w:r>
              <w:rPr>
                <w:color w:val="000000"/>
                <w:spacing w:val="-1"/>
              </w:rPr>
              <w:t xml:space="preserve"> </w:t>
            </w:r>
            <w:r w:rsidRPr="00831E03">
              <w:t>(до 10 блок-секций)</w:t>
            </w:r>
            <w:r>
              <w:t>;</w:t>
            </w:r>
          </w:p>
          <w:p w:rsidR="00221C9C" w:rsidRPr="00831E03" w:rsidRDefault="00221C9C" w:rsidP="00221C9C"/>
          <w:p w:rsidR="00221C9C" w:rsidRPr="00C220FA" w:rsidRDefault="00221C9C" w:rsidP="00221C9C">
            <w:pPr>
              <w:shd w:val="clear" w:color="auto" w:fill="FFFFFF"/>
              <w:tabs>
                <w:tab w:val="left" w:pos="0"/>
              </w:tabs>
              <w:spacing w:line="260" w:lineRule="exact"/>
              <w:ind w:right="-82"/>
              <w:rPr>
                <w:color w:val="000000"/>
                <w:spacing w:val="-1"/>
              </w:rPr>
            </w:pPr>
          </w:p>
        </w:tc>
        <w:tc>
          <w:tcPr>
            <w:tcW w:w="3960"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2C25" w:rsidRDefault="00221C9C" w:rsidP="00221C9C">
            <w:pPr>
              <w:jc w:val="both"/>
            </w:pPr>
            <w:r>
              <w:t>М</w:t>
            </w:r>
            <w:r w:rsidRPr="00DA2C25">
              <w:t xml:space="preserve">инимальная площадь земельного участка – </w:t>
            </w:r>
            <w:r w:rsidRPr="003C0BA7">
              <w:t>400 кв</w:t>
            </w:r>
            <w:r>
              <w:t>.м.</w:t>
            </w:r>
          </w:p>
          <w:p w:rsidR="00221C9C" w:rsidRPr="00DA2C25" w:rsidRDefault="00221C9C" w:rsidP="00221C9C">
            <w:pPr>
              <w:jc w:val="both"/>
            </w:pPr>
            <w:r>
              <w:t>Ма</w:t>
            </w:r>
            <w:r w:rsidRPr="00DA2C25">
              <w:t xml:space="preserve">ксимальная площадь земельного участка – </w:t>
            </w:r>
            <w:r>
              <w:t>1000</w:t>
            </w:r>
            <w:r w:rsidRPr="00DA2C25">
              <w:t xml:space="preserve"> </w:t>
            </w:r>
            <w:r>
              <w:t>кв.м.</w:t>
            </w:r>
          </w:p>
          <w:p w:rsidR="00221C9C" w:rsidRPr="00DA2C25" w:rsidRDefault="00221C9C" w:rsidP="00221C9C">
            <w:pPr>
              <w:jc w:val="both"/>
            </w:pPr>
            <w:r w:rsidRPr="00DA2C25">
              <w:t xml:space="preserve">Минимальный размер земельного участка – </w:t>
            </w:r>
            <w:smartTag w:uri="urn:schemas-microsoft-com:office:smarttags" w:element="metricconverter">
              <w:smartTagPr>
                <w:attr w:name="ProductID" w:val="6 м"/>
              </w:smartTagPr>
              <w:r w:rsidRPr="00DA2C25">
                <w:t>6 м</w:t>
              </w:r>
            </w:smartTag>
            <w:r w:rsidRPr="00DA2C25">
              <w:t>.</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A2C25" w:rsidRDefault="00221C9C" w:rsidP="00221C9C">
            <w:pPr>
              <w:jc w:val="both"/>
            </w:pPr>
            <w:r>
              <w:t xml:space="preserve">со стороны </w:t>
            </w:r>
            <w:r w:rsidRPr="00DA2C25">
              <w:t xml:space="preserve">красной линии улиц – </w:t>
            </w:r>
            <w:smartTag w:uri="urn:schemas-microsoft-com:office:smarttags" w:element="metricconverter">
              <w:smartTagPr>
                <w:attr w:name="ProductID" w:val="5 м"/>
              </w:smartTagPr>
              <w:r w:rsidRPr="00DA2C25">
                <w:t>5 м</w:t>
              </w:r>
            </w:smartTag>
            <w:r w:rsidRPr="00DA2C25">
              <w:t>,</w:t>
            </w:r>
          </w:p>
          <w:p w:rsidR="00221C9C" w:rsidRDefault="00221C9C" w:rsidP="00221C9C">
            <w:pPr>
              <w:jc w:val="both"/>
            </w:pPr>
            <w:r>
              <w:t xml:space="preserve">со стороны </w:t>
            </w:r>
            <w:r w:rsidRPr="00DA2C25">
              <w:t xml:space="preserve">красной линии однополосных проездов – </w:t>
            </w:r>
            <w:smartTag w:uri="urn:schemas-microsoft-com:office:smarttags" w:element="metricconverter">
              <w:smartTagPr>
                <w:attr w:name="ProductID" w:val="3 м"/>
              </w:smartTagPr>
              <w:r w:rsidRPr="00DA2C25">
                <w:t>3</w:t>
              </w:r>
              <w:r>
                <w:t> </w:t>
              </w:r>
              <w:r w:rsidRPr="00DA2C25">
                <w:t>м</w:t>
              </w:r>
            </w:smartTag>
            <w:r w:rsidRPr="00DA2C25">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pPr>
            <w:r w:rsidRPr="00DA2C25">
              <w:t>Минимальное расстояние от границ</w:t>
            </w:r>
            <w:r>
              <w:t>ы</w:t>
            </w:r>
            <w:r w:rsidRPr="00DA2C25">
              <w:t xml:space="preserve"> </w:t>
            </w:r>
            <w:r>
              <w:t>земельного</w:t>
            </w:r>
            <w:r w:rsidRPr="00DA2C25">
              <w:t xml:space="preserve"> участка до</w:t>
            </w:r>
            <w:r>
              <w:t xml:space="preserve"> </w:t>
            </w:r>
            <w:r w:rsidRPr="00DA2C25">
              <w:t>основного строения:</w:t>
            </w:r>
          </w:p>
          <w:p w:rsidR="00221C9C" w:rsidRPr="009D5A1E" w:rsidRDefault="00221C9C" w:rsidP="00221C9C">
            <w:pPr>
              <w:pStyle w:val="ConsPlusNormal"/>
              <w:ind w:firstLine="0"/>
              <w:jc w:val="both"/>
              <w:rPr>
                <w:rFonts w:ascii="Times New Roman" w:hAnsi="Times New Roman" w:cs="Times New Roman"/>
              </w:rPr>
            </w:pPr>
            <w:r w:rsidRPr="009D5A1E">
              <w:rPr>
                <w:rFonts w:ascii="Times New Roman" w:hAnsi="Times New Roman" w:cs="Times New Roman"/>
              </w:rPr>
              <w:t>со стороны земельн</w:t>
            </w:r>
            <w:r>
              <w:rPr>
                <w:rFonts w:ascii="Times New Roman" w:hAnsi="Times New Roman" w:cs="Times New Roman"/>
              </w:rPr>
              <w:t>ых</w:t>
            </w:r>
            <w:r w:rsidRPr="009D5A1E">
              <w:rPr>
                <w:rFonts w:ascii="Times New Roman" w:hAnsi="Times New Roman" w:cs="Times New Roman"/>
              </w:rPr>
              <w:t xml:space="preserve"> участк</w:t>
            </w:r>
            <w:r>
              <w:rPr>
                <w:rFonts w:ascii="Times New Roman" w:hAnsi="Times New Roman" w:cs="Times New Roman"/>
              </w:rPr>
              <w:t>ов</w:t>
            </w:r>
            <w:r w:rsidRPr="009D5A1E">
              <w:rPr>
                <w:rFonts w:ascii="Times New Roman" w:hAnsi="Times New Roman" w:cs="Times New Roman"/>
              </w:rPr>
              <w:t xml:space="preserve"> смежных блок-секций – </w:t>
            </w:r>
            <w:smartTag w:uri="urn:schemas-microsoft-com:office:smarttags" w:element="metricconverter">
              <w:smartTagPr>
                <w:attr w:name="ProductID" w:val="0 м"/>
              </w:smartTagPr>
              <w:r w:rsidRPr="009D5A1E">
                <w:rPr>
                  <w:rFonts w:ascii="Times New Roman" w:hAnsi="Times New Roman" w:cs="Times New Roman"/>
                </w:rPr>
                <w:t>0 м</w:t>
              </w:r>
            </w:smartTag>
            <w:r>
              <w:rPr>
                <w:rFonts w:ascii="Times New Roman" w:hAnsi="Times New Roman" w:cs="Times New Roman"/>
              </w:rPr>
              <w:t>;</w:t>
            </w:r>
          </w:p>
          <w:p w:rsidR="00221C9C" w:rsidRPr="00DA2C25" w:rsidRDefault="00221C9C" w:rsidP="00221C9C">
            <w:pPr>
              <w:pStyle w:val="ConsPlusNormal"/>
              <w:ind w:firstLine="0"/>
              <w:jc w:val="both"/>
              <w:rPr>
                <w:rFonts w:ascii="Times New Roman" w:hAnsi="Times New Roman" w:cs="Times New Roman"/>
              </w:rPr>
            </w:pPr>
            <w:r>
              <w:rPr>
                <w:rFonts w:ascii="Times New Roman" w:hAnsi="Times New Roman" w:cs="Times New Roman"/>
              </w:rPr>
              <w:t xml:space="preserve">со стороны иных смежных </w:t>
            </w:r>
            <w:r w:rsidRPr="00DA2C25">
              <w:rPr>
                <w:rFonts w:ascii="Times New Roman" w:hAnsi="Times New Roman" w:cs="Times New Roman"/>
              </w:rPr>
              <w:t>земельн</w:t>
            </w:r>
            <w:r>
              <w:rPr>
                <w:rFonts w:ascii="Times New Roman" w:hAnsi="Times New Roman" w:cs="Times New Roman"/>
              </w:rPr>
              <w:t>ых</w:t>
            </w:r>
            <w:r w:rsidRPr="00DA2C25">
              <w:rPr>
                <w:rFonts w:ascii="Times New Roman" w:hAnsi="Times New Roman" w:cs="Times New Roman"/>
              </w:rPr>
              <w:t xml:space="preserve"> участк</w:t>
            </w:r>
            <w:r>
              <w:rPr>
                <w:rFonts w:ascii="Times New Roman" w:hAnsi="Times New Roman" w:cs="Times New Roman"/>
              </w:rPr>
              <w:t>ов</w:t>
            </w:r>
            <w:r w:rsidRPr="00DA2C25">
              <w:rPr>
                <w:rFonts w:ascii="Times New Roman" w:hAnsi="Times New Roman" w:cs="Times New Roman"/>
              </w:rPr>
              <w:t xml:space="preserve"> – </w:t>
            </w:r>
            <w:smartTag w:uri="urn:schemas-microsoft-com:office:smarttags" w:element="metricconverter">
              <w:smartTagPr>
                <w:attr w:name="ProductID" w:val="3 м"/>
              </w:smartTagPr>
              <w:r w:rsidRPr="00DA2C25">
                <w:rPr>
                  <w:rFonts w:ascii="Times New Roman" w:hAnsi="Times New Roman" w:cs="Times New Roman"/>
                </w:rPr>
                <w:t>3 м</w:t>
              </w:r>
            </w:smartTag>
            <w:r>
              <w:rPr>
                <w:rFonts w:ascii="Times New Roman" w:hAnsi="Times New Roman" w:cs="Times New Roman"/>
              </w:rPr>
              <w:t>.</w:t>
            </w:r>
          </w:p>
          <w:p w:rsidR="00221C9C" w:rsidRPr="00DA2C25" w:rsidRDefault="00221C9C" w:rsidP="00221C9C">
            <w:pPr>
              <w:jc w:val="both"/>
              <w:rPr>
                <w:b/>
              </w:rPr>
            </w:pPr>
            <w:r>
              <w:rPr>
                <w:b/>
              </w:rPr>
              <w:t>П</w:t>
            </w:r>
            <w:r w:rsidRPr="00DA2C25">
              <w:rPr>
                <w:b/>
              </w:rPr>
              <w:t>редельное количество этажей или предельная высота зданий, строений, сооружений</w:t>
            </w:r>
          </w:p>
          <w:p w:rsidR="00221C9C" w:rsidRPr="00DA2C25" w:rsidRDefault="00221C9C" w:rsidP="00221C9C">
            <w:pPr>
              <w:jc w:val="both"/>
            </w:pPr>
            <w:r>
              <w:t xml:space="preserve">Максимальное количество этажей – </w:t>
            </w:r>
            <w:r w:rsidRPr="00DA2C25">
              <w:t>3 (включая подземный, подвальный, цокольный, технический, мансардный).</w:t>
            </w:r>
          </w:p>
          <w:p w:rsidR="00221C9C" w:rsidRPr="00C220FA" w:rsidRDefault="00221C9C" w:rsidP="00221C9C">
            <w:pPr>
              <w:shd w:val="clear" w:color="auto" w:fill="FFFFFF"/>
              <w:tabs>
                <w:tab w:val="left" w:pos="0"/>
              </w:tabs>
              <w:spacing w:line="260" w:lineRule="exact"/>
              <w:ind w:right="-82"/>
              <w:rPr>
                <w:color w:val="000000"/>
                <w:spacing w:val="-1"/>
              </w:rPr>
            </w:pPr>
            <w:r w:rsidRPr="00DA2C25">
              <w:rPr>
                <w:b/>
              </w:rPr>
              <w:t>Максимальный процент застройки в границах земельного участка</w:t>
            </w:r>
            <w:r>
              <w:rPr>
                <w:b/>
              </w:rPr>
              <w:t xml:space="preserve"> – 70 %.</w:t>
            </w:r>
          </w:p>
        </w:tc>
      </w:tr>
      <w:tr w:rsidR="00221C9C" w:rsidRPr="00C220FA" w:rsidTr="00221C9C">
        <w:trPr>
          <w:trHeight w:val="1605"/>
        </w:trPr>
        <w:tc>
          <w:tcPr>
            <w:tcW w:w="2448" w:type="dxa"/>
          </w:tcPr>
          <w:p w:rsidR="00221C9C" w:rsidRPr="00C220FA" w:rsidRDefault="00221C9C" w:rsidP="00221C9C">
            <w:r w:rsidRPr="00C220FA">
              <w:t>Здравоохранение (код 3.4)</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Аптека;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Пункт первой медицинской помощи;</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Поликлиника;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Фельдшерско-акушерский пункт</w:t>
            </w:r>
          </w:p>
        </w:tc>
        <w:tc>
          <w:tcPr>
            <w:tcW w:w="3960" w:type="dxa"/>
            <w:vMerge w:val="restart"/>
          </w:tcPr>
          <w:p w:rsidR="00221C9C" w:rsidRPr="001B2DC9" w:rsidRDefault="00221C9C" w:rsidP="00221C9C">
            <w:pPr>
              <w:jc w:val="both"/>
              <w:rPr>
                <w:b/>
              </w:rPr>
            </w:pPr>
            <w:r w:rsidRPr="001B2DC9">
              <w:rPr>
                <w:b/>
              </w:rPr>
              <w:t>Предельные размеры земельных участков, в том числе их площадь:</w:t>
            </w:r>
          </w:p>
          <w:p w:rsidR="00221C9C" w:rsidRPr="001B2DC9" w:rsidRDefault="00221C9C" w:rsidP="00221C9C">
            <w:pPr>
              <w:jc w:val="both"/>
              <w:rPr>
                <w:bCs/>
              </w:rPr>
            </w:pPr>
            <w:r w:rsidRPr="001B2DC9">
              <w:rPr>
                <w:bCs/>
              </w:rPr>
              <w:t xml:space="preserve">Минимальный размер земельного участка – </w:t>
            </w:r>
            <w:r>
              <w:rPr>
                <w:bCs/>
              </w:rPr>
              <w:t>2</w:t>
            </w:r>
            <w:r w:rsidRPr="001B2DC9">
              <w:rPr>
                <w:bCs/>
              </w:rPr>
              <w:t>0 м</w:t>
            </w:r>
          </w:p>
          <w:p w:rsidR="00221C9C" w:rsidRPr="001B2DC9" w:rsidRDefault="00221C9C" w:rsidP="00221C9C">
            <w:pPr>
              <w:jc w:val="both"/>
              <w:rPr>
                <w:bCs/>
              </w:rPr>
            </w:pPr>
            <w:r w:rsidRPr="001B2DC9">
              <w:rPr>
                <w:bCs/>
              </w:rPr>
              <w:t xml:space="preserve">Минимальная площадь земельного участка – </w:t>
            </w:r>
            <w:r>
              <w:rPr>
                <w:bCs/>
              </w:rPr>
              <w:t>4</w:t>
            </w:r>
            <w:r w:rsidRPr="001B2DC9">
              <w:rPr>
                <w:bCs/>
              </w:rPr>
              <w:t>00 кв. м.</w:t>
            </w:r>
          </w:p>
          <w:p w:rsidR="00221C9C" w:rsidRPr="001B2DC9" w:rsidRDefault="00221C9C" w:rsidP="00221C9C">
            <w:pPr>
              <w:jc w:val="both"/>
              <w:rPr>
                <w:bCs/>
              </w:rPr>
            </w:pPr>
            <w:r w:rsidRPr="001B2DC9">
              <w:rPr>
                <w:bCs/>
              </w:rPr>
              <w:lastRenderedPageBreak/>
              <w:t>Максимальная площадь земельного участка - 30000 кв.м.</w:t>
            </w:r>
          </w:p>
          <w:p w:rsidR="00221C9C" w:rsidRPr="001B2DC9" w:rsidRDefault="00221C9C" w:rsidP="00221C9C">
            <w:pPr>
              <w:jc w:val="both"/>
              <w:rPr>
                <w:b/>
              </w:rPr>
            </w:pPr>
            <w:r w:rsidRPr="001B2DC9">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1B2DC9">
                <w:rPr>
                  <w:b/>
                </w:rPr>
                <w:t>5 м</w:t>
              </w:r>
            </w:smartTag>
            <w:r w:rsidRPr="001B2DC9">
              <w:rPr>
                <w:b/>
              </w:rPr>
              <w:t>.</w:t>
            </w:r>
          </w:p>
          <w:p w:rsidR="00221C9C" w:rsidRPr="001B2DC9" w:rsidRDefault="00221C9C" w:rsidP="00221C9C">
            <w:pPr>
              <w:jc w:val="both"/>
              <w:rPr>
                <w:bCs/>
              </w:rPr>
            </w:pPr>
            <w:r w:rsidRPr="001B2DC9">
              <w:rPr>
                <w:bCs/>
              </w:rPr>
              <w:t>Для застроенных земельных участков при реконструкции объектов допускается размещать объект по сложившейся линии застройки;</w:t>
            </w:r>
          </w:p>
          <w:p w:rsidR="00221C9C" w:rsidRPr="001B2DC9" w:rsidRDefault="00221C9C" w:rsidP="00221C9C">
            <w:pPr>
              <w:jc w:val="both"/>
              <w:rPr>
                <w:b/>
              </w:rPr>
            </w:pPr>
            <w:r w:rsidRPr="001B2DC9">
              <w:rPr>
                <w:b/>
              </w:rPr>
              <w:t>Предельное количество этажей или предельная высота зданий, строений, сооружений</w:t>
            </w:r>
          </w:p>
          <w:p w:rsidR="00221C9C" w:rsidRPr="001B2DC9" w:rsidRDefault="00221C9C" w:rsidP="00221C9C">
            <w:pPr>
              <w:jc w:val="both"/>
              <w:rPr>
                <w:bCs/>
              </w:rPr>
            </w:pPr>
            <w:r w:rsidRPr="001B2DC9">
              <w:rPr>
                <w:bCs/>
              </w:rPr>
              <w:t xml:space="preserve">Максимальное количество этажей – 3 </w:t>
            </w:r>
            <w:proofErr w:type="spellStart"/>
            <w:r w:rsidRPr="001B2DC9">
              <w:rPr>
                <w:bCs/>
              </w:rPr>
              <w:t>эт</w:t>
            </w:r>
            <w:proofErr w:type="spellEnd"/>
            <w:r w:rsidRPr="001B2DC9">
              <w:rPr>
                <w:bCs/>
              </w:rPr>
              <w:t>.</w:t>
            </w:r>
          </w:p>
          <w:p w:rsidR="00221C9C" w:rsidRPr="00C220FA" w:rsidRDefault="00221C9C" w:rsidP="00221C9C">
            <w:pPr>
              <w:shd w:val="clear" w:color="auto" w:fill="FFFFFF"/>
              <w:tabs>
                <w:tab w:val="left" w:pos="0"/>
              </w:tabs>
              <w:spacing w:line="260" w:lineRule="exact"/>
              <w:ind w:right="-82"/>
              <w:rPr>
                <w:color w:val="000000"/>
                <w:spacing w:val="-1"/>
              </w:rPr>
            </w:pPr>
            <w:r w:rsidRPr="001B2DC9">
              <w:rPr>
                <w:b/>
              </w:rPr>
              <w:t>Максимальный процент застройки в границах земельного участка</w:t>
            </w:r>
            <w:r w:rsidRPr="001B2DC9">
              <w:t xml:space="preserve"> – 50 %.</w:t>
            </w:r>
          </w:p>
        </w:tc>
      </w:tr>
      <w:tr w:rsidR="00221C9C" w:rsidRPr="00C220FA" w:rsidTr="00221C9C">
        <w:trPr>
          <w:trHeight w:val="4247"/>
        </w:trPr>
        <w:tc>
          <w:tcPr>
            <w:tcW w:w="2448" w:type="dxa"/>
          </w:tcPr>
          <w:p w:rsidR="00221C9C" w:rsidRDefault="00221C9C" w:rsidP="00221C9C">
            <w:r w:rsidRPr="00C220FA">
              <w:lastRenderedPageBreak/>
              <w:t xml:space="preserve">Образование и просвещение </w:t>
            </w:r>
          </w:p>
          <w:p w:rsidR="00221C9C" w:rsidRPr="00C220FA" w:rsidRDefault="00221C9C" w:rsidP="00221C9C">
            <w:r w:rsidRPr="00C220FA">
              <w:t>(код 3.5)</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Детский сад;</w:t>
            </w:r>
          </w:p>
          <w:p w:rsidR="00221C9C" w:rsidRDefault="00221C9C" w:rsidP="00221C9C">
            <w:pPr>
              <w:shd w:val="clear" w:color="auto" w:fill="FFFFFF"/>
              <w:tabs>
                <w:tab w:val="left" w:pos="0"/>
              </w:tabs>
              <w:spacing w:line="260" w:lineRule="exact"/>
              <w:ind w:right="-82"/>
              <w:rPr>
                <w:color w:val="000000"/>
                <w:spacing w:val="-1"/>
              </w:rPr>
            </w:pPr>
            <w:r w:rsidRPr="00C220FA">
              <w:rPr>
                <w:color w:val="000000"/>
                <w:spacing w:val="-1"/>
              </w:rPr>
              <w:t>Детские дошкольные учреждения</w:t>
            </w:r>
          </w:p>
          <w:p w:rsidR="00221C9C" w:rsidRPr="00C220FA" w:rsidRDefault="00221C9C" w:rsidP="00221C9C">
            <w:pPr>
              <w:shd w:val="clear" w:color="auto" w:fill="FFFFFF"/>
              <w:tabs>
                <w:tab w:val="left" w:pos="0"/>
              </w:tabs>
              <w:spacing w:line="260" w:lineRule="exact"/>
              <w:ind w:right="-82"/>
              <w:rPr>
                <w:color w:val="000000"/>
                <w:spacing w:val="-1"/>
              </w:rPr>
            </w:pPr>
            <w:r>
              <w:rPr>
                <w:color w:val="000000"/>
                <w:spacing w:val="-1"/>
              </w:rPr>
              <w:t>Общеобразовательные школы (начальные и средние)</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577"/>
        </w:trPr>
        <w:tc>
          <w:tcPr>
            <w:tcW w:w="2448" w:type="dxa"/>
          </w:tcPr>
          <w:p w:rsidR="00221C9C" w:rsidRPr="00C220FA" w:rsidRDefault="00221C9C" w:rsidP="00221C9C">
            <w:r w:rsidRPr="00C220FA">
              <w:t>Магазины (код 4.4)</w:t>
            </w:r>
          </w:p>
          <w:p w:rsidR="00221C9C" w:rsidRPr="00C220FA" w:rsidRDefault="00221C9C" w:rsidP="00221C9C"/>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Торговый павильон;</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Магазин</w:t>
            </w:r>
            <w:r>
              <w:rPr>
                <w:color w:val="000000"/>
                <w:spacing w:val="-1"/>
              </w:rPr>
              <w:t>,</w:t>
            </w:r>
            <w:r w:rsidRPr="00C31259">
              <w:t xml:space="preserve"> </w:t>
            </w:r>
            <w:r w:rsidRPr="00747E54">
              <w:t>торговая площадь котор</w:t>
            </w:r>
            <w:r>
              <w:t>ого</w:t>
            </w:r>
            <w:r w:rsidRPr="00747E54">
              <w:t xml:space="preserve"> составляет до 1</w:t>
            </w:r>
            <w:r>
              <w:t>5</w:t>
            </w:r>
            <w:r w:rsidRPr="00747E54">
              <w:t>0 м</w:t>
            </w:r>
            <w:r w:rsidRPr="00747E54">
              <w:rPr>
                <w:vertAlign w:val="superscript"/>
              </w:rPr>
              <w:t>2</w:t>
            </w:r>
          </w:p>
        </w:tc>
        <w:tc>
          <w:tcPr>
            <w:tcW w:w="3960"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45B3" w:rsidRDefault="00221C9C" w:rsidP="00221C9C">
            <w:pPr>
              <w:jc w:val="both"/>
            </w:pPr>
            <w:r>
              <w:t xml:space="preserve">- </w:t>
            </w:r>
            <w:r w:rsidRPr="00DA45B3">
              <w:t xml:space="preserve">минимальная площадь земельного участка </w:t>
            </w:r>
            <w:r>
              <w:t>–</w:t>
            </w:r>
            <w:r w:rsidRPr="00DA45B3">
              <w:t xml:space="preserve"> </w:t>
            </w:r>
            <w:r>
              <w:t>3</w:t>
            </w:r>
            <w:r w:rsidRPr="00BE5C1F">
              <w:t>24</w:t>
            </w:r>
            <w:r w:rsidRPr="00DA45B3">
              <w:t xml:space="preserve"> </w:t>
            </w:r>
            <w:r>
              <w:t>кв.м.</w:t>
            </w:r>
          </w:p>
          <w:p w:rsidR="00221C9C" w:rsidRPr="00DA45B3" w:rsidRDefault="00221C9C" w:rsidP="00221C9C">
            <w:pPr>
              <w:jc w:val="both"/>
            </w:pPr>
            <w:r w:rsidRPr="00DA45B3">
              <w:t xml:space="preserve">- максимальная площадь земельного участка </w:t>
            </w:r>
            <w:r>
              <w:t>–</w:t>
            </w:r>
            <w:r w:rsidRPr="00DA45B3">
              <w:t xml:space="preserve"> </w:t>
            </w:r>
            <w:r>
              <w:t>500</w:t>
            </w:r>
            <w:r w:rsidRPr="00DA45B3">
              <w:t xml:space="preserve"> </w:t>
            </w:r>
            <w:r>
              <w:t>кв.м.</w:t>
            </w:r>
            <w:r w:rsidRPr="00DA45B3">
              <w:t>;</w:t>
            </w:r>
          </w:p>
          <w:p w:rsidR="00221C9C" w:rsidRDefault="00221C9C" w:rsidP="00221C9C">
            <w:pPr>
              <w:jc w:val="both"/>
            </w:pPr>
            <w:r w:rsidRPr="00DA2C25">
              <w:t xml:space="preserve">Минимальный размер земельного участка </w:t>
            </w:r>
            <w:r>
              <w:t>–</w:t>
            </w:r>
            <w:r w:rsidRPr="00DA2C25">
              <w:t xml:space="preserve"> </w:t>
            </w:r>
            <w:smartTag w:uri="urn:schemas-microsoft-com:office:smarttags" w:element="metricconverter">
              <w:smartTagPr>
                <w:attr w:name="ProductID" w:val="18 м"/>
              </w:smartTagPr>
              <w:r>
                <w:t>18</w:t>
              </w:r>
              <w:r w:rsidRPr="00DA2C25">
                <w:t xml:space="preserve"> м</w:t>
              </w:r>
            </w:smartTag>
            <w:r w:rsidRPr="00DA2C25">
              <w:t>.</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A2C25" w:rsidRDefault="00221C9C" w:rsidP="00221C9C">
            <w:pPr>
              <w:jc w:val="both"/>
            </w:pPr>
            <w:r w:rsidRPr="00DA2C25">
              <w:t xml:space="preserve">- от красной линии улиц </w:t>
            </w:r>
            <w:r>
              <w:t>–</w:t>
            </w:r>
            <w:r w:rsidRPr="00DA2C25">
              <w:t xml:space="preserve"> </w:t>
            </w:r>
            <w:smartTag w:uri="urn:schemas-microsoft-com:office:smarttags" w:element="metricconverter">
              <w:smartTagPr>
                <w:attr w:name="ProductID" w:val="5 м"/>
              </w:smartTagPr>
              <w:r w:rsidRPr="00DA2C25">
                <w:t>5 м</w:t>
              </w:r>
            </w:smartTag>
            <w:r w:rsidRPr="00DA2C25">
              <w:t>,</w:t>
            </w:r>
          </w:p>
          <w:p w:rsidR="00221C9C" w:rsidRPr="00DA2C25" w:rsidRDefault="00221C9C" w:rsidP="00221C9C">
            <w:pPr>
              <w:pStyle w:val="ConsPlusNormal"/>
              <w:ind w:firstLine="0"/>
              <w:jc w:val="both"/>
              <w:rPr>
                <w:rFonts w:ascii="Times New Roman" w:hAnsi="Times New Roman" w:cs="Times New Roman"/>
              </w:rPr>
            </w:pPr>
            <w:r w:rsidRPr="00DA2C25">
              <w:rPr>
                <w:rFonts w:ascii="Times New Roman" w:hAnsi="Times New Roman" w:cs="Times New Roman"/>
              </w:rPr>
              <w:t xml:space="preserve">- от границы земельного участка </w:t>
            </w:r>
            <w:r>
              <w:rPr>
                <w:rFonts w:ascii="Times New Roman" w:hAnsi="Times New Roman" w:cs="Times New Roman"/>
              </w:rPr>
              <w:t>–</w:t>
            </w:r>
            <w:r w:rsidRPr="00DA2C25">
              <w:rPr>
                <w:rFonts w:ascii="Times New Roman" w:hAnsi="Times New Roman" w:cs="Times New Roman"/>
              </w:rPr>
              <w:t xml:space="preserve"> </w:t>
            </w:r>
            <w:smartTag w:uri="urn:schemas-microsoft-com:office:smarttags" w:element="metricconverter">
              <w:smartTagPr>
                <w:attr w:name="ProductID" w:val="3 м"/>
              </w:smartTagPr>
              <w:r w:rsidRPr="00DA2C25">
                <w:rPr>
                  <w:rFonts w:ascii="Times New Roman" w:hAnsi="Times New Roman" w:cs="Times New Roman"/>
                </w:rPr>
                <w:t>3 м</w:t>
              </w:r>
            </w:smartTag>
            <w:r w:rsidRPr="00DA2C25">
              <w:rPr>
                <w:rFonts w:ascii="Times New Roman" w:hAnsi="Times New Roman" w:cs="Times New Roman"/>
              </w:rPr>
              <w:t>,</w:t>
            </w:r>
          </w:p>
          <w:p w:rsidR="00221C9C" w:rsidRDefault="00221C9C" w:rsidP="00221C9C">
            <w:r w:rsidRPr="00DA2C25">
              <w:t xml:space="preserve">- от красной линии однополосных проездов </w:t>
            </w:r>
            <w:r>
              <w:t>–</w:t>
            </w:r>
            <w:r w:rsidRPr="00DA2C25">
              <w:t xml:space="preserve"> </w:t>
            </w:r>
            <w:smartTag w:uri="urn:schemas-microsoft-com:office:smarttags" w:element="metricconverter">
              <w:smartTagPr>
                <w:attr w:name="ProductID" w:val="3 м"/>
              </w:smartTagPr>
              <w:r w:rsidRPr="00DA2C25">
                <w:t>3 м</w:t>
              </w:r>
            </w:smartTag>
            <w:r w:rsidRPr="00DA2C25">
              <w:t>.</w:t>
            </w:r>
          </w:p>
          <w:p w:rsidR="00221C9C" w:rsidRPr="00DA2C25"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DA2C25" w:rsidRDefault="00221C9C" w:rsidP="00221C9C">
            <w:r w:rsidRPr="00DA2C25">
              <w:t>Максимальн</w:t>
            </w:r>
            <w:r>
              <w:t>ое количество этажей –</w:t>
            </w:r>
            <w:r w:rsidRPr="00DA2C25">
              <w:t xml:space="preserve"> </w:t>
            </w:r>
            <w:r>
              <w:t>2.</w:t>
            </w:r>
          </w:p>
          <w:p w:rsidR="00221C9C" w:rsidRPr="00DA2C25" w:rsidRDefault="00221C9C" w:rsidP="00221C9C">
            <w:pPr>
              <w:jc w:val="both"/>
            </w:pPr>
            <w:r w:rsidRPr="00DA2C25">
              <w:rPr>
                <w:b/>
              </w:rPr>
              <w:t>Максимальный процент застройки в границах земельного участка</w:t>
            </w:r>
            <w:r>
              <w:t xml:space="preserve"> – 60%.</w:t>
            </w:r>
          </w:p>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Tr="00221C9C">
        <w:trPr>
          <w:trHeight w:val="1312"/>
        </w:trPr>
        <w:tc>
          <w:tcPr>
            <w:tcW w:w="2448" w:type="dxa"/>
          </w:tcPr>
          <w:p w:rsidR="00221C9C" w:rsidRPr="00C220FA" w:rsidRDefault="00221C9C" w:rsidP="00221C9C">
            <w:r>
              <w:t>Обеспечение внутреннего правопорядка, код 8.3</w:t>
            </w:r>
          </w:p>
        </w:tc>
        <w:tc>
          <w:tcPr>
            <w:tcW w:w="3600" w:type="dxa"/>
          </w:tcPr>
          <w:p w:rsidR="00221C9C" w:rsidRDefault="00221C9C" w:rsidP="00221C9C">
            <w:pPr>
              <w:shd w:val="clear" w:color="auto" w:fill="FFFFFF"/>
              <w:tabs>
                <w:tab w:val="left" w:pos="0"/>
              </w:tabs>
              <w:spacing w:line="260" w:lineRule="exact"/>
              <w:ind w:right="-82"/>
              <w:rPr>
                <w:bCs/>
                <w:color w:val="000000"/>
                <w:spacing w:val="-1"/>
              </w:rPr>
            </w:pPr>
            <w:r>
              <w:rPr>
                <w:bCs/>
                <w:color w:val="000000"/>
                <w:spacing w:val="-1"/>
              </w:rPr>
              <w:t>Пункты полиции</w:t>
            </w:r>
          </w:p>
          <w:p w:rsidR="00221C9C" w:rsidRPr="00402BCB" w:rsidRDefault="00221C9C" w:rsidP="00221C9C">
            <w:pPr>
              <w:shd w:val="clear" w:color="auto" w:fill="FFFFFF"/>
              <w:tabs>
                <w:tab w:val="left" w:pos="0"/>
              </w:tabs>
              <w:spacing w:line="260" w:lineRule="exact"/>
              <w:ind w:right="-82"/>
              <w:rPr>
                <w:bCs/>
                <w:color w:val="000000"/>
                <w:spacing w:val="-1"/>
              </w:rPr>
            </w:pPr>
            <w:r>
              <w:rPr>
                <w:bCs/>
                <w:color w:val="000000"/>
                <w:spacing w:val="-1"/>
              </w:rPr>
              <w:t>Объекты пожарной охраны</w:t>
            </w:r>
          </w:p>
        </w:tc>
        <w:tc>
          <w:tcPr>
            <w:tcW w:w="3960" w:type="dxa"/>
          </w:tcPr>
          <w:p w:rsidR="00221C9C" w:rsidRDefault="00221C9C" w:rsidP="00221C9C">
            <w:pPr>
              <w:shd w:val="clear" w:color="auto" w:fill="FFFFFF"/>
              <w:tabs>
                <w:tab w:val="left" w:pos="0"/>
              </w:tabs>
              <w:spacing w:line="260" w:lineRule="exact"/>
              <w:ind w:right="-82"/>
              <w:jc w:val="both"/>
            </w:pPr>
            <w: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1312"/>
        </w:trPr>
        <w:tc>
          <w:tcPr>
            <w:tcW w:w="2448" w:type="dxa"/>
          </w:tcPr>
          <w:p w:rsidR="00221C9C" w:rsidRDefault="00221C9C" w:rsidP="00221C9C">
            <w:r w:rsidRPr="00C220FA">
              <w:t xml:space="preserve">Земельные участки (территории) общего пользования </w:t>
            </w:r>
          </w:p>
          <w:p w:rsidR="00221C9C" w:rsidRPr="00C220FA" w:rsidRDefault="00221C9C" w:rsidP="00221C9C">
            <w:r w:rsidRPr="00C220FA">
              <w:t>(код 12.0)</w:t>
            </w:r>
          </w:p>
        </w:tc>
        <w:tc>
          <w:tcPr>
            <w:tcW w:w="3600" w:type="dxa"/>
          </w:tcPr>
          <w:p w:rsidR="00221C9C" w:rsidRPr="00402BCB" w:rsidRDefault="00221C9C" w:rsidP="00221C9C">
            <w:pPr>
              <w:shd w:val="clear" w:color="auto" w:fill="FFFFFF"/>
              <w:tabs>
                <w:tab w:val="left" w:pos="0"/>
              </w:tabs>
              <w:spacing w:line="260" w:lineRule="exact"/>
              <w:ind w:right="-82"/>
              <w:rPr>
                <w:color w:val="000000"/>
                <w:spacing w:val="-1"/>
              </w:rPr>
            </w:pPr>
            <w:r w:rsidRPr="00402BCB">
              <w:rPr>
                <w:bCs/>
                <w:color w:val="000000"/>
                <w:spacing w:val="-1"/>
              </w:rPr>
              <w:t>Виды разрешенного использования объектов капитального строительства не установлены</w:t>
            </w:r>
          </w:p>
        </w:tc>
        <w:tc>
          <w:tcPr>
            <w:tcW w:w="3960" w:type="dxa"/>
          </w:tcPr>
          <w:p w:rsidR="00221C9C" w:rsidRPr="00C220FA" w:rsidRDefault="00221C9C" w:rsidP="00221C9C">
            <w:pPr>
              <w:shd w:val="clear" w:color="auto" w:fill="FFFFFF"/>
              <w:tabs>
                <w:tab w:val="left" w:pos="0"/>
              </w:tabs>
              <w:spacing w:line="260" w:lineRule="exact"/>
              <w:ind w:right="-82"/>
            </w:pPr>
            <w:r>
              <w:t>Действие градостроительного регламента не распространяется</w:t>
            </w:r>
          </w:p>
        </w:tc>
      </w:tr>
      <w:tr w:rsidR="00221C9C" w:rsidRPr="00C220FA" w:rsidTr="00221C9C">
        <w:trPr>
          <w:trHeight w:val="547"/>
        </w:trPr>
        <w:tc>
          <w:tcPr>
            <w:tcW w:w="10008"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lastRenderedPageBreak/>
              <w:t>Условно разрешенные</w:t>
            </w:r>
          </w:p>
        </w:tc>
      </w:tr>
      <w:tr w:rsidR="00221C9C" w:rsidRPr="00C220FA" w:rsidTr="00221C9C">
        <w:trPr>
          <w:trHeight w:val="674"/>
        </w:trPr>
        <w:tc>
          <w:tcPr>
            <w:tcW w:w="2448" w:type="dxa"/>
          </w:tcPr>
          <w:p w:rsidR="00221C9C" w:rsidRDefault="00221C9C" w:rsidP="00221C9C">
            <w:r w:rsidRPr="00C220FA">
              <w:t xml:space="preserve">Коммунальное обслуживание </w:t>
            </w:r>
          </w:p>
          <w:p w:rsidR="00221C9C" w:rsidRPr="00C220FA" w:rsidRDefault="00221C9C" w:rsidP="00221C9C">
            <w:r w:rsidRPr="00C220FA">
              <w:t>(код 3.1)</w:t>
            </w:r>
          </w:p>
        </w:tc>
        <w:tc>
          <w:tcPr>
            <w:tcW w:w="3600" w:type="dxa"/>
          </w:tcPr>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Противопожарные водоемы и резервуары;</w:t>
            </w:r>
          </w:p>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Водонапорная башня;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Водозаборная скважина;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Общественный резервуар для хранения воды;</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Трансформаторная подстанция;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Газорегуляторная установка;</w:t>
            </w:r>
          </w:p>
          <w:p w:rsidR="00221C9C" w:rsidRPr="00C220FA" w:rsidRDefault="00221C9C" w:rsidP="00221C9C">
            <w:pPr>
              <w:shd w:val="clear" w:color="auto" w:fill="FFFFFF"/>
              <w:tabs>
                <w:tab w:val="left" w:pos="0"/>
              </w:tabs>
              <w:spacing w:line="260" w:lineRule="exact"/>
              <w:ind w:right="-82"/>
              <w:rPr>
                <w:b/>
                <w:color w:val="000000"/>
                <w:spacing w:val="-1"/>
              </w:rPr>
            </w:pPr>
            <w:r w:rsidRPr="00C220FA">
              <w:t>Линейные объекты водоснабжения, теплоснабжения, энергоснабжения, газоснабжения</w:t>
            </w:r>
          </w:p>
        </w:tc>
        <w:tc>
          <w:tcPr>
            <w:tcW w:w="3960" w:type="dxa"/>
          </w:tcPr>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674"/>
        </w:trPr>
        <w:tc>
          <w:tcPr>
            <w:tcW w:w="2448" w:type="dxa"/>
          </w:tcPr>
          <w:p w:rsidR="00221C9C" w:rsidRDefault="00221C9C" w:rsidP="00221C9C">
            <w:r w:rsidRPr="00C220FA">
              <w:t xml:space="preserve">Объекты гаражного назначения </w:t>
            </w:r>
          </w:p>
          <w:p w:rsidR="00221C9C" w:rsidRPr="00C220FA" w:rsidRDefault="00221C9C" w:rsidP="00221C9C">
            <w:r w:rsidRPr="00C220FA">
              <w:t>(код 2.7.1)</w:t>
            </w:r>
          </w:p>
        </w:tc>
        <w:tc>
          <w:tcPr>
            <w:tcW w:w="3600" w:type="dxa"/>
          </w:tcPr>
          <w:p w:rsidR="00221C9C" w:rsidRPr="00747E54" w:rsidRDefault="00221C9C" w:rsidP="00221C9C">
            <w:pPr>
              <w:shd w:val="clear" w:color="auto" w:fill="FFFFFF"/>
              <w:tabs>
                <w:tab w:val="left" w:pos="0"/>
              </w:tabs>
              <w:spacing w:line="260" w:lineRule="exact"/>
              <w:ind w:right="-82"/>
              <w:rPr>
                <w:color w:val="000000"/>
                <w:spacing w:val="-1"/>
              </w:rPr>
            </w:pPr>
            <w:r w:rsidRPr="00747E54">
              <w:t>Отдельно стоящие и пристроенные гаражи, в том числе подземные, предназначенные для хранения личного автотранспорта граждан</w:t>
            </w:r>
          </w:p>
        </w:tc>
        <w:tc>
          <w:tcPr>
            <w:tcW w:w="3960" w:type="dxa"/>
            <w:vMerge w:val="restart"/>
          </w:tcPr>
          <w:p w:rsidR="00221C9C" w:rsidRDefault="00221C9C" w:rsidP="00221C9C">
            <w:pPr>
              <w:jc w:val="both"/>
              <w:rPr>
                <w:b/>
              </w:rPr>
            </w:pPr>
            <w:r w:rsidRPr="00DA2C25">
              <w:rPr>
                <w:b/>
              </w:rPr>
              <w:t>Предельные размеры земельных участков, в том числе их площадь:</w:t>
            </w:r>
          </w:p>
          <w:p w:rsidR="00221C9C" w:rsidRDefault="00221C9C" w:rsidP="00221C9C">
            <w:r>
              <w:t>Для объектов о</w:t>
            </w:r>
            <w:r w:rsidRPr="00DA45B3">
              <w:t>бщественно</w:t>
            </w:r>
            <w:r>
              <w:t>го</w:t>
            </w:r>
            <w:r w:rsidRPr="00DA45B3">
              <w:t xml:space="preserve"> питани</w:t>
            </w:r>
            <w:r>
              <w:t>я:</w:t>
            </w:r>
          </w:p>
          <w:p w:rsidR="00221C9C" w:rsidRPr="00DA45B3" w:rsidRDefault="00221C9C" w:rsidP="00221C9C">
            <w:pPr>
              <w:jc w:val="both"/>
            </w:pPr>
            <w:r>
              <w:t>Минимальный размер земельного участка – 20 метра.</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400 кв. м.</w:t>
            </w:r>
            <w:r w:rsidRPr="00DA45B3">
              <w:t>,</w:t>
            </w:r>
          </w:p>
          <w:p w:rsidR="00221C9C" w:rsidRPr="00DA45B3" w:rsidRDefault="00221C9C" w:rsidP="00221C9C">
            <w:pPr>
              <w:jc w:val="both"/>
            </w:pPr>
            <w:r w:rsidRPr="00DA45B3">
              <w:t xml:space="preserve">максимальная площадь земельного участка </w:t>
            </w:r>
            <w:r>
              <w:t>–</w:t>
            </w:r>
            <w:r w:rsidRPr="00DA45B3">
              <w:t xml:space="preserve"> </w:t>
            </w:r>
            <w:smartTag w:uri="urn:schemas-microsoft-com:office:smarttags" w:element="metricconverter">
              <w:smartTagPr>
                <w:attr w:name="ProductID" w:val="3000 кв. м"/>
              </w:smartTagPr>
              <w:r w:rsidRPr="00DA45B3">
                <w:t>3</w:t>
              </w:r>
              <w:r>
                <w:t>000 кв. м</w:t>
              </w:r>
            </w:smartTag>
            <w:r>
              <w:t>.</w:t>
            </w:r>
            <w:r w:rsidRPr="00DA45B3">
              <w:t>;</w:t>
            </w:r>
          </w:p>
          <w:p w:rsidR="00221C9C" w:rsidRDefault="00221C9C" w:rsidP="00221C9C">
            <w:r>
              <w:t>Для объектов гаражного назначения:</w:t>
            </w:r>
          </w:p>
          <w:p w:rsidR="00221C9C" w:rsidRPr="00DA45B3" w:rsidRDefault="00221C9C" w:rsidP="00221C9C">
            <w:pPr>
              <w:jc w:val="both"/>
            </w:pPr>
            <w:r>
              <w:t>Минимальный размер земельного участка – 6 метров.</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36 кв.м.</w:t>
            </w:r>
            <w:r w:rsidRPr="00DA45B3">
              <w:t>,</w:t>
            </w:r>
          </w:p>
          <w:p w:rsidR="00221C9C" w:rsidRPr="00DA45B3" w:rsidRDefault="00221C9C" w:rsidP="00221C9C">
            <w:pPr>
              <w:jc w:val="both"/>
            </w:pPr>
            <w:r w:rsidRPr="00DA45B3">
              <w:t xml:space="preserve">максимальная площадь земельного участка - </w:t>
            </w:r>
            <w:r>
              <w:t>500</w:t>
            </w:r>
            <w:r w:rsidRPr="00DA45B3">
              <w:t xml:space="preserve"> </w:t>
            </w:r>
            <w:r>
              <w:t>кв.м.</w:t>
            </w:r>
            <w:r w:rsidRPr="00DA45B3">
              <w:t>;</w:t>
            </w:r>
          </w:p>
          <w:p w:rsidR="00221C9C" w:rsidRDefault="00221C9C" w:rsidP="00221C9C">
            <w:pPr>
              <w:jc w:val="both"/>
            </w:pPr>
            <w:r>
              <w:t>Для иных объектов:</w:t>
            </w:r>
          </w:p>
          <w:p w:rsidR="00221C9C" w:rsidRPr="00DA45B3" w:rsidRDefault="00221C9C" w:rsidP="00221C9C">
            <w:pPr>
              <w:jc w:val="both"/>
            </w:pPr>
            <w:r>
              <w:t>Минимальный размер земельного участка – 20 метра.</w:t>
            </w:r>
          </w:p>
          <w:p w:rsidR="00221C9C" w:rsidRPr="00DA45B3" w:rsidRDefault="00221C9C" w:rsidP="00221C9C">
            <w:pPr>
              <w:jc w:val="both"/>
            </w:pPr>
            <w:r w:rsidRPr="00DA45B3">
              <w:t xml:space="preserve">минимальная площадь земельного участка - </w:t>
            </w:r>
            <w:r>
              <w:t>400</w:t>
            </w:r>
            <w:r w:rsidRPr="00DA45B3">
              <w:t xml:space="preserve"> </w:t>
            </w:r>
            <w:r>
              <w:t>кв. м.</w:t>
            </w:r>
          </w:p>
          <w:p w:rsidR="00221C9C" w:rsidRPr="00DA45B3" w:rsidRDefault="00221C9C" w:rsidP="00221C9C">
            <w:pPr>
              <w:jc w:val="both"/>
            </w:pPr>
            <w:r w:rsidRPr="00DA45B3">
              <w:t xml:space="preserve">максимальная площадь земельного участка - </w:t>
            </w:r>
            <w:smartTag w:uri="urn:schemas-microsoft-com:office:smarttags" w:element="metricconverter">
              <w:smartTagPr>
                <w:attr w:name="ProductID" w:val="1000 кв. м"/>
              </w:smartTagPr>
              <w:r>
                <w:t>1000</w:t>
              </w:r>
              <w:r w:rsidRPr="00DA45B3">
                <w:t xml:space="preserve"> </w:t>
              </w:r>
              <w:r>
                <w:t>кв. м</w:t>
              </w:r>
            </w:smartTag>
            <w:r>
              <w:t>.</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3.</w:t>
            </w:r>
          </w:p>
          <w:p w:rsidR="00221C9C" w:rsidRPr="00C220FA" w:rsidRDefault="00221C9C" w:rsidP="00221C9C">
            <w:pPr>
              <w:shd w:val="clear" w:color="auto" w:fill="FFFFFF"/>
              <w:tabs>
                <w:tab w:val="left" w:pos="0"/>
              </w:tabs>
              <w:spacing w:line="260" w:lineRule="exact"/>
              <w:ind w:right="-82"/>
              <w:rPr>
                <w:color w:val="000000"/>
                <w:spacing w:val="-1"/>
              </w:rPr>
            </w:pPr>
            <w:r w:rsidRPr="00DA2C25">
              <w:rPr>
                <w:b/>
              </w:rPr>
              <w:t>Максимальный процент застройки в границах земельного участка</w:t>
            </w:r>
            <w:r>
              <w:t xml:space="preserve"> – 60%.</w:t>
            </w:r>
          </w:p>
        </w:tc>
      </w:tr>
      <w:tr w:rsidR="00221C9C" w:rsidRPr="00C220FA" w:rsidTr="00221C9C">
        <w:trPr>
          <w:trHeight w:val="674"/>
        </w:trPr>
        <w:tc>
          <w:tcPr>
            <w:tcW w:w="2448" w:type="dxa"/>
          </w:tcPr>
          <w:p w:rsidR="00221C9C" w:rsidRDefault="00221C9C" w:rsidP="00221C9C">
            <w:r w:rsidRPr="00C220FA">
              <w:t xml:space="preserve">Социальное обслуживание </w:t>
            </w:r>
          </w:p>
          <w:p w:rsidR="00221C9C" w:rsidRPr="00C220FA" w:rsidRDefault="00221C9C" w:rsidP="00221C9C">
            <w:r w:rsidRPr="00C220FA">
              <w:t>(код 3.2)</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Почтовое отделение</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674"/>
        </w:trPr>
        <w:tc>
          <w:tcPr>
            <w:tcW w:w="2448" w:type="dxa"/>
          </w:tcPr>
          <w:p w:rsidR="00221C9C" w:rsidRDefault="00221C9C" w:rsidP="00221C9C">
            <w:r w:rsidRPr="00C220FA">
              <w:t xml:space="preserve">Бытовое обслуживание </w:t>
            </w:r>
          </w:p>
          <w:p w:rsidR="00221C9C" w:rsidRPr="00C220FA" w:rsidRDefault="00221C9C" w:rsidP="00221C9C">
            <w:r w:rsidRPr="00C220FA">
              <w:t>(код 3.3)</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Пошивочное ателье;</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Мастерская мелкого ремонта; Парикмахерская</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674"/>
        </w:trPr>
        <w:tc>
          <w:tcPr>
            <w:tcW w:w="2448" w:type="dxa"/>
          </w:tcPr>
          <w:p w:rsidR="00221C9C" w:rsidRPr="00C220FA" w:rsidRDefault="00221C9C" w:rsidP="00221C9C">
            <w:r w:rsidRPr="00C220FA">
              <w:t>Культурное развитие (код 3.6)</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Дом Культуры;</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Библиотека;</w:t>
            </w:r>
          </w:p>
          <w:p w:rsidR="00221C9C" w:rsidRPr="00C220FA" w:rsidRDefault="00221C9C" w:rsidP="00221C9C">
            <w:pPr>
              <w:shd w:val="clear" w:color="auto" w:fill="FFFFFF"/>
              <w:tabs>
                <w:tab w:val="left" w:pos="0"/>
              </w:tabs>
              <w:spacing w:line="260" w:lineRule="exact"/>
              <w:ind w:right="-82"/>
              <w:rPr>
                <w:b/>
                <w:color w:val="000000"/>
                <w:spacing w:val="-1"/>
              </w:rPr>
            </w:pPr>
            <w:r w:rsidRPr="00C220FA">
              <w:rPr>
                <w:color w:val="000000"/>
                <w:spacing w:val="-1"/>
              </w:rPr>
              <w:t>Клуб</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1070"/>
        </w:trPr>
        <w:tc>
          <w:tcPr>
            <w:tcW w:w="2448" w:type="dxa"/>
          </w:tcPr>
          <w:p w:rsidR="00221C9C" w:rsidRPr="00C220FA" w:rsidRDefault="00221C9C" w:rsidP="00221C9C">
            <w:r w:rsidRPr="00C220FA">
              <w:t>Общественное питание (код 4.6)</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Кафе;</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Закусочная;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Столовая</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1070"/>
        </w:trPr>
        <w:tc>
          <w:tcPr>
            <w:tcW w:w="2448" w:type="dxa"/>
          </w:tcPr>
          <w:p w:rsidR="00221C9C" w:rsidRPr="00C220FA" w:rsidRDefault="00221C9C" w:rsidP="00221C9C">
            <w:r>
              <w:t>Спорт, код 5.1</w:t>
            </w:r>
          </w:p>
        </w:tc>
        <w:tc>
          <w:tcPr>
            <w:tcW w:w="3600" w:type="dxa"/>
          </w:tcPr>
          <w:p w:rsidR="00221C9C" w:rsidRDefault="00221C9C" w:rsidP="00221C9C">
            <w:pPr>
              <w:shd w:val="clear" w:color="auto" w:fill="FFFFFF"/>
              <w:tabs>
                <w:tab w:val="left" w:pos="0"/>
              </w:tabs>
              <w:spacing w:line="260" w:lineRule="exact"/>
              <w:ind w:right="-82"/>
              <w:rPr>
                <w:color w:val="000000"/>
                <w:spacing w:val="-1"/>
              </w:rPr>
            </w:pPr>
            <w:r>
              <w:rPr>
                <w:color w:val="000000"/>
                <w:spacing w:val="-1"/>
              </w:rPr>
              <w:t>Спортивные залы</w:t>
            </w:r>
          </w:p>
          <w:p w:rsidR="00221C9C" w:rsidRPr="00C220FA" w:rsidRDefault="00221C9C" w:rsidP="00221C9C">
            <w:pPr>
              <w:shd w:val="clear" w:color="auto" w:fill="FFFFFF"/>
              <w:tabs>
                <w:tab w:val="left" w:pos="0"/>
              </w:tabs>
              <w:spacing w:line="260" w:lineRule="exact"/>
              <w:ind w:right="-82"/>
              <w:rPr>
                <w:color w:val="000000"/>
                <w:spacing w:val="-1"/>
              </w:rPr>
            </w:pPr>
            <w:r>
              <w:rPr>
                <w:color w:val="000000"/>
                <w:spacing w:val="-1"/>
              </w:rPr>
              <w:t>Площадки для занятия спортом и физкультурой</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579"/>
        </w:trPr>
        <w:tc>
          <w:tcPr>
            <w:tcW w:w="10008"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Вспомогательные</w:t>
            </w:r>
          </w:p>
        </w:tc>
      </w:tr>
      <w:tr w:rsidR="00221C9C" w:rsidRPr="00C220FA" w:rsidTr="00221C9C">
        <w:trPr>
          <w:trHeight w:val="531"/>
        </w:trPr>
        <w:tc>
          <w:tcPr>
            <w:tcW w:w="2448" w:type="dxa"/>
          </w:tcPr>
          <w:p w:rsidR="00221C9C" w:rsidRPr="00253441" w:rsidRDefault="00221C9C" w:rsidP="00221C9C">
            <w:r w:rsidRPr="00253441">
              <w:lastRenderedPageBreak/>
              <w:t xml:space="preserve">В соответствии с основными и условно </w:t>
            </w:r>
          </w:p>
          <w:p w:rsidR="00221C9C" w:rsidRPr="00253441" w:rsidRDefault="00221C9C" w:rsidP="00221C9C">
            <w:r w:rsidRPr="00253441">
              <w:t>разрешенными видами использования</w:t>
            </w:r>
          </w:p>
        </w:tc>
        <w:tc>
          <w:tcPr>
            <w:tcW w:w="3600" w:type="dxa"/>
          </w:tcPr>
          <w:p w:rsidR="00221C9C" w:rsidRDefault="00221C9C" w:rsidP="00221C9C">
            <w:pPr>
              <w:shd w:val="clear" w:color="auto" w:fill="FFFFFF"/>
              <w:tabs>
                <w:tab w:val="num" w:pos="360"/>
                <w:tab w:val="left" w:pos="1482"/>
                <w:tab w:val="left" w:pos="9638"/>
              </w:tabs>
              <w:spacing w:line="274" w:lineRule="exact"/>
              <w:ind w:right="-82"/>
            </w:pPr>
            <w:r w:rsidRPr="00253441">
              <w:t>Сети инженерно-техническ</w:t>
            </w:r>
            <w:r>
              <w:t>ого обсл</w:t>
            </w:r>
            <w:r w:rsidRPr="00253441">
              <w:t>уживания</w:t>
            </w:r>
            <w:r>
              <w:t>;</w:t>
            </w:r>
          </w:p>
          <w:p w:rsidR="00221C9C" w:rsidRPr="00253441" w:rsidRDefault="00221C9C" w:rsidP="00221C9C">
            <w:pPr>
              <w:shd w:val="clear" w:color="auto" w:fill="FFFFFF"/>
              <w:tabs>
                <w:tab w:val="num" w:pos="360"/>
                <w:tab w:val="left" w:pos="1482"/>
                <w:tab w:val="left" w:pos="9638"/>
              </w:tabs>
              <w:spacing w:line="274" w:lineRule="exact"/>
              <w:ind w:right="-82"/>
              <w:rPr>
                <w:bCs/>
                <w:color w:val="000000"/>
                <w:spacing w:val="-1"/>
              </w:rPr>
            </w:pPr>
            <w:r>
              <w:t>Гараж, баня, хозяйственные постройки, теплицы и другие сооружения с утепленным грунтом, а также строения и сооружения вспомогательного использования (для объектов индивидуального жилищного строительства)</w:t>
            </w:r>
          </w:p>
        </w:tc>
        <w:tc>
          <w:tcPr>
            <w:tcW w:w="3960" w:type="dxa"/>
          </w:tcPr>
          <w:p w:rsidR="00221C9C" w:rsidRPr="00C220FA" w:rsidRDefault="00221C9C" w:rsidP="00221C9C">
            <w:pPr>
              <w:shd w:val="clear" w:color="auto" w:fill="FFFFFF"/>
              <w:tabs>
                <w:tab w:val="left" w:pos="0"/>
              </w:tabs>
              <w:spacing w:line="260" w:lineRule="exact"/>
              <w:ind w:right="-82"/>
              <w:rPr>
                <w:bCs/>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Default="00221C9C" w:rsidP="00221C9C">
      <w:pPr>
        <w:shd w:val="clear" w:color="auto" w:fill="FFFFFF"/>
        <w:tabs>
          <w:tab w:val="left" w:pos="9781"/>
        </w:tabs>
        <w:spacing w:line="274" w:lineRule="exact"/>
        <w:ind w:right="-82" w:firstLine="453"/>
        <w:jc w:val="both"/>
        <w:rPr>
          <w:b/>
          <w:bCs/>
          <w:color w:val="000000"/>
          <w:spacing w:val="1"/>
        </w:rPr>
      </w:pPr>
    </w:p>
    <w:p w:rsidR="00221C9C" w:rsidRPr="00C220FA" w:rsidRDefault="00221C9C" w:rsidP="00221C9C">
      <w:pPr>
        <w:shd w:val="clear" w:color="auto" w:fill="FFFFFF"/>
        <w:tabs>
          <w:tab w:val="left" w:pos="9781"/>
        </w:tabs>
        <w:spacing w:line="274" w:lineRule="exact"/>
        <w:ind w:right="-82" w:firstLine="453"/>
        <w:jc w:val="both"/>
        <w:rPr>
          <w:b/>
          <w:bCs/>
          <w:color w:val="000000"/>
          <w:spacing w:val="1"/>
        </w:rPr>
      </w:pPr>
    </w:p>
    <w:p w:rsidR="00221C9C" w:rsidRPr="00C220FA" w:rsidRDefault="00221C9C" w:rsidP="00221C9C">
      <w:pPr>
        <w:shd w:val="clear" w:color="auto" w:fill="FFFFFF"/>
        <w:tabs>
          <w:tab w:val="left" w:pos="9781"/>
        </w:tabs>
        <w:spacing w:line="274" w:lineRule="exact"/>
        <w:ind w:right="-82" w:firstLine="453"/>
        <w:jc w:val="both"/>
        <w:rPr>
          <w:b/>
          <w:bCs/>
          <w:color w:val="000000"/>
          <w:spacing w:val="1"/>
        </w:rPr>
      </w:pPr>
    </w:p>
    <w:p w:rsidR="00221C9C" w:rsidRPr="00C220FA" w:rsidRDefault="00221C9C" w:rsidP="00221C9C">
      <w:pPr>
        <w:jc w:val="both"/>
        <w:rPr>
          <w:b/>
        </w:rPr>
      </w:pPr>
      <w:r w:rsidRPr="00C220FA">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221C9C" w:rsidRPr="00C220FA" w:rsidRDefault="00221C9C" w:rsidP="00221C9C">
      <w:pPr>
        <w:shd w:val="clear" w:color="auto" w:fill="FFFFFF"/>
        <w:tabs>
          <w:tab w:val="left" w:pos="9781"/>
        </w:tabs>
        <w:spacing w:line="274" w:lineRule="exact"/>
        <w:ind w:right="-82" w:firstLine="453"/>
        <w:jc w:val="both"/>
        <w:rPr>
          <w:b/>
          <w:bCs/>
          <w:color w:val="000000"/>
          <w:spacing w:val="-1"/>
        </w:rPr>
      </w:pPr>
    </w:p>
    <w:p w:rsidR="00221C9C" w:rsidRDefault="00221C9C" w:rsidP="00221C9C">
      <w:pPr>
        <w:shd w:val="clear" w:color="auto" w:fill="FFFFFF"/>
        <w:tabs>
          <w:tab w:val="num" w:pos="1254"/>
          <w:tab w:val="left" w:pos="9781"/>
        </w:tabs>
        <w:spacing w:line="274" w:lineRule="exact"/>
        <w:ind w:right="-82" w:firstLine="453"/>
        <w:jc w:val="both"/>
        <w:rPr>
          <w:color w:val="000000"/>
          <w:spacing w:val="-1"/>
        </w:rPr>
      </w:pPr>
      <w:r w:rsidRPr="00C220FA">
        <w:rPr>
          <w:color w:val="00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C220FA">
        <w:rPr>
          <w:color w:val="000000"/>
        </w:rPr>
        <w:t>СП 42.13330.2011 «Градостроительство. Планировка и застройка городских и сельских поселений»</w:t>
      </w:r>
      <w:r w:rsidRPr="00C220FA">
        <w:rPr>
          <w:color w:val="000000"/>
          <w:spacing w:val="-1"/>
        </w:rPr>
        <w:t>, нормативами градостроительного проектирования Кировской области.</w:t>
      </w:r>
    </w:p>
    <w:p w:rsidR="00221C9C" w:rsidRPr="00C220FA" w:rsidRDefault="00221C9C" w:rsidP="00221C9C">
      <w:pPr>
        <w:shd w:val="clear" w:color="auto" w:fill="FFFFFF"/>
        <w:tabs>
          <w:tab w:val="num" w:pos="1254"/>
          <w:tab w:val="left" w:pos="9781"/>
        </w:tabs>
        <w:spacing w:line="274" w:lineRule="exact"/>
        <w:ind w:right="-82" w:firstLine="453"/>
        <w:jc w:val="both"/>
      </w:pPr>
    </w:p>
    <w:p w:rsidR="00221C9C" w:rsidRPr="00C220FA" w:rsidRDefault="00221C9C" w:rsidP="00221C9C">
      <w:pPr>
        <w:shd w:val="clear" w:color="auto" w:fill="FFFFFF"/>
        <w:tabs>
          <w:tab w:val="left" w:pos="9781"/>
        </w:tabs>
        <w:spacing w:line="274" w:lineRule="exact"/>
        <w:ind w:right="-82"/>
        <w:jc w:val="both"/>
        <w:rPr>
          <w:b/>
          <w:bCs/>
          <w:color w:val="000000"/>
        </w:rPr>
      </w:pPr>
      <w:r w:rsidRPr="00C220FA">
        <w:rPr>
          <w:color w:val="000000"/>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Default="00221C9C" w:rsidP="00221C9C">
      <w:pPr>
        <w:shd w:val="clear" w:color="auto" w:fill="FFFFFF"/>
        <w:tabs>
          <w:tab w:val="num" w:pos="1368"/>
          <w:tab w:val="left" w:pos="9781"/>
        </w:tabs>
        <w:spacing w:line="274" w:lineRule="exact"/>
        <w:ind w:right="-82" w:firstLine="453"/>
        <w:jc w:val="both"/>
        <w:rPr>
          <w:color w:val="000000"/>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ind w:firstLine="540"/>
        <w:jc w:val="both"/>
      </w:pPr>
      <w:r>
        <w:t xml:space="preserve"> Для земельных участков </w:t>
      </w:r>
      <w:r w:rsidRPr="008D27C5">
        <w:t>и иных объектов недвижимости</w:t>
      </w:r>
      <w:r>
        <w:t xml:space="preserve">, </w:t>
      </w:r>
      <w:r w:rsidRPr="008D27C5">
        <w:t xml:space="preserve">расположенных в </w:t>
      </w:r>
      <w:proofErr w:type="spellStart"/>
      <w:r w:rsidRPr="008D27C5">
        <w:t>водоохранных</w:t>
      </w:r>
      <w:proofErr w:type="spellEnd"/>
      <w:r w:rsidRPr="008D27C5">
        <w:t xml:space="preserve"> зонах водных объектов</w:t>
      </w:r>
      <w:r>
        <w:t xml:space="preserve"> </w:t>
      </w:r>
      <w:r w:rsidRPr="00B659F9">
        <w:t>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В границах </w:t>
      </w:r>
      <w:proofErr w:type="spellStart"/>
      <w:r w:rsidRPr="00B659F9">
        <w:rPr>
          <w:rFonts w:ascii="Times New Roman" w:hAnsi="Times New Roman" w:cs="Times New Roman"/>
          <w:sz w:val="24"/>
          <w:szCs w:val="24"/>
        </w:rPr>
        <w:t>водоохранных</w:t>
      </w:r>
      <w:proofErr w:type="spellEnd"/>
      <w:r w:rsidRPr="00B659F9">
        <w:rPr>
          <w:rFonts w:ascii="Times New Roman" w:hAnsi="Times New Roman" w:cs="Times New Roman"/>
          <w:sz w:val="24"/>
          <w:szCs w:val="24"/>
        </w:rPr>
        <w:t xml:space="preserve"> зон допускаются: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Default="00221C9C" w:rsidP="00221C9C">
      <w:pPr>
        <w:ind w:firstLine="567"/>
        <w:jc w:val="both"/>
        <w:rPr>
          <w:bCs/>
          <w:kern w:val="1"/>
        </w:rPr>
      </w:pPr>
      <w:r>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lastRenderedPageBreak/>
        <w:t>- посадка высокоствольных деревьев;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B659F9">
        <w:rPr>
          <w:rFonts w:ascii="Times New Roman" w:hAnsi="Times New Roman" w:cs="Times New Roman"/>
          <w:sz w:val="24"/>
          <w:szCs w:val="24"/>
        </w:rPr>
        <w:t>шламохранилищ</w:t>
      </w:r>
      <w:proofErr w:type="spellEnd"/>
      <w:r w:rsidRPr="00B659F9">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t>500 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B659F9">
        <w:rPr>
          <w:rFonts w:ascii="Times New Roman" w:hAnsi="Times New Roman" w:cs="Times New Roman"/>
          <w:sz w:val="24"/>
          <w:szCs w:val="24"/>
        </w:rPr>
        <w:t>Роспотребнадзора</w:t>
      </w:r>
      <w:proofErr w:type="spellEnd"/>
      <w:r w:rsidRPr="00B659F9">
        <w:rPr>
          <w:rFonts w:ascii="Times New Roman" w:hAnsi="Times New Roman" w:cs="Times New Roman"/>
          <w:sz w:val="24"/>
          <w:szCs w:val="24"/>
        </w:rPr>
        <w:t>.</w:t>
      </w:r>
    </w:p>
    <w:p w:rsidR="00221C9C" w:rsidRPr="008863DD" w:rsidRDefault="00221C9C" w:rsidP="00221C9C">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lastRenderedPageBreak/>
        <w:t>б) горные, взрывные, мелиоративные работы, в том числе связанные с временным затоплением земель;</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Default="00221C9C" w:rsidP="00221C9C">
      <w:pPr>
        <w:shd w:val="clear" w:color="auto" w:fill="FFFFFF"/>
        <w:tabs>
          <w:tab w:val="num" w:pos="1368"/>
          <w:tab w:val="left" w:pos="9781"/>
        </w:tabs>
        <w:spacing w:line="274" w:lineRule="exact"/>
        <w:ind w:right="-82" w:firstLine="453"/>
        <w:jc w:val="both"/>
        <w:rPr>
          <w:color w:val="000000"/>
        </w:rPr>
      </w:pPr>
    </w:p>
    <w:p w:rsidR="00221C9C" w:rsidRPr="00C220FA" w:rsidRDefault="00221C9C" w:rsidP="00221C9C">
      <w:pPr>
        <w:shd w:val="clear" w:color="auto" w:fill="FFFFFF"/>
        <w:tabs>
          <w:tab w:val="num" w:pos="1368"/>
          <w:tab w:val="left" w:pos="9781"/>
        </w:tabs>
        <w:spacing w:line="274" w:lineRule="exact"/>
        <w:ind w:right="-82" w:firstLine="453"/>
        <w:jc w:val="both"/>
        <w:rPr>
          <w:color w:val="000000"/>
        </w:rPr>
      </w:pPr>
    </w:p>
    <w:p w:rsidR="00221C9C" w:rsidRPr="00C220FA" w:rsidRDefault="00221C9C" w:rsidP="00221C9C">
      <w:pPr>
        <w:shd w:val="clear" w:color="auto" w:fill="FFFFFF"/>
        <w:tabs>
          <w:tab w:val="left" w:pos="9638"/>
          <w:tab w:val="left" w:pos="9781"/>
        </w:tabs>
        <w:ind w:right="-82" w:firstLine="360"/>
        <w:rPr>
          <w:b/>
          <w:bCs/>
          <w:color w:val="000000"/>
          <w:sz w:val="32"/>
          <w:szCs w:val="32"/>
        </w:rPr>
      </w:pPr>
      <w:r w:rsidRPr="00C220FA">
        <w:rPr>
          <w:b/>
          <w:bCs/>
          <w:color w:val="000000"/>
          <w:sz w:val="32"/>
          <w:szCs w:val="32"/>
        </w:rPr>
        <w:t>Ж-</w:t>
      </w:r>
      <w:r>
        <w:rPr>
          <w:b/>
          <w:bCs/>
          <w:color w:val="000000"/>
          <w:sz w:val="32"/>
          <w:szCs w:val="32"/>
        </w:rPr>
        <w:t>1-П</w:t>
      </w:r>
      <w:r w:rsidRPr="00C220FA">
        <w:rPr>
          <w:b/>
          <w:bCs/>
          <w:color w:val="000000"/>
          <w:sz w:val="32"/>
          <w:szCs w:val="32"/>
        </w:rPr>
        <w:t xml:space="preserve"> –  зона </w:t>
      </w:r>
      <w:r>
        <w:rPr>
          <w:b/>
          <w:bCs/>
          <w:color w:val="000000"/>
          <w:sz w:val="32"/>
          <w:szCs w:val="32"/>
        </w:rPr>
        <w:t>перспективной малоэтажной жилой застройки</w:t>
      </w:r>
    </w:p>
    <w:p w:rsidR="00221C9C" w:rsidRPr="00C220FA" w:rsidRDefault="00221C9C" w:rsidP="00221C9C">
      <w:pPr>
        <w:shd w:val="clear" w:color="auto" w:fill="FFFFFF"/>
        <w:tabs>
          <w:tab w:val="left" w:pos="9638"/>
          <w:tab w:val="left" w:pos="9781"/>
        </w:tabs>
        <w:ind w:right="-82" w:firstLine="360"/>
        <w:rPr>
          <w:sz w:val="32"/>
          <w:szCs w:val="32"/>
        </w:rPr>
      </w:pPr>
    </w:p>
    <w:p w:rsidR="00221C9C" w:rsidRDefault="00221C9C" w:rsidP="00221C9C">
      <w:pPr>
        <w:shd w:val="clear" w:color="auto" w:fill="FFFFFF"/>
        <w:tabs>
          <w:tab w:val="left" w:pos="9781"/>
        </w:tabs>
        <w:spacing w:line="274" w:lineRule="exact"/>
        <w:ind w:right="-82" w:firstLine="570"/>
        <w:jc w:val="both"/>
        <w:rPr>
          <w:b/>
          <w:bCs/>
          <w:spacing w:val="1"/>
        </w:rPr>
      </w:pPr>
      <w:r w:rsidRPr="00C220FA">
        <w:rPr>
          <w:b/>
          <w:bCs/>
          <w:spacing w:val="1"/>
        </w:rPr>
        <w:t xml:space="preserve">Зона предназначена для </w:t>
      </w:r>
      <w:r>
        <w:rPr>
          <w:b/>
          <w:bCs/>
          <w:spacing w:val="1"/>
        </w:rPr>
        <w:t xml:space="preserve">перспективного </w:t>
      </w:r>
      <w:r w:rsidRPr="00C220FA">
        <w:rPr>
          <w:b/>
          <w:bCs/>
          <w:spacing w:val="1"/>
        </w:rPr>
        <w:t>размещения и функционирования жилых домов</w:t>
      </w:r>
      <w:r w:rsidRPr="00C220FA">
        <w:rPr>
          <w:b/>
          <w:bCs/>
        </w:rPr>
        <w:t xml:space="preserve">, состоящей преимущественно из </w:t>
      </w:r>
      <w:r w:rsidRPr="00C220FA">
        <w:rPr>
          <w:b/>
          <w:bCs/>
          <w:spacing w:val="18"/>
        </w:rPr>
        <w:t>одноквартирных жилых домов, блокированных</w:t>
      </w:r>
      <w:r w:rsidRPr="00C220FA">
        <w:rPr>
          <w:b/>
          <w:bCs/>
        </w:rPr>
        <w:t xml:space="preserve"> жилых домов</w:t>
      </w:r>
      <w:r w:rsidRPr="00C220FA">
        <w:rPr>
          <w:b/>
          <w:bCs/>
          <w:spacing w:val="18"/>
        </w:rPr>
        <w:t xml:space="preserve"> (с количеством </w:t>
      </w:r>
      <w:proofErr w:type="spellStart"/>
      <w:r w:rsidRPr="00C220FA">
        <w:rPr>
          <w:b/>
          <w:bCs/>
          <w:spacing w:val="18"/>
        </w:rPr>
        <w:t>блоксекций</w:t>
      </w:r>
      <w:proofErr w:type="spellEnd"/>
      <w:r w:rsidRPr="00C220FA">
        <w:rPr>
          <w:b/>
          <w:bCs/>
          <w:spacing w:val="18"/>
        </w:rPr>
        <w:t xml:space="preserve"> не более десяти) с </w:t>
      </w:r>
      <w:proofErr w:type="spellStart"/>
      <w:r w:rsidRPr="00C220FA">
        <w:rPr>
          <w:b/>
          <w:bCs/>
          <w:spacing w:val="1"/>
        </w:rPr>
        <w:t>приквартирными</w:t>
      </w:r>
      <w:proofErr w:type="spellEnd"/>
      <w:r w:rsidRPr="00C220FA">
        <w:rPr>
          <w:b/>
          <w:bCs/>
          <w:spacing w:val="1"/>
        </w:rPr>
        <w:t xml:space="preserve"> земельными участками, для реконструкции существующих эксплуатируемых жилых домов, объектов культурно-бытового обслуживания населения.</w:t>
      </w:r>
    </w:p>
    <w:p w:rsidR="00221C9C" w:rsidRDefault="00221C9C" w:rsidP="00221C9C">
      <w:pPr>
        <w:shd w:val="clear" w:color="auto" w:fill="FFFFFF"/>
        <w:tabs>
          <w:tab w:val="left" w:pos="9781"/>
        </w:tabs>
        <w:spacing w:line="274" w:lineRule="exact"/>
        <w:ind w:right="-82" w:firstLine="570"/>
        <w:jc w:val="both"/>
        <w:rPr>
          <w:b/>
          <w:bCs/>
          <w:spacing w:val="1"/>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3600"/>
        <w:gridCol w:w="3960"/>
      </w:tblGrid>
      <w:tr w:rsidR="00221C9C" w:rsidRPr="00C220FA" w:rsidTr="00221C9C">
        <w:trPr>
          <w:trHeight w:val="1453"/>
        </w:trPr>
        <w:tc>
          <w:tcPr>
            <w:tcW w:w="2448" w:type="dxa"/>
            <w:vAlign w:val="center"/>
          </w:tcPr>
          <w:p w:rsidR="00221C9C" w:rsidRPr="0033117B" w:rsidRDefault="00221C9C" w:rsidP="00221C9C">
            <w:pPr>
              <w:shd w:val="clear" w:color="auto" w:fill="FFFFFF"/>
              <w:tabs>
                <w:tab w:val="left" w:pos="0"/>
              </w:tabs>
              <w:spacing w:line="260" w:lineRule="exact"/>
              <w:ind w:left="180" w:right="-82"/>
              <w:jc w:val="center"/>
              <w:rPr>
                <w:b/>
                <w:bCs/>
                <w:color w:val="000000"/>
                <w:spacing w:val="-1"/>
              </w:rPr>
            </w:pPr>
          </w:p>
          <w:p w:rsidR="00221C9C" w:rsidRPr="0033117B" w:rsidRDefault="00221C9C" w:rsidP="00221C9C">
            <w:pPr>
              <w:shd w:val="clear" w:color="auto" w:fill="FFFFFF"/>
              <w:tabs>
                <w:tab w:val="left" w:pos="0"/>
              </w:tabs>
              <w:spacing w:line="260" w:lineRule="exact"/>
              <w:ind w:left="180" w:right="-82"/>
              <w:jc w:val="center"/>
              <w:rPr>
                <w:b/>
                <w:bCs/>
                <w:color w:val="000000"/>
                <w:spacing w:val="-1"/>
              </w:rPr>
            </w:pPr>
            <w:r w:rsidRPr="0033117B">
              <w:rPr>
                <w:b/>
                <w:bCs/>
                <w:color w:val="000000"/>
                <w:spacing w:val="-1"/>
                <w:sz w:val="22"/>
                <w:szCs w:val="22"/>
              </w:rPr>
              <w:t>Виды разрешенного использования земельных участков</w:t>
            </w:r>
          </w:p>
        </w:tc>
        <w:tc>
          <w:tcPr>
            <w:tcW w:w="3600" w:type="dxa"/>
            <w:vAlign w:val="center"/>
          </w:tcPr>
          <w:p w:rsidR="00221C9C" w:rsidRPr="0033117B" w:rsidRDefault="00221C9C" w:rsidP="00221C9C">
            <w:pPr>
              <w:shd w:val="clear" w:color="auto" w:fill="FFFFFF"/>
              <w:tabs>
                <w:tab w:val="left" w:pos="0"/>
              </w:tabs>
              <w:spacing w:line="260" w:lineRule="exact"/>
              <w:ind w:right="-82"/>
              <w:jc w:val="center"/>
              <w:rPr>
                <w:b/>
                <w:bCs/>
                <w:color w:val="000000"/>
                <w:spacing w:val="-1"/>
              </w:rPr>
            </w:pPr>
            <w:r w:rsidRPr="0033117B">
              <w:rPr>
                <w:b/>
                <w:bCs/>
                <w:color w:val="000000"/>
                <w:spacing w:val="-1"/>
                <w:sz w:val="22"/>
                <w:szCs w:val="22"/>
              </w:rPr>
              <w:t>Виды разрешенного использования объектов капитального строительства</w:t>
            </w:r>
          </w:p>
        </w:tc>
        <w:tc>
          <w:tcPr>
            <w:tcW w:w="3960" w:type="dxa"/>
          </w:tcPr>
          <w:p w:rsidR="00221C9C" w:rsidRPr="0033117B" w:rsidRDefault="00221C9C" w:rsidP="00221C9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C220FA" w:rsidTr="00221C9C">
        <w:trPr>
          <w:trHeight w:val="427"/>
        </w:trPr>
        <w:tc>
          <w:tcPr>
            <w:tcW w:w="10008"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221C9C" w:rsidRPr="00C220FA" w:rsidTr="00221C9C">
        <w:trPr>
          <w:trHeight w:val="925"/>
        </w:trPr>
        <w:tc>
          <w:tcPr>
            <w:tcW w:w="2448" w:type="dxa"/>
          </w:tcPr>
          <w:p w:rsidR="00221C9C" w:rsidRPr="00C220FA" w:rsidRDefault="00221C9C" w:rsidP="00221C9C">
            <w:pPr>
              <w:shd w:val="clear" w:color="auto" w:fill="FFFFFF"/>
              <w:tabs>
                <w:tab w:val="left" w:pos="0"/>
              </w:tabs>
              <w:spacing w:line="260" w:lineRule="exact"/>
              <w:ind w:right="-82"/>
            </w:pPr>
            <w:r w:rsidRPr="00C220FA">
              <w:t xml:space="preserve">Для индивидуального жилищного строительства </w:t>
            </w:r>
          </w:p>
          <w:p w:rsidR="00221C9C" w:rsidRPr="00C220FA" w:rsidRDefault="00221C9C" w:rsidP="00221C9C">
            <w:pPr>
              <w:shd w:val="clear" w:color="auto" w:fill="FFFFFF"/>
              <w:tabs>
                <w:tab w:val="left" w:pos="0"/>
              </w:tabs>
              <w:spacing w:line="260" w:lineRule="exact"/>
              <w:ind w:right="-82"/>
              <w:rPr>
                <w:bCs/>
                <w:i/>
                <w:color w:val="000000"/>
                <w:spacing w:val="-1"/>
              </w:rPr>
            </w:pPr>
            <w:r w:rsidRPr="00C220FA">
              <w:t>(код 2.1)</w:t>
            </w:r>
          </w:p>
        </w:tc>
        <w:tc>
          <w:tcPr>
            <w:tcW w:w="3600" w:type="dxa"/>
          </w:tcPr>
          <w:p w:rsidR="00221C9C" w:rsidRPr="00CF2766" w:rsidRDefault="00221C9C" w:rsidP="00221C9C">
            <w:pPr>
              <w:rPr>
                <w:color w:val="000000"/>
                <w:spacing w:val="-1"/>
              </w:rPr>
            </w:pPr>
            <w:r w:rsidRPr="00CF2766">
              <w:rPr>
                <w:sz w:val="22"/>
                <w:szCs w:val="22"/>
              </w:rPr>
              <w:t>Индивидуальное жилищное строительство</w:t>
            </w:r>
          </w:p>
          <w:p w:rsidR="00221C9C" w:rsidRPr="00CF2766" w:rsidRDefault="00221C9C" w:rsidP="00221C9C">
            <w:pPr>
              <w:shd w:val="clear" w:color="auto" w:fill="FFFFFF"/>
              <w:tabs>
                <w:tab w:val="left" w:pos="0"/>
              </w:tabs>
              <w:spacing w:line="260" w:lineRule="exact"/>
              <w:ind w:right="-82"/>
              <w:rPr>
                <w:color w:val="000000"/>
                <w:spacing w:val="-1"/>
              </w:rPr>
            </w:pPr>
          </w:p>
        </w:tc>
        <w:tc>
          <w:tcPr>
            <w:tcW w:w="3960"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2C25" w:rsidRDefault="00221C9C" w:rsidP="00221C9C">
            <w:pPr>
              <w:jc w:val="both"/>
            </w:pPr>
            <w:r>
              <w:t>М</w:t>
            </w:r>
            <w:r w:rsidRPr="00DA2C25">
              <w:t>инимальная площадь земельного участка –</w:t>
            </w:r>
            <w:r>
              <w:t xml:space="preserve"> </w:t>
            </w:r>
            <w:r w:rsidRPr="003C0BA7">
              <w:t>1000</w:t>
            </w:r>
            <w:r>
              <w:t xml:space="preserve"> кв.м.</w:t>
            </w:r>
          </w:p>
          <w:p w:rsidR="00221C9C" w:rsidRPr="00DA2C25" w:rsidRDefault="00221C9C" w:rsidP="00221C9C">
            <w:pPr>
              <w:jc w:val="both"/>
            </w:pPr>
            <w:r>
              <w:t>М</w:t>
            </w:r>
            <w:r w:rsidRPr="00DA2C25">
              <w:t>аксимальная площадь земельного участка –</w:t>
            </w:r>
            <w:r>
              <w:t xml:space="preserve"> 5000</w:t>
            </w:r>
            <w:r w:rsidRPr="00DA2C25">
              <w:t xml:space="preserve"> </w:t>
            </w:r>
            <w:r>
              <w:t>кв.м</w:t>
            </w:r>
            <w:r w:rsidRPr="00DA2C25">
              <w:t>.</w:t>
            </w:r>
          </w:p>
          <w:p w:rsidR="00221C9C" w:rsidRDefault="00221C9C" w:rsidP="00221C9C">
            <w:pPr>
              <w:jc w:val="both"/>
            </w:pPr>
            <w:r w:rsidRPr="00DA2C25">
              <w:t>Минимальный размер земельного участка</w:t>
            </w:r>
            <w:r>
              <w:t>,</w:t>
            </w:r>
            <w:r w:rsidRPr="00DA2C25">
              <w:t xml:space="preserve"> </w:t>
            </w:r>
            <w:r>
              <w:t xml:space="preserve">образуемого при разделе </w:t>
            </w:r>
            <w:r w:rsidRPr="00DA2C25">
              <w:t>– 2</w:t>
            </w:r>
            <w:r>
              <w:t>0</w:t>
            </w:r>
            <w:r w:rsidRPr="00DA2C25">
              <w:t xml:space="preserve"> м.</w:t>
            </w:r>
          </w:p>
          <w:p w:rsidR="00221C9C" w:rsidRDefault="00221C9C" w:rsidP="00221C9C">
            <w:pPr>
              <w:jc w:val="both"/>
            </w:pPr>
            <w:r w:rsidRPr="00DA2C25">
              <w:t>Минимальный размер земельного участка</w:t>
            </w:r>
            <w:r>
              <w:t xml:space="preserve">, образуемого на основании документации по планировке территории </w:t>
            </w:r>
            <w:r w:rsidRPr="00DA2C25">
              <w:t xml:space="preserve">– </w:t>
            </w:r>
            <w:smartTag w:uri="urn:schemas-microsoft-com:office:smarttags" w:element="metricconverter">
              <w:smartTagPr>
                <w:attr w:name="ProductID" w:val="25 м"/>
              </w:smartTagPr>
              <w:r w:rsidRPr="00DA2C25">
                <w:t>2</w:t>
              </w:r>
              <w:r>
                <w:t>5</w:t>
              </w:r>
              <w:r w:rsidRPr="00DA2C25">
                <w:t xml:space="preserve"> м</w:t>
              </w:r>
            </w:smartTag>
            <w:r w:rsidRPr="00DA2C25">
              <w:t>.</w:t>
            </w:r>
          </w:p>
          <w:p w:rsidR="00221C9C" w:rsidRPr="00AE7099" w:rsidRDefault="00221C9C" w:rsidP="00221C9C">
            <w:pPr>
              <w:jc w:val="both"/>
            </w:pPr>
            <w:r w:rsidRPr="00EB13BD">
              <w:rPr>
                <w:u w:val="single"/>
              </w:rPr>
              <w:t>Примечание:</w:t>
            </w:r>
            <w:r>
              <w:t xml:space="preserve"> Значение п</w:t>
            </w:r>
            <w:r w:rsidRPr="00AE7099">
              <w:t>редельны</w:t>
            </w:r>
            <w:r>
              <w:t>х</w:t>
            </w:r>
            <w:r w:rsidRPr="00AE7099">
              <w:t xml:space="preserve"> размер</w:t>
            </w:r>
            <w:r>
              <w:t>ов</w:t>
            </w:r>
            <w:r w:rsidRPr="00AE7099">
              <w:t xml:space="preserve"> земельных участков, в том числе их площад</w:t>
            </w:r>
            <w:r>
              <w:t xml:space="preserve">и применяются только при </w:t>
            </w:r>
            <w:r>
              <w:lastRenderedPageBreak/>
              <w:t>разделе и образовании новых земельных участков и не учитываются при уточнении ранее учтенных границ земельных участков.</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A2C25" w:rsidRDefault="00221C9C" w:rsidP="00221C9C">
            <w:pPr>
              <w:jc w:val="both"/>
            </w:pPr>
            <w:r>
              <w:t xml:space="preserve">со стороны </w:t>
            </w:r>
            <w:r w:rsidRPr="00DA2C25">
              <w:t xml:space="preserve">красной линии улиц – </w:t>
            </w:r>
            <w:smartTag w:uri="urn:schemas-microsoft-com:office:smarttags" w:element="metricconverter">
              <w:smartTagPr>
                <w:attr w:name="ProductID" w:val="5 м"/>
              </w:smartTagPr>
              <w:r w:rsidRPr="00DA2C25">
                <w:t>5 м</w:t>
              </w:r>
            </w:smartTag>
            <w:r w:rsidRPr="00DA2C25">
              <w:t>,</w:t>
            </w:r>
          </w:p>
          <w:p w:rsidR="00221C9C" w:rsidRDefault="00221C9C" w:rsidP="00221C9C">
            <w:pPr>
              <w:jc w:val="both"/>
            </w:pPr>
            <w:r>
              <w:t xml:space="preserve">со стороны </w:t>
            </w:r>
            <w:r w:rsidRPr="00DA2C25">
              <w:t xml:space="preserve">красной линии однополосных проездов – </w:t>
            </w:r>
            <w:smartTag w:uri="urn:schemas-microsoft-com:office:smarttags" w:element="metricconverter">
              <w:smartTagPr>
                <w:attr w:name="ProductID" w:val="3 м"/>
              </w:smartTagPr>
              <w:r w:rsidRPr="00DA2C25">
                <w:t>3</w:t>
              </w:r>
              <w:r>
                <w:t> </w:t>
              </w:r>
              <w:r w:rsidRPr="00DA2C25">
                <w:t>м</w:t>
              </w:r>
            </w:smartTag>
            <w:r w:rsidRPr="00DA2C25">
              <w:t>.</w:t>
            </w:r>
          </w:p>
          <w:p w:rsidR="00221C9C" w:rsidRPr="00DA2C25"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pPr>
            <w:r w:rsidRPr="00DA2C25">
              <w:t>Минимальное расстояние от границ</w:t>
            </w:r>
            <w:r>
              <w:t>ы</w:t>
            </w:r>
            <w:r w:rsidRPr="00DA2C25">
              <w:t xml:space="preserve"> </w:t>
            </w:r>
            <w:r>
              <w:t>земельного</w:t>
            </w:r>
            <w:r w:rsidRPr="00DA2C25">
              <w:t xml:space="preserve"> участка до:</w:t>
            </w:r>
          </w:p>
          <w:p w:rsidR="00221C9C" w:rsidRPr="00DA2C25" w:rsidRDefault="00221C9C" w:rsidP="00221C9C">
            <w:pPr>
              <w:jc w:val="both"/>
            </w:pPr>
            <w:r w:rsidRPr="00DA2C25">
              <w:t xml:space="preserve">основного строения – </w:t>
            </w:r>
            <w:smartTag w:uri="urn:schemas-microsoft-com:office:smarttags" w:element="metricconverter">
              <w:smartTagPr>
                <w:attr w:name="ProductID" w:val="3 м"/>
              </w:smartTagPr>
              <w:r w:rsidRPr="00DA2C25">
                <w:t>3 м</w:t>
              </w:r>
            </w:smartTag>
            <w:r w:rsidRPr="00DA2C25">
              <w:t>,</w:t>
            </w:r>
          </w:p>
          <w:p w:rsidR="00221C9C" w:rsidRPr="00DA2C25" w:rsidRDefault="00221C9C" w:rsidP="00221C9C">
            <w:pPr>
              <w:jc w:val="both"/>
            </w:pPr>
            <w:r w:rsidRPr="00DA2C25">
              <w:t xml:space="preserve">хозяйственных и прочих строений – </w:t>
            </w:r>
            <w:smartTag w:uri="urn:schemas-microsoft-com:office:smarttags" w:element="metricconverter">
              <w:smartTagPr>
                <w:attr w:name="ProductID" w:val="1 м"/>
              </w:smartTagPr>
              <w:r w:rsidRPr="00DA2C25">
                <w:t>1 м</w:t>
              </w:r>
            </w:smartTag>
            <w:r w:rsidRPr="00DA2C25">
              <w:t>,</w:t>
            </w:r>
          </w:p>
          <w:p w:rsidR="00221C9C" w:rsidRDefault="00221C9C" w:rsidP="00221C9C">
            <w:pPr>
              <w:jc w:val="both"/>
            </w:pPr>
            <w:r w:rsidRPr="00DA2C25">
              <w:t xml:space="preserve">отдельно стоящего гаража – </w:t>
            </w:r>
            <w:smartTag w:uri="urn:schemas-microsoft-com:office:smarttags" w:element="metricconverter">
              <w:smartTagPr>
                <w:attr w:name="ProductID" w:val="1 м"/>
              </w:smartTagPr>
              <w:r w:rsidRPr="00DA2C25">
                <w:t>1 м</w:t>
              </w:r>
            </w:smartTag>
            <w:r w:rsidRPr="00DA2C25">
              <w:t>.</w:t>
            </w:r>
          </w:p>
          <w:p w:rsidR="00221C9C" w:rsidRPr="00DA2C25" w:rsidRDefault="00221C9C" w:rsidP="00221C9C">
            <w:pPr>
              <w:jc w:val="both"/>
            </w:pPr>
            <w: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t>3 м</w:t>
              </w:r>
            </w:smartTag>
            <w:r>
              <w:t>.</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Default="00221C9C" w:rsidP="00221C9C">
            <w:pPr>
              <w:jc w:val="both"/>
            </w:pPr>
            <w:r>
              <w:t xml:space="preserve">Максимальное количество этажей – </w:t>
            </w:r>
            <w:r w:rsidRPr="00DA2C25">
              <w:t>3 (включая подземный, подвальный, цокольный, технический, мансардный).</w:t>
            </w:r>
          </w:p>
          <w:p w:rsidR="00221C9C" w:rsidRPr="00DA2C25" w:rsidRDefault="00221C9C" w:rsidP="00221C9C">
            <w:pPr>
              <w:jc w:val="both"/>
            </w:pPr>
            <w:r>
              <w:t>Максимальная</w:t>
            </w:r>
            <w:r w:rsidRPr="000662E4">
              <w:t xml:space="preserve">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0662E4">
                <w:t>3 метров</w:t>
              </w:r>
            </w:smartTag>
            <w:r w:rsidRPr="000662E4">
              <w:t xml:space="preserve"> от границ земельного участка – </w:t>
            </w:r>
            <w:r>
              <w:t>6</w:t>
            </w:r>
            <w:r w:rsidRPr="000662E4">
              <w:t xml:space="preserve"> метр</w:t>
            </w:r>
            <w:r>
              <w:t>ов</w:t>
            </w:r>
            <w:r w:rsidRPr="000662E4">
              <w:t>.</w:t>
            </w:r>
          </w:p>
          <w:p w:rsidR="00221C9C" w:rsidRPr="00DA2C25" w:rsidRDefault="00221C9C" w:rsidP="00221C9C">
            <w:pPr>
              <w:jc w:val="both"/>
              <w:rPr>
                <w:b/>
              </w:rPr>
            </w:pPr>
            <w:r w:rsidRPr="00DA2C25">
              <w:rPr>
                <w:b/>
              </w:rPr>
              <w:t>Максимальный процент застройки в границах земельного участка</w:t>
            </w:r>
            <w:r>
              <w:rPr>
                <w:b/>
              </w:rPr>
              <w:t xml:space="preserve"> – 60 %.</w:t>
            </w:r>
          </w:p>
          <w:p w:rsidR="00221C9C" w:rsidRDefault="00221C9C" w:rsidP="00221C9C">
            <w:pPr>
              <w:jc w:val="both"/>
              <w:rPr>
                <w:u w:val="single"/>
              </w:rPr>
            </w:pPr>
            <w:r w:rsidRPr="00DA2C25">
              <w:rPr>
                <w:u w:val="single"/>
              </w:rPr>
              <w:t>Примечание:</w:t>
            </w:r>
          </w:p>
          <w:p w:rsidR="00221C9C" w:rsidRDefault="00221C9C" w:rsidP="00221C9C">
            <w:pPr>
              <w:jc w:val="both"/>
            </w:pPr>
            <w:r>
              <w:t xml:space="preserve">1. Максимальный процент застройки </w:t>
            </w:r>
            <w:r w:rsidRPr="0016708C">
              <w:t>в границах земельного участка, определяе</w:t>
            </w:r>
            <w:r>
              <w:t>тся</w:t>
            </w:r>
            <w:r w:rsidRPr="0016708C">
              <w:t xml:space="preserve"> как отношение суммарной площади земельного участка, которая может быть застроена, ко всей площади земельного участка</w:t>
            </w:r>
            <w:r>
              <w:t>.</w:t>
            </w:r>
          </w:p>
          <w:p w:rsidR="00221C9C" w:rsidRDefault="00221C9C" w:rsidP="00221C9C">
            <w:pPr>
              <w:jc w:val="both"/>
            </w:pPr>
            <w: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221C9C" w:rsidRPr="00EB13BD" w:rsidRDefault="00221C9C" w:rsidP="00221C9C">
            <w:pPr>
              <w:jc w:val="both"/>
              <w:rPr>
                <w:u w:val="single"/>
              </w:rPr>
            </w:pPr>
            <w:r w:rsidRPr="00EB13BD">
              <w:rPr>
                <w:u w:val="single"/>
              </w:rPr>
              <w:t>Примечание:</w:t>
            </w:r>
          </w:p>
          <w:p w:rsidR="00221C9C" w:rsidRDefault="00221C9C" w:rsidP="00221C9C">
            <w:pPr>
              <w:jc w:val="both"/>
            </w:pPr>
            <w:r>
              <w:t xml:space="preserve">1. </w:t>
            </w:r>
            <w:r w:rsidRPr="000662E4">
              <w:t xml:space="preserve">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0662E4">
                <w:t>3 метров</w:t>
              </w:r>
            </w:smartTag>
            <w:r w:rsidRPr="000662E4">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221C9C" w:rsidRPr="00C220FA" w:rsidRDefault="00221C9C" w:rsidP="00221C9C">
            <w:pPr>
              <w:shd w:val="clear" w:color="auto" w:fill="FFFFFF"/>
              <w:tabs>
                <w:tab w:val="left" w:pos="0"/>
              </w:tabs>
              <w:spacing w:line="260" w:lineRule="exact"/>
              <w:ind w:right="-82"/>
              <w:rPr>
                <w:color w:val="000000"/>
                <w:spacing w:val="-1"/>
              </w:rPr>
            </w:pPr>
            <w:r>
              <w:t xml:space="preserve">2. Размещение </w:t>
            </w:r>
            <w:r w:rsidRPr="000662E4">
              <w:t>строени</w:t>
            </w:r>
            <w:r>
              <w:t>й</w:t>
            </w:r>
            <w:r w:rsidRPr="000662E4">
              <w:t xml:space="preserve"> или сооружени</w:t>
            </w:r>
            <w:r>
              <w:t>й</w:t>
            </w:r>
            <w:r w:rsidRPr="000662E4">
              <w:t xml:space="preserve"> </w:t>
            </w:r>
            <w:r w:rsidRPr="000662E4">
              <w:lastRenderedPageBreak/>
              <w:t>вспомогательного использования</w:t>
            </w:r>
            <w:r>
              <w:t xml:space="preserve"> вдоль границ смежного земельного участка на расстоянии до </w:t>
            </w:r>
            <w:smartTag w:uri="urn:schemas-microsoft-com:office:smarttags" w:element="metricconverter">
              <w:smartTagPr>
                <w:attr w:name="ProductID" w:val="3 метров"/>
              </w:smartTagPr>
              <w:r>
                <w:t>3 метров</w:t>
              </w:r>
            </w:smartTag>
            <w:r>
              <w:t>, допускается не более чем на 50 % длины этой границы.</w:t>
            </w:r>
          </w:p>
        </w:tc>
      </w:tr>
      <w:tr w:rsidR="00221C9C" w:rsidRPr="00C220FA" w:rsidTr="00221C9C">
        <w:trPr>
          <w:trHeight w:val="1867"/>
        </w:trPr>
        <w:tc>
          <w:tcPr>
            <w:tcW w:w="2448" w:type="dxa"/>
          </w:tcPr>
          <w:p w:rsidR="00221C9C" w:rsidRPr="00C220FA" w:rsidRDefault="00221C9C" w:rsidP="00221C9C">
            <w:r w:rsidRPr="00C220FA">
              <w:lastRenderedPageBreak/>
              <w:t xml:space="preserve">Малоэтажная многоквартирная жилая застройка </w:t>
            </w:r>
          </w:p>
          <w:p w:rsidR="00221C9C" w:rsidRPr="00C220FA" w:rsidRDefault="00221C9C" w:rsidP="00221C9C">
            <w:r w:rsidRPr="00C220FA">
              <w:t>(код 2.1.1)</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336B53">
              <w:t>Многоквартирный дом</w:t>
            </w:r>
          </w:p>
          <w:p w:rsidR="00221C9C" w:rsidRPr="00C220FA" w:rsidRDefault="00221C9C" w:rsidP="00221C9C">
            <w:pPr>
              <w:shd w:val="clear" w:color="auto" w:fill="FFFFFF"/>
              <w:tabs>
                <w:tab w:val="left" w:pos="0"/>
              </w:tabs>
              <w:spacing w:line="260" w:lineRule="exact"/>
              <w:ind w:right="-82"/>
              <w:rPr>
                <w:color w:val="000000"/>
                <w:spacing w:val="-1"/>
              </w:rPr>
            </w:pPr>
          </w:p>
        </w:tc>
        <w:tc>
          <w:tcPr>
            <w:tcW w:w="3960"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2C25" w:rsidRDefault="00221C9C" w:rsidP="00221C9C">
            <w:pPr>
              <w:jc w:val="both"/>
            </w:pPr>
            <w:r w:rsidRPr="00DA2C25">
              <w:t xml:space="preserve">- минимальная площадь земельного участка – </w:t>
            </w:r>
            <w:smartTag w:uri="urn:schemas-microsoft-com:office:smarttags" w:element="metricconverter">
              <w:smartTagPr>
                <w:attr w:name="ProductID" w:val="625 кв. м"/>
              </w:smartTagPr>
              <w:r w:rsidRPr="00507755">
                <w:t>625</w:t>
              </w:r>
              <w:r>
                <w:t xml:space="preserve"> кв. м</w:t>
              </w:r>
            </w:smartTag>
            <w:r>
              <w:t>.</w:t>
            </w:r>
          </w:p>
          <w:p w:rsidR="00221C9C" w:rsidRPr="00DA2C25" w:rsidRDefault="00221C9C" w:rsidP="00221C9C">
            <w:pPr>
              <w:jc w:val="both"/>
            </w:pPr>
            <w:r w:rsidRPr="00DA2C25">
              <w:t xml:space="preserve">- максимальная площадь земельного участка – </w:t>
            </w:r>
            <w:r>
              <w:t>3000 кв.м.</w:t>
            </w:r>
            <w:r w:rsidRPr="00DA2C25">
              <w:t>.</w:t>
            </w:r>
          </w:p>
          <w:p w:rsidR="00221C9C" w:rsidRDefault="00221C9C" w:rsidP="00221C9C">
            <w:pPr>
              <w:jc w:val="both"/>
            </w:pPr>
            <w:r w:rsidRPr="00DA2C25">
              <w:t>Минимальный размер земельного участка</w:t>
            </w:r>
            <w:r>
              <w:t xml:space="preserve"> </w:t>
            </w:r>
            <w:r w:rsidRPr="00DA2C25">
              <w:t xml:space="preserve">– </w:t>
            </w:r>
            <w:smartTag w:uri="urn:schemas-microsoft-com:office:smarttags" w:element="metricconverter">
              <w:smartTagPr>
                <w:attr w:name="ProductID" w:val="25 м"/>
              </w:smartTagPr>
              <w:r w:rsidRPr="00DA2C25">
                <w:t>2</w:t>
              </w:r>
              <w:r>
                <w:t>5</w:t>
              </w:r>
              <w:r w:rsidRPr="00DA2C25">
                <w:t xml:space="preserve"> м</w:t>
              </w:r>
            </w:smartTag>
            <w:r w:rsidRPr="00DA2C25">
              <w:t>.</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b/>
              </w:rPr>
              <w:t xml:space="preserve"> – </w:t>
            </w:r>
            <w:smartTag w:uri="urn:schemas-microsoft-com:office:smarttags" w:element="metricconverter">
              <w:smartTagPr>
                <w:attr w:name="ProductID" w:val="5 м"/>
              </w:smartTagPr>
              <w:r>
                <w:rPr>
                  <w:b/>
                </w:rPr>
                <w:t>5 м</w:t>
              </w:r>
            </w:smartTag>
            <w:r>
              <w:rPr>
                <w:b/>
              </w:rPr>
              <w:t>.</w:t>
            </w:r>
          </w:p>
          <w:p w:rsidR="00221C9C" w:rsidRPr="00DA2C25"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DA2C25" w:rsidRDefault="00221C9C" w:rsidP="00221C9C">
            <w:pPr>
              <w:jc w:val="both"/>
            </w:pPr>
            <w:r>
              <w:t xml:space="preserve">Максимальное количество этажей – </w:t>
            </w:r>
            <w:r w:rsidRPr="00DA2C25">
              <w:t>3 (включая подземный, подвальный, цокольный, технический, мансардный).</w:t>
            </w:r>
          </w:p>
          <w:p w:rsidR="00221C9C" w:rsidRPr="00C220FA" w:rsidRDefault="00221C9C" w:rsidP="00221C9C">
            <w:pPr>
              <w:shd w:val="clear" w:color="auto" w:fill="FFFFFF"/>
              <w:tabs>
                <w:tab w:val="left" w:pos="0"/>
              </w:tabs>
              <w:spacing w:line="260" w:lineRule="exact"/>
              <w:ind w:right="-82"/>
              <w:rPr>
                <w:color w:val="000000"/>
                <w:spacing w:val="-1"/>
              </w:rPr>
            </w:pPr>
            <w:r w:rsidRPr="00DA2C25">
              <w:rPr>
                <w:b/>
              </w:rPr>
              <w:t>Максимальный процент застройки в границах земельного участка</w:t>
            </w:r>
            <w:r w:rsidRPr="00DA2C25">
              <w:t xml:space="preserve"> – </w:t>
            </w:r>
            <w:r>
              <w:t>30</w:t>
            </w:r>
            <w:r w:rsidRPr="00DA2C25">
              <w:t xml:space="preserve"> %.</w:t>
            </w:r>
          </w:p>
        </w:tc>
      </w:tr>
      <w:tr w:rsidR="00221C9C" w:rsidRPr="00C220FA" w:rsidTr="00221C9C">
        <w:trPr>
          <w:trHeight w:val="1867"/>
        </w:trPr>
        <w:tc>
          <w:tcPr>
            <w:tcW w:w="2448" w:type="dxa"/>
          </w:tcPr>
          <w:p w:rsidR="00221C9C" w:rsidRPr="00C220FA" w:rsidRDefault="00221C9C" w:rsidP="00221C9C">
            <w:r w:rsidRPr="00C220FA">
              <w:t>Для ведения личного подсобного хозяйства (код 2.2)</w:t>
            </w:r>
          </w:p>
        </w:tc>
        <w:tc>
          <w:tcPr>
            <w:tcW w:w="3600" w:type="dxa"/>
          </w:tcPr>
          <w:p w:rsidR="00221C9C" w:rsidRPr="00CF2766" w:rsidRDefault="00221C9C" w:rsidP="00221C9C">
            <w:r w:rsidRPr="00CF2766">
              <w:rPr>
                <w:sz w:val="22"/>
                <w:szCs w:val="22"/>
              </w:rPr>
              <w:t>Индиви</w:t>
            </w:r>
            <w:r>
              <w:rPr>
                <w:sz w:val="22"/>
                <w:szCs w:val="22"/>
              </w:rPr>
              <w:t>дуальное жилищное строительство</w:t>
            </w:r>
          </w:p>
          <w:p w:rsidR="00221C9C" w:rsidRPr="00C220FA" w:rsidRDefault="00221C9C" w:rsidP="00221C9C">
            <w:pPr>
              <w:shd w:val="clear" w:color="auto" w:fill="FFFFFF"/>
              <w:tabs>
                <w:tab w:val="left" w:pos="0"/>
              </w:tabs>
              <w:spacing w:line="260" w:lineRule="exact"/>
              <w:ind w:right="-82"/>
              <w:rPr>
                <w:color w:val="000000"/>
                <w:spacing w:val="-1"/>
              </w:rPr>
            </w:pPr>
          </w:p>
        </w:tc>
        <w:tc>
          <w:tcPr>
            <w:tcW w:w="3960"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2C25" w:rsidRDefault="00221C9C" w:rsidP="00221C9C">
            <w:pPr>
              <w:jc w:val="both"/>
            </w:pPr>
            <w:r>
              <w:t>М</w:t>
            </w:r>
            <w:r w:rsidRPr="00DA2C25">
              <w:t>инимальная площадь земельного участка –</w:t>
            </w:r>
            <w:r>
              <w:t xml:space="preserve"> </w:t>
            </w:r>
            <w:r>
              <w:rPr>
                <w:color w:val="FF0000"/>
              </w:rPr>
              <w:t>1000</w:t>
            </w:r>
            <w:r>
              <w:t xml:space="preserve"> кв.м.</w:t>
            </w:r>
          </w:p>
          <w:p w:rsidR="00221C9C" w:rsidRPr="00DA2C25" w:rsidRDefault="00221C9C" w:rsidP="00221C9C">
            <w:pPr>
              <w:jc w:val="both"/>
            </w:pPr>
            <w:r>
              <w:t>М</w:t>
            </w:r>
            <w:r w:rsidRPr="00DA2C25">
              <w:t>аксимальная площадь земельного участка –</w:t>
            </w:r>
            <w:r>
              <w:t xml:space="preserve"> 5000</w:t>
            </w:r>
            <w:r w:rsidRPr="00DA2C25">
              <w:t xml:space="preserve"> </w:t>
            </w:r>
            <w:r>
              <w:t>кв.м</w:t>
            </w:r>
            <w:r w:rsidRPr="00DA2C25">
              <w:t>.</w:t>
            </w:r>
          </w:p>
          <w:p w:rsidR="00221C9C" w:rsidRDefault="00221C9C" w:rsidP="00221C9C">
            <w:pPr>
              <w:jc w:val="both"/>
            </w:pPr>
            <w:r w:rsidRPr="00DA2C25">
              <w:t>Минимальный размер земельного участка</w:t>
            </w:r>
            <w:r>
              <w:t>,</w:t>
            </w:r>
            <w:r w:rsidRPr="00DA2C25">
              <w:t xml:space="preserve"> </w:t>
            </w:r>
            <w:r>
              <w:t xml:space="preserve">образуемого при разделе </w:t>
            </w:r>
            <w:r w:rsidRPr="00DA2C25">
              <w:t>– 2</w:t>
            </w:r>
            <w:r>
              <w:t>0</w:t>
            </w:r>
            <w:r w:rsidRPr="00DA2C25">
              <w:t xml:space="preserve"> м.</w:t>
            </w:r>
          </w:p>
          <w:p w:rsidR="00221C9C" w:rsidRDefault="00221C9C" w:rsidP="00221C9C">
            <w:pPr>
              <w:jc w:val="both"/>
            </w:pPr>
            <w:r w:rsidRPr="00DA2C25">
              <w:t>Минимальный размер земельного участка</w:t>
            </w:r>
            <w:r>
              <w:t xml:space="preserve">, образуемого на основании документации по планировке территории </w:t>
            </w:r>
            <w:r w:rsidRPr="00DA2C25">
              <w:t xml:space="preserve">– </w:t>
            </w:r>
            <w:smartTag w:uri="urn:schemas-microsoft-com:office:smarttags" w:element="metricconverter">
              <w:smartTagPr>
                <w:attr w:name="ProductID" w:val="25 м"/>
              </w:smartTagPr>
              <w:r w:rsidRPr="00DA2C25">
                <w:t>2</w:t>
              </w:r>
              <w:r>
                <w:t>5</w:t>
              </w:r>
              <w:r w:rsidRPr="00DA2C25">
                <w:t xml:space="preserve"> м</w:t>
              </w:r>
            </w:smartTag>
            <w:r w:rsidRPr="00DA2C25">
              <w:t>.</w:t>
            </w:r>
          </w:p>
          <w:p w:rsidR="00221C9C" w:rsidRPr="00AE7099" w:rsidRDefault="00221C9C" w:rsidP="00221C9C">
            <w:pPr>
              <w:jc w:val="both"/>
            </w:pPr>
            <w:r w:rsidRPr="00EB13BD">
              <w:rPr>
                <w:u w:val="single"/>
              </w:rPr>
              <w:t>Примечание:</w:t>
            </w:r>
            <w:r>
              <w:t xml:space="preserve"> Значение п</w:t>
            </w:r>
            <w:r w:rsidRPr="00AE7099">
              <w:t>редельны</w:t>
            </w:r>
            <w:r>
              <w:t>х</w:t>
            </w:r>
            <w:r w:rsidRPr="00AE7099">
              <w:t xml:space="preserve"> размер</w:t>
            </w:r>
            <w:r>
              <w:t>ов</w:t>
            </w:r>
            <w:r w:rsidRPr="00AE7099">
              <w:t xml:space="preserve"> земельных участков, в том числе их площад</w:t>
            </w:r>
            <w:r>
              <w:t>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A2C25" w:rsidRDefault="00221C9C" w:rsidP="00221C9C">
            <w:pPr>
              <w:jc w:val="both"/>
            </w:pPr>
            <w:r>
              <w:t xml:space="preserve">со стороны </w:t>
            </w:r>
            <w:r w:rsidRPr="00DA2C25">
              <w:t xml:space="preserve">красной линии улиц – </w:t>
            </w:r>
            <w:smartTag w:uri="urn:schemas-microsoft-com:office:smarttags" w:element="metricconverter">
              <w:smartTagPr>
                <w:attr w:name="ProductID" w:val="5 м"/>
              </w:smartTagPr>
              <w:r w:rsidRPr="00DA2C25">
                <w:t>5 м</w:t>
              </w:r>
            </w:smartTag>
            <w:r w:rsidRPr="00DA2C25">
              <w:t>,</w:t>
            </w:r>
          </w:p>
          <w:p w:rsidR="00221C9C" w:rsidRDefault="00221C9C" w:rsidP="00221C9C">
            <w:pPr>
              <w:jc w:val="both"/>
            </w:pPr>
            <w:r>
              <w:t xml:space="preserve">со стороны </w:t>
            </w:r>
            <w:r w:rsidRPr="00DA2C25">
              <w:t xml:space="preserve">красной линии однополосных проездов – </w:t>
            </w:r>
            <w:smartTag w:uri="urn:schemas-microsoft-com:office:smarttags" w:element="metricconverter">
              <w:smartTagPr>
                <w:attr w:name="ProductID" w:val="3 м"/>
              </w:smartTagPr>
              <w:r w:rsidRPr="00DA2C25">
                <w:t>3</w:t>
              </w:r>
              <w:r>
                <w:t> </w:t>
              </w:r>
              <w:r w:rsidRPr="00DA2C25">
                <w:t>м</w:t>
              </w:r>
            </w:smartTag>
            <w:r w:rsidRPr="00DA2C25">
              <w:t>.</w:t>
            </w:r>
          </w:p>
          <w:p w:rsidR="00221C9C" w:rsidRPr="00DA2C25"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w:t>
            </w:r>
            <w:r>
              <w:lastRenderedPageBreak/>
              <w:t>застройки.</w:t>
            </w:r>
          </w:p>
          <w:p w:rsidR="00221C9C" w:rsidRPr="00DA2C25" w:rsidRDefault="00221C9C" w:rsidP="00221C9C">
            <w:pPr>
              <w:jc w:val="both"/>
            </w:pPr>
            <w:r w:rsidRPr="00DA2C25">
              <w:t>Минимальное расстояние от границ</w:t>
            </w:r>
            <w:r>
              <w:t>ы</w:t>
            </w:r>
            <w:r w:rsidRPr="00DA2C25">
              <w:t xml:space="preserve"> </w:t>
            </w:r>
            <w:r>
              <w:t>земельного</w:t>
            </w:r>
            <w:r w:rsidRPr="00DA2C25">
              <w:t xml:space="preserve"> участка до:</w:t>
            </w:r>
          </w:p>
          <w:p w:rsidR="00221C9C" w:rsidRPr="00DA2C25" w:rsidRDefault="00221C9C" w:rsidP="00221C9C">
            <w:pPr>
              <w:jc w:val="both"/>
            </w:pPr>
            <w:r w:rsidRPr="00DA2C25">
              <w:t xml:space="preserve">основного строения – </w:t>
            </w:r>
            <w:smartTag w:uri="urn:schemas-microsoft-com:office:smarttags" w:element="metricconverter">
              <w:smartTagPr>
                <w:attr w:name="ProductID" w:val="3 м"/>
              </w:smartTagPr>
              <w:r w:rsidRPr="00DA2C25">
                <w:t>3 м</w:t>
              </w:r>
            </w:smartTag>
            <w:r w:rsidRPr="00DA2C25">
              <w:t>,</w:t>
            </w:r>
          </w:p>
          <w:p w:rsidR="00221C9C" w:rsidRPr="00DA2C25" w:rsidRDefault="00221C9C" w:rsidP="00221C9C">
            <w:pPr>
              <w:jc w:val="both"/>
            </w:pPr>
            <w:r w:rsidRPr="00DA2C25">
              <w:t xml:space="preserve">хозяйственных и прочих строений – </w:t>
            </w:r>
            <w:smartTag w:uri="urn:schemas-microsoft-com:office:smarttags" w:element="metricconverter">
              <w:smartTagPr>
                <w:attr w:name="ProductID" w:val="1 м"/>
              </w:smartTagPr>
              <w:r w:rsidRPr="00DA2C25">
                <w:t>1 м</w:t>
              </w:r>
            </w:smartTag>
            <w:r w:rsidRPr="00DA2C25">
              <w:t>,</w:t>
            </w:r>
          </w:p>
          <w:p w:rsidR="00221C9C" w:rsidRDefault="00221C9C" w:rsidP="00221C9C">
            <w:pPr>
              <w:jc w:val="both"/>
            </w:pPr>
            <w:r w:rsidRPr="00DA2C25">
              <w:t xml:space="preserve">отдельно стоящего гаража – </w:t>
            </w:r>
            <w:smartTag w:uri="urn:schemas-microsoft-com:office:smarttags" w:element="metricconverter">
              <w:smartTagPr>
                <w:attr w:name="ProductID" w:val="1 м"/>
              </w:smartTagPr>
              <w:r w:rsidRPr="00DA2C25">
                <w:t>1 м</w:t>
              </w:r>
            </w:smartTag>
            <w:r w:rsidRPr="00DA2C25">
              <w:t>.</w:t>
            </w:r>
          </w:p>
          <w:p w:rsidR="00221C9C" w:rsidRPr="00DA2C25" w:rsidRDefault="00221C9C" w:rsidP="00221C9C">
            <w:pPr>
              <w:jc w:val="both"/>
            </w:pPr>
            <w: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t>3 м</w:t>
              </w:r>
            </w:smartTag>
            <w:r>
              <w:t>.</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Default="00221C9C" w:rsidP="00221C9C">
            <w:pPr>
              <w:jc w:val="both"/>
            </w:pPr>
            <w:r>
              <w:t xml:space="preserve">Максимальное количество этажей – </w:t>
            </w:r>
            <w:r w:rsidRPr="00DA2C25">
              <w:t>3 (включая подземный, подвальный, цокольный, технический, мансардный).</w:t>
            </w:r>
          </w:p>
          <w:p w:rsidR="00221C9C" w:rsidRPr="00DA2C25" w:rsidRDefault="00221C9C" w:rsidP="00221C9C">
            <w:pPr>
              <w:jc w:val="both"/>
            </w:pPr>
            <w:r>
              <w:t>Максимальная</w:t>
            </w:r>
            <w:r w:rsidRPr="000662E4">
              <w:t xml:space="preserve">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0662E4">
                <w:t>3 метров</w:t>
              </w:r>
            </w:smartTag>
            <w:r w:rsidRPr="000662E4">
              <w:t xml:space="preserve"> от границ земельного участка – </w:t>
            </w:r>
            <w:r>
              <w:t>6</w:t>
            </w:r>
            <w:r w:rsidRPr="000662E4">
              <w:t xml:space="preserve"> метр</w:t>
            </w:r>
            <w:r>
              <w:t>ов</w:t>
            </w:r>
            <w:r w:rsidRPr="000662E4">
              <w:t>.</w:t>
            </w:r>
          </w:p>
          <w:p w:rsidR="00221C9C" w:rsidRPr="00DA2C25" w:rsidRDefault="00221C9C" w:rsidP="00221C9C">
            <w:pPr>
              <w:jc w:val="both"/>
              <w:rPr>
                <w:b/>
              </w:rPr>
            </w:pPr>
            <w:r w:rsidRPr="00DA2C25">
              <w:rPr>
                <w:b/>
              </w:rPr>
              <w:t>Максимальный процент застройки в границах земельного участка</w:t>
            </w:r>
            <w:r>
              <w:rPr>
                <w:b/>
              </w:rPr>
              <w:t xml:space="preserve"> – 60 %.</w:t>
            </w:r>
          </w:p>
          <w:p w:rsidR="00221C9C" w:rsidRDefault="00221C9C" w:rsidP="00221C9C">
            <w:pPr>
              <w:jc w:val="both"/>
              <w:rPr>
                <w:u w:val="single"/>
              </w:rPr>
            </w:pPr>
            <w:r w:rsidRPr="00DA2C25">
              <w:rPr>
                <w:u w:val="single"/>
              </w:rPr>
              <w:t>Примечание:</w:t>
            </w:r>
          </w:p>
          <w:p w:rsidR="00221C9C" w:rsidRDefault="00221C9C" w:rsidP="00221C9C">
            <w:pPr>
              <w:jc w:val="both"/>
            </w:pPr>
            <w:r>
              <w:t xml:space="preserve">1. Максимальный процент застройки </w:t>
            </w:r>
            <w:r w:rsidRPr="0016708C">
              <w:t>в границах земельного участка, определяе</w:t>
            </w:r>
            <w:r>
              <w:t>тся</w:t>
            </w:r>
            <w:r w:rsidRPr="0016708C">
              <w:t xml:space="preserve"> как отношение суммарной площади земельного участка, которая может быть застроена, ко всей площади земельного участка</w:t>
            </w:r>
            <w:r>
              <w:t>.</w:t>
            </w:r>
          </w:p>
          <w:p w:rsidR="00221C9C" w:rsidRDefault="00221C9C" w:rsidP="00221C9C">
            <w:pPr>
              <w:jc w:val="both"/>
            </w:pPr>
            <w: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221C9C" w:rsidRPr="00EB13BD" w:rsidRDefault="00221C9C" w:rsidP="00221C9C">
            <w:pPr>
              <w:jc w:val="both"/>
              <w:rPr>
                <w:u w:val="single"/>
              </w:rPr>
            </w:pPr>
            <w:r w:rsidRPr="00EB13BD">
              <w:rPr>
                <w:u w:val="single"/>
              </w:rPr>
              <w:t>Примечание:</w:t>
            </w:r>
          </w:p>
          <w:p w:rsidR="00221C9C" w:rsidRDefault="00221C9C" w:rsidP="00221C9C">
            <w:pPr>
              <w:jc w:val="both"/>
            </w:pPr>
            <w:r>
              <w:t xml:space="preserve">1. </w:t>
            </w:r>
            <w:r w:rsidRPr="000662E4">
              <w:t xml:space="preserve">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0662E4">
                <w:t>3 метров</w:t>
              </w:r>
            </w:smartTag>
            <w:r w:rsidRPr="000662E4">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221C9C" w:rsidRPr="00C220FA" w:rsidRDefault="00221C9C" w:rsidP="00221C9C">
            <w:pPr>
              <w:shd w:val="clear" w:color="auto" w:fill="FFFFFF"/>
              <w:tabs>
                <w:tab w:val="left" w:pos="0"/>
              </w:tabs>
              <w:spacing w:line="260" w:lineRule="exact"/>
              <w:ind w:right="-82"/>
              <w:rPr>
                <w:color w:val="000000"/>
                <w:spacing w:val="-1"/>
              </w:rPr>
            </w:pPr>
            <w:r>
              <w:t xml:space="preserve">2. Размещение </w:t>
            </w:r>
            <w:r w:rsidRPr="000662E4">
              <w:t>строени</w:t>
            </w:r>
            <w:r>
              <w:t>й</w:t>
            </w:r>
            <w:r w:rsidRPr="000662E4">
              <w:t xml:space="preserve"> или сооружени</w:t>
            </w:r>
            <w:r>
              <w:t>й</w:t>
            </w:r>
            <w:r w:rsidRPr="000662E4">
              <w:t xml:space="preserve"> вспомогательного использования</w:t>
            </w:r>
            <w:r>
              <w:t xml:space="preserve"> вдоль границ смежного земельного участка на расстоянии до </w:t>
            </w:r>
            <w:smartTag w:uri="urn:schemas-microsoft-com:office:smarttags" w:element="metricconverter">
              <w:smartTagPr>
                <w:attr w:name="ProductID" w:val="3 метров"/>
              </w:smartTagPr>
              <w:r>
                <w:t>3 метров</w:t>
              </w:r>
            </w:smartTag>
            <w:r>
              <w:t>, допускается не более чем на 50 % длины этой границы.</w:t>
            </w:r>
          </w:p>
        </w:tc>
      </w:tr>
      <w:tr w:rsidR="00221C9C" w:rsidRPr="00C220FA" w:rsidTr="00221C9C">
        <w:trPr>
          <w:trHeight w:val="547"/>
        </w:trPr>
        <w:tc>
          <w:tcPr>
            <w:tcW w:w="2448" w:type="dxa"/>
          </w:tcPr>
          <w:p w:rsidR="00221C9C" w:rsidRDefault="00221C9C" w:rsidP="00221C9C">
            <w:r w:rsidRPr="00C220FA">
              <w:lastRenderedPageBreak/>
              <w:t xml:space="preserve">Блокированная жилая застройка </w:t>
            </w:r>
          </w:p>
          <w:p w:rsidR="00221C9C" w:rsidRPr="00C220FA" w:rsidRDefault="00221C9C" w:rsidP="00221C9C">
            <w:r w:rsidRPr="00C220FA">
              <w:t>(код 2.3)</w:t>
            </w:r>
          </w:p>
        </w:tc>
        <w:tc>
          <w:tcPr>
            <w:tcW w:w="3600" w:type="dxa"/>
          </w:tcPr>
          <w:p w:rsidR="00221C9C" w:rsidRDefault="00221C9C" w:rsidP="00221C9C">
            <w:r w:rsidRPr="00C220FA">
              <w:rPr>
                <w:color w:val="000000"/>
                <w:spacing w:val="-1"/>
              </w:rPr>
              <w:t>Жилой дом блокированной застройки</w:t>
            </w:r>
            <w:r>
              <w:rPr>
                <w:color w:val="000000"/>
                <w:spacing w:val="-1"/>
              </w:rPr>
              <w:t xml:space="preserve"> </w:t>
            </w:r>
            <w:r w:rsidRPr="00831E03">
              <w:t>(до 10 блок-секций)</w:t>
            </w:r>
            <w:r>
              <w:t>;</w:t>
            </w:r>
          </w:p>
          <w:p w:rsidR="00221C9C" w:rsidRPr="00831E03" w:rsidRDefault="00221C9C" w:rsidP="00221C9C"/>
          <w:p w:rsidR="00221C9C" w:rsidRPr="00C220FA" w:rsidRDefault="00221C9C" w:rsidP="00221C9C">
            <w:pPr>
              <w:shd w:val="clear" w:color="auto" w:fill="FFFFFF"/>
              <w:tabs>
                <w:tab w:val="left" w:pos="0"/>
              </w:tabs>
              <w:spacing w:line="260" w:lineRule="exact"/>
              <w:ind w:right="-82"/>
              <w:rPr>
                <w:color w:val="000000"/>
                <w:spacing w:val="-1"/>
              </w:rPr>
            </w:pPr>
          </w:p>
        </w:tc>
        <w:tc>
          <w:tcPr>
            <w:tcW w:w="3960"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2C25" w:rsidRDefault="00221C9C" w:rsidP="00221C9C">
            <w:pPr>
              <w:jc w:val="both"/>
            </w:pPr>
            <w:r>
              <w:t>М</w:t>
            </w:r>
            <w:r w:rsidRPr="00DA2C25">
              <w:t>инимальная площадь земельного участка –</w:t>
            </w:r>
            <w:r w:rsidRPr="003C0BA7">
              <w:t xml:space="preserve"> 1000</w:t>
            </w:r>
            <w:r w:rsidRPr="00DA2C25">
              <w:t xml:space="preserve"> </w:t>
            </w:r>
            <w:r>
              <w:t>кв.м.</w:t>
            </w:r>
          </w:p>
          <w:p w:rsidR="00221C9C" w:rsidRPr="00DA2C25" w:rsidRDefault="00221C9C" w:rsidP="00221C9C">
            <w:pPr>
              <w:jc w:val="both"/>
            </w:pPr>
            <w:r>
              <w:t>Ма</w:t>
            </w:r>
            <w:r w:rsidRPr="00DA2C25">
              <w:t xml:space="preserve">ксимальная площадь земельного участка – </w:t>
            </w:r>
            <w:r>
              <w:t>1000</w:t>
            </w:r>
            <w:r w:rsidRPr="00DA2C25">
              <w:t xml:space="preserve"> </w:t>
            </w:r>
            <w:r>
              <w:t>кв.м.</w:t>
            </w:r>
          </w:p>
          <w:p w:rsidR="00221C9C" w:rsidRPr="00DA2C25" w:rsidRDefault="00221C9C" w:rsidP="00221C9C">
            <w:pPr>
              <w:jc w:val="both"/>
            </w:pPr>
            <w:r w:rsidRPr="00DA2C25">
              <w:t xml:space="preserve">Минимальный размер земельного участка – </w:t>
            </w:r>
            <w:smartTag w:uri="urn:schemas-microsoft-com:office:smarttags" w:element="metricconverter">
              <w:smartTagPr>
                <w:attr w:name="ProductID" w:val="6 м"/>
              </w:smartTagPr>
              <w:r w:rsidRPr="00DA2C25">
                <w:t>6 м</w:t>
              </w:r>
            </w:smartTag>
            <w:r w:rsidRPr="00DA2C25">
              <w:t>.</w:t>
            </w:r>
          </w:p>
          <w:p w:rsidR="00221C9C" w:rsidRPr="00DA2C25" w:rsidRDefault="00221C9C" w:rsidP="00221C9C">
            <w:pPr>
              <w:jc w:val="both"/>
              <w:rPr>
                <w:b/>
              </w:rPr>
            </w:pPr>
            <w:r w:rsidRPr="00DA2C25">
              <w:rPr>
                <w:b/>
              </w:rPr>
              <w:t xml:space="preserve">Минимальные отступы от границ земельных участков в целях определения мест допустимого размещения зданий, строений, </w:t>
            </w:r>
            <w:r w:rsidRPr="00DA2C25">
              <w:rPr>
                <w:b/>
              </w:rPr>
              <w:lastRenderedPageBreak/>
              <w:t>сооружений, за пределами которых запрещено строительство зданий, строений, сооружений</w:t>
            </w:r>
          </w:p>
          <w:p w:rsidR="00221C9C" w:rsidRPr="00DA2C25" w:rsidRDefault="00221C9C" w:rsidP="00221C9C">
            <w:pPr>
              <w:jc w:val="both"/>
            </w:pPr>
            <w:r>
              <w:t xml:space="preserve">со стороны </w:t>
            </w:r>
            <w:r w:rsidRPr="00DA2C25">
              <w:t xml:space="preserve">красной линии улиц – </w:t>
            </w:r>
            <w:smartTag w:uri="urn:schemas-microsoft-com:office:smarttags" w:element="metricconverter">
              <w:smartTagPr>
                <w:attr w:name="ProductID" w:val="5 м"/>
              </w:smartTagPr>
              <w:r w:rsidRPr="00DA2C25">
                <w:t>5 м</w:t>
              </w:r>
            </w:smartTag>
            <w:r w:rsidRPr="00DA2C25">
              <w:t>,</w:t>
            </w:r>
          </w:p>
          <w:p w:rsidR="00221C9C" w:rsidRDefault="00221C9C" w:rsidP="00221C9C">
            <w:pPr>
              <w:jc w:val="both"/>
            </w:pPr>
            <w:r>
              <w:t xml:space="preserve">со стороны </w:t>
            </w:r>
            <w:r w:rsidRPr="00DA2C25">
              <w:t xml:space="preserve">красной линии однополосных проездов – </w:t>
            </w:r>
            <w:smartTag w:uri="urn:schemas-microsoft-com:office:smarttags" w:element="metricconverter">
              <w:smartTagPr>
                <w:attr w:name="ProductID" w:val="3 м"/>
              </w:smartTagPr>
              <w:r w:rsidRPr="00DA2C25">
                <w:t>3</w:t>
              </w:r>
              <w:r>
                <w:t> </w:t>
              </w:r>
              <w:r w:rsidRPr="00DA2C25">
                <w:t>м</w:t>
              </w:r>
            </w:smartTag>
            <w:r w:rsidRPr="00DA2C25">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pPr>
            <w:r w:rsidRPr="00DA2C25">
              <w:t>Минимальное расстояние от границ</w:t>
            </w:r>
            <w:r>
              <w:t>ы</w:t>
            </w:r>
            <w:r w:rsidRPr="00DA2C25">
              <w:t xml:space="preserve"> </w:t>
            </w:r>
            <w:r>
              <w:t>земельного</w:t>
            </w:r>
            <w:r w:rsidRPr="00DA2C25">
              <w:t xml:space="preserve"> участка до</w:t>
            </w:r>
            <w:r>
              <w:t xml:space="preserve"> </w:t>
            </w:r>
            <w:r w:rsidRPr="00DA2C25">
              <w:t>основного строения:</w:t>
            </w:r>
          </w:p>
          <w:p w:rsidR="00221C9C" w:rsidRPr="009D5A1E" w:rsidRDefault="00221C9C" w:rsidP="00221C9C">
            <w:pPr>
              <w:pStyle w:val="ConsPlusNormal"/>
              <w:ind w:firstLine="0"/>
              <w:jc w:val="both"/>
              <w:rPr>
                <w:rFonts w:ascii="Times New Roman" w:hAnsi="Times New Roman" w:cs="Times New Roman"/>
              </w:rPr>
            </w:pPr>
            <w:r w:rsidRPr="009D5A1E">
              <w:rPr>
                <w:rFonts w:ascii="Times New Roman" w:hAnsi="Times New Roman" w:cs="Times New Roman"/>
              </w:rPr>
              <w:t>со стороны земельн</w:t>
            </w:r>
            <w:r>
              <w:rPr>
                <w:rFonts w:ascii="Times New Roman" w:hAnsi="Times New Roman" w:cs="Times New Roman"/>
              </w:rPr>
              <w:t>ых</w:t>
            </w:r>
            <w:r w:rsidRPr="009D5A1E">
              <w:rPr>
                <w:rFonts w:ascii="Times New Roman" w:hAnsi="Times New Roman" w:cs="Times New Roman"/>
              </w:rPr>
              <w:t xml:space="preserve"> участк</w:t>
            </w:r>
            <w:r>
              <w:rPr>
                <w:rFonts w:ascii="Times New Roman" w:hAnsi="Times New Roman" w:cs="Times New Roman"/>
              </w:rPr>
              <w:t>ов</w:t>
            </w:r>
            <w:r w:rsidRPr="009D5A1E">
              <w:rPr>
                <w:rFonts w:ascii="Times New Roman" w:hAnsi="Times New Roman" w:cs="Times New Roman"/>
              </w:rPr>
              <w:t xml:space="preserve"> смежных блок-секций – </w:t>
            </w:r>
            <w:smartTag w:uri="urn:schemas-microsoft-com:office:smarttags" w:element="metricconverter">
              <w:smartTagPr>
                <w:attr w:name="ProductID" w:val="0 м"/>
              </w:smartTagPr>
              <w:r w:rsidRPr="009D5A1E">
                <w:rPr>
                  <w:rFonts w:ascii="Times New Roman" w:hAnsi="Times New Roman" w:cs="Times New Roman"/>
                </w:rPr>
                <w:t>0 м</w:t>
              </w:r>
            </w:smartTag>
            <w:r>
              <w:rPr>
                <w:rFonts w:ascii="Times New Roman" w:hAnsi="Times New Roman" w:cs="Times New Roman"/>
              </w:rPr>
              <w:t>;</w:t>
            </w:r>
          </w:p>
          <w:p w:rsidR="00221C9C" w:rsidRPr="00DA2C25" w:rsidRDefault="00221C9C" w:rsidP="00221C9C">
            <w:pPr>
              <w:pStyle w:val="ConsPlusNormal"/>
              <w:ind w:firstLine="0"/>
              <w:jc w:val="both"/>
              <w:rPr>
                <w:rFonts w:ascii="Times New Roman" w:hAnsi="Times New Roman" w:cs="Times New Roman"/>
              </w:rPr>
            </w:pPr>
            <w:r>
              <w:rPr>
                <w:rFonts w:ascii="Times New Roman" w:hAnsi="Times New Roman" w:cs="Times New Roman"/>
              </w:rPr>
              <w:t xml:space="preserve">со стороны иных смежных </w:t>
            </w:r>
            <w:r w:rsidRPr="00DA2C25">
              <w:rPr>
                <w:rFonts w:ascii="Times New Roman" w:hAnsi="Times New Roman" w:cs="Times New Roman"/>
              </w:rPr>
              <w:t>земельн</w:t>
            </w:r>
            <w:r>
              <w:rPr>
                <w:rFonts w:ascii="Times New Roman" w:hAnsi="Times New Roman" w:cs="Times New Roman"/>
              </w:rPr>
              <w:t>ых</w:t>
            </w:r>
            <w:r w:rsidRPr="00DA2C25">
              <w:rPr>
                <w:rFonts w:ascii="Times New Roman" w:hAnsi="Times New Roman" w:cs="Times New Roman"/>
              </w:rPr>
              <w:t xml:space="preserve"> участк</w:t>
            </w:r>
            <w:r>
              <w:rPr>
                <w:rFonts w:ascii="Times New Roman" w:hAnsi="Times New Roman" w:cs="Times New Roman"/>
              </w:rPr>
              <w:t>ов</w:t>
            </w:r>
            <w:r w:rsidRPr="00DA2C25">
              <w:rPr>
                <w:rFonts w:ascii="Times New Roman" w:hAnsi="Times New Roman" w:cs="Times New Roman"/>
              </w:rPr>
              <w:t xml:space="preserve"> – </w:t>
            </w:r>
            <w:smartTag w:uri="urn:schemas-microsoft-com:office:smarttags" w:element="metricconverter">
              <w:smartTagPr>
                <w:attr w:name="ProductID" w:val="3 м"/>
              </w:smartTagPr>
              <w:r w:rsidRPr="00DA2C25">
                <w:rPr>
                  <w:rFonts w:ascii="Times New Roman" w:hAnsi="Times New Roman" w:cs="Times New Roman"/>
                </w:rPr>
                <w:t>3 м</w:t>
              </w:r>
            </w:smartTag>
            <w:r>
              <w:rPr>
                <w:rFonts w:ascii="Times New Roman" w:hAnsi="Times New Roman" w:cs="Times New Roman"/>
              </w:rPr>
              <w:t>.</w:t>
            </w:r>
          </w:p>
          <w:p w:rsidR="00221C9C" w:rsidRPr="00DA2C25" w:rsidRDefault="00221C9C" w:rsidP="00221C9C">
            <w:pPr>
              <w:jc w:val="both"/>
              <w:rPr>
                <w:b/>
              </w:rPr>
            </w:pPr>
            <w:r>
              <w:rPr>
                <w:b/>
              </w:rPr>
              <w:t>П</w:t>
            </w:r>
            <w:r w:rsidRPr="00DA2C25">
              <w:rPr>
                <w:b/>
              </w:rPr>
              <w:t>редельное количество этажей или предельная высота зданий, строений, сооружений</w:t>
            </w:r>
          </w:p>
          <w:p w:rsidR="00221C9C" w:rsidRPr="00DA2C25" w:rsidRDefault="00221C9C" w:rsidP="00221C9C">
            <w:pPr>
              <w:jc w:val="both"/>
            </w:pPr>
            <w:r>
              <w:t xml:space="preserve">Максимальное количество этажей – </w:t>
            </w:r>
            <w:r w:rsidRPr="00DA2C25">
              <w:t>3 (включая подземный, подвальный, цокольный, технический, мансардный).</w:t>
            </w:r>
          </w:p>
          <w:p w:rsidR="00221C9C" w:rsidRPr="00C220FA" w:rsidRDefault="00221C9C" w:rsidP="00221C9C">
            <w:pPr>
              <w:shd w:val="clear" w:color="auto" w:fill="FFFFFF"/>
              <w:tabs>
                <w:tab w:val="left" w:pos="0"/>
              </w:tabs>
              <w:spacing w:line="260" w:lineRule="exact"/>
              <w:ind w:right="-82"/>
              <w:rPr>
                <w:color w:val="000000"/>
                <w:spacing w:val="-1"/>
              </w:rPr>
            </w:pPr>
            <w:r w:rsidRPr="00DA2C25">
              <w:rPr>
                <w:b/>
              </w:rPr>
              <w:t>Максимальный процент застройки в границах земельного участка</w:t>
            </w:r>
            <w:r>
              <w:rPr>
                <w:b/>
              </w:rPr>
              <w:t xml:space="preserve"> – 70 %.</w:t>
            </w:r>
          </w:p>
        </w:tc>
      </w:tr>
      <w:tr w:rsidR="00221C9C" w:rsidRPr="00C220FA" w:rsidTr="00221C9C">
        <w:trPr>
          <w:trHeight w:val="1605"/>
        </w:trPr>
        <w:tc>
          <w:tcPr>
            <w:tcW w:w="2448" w:type="dxa"/>
          </w:tcPr>
          <w:p w:rsidR="00221C9C" w:rsidRPr="00C220FA" w:rsidRDefault="00221C9C" w:rsidP="00221C9C">
            <w:r w:rsidRPr="00C220FA">
              <w:lastRenderedPageBreak/>
              <w:t>Здравоохранение (код 3.4)</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Аптека;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Пункт первой медицинской помощи;</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Поликлиника;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Фельдшерско-акушерский пункт</w:t>
            </w:r>
          </w:p>
        </w:tc>
        <w:tc>
          <w:tcPr>
            <w:tcW w:w="3960" w:type="dxa"/>
            <w:vMerge w:val="restart"/>
          </w:tcPr>
          <w:p w:rsidR="00221C9C" w:rsidRPr="001B2DC9" w:rsidRDefault="00221C9C" w:rsidP="00221C9C">
            <w:pPr>
              <w:jc w:val="both"/>
              <w:rPr>
                <w:b/>
              </w:rPr>
            </w:pPr>
            <w:r w:rsidRPr="001B2DC9">
              <w:rPr>
                <w:b/>
              </w:rPr>
              <w:t>Предельные размеры земельных участков, в том числе их площадь:</w:t>
            </w:r>
          </w:p>
          <w:p w:rsidR="00221C9C" w:rsidRPr="001B2DC9" w:rsidRDefault="00221C9C" w:rsidP="00221C9C">
            <w:pPr>
              <w:jc w:val="both"/>
              <w:rPr>
                <w:bCs/>
              </w:rPr>
            </w:pPr>
            <w:r w:rsidRPr="001B2DC9">
              <w:rPr>
                <w:bCs/>
              </w:rPr>
              <w:t xml:space="preserve">Минимальный размер земельного участка – </w:t>
            </w:r>
            <w:r>
              <w:rPr>
                <w:bCs/>
              </w:rPr>
              <w:t>2</w:t>
            </w:r>
            <w:r w:rsidRPr="001B2DC9">
              <w:rPr>
                <w:bCs/>
              </w:rPr>
              <w:t>0 м</w:t>
            </w:r>
          </w:p>
          <w:p w:rsidR="00221C9C" w:rsidRPr="001B2DC9" w:rsidRDefault="00221C9C" w:rsidP="00221C9C">
            <w:pPr>
              <w:jc w:val="both"/>
              <w:rPr>
                <w:bCs/>
              </w:rPr>
            </w:pPr>
            <w:r w:rsidRPr="001B2DC9">
              <w:rPr>
                <w:bCs/>
              </w:rPr>
              <w:t xml:space="preserve">Минимальная площадь земельного участка – </w:t>
            </w:r>
            <w:r>
              <w:rPr>
                <w:bCs/>
              </w:rPr>
              <w:t>4</w:t>
            </w:r>
            <w:r w:rsidRPr="001B2DC9">
              <w:rPr>
                <w:bCs/>
              </w:rPr>
              <w:t>00 кв. м.</w:t>
            </w:r>
          </w:p>
          <w:p w:rsidR="00221C9C" w:rsidRPr="001B2DC9" w:rsidRDefault="00221C9C" w:rsidP="00221C9C">
            <w:pPr>
              <w:jc w:val="both"/>
              <w:rPr>
                <w:bCs/>
              </w:rPr>
            </w:pPr>
            <w:r w:rsidRPr="001B2DC9">
              <w:rPr>
                <w:bCs/>
              </w:rPr>
              <w:t>Максимальная площадь земельного участка - 30000 кв.м.</w:t>
            </w:r>
          </w:p>
          <w:p w:rsidR="00221C9C" w:rsidRPr="001B2DC9" w:rsidRDefault="00221C9C" w:rsidP="00221C9C">
            <w:pPr>
              <w:jc w:val="both"/>
              <w:rPr>
                <w:b/>
              </w:rPr>
            </w:pPr>
            <w:r w:rsidRPr="001B2DC9">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1B2DC9">
                <w:rPr>
                  <w:b/>
                </w:rPr>
                <w:t>5 м</w:t>
              </w:r>
            </w:smartTag>
            <w:r w:rsidRPr="001B2DC9">
              <w:rPr>
                <w:b/>
              </w:rPr>
              <w:t>.</w:t>
            </w:r>
          </w:p>
          <w:p w:rsidR="00221C9C" w:rsidRPr="001B2DC9" w:rsidRDefault="00221C9C" w:rsidP="00221C9C">
            <w:pPr>
              <w:jc w:val="both"/>
              <w:rPr>
                <w:bCs/>
              </w:rPr>
            </w:pPr>
            <w:r w:rsidRPr="001B2DC9">
              <w:rPr>
                <w:bCs/>
              </w:rPr>
              <w:t>Для застроенных земельных участков при реконструкции объектов допускается размещать объект по сложившейся линии застройки;</w:t>
            </w:r>
          </w:p>
          <w:p w:rsidR="00221C9C" w:rsidRPr="001B2DC9" w:rsidRDefault="00221C9C" w:rsidP="00221C9C">
            <w:pPr>
              <w:jc w:val="both"/>
              <w:rPr>
                <w:b/>
              </w:rPr>
            </w:pPr>
            <w:r w:rsidRPr="001B2DC9">
              <w:rPr>
                <w:b/>
              </w:rPr>
              <w:t>Предельное количество этажей или предельная высота зданий, строений, сооружений</w:t>
            </w:r>
          </w:p>
          <w:p w:rsidR="00221C9C" w:rsidRPr="001B2DC9" w:rsidRDefault="00221C9C" w:rsidP="00221C9C">
            <w:pPr>
              <w:jc w:val="both"/>
              <w:rPr>
                <w:bCs/>
              </w:rPr>
            </w:pPr>
            <w:r w:rsidRPr="001B2DC9">
              <w:rPr>
                <w:bCs/>
              </w:rPr>
              <w:t xml:space="preserve">Максимальное количество этажей – 3 </w:t>
            </w:r>
            <w:proofErr w:type="spellStart"/>
            <w:r w:rsidRPr="001B2DC9">
              <w:rPr>
                <w:bCs/>
              </w:rPr>
              <w:t>эт</w:t>
            </w:r>
            <w:proofErr w:type="spellEnd"/>
            <w:r w:rsidRPr="001B2DC9">
              <w:rPr>
                <w:bCs/>
              </w:rPr>
              <w:t>.</w:t>
            </w:r>
          </w:p>
          <w:p w:rsidR="00221C9C" w:rsidRPr="00C220FA" w:rsidRDefault="00221C9C" w:rsidP="00221C9C">
            <w:pPr>
              <w:shd w:val="clear" w:color="auto" w:fill="FFFFFF"/>
              <w:tabs>
                <w:tab w:val="left" w:pos="0"/>
              </w:tabs>
              <w:spacing w:line="260" w:lineRule="exact"/>
              <w:ind w:right="-82"/>
              <w:rPr>
                <w:color w:val="000000"/>
                <w:spacing w:val="-1"/>
              </w:rPr>
            </w:pPr>
            <w:r w:rsidRPr="001B2DC9">
              <w:rPr>
                <w:b/>
              </w:rPr>
              <w:t>Максимальный процент застройки в границах земельного участка</w:t>
            </w:r>
            <w:r w:rsidRPr="001B2DC9">
              <w:t xml:space="preserve"> – 50 %.</w:t>
            </w:r>
          </w:p>
        </w:tc>
      </w:tr>
      <w:tr w:rsidR="00221C9C" w:rsidRPr="00C220FA" w:rsidTr="00221C9C">
        <w:trPr>
          <w:trHeight w:val="4247"/>
        </w:trPr>
        <w:tc>
          <w:tcPr>
            <w:tcW w:w="2448" w:type="dxa"/>
          </w:tcPr>
          <w:p w:rsidR="00221C9C" w:rsidRDefault="00221C9C" w:rsidP="00221C9C">
            <w:r w:rsidRPr="00C220FA">
              <w:t xml:space="preserve">Образование и просвещение </w:t>
            </w:r>
          </w:p>
          <w:p w:rsidR="00221C9C" w:rsidRPr="00C220FA" w:rsidRDefault="00221C9C" w:rsidP="00221C9C">
            <w:r w:rsidRPr="00C220FA">
              <w:t>(код 3.5)</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Детский сад;</w:t>
            </w:r>
          </w:p>
          <w:p w:rsidR="00221C9C" w:rsidRDefault="00221C9C" w:rsidP="00221C9C">
            <w:pPr>
              <w:shd w:val="clear" w:color="auto" w:fill="FFFFFF"/>
              <w:tabs>
                <w:tab w:val="left" w:pos="0"/>
              </w:tabs>
              <w:spacing w:line="260" w:lineRule="exact"/>
              <w:ind w:right="-82"/>
              <w:rPr>
                <w:color w:val="000000"/>
                <w:spacing w:val="-1"/>
              </w:rPr>
            </w:pPr>
            <w:r w:rsidRPr="00C220FA">
              <w:rPr>
                <w:color w:val="000000"/>
                <w:spacing w:val="-1"/>
              </w:rPr>
              <w:t>Детские дошкольные учреждения</w:t>
            </w:r>
          </w:p>
          <w:p w:rsidR="00221C9C" w:rsidRPr="00C220FA" w:rsidRDefault="00221C9C" w:rsidP="00221C9C">
            <w:pPr>
              <w:shd w:val="clear" w:color="auto" w:fill="FFFFFF"/>
              <w:tabs>
                <w:tab w:val="left" w:pos="0"/>
              </w:tabs>
              <w:spacing w:line="260" w:lineRule="exact"/>
              <w:ind w:right="-82"/>
              <w:rPr>
                <w:color w:val="000000"/>
                <w:spacing w:val="-1"/>
              </w:rPr>
            </w:pPr>
            <w:r>
              <w:rPr>
                <w:color w:val="000000"/>
                <w:spacing w:val="-1"/>
              </w:rPr>
              <w:t>Общеобразовательные школы (начальные и средние)</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577"/>
        </w:trPr>
        <w:tc>
          <w:tcPr>
            <w:tcW w:w="2448" w:type="dxa"/>
          </w:tcPr>
          <w:p w:rsidR="00221C9C" w:rsidRPr="00C220FA" w:rsidRDefault="00221C9C" w:rsidP="00221C9C">
            <w:r w:rsidRPr="00C220FA">
              <w:t>Магазины (код 4.4)</w:t>
            </w:r>
          </w:p>
          <w:p w:rsidR="00221C9C" w:rsidRPr="00C220FA" w:rsidRDefault="00221C9C" w:rsidP="00221C9C"/>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Торговый павильон;</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Магазин</w:t>
            </w:r>
            <w:r>
              <w:rPr>
                <w:color w:val="000000"/>
                <w:spacing w:val="-1"/>
              </w:rPr>
              <w:t>,</w:t>
            </w:r>
            <w:r w:rsidRPr="00C31259">
              <w:t xml:space="preserve"> </w:t>
            </w:r>
            <w:r w:rsidRPr="00747E54">
              <w:t>торговая площадь котор</w:t>
            </w:r>
            <w:r>
              <w:t>ого</w:t>
            </w:r>
            <w:r w:rsidRPr="00747E54">
              <w:t xml:space="preserve"> составляет до 1</w:t>
            </w:r>
            <w:r>
              <w:t>5</w:t>
            </w:r>
            <w:r w:rsidRPr="00747E54">
              <w:t>0 м</w:t>
            </w:r>
            <w:r w:rsidRPr="00747E54">
              <w:rPr>
                <w:vertAlign w:val="superscript"/>
              </w:rPr>
              <w:t>2</w:t>
            </w:r>
          </w:p>
        </w:tc>
        <w:tc>
          <w:tcPr>
            <w:tcW w:w="3960"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45B3" w:rsidRDefault="00221C9C" w:rsidP="00221C9C">
            <w:pPr>
              <w:jc w:val="both"/>
            </w:pPr>
            <w:r>
              <w:t xml:space="preserve">- </w:t>
            </w:r>
            <w:r w:rsidRPr="00DA45B3">
              <w:t xml:space="preserve">минимальная площадь земельного участка </w:t>
            </w:r>
            <w:r>
              <w:t>–</w:t>
            </w:r>
            <w:r w:rsidRPr="00DA45B3">
              <w:t xml:space="preserve"> </w:t>
            </w:r>
            <w:r>
              <w:t>3</w:t>
            </w:r>
            <w:r w:rsidRPr="00BE5C1F">
              <w:t>24</w:t>
            </w:r>
            <w:r w:rsidRPr="00DA45B3">
              <w:t xml:space="preserve"> </w:t>
            </w:r>
            <w:r>
              <w:t>кв.м.</w:t>
            </w:r>
          </w:p>
          <w:p w:rsidR="00221C9C" w:rsidRPr="00DA45B3" w:rsidRDefault="00221C9C" w:rsidP="00221C9C">
            <w:pPr>
              <w:jc w:val="both"/>
            </w:pPr>
            <w:r w:rsidRPr="00DA45B3">
              <w:t xml:space="preserve">- максимальная площадь земельного участка </w:t>
            </w:r>
            <w:r>
              <w:t>–</w:t>
            </w:r>
            <w:r w:rsidRPr="00DA45B3">
              <w:t xml:space="preserve"> </w:t>
            </w:r>
            <w:r>
              <w:t>500</w:t>
            </w:r>
            <w:r w:rsidRPr="00DA45B3">
              <w:t xml:space="preserve"> </w:t>
            </w:r>
            <w:r>
              <w:t>кв.м.</w:t>
            </w:r>
            <w:r w:rsidRPr="00DA45B3">
              <w:t>;</w:t>
            </w:r>
          </w:p>
          <w:p w:rsidR="00221C9C" w:rsidRDefault="00221C9C" w:rsidP="00221C9C">
            <w:pPr>
              <w:jc w:val="both"/>
            </w:pPr>
            <w:r w:rsidRPr="00DA2C25">
              <w:t xml:space="preserve">Минимальный размер земельного участка </w:t>
            </w:r>
            <w:r>
              <w:t>–</w:t>
            </w:r>
            <w:r w:rsidRPr="00DA2C25">
              <w:t xml:space="preserve"> </w:t>
            </w:r>
            <w:smartTag w:uri="urn:schemas-microsoft-com:office:smarttags" w:element="metricconverter">
              <w:smartTagPr>
                <w:attr w:name="ProductID" w:val="18 м"/>
              </w:smartTagPr>
              <w:r>
                <w:t>18</w:t>
              </w:r>
              <w:r w:rsidRPr="00DA2C25">
                <w:t xml:space="preserve"> м</w:t>
              </w:r>
            </w:smartTag>
            <w:r w:rsidRPr="00DA2C25">
              <w:t>.</w:t>
            </w:r>
          </w:p>
          <w:p w:rsidR="00221C9C" w:rsidRPr="00DA2C25" w:rsidRDefault="00221C9C" w:rsidP="00221C9C">
            <w:pPr>
              <w:jc w:val="both"/>
              <w:rPr>
                <w:b/>
              </w:rPr>
            </w:pPr>
            <w:r w:rsidRPr="00DA2C25">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DA2C25">
              <w:rPr>
                <w:b/>
              </w:rPr>
              <w:lastRenderedPageBreak/>
              <w:t>запрещено строительство зданий, строений, сооружений:</w:t>
            </w:r>
          </w:p>
          <w:p w:rsidR="00221C9C" w:rsidRPr="00DA2C25" w:rsidRDefault="00221C9C" w:rsidP="00221C9C">
            <w:pPr>
              <w:jc w:val="both"/>
            </w:pPr>
            <w:r w:rsidRPr="00DA2C25">
              <w:t xml:space="preserve">- от красной линии улиц </w:t>
            </w:r>
            <w:r>
              <w:t>–</w:t>
            </w:r>
            <w:r w:rsidRPr="00DA2C25">
              <w:t xml:space="preserve"> </w:t>
            </w:r>
            <w:smartTag w:uri="urn:schemas-microsoft-com:office:smarttags" w:element="metricconverter">
              <w:smartTagPr>
                <w:attr w:name="ProductID" w:val="5 м"/>
              </w:smartTagPr>
              <w:r w:rsidRPr="00DA2C25">
                <w:t>5 м</w:t>
              </w:r>
            </w:smartTag>
            <w:r w:rsidRPr="00DA2C25">
              <w:t>,</w:t>
            </w:r>
          </w:p>
          <w:p w:rsidR="00221C9C" w:rsidRPr="00DA2C25" w:rsidRDefault="00221C9C" w:rsidP="00221C9C">
            <w:pPr>
              <w:pStyle w:val="ConsPlusNormal"/>
              <w:ind w:firstLine="0"/>
              <w:jc w:val="both"/>
              <w:rPr>
                <w:rFonts w:ascii="Times New Roman" w:hAnsi="Times New Roman" w:cs="Times New Roman"/>
              </w:rPr>
            </w:pPr>
            <w:r w:rsidRPr="00DA2C25">
              <w:rPr>
                <w:rFonts w:ascii="Times New Roman" w:hAnsi="Times New Roman" w:cs="Times New Roman"/>
              </w:rPr>
              <w:t xml:space="preserve">- от границы земельного участка </w:t>
            </w:r>
            <w:r>
              <w:rPr>
                <w:rFonts w:ascii="Times New Roman" w:hAnsi="Times New Roman" w:cs="Times New Roman"/>
              </w:rPr>
              <w:t>–</w:t>
            </w:r>
            <w:r w:rsidRPr="00DA2C25">
              <w:rPr>
                <w:rFonts w:ascii="Times New Roman" w:hAnsi="Times New Roman" w:cs="Times New Roman"/>
              </w:rPr>
              <w:t xml:space="preserve"> </w:t>
            </w:r>
            <w:smartTag w:uri="urn:schemas-microsoft-com:office:smarttags" w:element="metricconverter">
              <w:smartTagPr>
                <w:attr w:name="ProductID" w:val="3 м"/>
              </w:smartTagPr>
              <w:r w:rsidRPr="00DA2C25">
                <w:rPr>
                  <w:rFonts w:ascii="Times New Roman" w:hAnsi="Times New Roman" w:cs="Times New Roman"/>
                </w:rPr>
                <w:t>3 м</w:t>
              </w:r>
            </w:smartTag>
            <w:r w:rsidRPr="00DA2C25">
              <w:rPr>
                <w:rFonts w:ascii="Times New Roman" w:hAnsi="Times New Roman" w:cs="Times New Roman"/>
              </w:rPr>
              <w:t>,</w:t>
            </w:r>
          </w:p>
          <w:p w:rsidR="00221C9C" w:rsidRDefault="00221C9C" w:rsidP="00221C9C">
            <w:r w:rsidRPr="00DA2C25">
              <w:t xml:space="preserve">- от красной линии однополосных проездов </w:t>
            </w:r>
            <w:r>
              <w:t>–</w:t>
            </w:r>
            <w:r w:rsidRPr="00DA2C25">
              <w:t xml:space="preserve"> </w:t>
            </w:r>
            <w:smartTag w:uri="urn:schemas-microsoft-com:office:smarttags" w:element="metricconverter">
              <w:smartTagPr>
                <w:attr w:name="ProductID" w:val="3 м"/>
              </w:smartTagPr>
              <w:r w:rsidRPr="00DA2C25">
                <w:t>3 м</w:t>
              </w:r>
            </w:smartTag>
            <w:r w:rsidRPr="00DA2C25">
              <w:t>.</w:t>
            </w:r>
          </w:p>
          <w:p w:rsidR="00221C9C" w:rsidRPr="00DA2C25"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DA2C25" w:rsidRDefault="00221C9C" w:rsidP="00221C9C">
            <w:r w:rsidRPr="00DA2C25">
              <w:t>Максимальн</w:t>
            </w:r>
            <w:r>
              <w:t>ое количество этажей –</w:t>
            </w:r>
            <w:r w:rsidRPr="00DA2C25">
              <w:t xml:space="preserve"> </w:t>
            </w:r>
            <w:r>
              <w:t>2.</w:t>
            </w:r>
          </w:p>
          <w:p w:rsidR="00221C9C" w:rsidRPr="00DA2C25" w:rsidRDefault="00221C9C" w:rsidP="00221C9C">
            <w:pPr>
              <w:jc w:val="both"/>
            </w:pPr>
            <w:r w:rsidRPr="00DA2C25">
              <w:rPr>
                <w:b/>
              </w:rPr>
              <w:t>Максимальный процент застройки в границах земельного участка</w:t>
            </w:r>
            <w:r>
              <w:t xml:space="preserve"> – 60%.</w:t>
            </w:r>
          </w:p>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1312"/>
        </w:trPr>
        <w:tc>
          <w:tcPr>
            <w:tcW w:w="2448" w:type="dxa"/>
          </w:tcPr>
          <w:p w:rsidR="00221C9C" w:rsidRPr="00C220FA" w:rsidRDefault="00221C9C" w:rsidP="00221C9C">
            <w:r>
              <w:lastRenderedPageBreak/>
              <w:t>Обеспечение внутреннего правопорядка, код 8.3</w:t>
            </w:r>
          </w:p>
        </w:tc>
        <w:tc>
          <w:tcPr>
            <w:tcW w:w="3600" w:type="dxa"/>
          </w:tcPr>
          <w:p w:rsidR="00221C9C" w:rsidRDefault="00221C9C" w:rsidP="00221C9C">
            <w:pPr>
              <w:shd w:val="clear" w:color="auto" w:fill="FFFFFF"/>
              <w:tabs>
                <w:tab w:val="left" w:pos="0"/>
              </w:tabs>
              <w:spacing w:line="260" w:lineRule="exact"/>
              <w:ind w:right="-82"/>
              <w:rPr>
                <w:bCs/>
                <w:color w:val="000000"/>
                <w:spacing w:val="-1"/>
              </w:rPr>
            </w:pPr>
            <w:r>
              <w:rPr>
                <w:bCs/>
                <w:color w:val="000000"/>
                <w:spacing w:val="-1"/>
              </w:rPr>
              <w:t>Пункты полиции</w:t>
            </w:r>
          </w:p>
          <w:p w:rsidR="00221C9C" w:rsidRPr="00402BCB" w:rsidRDefault="00221C9C" w:rsidP="00221C9C">
            <w:pPr>
              <w:shd w:val="clear" w:color="auto" w:fill="FFFFFF"/>
              <w:tabs>
                <w:tab w:val="left" w:pos="0"/>
              </w:tabs>
              <w:spacing w:line="260" w:lineRule="exact"/>
              <w:ind w:right="-82"/>
              <w:rPr>
                <w:bCs/>
                <w:color w:val="000000"/>
                <w:spacing w:val="-1"/>
              </w:rPr>
            </w:pPr>
            <w:r>
              <w:rPr>
                <w:bCs/>
                <w:color w:val="000000"/>
                <w:spacing w:val="-1"/>
              </w:rPr>
              <w:t>Объекты пожарной охраны</w:t>
            </w:r>
          </w:p>
        </w:tc>
        <w:tc>
          <w:tcPr>
            <w:tcW w:w="3960" w:type="dxa"/>
          </w:tcPr>
          <w:p w:rsidR="00221C9C" w:rsidRDefault="00221C9C" w:rsidP="00221C9C">
            <w:pPr>
              <w:shd w:val="clear" w:color="auto" w:fill="FFFFFF"/>
              <w:tabs>
                <w:tab w:val="left" w:pos="0"/>
              </w:tabs>
              <w:spacing w:line="260" w:lineRule="exact"/>
              <w:ind w:right="-82"/>
              <w:jc w:val="both"/>
            </w:pPr>
            <w: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1312"/>
        </w:trPr>
        <w:tc>
          <w:tcPr>
            <w:tcW w:w="2448" w:type="dxa"/>
          </w:tcPr>
          <w:p w:rsidR="00221C9C" w:rsidRDefault="00221C9C" w:rsidP="00221C9C">
            <w:r w:rsidRPr="00C220FA">
              <w:t xml:space="preserve">Земельные участки (территории) общего пользования </w:t>
            </w:r>
          </w:p>
          <w:p w:rsidR="00221C9C" w:rsidRPr="00C220FA" w:rsidRDefault="00221C9C" w:rsidP="00221C9C">
            <w:r w:rsidRPr="00C220FA">
              <w:t>(код 12.0)</w:t>
            </w:r>
          </w:p>
        </w:tc>
        <w:tc>
          <w:tcPr>
            <w:tcW w:w="3600" w:type="dxa"/>
          </w:tcPr>
          <w:p w:rsidR="00221C9C" w:rsidRPr="00402BCB" w:rsidRDefault="00221C9C" w:rsidP="00221C9C">
            <w:pPr>
              <w:shd w:val="clear" w:color="auto" w:fill="FFFFFF"/>
              <w:tabs>
                <w:tab w:val="left" w:pos="0"/>
              </w:tabs>
              <w:spacing w:line="260" w:lineRule="exact"/>
              <w:ind w:right="-82"/>
              <w:rPr>
                <w:color w:val="000000"/>
                <w:spacing w:val="-1"/>
              </w:rPr>
            </w:pPr>
            <w:r w:rsidRPr="00402BCB">
              <w:rPr>
                <w:bCs/>
                <w:color w:val="000000"/>
                <w:spacing w:val="-1"/>
              </w:rPr>
              <w:t>Виды разрешенного использования объектов капитального строительства не установлены</w:t>
            </w:r>
          </w:p>
        </w:tc>
        <w:tc>
          <w:tcPr>
            <w:tcW w:w="3960" w:type="dxa"/>
          </w:tcPr>
          <w:p w:rsidR="00221C9C" w:rsidRPr="00C220FA" w:rsidRDefault="00221C9C" w:rsidP="00221C9C">
            <w:pPr>
              <w:shd w:val="clear" w:color="auto" w:fill="FFFFFF"/>
              <w:tabs>
                <w:tab w:val="left" w:pos="0"/>
              </w:tabs>
              <w:spacing w:line="260" w:lineRule="exact"/>
              <w:ind w:right="-82"/>
            </w:pPr>
            <w:r>
              <w:t>Действие градостроительного регламента не распространяется</w:t>
            </w:r>
          </w:p>
        </w:tc>
      </w:tr>
      <w:tr w:rsidR="00221C9C" w:rsidRPr="00C220FA" w:rsidTr="00221C9C">
        <w:trPr>
          <w:trHeight w:val="547"/>
        </w:trPr>
        <w:tc>
          <w:tcPr>
            <w:tcW w:w="10008"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Условно разрешенные</w:t>
            </w:r>
          </w:p>
        </w:tc>
      </w:tr>
      <w:tr w:rsidR="00221C9C" w:rsidRPr="00C220FA" w:rsidTr="00221C9C">
        <w:trPr>
          <w:trHeight w:val="674"/>
        </w:trPr>
        <w:tc>
          <w:tcPr>
            <w:tcW w:w="2448" w:type="dxa"/>
          </w:tcPr>
          <w:p w:rsidR="00221C9C" w:rsidRDefault="00221C9C" w:rsidP="00221C9C">
            <w:r w:rsidRPr="00C220FA">
              <w:t xml:space="preserve">Коммунальное обслуживание </w:t>
            </w:r>
          </w:p>
          <w:p w:rsidR="00221C9C" w:rsidRPr="00C220FA" w:rsidRDefault="00221C9C" w:rsidP="00221C9C">
            <w:r w:rsidRPr="00C220FA">
              <w:t>(код 3.1)</w:t>
            </w:r>
          </w:p>
        </w:tc>
        <w:tc>
          <w:tcPr>
            <w:tcW w:w="3600" w:type="dxa"/>
          </w:tcPr>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Противопожарные водоемы и резервуары;</w:t>
            </w:r>
          </w:p>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Водонапорная башня;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Водозаборная скважина;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Общественный резервуар для хранения воды;</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Трансформаторная подстанция;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Газорегуляторная установка;</w:t>
            </w:r>
          </w:p>
          <w:p w:rsidR="00221C9C" w:rsidRPr="00C220FA" w:rsidRDefault="00221C9C" w:rsidP="00221C9C">
            <w:pPr>
              <w:shd w:val="clear" w:color="auto" w:fill="FFFFFF"/>
              <w:tabs>
                <w:tab w:val="left" w:pos="0"/>
              </w:tabs>
              <w:spacing w:line="260" w:lineRule="exact"/>
              <w:ind w:right="-82"/>
              <w:rPr>
                <w:b/>
                <w:color w:val="000000"/>
                <w:spacing w:val="-1"/>
              </w:rPr>
            </w:pPr>
            <w:r w:rsidRPr="00C220FA">
              <w:t>Линейные объекты водоснабжения, теплоснабжения, энергоснабжения, газоснабжения</w:t>
            </w:r>
          </w:p>
        </w:tc>
        <w:tc>
          <w:tcPr>
            <w:tcW w:w="3960" w:type="dxa"/>
          </w:tcPr>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674"/>
        </w:trPr>
        <w:tc>
          <w:tcPr>
            <w:tcW w:w="2448" w:type="dxa"/>
          </w:tcPr>
          <w:p w:rsidR="00221C9C" w:rsidRDefault="00221C9C" w:rsidP="00221C9C">
            <w:r w:rsidRPr="00C220FA">
              <w:t xml:space="preserve">Объекты гаражного назначения </w:t>
            </w:r>
          </w:p>
          <w:p w:rsidR="00221C9C" w:rsidRPr="00C220FA" w:rsidRDefault="00221C9C" w:rsidP="00221C9C">
            <w:r w:rsidRPr="00C220FA">
              <w:t>(код 2.7.1)</w:t>
            </w:r>
          </w:p>
        </w:tc>
        <w:tc>
          <w:tcPr>
            <w:tcW w:w="3600" w:type="dxa"/>
          </w:tcPr>
          <w:p w:rsidR="00221C9C" w:rsidRPr="00747E54" w:rsidRDefault="00221C9C" w:rsidP="00221C9C">
            <w:pPr>
              <w:shd w:val="clear" w:color="auto" w:fill="FFFFFF"/>
              <w:tabs>
                <w:tab w:val="left" w:pos="0"/>
              </w:tabs>
              <w:spacing w:line="260" w:lineRule="exact"/>
              <w:ind w:right="-82"/>
              <w:rPr>
                <w:color w:val="000000"/>
                <w:spacing w:val="-1"/>
              </w:rPr>
            </w:pPr>
            <w:r w:rsidRPr="00747E54">
              <w:t>Отдельно стоящие и пристроенные гаражи, в том числе подземные, предназначенные для хранения личного автотранспорта граждан</w:t>
            </w:r>
          </w:p>
        </w:tc>
        <w:tc>
          <w:tcPr>
            <w:tcW w:w="3960" w:type="dxa"/>
            <w:vMerge w:val="restart"/>
          </w:tcPr>
          <w:p w:rsidR="00221C9C" w:rsidRDefault="00221C9C" w:rsidP="00221C9C">
            <w:pPr>
              <w:jc w:val="both"/>
              <w:rPr>
                <w:b/>
              </w:rPr>
            </w:pPr>
            <w:r w:rsidRPr="00DA2C25">
              <w:rPr>
                <w:b/>
              </w:rPr>
              <w:t>Предельные размеры земельных участков, в том числе их площадь:</w:t>
            </w:r>
          </w:p>
          <w:p w:rsidR="00221C9C" w:rsidRDefault="00221C9C" w:rsidP="00221C9C">
            <w:r>
              <w:t>Для объектов о</w:t>
            </w:r>
            <w:r w:rsidRPr="00DA45B3">
              <w:t>бщественно</w:t>
            </w:r>
            <w:r>
              <w:t>го</w:t>
            </w:r>
            <w:r w:rsidRPr="00DA45B3">
              <w:t xml:space="preserve"> питани</w:t>
            </w:r>
            <w:r>
              <w:t>я:</w:t>
            </w:r>
          </w:p>
          <w:p w:rsidR="00221C9C" w:rsidRPr="00DA45B3" w:rsidRDefault="00221C9C" w:rsidP="00221C9C">
            <w:pPr>
              <w:jc w:val="both"/>
            </w:pPr>
            <w:r>
              <w:t>Минимальный размер земельного участка – 20 метра.</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400 кв. м.</w:t>
            </w:r>
            <w:r w:rsidRPr="00DA45B3">
              <w:t>,</w:t>
            </w:r>
          </w:p>
          <w:p w:rsidR="00221C9C" w:rsidRPr="00DA45B3" w:rsidRDefault="00221C9C" w:rsidP="00221C9C">
            <w:pPr>
              <w:jc w:val="both"/>
            </w:pPr>
            <w:r w:rsidRPr="00DA45B3">
              <w:t xml:space="preserve">максимальная площадь земельного участка </w:t>
            </w:r>
            <w:r>
              <w:t>–</w:t>
            </w:r>
            <w:r w:rsidRPr="00DA45B3">
              <w:t xml:space="preserve"> </w:t>
            </w:r>
            <w:smartTag w:uri="urn:schemas-microsoft-com:office:smarttags" w:element="metricconverter">
              <w:smartTagPr>
                <w:attr w:name="ProductID" w:val="3000 кв. м"/>
              </w:smartTagPr>
              <w:r w:rsidRPr="00DA45B3">
                <w:t>3</w:t>
              </w:r>
              <w:r>
                <w:t>000 кв. м</w:t>
              </w:r>
            </w:smartTag>
            <w:r>
              <w:t>.</w:t>
            </w:r>
            <w:r w:rsidRPr="00DA45B3">
              <w:t>;</w:t>
            </w:r>
          </w:p>
          <w:p w:rsidR="00221C9C" w:rsidRDefault="00221C9C" w:rsidP="00221C9C">
            <w:r>
              <w:t>Для объектов гаражного назначения:</w:t>
            </w:r>
          </w:p>
          <w:p w:rsidR="00221C9C" w:rsidRPr="00DA45B3" w:rsidRDefault="00221C9C" w:rsidP="00221C9C">
            <w:pPr>
              <w:jc w:val="both"/>
            </w:pPr>
            <w:r>
              <w:t>Минимальный размер земельного участка – 6 метров.</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36 кв.м.</w:t>
            </w:r>
            <w:r w:rsidRPr="00DA45B3">
              <w:t>,</w:t>
            </w:r>
          </w:p>
          <w:p w:rsidR="00221C9C" w:rsidRPr="00DA45B3" w:rsidRDefault="00221C9C" w:rsidP="00221C9C">
            <w:pPr>
              <w:jc w:val="both"/>
            </w:pPr>
            <w:r w:rsidRPr="00DA45B3">
              <w:lastRenderedPageBreak/>
              <w:t xml:space="preserve">максимальная площадь земельного участка - </w:t>
            </w:r>
            <w:r>
              <w:t>500</w:t>
            </w:r>
            <w:r w:rsidRPr="00DA45B3">
              <w:t xml:space="preserve"> </w:t>
            </w:r>
            <w:r>
              <w:t>кв.м.</w:t>
            </w:r>
            <w:r w:rsidRPr="00DA45B3">
              <w:t>;</w:t>
            </w:r>
          </w:p>
          <w:p w:rsidR="00221C9C" w:rsidRDefault="00221C9C" w:rsidP="00221C9C">
            <w:pPr>
              <w:jc w:val="both"/>
            </w:pPr>
            <w:r>
              <w:t>Для иных объектов:</w:t>
            </w:r>
          </w:p>
          <w:p w:rsidR="00221C9C" w:rsidRPr="00DA45B3" w:rsidRDefault="00221C9C" w:rsidP="00221C9C">
            <w:pPr>
              <w:jc w:val="both"/>
            </w:pPr>
            <w:r>
              <w:t>Минимальный размер земельного участка – 20 метра.</w:t>
            </w:r>
          </w:p>
          <w:p w:rsidR="00221C9C" w:rsidRPr="00DA45B3" w:rsidRDefault="00221C9C" w:rsidP="00221C9C">
            <w:pPr>
              <w:jc w:val="both"/>
            </w:pPr>
            <w:r w:rsidRPr="00DA45B3">
              <w:t xml:space="preserve">минимальная площадь земельного участка - </w:t>
            </w:r>
            <w:r>
              <w:t>400</w:t>
            </w:r>
            <w:r w:rsidRPr="00DA45B3">
              <w:t xml:space="preserve"> </w:t>
            </w:r>
            <w:r>
              <w:t>кв. м.</w:t>
            </w:r>
          </w:p>
          <w:p w:rsidR="00221C9C" w:rsidRPr="00DA45B3" w:rsidRDefault="00221C9C" w:rsidP="00221C9C">
            <w:pPr>
              <w:jc w:val="both"/>
            </w:pPr>
            <w:r w:rsidRPr="00DA45B3">
              <w:t xml:space="preserve">максимальная площадь земельного участка - </w:t>
            </w:r>
            <w:smartTag w:uri="urn:schemas-microsoft-com:office:smarttags" w:element="metricconverter">
              <w:smartTagPr>
                <w:attr w:name="ProductID" w:val="1000 кв. м"/>
              </w:smartTagPr>
              <w:r>
                <w:t>1000</w:t>
              </w:r>
              <w:r w:rsidRPr="00DA45B3">
                <w:t xml:space="preserve"> </w:t>
              </w:r>
              <w:r>
                <w:t>кв. м</w:t>
              </w:r>
            </w:smartTag>
            <w:r>
              <w:t>.</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3.</w:t>
            </w:r>
          </w:p>
          <w:p w:rsidR="00221C9C" w:rsidRPr="00C220FA" w:rsidRDefault="00221C9C" w:rsidP="00221C9C">
            <w:pPr>
              <w:shd w:val="clear" w:color="auto" w:fill="FFFFFF"/>
              <w:tabs>
                <w:tab w:val="left" w:pos="0"/>
              </w:tabs>
              <w:spacing w:line="260" w:lineRule="exact"/>
              <w:ind w:right="-82"/>
              <w:rPr>
                <w:color w:val="000000"/>
                <w:spacing w:val="-1"/>
              </w:rPr>
            </w:pPr>
            <w:r w:rsidRPr="00DA2C25">
              <w:rPr>
                <w:b/>
              </w:rPr>
              <w:t>Максимальный процент застройки в границах земельного участка</w:t>
            </w:r>
            <w:r>
              <w:t xml:space="preserve"> – 60%.</w:t>
            </w:r>
          </w:p>
        </w:tc>
      </w:tr>
      <w:tr w:rsidR="00221C9C" w:rsidRPr="00C220FA" w:rsidTr="00221C9C">
        <w:trPr>
          <w:trHeight w:val="674"/>
        </w:trPr>
        <w:tc>
          <w:tcPr>
            <w:tcW w:w="2448" w:type="dxa"/>
          </w:tcPr>
          <w:p w:rsidR="00221C9C" w:rsidRDefault="00221C9C" w:rsidP="00221C9C">
            <w:r w:rsidRPr="00C220FA">
              <w:t xml:space="preserve">Социальное обслуживание </w:t>
            </w:r>
          </w:p>
          <w:p w:rsidR="00221C9C" w:rsidRPr="00C220FA" w:rsidRDefault="00221C9C" w:rsidP="00221C9C">
            <w:r w:rsidRPr="00C220FA">
              <w:t>(код 3.2)</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Почтовое отделение</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674"/>
        </w:trPr>
        <w:tc>
          <w:tcPr>
            <w:tcW w:w="2448" w:type="dxa"/>
          </w:tcPr>
          <w:p w:rsidR="00221C9C" w:rsidRDefault="00221C9C" w:rsidP="00221C9C">
            <w:r w:rsidRPr="00C220FA">
              <w:t xml:space="preserve">Бытовое обслуживание </w:t>
            </w:r>
          </w:p>
          <w:p w:rsidR="00221C9C" w:rsidRPr="00C220FA" w:rsidRDefault="00221C9C" w:rsidP="00221C9C">
            <w:r w:rsidRPr="00C220FA">
              <w:t>(код 3.3)</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Пошивочное ателье;</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Мастерская мелкого ремонта; Парикмахерская</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674"/>
        </w:trPr>
        <w:tc>
          <w:tcPr>
            <w:tcW w:w="2448" w:type="dxa"/>
          </w:tcPr>
          <w:p w:rsidR="00221C9C" w:rsidRPr="00C220FA" w:rsidRDefault="00221C9C" w:rsidP="00221C9C">
            <w:r w:rsidRPr="00C220FA">
              <w:t>Культурное развитие (код 3.6)</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Дом Культуры;</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Библиотека;</w:t>
            </w:r>
          </w:p>
          <w:p w:rsidR="00221C9C" w:rsidRPr="00C220FA" w:rsidRDefault="00221C9C" w:rsidP="00221C9C">
            <w:pPr>
              <w:shd w:val="clear" w:color="auto" w:fill="FFFFFF"/>
              <w:tabs>
                <w:tab w:val="left" w:pos="0"/>
              </w:tabs>
              <w:spacing w:line="260" w:lineRule="exact"/>
              <w:ind w:right="-82"/>
              <w:rPr>
                <w:b/>
                <w:color w:val="000000"/>
                <w:spacing w:val="-1"/>
              </w:rPr>
            </w:pPr>
            <w:r w:rsidRPr="00C220FA">
              <w:rPr>
                <w:color w:val="000000"/>
                <w:spacing w:val="-1"/>
              </w:rPr>
              <w:t>Клуб</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1070"/>
        </w:trPr>
        <w:tc>
          <w:tcPr>
            <w:tcW w:w="2448" w:type="dxa"/>
          </w:tcPr>
          <w:p w:rsidR="00221C9C" w:rsidRPr="00C220FA" w:rsidRDefault="00221C9C" w:rsidP="00221C9C">
            <w:r w:rsidRPr="00C220FA">
              <w:lastRenderedPageBreak/>
              <w:t>Общественное питание (код 4.6)</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Кафе;</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Закусочная;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Столовая</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1070"/>
        </w:trPr>
        <w:tc>
          <w:tcPr>
            <w:tcW w:w="2448" w:type="dxa"/>
          </w:tcPr>
          <w:p w:rsidR="00221C9C" w:rsidRPr="00C220FA" w:rsidRDefault="00221C9C" w:rsidP="00221C9C">
            <w:r>
              <w:t>Спорт, код 5.1</w:t>
            </w:r>
          </w:p>
        </w:tc>
        <w:tc>
          <w:tcPr>
            <w:tcW w:w="3600" w:type="dxa"/>
          </w:tcPr>
          <w:p w:rsidR="00221C9C" w:rsidRDefault="00221C9C" w:rsidP="00221C9C">
            <w:pPr>
              <w:shd w:val="clear" w:color="auto" w:fill="FFFFFF"/>
              <w:tabs>
                <w:tab w:val="left" w:pos="0"/>
              </w:tabs>
              <w:spacing w:line="260" w:lineRule="exact"/>
              <w:ind w:right="-82"/>
              <w:rPr>
                <w:color w:val="000000"/>
                <w:spacing w:val="-1"/>
              </w:rPr>
            </w:pPr>
            <w:r>
              <w:rPr>
                <w:color w:val="000000"/>
                <w:spacing w:val="-1"/>
              </w:rPr>
              <w:t>Спортивные залы</w:t>
            </w:r>
          </w:p>
          <w:p w:rsidR="00221C9C" w:rsidRPr="00C220FA" w:rsidRDefault="00221C9C" w:rsidP="00221C9C">
            <w:pPr>
              <w:shd w:val="clear" w:color="auto" w:fill="FFFFFF"/>
              <w:tabs>
                <w:tab w:val="left" w:pos="0"/>
              </w:tabs>
              <w:spacing w:line="260" w:lineRule="exact"/>
              <w:ind w:right="-82"/>
              <w:rPr>
                <w:color w:val="000000"/>
                <w:spacing w:val="-1"/>
              </w:rPr>
            </w:pPr>
            <w:r>
              <w:rPr>
                <w:color w:val="000000"/>
                <w:spacing w:val="-1"/>
              </w:rPr>
              <w:t>Площадки для занятия спортом и физкультурой</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579"/>
        </w:trPr>
        <w:tc>
          <w:tcPr>
            <w:tcW w:w="10008"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Вспомогательные</w:t>
            </w:r>
          </w:p>
        </w:tc>
      </w:tr>
      <w:tr w:rsidR="00221C9C" w:rsidRPr="00C220FA" w:rsidTr="00221C9C">
        <w:trPr>
          <w:trHeight w:val="531"/>
        </w:trPr>
        <w:tc>
          <w:tcPr>
            <w:tcW w:w="2448" w:type="dxa"/>
          </w:tcPr>
          <w:p w:rsidR="00221C9C" w:rsidRPr="00253441" w:rsidRDefault="00221C9C" w:rsidP="00221C9C">
            <w:r w:rsidRPr="00253441">
              <w:t xml:space="preserve">В соответствии с основными и условно </w:t>
            </w:r>
          </w:p>
          <w:p w:rsidR="00221C9C" w:rsidRPr="00253441" w:rsidRDefault="00221C9C" w:rsidP="00221C9C">
            <w:r w:rsidRPr="00253441">
              <w:t>разрешенными видами использования</w:t>
            </w:r>
          </w:p>
        </w:tc>
        <w:tc>
          <w:tcPr>
            <w:tcW w:w="3600" w:type="dxa"/>
          </w:tcPr>
          <w:p w:rsidR="00221C9C" w:rsidRDefault="00221C9C" w:rsidP="00221C9C">
            <w:pPr>
              <w:shd w:val="clear" w:color="auto" w:fill="FFFFFF"/>
              <w:tabs>
                <w:tab w:val="num" w:pos="360"/>
                <w:tab w:val="left" w:pos="1482"/>
                <w:tab w:val="left" w:pos="9638"/>
              </w:tabs>
              <w:spacing w:line="274" w:lineRule="exact"/>
              <w:ind w:right="-82"/>
            </w:pPr>
            <w:r w:rsidRPr="00253441">
              <w:t>Сети инженерно-техническ</w:t>
            </w:r>
            <w:r>
              <w:t>ого обсл</w:t>
            </w:r>
            <w:r w:rsidRPr="00253441">
              <w:t>уживания</w:t>
            </w:r>
            <w:r>
              <w:t>;</w:t>
            </w:r>
          </w:p>
          <w:p w:rsidR="00221C9C" w:rsidRPr="00253441" w:rsidRDefault="00221C9C" w:rsidP="00221C9C">
            <w:pPr>
              <w:shd w:val="clear" w:color="auto" w:fill="FFFFFF"/>
              <w:tabs>
                <w:tab w:val="num" w:pos="360"/>
                <w:tab w:val="left" w:pos="1482"/>
                <w:tab w:val="left" w:pos="9638"/>
              </w:tabs>
              <w:spacing w:line="274" w:lineRule="exact"/>
              <w:ind w:right="-82"/>
              <w:rPr>
                <w:bCs/>
                <w:color w:val="000000"/>
                <w:spacing w:val="-1"/>
              </w:rPr>
            </w:pPr>
            <w:r>
              <w:t>Гараж, баня, хозяйственные постройки, а также строения и сооружения вспомогательного использования (для объектов индивидуального жилищного строительства)</w:t>
            </w:r>
          </w:p>
        </w:tc>
        <w:tc>
          <w:tcPr>
            <w:tcW w:w="3960" w:type="dxa"/>
          </w:tcPr>
          <w:p w:rsidR="00221C9C" w:rsidRPr="00C220FA" w:rsidRDefault="00221C9C" w:rsidP="00221C9C">
            <w:pPr>
              <w:shd w:val="clear" w:color="auto" w:fill="FFFFFF"/>
              <w:tabs>
                <w:tab w:val="left" w:pos="0"/>
              </w:tabs>
              <w:spacing w:line="260" w:lineRule="exact"/>
              <w:ind w:right="-82"/>
              <w:rPr>
                <w:bCs/>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Pr="00C220FA" w:rsidRDefault="00221C9C" w:rsidP="00221C9C">
      <w:pPr>
        <w:shd w:val="clear" w:color="auto" w:fill="FFFFFF"/>
        <w:tabs>
          <w:tab w:val="left" w:pos="9781"/>
        </w:tabs>
        <w:spacing w:line="274" w:lineRule="exact"/>
        <w:ind w:right="-82" w:firstLine="453"/>
        <w:jc w:val="both"/>
        <w:rPr>
          <w:b/>
          <w:bCs/>
          <w:color w:val="000000"/>
          <w:spacing w:val="1"/>
        </w:rPr>
      </w:pPr>
    </w:p>
    <w:p w:rsidR="00221C9C" w:rsidRPr="00C220FA" w:rsidRDefault="00221C9C" w:rsidP="00221C9C">
      <w:pPr>
        <w:jc w:val="both"/>
        <w:rPr>
          <w:b/>
        </w:rPr>
      </w:pPr>
      <w:r w:rsidRPr="00C220FA">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221C9C" w:rsidRPr="00C220FA" w:rsidRDefault="00221C9C" w:rsidP="00221C9C">
      <w:pPr>
        <w:shd w:val="clear" w:color="auto" w:fill="FFFFFF"/>
        <w:tabs>
          <w:tab w:val="left" w:pos="9781"/>
        </w:tabs>
        <w:spacing w:line="274" w:lineRule="exact"/>
        <w:ind w:right="-82" w:firstLine="453"/>
        <w:jc w:val="both"/>
        <w:rPr>
          <w:b/>
          <w:bCs/>
          <w:color w:val="000000"/>
          <w:spacing w:val="-1"/>
        </w:rPr>
      </w:pPr>
    </w:p>
    <w:p w:rsidR="00221C9C" w:rsidRDefault="00221C9C" w:rsidP="00221C9C">
      <w:pPr>
        <w:shd w:val="clear" w:color="auto" w:fill="FFFFFF"/>
        <w:tabs>
          <w:tab w:val="num" w:pos="1254"/>
          <w:tab w:val="left" w:pos="9781"/>
        </w:tabs>
        <w:spacing w:line="274" w:lineRule="exact"/>
        <w:ind w:right="-82" w:firstLine="453"/>
        <w:jc w:val="both"/>
        <w:rPr>
          <w:color w:val="000000"/>
          <w:spacing w:val="-1"/>
        </w:rPr>
      </w:pPr>
      <w:r w:rsidRPr="00C220FA">
        <w:rPr>
          <w:color w:val="00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C220FA">
        <w:rPr>
          <w:color w:val="000000"/>
        </w:rPr>
        <w:t>СП 42.13330.2011 «Градостроительство. Планировка и застройка городских и сельских поселений»</w:t>
      </w:r>
      <w:r w:rsidRPr="00C220FA">
        <w:rPr>
          <w:color w:val="000000"/>
          <w:spacing w:val="-1"/>
        </w:rPr>
        <w:t>, нормативами градостроительного проектирования Кировской области.</w:t>
      </w:r>
    </w:p>
    <w:p w:rsidR="00221C9C" w:rsidRPr="00C220FA" w:rsidRDefault="00221C9C" w:rsidP="00221C9C">
      <w:pPr>
        <w:shd w:val="clear" w:color="auto" w:fill="FFFFFF"/>
        <w:tabs>
          <w:tab w:val="num" w:pos="1254"/>
          <w:tab w:val="left" w:pos="9781"/>
        </w:tabs>
        <w:spacing w:line="274" w:lineRule="exact"/>
        <w:ind w:right="-82" w:firstLine="453"/>
        <w:jc w:val="both"/>
      </w:pPr>
    </w:p>
    <w:p w:rsidR="00221C9C" w:rsidRPr="00C220FA" w:rsidRDefault="00221C9C" w:rsidP="00221C9C">
      <w:pPr>
        <w:shd w:val="clear" w:color="auto" w:fill="FFFFFF"/>
        <w:tabs>
          <w:tab w:val="left" w:pos="9781"/>
        </w:tabs>
        <w:spacing w:line="274" w:lineRule="exact"/>
        <w:ind w:right="-82"/>
        <w:jc w:val="both"/>
        <w:rPr>
          <w:b/>
          <w:bCs/>
          <w:color w:val="000000"/>
        </w:rPr>
      </w:pPr>
      <w:r w:rsidRPr="00C220FA">
        <w:rPr>
          <w:b/>
          <w:bCs/>
          <w:color w:val="000000"/>
          <w:spacing w:val="-1"/>
        </w:rPr>
        <w:t xml:space="preserve"> </w:t>
      </w:r>
      <w:r w:rsidRPr="00C220FA">
        <w:rPr>
          <w:color w:val="000000"/>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Default="00221C9C" w:rsidP="00221C9C">
      <w:pPr>
        <w:shd w:val="clear" w:color="auto" w:fill="FFFFFF"/>
        <w:tabs>
          <w:tab w:val="left" w:pos="1311"/>
          <w:tab w:val="left" w:pos="9781"/>
        </w:tabs>
        <w:spacing w:line="274" w:lineRule="exact"/>
        <w:ind w:right="-82" w:firstLine="453"/>
        <w:jc w:val="both"/>
        <w:rPr>
          <w:b/>
          <w:bCs/>
          <w:color w:val="000000"/>
          <w:spacing w:val="-1"/>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ind w:firstLine="540"/>
        <w:jc w:val="both"/>
      </w:pPr>
      <w:r>
        <w:t xml:space="preserve"> Для земельных участков </w:t>
      </w:r>
      <w:r w:rsidRPr="008D27C5">
        <w:t>и иных объектов недвижимости</w:t>
      </w:r>
      <w:r>
        <w:t xml:space="preserve">, </w:t>
      </w:r>
      <w:r w:rsidRPr="008D27C5">
        <w:t xml:space="preserve">расположенных в </w:t>
      </w:r>
      <w:proofErr w:type="spellStart"/>
      <w:r w:rsidRPr="008D27C5">
        <w:t>водоохранных</w:t>
      </w:r>
      <w:proofErr w:type="spellEnd"/>
      <w:r w:rsidRPr="008D27C5">
        <w:t xml:space="preserve"> зонах </w:t>
      </w:r>
      <w:r w:rsidRPr="008D27C5">
        <w:lastRenderedPageBreak/>
        <w:t>водных объектов</w:t>
      </w:r>
      <w:r>
        <w:t xml:space="preserve"> </w:t>
      </w:r>
      <w:r w:rsidRPr="00B659F9">
        <w:t>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В границах </w:t>
      </w:r>
      <w:proofErr w:type="spellStart"/>
      <w:r w:rsidRPr="00B659F9">
        <w:rPr>
          <w:rFonts w:ascii="Times New Roman" w:hAnsi="Times New Roman" w:cs="Times New Roman"/>
          <w:sz w:val="24"/>
          <w:szCs w:val="24"/>
        </w:rPr>
        <w:t>водоохранных</w:t>
      </w:r>
      <w:proofErr w:type="spellEnd"/>
      <w:r w:rsidRPr="00B659F9">
        <w:rPr>
          <w:rFonts w:ascii="Times New Roman" w:hAnsi="Times New Roman" w:cs="Times New Roman"/>
          <w:sz w:val="24"/>
          <w:szCs w:val="24"/>
        </w:rPr>
        <w:t xml:space="preserve"> зон допускаются: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Default="00221C9C" w:rsidP="00221C9C">
      <w:pPr>
        <w:ind w:firstLine="567"/>
        <w:jc w:val="both"/>
        <w:rPr>
          <w:bCs/>
          <w:kern w:val="1"/>
        </w:rPr>
      </w:pPr>
      <w:r>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w:t>
      </w:r>
      <w:proofErr w:type="gramStart"/>
      <w:r w:rsidRPr="00AC5E30">
        <w:rPr>
          <w:bCs/>
          <w:kern w:val="1"/>
        </w:rPr>
        <w:t>водоснабжения</w:t>
      </w:r>
      <w:r w:rsidRPr="000313D3">
        <w:t xml:space="preserve"> </w:t>
      </w:r>
      <w:r w:rsidRPr="00AC5E30">
        <w:rPr>
          <w:bCs/>
          <w:kern w:val="1"/>
        </w:rPr>
        <w:t>.</w:t>
      </w:r>
      <w:proofErr w:type="gramEnd"/>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посадка высокоствольных деревьев;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B659F9">
        <w:rPr>
          <w:rFonts w:ascii="Times New Roman" w:hAnsi="Times New Roman" w:cs="Times New Roman"/>
          <w:sz w:val="24"/>
          <w:szCs w:val="24"/>
        </w:rPr>
        <w:t>шламохранилищ</w:t>
      </w:r>
      <w:proofErr w:type="spellEnd"/>
      <w:r w:rsidRPr="00B659F9">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w:t>
      </w:r>
      <w:r w:rsidRPr="00B659F9">
        <w:rPr>
          <w:rFonts w:ascii="Times New Roman" w:hAnsi="Times New Roman" w:cs="Times New Roman"/>
          <w:sz w:val="24"/>
          <w:szCs w:val="24"/>
        </w:rPr>
        <w:lastRenderedPageBreak/>
        <w:t>других объектов, которые могут вызвать микробные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t>500 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B659F9">
        <w:rPr>
          <w:rFonts w:ascii="Times New Roman" w:hAnsi="Times New Roman" w:cs="Times New Roman"/>
          <w:sz w:val="24"/>
          <w:szCs w:val="24"/>
        </w:rPr>
        <w:t>Роспотребнадзора</w:t>
      </w:r>
      <w:proofErr w:type="spellEnd"/>
      <w:r w:rsidRPr="00B659F9">
        <w:rPr>
          <w:rFonts w:ascii="Times New Roman" w:hAnsi="Times New Roman" w:cs="Times New Roman"/>
          <w:sz w:val="24"/>
          <w:szCs w:val="24"/>
        </w:rPr>
        <w:t>.</w:t>
      </w:r>
    </w:p>
    <w:p w:rsidR="00221C9C" w:rsidRPr="008863DD" w:rsidRDefault="00221C9C" w:rsidP="00221C9C">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Default="00221C9C" w:rsidP="00221C9C">
      <w:pPr>
        <w:shd w:val="clear" w:color="auto" w:fill="FFFFFF"/>
        <w:tabs>
          <w:tab w:val="left" w:pos="9781"/>
        </w:tabs>
        <w:spacing w:line="274" w:lineRule="exact"/>
        <w:ind w:right="-82" w:firstLine="570"/>
        <w:jc w:val="both"/>
        <w:rPr>
          <w:b/>
          <w:bCs/>
          <w:spacing w:val="1"/>
        </w:rPr>
      </w:pPr>
    </w:p>
    <w:p w:rsidR="00221C9C" w:rsidRPr="00C220FA" w:rsidRDefault="00221C9C" w:rsidP="00221C9C">
      <w:pPr>
        <w:shd w:val="clear" w:color="auto" w:fill="FFFFFF"/>
        <w:tabs>
          <w:tab w:val="num" w:pos="1368"/>
          <w:tab w:val="left" w:pos="9781"/>
        </w:tabs>
        <w:spacing w:line="274" w:lineRule="exact"/>
        <w:ind w:right="-82" w:firstLine="453"/>
        <w:jc w:val="both"/>
        <w:rPr>
          <w:color w:val="000000"/>
        </w:rPr>
      </w:pPr>
    </w:p>
    <w:p w:rsidR="00221C9C" w:rsidRPr="00C220FA" w:rsidRDefault="00221C9C" w:rsidP="00221C9C">
      <w:pPr>
        <w:shd w:val="clear" w:color="auto" w:fill="FFFFFF"/>
        <w:tabs>
          <w:tab w:val="left" w:pos="9781"/>
        </w:tabs>
        <w:spacing w:line="274" w:lineRule="exact"/>
        <w:ind w:right="-82"/>
        <w:jc w:val="both"/>
        <w:rPr>
          <w:b/>
          <w:bCs/>
          <w:color w:val="000000"/>
        </w:rPr>
      </w:pPr>
    </w:p>
    <w:p w:rsidR="00221C9C" w:rsidRPr="00C220FA" w:rsidRDefault="00221C9C" w:rsidP="00221C9C">
      <w:pPr>
        <w:shd w:val="clear" w:color="auto" w:fill="FFFFFF"/>
        <w:tabs>
          <w:tab w:val="num" w:pos="1368"/>
          <w:tab w:val="left" w:pos="9781"/>
        </w:tabs>
        <w:spacing w:line="274" w:lineRule="exact"/>
        <w:ind w:right="-82" w:firstLine="453"/>
        <w:jc w:val="both"/>
        <w:rPr>
          <w:i/>
        </w:rPr>
      </w:pPr>
    </w:p>
    <w:p w:rsidR="00221C9C" w:rsidRPr="00C220FA" w:rsidRDefault="00221C9C" w:rsidP="00221C9C">
      <w:pPr>
        <w:shd w:val="clear" w:color="auto" w:fill="FFFFFF"/>
        <w:tabs>
          <w:tab w:val="left" w:pos="9638"/>
          <w:tab w:val="left" w:pos="9781"/>
        </w:tabs>
        <w:spacing w:line="260" w:lineRule="exact"/>
        <w:ind w:right="-82" w:firstLine="360"/>
        <w:jc w:val="center"/>
        <w:rPr>
          <w:b/>
          <w:bCs/>
          <w:color w:val="000000"/>
          <w:spacing w:val="-2"/>
          <w:u w:val="single"/>
        </w:rPr>
      </w:pPr>
      <w:r w:rsidRPr="00C220FA">
        <w:rPr>
          <w:b/>
          <w:bCs/>
          <w:color w:val="000000"/>
          <w:spacing w:val="-2"/>
          <w:u w:val="single"/>
        </w:rPr>
        <w:t>ОБЩЕСТВЕННО-ДЕЛОВЫЕ ЗОНЫ</w:t>
      </w:r>
    </w:p>
    <w:p w:rsidR="00221C9C" w:rsidRPr="00C220FA" w:rsidRDefault="00221C9C" w:rsidP="00221C9C">
      <w:pPr>
        <w:shd w:val="clear" w:color="auto" w:fill="FFFFFF"/>
        <w:tabs>
          <w:tab w:val="left" w:pos="9638"/>
          <w:tab w:val="left" w:pos="9781"/>
        </w:tabs>
        <w:spacing w:line="260" w:lineRule="exact"/>
        <w:ind w:right="-82" w:firstLine="360"/>
        <w:jc w:val="center"/>
        <w:rPr>
          <w:b/>
          <w:bCs/>
          <w:color w:val="000000"/>
          <w:spacing w:val="-2"/>
          <w:u w:val="single"/>
        </w:rPr>
      </w:pPr>
    </w:p>
    <w:p w:rsidR="00221C9C" w:rsidRPr="00C220FA" w:rsidRDefault="00221C9C" w:rsidP="00221C9C">
      <w:pPr>
        <w:shd w:val="clear" w:color="auto" w:fill="FFFFFF"/>
        <w:tabs>
          <w:tab w:val="left" w:pos="9638"/>
          <w:tab w:val="left" w:pos="9781"/>
        </w:tabs>
        <w:spacing w:line="260" w:lineRule="exact"/>
        <w:ind w:right="-82" w:firstLine="360"/>
        <w:jc w:val="both"/>
        <w:rPr>
          <w:b/>
          <w:bCs/>
          <w:color w:val="000000"/>
          <w:spacing w:val="-2"/>
        </w:rPr>
      </w:pPr>
    </w:p>
    <w:p w:rsidR="00221C9C" w:rsidRPr="00C220FA" w:rsidRDefault="00221C9C" w:rsidP="00221C9C">
      <w:pPr>
        <w:shd w:val="clear" w:color="auto" w:fill="FFFFFF"/>
        <w:tabs>
          <w:tab w:val="left" w:pos="9638"/>
          <w:tab w:val="left" w:pos="9781"/>
        </w:tabs>
        <w:spacing w:line="260" w:lineRule="exact"/>
        <w:ind w:right="-82" w:firstLine="360"/>
        <w:rPr>
          <w:sz w:val="32"/>
          <w:szCs w:val="32"/>
        </w:rPr>
      </w:pPr>
      <w:r w:rsidRPr="00C220FA">
        <w:rPr>
          <w:b/>
          <w:bCs/>
          <w:color w:val="000000"/>
          <w:sz w:val="32"/>
          <w:szCs w:val="32"/>
        </w:rPr>
        <w:t>ОД-1 – общественная</w:t>
      </w:r>
      <w:r>
        <w:rPr>
          <w:b/>
          <w:bCs/>
          <w:color w:val="000000"/>
          <w:sz w:val="32"/>
          <w:szCs w:val="32"/>
        </w:rPr>
        <w:t xml:space="preserve"> зона объектов социального назначения</w:t>
      </w:r>
    </w:p>
    <w:p w:rsidR="00221C9C" w:rsidRPr="00C220FA" w:rsidRDefault="00221C9C" w:rsidP="00221C9C">
      <w:pPr>
        <w:shd w:val="clear" w:color="auto" w:fill="FFFFFF"/>
        <w:tabs>
          <w:tab w:val="left" w:pos="3341"/>
          <w:tab w:val="left" w:pos="9638"/>
          <w:tab w:val="left" w:pos="9781"/>
        </w:tabs>
        <w:spacing w:line="274" w:lineRule="exact"/>
        <w:ind w:right="-82" w:firstLine="360"/>
        <w:jc w:val="both"/>
        <w:rPr>
          <w:b/>
          <w:bCs/>
          <w:color w:val="000000"/>
          <w:spacing w:val="7"/>
        </w:rPr>
      </w:pPr>
    </w:p>
    <w:p w:rsidR="00221C9C" w:rsidRPr="00C220FA" w:rsidRDefault="00221C9C" w:rsidP="00221C9C">
      <w:pPr>
        <w:shd w:val="clear" w:color="auto" w:fill="FFFFFF"/>
        <w:tabs>
          <w:tab w:val="left" w:pos="3341"/>
          <w:tab w:val="left" w:pos="9638"/>
          <w:tab w:val="left" w:pos="9781"/>
        </w:tabs>
        <w:spacing w:line="274" w:lineRule="exact"/>
        <w:ind w:right="-82" w:firstLine="360"/>
        <w:jc w:val="both"/>
        <w:rPr>
          <w:b/>
          <w:bCs/>
          <w:spacing w:val="4"/>
        </w:rPr>
      </w:pPr>
      <w:r w:rsidRPr="00C220FA">
        <w:rPr>
          <w:b/>
          <w:bCs/>
          <w:spacing w:val="7"/>
        </w:rPr>
        <w:t xml:space="preserve">Зона предназначена для размещения и функционирования объектов </w:t>
      </w:r>
      <w:r>
        <w:rPr>
          <w:b/>
          <w:bCs/>
          <w:spacing w:val="4"/>
        </w:rPr>
        <w:t>образования, здравоохранения, физической культуры и спорта, культуры, эксплуатации жилых домов, объектов торговли и общественного питания, их реконструкции</w:t>
      </w:r>
    </w:p>
    <w:p w:rsidR="00221C9C" w:rsidRPr="00C220FA" w:rsidRDefault="00221C9C" w:rsidP="00221C9C">
      <w:pPr>
        <w:shd w:val="clear" w:color="auto" w:fill="FFFFFF"/>
        <w:tabs>
          <w:tab w:val="left" w:pos="3341"/>
          <w:tab w:val="left" w:pos="9638"/>
          <w:tab w:val="left" w:pos="9781"/>
        </w:tabs>
        <w:spacing w:line="274" w:lineRule="exact"/>
        <w:ind w:right="-82" w:firstLine="360"/>
        <w:jc w:val="both"/>
        <w:rPr>
          <w:b/>
          <w:bCs/>
          <w:color w:val="000000"/>
          <w:spacing w:val="4"/>
        </w:rPr>
      </w:pPr>
    </w:p>
    <w:tbl>
      <w:tblPr>
        <w:tblW w:w="100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2448"/>
        <w:gridCol w:w="3599"/>
        <w:gridCol w:w="3964"/>
      </w:tblGrid>
      <w:tr w:rsidR="00221C9C" w:rsidRPr="00C220FA" w:rsidTr="00221C9C">
        <w:trPr>
          <w:trHeight w:val="1453"/>
        </w:trPr>
        <w:tc>
          <w:tcPr>
            <w:tcW w:w="2482" w:type="dxa"/>
            <w:gridSpan w:val="2"/>
            <w:vAlign w:val="center"/>
          </w:tcPr>
          <w:p w:rsidR="00221C9C" w:rsidRPr="00C220FA" w:rsidRDefault="00221C9C" w:rsidP="00221C9C">
            <w:pPr>
              <w:shd w:val="clear" w:color="auto" w:fill="FFFFFF"/>
              <w:tabs>
                <w:tab w:val="left" w:pos="0"/>
              </w:tabs>
              <w:spacing w:line="260" w:lineRule="exact"/>
              <w:ind w:left="180" w:right="-82"/>
              <w:jc w:val="center"/>
              <w:rPr>
                <w:b/>
                <w:bCs/>
                <w:color w:val="000000"/>
                <w:spacing w:val="-1"/>
              </w:rPr>
            </w:pPr>
          </w:p>
          <w:p w:rsidR="00221C9C" w:rsidRPr="00C220FA" w:rsidRDefault="00221C9C" w:rsidP="00221C9C">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599" w:type="dxa"/>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4" w:type="dxa"/>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C220FA" w:rsidTr="00221C9C">
        <w:trPr>
          <w:trHeight w:val="427"/>
        </w:trPr>
        <w:tc>
          <w:tcPr>
            <w:tcW w:w="10045" w:type="dxa"/>
            <w:gridSpan w:val="4"/>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374452">
              <w:rPr>
                <w:b/>
                <w:bCs/>
                <w:color w:val="000000"/>
                <w:spacing w:val="-1"/>
                <w:sz w:val="32"/>
                <w:szCs w:val="32"/>
              </w:rPr>
              <w:t>Основные</w:t>
            </w:r>
          </w:p>
        </w:tc>
      </w:tr>
      <w:tr w:rsidR="00221C9C" w:rsidRPr="00C220FA" w:rsidTr="00221C9C">
        <w:trPr>
          <w:trHeight w:val="1358"/>
        </w:trPr>
        <w:tc>
          <w:tcPr>
            <w:tcW w:w="2482" w:type="dxa"/>
            <w:gridSpan w:val="2"/>
          </w:tcPr>
          <w:p w:rsidR="00221C9C" w:rsidRDefault="00221C9C" w:rsidP="00221C9C">
            <w:r w:rsidRPr="00C220FA">
              <w:t xml:space="preserve">Социальное обслуживание </w:t>
            </w:r>
          </w:p>
          <w:p w:rsidR="00221C9C" w:rsidRPr="00C220FA" w:rsidRDefault="00221C9C" w:rsidP="00221C9C">
            <w:r w:rsidRPr="00C220FA">
              <w:t>(код 3.2)</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Почтовое отделение;</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Телеграфная станция;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Телефонная станция;</w:t>
            </w:r>
          </w:p>
          <w:p w:rsidR="00221C9C" w:rsidRPr="00C220FA" w:rsidRDefault="00221C9C" w:rsidP="00221C9C">
            <w:pPr>
              <w:shd w:val="clear" w:color="auto" w:fill="FFFFFF"/>
              <w:tabs>
                <w:tab w:val="left" w:pos="0"/>
              </w:tabs>
              <w:spacing w:line="260" w:lineRule="exact"/>
              <w:ind w:right="-82"/>
            </w:pPr>
            <w:r w:rsidRPr="00C220FA">
              <w:t>Учреждения социальной защиты;</w:t>
            </w:r>
          </w:p>
          <w:p w:rsidR="00221C9C" w:rsidRPr="00C220FA" w:rsidRDefault="00221C9C" w:rsidP="00221C9C">
            <w:pPr>
              <w:shd w:val="clear" w:color="auto" w:fill="FFFFFF"/>
              <w:tabs>
                <w:tab w:val="left" w:pos="0"/>
              </w:tabs>
              <w:spacing w:line="260" w:lineRule="exact"/>
              <w:ind w:right="-82"/>
              <w:rPr>
                <w:color w:val="000000"/>
                <w:spacing w:val="-1"/>
              </w:rPr>
            </w:pPr>
            <w:r w:rsidRPr="00C220FA">
              <w:rPr>
                <w:spacing w:val="-1"/>
              </w:rPr>
              <w:t>Бюро ритуальных услуг</w:t>
            </w:r>
          </w:p>
        </w:tc>
        <w:tc>
          <w:tcPr>
            <w:tcW w:w="3964" w:type="dxa"/>
            <w:vMerge w:val="restart"/>
          </w:tcPr>
          <w:p w:rsidR="00221C9C" w:rsidRPr="001B2DC9" w:rsidRDefault="00221C9C" w:rsidP="00221C9C">
            <w:pPr>
              <w:jc w:val="both"/>
              <w:rPr>
                <w:b/>
              </w:rPr>
            </w:pPr>
            <w:r w:rsidRPr="001B2DC9">
              <w:rPr>
                <w:b/>
              </w:rPr>
              <w:t>Предельные размеры земельных участков, в том числе их площадь:</w:t>
            </w:r>
          </w:p>
          <w:p w:rsidR="00221C9C" w:rsidRPr="001B2DC9" w:rsidRDefault="00221C9C" w:rsidP="00221C9C">
            <w:pPr>
              <w:jc w:val="both"/>
              <w:rPr>
                <w:bCs/>
              </w:rPr>
            </w:pPr>
            <w:r w:rsidRPr="001B2DC9">
              <w:rPr>
                <w:bCs/>
              </w:rPr>
              <w:t xml:space="preserve">Минимальный размер земельного участка – </w:t>
            </w:r>
            <w:r>
              <w:rPr>
                <w:bCs/>
              </w:rPr>
              <w:t>2</w:t>
            </w:r>
            <w:r w:rsidRPr="001B2DC9">
              <w:rPr>
                <w:bCs/>
              </w:rPr>
              <w:t>0 м</w:t>
            </w:r>
          </w:p>
          <w:p w:rsidR="00221C9C" w:rsidRPr="001B2DC9" w:rsidRDefault="00221C9C" w:rsidP="00221C9C">
            <w:pPr>
              <w:jc w:val="both"/>
              <w:rPr>
                <w:bCs/>
              </w:rPr>
            </w:pPr>
            <w:r w:rsidRPr="001B2DC9">
              <w:rPr>
                <w:bCs/>
              </w:rPr>
              <w:t xml:space="preserve">Минимальная площадь земельного участка – </w:t>
            </w:r>
            <w:r>
              <w:rPr>
                <w:bCs/>
              </w:rPr>
              <w:t>4</w:t>
            </w:r>
            <w:r w:rsidRPr="001B2DC9">
              <w:rPr>
                <w:bCs/>
              </w:rPr>
              <w:t>00 кв. м.</w:t>
            </w:r>
          </w:p>
          <w:p w:rsidR="00221C9C" w:rsidRPr="001B2DC9" w:rsidRDefault="00221C9C" w:rsidP="00221C9C">
            <w:pPr>
              <w:jc w:val="both"/>
              <w:rPr>
                <w:bCs/>
              </w:rPr>
            </w:pPr>
            <w:r w:rsidRPr="001B2DC9">
              <w:rPr>
                <w:bCs/>
              </w:rPr>
              <w:t>Максимальная площадь земельного участка - 30000 кв.м.</w:t>
            </w:r>
          </w:p>
          <w:p w:rsidR="00221C9C" w:rsidRPr="001B2DC9" w:rsidRDefault="00221C9C" w:rsidP="00221C9C">
            <w:pPr>
              <w:jc w:val="both"/>
              <w:rPr>
                <w:b/>
              </w:rPr>
            </w:pPr>
            <w:r w:rsidRPr="001B2DC9">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1B2DC9">
                <w:rPr>
                  <w:b/>
                </w:rPr>
                <w:t>5 м</w:t>
              </w:r>
            </w:smartTag>
            <w:r w:rsidRPr="001B2DC9">
              <w:rPr>
                <w:b/>
              </w:rPr>
              <w:t>.</w:t>
            </w:r>
          </w:p>
          <w:p w:rsidR="00221C9C" w:rsidRPr="001B2DC9" w:rsidRDefault="00221C9C" w:rsidP="00221C9C">
            <w:pPr>
              <w:jc w:val="both"/>
              <w:rPr>
                <w:bCs/>
              </w:rPr>
            </w:pPr>
            <w:r w:rsidRPr="001B2DC9">
              <w:rPr>
                <w:bCs/>
              </w:rPr>
              <w:t>Для застроенных земельных участков при реконструкции объектов допускается размещать объект по сложившейся линии застройки;</w:t>
            </w:r>
          </w:p>
          <w:p w:rsidR="00221C9C" w:rsidRPr="001B2DC9" w:rsidRDefault="00221C9C" w:rsidP="00221C9C">
            <w:pPr>
              <w:jc w:val="both"/>
              <w:rPr>
                <w:b/>
              </w:rPr>
            </w:pPr>
            <w:r w:rsidRPr="001B2DC9">
              <w:rPr>
                <w:b/>
              </w:rPr>
              <w:t>Предельное количество этажей или предельная высота зданий, строений, сооружений</w:t>
            </w:r>
          </w:p>
          <w:p w:rsidR="00221C9C" w:rsidRPr="001B2DC9" w:rsidRDefault="00221C9C" w:rsidP="00221C9C">
            <w:pPr>
              <w:jc w:val="both"/>
              <w:rPr>
                <w:bCs/>
              </w:rPr>
            </w:pPr>
            <w:r w:rsidRPr="001B2DC9">
              <w:rPr>
                <w:bCs/>
              </w:rPr>
              <w:t xml:space="preserve">Максимальное количество этажей – 3 </w:t>
            </w:r>
            <w:proofErr w:type="spellStart"/>
            <w:r w:rsidRPr="001B2DC9">
              <w:rPr>
                <w:bCs/>
              </w:rPr>
              <w:t>эт</w:t>
            </w:r>
            <w:proofErr w:type="spellEnd"/>
            <w:r w:rsidRPr="001B2DC9">
              <w:rPr>
                <w:bCs/>
              </w:rPr>
              <w:t>.</w:t>
            </w:r>
          </w:p>
          <w:p w:rsidR="00221C9C" w:rsidRPr="001B2DC9" w:rsidRDefault="00221C9C" w:rsidP="00221C9C">
            <w:pPr>
              <w:jc w:val="both"/>
              <w:rPr>
                <w:b/>
              </w:rPr>
            </w:pPr>
            <w:r w:rsidRPr="001B2DC9">
              <w:rPr>
                <w:b/>
              </w:rPr>
              <w:t>Максимальный процент застройки в границах земельного участка</w:t>
            </w:r>
            <w:r w:rsidRPr="001B2DC9">
              <w:t xml:space="preserve"> – 50 %.</w:t>
            </w:r>
          </w:p>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1358"/>
        </w:trPr>
        <w:tc>
          <w:tcPr>
            <w:tcW w:w="2482" w:type="dxa"/>
            <w:gridSpan w:val="2"/>
          </w:tcPr>
          <w:p w:rsidR="00221C9C" w:rsidRPr="00C220FA" w:rsidRDefault="00221C9C" w:rsidP="00221C9C">
            <w:r w:rsidRPr="00C220FA">
              <w:t>Здравоохранение (код 3.4)</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Аптека;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Пункт первой медицинской помощи;</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Поликлиника;</w:t>
            </w:r>
          </w:p>
          <w:p w:rsidR="00221C9C" w:rsidRPr="00EA310E" w:rsidRDefault="00221C9C" w:rsidP="00221C9C">
            <w:pPr>
              <w:shd w:val="clear" w:color="auto" w:fill="FFFFFF"/>
              <w:tabs>
                <w:tab w:val="left" w:pos="0"/>
              </w:tabs>
              <w:spacing w:line="260" w:lineRule="exact"/>
              <w:ind w:right="-82"/>
              <w:rPr>
                <w:b/>
                <w:color w:val="000000"/>
                <w:spacing w:val="-1"/>
              </w:rPr>
            </w:pPr>
            <w:r w:rsidRPr="00EA310E">
              <w:rPr>
                <w:b/>
                <w:color w:val="000000"/>
                <w:spacing w:val="-1"/>
              </w:rPr>
              <w:t>Фельдшерско-акушерский пункт;</w:t>
            </w:r>
          </w:p>
          <w:p w:rsidR="00221C9C" w:rsidRPr="00C220FA" w:rsidRDefault="00221C9C" w:rsidP="00221C9C">
            <w:pPr>
              <w:shd w:val="clear" w:color="auto" w:fill="FFFFFF"/>
              <w:tabs>
                <w:tab w:val="left" w:pos="0"/>
              </w:tabs>
              <w:spacing w:line="260" w:lineRule="exact"/>
              <w:ind w:right="-82"/>
              <w:rPr>
                <w:color w:val="000000"/>
                <w:spacing w:val="-1"/>
              </w:rPr>
            </w:pPr>
            <w:r w:rsidRPr="00C220FA">
              <w:t>Офис врача общей практики</w:t>
            </w:r>
          </w:p>
        </w:tc>
        <w:tc>
          <w:tcPr>
            <w:tcW w:w="3964" w:type="dxa"/>
            <w:vMerge/>
          </w:tcPr>
          <w:p w:rsidR="00221C9C" w:rsidRPr="00C220FA" w:rsidRDefault="00221C9C" w:rsidP="00221C9C">
            <w:pPr>
              <w:shd w:val="clear" w:color="auto" w:fill="FFFFFF"/>
              <w:tabs>
                <w:tab w:val="left" w:pos="0"/>
              </w:tabs>
              <w:spacing w:line="260" w:lineRule="exact"/>
              <w:ind w:right="-82"/>
              <w:rPr>
                <w:color w:val="000000"/>
                <w:spacing w:val="-1"/>
              </w:rPr>
            </w:pPr>
          </w:p>
        </w:tc>
      </w:tr>
      <w:tr w:rsidR="00221C9C" w:rsidRPr="00C220FA" w:rsidTr="00221C9C">
        <w:trPr>
          <w:trHeight w:val="1417"/>
        </w:trPr>
        <w:tc>
          <w:tcPr>
            <w:tcW w:w="2482" w:type="dxa"/>
            <w:gridSpan w:val="2"/>
          </w:tcPr>
          <w:p w:rsidR="00221C9C" w:rsidRDefault="00221C9C" w:rsidP="00221C9C">
            <w:r>
              <w:t xml:space="preserve">Образование о просвещение </w:t>
            </w:r>
          </w:p>
          <w:p w:rsidR="00221C9C" w:rsidRPr="00C220FA" w:rsidRDefault="00221C9C" w:rsidP="00221C9C">
            <w:r>
              <w:t>(код 3.5)</w:t>
            </w:r>
          </w:p>
        </w:tc>
        <w:tc>
          <w:tcPr>
            <w:tcW w:w="3599" w:type="dxa"/>
          </w:tcPr>
          <w:p w:rsidR="00221C9C" w:rsidRDefault="00221C9C" w:rsidP="00221C9C">
            <w:pPr>
              <w:shd w:val="clear" w:color="auto" w:fill="FFFFFF"/>
              <w:tabs>
                <w:tab w:val="left" w:pos="0"/>
              </w:tabs>
              <w:spacing w:line="260" w:lineRule="exact"/>
              <w:ind w:right="-82"/>
              <w:rPr>
                <w:color w:val="000000"/>
                <w:spacing w:val="-1"/>
              </w:rPr>
            </w:pPr>
            <w:r>
              <w:rPr>
                <w:color w:val="000000"/>
                <w:spacing w:val="-1"/>
              </w:rPr>
              <w:t>Детский сад;</w:t>
            </w:r>
          </w:p>
          <w:p w:rsidR="00221C9C" w:rsidRDefault="00221C9C" w:rsidP="00221C9C">
            <w:pPr>
              <w:shd w:val="clear" w:color="auto" w:fill="FFFFFF"/>
              <w:tabs>
                <w:tab w:val="left" w:pos="0"/>
              </w:tabs>
              <w:spacing w:line="260" w:lineRule="exact"/>
              <w:ind w:right="-82"/>
              <w:rPr>
                <w:color w:val="000000"/>
                <w:spacing w:val="-1"/>
              </w:rPr>
            </w:pPr>
            <w:r>
              <w:rPr>
                <w:color w:val="000000"/>
                <w:spacing w:val="-1"/>
              </w:rPr>
              <w:t>Детские дошкольные учреждения</w:t>
            </w:r>
          </w:p>
          <w:p w:rsidR="00221C9C" w:rsidRPr="00C220FA" w:rsidRDefault="00221C9C" w:rsidP="00221C9C">
            <w:pPr>
              <w:shd w:val="clear" w:color="auto" w:fill="FFFFFF"/>
              <w:tabs>
                <w:tab w:val="left" w:pos="0"/>
              </w:tabs>
              <w:spacing w:line="260" w:lineRule="exact"/>
              <w:ind w:right="-82"/>
              <w:rPr>
                <w:color w:val="000000"/>
                <w:spacing w:val="-1"/>
              </w:rPr>
            </w:pPr>
            <w:r>
              <w:rPr>
                <w:color w:val="000000"/>
                <w:spacing w:val="-1"/>
              </w:rPr>
              <w:t>Общеобразовательные школы (начальные, основные, средние)</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1417"/>
        </w:trPr>
        <w:tc>
          <w:tcPr>
            <w:tcW w:w="2482" w:type="dxa"/>
            <w:gridSpan w:val="2"/>
          </w:tcPr>
          <w:p w:rsidR="00221C9C" w:rsidRPr="00C220FA" w:rsidRDefault="00221C9C" w:rsidP="00221C9C">
            <w:r w:rsidRPr="00C220FA">
              <w:t>Культурное развитие (код 3.6)</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Библиотека;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Кинотеатр;</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Музей;</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Выставочный зал;</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Театр;</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Концертный зал;</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Театр-студия;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Клуб;</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Дом культуры;</w:t>
            </w:r>
          </w:p>
          <w:p w:rsidR="00221C9C" w:rsidRPr="00C220FA" w:rsidRDefault="00221C9C" w:rsidP="00221C9C">
            <w:pPr>
              <w:shd w:val="clear" w:color="auto" w:fill="FFFFFF"/>
              <w:tabs>
                <w:tab w:val="left" w:pos="0"/>
              </w:tabs>
              <w:spacing w:line="260" w:lineRule="exact"/>
              <w:ind w:right="-82"/>
              <w:rPr>
                <w:b/>
                <w:color w:val="000000"/>
                <w:spacing w:val="-1"/>
              </w:rPr>
            </w:pPr>
            <w:r w:rsidRPr="00C220FA">
              <w:rPr>
                <w:color w:val="000000"/>
                <w:spacing w:val="-1"/>
              </w:rPr>
              <w:t>Компьютерный центр</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901"/>
        </w:trPr>
        <w:tc>
          <w:tcPr>
            <w:tcW w:w="2482" w:type="dxa"/>
            <w:gridSpan w:val="2"/>
          </w:tcPr>
          <w:p w:rsidR="00221C9C" w:rsidRPr="00C220FA" w:rsidRDefault="00221C9C" w:rsidP="00221C9C">
            <w:r w:rsidRPr="00C220FA">
              <w:t>Спорт (код 5.1)</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Спортзал;</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Бассейн;</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Спортклуб;</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Спорткомплекс;</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Стадион;</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Физкультурно-оздоровительный комплекс;</w:t>
            </w:r>
          </w:p>
          <w:p w:rsidR="00221C9C" w:rsidRPr="00C220FA" w:rsidRDefault="00221C9C" w:rsidP="00221C9C">
            <w:pPr>
              <w:shd w:val="clear" w:color="auto" w:fill="FFFFFF"/>
              <w:tabs>
                <w:tab w:val="left" w:pos="0"/>
              </w:tabs>
              <w:spacing w:line="260" w:lineRule="exact"/>
              <w:ind w:right="-82"/>
              <w:rPr>
                <w:color w:val="000000"/>
                <w:spacing w:val="-1"/>
              </w:rPr>
            </w:pPr>
            <w:r w:rsidRPr="00C220FA">
              <w:t>Многофункциональный культурно-оздоровительный комплекс</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1656"/>
        </w:trPr>
        <w:tc>
          <w:tcPr>
            <w:tcW w:w="2482" w:type="dxa"/>
            <w:gridSpan w:val="2"/>
          </w:tcPr>
          <w:p w:rsidR="00221C9C" w:rsidRPr="00C220FA" w:rsidRDefault="00221C9C" w:rsidP="00221C9C">
            <w:bookmarkStart w:id="11" w:name="sub_1042"/>
            <w:r w:rsidRPr="00C220FA">
              <w:lastRenderedPageBreak/>
              <w:t>Объекты торговли (торговые центры, торгово-развлекательные центры (комплексы)</w:t>
            </w:r>
            <w:bookmarkEnd w:id="11"/>
            <w:r w:rsidRPr="00C220FA">
              <w:t xml:space="preserve"> (код 4.2)</w:t>
            </w:r>
          </w:p>
        </w:tc>
        <w:tc>
          <w:tcPr>
            <w:tcW w:w="3599" w:type="dxa"/>
          </w:tcPr>
          <w:p w:rsidR="00221C9C" w:rsidRPr="00C220FA" w:rsidRDefault="00221C9C" w:rsidP="00221C9C">
            <w:pPr>
              <w:shd w:val="clear" w:color="auto" w:fill="FFFFFF"/>
              <w:tabs>
                <w:tab w:val="left" w:pos="0"/>
              </w:tabs>
              <w:spacing w:line="260" w:lineRule="exact"/>
              <w:ind w:right="-82"/>
              <w:rPr>
                <w:color w:val="000000"/>
              </w:rPr>
            </w:pPr>
            <w:r w:rsidRPr="00C220FA">
              <w:rPr>
                <w:bCs/>
                <w:color w:val="000000"/>
                <w:spacing w:val="-1"/>
              </w:rPr>
              <w:t>Торговый центр</w:t>
            </w:r>
          </w:p>
        </w:tc>
        <w:tc>
          <w:tcPr>
            <w:tcW w:w="3964" w:type="dxa"/>
            <w:vMerge w:val="restart"/>
          </w:tcPr>
          <w:p w:rsidR="00221C9C" w:rsidRDefault="00221C9C" w:rsidP="00221C9C">
            <w:pPr>
              <w:jc w:val="both"/>
              <w:rPr>
                <w:b/>
              </w:rPr>
            </w:pPr>
            <w:r w:rsidRPr="00DA2C25">
              <w:rPr>
                <w:b/>
              </w:rPr>
              <w:t>Предельные размеры земельных участков, в том числе их площадь:</w:t>
            </w:r>
          </w:p>
          <w:p w:rsidR="00221C9C" w:rsidRDefault="00221C9C" w:rsidP="00221C9C">
            <w:r>
              <w:t>Для объектов о</w:t>
            </w:r>
            <w:r w:rsidRPr="00DA45B3">
              <w:t>бщественно</w:t>
            </w:r>
            <w:r>
              <w:t>го</w:t>
            </w:r>
            <w:r w:rsidRPr="00DA45B3">
              <w:t xml:space="preserve"> питани</w:t>
            </w:r>
            <w:r>
              <w:t>я:</w:t>
            </w:r>
          </w:p>
          <w:p w:rsidR="00221C9C" w:rsidRPr="00DA45B3" w:rsidRDefault="00221C9C" w:rsidP="00221C9C">
            <w:pPr>
              <w:jc w:val="both"/>
            </w:pPr>
            <w:r>
              <w:t>Минимальный размер земельного участка – 18 метра.</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324 кв. м.</w:t>
            </w:r>
            <w:r w:rsidRPr="00DA45B3">
              <w:t>,</w:t>
            </w:r>
          </w:p>
          <w:p w:rsidR="00221C9C" w:rsidRPr="00DA45B3" w:rsidRDefault="00221C9C" w:rsidP="00221C9C">
            <w:pPr>
              <w:jc w:val="both"/>
            </w:pPr>
            <w:r w:rsidRPr="00DA45B3">
              <w:t xml:space="preserve">максимальная площадь земельного участка </w:t>
            </w:r>
            <w:r>
              <w:t>–</w:t>
            </w:r>
            <w:r w:rsidRPr="00DA45B3">
              <w:t xml:space="preserve"> </w:t>
            </w:r>
            <w:smartTag w:uri="urn:schemas-microsoft-com:office:smarttags" w:element="metricconverter">
              <w:smartTagPr>
                <w:attr w:name="ProductID" w:val="3000 кв. м"/>
              </w:smartTagPr>
              <w:r w:rsidRPr="00DA45B3">
                <w:t>3</w:t>
              </w:r>
              <w:r>
                <w:t>000 кв. м</w:t>
              </w:r>
            </w:smartTag>
            <w:r>
              <w:t>.</w:t>
            </w:r>
            <w:r w:rsidRPr="00DA45B3">
              <w:t>;</w:t>
            </w:r>
          </w:p>
          <w:p w:rsidR="00221C9C" w:rsidRDefault="00221C9C" w:rsidP="00221C9C">
            <w:pPr>
              <w:jc w:val="both"/>
            </w:pPr>
            <w:r>
              <w:t>Для магазинов и торговых центров:</w:t>
            </w:r>
          </w:p>
          <w:p w:rsidR="00221C9C" w:rsidRPr="00DA45B3" w:rsidRDefault="00221C9C" w:rsidP="00221C9C">
            <w:pPr>
              <w:jc w:val="both"/>
            </w:pPr>
            <w:r>
              <w:t>Минимальный размер земельного участка – 18 метра.</w:t>
            </w:r>
          </w:p>
          <w:p w:rsidR="00221C9C" w:rsidRPr="00DA45B3" w:rsidRDefault="00221C9C" w:rsidP="00221C9C">
            <w:pPr>
              <w:jc w:val="both"/>
            </w:pPr>
            <w:r>
              <w:t xml:space="preserve">- </w:t>
            </w:r>
            <w:r w:rsidRPr="00DA45B3">
              <w:t xml:space="preserve">минимальная площадь земельного участка </w:t>
            </w:r>
            <w:r>
              <w:t>–</w:t>
            </w:r>
            <w:r w:rsidRPr="00DA45B3">
              <w:t xml:space="preserve"> </w:t>
            </w:r>
            <w:r>
              <w:t>324 кв. м</w:t>
            </w:r>
            <w:r w:rsidRPr="00DA45B3">
              <w:t>,</w:t>
            </w:r>
          </w:p>
          <w:p w:rsidR="00221C9C" w:rsidRDefault="00221C9C" w:rsidP="00221C9C">
            <w:pPr>
              <w:jc w:val="both"/>
            </w:pPr>
            <w:r w:rsidRPr="00DA45B3">
              <w:t xml:space="preserve">- максимальная площадь земельного участка </w:t>
            </w:r>
            <w:r>
              <w:t>–</w:t>
            </w:r>
            <w:r w:rsidRPr="00DA45B3">
              <w:t xml:space="preserve"> </w:t>
            </w:r>
            <w:smartTag w:uri="urn:schemas-microsoft-com:office:smarttags" w:element="metricconverter">
              <w:smartTagPr>
                <w:attr w:name="ProductID" w:val="2500 кв. м"/>
              </w:smartTagPr>
              <w:r>
                <w:t>2500 кв. м</w:t>
              </w:r>
            </w:smartTag>
            <w:r>
              <w:t>.</w:t>
            </w:r>
          </w:p>
          <w:p w:rsidR="00221C9C" w:rsidRDefault="00221C9C" w:rsidP="00221C9C">
            <w:pPr>
              <w:jc w:val="both"/>
            </w:pPr>
            <w:r>
              <w:t>Для иных объектов:</w:t>
            </w:r>
          </w:p>
          <w:p w:rsidR="00221C9C" w:rsidRPr="00DA45B3" w:rsidRDefault="00221C9C" w:rsidP="00221C9C">
            <w:pPr>
              <w:jc w:val="both"/>
            </w:pPr>
            <w:r>
              <w:t>Минимальный размер земельного участка – 20 метра.</w:t>
            </w:r>
          </w:p>
          <w:p w:rsidR="00221C9C" w:rsidRPr="00DA45B3" w:rsidRDefault="00221C9C" w:rsidP="00221C9C">
            <w:pPr>
              <w:jc w:val="both"/>
            </w:pPr>
            <w:r w:rsidRPr="00DA45B3">
              <w:t xml:space="preserve">минимальная площадь земельного участка - </w:t>
            </w:r>
            <w:r>
              <w:t>400</w:t>
            </w:r>
            <w:r w:rsidRPr="00DA45B3">
              <w:t xml:space="preserve"> </w:t>
            </w:r>
            <w:r>
              <w:t>кв. м.</w:t>
            </w:r>
          </w:p>
          <w:p w:rsidR="00221C9C" w:rsidRPr="00DA45B3" w:rsidRDefault="00221C9C" w:rsidP="00221C9C">
            <w:pPr>
              <w:jc w:val="both"/>
            </w:pPr>
            <w:r w:rsidRPr="00DA45B3">
              <w:t xml:space="preserve">максимальная площадь земельного участка - </w:t>
            </w:r>
            <w:smartTag w:uri="urn:schemas-microsoft-com:office:smarttags" w:element="metricconverter">
              <w:smartTagPr>
                <w:attr w:name="ProductID" w:val="1000 кв. м"/>
              </w:smartTagPr>
              <w:r>
                <w:t>1000</w:t>
              </w:r>
              <w:r w:rsidRPr="00DA45B3">
                <w:t xml:space="preserve"> </w:t>
              </w:r>
              <w:r>
                <w:t>кв. м</w:t>
              </w:r>
            </w:smartTag>
            <w:r>
              <w:t>.</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3.</w:t>
            </w:r>
          </w:p>
          <w:p w:rsidR="00221C9C" w:rsidRPr="00C220FA" w:rsidRDefault="00221C9C" w:rsidP="00221C9C">
            <w:pPr>
              <w:shd w:val="clear" w:color="auto" w:fill="FFFFFF"/>
              <w:tabs>
                <w:tab w:val="left" w:pos="0"/>
              </w:tabs>
              <w:spacing w:line="260" w:lineRule="exact"/>
              <w:ind w:right="-82"/>
              <w:rPr>
                <w:color w:val="000000"/>
              </w:rPr>
            </w:pPr>
            <w:r w:rsidRPr="00DA2C25">
              <w:rPr>
                <w:b/>
              </w:rPr>
              <w:t>Максимальный процент застройки в границах земельного участка</w:t>
            </w:r>
            <w:r>
              <w:t xml:space="preserve"> – 60%.</w:t>
            </w:r>
          </w:p>
        </w:tc>
      </w:tr>
      <w:tr w:rsidR="00221C9C" w:rsidRPr="00C220FA" w:rsidTr="00221C9C">
        <w:trPr>
          <w:trHeight w:val="579"/>
        </w:trPr>
        <w:tc>
          <w:tcPr>
            <w:tcW w:w="2482" w:type="dxa"/>
            <w:gridSpan w:val="2"/>
          </w:tcPr>
          <w:p w:rsidR="00221C9C" w:rsidRPr="00C220FA" w:rsidRDefault="00221C9C" w:rsidP="00221C9C">
            <w:pPr>
              <w:rPr>
                <w:b/>
                <w:sz w:val="28"/>
                <w:szCs w:val="28"/>
              </w:rPr>
            </w:pPr>
            <w:r w:rsidRPr="00C220FA">
              <w:t>Рынки (код 4.3)</w:t>
            </w:r>
          </w:p>
        </w:tc>
        <w:tc>
          <w:tcPr>
            <w:tcW w:w="3599"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Рынок</w:t>
            </w:r>
          </w:p>
        </w:tc>
        <w:tc>
          <w:tcPr>
            <w:tcW w:w="3964" w:type="dxa"/>
            <w:vMerge/>
          </w:tcPr>
          <w:p w:rsidR="00221C9C" w:rsidRPr="00C220FA" w:rsidRDefault="00221C9C" w:rsidP="00221C9C">
            <w:pPr>
              <w:shd w:val="clear" w:color="auto" w:fill="FFFFFF"/>
              <w:tabs>
                <w:tab w:val="left" w:pos="0"/>
              </w:tabs>
              <w:spacing w:line="260" w:lineRule="exact"/>
              <w:ind w:right="-82"/>
              <w:jc w:val="center"/>
              <w:rPr>
                <w:bCs/>
                <w:color w:val="000000"/>
                <w:spacing w:val="-1"/>
              </w:rPr>
            </w:pPr>
          </w:p>
        </w:tc>
      </w:tr>
      <w:tr w:rsidR="00221C9C" w:rsidRPr="00C220FA" w:rsidTr="00221C9C">
        <w:trPr>
          <w:trHeight w:val="901"/>
        </w:trPr>
        <w:tc>
          <w:tcPr>
            <w:tcW w:w="2482" w:type="dxa"/>
            <w:gridSpan w:val="2"/>
          </w:tcPr>
          <w:p w:rsidR="00221C9C" w:rsidRPr="00C220FA" w:rsidRDefault="00221C9C" w:rsidP="00221C9C"/>
          <w:p w:rsidR="00221C9C" w:rsidRPr="00C220FA" w:rsidRDefault="00221C9C" w:rsidP="00221C9C">
            <w:r w:rsidRPr="00C220FA">
              <w:t>Магазины (код 4.4)</w:t>
            </w:r>
          </w:p>
          <w:p w:rsidR="00221C9C" w:rsidRPr="00C220FA" w:rsidRDefault="00221C9C" w:rsidP="00221C9C"/>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Торговый павильон;</w:t>
            </w:r>
          </w:p>
          <w:p w:rsidR="00221C9C" w:rsidRPr="00C220FA" w:rsidRDefault="00221C9C" w:rsidP="00221C9C">
            <w:pPr>
              <w:shd w:val="clear" w:color="auto" w:fill="FFFFFF"/>
              <w:tabs>
                <w:tab w:val="left" w:pos="0"/>
              </w:tabs>
              <w:spacing w:line="260" w:lineRule="exact"/>
              <w:ind w:right="-82"/>
              <w:rPr>
                <w:color w:val="000000"/>
                <w:spacing w:val="-1"/>
              </w:rPr>
            </w:pPr>
            <w:r>
              <w:rPr>
                <w:color w:val="000000"/>
                <w:spacing w:val="-1"/>
              </w:rPr>
              <w:t>Магазин</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1452"/>
        </w:trPr>
        <w:tc>
          <w:tcPr>
            <w:tcW w:w="2482" w:type="dxa"/>
            <w:gridSpan w:val="2"/>
          </w:tcPr>
          <w:p w:rsidR="00221C9C" w:rsidRPr="00C220FA" w:rsidRDefault="00221C9C" w:rsidP="00221C9C">
            <w:r w:rsidRPr="00C220FA">
              <w:t>Общественное питание (код 4.6)</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Кафе;</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Закусочная;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Столовая;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Ресторан;</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Бар</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516"/>
        </w:trPr>
        <w:tc>
          <w:tcPr>
            <w:tcW w:w="2482" w:type="dxa"/>
            <w:gridSpan w:val="2"/>
          </w:tcPr>
          <w:p w:rsidR="00221C9C" w:rsidRDefault="00221C9C" w:rsidP="00221C9C">
            <w:r w:rsidRPr="00C220FA">
              <w:t xml:space="preserve">Гостиничное обслуживание </w:t>
            </w:r>
          </w:p>
          <w:p w:rsidR="00221C9C" w:rsidRPr="00C220FA" w:rsidRDefault="00221C9C" w:rsidP="00221C9C">
            <w:pPr>
              <w:rPr>
                <w:b/>
                <w:i/>
                <w:sz w:val="28"/>
                <w:szCs w:val="28"/>
              </w:rPr>
            </w:pPr>
            <w:r w:rsidRPr="00C220FA">
              <w:t>(код 4.7)</w:t>
            </w:r>
          </w:p>
        </w:tc>
        <w:tc>
          <w:tcPr>
            <w:tcW w:w="3599"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Гостиница;</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Дом приема гостей</w:t>
            </w:r>
          </w:p>
        </w:tc>
        <w:tc>
          <w:tcPr>
            <w:tcW w:w="3964" w:type="dxa"/>
            <w:vMerge/>
          </w:tcPr>
          <w:p w:rsidR="00221C9C" w:rsidRPr="00C220FA" w:rsidRDefault="00221C9C" w:rsidP="00221C9C">
            <w:pPr>
              <w:shd w:val="clear" w:color="auto" w:fill="FFFFFF"/>
              <w:tabs>
                <w:tab w:val="left" w:pos="0"/>
              </w:tabs>
              <w:spacing w:line="260" w:lineRule="exact"/>
              <w:ind w:right="-82"/>
              <w:jc w:val="center"/>
              <w:rPr>
                <w:bCs/>
                <w:color w:val="000000"/>
                <w:spacing w:val="-1"/>
              </w:rPr>
            </w:pPr>
          </w:p>
        </w:tc>
      </w:tr>
      <w:tr w:rsidR="00221C9C" w:rsidRPr="00C220FA" w:rsidTr="00221C9C">
        <w:trPr>
          <w:trHeight w:val="516"/>
        </w:trPr>
        <w:tc>
          <w:tcPr>
            <w:tcW w:w="2482" w:type="dxa"/>
            <w:gridSpan w:val="2"/>
          </w:tcPr>
          <w:p w:rsidR="00221C9C" w:rsidRDefault="00221C9C" w:rsidP="00221C9C">
            <w:r w:rsidRPr="00C220FA">
              <w:t xml:space="preserve">Развлечения </w:t>
            </w:r>
          </w:p>
          <w:p w:rsidR="00221C9C" w:rsidRPr="00C220FA" w:rsidRDefault="00221C9C" w:rsidP="00221C9C">
            <w:pPr>
              <w:rPr>
                <w:b/>
                <w:i/>
                <w:sz w:val="28"/>
                <w:szCs w:val="28"/>
              </w:rPr>
            </w:pPr>
            <w:r w:rsidRPr="00C220FA">
              <w:t>(код 4.8)</w:t>
            </w:r>
          </w:p>
        </w:tc>
        <w:tc>
          <w:tcPr>
            <w:tcW w:w="3599"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Танцзал;</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Дискотека;</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Развлекательный комплекс</w:t>
            </w:r>
          </w:p>
        </w:tc>
        <w:tc>
          <w:tcPr>
            <w:tcW w:w="3964" w:type="dxa"/>
            <w:vMerge/>
          </w:tcPr>
          <w:p w:rsidR="00221C9C" w:rsidRPr="00C220FA" w:rsidRDefault="00221C9C" w:rsidP="00221C9C">
            <w:pPr>
              <w:shd w:val="clear" w:color="auto" w:fill="FFFFFF"/>
              <w:tabs>
                <w:tab w:val="left" w:pos="0"/>
              </w:tabs>
              <w:spacing w:line="260" w:lineRule="exact"/>
              <w:ind w:right="-82"/>
              <w:jc w:val="center"/>
              <w:rPr>
                <w:bCs/>
                <w:color w:val="000000"/>
                <w:spacing w:val="-1"/>
              </w:rPr>
            </w:pPr>
          </w:p>
        </w:tc>
      </w:tr>
      <w:tr w:rsidR="00221C9C" w:rsidRPr="00C220FA" w:rsidTr="00221C9C">
        <w:trPr>
          <w:trHeight w:val="882"/>
        </w:trPr>
        <w:tc>
          <w:tcPr>
            <w:tcW w:w="2482" w:type="dxa"/>
            <w:gridSpan w:val="2"/>
          </w:tcPr>
          <w:p w:rsidR="00221C9C" w:rsidRPr="00C220FA" w:rsidRDefault="00221C9C" w:rsidP="00221C9C">
            <w:pPr>
              <w:rPr>
                <w:b/>
                <w:sz w:val="28"/>
                <w:szCs w:val="28"/>
              </w:rPr>
            </w:pPr>
            <w:r w:rsidRPr="00C220FA">
              <w:t>Связь (код 6.8)</w:t>
            </w:r>
          </w:p>
        </w:tc>
        <w:tc>
          <w:tcPr>
            <w:tcW w:w="3599" w:type="dxa"/>
          </w:tcPr>
          <w:p w:rsidR="00221C9C" w:rsidRPr="00C220FA" w:rsidRDefault="00221C9C" w:rsidP="00221C9C">
            <w:pPr>
              <w:shd w:val="clear" w:color="auto" w:fill="FFFFFF"/>
              <w:tabs>
                <w:tab w:val="left" w:pos="0"/>
              </w:tabs>
              <w:spacing w:line="260" w:lineRule="exact"/>
              <w:ind w:right="-82"/>
              <w:rPr>
                <w:color w:val="000000"/>
              </w:rPr>
            </w:pPr>
            <w:r w:rsidRPr="00C220FA">
              <w:rPr>
                <w:color w:val="000000"/>
              </w:rPr>
              <w:t>Объекты связи, радиовещания, телевидения;</w:t>
            </w:r>
          </w:p>
          <w:p w:rsidR="00221C9C" w:rsidRPr="00C220FA" w:rsidRDefault="00221C9C" w:rsidP="00221C9C">
            <w:pPr>
              <w:shd w:val="clear" w:color="auto" w:fill="FFFFFF"/>
              <w:tabs>
                <w:tab w:val="left" w:pos="0"/>
              </w:tabs>
              <w:spacing w:line="260" w:lineRule="exact"/>
              <w:ind w:right="-82"/>
              <w:rPr>
                <w:bCs/>
                <w:color w:val="000000"/>
                <w:spacing w:val="-1"/>
              </w:rPr>
            </w:pPr>
            <w:r w:rsidRPr="00C220FA">
              <w:t>Антенно-мачтовые сооружения</w:t>
            </w:r>
          </w:p>
        </w:tc>
        <w:tc>
          <w:tcPr>
            <w:tcW w:w="3964" w:type="dxa"/>
            <w:vMerge w:val="restart"/>
          </w:tcPr>
          <w:p w:rsidR="00221C9C" w:rsidRPr="00C220FA" w:rsidRDefault="00221C9C" w:rsidP="00221C9C">
            <w:pPr>
              <w:shd w:val="clear" w:color="auto" w:fill="FFFFFF"/>
              <w:tabs>
                <w:tab w:val="left" w:pos="0"/>
              </w:tabs>
              <w:spacing w:line="260" w:lineRule="exact"/>
              <w:ind w:right="-82"/>
              <w:rPr>
                <w:color w:val="000000"/>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882"/>
        </w:trPr>
        <w:tc>
          <w:tcPr>
            <w:tcW w:w="2482" w:type="dxa"/>
            <w:gridSpan w:val="2"/>
          </w:tcPr>
          <w:p w:rsidR="00221C9C" w:rsidRDefault="00221C9C" w:rsidP="00221C9C">
            <w:r w:rsidRPr="00C220FA">
              <w:t xml:space="preserve">Обеспечение внутреннего правопорядка </w:t>
            </w:r>
          </w:p>
          <w:p w:rsidR="00221C9C" w:rsidRPr="00C220FA" w:rsidRDefault="00221C9C" w:rsidP="00221C9C">
            <w:r w:rsidRPr="00C220FA">
              <w:t>(код 8.3)</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Пункт полиции;</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Отдел внутренних дел;</w:t>
            </w:r>
          </w:p>
          <w:p w:rsidR="00221C9C" w:rsidRPr="00C220FA" w:rsidRDefault="00221C9C" w:rsidP="00221C9C">
            <w:pPr>
              <w:shd w:val="clear" w:color="auto" w:fill="FFFFFF"/>
              <w:tabs>
                <w:tab w:val="left" w:pos="0"/>
              </w:tabs>
              <w:spacing w:line="260" w:lineRule="exact"/>
              <w:ind w:right="-82"/>
              <w:rPr>
                <w:b/>
                <w:color w:val="000000"/>
                <w:spacing w:val="-1"/>
              </w:rPr>
            </w:pPr>
            <w:r w:rsidRPr="00C220FA">
              <w:rPr>
                <w:color w:val="000000"/>
                <w:spacing w:val="-1"/>
              </w:rPr>
              <w:t>Пожарное депо</w:t>
            </w:r>
          </w:p>
        </w:tc>
        <w:tc>
          <w:tcPr>
            <w:tcW w:w="3964" w:type="dxa"/>
            <w:vMerge/>
          </w:tcPr>
          <w:p w:rsidR="00221C9C" w:rsidRPr="00C220FA" w:rsidRDefault="00221C9C" w:rsidP="00221C9C">
            <w:pPr>
              <w:shd w:val="clear" w:color="auto" w:fill="FFFFFF"/>
              <w:tabs>
                <w:tab w:val="left" w:pos="0"/>
              </w:tabs>
              <w:spacing w:line="260" w:lineRule="exact"/>
              <w:ind w:right="-82"/>
              <w:rPr>
                <w:color w:val="000000"/>
                <w:spacing w:val="-1"/>
              </w:rPr>
            </w:pPr>
          </w:p>
        </w:tc>
      </w:tr>
      <w:tr w:rsidR="00221C9C" w:rsidRPr="00C220FA" w:rsidTr="00221C9C">
        <w:trPr>
          <w:trHeight w:val="1647"/>
        </w:trPr>
        <w:tc>
          <w:tcPr>
            <w:tcW w:w="2482" w:type="dxa"/>
            <w:gridSpan w:val="2"/>
          </w:tcPr>
          <w:p w:rsidR="00221C9C" w:rsidRPr="00C220FA" w:rsidRDefault="00221C9C" w:rsidP="00221C9C">
            <w:r w:rsidRPr="00C220FA">
              <w:t>Земельные участки (территории) общего пользования (код 12.0)</w:t>
            </w:r>
          </w:p>
        </w:tc>
        <w:tc>
          <w:tcPr>
            <w:tcW w:w="3599" w:type="dxa"/>
          </w:tcPr>
          <w:p w:rsidR="00221C9C" w:rsidRPr="00402BCB" w:rsidRDefault="00221C9C" w:rsidP="00221C9C">
            <w:pPr>
              <w:shd w:val="clear" w:color="auto" w:fill="FFFFFF"/>
              <w:tabs>
                <w:tab w:val="left" w:pos="0"/>
              </w:tabs>
              <w:spacing w:line="260" w:lineRule="exact"/>
              <w:ind w:right="-82"/>
              <w:rPr>
                <w:color w:val="000000"/>
                <w:spacing w:val="-1"/>
              </w:rPr>
            </w:pPr>
            <w:r w:rsidRPr="00402BCB">
              <w:rPr>
                <w:bCs/>
                <w:color w:val="000000"/>
                <w:spacing w:val="-1"/>
              </w:rPr>
              <w:t>Виды разрешенного использования объектов капитального строительства не установлены</w:t>
            </w:r>
          </w:p>
        </w:tc>
        <w:tc>
          <w:tcPr>
            <w:tcW w:w="3964" w:type="dxa"/>
          </w:tcPr>
          <w:p w:rsidR="00221C9C" w:rsidRPr="00C220FA" w:rsidRDefault="00221C9C" w:rsidP="00221C9C">
            <w:pPr>
              <w:shd w:val="clear" w:color="auto" w:fill="FFFFFF"/>
              <w:tabs>
                <w:tab w:val="left" w:pos="0"/>
              </w:tabs>
              <w:spacing w:line="260" w:lineRule="exact"/>
              <w:ind w:right="-82"/>
            </w:pPr>
            <w:r>
              <w:t>Действие градостроительного регламента не распространяется</w:t>
            </w:r>
          </w:p>
        </w:tc>
      </w:tr>
      <w:tr w:rsidR="00221C9C" w:rsidRPr="00C220FA" w:rsidTr="00221C9C">
        <w:trPr>
          <w:trHeight w:val="547"/>
        </w:trPr>
        <w:tc>
          <w:tcPr>
            <w:tcW w:w="10045" w:type="dxa"/>
            <w:gridSpan w:val="4"/>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Условно разрешенные</w:t>
            </w:r>
          </w:p>
        </w:tc>
      </w:tr>
      <w:tr w:rsidR="00221C9C" w:rsidRPr="00C220FA" w:rsidTr="00221C9C">
        <w:trPr>
          <w:gridBefore w:val="1"/>
          <w:wBefore w:w="34" w:type="dxa"/>
          <w:trHeight w:val="925"/>
        </w:trPr>
        <w:tc>
          <w:tcPr>
            <w:tcW w:w="2448" w:type="dxa"/>
          </w:tcPr>
          <w:p w:rsidR="00221C9C" w:rsidRPr="00C220FA" w:rsidRDefault="00221C9C" w:rsidP="00221C9C">
            <w:pPr>
              <w:shd w:val="clear" w:color="auto" w:fill="FFFFFF"/>
              <w:tabs>
                <w:tab w:val="left" w:pos="0"/>
              </w:tabs>
              <w:spacing w:line="260" w:lineRule="exact"/>
              <w:ind w:right="-82"/>
            </w:pPr>
            <w:r w:rsidRPr="00C220FA">
              <w:lastRenderedPageBreak/>
              <w:t xml:space="preserve">Для индивидуального жилищного строительства </w:t>
            </w:r>
          </w:p>
          <w:p w:rsidR="00221C9C" w:rsidRPr="00C220FA" w:rsidRDefault="00221C9C" w:rsidP="00221C9C">
            <w:pPr>
              <w:shd w:val="clear" w:color="auto" w:fill="FFFFFF"/>
              <w:tabs>
                <w:tab w:val="left" w:pos="0"/>
              </w:tabs>
              <w:spacing w:line="260" w:lineRule="exact"/>
              <w:ind w:right="-82"/>
              <w:rPr>
                <w:bCs/>
                <w:i/>
                <w:color w:val="000000"/>
                <w:spacing w:val="-1"/>
              </w:rPr>
            </w:pPr>
            <w:r w:rsidRPr="00C220FA">
              <w:t>(код 2.1)</w:t>
            </w:r>
          </w:p>
        </w:tc>
        <w:tc>
          <w:tcPr>
            <w:tcW w:w="3599" w:type="dxa"/>
          </w:tcPr>
          <w:p w:rsidR="00221C9C" w:rsidRPr="00CF2766" w:rsidRDefault="00221C9C" w:rsidP="00221C9C">
            <w:pPr>
              <w:rPr>
                <w:color w:val="000000"/>
                <w:spacing w:val="-1"/>
              </w:rPr>
            </w:pPr>
            <w:r w:rsidRPr="00CF2766">
              <w:rPr>
                <w:sz w:val="22"/>
                <w:szCs w:val="22"/>
              </w:rPr>
              <w:t>Индивидуальное жилищное строительство</w:t>
            </w:r>
          </w:p>
          <w:p w:rsidR="00221C9C" w:rsidRPr="00CF2766" w:rsidRDefault="00221C9C" w:rsidP="00221C9C">
            <w:pPr>
              <w:shd w:val="clear" w:color="auto" w:fill="FFFFFF"/>
              <w:tabs>
                <w:tab w:val="left" w:pos="0"/>
              </w:tabs>
              <w:spacing w:line="260" w:lineRule="exact"/>
              <w:ind w:right="-82"/>
              <w:rPr>
                <w:color w:val="000000"/>
                <w:spacing w:val="-1"/>
              </w:rPr>
            </w:pPr>
          </w:p>
        </w:tc>
        <w:tc>
          <w:tcPr>
            <w:tcW w:w="3964"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2C25" w:rsidRDefault="00221C9C" w:rsidP="00221C9C">
            <w:pPr>
              <w:jc w:val="both"/>
            </w:pPr>
            <w:r>
              <w:t>М</w:t>
            </w:r>
            <w:r w:rsidRPr="00DA2C25">
              <w:t>инимальная площадь земельного участка –</w:t>
            </w:r>
            <w:r>
              <w:t xml:space="preserve"> </w:t>
            </w:r>
            <w:r w:rsidR="00B911E7">
              <w:t>100</w:t>
            </w:r>
            <w:r w:rsidRPr="0016708C">
              <w:t>0</w:t>
            </w:r>
            <w:r>
              <w:t xml:space="preserve"> кв.м.</w:t>
            </w:r>
          </w:p>
          <w:p w:rsidR="00221C9C" w:rsidRPr="00DA2C25" w:rsidRDefault="00221C9C" w:rsidP="00221C9C">
            <w:pPr>
              <w:jc w:val="both"/>
            </w:pPr>
            <w:r>
              <w:t>М</w:t>
            </w:r>
            <w:r w:rsidRPr="00DA2C25">
              <w:t>аксимальная площадь земельного участка –</w:t>
            </w:r>
            <w:r>
              <w:t xml:space="preserve"> 5000</w:t>
            </w:r>
            <w:r w:rsidRPr="00DA2C25">
              <w:t xml:space="preserve"> </w:t>
            </w:r>
            <w:r>
              <w:t>кв.м</w:t>
            </w:r>
            <w:r w:rsidRPr="00DA2C25">
              <w:t>.</w:t>
            </w:r>
          </w:p>
          <w:p w:rsidR="00221C9C" w:rsidRDefault="00221C9C" w:rsidP="00221C9C">
            <w:pPr>
              <w:jc w:val="both"/>
            </w:pPr>
            <w:r w:rsidRPr="00DA2C25">
              <w:t>Минимальный размер земельного участка</w:t>
            </w:r>
            <w:r>
              <w:t>,</w:t>
            </w:r>
            <w:r w:rsidRPr="00DA2C25">
              <w:t xml:space="preserve"> </w:t>
            </w:r>
            <w:r>
              <w:t xml:space="preserve">образуемого при разделе </w:t>
            </w:r>
            <w:r w:rsidRPr="00DA2C25">
              <w:t>– 2</w:t>
            </w:r>
            <w:r>
              <w:t>0</w:t>
            </w:r>
            <w:r w:rsidRPr="00DA2C25">
              <w:t xml:space="preserve"> м.</w:t>
            </w:r>
          </w:p>
          <w:p w:rsidR="00221C9C" w:rsidRDefault="00221C9C" w:rsidP="00221C9C">
            <w:pPr>
              <w:jc w:val="both"/>
            </w:pPr>
            <w:r w:rsidRPr="00DA2C25">
              <w:t>Минимальный размер земельного участка</w:t>
            </w:r>
            <w:r>
              <w:t xml:space="preserve">, образуемого на основании документации по планировке территории </w:t>
            </w:r>
            <w:r w:rsidRPr="00DA2C25">
              <w:t xml:space="preserve">– </w:t>
            </w:r>
            <w:smartTag w:uri="urn:schemas-microsoft-com:office:smarttags" w:element="metricconverter">
              <w:smartTagPr>
                <w:attr w:name="ProductID" w:val="25 м"/>
              </w:smartTagPr>
              <w:r w:rsidRPr="00DA2C25">
                <w:t>2</w:t>
              </w:r>
              <w:r>
                <w:t>5</w:t>
              </w:r>
              <w:r w:rsidRPr="00DA2C25">
                <w:t xml:space="preserve"> м</w:t>
              </w:r>
            </w:smartTag>
            <w:r w:rsidRPr="00DA2C25">
              <w:t>.</w:t>
            </w:r>
          </w:p>
          <w:p w:rsidR="00221C9C" w:rsidRPr="00AE7099" w:rsidRDefault="00221C9C" w:rsidP="00221C9C">
            <w:pPr>
              <w:jc w:val="both"/>
            </w:pPr>
            <w:r w:rsidRPr="00EB13BD">
              <w:rPr>
                <w:u w:val="single"/>
              </w:rPr>
              <w:t>Примечание:</w:t>
            </w:r>
            <w:r>
              <w:t xml:space="preserve"> Значение п</w:t>
            </w:r>
            <w:r w:rsidRPr="00AE7099">
              <w:t>редельны</w:t>
            </w:r>
            <w:r>
              <w:t>х</w:t>
            </w:r>
            <w:r w:rsidRPr="00AE7099">
              <w:t xml:space="preserve"> размер</w:t>
            </w:r>
            <w:r>
              <w:t>ов</w:t>
            </w:r>
            <w:r w:rsidRPr="00AE7099">
              <w:t xml:space="preserve"> земельных участков, в том числе их площад</w:t>
            </w:r>
            <w:r>
              <w:t>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A2C25" w:rsidRDefault="00221C9C" w:rsidP="00221C9C">
            <w:pPr>
              <w:jc w:val="both"/>
            </w:pPr>
            <w:r>
              <w:t xml:space="preserve">со стороны </w:t>
            </w:r>
            <w:r w:rsidRPr="00DA2C25">
              <w:t xml:space="preserve">красной линии улиц – </w:t>
            </w:r>
            <w:smartTag w:uri="urn:schemas-microsoft-com:office:smarttags" w:element="metricconverter">
              <w:smartTagPr>
                <w:attr w:name="ProductID" w:val="5 м"/>
              </w:smartTagPr>
              <w:r w:rsidRPr="00DA2C25">
                <w:t>5 м</w:t>
              </w:r>
            </w:smartTag>
            <w:r w:rsidRPr="00DA2C25">
              <w:t>,</w:t>
            </w:r>
          </w:p>
          <w:p w:rsidR="00221C9C" w:rsidRDefault="00221C9C" w:rsidP="00221C9C">
            <w:pPr>
              <w:jc w:val="both"/>
            </w:pPr>
            <w:r>
              <w:t xml:space="preserve">со стороны </w:t>
            </w:r>
            <w:r w:rsidRPr="00DA2C25">
              <w:t xml:space="preserve">красной линии однополосных проездов – </w:t>
            </w:r>
            <w:smartTag w:uri="urn:schemas-microsoft-com:office:smarttags" w:element="metricconverter">
              <w:smartTagPr>
                <w:attr w:name="ProductID" w:val="3 м"/>
              </w:smartTagPr>
              <w:r w:rsidRPr="00DA2C25">
                <w:t>3</w:t>
              </w:r>
              <w:r>
                <w:t> </w:t>
              </w:r>
              <w:r w:rsidRPr="00DA2C25">
                <w:t>м</w:t>
              </w:r>
            </w:smartTag>
            <w:r w:rsidRPr="00DA2C25">
              <w:t>.</w:t>
            </w:r>
          </w:p>
          <w:p w:rsidR="00221C9C" w:rsidRPr="00DA2C25"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pPr>
            <w:r w:rsidRPr="00DA2C25">
              <w:t>Минимальное расстояние от границ</w:t>
            </w:r>
            <w:r>
              <w:t>ы</w:t>
            </w:r>
            <w:r w:rsidRPr="00DA2C25">
              <w:t xml:space="preserve"> </w:t>
            </w:r>
            <w:r>
              <w:t>земельного</w:t>
            </w:r>
            <w:r w:rsidRPr="00DA2C25">
              <w:t xml:space="preserve"> участка до:</w:t>
            </w:r>
          </w:p>
          <w:p w:rsidR="00221C9C" w:rsidRPr="00DA2C25" w:rsidRDefault="00221C9C" w:rsidP="00221C9C">
            <w:pPr>
              <w:jc w:val="both"/>
            </w:pPr>
            <w:r w:rsidRPr="00DA2C25">
              <w:t xml:space="preserve">основного строения – </w:t>
            </w:r>
            <w:smartTag w:uri="urn:schemas-microsoft-com:office:smarttags" w:element="metricconverter">
              <w:smartTagPr>
                <w:attr w:name="ProductID" w:val="3 м"/>
              </w:smartTagPr>
              <w:r w:rsidRPr="00DA2C25">
                <w:t>3 м</w:t>
              </w:r>
            </w:smartTag>
            <w:r w:rsidRPr="00DA2C25">
              <w:t>,</w:t>
            </w:r>
          </w:p>
          <w:p w:rsidR="00221C9C" w:rsidRPr="00DA2C25" w:rsidRDefault="00221C9C" w:rsidP="00221C9C">
            <w:pPr>
              <w:jc w:val="both"/>
            </w:pPr>
            <w:r w:rsidRPr="00DA2C25">
              <w:t xml:space="preserve">хозяйственных и прочих строений – </w:t>
            </w:r>
            <w:smartTag w:uri="urn:schemas-microsoft-com:office:smarttags" w:element="metricconverter">
              <w:smartTagPr>
                <w:attr w:name="ProductID" w:val="1 м"/>
              </w:smartTagPr>
              <w:r w:rsidRPr="00DA2C25">
                <w:t>1 м</w:t>
              </w:r>
            </w:smartTag>
            <w:r w:rsidRPr="00DA2C25">
              <w:t>,</w:t>
            </w:r>
          </w:p>
          <w:p w:rsidR="00221C9C" w:rsidRDefault="00221C9C" w:rsidP="00221C9C">
            <w:pPr>
              <w:jc w:val="both"/>
            </w:pPr>
            <w:r w:rsidRPr="00DA2C25">
              <w:t xml:space="preserve">отдельно стоящего гаража – </w:t>
            </w:r>
            <w:smartTag w:uri="urn:schemas-microsoft-com:office:smarttags" w:element="metricconverter">
              <w:smartTagPr>
                <w:attr w:name="ProductID" w:val="1 м"/>
              </w:smartTagPr>
              <w:r w:rsidRPr="00DA2C25">
                <w:t>1 м</w:t>
              </w:r>
            </w:smartTag>
            <w:r w:rsidRPr="00DA2C25">
              <w:t>.</w:t>
            </w:r>
          </w:p>
          <w:p w:rsidR="00221C9C" w:rsidRPr="00DA2C25" w:rsidRDefault="00221C9C" w:rsidP="00221C9C">
            <w:pPr>
              <w:jc w:val="both"/>
            </w:pPr>
            <w: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t>3 м</w:t>
              </w:r>
            </w:smartTag>
            <w:r>
              <w:t>.</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Default="00221C9C" w:rsidP="00221C9C">
            <w:pPr>
              <w:jc w:val="both"/>
            </w:pPr>
            <w:r>
              <w:t xml:space="preserve">Максимальное количество этажей – </w:t>
            </w:r>
            <w:r w:rsidRPr="00DA2C25">
              <w:t>3 (включая подземный, подвальный, цокольный, технический, мансардный).</w:t>
            </w:r>
          </w:p>
          <w:p w:rsidR="00221C9C" w:rsidRPr="00DA2C25" w:rsidRDefault="00221C9C" w:rsidP="00221C9C">
            <w:pPr>
              <w:jc w:val="both"/>
            </w:pPr>
            <w:r>
              <w:t>Максимальная</w:t>
            </w:r>
            <w:r w:rsidRPr="000662E4">
              <w:t xml:space="preserve">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0662E4">
                <w:t>3 метров</w:t>
              </w:r>
            </w:smartTag>
            <w:r w:rsidRPr="000662E4">
              <w:t xml:space="preserve"> от границ земельного участка – </w:t>
            </w:r>
            <w:r>
              <w:t>6</w:t>
            </w:r>
            <w:r w:rsidRPr="000662E4">
              <w:t xml:space="preserve"> метр</w:t>
            </w:r>
            <w:r>
              <w:t>ов</w:t>
            </w:r>
            <w:r w:rsidRPr="000662E4">
              <w:t>.</w:t>
            </w:r>
          </w:p>
          <w:p w:rsidR="00221C9C" w:rsidRPr="00DA2C25" w:rsidRDefault="00221C9C" w:rsidP="00221C9C">
            <w:pPr>
              <w:jc w:val="both"/>
              <w:rPr>
                <w:b/>
              </w:rPr>
            </w:pPr>
            <w:r w:rsidRPr="00DA2C25">
              <w:rPr>
                <w:b/>
              </w:rPr>
              <w:t>Максимальный процент застройки в границах земельного участка</w:t>
            </w:r>
            <w:r>
              <w:rPr>
                <w:b/>
              </w:rPr>
              <w:t xml:space="preserve"> – 60 %.</w:t>
            </w:r>
          </w:p>
          <w:p w:rsidR="00221C9C" w:rsidRDefault="00221C9C" w:rsidP="00221C9C">
            <w:pPr>
              <w:jc w:val="both"/>
              <w:rPr>
                <w:u w:val="single"/>
              </w:rPr>
            </w:pPr>
            <w:r w:rsidRPr="00DA2C25">
              <w:rPr>
                <w:u w:val="single"/>
              </w:rPr>
              <w:t>Примечание:</w:t>
            </w:r>
          </w:p>
          <w:p w:rsidR="00221C9C" w:rsidRDefault="00221C9C" w:rsidP="00221C9C">
            <w:pPr>
              <w:jc w:val="both"/>
            </w:pPr>
            <w:r>
              <w:t xml:space="preserve">1. Максимальный процент застройки </w:t>
            </w:r>
            <w:r w:rsidRPr="0016708C">
              <w:t>в границах земельного участка, определяе</w:t>
            </w:r>
            <w:r>
              <w:t>тся</w:t>
            </w:r>
            <w:r w:rsidRPr="0016708C">
              <w:t xml:space="preserve"> как отношение суммарной площади земельного участка, которая может быть застроена, ко всей площади земельного участка</w:t>
            </w:r>
            <w:r>
              <w:t>.</w:t>
            </w:r>
          </w:p>
          <w:p w:rsidR="00221C9C" w:rsidRDefault="00221C9C" w:rsidP="00221C9C">
            <w:pPr>
              <w:jc w:val="both"/>
            </w:pPr>
            <w:r>
              <w:lastRenderedPageBreak/>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221C9C" w:rsidRPr="00EB13BD" w:rsidRDefault="00221C9C" w:rsidP="00221C9C">
            <w:pPr>
              <w:jc w:val="both"/>
              <w:rPr>
                <w:u w:val="single"/>
              </w:rPr>
            </w:pPr>
            <w:r w:rsidRPr="00EB13BD">
              <w:rPr>
                <w:u w:val="single"/>
              </w:rPr>
              <w:t>Примечание:</w:t>
            </w:r>
          </w:p>
          <w:p w:rsidR="00221C9C" w:rsidRDefault="00221C9C" w:rsidP="00221C9C">
            <w:pPr>
              <w:jc w:val="both"/>
            </w:pPr>
            <w:r>
              <w:t xml:space="preserve">1. </w:t>
            </w:r>
            <w:r w:rsidRPr="000662E4">
              <w:t xml:space="preserve">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0662E4">
                <w:t>3 метров</w:t>
              </w:r>
            </w:smartTag>
            <w:r w:rsidRPr="000662E4">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221C9C" w:rsidRPr="00C220FA" w:rsidRDefault="00221C9C" w:rsidP="00221C9C">
            <w:pPr>
              <w:shd w:val="clear" w:color="auto" w:fill="FFFFFF"/>
              <w:tabs>
                <w:tab w:val="left" w:pos="0"/>
              </w:tabs>
              <w:spacing w:line="260" w:lineRule="exact"/>
              <w:ind w:right="-82"/>
              <w:rPr>
                <w:color w:val="000000"/>
                <w:spacing w:val="-1"/>
              </w:rPr>
            </w:pPr>
            <w:r>
              <w:t xml:space="preserve">2. Размещение </w:t>
            </w:r>
            <w:r w:rsidRPr="000662E4">
              <w:t>строени</w:t>
            </w:r>
            <w:r>
              <w:t>й</w:t>
            </w:r>
            <w:r w:rsidRPr="000662E4">
              <w:t xml:space="preserve"> или сооружени</w:t>
            </w:r>
            <w:r>
              <w:t>й</w:t>
            </w:r>
            <w:r w:rsidRPr="000662E4">
              <w:t xml:space="preserve"> вспомогательного использования</w:t>
            </w:r>
            <w:r>
              <w:t xml:space="preserve"> вдоль границ смежного земельного участка на расстоянии до </w:t>
            </w:r>
            <w:smartTag w:uri="urn:schemas-microsoft-com:office:smarttags" w:element="metricconverter">
              <w:smartTagPr>
                <w:attr w:name="ProductID" w:val="3 метров"/>
              </w:smartTagPr>
              <w:r>
                <w:t>3 метров</w:t>
              </w:r>
            </w:smartTag>
            <w:r>
              <w:t>, допускается не более чем на 50 % длины этой границы.</w:t>
            </w:r>
          </w:p>
        </w:tc>
      </w:tr>
      <w:tr w:rsidR="00221C9C" w:rsidRPr="00C220FA" w:rsidTr="00221C9C">
        <w:trPr>
          <w:trHeight w:val="531"/>
        </w:trPr>
        <w:tc>
          <w:tcPr>
            <w:tcW w:w="2482" w:type="dxa"/>
            <w:gridSpan w:val="2"/>
          </w:tcPr>
          <w:p w:rsidR="00221C9C" w:rsidRDefault="00221C9C" w:rsidP="00221C9C">
            <w:r w:rsidRPr="00C220FA">
              <w:lastRenderedPageBreak/>
              <w:t xml:space="preserve">Коммунальное обслуживание </w:t>
            </w:r>
          </w:p>
          <w:p w:rsidR="00221C9C" w:rsidRPr="00C220FA" w:rsidRDefault="00221C9C" w:rsidP="00221C9C">
            <w:r w:rsidRPr="00C220FA">
              <w:t>(код 3.1)</w:t>
            </w:r>
          </w:p>
        </w:tc>
        <w:tc>
          <w:tcPr>
            <w:tcW w:w="3599" w:type="dxa"/>
          </w:tcPr>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Противопожарные водоемы и резервуары;</w:t>
            </w:r>
          </w:p>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Водонапорная башня;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Водозаборная скважина;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Трансформаторная подстанция;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Тепловой пункт;</w:t>
            </w:r>
          </w:p>
          <w:p w:rsidR="00221C9C" w:rsidRPr="00C220FA" w:rsidRDefault="00221C9C" w:rsidP="00221C9C">
            <w:pPr>
              <w:shd w:val="clear" w:color="auto" w:fill="FFFFFF"/>
              <w:tabs>
                <w:tab w:val="left" w:pos="0"/>
              </w:tabs>
              <w:spacing w:line="260" w:lineRule="exact"/>
              <w:ind w:right="-82"/>
              <w:rPr>
                <w:color w:val="000000"/>
                <w:spacing w:val="-1"/>
              </w:rPr>
            </w:pPr>
            <w:r w:rsidRPr="00C220FA">
              <w:t>Газорегуляторная установка (ГРУ);</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Отопительная котельная;</w:t>
            </w:r>
          </w:p>
          <w:p w:rsidR="00221C9C" w:rsidRPr="00C220FA" w:rsidRDefault="00221C9C" w:rsidP="00221C9C">
            <w:pPr>
              <w:shd w:val="clear" w:color="auto" w:fill="FFFFFF"/>
              <w:tabs>
                <w:tab w:val="num" w:pos="1311"/>
                <w:tab w:val="left" w:pos="9781"/>
              </w:tabs>
              <w:spacing w:line="274" w:lineRule="exact"/>
              <w:ind w:right="-82"/>
            </w:pPr>
            <w:r w:rsidRPr="00C220FA">
              <w:t>Жилищно-эксплуатационные и аварийно-диспетчерские службы;</w:t>
            </w:r>
          </w:p>
          <w:p w:rsidR="00221C9C" w:rsidRPr="00C220FA" w:rsidRDefault="00221C9C" w:rsidP="00221C9C">
            <w:pPr>
              <w:shd w:val="clear" w:color="auto" w:fill="FFFFFF"/>
              <w:tabs>
                <w:tab w:val="left" w:pos="0"/>
              </w:tabs>
              <w:spacing w:line="260" w:lineRule="exact"/>
              <w:ind w:right="-82"/>
            </w:pPr>
            <w:r w:rsidRPr="00C220FA">
              <w:t>Линейные объекты водоснабжения, теплоснабжения, энергоснабжения, газоснабжения;</w:t>
            </w:r>
          </w:p>
          <w:p w:rsidR="00221C9C" w:rsidRPr="00C220FA" w:rsidRDefault="00221C9C" w:rsidP="00221C9C">
            <w:pPr>
              <w:shd w:val="clear" w:color="auto" w:fill="FFFFFF"/>
              <w:tabs>
                <w:tab w:val="left" w:pos="0"/>
              </w:tabs>
              <w:spacing w:line="260" w:lineRule="exact"/>
              <w:ind w:right="-82"/>
              <w:rPr>
                <w:color w:val="000000"/>
                <w:spacing w:val="-1"/>
              </w:rPr>
            </w:pPr>
            <w:r w:rsidRPr="00C220FA">
              <w:t>Антенно-мачтовые сооружения</w:t>
            </w:r>
          </w:p>
        </w:tc>
        <w:tc>
          <w:tcPr>
            <w:tcW w:w="3964" w:type="dxa"/>
          </w:tcPr>
          <w:p w:rsidR="00221C9C" w:rsidRPr="00C220FA" w:rsidRDefault="00221C9C" w:rsidP="00221C9C">
            <w:pPr>
              <w:shd w:val="clear" w:color="auto" w:fill="FFFFFF"/>
              <w:tabs>
                <w:tab w:val="left" w:pos="0"/>
              </w:tabs>
              <w:spacing w:line="260" w:lineRule="exact"/>
              <w:ind w:right="-82"/>
              <w:rPr>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531"/>
        </w:trPr>
        <w:tc>
          <w:tcPr>
            <w:tcW w:w="2482" w:type="dxa"/>
            <w:gridSpan w:val="2"/>
          </w:tcPr>
          <w:p w:rsidR="00221C9C" w:rsidRDefault="00221C9C" w:rsidP="00221C9C">
            <w:r w:rsidRPr="00C220FA">
              <w:t xml:space="preserve">Бытовое обслуживание </w:t>
            </w:r>
          </w:p>
          <w:p w:rsidR="00221C9C" w:rsidRPr="00C220FA" w:rsidRDefault="00221C9C" w:rsidP="00221C9C">
            <w:r w:rsidRPr="00C220FA">
              <w:t>(код 3.3)</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Pr>
                <w:color w:val="000000"/>
                <w:spacing w:val="-1"/>
              </w:rPr>
              <w:t>А</w:t>
            </w:r>
            <w:r w:rsidRPr="00C220FA">
              <w:rPr>
                <w:color w:val="000000"/>
                <w:spacing w:val="-1"/>
              </w:rPr>
              <w:t>телье;</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Мастерская мелкого ремонта; Парикмахерская и иные объекты обслуживания;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Приёмный пункт продуктов лесного происхождения;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Прачечная;</w:t>
            </w:r>
          </w:p>
          <w:p w:rsidR="00221C9C" w:rsidRPr="00C220FA" w:rsidRDefault="00221C9C" w:rsidP="00221C9C">
            <w:pPr>
              <w:shd w:val="clear" w:color="auto" w:fill="FFFFFF"/>
              <w:tabs>
                <w:tab w:val="left" w:pos="0"/>
              </w:tabs>
              <w:spacing w:line="260" w:lineRule="exact"/>
              <w:ind w:right="-82"/>
              <w:rPr>
                <w:color w:val="000000"/>
                <w:spacing w:val="-1"/>
              </w:rPr>
            </w:pPr>
          </w:p>
        </w:tc>
        <w:tc>
          <w:tcPr>
            <w:tcW w:w="3964"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45B3" w:rsidRDefault="00221C9C" w:rsidP="00221C9C">
            <w:pPr>
              <w:jc w:val="both"/>
            </w:pPr>
            <w:r>
              <w:t>Минимальный размер земельного участка – 10 метра.</w:t>
            </w:r>
          </w:p>
          <w:p w:rsidR="00221C9C" w:rsidRPr="00DA45B3" w:rsidRDefault="00221C9C" w:rsidP="00221C9C">
            <w:pPr>
              <w:jc w:val="both"/>
            </w:pPr>
            <w:r w:rsidRPr="00DA45B3">
              <w:t xml:space="preserve">минимальная площадь земельного участка - </w:t>
            </w:r>
            <w:r>
              <w:t>100</w:t>
            </w:r>
            <w:r w:rsidRPr="00DA45B3">
              <w:t xml:space="preserve"> </w:t>
            </w:r>
            <w:r>
              <w:t>кв. м.</w:t>
            </w:r>
          </w:p>
          <w:p w:rsidR="00221C9C" w:rsidRPr="00DA45B3" w:rsidRDefault="00221C9C" w:rsidP="00221C9C">
            <w:pPr>
              <w:jc w:val="both"/>
            </w:pPr>
            <w:r w:rsidRPr="00DA45B3">
              <w:t xml:space="preserve">максимальная площадь земельного участка - </w:t>
            </w:r>
            <w:smartTag w:uri="urn:schemas-microsoft-com:office:smarttags" w:element="metricconverter">
              <w:smartTagPr>
                <w:attr w:name="ProductID" w:val="1000 кв. м"/>
              </w:smartTagPr>
              <w:r>
                <w:t>1000</w:t>
              </w:r>
              <w:r w:rsidRPr="00DA45B3">
                <w:t xml:space="preserve"> </w:t>
              </w:r>
              <w:r>
                <w:t>кв. м</w:t>
              </w:r>
            </w:smartTag>
            <w:r>
              <w:t>.</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3.</w:t>
            </w:r>
          </w:p>
          <w:p w:rsidR="00221C9C" w:rsidRPr="00C220FA" w:rsidRDefault="00221C9C" w:rsidP="00221C9C">
            <w:pPr>
              <w:shd w:val="clear" w:color="auto" w:fill="FFFFFF"/>
              <w:tabs>
                <w:tab w:val="left" w:pos="0"/>
              </w:tabs>
              <w:spacing w:line="260" w:lineRule="exact"/>
              <w:ind w:right="-82"/>
              <w:rPr>
                <w:color w:val="000000"/>
                <w:spacing w:val="-1"/>
              </w:rPr>
            </w:pPr>
            <w:r w:rsidRPr="00DA2C25">
              <w:rPr>
                <w:b/>
              </w:rPr>
              <w:t xml:space="preserve">Максимальный процент застройки в </w:t>
            </w:r>
            <w:r w:rsidRPr="00DA2C25">
              <w:rPr>
                <w:b/>
              </w:rPr>
              <w:lastRenderedPageBreak/>
              <w:t>границах земельного участка</w:t>
            </w:r>
            <w:r>
              <w:t xml:space="preserve"> – 60%.</w:t>
            </w:r>
          </w:p>
        </w:tc>
      </w:tr>
      <w:tr w:rsidR="00221C9C" w:rsidRPr="00C220FA" w:rsidTr="00221C9C">
        <w:trPr>
          <w:trHeight w:val="718"/>
        </w:trPr>
        <w:tc>
          <w:tcPr>
            <w:tcW w:w="2482" w:type="dxa"/>
            <w:gridSpan w:val="2"/>
          </w:tcPr>
          <w:p w:rsidR="00221C9C" w:rsidRDefault="00221C9C" w:rsidP="00221C9C">
            <w:r w:rsidRPr="00C220FA">
              <w:lastRenderedPageBreak/>
              <w:t xml:space="preserve">Обслуживание автотранспорта </w:t>
            </w:r>
          </w:p>
          <w:p w:rsidR="00221C9C" w:rsidRPr="00C220FA" w:rsidRDefault="00221C9C" w:rsidP="00221C9C">
            <w:pPr>
              <w:rPr>
                <w:i/>
              </w:rPr>
            </w:pPr>
            <w:r w:rsidRPr="00C220FA">
              <w:t>(код 4.9)</w:t>
            </w:r>
          </w:p>
        </w:tc>
        <w:tc>
          <w:tcPr>
            <w:tcW w:w="3599"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Гаражи боксового типа;</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Гараж;</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Стоянка (парковка)</w:t>
            </w:r>
          </w:p>
        </w:tc>
        <w:tc>
          <w:tcPr>
            <w:tcW w:w="3964"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45B3" w:rsidRDefault="00221C9C" w:rsidP="00221C9C">
            <w:pPr>
              <w:jc w:val="both"/>
            </w:pPr>
            <w:r>
              <w:t>Минимальный размер земельного участка – 6 метров.</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36 кв.м.</w:t>
            </w:r>
            <w:r w:rsidRPr="00DA45B3">
              <w:t>,</w:t>
            </w:r>
          </w:p>
          <w:p w:rsidR="00221C9C" w:rsidRPr="00DA45B3" w:rsidRDefault="00221C9C" w:rsidP="00221C9C">
            <w:pPr>
              <w:jc w:val="both"/>
            </w:pPr>
            <w:r w:rsidRPr="00DA45B3">
              <w:t xml:space="preserve">максимальная площадь земельного участка - </w:t>
            </w:r>
            <w:r>
              <w:t>400</w:t>
            </w:r>
            <w:r w:rsidRPr="00DA45B3">
              <w:t xml:space="preserve"> </w:t>
            </w:r>
            <w:r>
              <w:t>кв.м.</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1.</w:t>
            </w:r>
          </w:p>
          <w:p w:rsidR="00221C9C" w:rsidRPr="00C220FA" w:rsidRDefault="00221C9C" w:rsidP="00221C9C">
            <w:pPr>
              <w:shd w:val="clear" w:color="auto" w:fill="FFFFFF"/>
              <w:tabs>
                <w:tab w:val="left" w:pos="0"/>
                <w:tab w:val="left" w:pos="655"/>
              </w:tabs>
              <w:spacing w:line="260" w:lineRule="exact"/>
              <w:ind w:right="-82"/>
              <w:rPr>
                <w:bCs/>
                <w:color w:val="000000"/>
                <w:spacing w:val="-1"/>
              </w:rPr>
            </w:pPr>
            <w:r w:rsidRPr="00DA2C25">
              <w:rPr>
                <w:b/>
              </w:rPr>
              <w:t>Максимальный процент застройки в границах земельного участка</w:t>
            </w:r>
            <w:r>
              <w:t xml:space="preserve"> – 60%.</w:t>
            </w:r>
            <w:r>
              <w:rPr>
                <w:bCs/>
                <w:color w:val="000000"/>
                <w:spacing w:val="-1"/>
              </w:rPr>
              <w:tab/>
            </w:r>
          </w:p>
        </w:tc>
      </w:tr>
      <w:tr w:rsidR="00221C9C" w:rsidRPr="00C220FA" w:rsidTr="00221C9C">
        <w:trPr>
          <w:trHeight w:val="579"/>
        </w:trPr>
        <w:tc>
          <w:tcPr>
            <w:tcW w:w="10045" w:type="dxa"/>
            <w:gridSpan w:val="4"/>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Вспомогательные</w:t>
            </w:r>
          </w:p>
        </w:tc>
      </w:tr>
      <w:tr w:rsidR="00221C9C" w:rsidRPr="00C220FA" w:rsidTr="00221C9C">
        <w:trPr>
          <w:trHeight w:val="531"/>
        </w:trPr>
        <w:tc>
          <w:tcPr>
            <w:tcW w:w="2482" w:type="dxa"/>
            <w:gridSpan w:val="2"/>
          </w:tcPr>
          <w:p w:rsidR="00221C9C" w:rsidRPr="00C220FA" w:rsidRDefault="00221C9C" w:rsidP="00221C9C">
            <w:r w:rsidRPr="00C220FA">
              <w:t xml:space="preserve">В соответствии с основными и условно </w:t>
            </w:r>
          </w:p>
          <w:p w:rsidR="00221C9C" w:rsidRPr="00C220FA" w:rsidRDefault="00221C9C" w:rsidP="00221C9C">
            <w:r w:rsidRPr="00C220FA">
              <w:t>разрешенными видами использования</w:t>
            </w:r>
          </w:p>
        </w:tc>
        <w:tc>
          <w:tcPr>
            <w:tcW w:w="3599" w:type="dxa"/>
          </w:tcPr>
          <w:p w:rsidR="00221C9C" w:rsidRPr="00253441" w:rsidRDefault="00221C9C" w:rsidP="00221C9C">
            <w:pPr>
              <w:shd w:val="clear" w:color="auto" w:fill="FFFFFF"/>
              <w:tabs>
                <w:tab w:val="num" w:pos="360"/>
                <w:tab w:val="left" w:pos="1482"/>
                <w:tab w:val="left" w:pos="9638"/>
              </w:tabs>
              <w:spacing w:line="274" w:lineRule="exact"/>
              <w:ind w:right="-82"/>
              <w:rPr>
                <w:bCs/>
                <w:color w:val="000000"/>
                <w:spacing w:val="-1"/>
              </w:rPr>
            </w:pPr>
            <w:r w:rsidRPr="00253441">
              <w:t>Сети инженерно-техническ</w:t>
            </w:r>
            <w:r>
              <w:t>ого обсл</w:t>
            </w:r>
            <w:r w:rsidRPr="00253441">
              <w:t>уживания</w:t>
            </w:r>
          </w:p>
        </w:tc>
        <w:tc>
          <w:tcPr>
            <w:tcW w:w="3964" w:type="dxa"/>
          </w:tcPr>
          <w:p w:rsidR="00221C9C" w:rsidRPr="00C220FA" w:rsidRDefault="00221C9C" w:rsidP="00221C9C">
            <w:pPr>
              <w:shd w:val="clear" w:color="auto" w:fill="FFFFFF"/>
              <w:tabs>
                <w:tab w:val="left" w:pos="0"/>
              </w:tabs>
              <w:spacing w:line="260" w:lineRule="exact"/>
              <w:ind w:right="-82"/>
              <w:rPr>
                <w:bCs/>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Pr="00C220FA" w:rsidRDefault="00221C9C" w:rsidP="00221C9C">
      <w:pPr>
        <w:shd w:val="clear" w:color="auto" w:fill="FFFFFF"/>
        <w:tabs>
          <w:tab w:val="left" w:pos="3341"/>
          <w:tab w:val="left" w:pos="9638"/>
          <w:tab w:val="left" w:pos="9781"/>
        </w:tabs>
        <w:spacing w:line="274" w:lineRule="exact"/>
        <w:ind w:right="-82" w:firstLine="360"/>
        <w:jc w:val="both"/>
        <w:rPr>
          <w:b/>
          <w:bCs/>
          <w:color w:val="000000"/>
          <w:spacing w:val="4"/>
        </w:rPr>
      </w:pPr>
    </w:p>
    <w:p w:rsidR="00221C9C" w:rsidRPr="00C220FA" w:rsidRDefault="00221C9C" w:rsidP="00221C9C">
      <w:pPr>
        <w:shd w:val="clear" w:color="auto" w:fill="FFFFFF"/>
        <w:tabs>
          <w:tab w:val="left" w:pos="9781"/>
        </w:tabs>
        <w:spacing w:line="274" w:lineRule="exact"/>
        <w:ind w:right="-82" w:firstLine="453"/>
        <w:jc w:val="both"/>
        <w:rPr>
          <w:b/>
          <w:bCs/>
          <w:color w:val="000000"/>
          <w:spacing w:val="-1"/>
        </w:rPr>
      </w:pPr>
      <w:r w:rsidRPr="00C220FA">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221C9C" w:rsidRPr="00C220FA" w:rsidRDefault="00221C9C" w:rsidP="00221C9C">
      <w:pPr>
        <w:shd w:val="clear" w:color="auto" w:fill="FFFFFF"/>
        <w:tabs>
          <w:tab w:val="num" w:pos="1254"/>
          <w:tab w:val="left" w:pos="9781"/>
        </w:tabs>
        <w:spacing w:line="274" w:lineRule="exact"/>
        <w:ind w:right="-82" w:firstLine="453"/>
        <w:jc w:val="both"/>
        <w:rPr>
          <w:color w:val="000000"/>
          <w:spacing w:val="-1"/>
        </w:rPr>
      </w:pPr>
    </w:p>
    <w:p w:rsidR="00221C9C" w:rsidRPr="00C220FA" w:rsidRDefault="00221C9C" w:rsidP="00221C9C">
      <w:pPr>
        <w:shd w:val="clear" w:color="auto" w:fill="FFFFFF"/>
        <w:tabs>
          <w:tab w:val="num" w:pos="1254"/>
          <w:tab w:val="left" w:pos="9781"/>
        </w:tabs>
        <w:spacing w:line="274" w:lineRule="exact"/>
        <w:ind w:right="-82" w:firstLine="453"/>
        <w:jc w:val="both"/>
        <w:rPr>
          <w:color w:val="000000"/>
          <w:spacing w:val="-1"/>
        </w:rPr>
      </w:pPr>
      <w:r w:rsidRPr="00C220FA">
        <w:rPr>
          <w:color w:val="00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C220FA">
        <w:rPr>
          <w:color w:val="000000"/>
        </w:rPr>
        <w:t>СП 42.13330.2011 «Градостроительство. Планировка и застройка городских и сельских поселений»</w:t>
      </w:r>
      <w:r w:rsidRPr="00C220FA">
        <w:rPr>
          <w:color w:val="000000"/>
          <w:spacing w:val="-1"/>
        </w:rPr>
        <w:t>, нормативами градостроительного проектирования Кировской области.</w:t>
      </w:r>
    </w:p>
    <w:p w:rsidR="00221C9C" w:rsidRPr="00C220FA" w:rsidRDefault="00221C9C" w:rsidP="00221C9C">
      <w:pPr>
        <w:pStyle w:val="26"/>
        <w:keepLines/>
        <w:widowControl w:val="0"/>
        <w:tabs>
          <w:tab w:val="left" w:pos="567"/>
          <w:tab w:val="left" w:pos="1211"/>
        </w:tabs>
        <w:suppressAutoHyphens/>
        <w:spacing w:after="0" w:line="240" w:lineRule="auto"/>
        <w:ind w:left="360"/>
        <w:jc w:val="both"/>
        <w:rPr>
          <w:rFonts w:ascii="Arial" w:hAnsi="Arial" w:cs="Arial"/>
          <w:b/>
          <w:bCs/>
          <w:color w:val="000000"/>
          <w:spacing w:val="-1"/>
          <w:sz w:val="24"/>
          <w:szCs w:val="24"/>
        </w:rPr>
      </w:pPr>
    </w:p>
    <w:p w:rsidR="00221C9C" w:rsidRDefault="00221C9C" w:rsidP="00221C9C">
      <w:pPr>
        <w:shd w:val="clear" w:color="auto" w:fill="FFFFFF"/>
        <w:tabs>
          <w:tab w:val="left" w:pos="9781"/>
        </w:tabs>
        <w:spacing w:line="274" w:lineRule="exact"/>
        <w:ind w:right="-82"/>
        <w:jc w:val="both"/>
        <w:rPr>
          <w:color w:val="000000"/>
        </w:rPr>
      </w:pPr>
      <w:r w:rsidRPr="00C220FA">
        <w:rPr>
          <w:color w:val="000000"/>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Pr="00C220FA" w:rsidRDefault="00221C9C" w:rsidP="00221C9C">
      <w:pPr>
        <w:shd w:val="clear" w:color="auto" w:fill="FFFFFF"/>
        <w:tabs>
          <w:tab w:val="left" w:pos="9781"/>
        </w:tabs>
        <w:spacing w:line="274" w:lineRule="exact"/>
        <w:ind w:right="-82"/>
        <w:jc w:val="both"/>
        <w:rPr>
          <w:b/>
          <w:bCs/>
          <w:color w:val="000000"/>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ind w:firstLine="540"/>
        <w:jc w:val="both"/>
      </w:pPr>
      <w:r>
        <w:lastRenderedPageBreak/>
        <w:t xml:space="preserve"> Для земельных участков </w:t>
      </w:r>
      <w:r w:rsidRPr="008D27C5">
        <w:t>и иных объектов недвижимости</w:t>
      </w:r>
      <w:r>
        <w:t xml:space="preserve">, </w:t>
      </w:r>
      <w:r w:rsidRPr="008D27C5">
        <w:t xml:space="preserve">расположенных в </w:t>
      </w:r>
      <w:proofErr w:type="spellStart"/>
      <w:r w:rsidRPr="008D27C5">
        <w:t>водоохранных</w:t>
      </w:r>
      <w:proofErr w:type="spellEnd"/>
      <w:r w:rsidRPr="008D27C5">
        <w:t xml:space="preserve"> зонах водных объектов</w:t>
      </w:r>
      <w:r>
        <w:t xml:space="preserve"> </w:t>
      </w:r>
      <w:r w:rsidRPr="00B659F9">
        <w:t>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В границах </w:t>
      </w:r>
      <w:proofErr w:type="spellStart"/>
      <w:r w:rsidRPr="00B659F9">
        <w:rPr>
          <w:rFonts w:ascii="Times New Roman" w:hAnsi="Times New Roman" w:cs="Times New Roman"/>
          <w:sz w:val="24"/>
          <w:szCs w:val="24"/>
        </w:rPr>
        <w:t>водоохранных</w:t>
      </w:r>
      <w:proofErr w:type="spellEnd"/>
      <w:r w:rsidRPr="00B659F9">
        <w:rPr>
          <w:rFonts w:ascii="Times New Roman" w:hAnsi="Times New Roman" w:cs="Times New Roman"/>
          <w:sz w:val="24"/>
          <w:szCs w:val="24"/>
        </w:rPr>
        <w:t xml:space="preserve"> зон допускаются: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Default="00221C9C" w:rsidP="00221C9C">
      <w:pPr>
        <w:ind w:firstLine="567"/>
        <w:jc w:val="both"/>
        <w:rPr>
          <w:bCs/>
          <w:kern w:val="1"/>
        </w:rPr>
      </w:pPr>
      <w:r>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посадка высокоствольных деревьев;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B659F9">
        <w:rPr>
          <w:rFonts w:ascii="Times New Roman" w:hAnsi="Times New Roman" w:cs="Times New Roman"/>
          <w:sz w:val="24"/>
          <w:szCs w:val="24"/>
        </w:rPr>
        <w:t>шламохранилищ</w:t>
      </w:r>
      <w:proofErr w:type="spellEnd"/>
      <w:r w:rsidRPr="00B659F9">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w:t>
      </w:r>
      <w:r w:rsidRPr="00B659F9">
        <w:rPr>
          <w:rFonts w:ascii="Times New Roman" w:hAnsi="Times New Roman" w:cs="Times New Roman"/>
          <w:sz w:val="24"/>
          <w:szCs w:val="24"/>
        </w:rPr>
        <w:lastRenderedPageBreak/>
        <w:t>других объектов, которые могут вызвать микробные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t>500 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B659F9">
        <w:rPr>
          <w:rFonts w:ascii="Times New Roman" w:hAnsi="Times New Roman" w:cs="Times New Roman"/>
          <w:sz w:val="24"/>
          <w:szCs w:val="24"/>
        </w:rPr>
        <w:t>Роспотребнадзора</w:t>
      </w:r>
      <w:proofErr w:type="spellEnd"/>
      <w:r w:rsidRPr="00B659F9">
        <w:rPr>
          <w:rFonts w:ascii="Times New Roman" w:hAnsi="Times New Roman" w:cs="Times New Roman"/>
          <w:sz w:val="24"/>
          <w:szCs w:val="24"/>
        </w:rPr>
        <w:t>.</w:t>
      </w:r>
    </w:p>
    <w:p w:rsidR="00221C9C" w:rsidRPr="008863DD" w:rsidRDefault="00221C9C" w:rsidP="00221C9C">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C220FA" w:rsidRDefault="00221C9C" w:rsidP="00221C9C">
      <w:pPr>
        <w:pStyle w:val="26"/>
        <w:keepLines/>
        <w:widowControl w:val="0"/>
        <w:tabs>
          <w:tab w:val="left" w:pos="567"/>
          <w:tab w:val="left" w:pos="1211"/>
        </w:tabs>
        <w:suppressAutoHyphens/>
        <w:spacing w:after="0" w:line="240" w:lineRule="auto"/>
        <w:ind w:left="360"/>
        <w:jc w:val="both"/>
        <w:rPr>
          <w:rFonts w:ascii="Arial" w:hAnsi="Arial" w:cs="Arial"/>
          <w:b/>
          <w:bCs/>
          <w:color w:val="000000"/>
          <w:spacing w:val="-1"/>
          <w:sz w:val="24"/>
          <w:szCs w:val="24"/>
        </w:rPr>
      </w:pPr>
    </w:p>
    <w:p w:rsidR="00221C9C" w:rsidRPr="00C220FA" w:rsidRDefault="00221C9C" w:rsidP="00221C9C">
      <w:pPr>
        <w:shd w:val="clear" w:color="auto" w:fill="FFFFFF"/>
        <w:tabs>
          <w:tab w:val="left" w:pos="9638"/>
          <w:tab w:val="left" w:pos="9781"/>
        </w:tabs>
        <w:ind w:right="-82" w:firstLine="360"/>
        <w:rPr>
          <w:sz w:val="32"/>
          <w:szCs w:val="32"/>
        </w:rPr>
      </w:pPr>
      <w:r w:rsidRPr="00C220FA">
        <w:rPr>
          <w:b/>
          <w:bCs/>
          <w:color w:val="000000"/>
          <w:sz w:val="32"/>
          <w:szCs w:val="32"/>
        </w:rPr>
        <w:t xml:space="preserve">ОД-2 –  зона объектов </w:t>
      </w:r>
      <w:r>
        <w:rPr>
          <w:b/>
          <w:bCs/>
          <w:color w:val="000000"/>
          <w:sz w:val="32"/>
          <w:szCs w:val="32"/>
        </w:rPr>
        <w:t>общественно-делового назначения</w:t>
      </w:r>
    </w:p>
    <w:p w:rsidR="00221C9C" w:rsidRPr="00C220FA" w:rsidRDefault="00221C9C" w:rsidP="00221C9C">
      <w:pPr>
        <w:shd w:val="clear" w:color="auto" w:fill="FFFFFF"/>
        <w:tabs>
          <w:tab w:val="left" w:pos="3341"/>
          <w:tab w:val="left" w:pos="9638"/>
          <w:tab w:val="left" w:pos="9781"/>
        </w:tabs>
        <w:spacing w:line="274" w:lineRule="exact"/>
        <w:ind w:right="-82" w:firstLine="360"/>
        <w:jc w:val="both"/>
        <w:rPr>
          <w:b/>
          <w:bCs/>
          <w:color w:val="000000"/>
          <w:spacing w:val="7"/>
        </w:rPr>
      </w:pPr>
    </w:p>
    <w:p w:rsidR="00221C9C" w:rsidRDefault="00221C9C" w:rsidP="00221C9C">
      <w:pPr>
        <w:shd w:val="clear" w:color="auto" w:fill="FFFFFF"/>
        <w:tabs>
          <w:tab w:val="left" w:pos="3341"/>
          <w:tab w:val="left" w:pos="9781"/>
        </w:tabs>
        <w:spacing w:line="274" w:lineRule="exact"/>
        <w:ind w:right="7" w:firstLine="570"/>
        <w:jc w:val="both"/>
        <w:rPr>
          <w:b/>
          <w:bCs/>
          <w:spacing w:val="4"/>
        </w:rPr>
      </w:pPr>
      <w:r w:rsidRPr="00C220FA">
        <w:rPr>
          <w:b/>
          <w:bCs/>
          <w:spacing w:val="7"/>
        </w:rPr>
        <w:t xml:space="preserve">Зона предназначена для размещения и функционирования комплексов объектов </w:t>
      </w:r>
      <w:r>
        <w:rPr>
          <w:b/>
          <w:bCs/>
          <w:spacing w:val="7"/>
        </w:rPr>
        <w:lastRenderedPageBreak/>
        <w:t xml:space="preserve">образования, </w:t>
      </w:r>
      <w:r>
        <w:rPr>
          <w:b/>
          <w:bCs/>
          <w:spacing w:val="4"/>
        </w:rPr>
        <w:t>здравоохранения, физической культуры и спорта, культуры, торговли, общественного питания, бытового обслуживания, иной коммерческой деятельности, кредитно-финансовых учреждений, юридических и общественных организаций, объектов связи и отправления культа, зданий органов управления, эксплуатации жилых домов, объектов торговли и общественного питания, их реконструкции.</w:t>
      </w:r>
    </w:p>
    <w:p w:rsidR="00221C9C" w:rsidRDefault="00221C9C" w:rsidP="00221C9C">
      <w:pPr>
        <w:shd w:val="clear" w:color="auto" w:fill="FFFFFF"/>
        <w:tabs>
          <w:tab w:val="left" w:pos="3341"/>
          <w:tab w:val="left" w:pos="9781"/>
        </w:tabs>
        <w:spacing w:line="274" w:lineRule="exact"/>
        <w:ind w:right="7" w:firstLine="570"/>
        <w:jc w:val="both"/>
        <w:rPr>
          <w:b/>
          <w:bCs/>
          <w:spacing w:val="4"/>
        </w:rPr>
      </w:pPr>
    </w:p>
    <w:tbl>
      <w:tblPr>
        <w:tblW w:w="100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2448"/>
        <w:gridCol w:w="3599"/>
        <w:gridCol w:w="3964"/>
      </w:tblGrid>
      <w:tr w:rsidR="00221C9C" w:rsidRPr="00C220FA" w:rsidTr="00221C9C">
        <w:trPr>
          <w:trHeight w:val="1453"/>
        </w:trPr>
        <w:tc>
          <w:tcPr>
            <w:tcW w:w="2482" w:type="dxa"/>
            <w:gridSpan w:val="2"/>
            <w:vAlign w:val="center"/>
          </w:tcPr>
          <w:p w:rsidR="00221C9C" w:rsidRPr="00C220FA" w:rsidRDefault="00221C9C" w:rsidP="00221C9C">
            <w:pPr>
              <w:shd w:val="clear" w:color="auto" w:fill="FFFFFF"/>
              <w:tabs>
                <w:tab w:val="left" w:pos="0"/>
              </w:tabs>
              <w:spacing w:line="260" w:lineRule="exact"/>
              <w:ind w:left="180" w:right="-82"/>
              <w:jc w:val="center"/>
              <w:rPr>
                <w:b/>
                <w:bCs/>
                <w:color w:val="000000"/>
                <w:spacing w:val="-1"/>
              </w:rPr>
            </w:pPr>
          </w:p>
          <w:p w:rsidR="00221C9C" w:rsidRPr="00C220FA" w:rsidRDefault="00221C9C" w:rsidP="00221C9C">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599" w:type="dxa"/>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4" w:type="dxa"/>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C220FA" w:rsidTr="00221C9C">
        <w:trPr>
          <w:trHeight w:val="427"/>
        </w:trPr>
        <w:tc>
          <w:tcPr>
            <w:tcW w:w="10045" w:type="dxa"/>
            <w:gridSpan w:val="4"/>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374452">
              <w:rPr>
                <w:b/>
                <w:bCs/>
                <w:color w:val="000000"/>
                <w:spacing w:val="-1"/>
                <w:sz w:val="32"/>
                <w:szCs w:val="32"/>
              </w:rPr>
              <w:t>Основные</w:t>
            </w:r>
          </w:p>
        </w:tc>
      </w:tr>
      <w:tr w:rsidR="00221C9C" w:rsidRPr="00C220FA" w:rsidTr="00221C9C">
        <w:trPr>
          <w:trHeight w:val="1358"/>
        </w:trPr>
        <w:tc>
          <w:tcPr>
            <w:tcW w:w="2482" w:type="dxa"/>
            <w:gridSpan w:val="2"/>
          </w:tcPr>
          <w:p w:rsidR="00221C9C" w:rsidRDefault="00221C9C" w:rsidP="00221C9C">
            <w:r w:rsidRPr="00C220FA">
              <w:t xml:space="preserve">Социальное обслуживание </w:t>
            </w:r>
          </w:p>
          <w:p w:rsidR="00221C9C" w:rsidRPr="00C220FA" w:rsidRDefault="00221C9C" w:rsidP="00221C9C">
            <w:r w:rsidRPr="00C220FA">
              <w:t>(код 3.2)</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Почтовое отделение;</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Телеграфная станция;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Телефонная станция;</w:t>
            </w:r>
          </w:p>
          <w:p w:rsidR="00221C9C" w:rsidRPr="00C220FA" w:rsidRDefault="00221C9C" w:rsidP="00221C9C">
            <w:pPr>
              <w:shd w:val="clear" w:color="auto" w:fill="FFFFFF"/>
              <w:tabs>
                <w:tab w:val="left" w:pos="0"/>
              </w:tabs>
              <w:spacing w:line="260" w:lineRule="exact"/>
              <w:ind w:right="-82"/>
            </w:pPr>
            <w:r w:rsidRPr="00C220FA">
              <w:t>Учреждения социальной защиты;</w:t>
            </w:r>
          </w:p>
          <w:p w:rsidR="00221C9C" w:rsidRPr="00C220FA" w:rsidRDefault="00221C9C" w:rsidP="00221C9C">
            <w:pPr>
              <w:shd w:val="clear" w:color="auto" w:fill="FFFFFF"/>
              <w:tabs>
                <w:tab w:val="left" w:pos="0"/>
              </w:tabs>
              <w:spacing w:line="260" w:lineRule="exact"/>
              <w:ind w:right="-82"/>
              <w:rPr>
                <w:color w:val="000000"/>
                <w:spacing w:val="-1"/>
              </w:rPr>
            </w:pPr>
            <w:r w:rsidRPr="00C220FA">
              <w:rPr>
                <w:spacing w:val="-1"/>
              </w:rPr>
              <w:t>Бюро ритуальных услуг</w:t>
            </w:r>
          </w:p>
        </w:tc>
        <w:tc>
          <w:tcPr>
            <w:tcW w:w="3964" w:type="dxa"/>
            <w:vMerge w:val="restart"/>
          </w:tcPr>
          <w:p w:rsidR="00221C9C" w:rsidRPr="001B2DC9" w:rsidRDefault="00221C9C" w:rsidP="00221C9C">
            <w:pPr>
              <w:jc w:val="both"/>
              <w:rPr>
                <w:b/>
              </w:rPr>
            </w:pPr>
            <w:r w:rsidRPr="001B2DC9">
              <w:rPr>
                <w:b/>
              </w:rPr>
              <w:t>Предельные размеры земельных участков, в том числе их площадь:</w:t>
            </w:r>
          </w:p>
          <w:p w:rsidR="00221C9C" w:rsidRPr="001B2DC9" w:rsidRDefault="00221C9C" w:rsidP="00221C9C">
            <w:pPr>
              <w:jc w:val="both"/>
              <w:rPr>
                <w:bCs/>
              </w:rPr>
            </w:pPr>
            <w:r w:rsidRPr="001B2DC9">
              <w:rPr>
                <w:bCs/>
              </w:rPr>
              <w:t xml:space="preserve">Минимальный размер земельного участка – </w:t>
            </w:r>
            <w:r>
              <w:rPr>
                <w:bCs/>
              </w:rPr>
              <w:t>2</w:t>
            </w:r>
            <w:r w:rsidRPr="001B2DC9">
              <w:rPr>
                <w:bCs/>
              </w:rPr>
              <w:t>0 м</w:t>
            </w:r>
          </w:p>
          <w:p w:rsidR="00221C9C" w:rsidRPr="001B2DC9" w:rsidRDefault="00221C9C" w:rsidP="00221C9C">
            <w:pPr>
              <w:jc w:val="both"/>
              <w:rPr>
                <w:bCs/>
              </w:rPr>
            </w:pPr>
            <w:r w:rsidRPr="001B2DC9">
              <w:rPr>
                <w:bCs/>
              </w:rPr>
              <w:t xml:space="preserve">Минимальная площадь земельного участка – </w:t>
            </w:r>
            <w:r>
              <w:rPr>
                <w:bCs/>
              </w:rPr>
              <w:t>4</w:t>
            </w:r>
            <w:r w:rsidRPr="001B2DC9">
              <w:rPr>
                <w:bCs/>
              </w:rPr>
              <w:t>00 кв. м.</w:t>
            </w:r>
          </w:p>
          <w:p w:rsidR="00221C9C" w:rsidRPr="001B2DC9" w:rsidRDefault="00221C9C" w:rsidP="00221C9C">
            <w:pPr>
              <w:jc w:val="both"/>
              <w:rPr>
                <w:bCs/>
              </w:rPr>
            </w:pPr>
            <w:r w:rsidRPr="001B2DC9">
              <w:rPr>
                <w:bCs/>
              </w:rPr>
              <w:t>Максимальная площадь земельного участка - 30000 кв.м.</w:t>
            </w:r>
          </w:p>
          <w:p w:rsidR="00221C9C" w:rsidRPr="001B2DC9" w:rsidRDefault="00221C9C" w:rsidP="00221C9C">
            <w:pPr>
              <w:jc w:val="both"/>
              <w:rPr>
                <w:b/>
              </w:rPr>
            </w:pPr>
            <w:r w:rsidRPr="001B2DC9">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1B2DC9">
                <w:rPr>
                  <w:b/>
                </w:rPr>
                <w:t>5 м</w:t>
              </w:r>
            </w:smartTag>
            <w:r w:rsidRPr="001B2DC9">
              <w:rPr>
                <w:b/>
              </w:rPr>
              <w:t>.</w:t>
            </w:r>
          </w:p>
          <w:p w:rsidR="00221C9C" w:rsidRPr="001B2DC9" w:rsidRDefault="00221C9C" w:rsidP="00221C9C">
            <w:pPr>
              <w:jc w:val="both"/>
              <w:rPr>
                <w:bCs/>
              </w:rPr>
            </w:pPr>
            <w:r w:rsidRPr="001B2DC9">
              <w:rPr>
                <w:bCs/>
              </w:rPr>
              <w:t>Для застроенных земельных участков при реконструкции объектов допускается размещать объект по сложившейся линии застройки;</w:t>
            </w:r>
          </w:p>
          <w:p w:rsidR="00221C9C" w:rsidRPr="001B2DC9" w:rsidRDefault="00221C9C" w:rsidP="00221C9C">
            <w:pPr>
              <w:jc w:val="both"/>
              <w:rPr>
                <w:b/>
              </w:rPr>
            </w:pPr>
            <w:r w:rsidRPr="001B2DC9">
              <w:rPr>
                <w:b/>
              </w:rPr>
              <w:t>Предельное количество этажей или предельная высота зданий, строений, сооружений</w:t>
            </w:r>
          </w:p>
          <w:p w:rsidR="00221C9C" w:rsidRPr="001B2DC9" w:rsidRDefault="00221C9C" w:rsidP="00221C9C">
            <w:pPr>
              <w:jc w:val="both"/>
              <w:rPr>
                <w:bCs/>
              </w:rPr>
            </w:pPr>
            <w:r w:rsidRPr="001B2DC9">
              <w:rPr>
                <w:bCs/>
              </w:rPr>
              <w:t xml:space="preserve">Максимальное количество этажей – 3 </w:t>
            </w:r>
            <w:proofErr w:type="spellStart"/>
            <w:r w:rsidRPr="001B2DC9">
              <w:rPr>
                <w:bCs/>
              </w:rPr>
              <w:t>эт</w:t>
            </w:r>
            <w:proofErr w:type="spellEnd"/>
            <w:r w:rsidRPr="001B2DC9">
              <w:rPr>
                <w:bCs/>
              </w:rPr>
              <w:t>.</w:t>
            </w:r>
          </w:p>
          <w:p w:rsidR="00221C9C" w:rsidRPr="001B2DC9" w:rsidRDefault="00221C9C" w:rsidP="00221C9C">
            <w:pPr>
              <w:jc w:val="both"/>
              <w:rPr>
                <w:b/>
              </w:rPr>
            </w:pPr>
            <w:r w:rsidRPr="001B2DC9">
              <w:rPr>
                <w:b/>
              </w:rPr>
              <w:t>Максимальный процент застройки в границах земельного участка</w:t>
            </w:r>
            <w:r w:rsidRPr="001B2DC9">
              <w:t xml:space="preserve"> – 50 %.</w:t>
            </w:r>
          </w:p>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1358"/>
        </w:trPr>
        <w:tc>
          <w:tcPr>
            <w:tcW w:w="2482" w:type="dxa"/>
            <w:gridSpan w:val="2"/>
          </w:tcPr>
          <w:p w:rsidR="00221C9C" w:rsidRPr="00C220FA" w:rsidRDefault="00221C9C" w:rsidP="00221C9C">
            <w:r w:rsidRPr="00C220FA">
              <w:t>Здравоохранение (код 3.4)</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Аптека;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Пункт первой медицинской помощи;</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Поликлиника;</w:t>
            </w:r>
          </w:p>
          <w:p w:rsidR="00221C9C" w:rsidRPr="00EA310E" w:rsidRDefault="00221C9C" w:rsidP="00221C9C">
            <w:pPr>
              <w:shd w:val="clear" w:color="auto" w:fill="FFFFFF"/>
              <w:tabs>
                <w:tab w:val="left" w:pos="0"/>
              </w:tabs>
              <w:spacing w:line="260" w:lineRule="exact"/>
              <w:ind w:right="-82"/>
              <w:rPr>
                <w:b/>
                <w:color w:val="000000"/>
                <w:spacing w:val="-1"/>
              </w:rPr>
            </w:pPr>
            <w:r w:rsidRPr="00EA310E">
              <w:rPr>
                <w:b/>
                <w:color w:val="000000"/>
                <w:spacing w:val="-1"/>
              </w:rPr>
              <w:t>Фельдшерско-акушерский пункт;</w:t>
            </w:r>
          </w:p>
          <w:p w:rsidR="00221C9C" w:rsidRPr="00C220FA" w:rsidRDefault="00221C9C" w:rsidP="00221C9C">
            <w:pPr>
              <w:shd w:val="clear" w:color="auto" w:fill="FFFFFF"/>
              <w:tabs>
                <w:tab w:val="left" w:pos="0"/>
              </w:tabs>
              <w:spacing w:line="260" w:lineRule="exact"/>
              <w:ind w:right="-82"/>
              <w:rPr>
                <w:color w:val="000000"/>
                <w:spacing w:val="-1"/>
              </w:rPr>
            </w:pPr>
            <w:r w:rsidRPr="00C220FA">
              <w:t>Офис врача общей практики</w:t>
            </w:r>
          </w:p>
        </w:tc>
        <w:tc>
          <w:tcPr>
            <w:tcW w:w="3964" w:type="dxa"/>
            <w:vMerge/>
          </w:tcPr>
          <w:p w:rsidR="00221C9C" w:rsidRPr="00C220FA" w:rsidRDefault="00221C9C" w:rsidP="00221C9C">
            <w:pPr>
              <w:shd w:val="clear" w:color="auto" w:fill="FFFFFF"/>
              <w:tabs>
                <w:tab w:val="left" w:pos="0"/>
              </w:tabs>
              <w:spacing w:line="260" w:lineRule="exact"/>
              <w:ind w:right="-82"/>
              <w:rPr>
                <w:color w:val="000000"/>
                <w:spacing w:val="-1"/>
              </w:rPr>
            </w:pPr>
          </w:p>
        </w:tc>
      </w:tr>
      <w:tr w:rsidR="00221C9C" w:rsidRPr="00C220FA" w:rsidTr="00221C9C">
        <w:trPr>
          <w:trHeight w:val="1417"/>
        </w:trPr>
        <w:tc>
          <w:tcPr>
            <w:tcW w:w="2482" w:type="dxa"/>
            <w:gridSpan w:val="2"/>
          </w:tcPr>
          <w:p w:rsidR="00221C9C" w:rsidRDefault="00221C9C" w:rsidP="00221C9C">
            <w:r>
              <w:t xml:space="preserve">Образование о просвещение </w:t>
            </w:r>
          </w:p>
          <w:p w:rsidR="00221C9C" w:rsidRPr="00C220FA" w:rsidRDefault="00221C9C" w:rsidP="00221C9C">
            <w:r>
              <w:t>(код 3.5)</w:t>
            </w:r>
          </w:p>
        </w:tc>
        <w:tc>
          <w:tcPr>
            <w:tcW w:w="3599" w:type="dxa"/>
          </w:tcPr>
          <w:p w:rsidR="00221C9C" w:rsidRDefault="00221C9C" w:rsidP="00221C9C">
            <w:pPr>
              <w:shd w:val="clear" w:color="auto" w:fill="FFFFFF"/>
              <w:tabs>
                <w:tab w:val="left" w:pos="0"/>
              </w:tabs>
              <w:spacing w:line="260" w:lineRule="exact"/>
              <w:ind w:right="-82"/>
              <w:rPr>
                <w:color w:val="000000"/>
                <w:spacing w:val="-1"/>
              </w:rPr>
            </w:pPr>
            <w:r>
              <w:rPr>
                <w:color w:val="000000"/>
                <w:spacing w:val="-1"/>
              </w:rPr>
              <w:t>Детский сад;</w:t>
            </w:r>
          </w:p>
          <w:p w:rsidR="00221C9C" w:rsidRDefault="00221C9C" w:rsidP="00221C9C">
            <w:pPr>
              <w:shd w:val="clear" w:color="auto" w:fill="FFFFFF"/>
              <w:tabs>
                <w:tab w:val="left" w:pos="0"/>
              </w:tabs>
              <w:spacing w:line="260" w:lineRule="exact"/>
              <w:ind w:right="-82"/>
              <w:rPr>
                <w:color w:val="000000"/>
                <w:spacing w:val="-1"/>
              </w:rPr>
            </w:pPr>
            <w:r>
              <w:rPr>
                <w:color w:val="000000"/>
                <w:spacing w:val="-1"/>
              </w:rPr>
              <w:t>Детские дошкольные учреждения</w:t>
            </w:r>
          </w:p>
          <w:p w:rsidR="00221C9C" w:rsidRPr="00C220FA" w:rsidRDefault="00221C9C" w:rsidP="00221C9C">
            <w:pPr>
              <w:shd w:val="clear" w:color="auto" w:fill="FFFFFF"/>
              <w:tabs>
                <w:tab w:val="left" w:pos="0"/>
              </w:tabs>
              <w:spacing w:line="260" w:lineRule="exact"/>
              <w:ind w:right="-82"/>
              <w:rPr>
                <w:color w:val="000000"/>
                <w:spacing w:val="-1"/>
              </w:rPr>
            </w:pPr>
            <w:r>
              <w:rPr>
                <w:color w:val="000000"/>
                <w:spacing w:val="-1"/>
              </w:rPr>
              <w:t>Общеобразовательные школы (начальные, основные, средние)</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1417"/>
        </w:trPr>
        <w:tc>
          <w:tcPr>
            <w:tcW w:w="2482" w:type="dxa"/>
            <w:gridSpan w:val="2"/>
          </w:tcPr>
          <w:p w:rsidR="00221C9C" w:rsidRPr="00C220FA" w:rsidRDefault="00221C9C" w:rsidP="00221C9C">
            <w:r w:rsidRPr="00C220FA">
              <w:t>Культурное развитие (код 3.6)</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Библиотека;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Кинотеатр;</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Музей;</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Выставочный зал;</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Театр;</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Концертный зал;</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Театр-студия;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Клуб;</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Дом культуры;</w:t>
            </w:r>
          </w:p>
          <w:p w:rsidR="00221C9C" w:rsidRPr="00C220FA" w:rsidRDefault="00221C9C" w:rsidP="00221C9C">
            <w:pPr>
              <w:shd w:val="clear" w:color="auto" w:fill="FFFFFF"/>
              <w:tabs>
                <w:tab w:val="left" w:pos="0"/>
              </w:tabs>
              <w:spacing w:line="260" w:lineRule="exact"/>
              <w:ind w:right="-82"/>
              <w:rPr>
                <w:b/>
                <w:color w:val="000000"/>
                <w:spacing w:val="-1"/>
              </w:rPr>
            </w:pPr>
            <w:r w:rsidRPr="00C220FA">
              <w:rPr>
                <w:color w:val="000000"/>
                <w:spacing w:val="-1"/>
              </w:rPr>
              <w:t>Компьютерный центр</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901"/>
        </w:trPr>
        <w:tc>
          <w:tcPr>
            <w:tcW w:w="2482" w:type="dxa"/>
            <w:gridSpan w:val="2"/>
          </w:tcPr>
          <w:p w:rsidR="00221C9C" w:rsidRPr="00C220FA" w:rsidRDefault="00221C9C" w:rsidP="00221C9C">
            <w:r w:rsidRPr="00C220FA">
              <w:t>Общественное управление (код 3.8)</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Здания органов государственной власти, органов местного самоуправления, судов, службы судебных приставов;</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Архив;</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Информационный центр;</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 xml:space="preserve">Многофункциональный центр </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901"/>
        </w:trPr>
        <w:tc>
          <w:tcPr>
            <w:tcW w:w="2482" w:type="dxa"/>
            <w:gridSpan w:val="2"/>
          </w:tcPr>
          <w:p w:rsidR="00221C9C" w:rsidRPr="00C220FA" w:rsidRDefault="00221C9C" w:rsidP="00221C9C">
            <w:r w:rsidRPr="00C220FA">
              <w:t>Спорт (код 5.1)</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Спортзал;</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Бассейн;</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Спортклуб;</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Спорткомплекс;</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Стадион;</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Физкультурно-оздоровительный комплекс;</w:t>
            </w:r>
          </w:p>
          <w:p w:rsidR="00221C9C" w:rsidRPr="00C220FA" w:rsidRDefault="00221C9C" w:rsidP="00221C9C">
            <w:pPr>
              <w:shd w:val="clear" w:color="auto" w:fill="FFFFFF"/>
              <w:tabs>
                <w:tab w:val="left" w:pos="0"/>
              </w:tabs>
              <w:spacing w:line="260" w:lineRule="exact"/>
              <w:ind w:right="-82"/>
              <w:rPr>
                <w:color w:val="000000"/>
                <w:spacing w:val="-1"/>
              </w:rPr>
            </w:pPr>
            <w:r w:rsidRPr="00C220FA">
              <w:t>Многофункциональный культурно-оздоровительный комплекс</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860"/>
        </w:trPr>
        <w:tc>
          <w:tcPr>
            <w:tcW w:w="2482" w:type="dxa"/>
            <w:gridSpan w:val="2"/>
          </w:tcPr>
          <w:p w:rsidR="00221C9C" w:rsidRPr="00C220FA" w:rsidRDefault="00221C9C" w:rsidP="00221C9C">
            <w:r w:rsidRPr="00C220FA">
              <w:lastRenderedPageBreak/>
              <w:t>Деловое управление (код 4.1)</w:t>
            </w:r>
          </w:p>
        </w:tc>
        <w:tc>
          <w:tcPr>
            <w:tcW w:w="3599" w:type="dxa"/>
          </w:tcPr>
          <w:p w:rsidR="00221C9C" w:rsidRPr="00C220FA" w:rsidRDefault="00221C9C" w:rsidP="00221C9C">
            <w:pPr>
              <w:shd w:val="clear" w:color="auto" w:fill="FFFFFF"/>
              <w:tabs>
                <w:tab w:val="left" w:pos="0"/>
              </w:tabs>
              <w:spacing w:line="260" w:lineRule="exact"/>
              <w:ind w:right="-82"/>
              <w:rPr>
                <w:color w:val="000000"/>
              </w:rPr>
            </w:pPr>
            <w:r w:rsidRPr="00C220FA">
              <w:rPr>
                <w:color w:val="000000"/>
              </w:rPr>
              <w:t>Офисы, конторы различных организаций, фирм, компаний;</w:t>
            </w:r>
          </w:p>
          <w:p w:rsidR="00221C9C" w:rsidRDefault="00221C9C" w:rsidP="00221C9C">
            <w:pPr>
              <w:shd w:val="clear" w:color="auto" w:fill="FFFFFF"/>
              <w:tabs>
                <w:tab w:val="left" w:pos="0"/>
              </w:tabs>
              <w:spacing w:line="260" w:lineRule="exact"/>
              <w:ind w:right="-82"/>
              <w:rPr>
                <w:color w:val="000000"/>
              </w:rPr>
            </w:pPr>
            <w:r w:rsidRPr="00C220FA">
              <w:rPr>
                <w:color w:val="000000"/>
              </w:rPr>
              <w:t>Издательства и редакционные офисы;</w:t>
            </w:r>
            <w:r>
              <w:rPr>
                <w:color w:val="000000"/>
              </w:rPr>
              <w:t xml:space="preserve"> </w:t>
            </w:r>
          </w:p>
          <w:p w:rsidR="00221C9C" w:rsidRPr="00C220FA" w:rsidRDefault="00221C9C" w:rsidP="00221C9C">
            <w:pPr>
              <w:shd w:val="clear" w:color="auto" w:fill="FFFFFF"/>
              <w:tabs>
                <w:tab w:val="left" w:pos="0"/>
              </w:tabs>
              <w:spacing w:line="260" w:lineRule="exact"/>
              <w:ind w:right="-82"/>
              <w:rPr>
                <w:color w:val="000000"/>
              </w:rPr>
            </w:pPr>
            <w:r w:rsidRPr="00C220FA">
              <w:rPr>
                <w:color w:val="000000"/>
              </w:rPr>
              <w:t>Нотариальная контора;</w:t>
            </w:r>
          </w:p>
          <w:p w:rsidR="00221C9C" w:rsidRPr="00C220FA" w:rsidRDefault="00221C9C" w:rsidP="00221C9C">
            <w:pPr>
              <w:shd w:val="clear" w:color="auto" w:fill="FFFFFF"/>
              <w:tabs>
                <w:tab w:val="left" w:pos="0"/>
              </w:tabs>
              <w:spacing w:line="260" w:lineRule="exact"/>
              <w:ind w:right="-82"/>
              <w:rPr>
                <w:color w:val="000000"/>
              </w:rPr>
            </w:pPr>
            <w:r w:rsidRPr="00C220FA">
              <w:rPr>
                <w:color w:val="000000"/>
              </w:rPr>
              <w:t>Рекламное агентство</w:t>
            </w:r>
          </w:p>
        </w:tc>
        <w:tc>
          <w:tcPr>
            <w:tcW w:w="3964" w:type="dxa"/>
            <w:vMerge w:val="restart"/>
          </w:tcPr>
          <w:p w:rsidR="00221C9C" w:rsidRDefault="00221C9C" w:rsidP="00221C9C">
            <w:pPr>
              <w:jc w:val="both"/>
              <w:rPr>
                <w:b/>
              </w:rPr>
            </w:pPr>
            <w:r w:rsidRPr="00DA2C25">
              <w:rPr>
                <w:b/>
              </w:rPr>
              <w:t>Предельные размеры земельных участков, в том числе их площадь:</w:t>
            </w:r>
          </w:p>
          <w:p w:rsidR="00221C9C" w:rsidRDefault="00221C9C" w:rsidP="00221C9C">
            <w:r>
              <w:t>Для объектов о</w:t>
            </w:r>
            <w:r w:rsidRPr="00DA45B3">
              <w:t>бщественно</w:t>
            </w:r>
            <w:r>
              <w:t>го</w:t>
            </w:r>
            <w:r w:rsidRPr="00DA45B3">
              <w:t xml:space="preserve"> питани</w:t>
            </w:r>
            <w:r>
              <w:t>я:</w:t>
            </w:r>
          </w:p>
          <w:p w:rsidR="00221C9C" w:rsidRPr="00DA45B3" w:rsidRDefault="00221C9C" w:rsidP="00221C9C">
            <w:pPr>
              <w:jc w:val="both"/>
            </w:pPr>
            <w:r>
              <w:t>Минимальный размер земельного участка – 18 метра.</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324 кв. м.</w:t>
            </w:r>
            <w:r w:rsidRPr="00DA45B3">
              <w:t>,</w:t>
            </w:r>
          </w:p>
          <w:p w:rsidR="00221C9C" w:rsidRPr="00DA45B3" w:rsidRDefault="00221C9C" w:rsidP="00221C9C">
            <w:pPr>
              <w:jc w:val="both"/>
            </w:pPr>
            <w:r w:rsidRPr="00DA45B3">
              <w:t xml:space="preserve">максимальная площадь земельного участка </w:t>
            </w:r>
            <w:r>
              <w:t>–</w:t>
            </w:r>
            <w:r w:rsidRPr="00DA45B3">
              <w:t xml:space="preserve"> </w:t>
            </w:r>
            <w:smartTag w:uri="urn:schemas-microsoft-com:office:smarttags" w:element="metricconverter">
              <w:smartTagPr>
                <w:attr w:name="ProductID" w:val="3000 кв. м"/>
              </w:smartTagPr>
              <w:r w:rsidRPr="00DA45B3">
                <w:t>3</w:t>
              </w:r>
              <w:r>
                <w:t>000 кв. м</w:t>
              </w:r>
            </w:smartTag>
            <w:r>
              <w:t>.</w:t>
            </w:r>
            <w:r w:rsidRPr="00DA45B3">
              <w:t>;</w:t>
            </w:r>
          </w:p>
          <w:p w:rsidR="00221C9C" w:rsidRDefault="00221C9C" w:rsidP="00221C9C">
            <w:pPr>
              <w:jc w:val="both"/>
            </w:pPr>
            <w:r>
              <w:t>Для магазинов и торговых центров:</w:t>
            </w:r>
          </w:p>
          <w:p w:rsidR="00221C9C" w:rsidRPr="00DA45B3" w:rsidRDefault="00221C9C" w:rsidP="00221C9C">
            <w:pPr>
              <w:jc w:val="both"/>
            </w:pPr>
            <w:r>
              <w:t>Минимальный размер земельного участка – 18 метра.</w:t>
            </w:r>
          </w:p>
          <w:p w:rsidR="00221C9C" w:rsidRPr="00DA45B3" w:rsidRDefault="00221C9C" w:rsidP="00221C9C">
            <w:pPr>
              <w:jc w:val="both"/>
            </w:pPr>
            <w:r>
              <w:t xml:space="preserve">- </w:t>
            </w:r>
            <w:r w:rsidRPr="00DA45B3">
              <w:t xml:space="preserve">минимальная площадь земельного участка </w:t>
            </w:r>
            <w:r>
              <w:t>–</w:t>
            </w:r>
            <w:r w:rsidRPr="00DA45B3">
              <w:t xml:space="preserve"> </w:t>
            </w:r>
            <w:r>
              <w:t>324 кв. м</w:t>
            </w:r>
            <w:r w:rsidRPr="00DA45B3">
              <w:t>,</w:t>
            </w:r>
          </w:p>
          <w:p w:rsidR="00221C9C" w:rsidRDefault="00221C9C" w:rsidP="00221C9C">
            <w:pPr>
              <w:jc w:val="both"/>
            </w:pPr>
            <w:r w:rsidRPr="00DA45B3">
              <w:t xml:space="preserve">- максимальная площадь земельного участка </w:t>
            </w:r>
            <w:r>
              <w:t>–</w:t>
            </w:r>
            <w:r w:rsidRPr="00DA45B3">
              <w:t xml:space="preserve"> </w:t>
            </w:r>
            <w:smartTag w:uri="urn:schemas-microsoft-com:office:smarttags" w:element="metricconverter">
              <w:smartTagPr>
                <w:attr w:name="ProductID" w:val="2500 кв. м"/>
              </w:smartTagPr>
              <w:r>
                <w:t>2500 кв. м</w:t>
              </w:r>
            </w:smartTag>
            <w:r>
              <w:t>.</w:t>
            </w:r>
          </w:p>
          <w:p w:rsidR="00221C9C" w:rsidRDefault="00221C9C" w:rsidP="00221C9C">
            <w:pPr>
              <w:jc w:val="both"/>
            </w:pPr>
            <w:r>
              <w:t>Для иных объектов:</w:t>
            </w:r>
          </w:p>
          <w:p w:rsidR="00221C9C" w:rsidRPr="00DA45B3" w:rsidRDefault="00221C9C" w:rsidP="00221C9C">
            <w:pPr>
              <w:jc w:val="both"/>
            </w:pPr>
            <w:r>
              <w:t>Минимальный размер земельного участка – 20 метра.</w:t>
            </w:r>
          </w:p>
          <w:p w:rsidR="00221C9C" w:rsidRPr="00DA45B3" w:rsidRDefault="00221C9C" w:rsidP="00221C9C">
            <w:pPr>
              <w:jc w:val="both"/>
            </w:pPr>
            <w:r w:rsidRPr="00DA45B3">
              <w:t xml:space="preserve">минимальная площадь земельного участка - </w:t>
            </w:r>
            <w:r>
              <w:t>400</w:t>
            </w:r>
            <w:r w:rsidRPr="00DA45B3">
              <w:t xml:space="preserve"> </w:t>
            </w:r>
            <w:r>
              <w:t>кв. м.</w:t>
            </w:r>
          </w:p>
          <w:p w:rsidR="00221C9C" w:rsidRPr="00DA45B3" w:rsidRDefault="00221C9C" w:rsidP="00221C9C">
            <w:pPr>
              <w:jc w:val="both"/>
            </w:pPr>
            <w:r w:rsidRPr="00DA45B3">
              <w:t xml:space="preserve">максимальная площадь земельного участка - </w:t>
            </w:r>
            <w:smartTag w:uri="urn:schemas-microsoft-com:office:smarttags" w:element="metricconverter">
              <w:smartTagPr>
                <w:attr w:name="ProductID" w:val="1000 кв. м"/>
              </w:smartTagPr>
              <w:r>
                <w:t>1000</w:t>
              </w:r>
              <w:r w:rsidRPr="00DA45B3">
                <w:t xml:space="preserve"> </w:t>
              </w:r>
              <w:r>
                <w:t>кв. м</w:t>
              </w:r>
            </w:smartTag>
            <w:r>
              <w:t>.</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3.</w:t>
            </w:r>
          </w:p>
          <w:p w:rsidR="00221C9C" w:rsidRPr="00C220FA" w:rsidRDefault="00221C9C" w:rsidP="00221C9C">
            <w:pPr>
              <w:shd w:val="clear" w:color="auto" w:fill="FFFFFF"/>
              <w:tabs>
                <w:tab w:val="left" w:pos="0"/>
              </w:tabs>
              <w:spacing w:line="260" w:lineRule="exact"/>
              <w:ind w:right="-82"/>
              <w:rPr>
                <w:color w:val="000000"/>
              </w:rPr>
            </w:pPr>
            <w:r w:rsidRPr="00DA2C25">
              <w:rPr>
                <w:b/>
              </w:rPr>
              <w:t>Максимальный процент застройки в границах земельного участка</w:t>
            </w:r>
            <w:r>
              <w:t xml:space="preserve"> – 60%.</w:t>
            </w:r>
          </w:p>
        </w:tc>
      </w:tr>
      <w:tr w:rsidR="00221C9C" w:rsidRPr="00C220FA" w:rsidTr="00221C9C">
        <w:trPr>
          <w:trHeight w:val="579"/>
        </w:trPr>
        <w:tc>
          <w:tcPr>
            <w:tcW w:w="2482" w:type="dxa"/>
            <w:gridSpan w:val="2"/>
          </w:tcPr>
          <w:p w:rsidR="00221C9C" w:rsidRPr="00C220FA" w:rsidRDefault="00221C9C" w:rsidP="00221C9C">
            <w:r w:rsidRPr="00C220FA">
              <w:t>Объекты торговли (торговые центры, торгово-развлекательные центры (комплексы) (код 4.2)</w:t>
            </w:r>
          </w:p>
        </w:tc>
        <w:tc>
          <w:tcPr>
            <w:tcW w:w="3599"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Торговый центр</w:t>
            </w:r>
          </w:p>
        </w:tc>
        <w:tc>
          <w:tcPr>
            <w:tcW w:w="3964" w:type="dxa"/>
            <w:vMerge/>
          </w:tcPr>
          <w:p w:rsidR="00221C9C" w:rsidRPr="00C220FA" w:rsidRDefault="00221C9C" w:rsidP="00221C9C">
            <w:pPr>
              <w:shd w:val="clear" w:color="auto" w:fill="FFFFFF"/>
              <w:tabs>
                <w:tab w:val="left" w:pos="0"/>
              </w:tabs>
              <w:spacing w:line="260" w:lineRule="exact"/>
              <w:ind w:right="-82"/>
              <w:jc w:val="center"/>
              <w:rPr>
                <w:bCs/>
                <w:color w:val="000000"/>
                <w:spacing w:val="-1"/>
              </w:rPr>
            </w:pPr>
          </w:p>
        </w:tc>
      </w:tr>
      <w:tr w:rsidR="00221C9C" w:rsidRPr="00C220FA" w:rsidTr="00221C9C">
        <w:trPr>
          <w:trHeight w:val="579"/>
        </w:trPr>
        <w:tc>
          <w:tcPr>
            <w:tcW w:w="2482" w:type="dxa"/>
            <w:gridSpan w:val="2"/>
          </w:tcPr>
          <w:p w:rsidR="00221C9C" w:rsidRPr="00C220FA" w:rsidRDefault="00221C9C" w:rsidP="00221C9C">
            <w:pPr>
              <w:rPr>
                <w:b/>
                <w:sz w:val="28"/>
                <w:szCs w:val="28"/>
              </w:rPr>
            </w:pPr>
            <w:r w:rsidRPr="00C220FA">
              <w:t>Рынки (код 4.3)</w:t>
            </w:r>
          </w:p>
        </w:tc>
        <w:tc>
          <w:tcPr>
            <w:tcW w:w="3599"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Рынок</w:t>
            </w:r>
          </w:p>
        </w:tc>
        <w:tc>
          <w:tcPr>
            <w:tcW w:w="3964" w:type="dxa"/>
            <w:vMerge/>
          </w:tcPr>
          <w:p w:rsidR="00221C9C" w:rsidRPr="00C220FA" w:rsidRDefault="00221C9C" w:rsidP="00221C9C">
            <w:pPr>
              <w:shd w:val="clear" w:color="auto" w:fill="FFFFFF"/>
              <w:tabs>
                <w:tab w:val="left" w:pos="0"/>
              </w:tabs>
              <w:spacing w:line="260" w:lineRule="exact"/>
              <w:ind w:right="-82"/>
              <w:jc w:val="center"/>
              <w:rPr>
                <w:bCs/>
                <w:color w:val="000000"/>
                <w:spacing w:val="-1"/>
              </w:rPr>
            </w:pPr>
          </w:p>
        </w:tc>
      </w:tr>
      <w:tr w:rsidR="00221C9C" w:rsidRPr="00C220FA" w:rsidTr="00221C9C">
        <w:trPr>
          <w:trHeight w:val="901"/>
        </w:trPr>
        <w:tc>
          <w:tcPr>
            <w:tcW w:w="2482" w:type="dxa"/>
            <w:gridSpan w:val="2"/>
          </w:tcPr>
          <w:p w:rsidR="00221C9C" w:rsidRPr="00C220FA" w:rsidRDefault="00221C9C" w:rsidP="00221C9C"/>
          <w:p w:rsidR="00221C9C" w:rsidRPr="00C220FA" w:rsidRDefault="00221C9C" w:rsidP="00221C9C">
            <w:r w:rsidRPr="00C220FA">
              <w:t>Магазины (код 4.4)</w:t>
            </w:r>
          </w:p>
          <w:p w:rsidR="00221C9C" w:rsidRPr="00C220FA" w:rsidRDefault="00221C9C" w:rsidP="00221C9C"/>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Торговый павильон;</w:t>
            </w:r>
          </w:p>
          <w:p w:rsidR="00221C9C" w:rsidRPr="00C220FA" w:rsidRDefault="00221C9C" w:rsidP="00221C9C">
            <w:pPr>
              <w:shd w:val="clear" w:color="auto" w:fill="FFFFFF"/>
              <w:tabs>
                <w:tab w:val="left" w:pos="0"/>
              </w:tabs>
              <w:spacing w:line="260" w:lineRule="exact"/>
              <w:ind w:right="-82"/>
              <w:rPr>
                <w:color w:val="000000"/>
                <w:spacing w:val="-1"/>
              </w:rPr>
            </w:pPr>
            <w:r>
              <w:rPr>
                <w:color w:val="000000"/>
                <w:spacing w:val="-1"/>
              </w:rPr>
              <w:t>Магазин</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516"/>
        </w:trPr>
        <w:tc>
          <w:tcPr>
            <w:tcW w:w="2482" w:type="dxa"/>
            <w:gridSpan w:val="2"/>
          </w:tcPr>
          <w:p w:rsidR="00221C9C" w:rsidRDefault="00221C9C" w:rsidP="00221C9C">
            <w:r w:rsidRPr="00C220FA">
              <w:t xml:space="preserve">Банковская и страховая деятельность </w:t>
            </w:r>
          </w:p>
          <w:p w:rsidR="00221C9C" w:rsidRPr="00C220FA" w:rsidRDefault="00221C9C" w:rsidP="00221C9C">
            <w:r w:rsidRPr="00C220FA">
              <w:t>(код 4.5)</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Банк;</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Отделение банка;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Здание страховой организации</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516"/>
        </w:trPr>
        <w:tc>
          <w:tcPr>
            <w:tcW w:w="2482" w:type="dxa"/>
            <w:gridSpan w:val="2"/>
          </w:tcPr>
          <w:p w:rsidR="00221C9C" w:rsidRPr="00C220FA" w:rsidRDefault="00221C9C" w:rsidP="00221C9C">
            <w:r w:rsidRPr="00C220FA">
              <w:t>Общественное питание (код 4.6)</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Кафе;</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Закусочная;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Столовая;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Ресторан;</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Бар</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516"/>
        </w:trPr>
        <w:tc>
          <w:tcPr>
            <w:tcW w:w="2482" w:type="dxa"/>
            <w:gridSpan w:val="2"/>
          </w:tcPr>
          <w:p w:rsidR="00221C9C" w:rsidRDefault="00221C9C" w:rsidP="00221C9C">
            <w:r w:rsidRPr="00C220FA">
              <w:t xml:space="preserve">Гостиничное обслуживание </w:t>
            </w:r>
          </w:p>
          <w:p w:rsidR="00221C9C" w:rsidRPr="00C220FA" w:rsidRDefault="00221C9C" w:rsidP="00221C9C">
            <w:pPr>
              <w:rPr>
                <w:b/>
                <w:i/>
                <w:sz w:val="28"/>
                <w:szCs w:val="28"/>
              </w:rPr>
            </w:pPr>
            <w:r w:rsidRPr="00C220FA">
              <w:t>(код 4.7)</w:t>
            </w:r>
          </w:p>
        </w:tc>
        <w:tc>
          <w:tcPr>
            <w:tcW w:w="3599"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Гостиница;</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Дом приема гостей</w:t>
            </w:r>
          </w:p>
        </w:tc>
        <w:tc>
          <w:tcPr>
            <w:tcW w:w="3964" w:type="dxa"/>
            <w:vMerge/>
          </w:tcPr>
          <w:p w:rsidR="00221C9C" w:rsidRPr="00C220FA" w:rsidRDefault="00221C9C" w:rsidP="00221C9C">
            <w:pPr>
              <w:shd w:val="clear" w:color="auto" w:fill="FFFFFF"/>
              <w:tabs>
                <w:tab w:val="left" w:pos="0"/>
              </w:tabs>
              <w:spacing w:line="260" w:lineRule="exact"/>
              <w:ind w:right="-82"/>
              <w:jc w:val="center"/>
              <w:rPr>
                <w:bCs/>
                <w:color w:val="000000"/>
                <w:spacing w:val="-1"/>
              </w:rPr>
            </w:pPr>
          </w:p>
        </w:tc>
      </w:tr>
      <w:tr w:rsidR="00221C9C" w:rsidRPr="00C220FA" w:rsidTr="00221C9C">
        <w:trPr>
          <w:trHeight w:val="516"/>
        </w:trPr>
        <w:tc>
          <w:tcPr>
            <w:tcW w:w="2482" w:type="dxa"/>
            <w:gridSpan w:val="2"/>
          </w:tcPr>
          <w:p w:rsidR="00221C9C" w:rsidRDefault="00221C9C" w:rsidP="00221C9C">
            <w:r w:rsidRPr="00C220FA">
              <w:t xml:space="preserve">Развлечения </w:t>
            </w:r>
          </w:p>
          <w:p w:rsidR="00221C9C" w:rsidRPr="00C220FA" w:rsidRDefault="00221C9C" w:rsidP="00221C9C">
            <w:pPr>
              <w:rPr>
                <w:b/>
                <w:i/>
                <w:sz w:val="28"/>
                <w:szCs w:val="28"/>
              </w:rPr>
            </w:pPr>
            <w:r w:rsidRPr="00C220FA">
              <w:t>(код 4.8)</w:t>
            </w:r>
          </w:p>
        </w:tc>
        <w:tc>
          <w:tcPr>
            <w:tcW w:w="3599"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Танцзал;</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Дискотека;</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Развлекательный комплекс</w:t>
            </w:r>
          </w:p>
        </w:tc>
        <w:tc>
          <w:tcPr>
            <w:tcW w:w="3964" w:type="dxa"/>
            <w:vMerge/>
          </w:tcPr>
          <w:p w:rsidR="00221C9C" w:rsidRPr="00C220FA" w:rsidRDefault="00221C9C" w:rsidP="00221C9C">
            <w:pPr>
              <w:shd w:val="clear" w:color="auto" w:fill="FFFFFF"/>
              <w:tabs>
                <w:tab w:val="left" w:pos="0"/>
              </w:tabs>
              <w:spacing w:line="260" w:lineRule="exact"/>
              <w:ind w:right="-82"/>
              <w:jc w:val="center"/>
              <w:rPr>
                <w:bCs/>
                <w:color w:val="000000"/>
                <w:spacing w:val="-1"/>
              </w:rPr>
            </w:pPr>
          </w:p>
        </w:tc>
      </w:tr>
      <w:tr w:rsidR="00221C9C" w:rsidRPr="00C220FA" w:rsidTr="00221C9C">
        <w:trPr>
          <w:trHeight w:val="882"/>
        </w:trPr>
        <w:tc>
          <w:tcPr>
            <w:tcW w:w="2482" w:type="dxa"/>
            <w:gridSpan w:val="2"/>
          </w:tcPr>
          <w:p w:rsidR="00221C9C" w:rsidRPr="00C220FA" w:rsidRDefault="00221C9C" w:rsidP="00221C9C">
            <w:pPr>
              <w:rPr>
                <w:b/>
                <w:sz w:val="28"/>
                <w:szCs w:val="28"/>
              </w:rPr>
            </w:pPr>
            <w:r w:rsidRPr="00C220FA">
              <w:t>Связь (код 6.8)</w:t>
            </w:r>
          </w:p>
        </w:tc>
        <w:tc>
          <w:tcPr>
            <w:tcW w:w="3599" w:type="dxa"/>
          </w:tcPr>
          <w:p w:rsidR="00221C9C" w:rsidRPr="00C220FA" w:rsidRDefault="00221C9C" w:rsidP="00221C9C">
            <w:pPr>
              <w:shd w:val="clear" w:color="auto" w:fill="FFFFFF"/>
              <w:tabs>
                <w:tab w:val="left" w:pos="0"/>
              </w:tabs>
              <w:spacing w:line="260" w:lineRule="exact"/>
              <w:ind w:right="-82"/>
              <w:rPr>
                <w:color w:val="000000"/>
              </w:rPr>
            </w:pPr>
            <w:r w:rsidRPr="00C220FA">
              <w:rPr>
                <w:color w:val="000000"/>
              </w:rPr>
              <w:t>Объекты связи, радиовещания, телевидения;</w:t>
            </w:r>
          </w:p>
          <w:p w:rsidR="00221C9C" w:rsidRPr="00C220FA" w:rsidRDefault="00221C9C" w:rsidP="00221C9C">
            <w:pPr>
              <w:shd w:val="clear" w:color="auto" w:fill="FFFFFF"/>
              <w:tabs>
                <w:tab w:val="left" w:pos="0"/>
              </w:tabs>
              <w:spacing w:line="260" w:lineRule="exact"/>
              <w:ind w:right="-82"/>
              <w:rPr>
                <w:bCs/>
                <w:color w:val="000000"/>
                <w:spacing w:val="-1"/>
              </w:rPr>
            </w:pPr>
            <w:r w:rsidRPr="00C220FA">
              <w:t>Антенно-мачтовые сооружения</w:t>
            </w:r>
          </w:p>
        </w:tc>
        <w:tc>
          <w:tcPr>
            <w:tcW w:w="3964" w:type="dxa"/>
            <w:vMerge w:val="restart"/>
          </w:tcPr>
          <w:p w:rsidR="00221C9C" w:rsidRPr="00C220FA" w:rsidRDefault="00221C9C" w:rsidP="00221C9C">
            <w:pPr>
              <w:shd w:val="clear" w:color="auto" w:fill="FFFFFF"/>
              <w:tabs>
                <w:tab w:val="left" w:pos="0"/>
              </w:tabs>
              <w:spacing w:line="260" w:lineRule="exact"/>
              <w:ind w:right="-82"/>
              <w:rPr>
                <w:color w:val="000000"/>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882"/>
        </w:trPr>
        <w:tc>
          <w:tcPr>
            <w:tcW w:w="2482" w:type="dxa"/>
            <w:gridSpan w:val="2"/>
          </w:tcPr>
          <w:p w:rsidR="00221C9C" w:rsidRDefault="00221C9C" w:rsidP="00221C9C">
            <w:r w:rsidRPr="00C220FA">
              <w:t xml:space="preserve">Обеспечение внутреннего правопорядка </w:t>
            </w:r>
          </w:p>
          <w:p w:rsidR="00221C9C" w:rsidRPr="00C220FA" w:rsidRDefault="00221C9C" w:rsidP="00221C9C">
            <w:r w:rsidRPr="00C220FA">
              <w:t>(код 8.3)</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Пункт полиции;</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Отдел внутренних дел;</w:t>
            </w:r>
          </w:p>
          <w:p w:rsidR="00221C9C" w:rsidRPr="00C220FA" w:rsidRDefault="00221C9C" w:rsidP="00221C9C">
            <w:pPr>
              <w:shd w:val="clear" w:color="auto" w:fill="FFFFFF"/>
              <w:tabs>
                <w:tab w:val="left" w:pos="0"/>
              </w:tabs>
              <w:spacing w:line="260" w:lineRule="exact"/>
              <w:ind w:right="-82"/>
              <w:rPr>
                <w:b/>
                <w:color w:val="000000"/>
                <w:spacing w:val="-1"/>
              </w:rPr>
            </w:pPr>
            <w:r w:rsidRPr="00C220FA">
              <w:rPr>
                <w:color w:val="000000"/>
                <w:spacing w:val="-1"/>
              </w:rPr>
              <w:t>Пожарное депо</w:t>
            </w:r>
          </w:p>
        </w:tc>
        <w:tc>
          <w:tcPr>
            <w:tcW w:w="3964" w:type="dxa"/>
            <w:vMerge/>
          </w:tcPr>
          <w:p w:rsidR="00221C9C" w:rsidRPr="00C220FA" w:rsidRDefault="00221C9C" w:rsidP="00221C9C">
            <w:pPr>
              <w:shd w:val="clear" w:color="auto" w:fill="FFFFFF"/>
              <w:tabs>
                <w:tab w:val="left" w:pos="0"/>
              </w:tabs>
              <w:spacing w:line="260" w:lineRule="exact"/>
              <w:ind w:right="-82"/>
              <w:rPr>
                <w:color w:val="000000"/>
                <w:spacing w:val="-1"/>
              </w:rPr>
            </w:pPr>
          </w:p>
        </w:tc>
      </w:tr>
      <w:tr w:rsidR="00221C9C" w:rsidRPr="00C220FA" w:rsidTr="00221C9C">
        <w:trPr>
          <w:trHeight w:val="1647"/>
        </w:trPr>
        <w:tc>
          <w:tcPr>
            <w:tcW w:w="2482" w:type="dxa"/>
            <w:gridSpan w:val="2"/>
          </w:tcPr>
          <w:p w:rsidR="00221C9C" w:rsidRPr="00C220FA" w:rsidRDefault="00221C9C" w:rsidP="00221C9C">
            <w:r w:rsidRPr="00C220FA">
              <w:t>Земельные участки (территории) общего пользования (код 12.0)</w:t>
            </w:r>
          </w:p>
        </w:tc>
        <w:tc>
          <w:tcPr>
            <w:tcW w:w="3599" w:type="dxa"/>
          </w:tcPr>
          <w:p w:rsidR="00221C9C" w:rsidRPr="00402BCB" w:rsidRDefault="00221C9C" w:rsidP="00221C9C">
            <w:pPr>
              <w:shd w:val="clear" w:color="auto" w:fill="FFFFFF"/>
              <w:tabs>
                <w:tab w:val="left" w:pos="0"/>
              </w:tabs>
              <w:spacing w:line="260" w:lineRule="exact"/>
              <w:ind w:right="-82"/>
              <w:rPr>
                <w:color w:val="000000"/>
                <w:spacing w:val="-1"/>
              </w:rPr>
            </w:pPr>
            <w:r w:rsidRPr="00402BCB">
              <w:rPr>
                <w:bCs/>
                <w:color w:val="000000"/>
                <w:spacing w:val="-1"/>
              </w:rPr>
              <w:t>Виды разрешенного использования объектов капитального строительства не установлены</w:t>
            </w:r>
          </w:p>
        </w:tc>
        <w:tc>
          <w:tcPr>
            <w:tcW w:w="3964" w:type="dxa"/>
          </w:tcPr>
          <w:p w:rsidR="00221C9C" w:rsidRPr="00C220FA" w:rsidRDefault="00221C9C" w:rsidP="00221C9C">
            <w:pPr>
              <w:shd w:val="clear" w:color="auto" w:fill="FFFFFF"/>
              <w:tabs>
                <w:tab w:val="left" w:pos="0"/>
              </w:tabs>
              <w:spacing w:line="260" w:lineRule="exact"/>
              <w:ind w:right="-82"/>
            </w:pPr>
            <w:r>
              <w:t>Действие градостроительного регламента не распространяется</w:t>
            </w:r>
          </w:p>
        </w:tc>
      </w:tr>
      <w:tr w:rsidR="00221C9C" w:rsidRPr="00C220FA" w:rsidTr="00221C9C">
        <w:trPr>
          <w:trHeight w:val="547"/>
        </w:trPr>
        <w:tc>
          <w:tcPr>
            <w:tcW w:w="10045" w:type="dxa"/>
            <w:gridSpan w:val="4"/>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Условно разрешенные</w:t>
            </w:r>
          </w:p>
        </w:tc>
      </w:tr>
      <w:tr w:rsidR="00221C9C" w:rsidRPr="00C220FA" w:rsidTr="00221C9C">
        <w:trPr>
          <w:gridBefore w:val="1"/>
          <w:wBefore w:w="34" w:type="dxa"/>
          <w:trHeight w:val="925"/>
        </w:trPr>
        <w:tc>
          <w:tcPr>
            <w:tcW w:w="2448" w:type="dxa"/>
          </w:tcPr>
          <w:p w:rsidR="00221C9C" w:rsidRPr="00C220FA" w:rsidRDefault="00221C9C" w:rsidP="00221C9C">
            <w:pPr>
              <w:shd w:val="clear" w:color="auto" w:fill="FFFFFF"/>
              <w:tabs>
                <w:tab w:val="left" w:pos="0"/>
              </w:tabs>
              <w:spacing w:line="260" w:lineRule="exact"/>
              <w:ind w:right="-82"/>
            </w:pPr>
            <w:r w:rsidRPr="00C220FA">
              <w:lastRenderedPageBreak/>
              <w:t xml:space="preserve">Для индивидуального жилищного строительства </w:t>
            </w:r>
          </w:p>
          <w:p w:rsidR="00221C9C" w:rsidRPr="00C220FA" w:rsidRDefault="00221C9C" w:rsidP="00221C9C">
            <w:pPr>
              <w:shd w:val="clear" w:color="auto" w:fill="FFFFFF"/>
              <w:tabs>
                <w:tab w:val="left" w:pos="0"/>
              </w:tabs>
              <w:spacing w:line="260" w:lineRule="exact"/>
              <w:ind w:right="-82"/>
              <w:rPr>
                <w:bCs/>
                <w:i/>
                <w:color w:val="000000"/>
                <w:spacing w:val="-1"/>
              </w:rPr>
            </w:pPr>
            <w:r w:rsidRPr="00C220FA">
              <w:t>(код 2.1)</w:t>
            </w:r>
          </w:p>
        </w:tc>
        <w:tc>
          <w:tcPr>
            <w:tcW w:w="3599" w:type="dxa"/>
          </w:tcPr>
          <w:p w:rsidR="00221C9C" w:rsidRPr="00CF2766" w:rsidRDefault="00221C9C" w:rsidP="00221C9C">
            <w:pPr>
              <w:rPr>
                <w:color w:val="000000"/>
                <w:spacing w:val="-1"/>
              </w:rPr>
            </w:pPr>
            <w:r w:rsidRPr="00CF2766">
              <w:rPr>
                <w:sz w:val="22"/>
                <w:szCs w:val="22"/>
              </w:rPr>
              <w:t>Индивидуальное жилищное строительство</w:t>
            </w:r>
          </w:p>
          <w:p w:rsidR="00221C9C" w:rsidRPr="00CF2766" w:rsidRDefault="00221C9C" w:rsidP="00221C9C">
            <w:pPr>
              <w:shd w:val="clear" w:color="auto" w:fill="FFFFFF"/>
              <w:tabs>
                <w:tab w:val="left" w:pos="0"/>
              </w:tabs>
              <w:spacing w:line="260" w:lineRule="exact"/>
              <w:ind w:right="-82"/>
              <w:rPr>
                <w:color w:val="000000"/>
                <w:spacing w:val="-1"/>
              </w:rPr>
            </w:pPr>
          </w:p>
        </w:tc>
        <w:tc>
          <w:tcPr>
            <w:tcW w:w="3964"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2C25" w:rsidRDefault="00221C9C" w:rsidP="00221C9C">
            <w:pPr>
              <w:jc w:val="both"/>
            </w:pPr>
            <w:r>
              <w:t>М</w:t>
            </w:r>
            <w:r w:rsidRPr="00DA2C25">
              <w:t>инимальная площадь земельного участка –</w:t>
            </w:r>
            <w:r>
              <w:t xml:space="preserve"> </w:t>
            </w:r>
            <w:r w:rsidR="00411179">
              <w:t>10</w:t>
            </w:r>
            <w:r w:rsidRPr="0016708C">
              <w:t>00</w:t>
            </w:r>
            <w:r>
              <w:t xml:space="preserve"> кв.м.</w:t>
            </w:r>
          </w:p>
          <w:p w:rsidR="00221C9C" w:rsidRPr="00DA2C25" w:rsidRDefault="00221C9C" w:rsidP="00221C9C">
            <w:pPr>
              <w:jc w:val="both"/>
            </w:pPr>
            <w:r>
              <w:t>М</w:t>
            </w:r>
            <w:r w:rsidRPr="00DA2C25">
              <w:t>аксимальная площадь земельного участка –</w:t>
            </w:r>
            <w:r>
              <w:t xml:space="preserve"> 5000</w:t>
            </w:r>
            <w:r w:rsidRPr="00DA2C25">
              <w:t xml:space="preserve"> </w:t>
            </w:r>
            <w:r>
              <w:t>кв.м</w:t>
            </w:r>
            <w:r w:rsidRPr="00DA2C25">
              <w:t>.</w:t>
            </w:r>
          </w:p>
          <w:p w:rsidR="00221C9C" w:rsidRDefault="00221C9C" w:rsidP="00221C9C">
            <w:pPr>
              <w:jc w:val="both"/>
            </w:pPr>
            <w:r w:rsidRPr="00DA2C25">
              <w:t>Минимальный размер земельного участка</w:t>
            </w:r>
            <w:r>
              <w:t>,</w:t>
            </w:r>
            <w:r w:rsidRPr="00DA2C25">
              <w:t xml:space="preserve"> </w:t>
            </w:r>
            <w:r>
              <w:t xml:space="preserve">образуемого при разделе </w:t>
            </w:r>
            <w:r w:rsidRPr="00DA2C25">
              <w:t>– 2</w:t>
            </w:r>
            <w:r>
              <w:t>0</w:t>
            </w:r>
            <w:r w:rsidRPr="00DA2C25">
              <w:t xml:space="preserve"> м.</w:t>
            </w:r>
          </w:p>
          <w:p w:rsidR="00221C9C" w:rsidRDefault="00221C9C" w:rsidP="00221C9C">
            <w:pPr>
              <w:jc w:val="both"/>
            </w:pPr>
            <w:r w:rsidRPr="00DA2C25">
              <w:t>Минимальный размер земельного участка</w:t>
            </w:r>
            <w:r>
              <w:t xml:space="preserve">, образуемого на основании документации по планировке территории </w:t>
            </w:r>
            <w:r w:rsidRPr="00DA2C25">
              <w:t xml:space="preserve">– </w:t>
            </w:r>
            <w:smartTag w:uri="urn:schemas-microsoft-com:office:smarttags" w:element="metricconverter">
              <w:smartTagPr>
                <w:attr w:name="ProductID" w:val="25 м"/>
              </w:smartTagPr>
              <w:r w:rsidRPr="00DA2C25">
                <w:t>2</w:t>
              </w:r>
              <w:r>
                <w:t>5</w:t>
              </w:r>
              <w:r w:rsidRPr="00DA2C25">
                <w:t xml:space="preserve"> м</w:t>
              </w:r>
            </w:smartTag>
            <w:r w:rsidRPr="00DA2C25">
              <w:t>.</w:t>
            </w:r>
          </w:p>
          <w:p w:rsidR="00221C9C" w:rsidRPr="00AE7099" w:rsidRDefault="00221C9C" w:rsidP="00221C9C">
            <w:pPr>
              <w:jc w:val="both"/>
            </w:pPr>
            <w:r w:rsidRPr="00EB13BD">
              <w:rPr>
                <w:u w:val="single"/>
              </w:rPr>
              <w:t>Примечание:</w:t>
            </w:r>
            <w:r>
              <w:t xml:space="preserve"> Значение п</w:t>
            </w:r>
            <w:r w:rsidRPr="00AE7099">
              <w:t>редельны</w:t>
            </w:r>
            <w:r>
              <w:t>х</w:t>
            </w:r>
            <w:r w:rsidRPr="00AE7099">
              <w:t xml:space="preserve"> размер</w:t>
            </w:r>
            <w:r>
              <w:t>ов</w:t>
            </w:r>
            <w:r w:rsidRPr="00AE7099">
              <w:t xml:space="preserve"> земельных участков, в том числе их площад</w:t>
            </w:r>
            <w:r>
              <w:t>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A2C25" w:rsidRDefault="00221C9C" w:rsidP="00221C9C">
            <w:pPr>
              <w:jc w:val="both"/>
            </w:pPr>
            <w:r>
              <w:t xml:space="preserve">со стороны </w:t>
            </w:r>
            <w:r w:rsidRPr="00DA2C25">
              <w:t xml:space="preserve">красной линии улиц – </w:t>
            </w:r>
            <w:smartTag w:uri="urn:schemas-microsoft-com:office:smarttags" w:element="metricconverter">
              <w:smartTagPr>
                <w:attr w:name="ProductID" w:val="5 м"/>
              </w:smartTagPr>
              <w:r w:rsidRPr="00DA2C25">
                <w:t>5 м</w:t>
              </w:r>
            </w:smartTag>
            <w:r w:rsidRPr="00DA2C25">
              <w:t>,</w:t>
            </w:r>
          </w:p>
          <w:p w:rsidR="00221C9C" w:rsidRDefault="00221C9C" w:rsidP="00221C9C">
            <w:pPr>
              <w:jc w:val="both"/>
            </w:pPr>
            <w:r>
              <w:t xml:space="preserve">со стороны </w:t>
            </w:r>
            <w:r w:rsidRPr="00DA2C25">
              <w:t xml:space="preserve">красной линии однополосных проездов – </w:t>
            </w:r>
            <w:smartTag w:uri="urn:schemas-microsoft-com:office:smarttags" w:element="metricconverter">
              <w:smartTagPr>
                <w:attr w:name="ProductID" w:val="3 м"/>
              </w:smartTagPr>
              <w:r w:rsidRPr="00DA2C25">
                <w:t>3</w:t>
              </w:r>
              <w:r>
                <w:t> </w:t>
              </w:r>
              <w:r w:rsidRPr="00DA2C25">
                <w:t>м</w:t>
              </w:r>
            </w:smartTag>
            <w:r w:rsidRPr="00DA2C25">
              <w:t>.</w:t>
            </w:r>
          </w:p>
          <w:p w:rsidR="00221C9C" w:rsidRPr="00DA2C25"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pPr>
            <w:r w:rsidRPr="00DA2C25">
              <w:t>Минимальное расстояние от границ</w:t>
            </w:r>
            <w:r>
              <w:t>ы</w:t>
            </w:r>
            <w:r w:rsidRPr="00DA2C25">
              <w:t xml:space="preserve"> </w:t>
            </w:r>
            <w:r>
              <w:t>земельного</w:t>
            </w:r>
            <w:r w:rsidRPr="00DA2C25">
              <w:t xml:space="preserve"> участка до:</w:t>
            </w:r>
          </w:p>
          <w:p w:rsidR="00221C9C" w:rsidRPr="00DA2C25" w:rsidRDefault="00221C9C" w:rsidP="00221C9C">
            <w:pPr>
              <w:jc w:val="both"/>
            </w:pPr>
            <w:r w:rsidRPr="00DA2C25">
              <w:t xml:space="preserve">основного строения – </w:t>
            </w:r>
            <w:smartTag w:uri="urn:schemas-microsoft-com:office:smarttags" w:element="metricconverter">
              <w:smartTagPr>
                <w:attr w:name="ProductID" w:val="3 м"/>
              </w:smartTagPr>
              <w:r w:rsidRPr="00DA2C25">
                <w:t>3 м</w:t>
              </w:r>
            </w:smartTag>
            <w:r w:rsidRPr="00DA2C25">
              <w:t>,</w:t>
            </w:r>
          </w:p>
          <w:p w:rsidR="00221C9C" w:rsidRPr="00DA2C25" w:rsidRDefault="00221C9C" w:rsidP="00221C9C">
            <w:pPr>
              <w:jc w:val="both"/>
            </w:pPr>
            <w:r w:rsidRPr="00DA2C25">
              <w:t xml:space="preserve">хозяйственных и прочих строений – </w:t>
            </w:r>
            <w:smartTag w:uri="urn:schemas-microsoft-com:office:smarttags" w:element="metricconverter">
              <w:smartTagPr>
                <w:attr w:name="ProductID" w:val="1 м"/>
              </w:smartTagPr>
              <w:r w:rsidRPr="00DA2C25">
                <w:t>1 м</w:t>
              </w:r>
            </w:smartTag>
            <w:r w:rsidRPr="00DA2C25">
              <w:t>,</w:t>
            </w:r>
          </w:p>
          <w:p w:rsidR="00221C9C" w:rsidRDefault="00221C9C" w:rsidP="00221C9C">
            <w:pPr>
              <w:jc w:val="both"/>
            </w:pPr>
            <w:r w:rsidRPr="00DA2C25">
              <w:t xml:space="preserve">отдельно стоящего гаража – </w:t>
            </w:r>
            <w:smartTag w:uri="urn:schemas-microsoft-com:office:smarttags" w:element="metricconverter">
              <w:smartTagPr>
                <w:attr w:name="ProductID" w:val="1 м"/>
              </w:smartTagPr>
              <w:r w:rsidRPr="00DA2C25">
                <w:t>1 м</w:t>
              </w:r>
            </w:smartTag>
            <w:r w:rsidRPr="00DA2C25">
              <w:t>.</w:t>
            </w:r>
          </w:p>
          <w:p w:rsidR="00221C9C" w:rsidRPr="00DA2C25" w:rsidRDefault="00221C9C" w:rsidP="00221C9C">
            <w:pPr>
              <w:jc w:val="both"/>
            </w:pPr>
            <w: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t>3 м</w:t>
              </w:r>
            </w:smartTag>
            <w:r>
              <w:t>.</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Default="00221C9C" w:rsidP="00221C9C">
            <w:pPr>
              <w:jc w:val="both"/>
            </w:pPr>
            <w:r>
              <w:t xml:space="preserve">Максимальное количество этажей – </w:t>
            </w:r>
            <w:r w:rsidRPr="00DA2C25">
              <w:t>3 (включая подземный, подвальный, цокольный, технический, мансардный).</w:t>
            </w:r>
          </w:p>
          <w:p w:rsidR="00221C9C" w:rsidRPr="00DA2C25" w:rsidRDefault="00221C9C" w:rsidP="00221C9C">
            <w:pPr>
              <w:jc w:val="both"/>
            </w:pPr>
            <w:r>
              <w:t>Максимальная</w:t>
            </w:r>
            <w:r w:rsidRPr="000662E4">
              <w:t xml:space="preserve">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0662E4">
                <w:t>3 метров</w:t>
              </w:r>
            </w:smartTag>
            <w:r w:rsidRPr="000662E4">
              <w:t xml:space="preserve"> от границ земельного участка – </w:t>
            </w:r>
            <w:r>
              <w:t>6</w:t>
            </w:r>
            <w:r w:rsidRPr="000662E4">
              <w:t xml:space="preserve"> метр</w:t>
            </w:r>
            <w:r>
              <w:t>ов</w:t>
            </w:r>
            <w:r w:rsidRPr="000662E4">
              <w:t>.</w:t>
            </w:r>
          </w:p>
          <w:p w:rsidR="00221C9C" w:rsidRPr="00DA2C25" w:rsidRDefault="00221C9C" w:rsidP="00221C9C">
            <w:pPr>
              <w:jc w:val="both"/>
              <w:rPr>
                <w:b/>
              </w:rPr>
            </w:pPr>
            <w:r w:rsidRPr="00DA2C25">
              <w:rPr>
                <w:b/>
              </w:rPr>
              <w:t>Максимальный процент застройки в границах земельного участка</w:t>
            </w:r>
            <w:r>
              <w:rPr>
                <w:b/>
              </w:rPr>
              <w:t xml:space="preserve"> – 60 %.</w:t>
            </w:r>
          </w:p>
          <w:p w:rsidR="00221C9C" w:rsidRDefault="00221C9C" w:rsidP="00221C9C">
            <w:pPr>
              <w:jc w:val="both"/>
              <w:rPr>
                <w:u w:val="single"/>
              </w:rPr>
            </w:pPr>
            <w:r w:rsidRPr="00DA2C25">
              <w:rPr>
                <w:u w:val="single"/>
              </w:rPr>
              <w:t>Примечание:</w:t>
            </w:r>
          </w:p>
          <w:p w:rsidR="00221C9C" w:rsidRDefault="00221C9C" w:rsidP="00221C9C">
            <w:pPr>
              <w:jc w:val="both"/>
            </w:pPr>
            <w:r>
              <w:t xml:space="preserve">1. Максимальный процент застройки </w:t>
            </w:r>
            <w:r w:rsidRPr="0016708C">
              <w:t>в границах земельного участка, определяе</w:t>
            </w:r>
            <w:r>
              <w:t>тся</w:t>
            </w:r>
            <w:r w:rsidRPr="0016708C">
              <w:t xml:space="preserve"> как отношение суммарной площади земельного участка, которая может быть застроена, ко всей площади земельного участка</w:t>
            </w:r>
            <w:r>
              <w:t>.</w:t>
            </w:r>
          </w:p>
          <w:p w:rsidR="00221C9C" w:rsidRDefault="00221C9C" w:rsidP="00221C9C">
            <w:pPr>
              <w:jc w:val="both"/>
            </w:pPr>
            <w:r>
              <w:lastRenderedPageBreak/>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221C9C" w:rsidRPr="00EB13BD" w:rsidRDefault="00221C9C" w:rsidP="00221C9C">
            <w:pPr>
              <w:jc w:val="both"/>
              <w:rPr>
                <w:u w:val="single"/>
              </w:rPr>
            </w:pPr>
            <w:r w:rsidRPr="00EB13BD">
              <w:rPr>
                <w:u w:val="single"/>
              </w:rPr>
              <w:t>Примечание:</w:t>
            </w:r>
          </w:p>
          <w:p w:rsidR="00221C9C" w:rsidRDefault="00221C9C" w:rsidP="00221C9C">
            <w:pPr>
              <w:jc w:val="both"/>
            </w:pPr>
            <w:r>
              <w:t xml:space="preserve">1. </w:t>
            </w:r>
            <w:r w:rsidRPr="000662E4">
              <w:t xml:space="preserve">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0662E4">
                <w:t>3 метров</w:t>
              </w:r>
            </w:smartTag>
            <w:r w:rsidRPr="000662E4">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221C9C" w:rsidRPr="00C220FA" w:rsidRDefault="00221C9C" w:rsidP="00221C9C">
            <w:pPr>
              <w:shd w:val="clear" w:color="auto" w:fill="FFFFFF"/>
              <w:tabs>
                <w:tab w:val="left" w:pos="0"/>
              </w:tabs>
              <w:spacing w:line="260" w:lineRule="exact"/>
              <w:ind w:right="-82"/>
              <w:rPr>
                <w:color w:val="000000"/>
                <w:spacing w:val="-1"/>
              </w:rPr>
            </w:pPr>
            <w:r>
              <w:t xml:space="preserve">2. Размещение </w:t>
            </w:r>
            <w:r w:rsidRPr="000662E4">
              <w:t>строени</w:t>
            </w:r>
            <w:r>
              <w:t>й</w:t>
            </w:r>
            <w:r w:rsidRPr="000662E4">
              <w:t xml:space="preserve"> или сооружени</w:t>
            </w:r>
            <w:r>
              <w:t>й</w:t>
            </w:r>
            <w:r w:rsidRPr="000662E4">
              <w:t xml:space="preserve"> вспомогательного использования</w:t>
            </w:r>
            <w:r>
              <w:t xml:space="preserve"> вдоль границ смежного земельного участка на расстоянии до </w:t>
            </w:r>
            <w:smartTag w:uri="urn:schemas-microsoft-com:office:smarttags" w:element="metricconverter">
              <w:smartTagPr>
                <w:attr w:name="ProductID" w:val="3 метров"/>
              </w:smartTagPr>
              <w:r>
                <w:t>3 метров</w:t>
              </w:r>
            </w:smartTag>
            <w:r>
              <w:t>, допускается не более чем на 50 % длины этой границы.</w:t>
            </w:r>
          </w:p>
        </w:tc>
      </w:tr>
      <w:tr w:rsidR="00221C9C" w:rsidRPr="00C220FA" w:rsidTr="00221C9C">
        <w:trPr>
          <w:trHeight w:val="531"/>
        </w:trPr>
        <w:tc>
          <w:tcPr>
            <w:tcW w:w="2482" w:type="dxa"/>
            <w:gridSpan w:val="2"/>
          </w:tcPr>
          <w:p w:rsidR="00221C9C" w:rsidRDefault="00221C9C" w:rsidP="00221C9C">
            <w:r w:rsidRPr="00C220FA">
              <w:lastRenderedPageBreak/>
              <w:t xml:space="preserve">Коммунальное обслуживание </w:t>
            </w:r>
          </w:p>
          <w:p w:rsidR="00221C9C" w:rsidRPr="00C220FA" w:rsidRDefault="00221C9C" w:rsidP="00221C9C">
            <w:r w:rsidRPr="00C220FA">
              <w:t>(код 3.1)</w:t>
            </w:r>
          </w:p>
        </w:tc>
        <w:tc>
          <w:tcPr>
            <w:tcW w:w="3599" w:type="dxa"/>
          </w:tcPr>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Противопожарные водоемы и резервуары;</w:t>
            </w:r>
          </w:p>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Водонапорная башня;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Водозаборная скважина;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Трансформаторная подстанция;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Тепловой пункт;</w:t>
            </w:r>
          </w:p>
          <w:p w:rsidR="00221C9C" w:rsidRPr="00C220FA" w:rsidRDefault="00221C9C" w:rsidP="00221C9C">
            <w:pPr>
              <w:shd w:val="clear" w:color="auto" w:fill="FFFFFF"/>
              <w:tabs>
                <w:tab w:val="left" w:pos="0"/>
              </w:tabs>
              <w:spacing w:line="260" w:lineRule="exact"/>
              <w:ind w:right="-82"/>
              <w:rPr>
                <w:color w:val="000000"/>
                <w:spacing w:val="-1"/>
              </w:rPr>
            </w:pPr>
            <w:r w:rsidRPr="00C220FA">
              <w:t>Газорегуляторная установка (ГРУ);</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Отопительная котельная;</w:t>
            </w:r>
          </w:p>
          <w:p w:rsidR="00221C9C" w:rsidRPr="00C220FA" w:rsidRDefault="00221C9C" w:rsidP="00221C9C">
            <w:pPr>
              <w:shd w:val="clear" w:color="auto" w:fill="FFFFFF"/>
              <w:tabs>
                <w:tab w:val="num" w:pos="1311"/>
                <w:tab w:val="left" w:pos="9781"/>
              </w:tabs>
              <w:spacing w:line="274" w:lineRule="exact"/>
              <w:ind w:right="-82"/>
            </w:pPr>
            <w:r w:rsidRPr="00C220FA">
              <w:t>Жилищно-эксплуатационные и аварийно-диспетчерские службы;</w:t>
            </w:r>
          </w:p>
          <w:p w:rsidR="00221C9C" w:rsidRPr="00C220FA" w:rsidRDefault="00221C9C" w:rsidP="00221C9C">
            <w:pPr>
              <w:shd w:val="clear" w:color="auto" w:fill="FFFFFF"/>
              <w:tabs>
                <w:tab w:val="left" w:pos="0"/>
              </w:tabs>
              <w:spacing w:line="260" w:lineRule="exact"/>
              <w:ind w:right="-82"/>
            </w:pPr>
            <w:r w:rsidRPr="00C220FA">
              <w:t>Линейные объекты водоснабжения, теплоснабжения, энергоснабжения, газоснабжения;</w:t>
            </w:r>
          </w:p>
          <w:p w:rsidR="00221C9C" w:rsidRPr="00C220FA" w:rsidRDefault="00221C9C" w:rsidP="00221C9C">
            <w:pPr>
              <w:shd w:val="clear" w:color="auto" w:fill="FFFFFF"/>
              <w:tabs>
                <w:tab w:val="left" w:pos="0"/>
              </w:tabs>
              <w:spacing w:line="260" w:lineRule="exact"/>
              <w:ind w:right="-82"/>
              <w:rPr>
                <w:color w:val="000000"/>
                <w:spacing w:val="-1"/>
              </w:rPr>
            </w:pPr>
            <w:r w:rsidRPr="00C220FA">
              <w:t>Антенно-мачтовые сооружения</w:t>
            </w:r>
          </w:p>
        </w:tc>
        <w:tc>
          <w:tcPr>
            <w:tcW w:w="3964" w:type="dxa"/>
          </w:tcPr>
          <w:p w:rsidR="00221C9C" w:rsidRPr="00C220FA" w:rsidRDefault="00221C9C" w:rsidP="00221C9C">
            <w:pPr>
              <w:shd w:val="clear" w:color="auto" w:fill="FFFFFF"/>
              <w:tabs>
                <w:tab w:val="left" w:pos="0"/>
              </w:tabs>
              <w:spacing w:line="260" w:lineRule="exact"/>
              <w:ind w:right="-82"/>
              <w:rPr>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531"/>
        </w:trPr>
        <w:tc>
          <w:tcPr>
            <w:tcW w:w="2482" w:type="dxa"/>
            <w:gridSpan w:val="2"/>
          </w:tcPr>
          <w:p w:rsidR="00221C9C" w:rsidRDefault="00221C9C" w:rsidP="00221C9C">
            <w:r w:rsidRPr="00C220FA">
              <w:t xml:space="preserve">Бытовое обслуживание </w:t>
            </w:r>
          </w:p>
          <w:p w:rsidR="00221C9C" w:rsidRPr="00C220FA" w:rsidRDefault="00221C9C" w:rsidP="00221C9C">
            <w:r w:rsidRPr="00C220FA">
              <w:t>(код 3.3)</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Pr>
                <w:color w:val="000000"/>
                <w:spacing w:val="-1"/>
              </w:rPr>
              <w:t>А</w:t>
            </w:r>
            <w:r w:rsidRPr="00C220FA">
              <w:rPr>
                <w:color w:val="000000"/>
                <w:spacing w:val="-1"/>
              </w:rPr>
              <w:t>телье;</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Мастерская мелкого ремонта; Парикмахерская и иные объекты обслуживания;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Приёмный пункт продуктов лесного происхождения;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Прачечная;</w:t>
            </w:r>
          </w:p>
          <w:p w:rsidR="00221C9C" w:rsidRPr="00C220FA" w:rsidRDefault="00221C9C" w:rsidP="00221C9C">
            <w:pPr>
              <w:shd w:val="clear" w:color="auto" w:fill="FFFFFF"/>
              <w:tabs>
                <w:tab w:val="left" w:pos="0"/>
              </w:tabs>
              <w:spacing w:line="260" w:lineRule="exact"/>
              <w:ind w:right="-82"/>
              <w:rPr>
                <w:color w:val="000000"/>
                <w:spacing w:val="-1"/>
              </w:rPr>
            </w:pPr>
          </w:p>
        </w:tc>
        <w:tc>
          <w:tcPr>
            <w:tcW w:w="3964"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45B3" w:rsidRDefault="00221C9C" w:rsidP="00221C9C">
            <w:pPr>
              <w:jc w:val="both"/>
            </w:pPr>
            <w:r>
              <w:t>Минимальный размер земельного участка – 10 метра.</w:t>
            </w:r>
          </w:p>
          <w:p w:rsidR="00221C9C" w:rsidRPr="00DA45B3" w:rsidRDefault="00221C9C" w:rsidP="00221C9C">
            <w:pPr>
              <w:jc w:val="both"/>
            </w:pPr>
            <w:r w:rsidRPr="00DA45B3">
              <w:t xml:space="preserve">минимальная площадь земельного участка - </w:t>
            </w:r>
            <w:r>
              <w:t>100</w:t>
            </w:r>
            <w:r w:rsidRPr="00DA45B3">
              <w:t xml:space="preserve"> </w:t>
            </w:r>
            <w:r>
              <w:t>кв. м.</w:t>
            </w:r>
          </w:p>
          <w:p w:rsidR="00221C9C" w:rsidRPr="00DA45B3" w:rsidRDefault="00221C9C" w:rsidP="00221C9C">
            <w:pPr>
              <w:jc w:val="both"/>
            </w:pPr>
            <w:r w:rsidRPr="00DA45B3">
              <w:t xml:space="preserve">максимальная площадь земельного участка - </w:t>
            </w:r>
            <w:smartTag w:uri="urn:schemas-microsoft-com:office:smarttags" w:element="metricconverter">
              <w:smartTagPr>
                <w:attr w:name="ProductID" w:val="1000 кв. м"/>
              </w:smartTagPr>
              <w:r>
                <w:t>1000</w:t>
              </w:r>
              <w:r w:rsidRPr="00DA45B3">
                <w:t xml:space="preserve"> </w:t>
              </w:r>
              <w:r>
                <w:t>кв. м</w:t>
              </w:r>
            </w:smartTag>
            <w:r>
              <w:t>.</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3.</w:t>
            </w:r>
          </w:p>
          <w:p w:rsidR="00221C9C" w:rsidRPr="00C220FA" w:rsidRDefault="00221C9C" w:rsidP="00221C9C">
            <w:pPr>
              <w:shd w:val="clear" w:color="auto" w:fill="FFFFFF"/>
              <w:tabs>
                <w:tab w:val="left" w:pos="0"/>
              </w:tabs>
              <w:spacing w:line="260" w:lineRule="exact"/>
              <w:ind w:right="-82"/>
              <w:rPr>
                <w:color w:val="000000"/>
                <w:spacing w:val="-1"/>
              </w:rPr>
            </w:pPr>
            <w:r w:rsidRPr="00DA2C25">
              <w:rPr>
                <w:b/>
              </w:rPr>
              <w:t xml:space="preserve">Максимальный процент застройки в </w:t>
            </w:r>
            <w:r w:rsidRPr="00DA2C25">
              <w:rPr>
                <w:b/>
              </w:rPr>
              <w:lastRenderedPageBreak/>
              <w:t>границах земельного участка</w:t>
            </w:r>
            <w:r>
              <w:t xml:space="preserve"> – 60%.</w:t>
            </w:r>
          </w:p>
        </w:tc>
      </w:tr>
      <w:tr w:rsidR="00221C9C" w:rsidRPr="00C220FA" w:rsidTr="00221C9C">
        <w:trPr>
          <w:trHeight w:val="718"/>
        </w:trPr>
        <w:tc>
          <w:tcPr>
            <w:tcW w:w="2482" w:type="dxa"/>
            <w:gridSpan w:val="2"/>
          </w:tcPr>
          <w:p w:rsidR="00221C9C" w:rsidRDefault="00221C9C" w:rsidP="00221C9C">
            <w:r w:rsidRPr="00C220FA">
              <w:lastRenderedPageBreak/>
              <w:t xml:space="preserve">Обслуживание автотранспорта </w:t>
            </w:r>
          </w:p>
          <w:p w:rsidR="00221C9C" w:rsidRPr="00C220FA" w:rsidRDefault="00221C9C" w:rsidP="00221C9C">
            <w:pPr>
              <w:rPr>
                <w:i/>
              </w:rPr>
            </w:pPr>
            <w:r w:rsidRPr="00C220FA">
              <w:t>(код 4.9)</w:t>
            </w:r>
          </w:p>
        </w:tc>
        <w:tc>
          <w:tcPr>
            <w:tcW w:w="3599"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Гаражи боксового типа;</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Гараж;</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Стоянка (парковка)</w:t>
            </w:r>
          </w:p>
        </w:tc>
        <w:tc>
          <w:tcPr>
            <w:tcW w:w="3964"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45B3" w:rsidRDefault="00221C9C" w:rsidP="00221C9C">
            <w:pPr>
              <w:jc w:val="both"/>
            </w:pPr>
            <w:r>
              <w:t>Минимальный размер земельного участка – 6 метров.</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36 кв.м.</w:t>
            </w:r>
            <w:r w:rsidRPr="00DA45B3">
              <w:t>,</w:t>
            </w:r>
          </w:p>
          <w:p w:rsidR="00221C9C" w:rsidRPr="00DA45B3" w:rsidRDefault="00221C9C" w:rsidP="00221C9C">
            <w:pPr>
              <w:jc w:val="both"/>
            </w:pPr>
            <w:r w:rsidRPr="00DA45B3">
              <w:t xml:space="preserve">максимальная площадь земельного участка - </w:t>
            </w:r>
            <w:r>
              <w:t>400</w:t>
            </w:r>
            <w:r w:rsidRPr="00DA45B3">
              <w:t xml:space="preserve"> </w:t>
            </w:r>
            <w:r>
              <w:t>кв.м.</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1.</w:t>
            </w:r>
          </w:p>
          <w:p w:rsidR="00221C9C" w:rsidRPr="00C220FA" w:rsidRDefault="00221C9C" w:rsidP="00221C9C">
            <w:pPr>
              <w:shd w:val="clear" w:color="auto" w:fill="FFFFFF"/>
              <w:tabs>
                <w:tab w:val="left" w:pos="0"/>
                <w:tab w:val="left" w:pos="655"/>
              </w:tabs>
              <w:spacing w:line="260" w:lineRule="exact"/>
              <w:ind w:right="-82"/>
              <w:rPr>
                <w:bCs/>
                <w:color w:val="000000"/>
                <w:spacing w:val="-1"/>
              </w:rPr>
            </w:pPr>
            <w:r w:rsidRPr="00DA2C25">
              <w:rPr>
                <w:b/>
              </w:rPr>
              <w:t>Максимальный процент застройки в границах земельного участка</w:t>
            </w:r>
            <w:r>
              <w:t xml:space="preserve"> – 60%.</w:t>
            </w:r>
            <w:r>
              <w:rPr>
                <w:bCs/>
                <w:color w:val="000000"/>
                <w:spacing w:val="-1"/>
              </w:rPr>
              <w:tab/>
            </w:r>
          </w:p>
        </w:tc>
      </w:tr>
      <w:tr w:rsidR="00221C9C" w:rsidRPr="00C220FA" w:rsidTr="00221C9C">
        <w:trPr>
          <w:trHeight w:val="579"/>
        </w:trPr>
        <w:tc>
          <w:tcPr>
            <w:tcW w:w="10045" w:type="dxa"/>
            <w:gridSpan w:val="4"/>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Вспомогательные</w:t>
            </w:r>
          </w:p>
        </w:tc>
      </w:tr>
      <w:tr w:rsidR="00221C9C" w:rsidRPr="00C220FA" w:rsidTr="00221C9C">
        <w:trPr>
          <w:trHeight w:val="531"/>
        </w:trPr>
        <w:tc>
          <w:tcPr>
            <w:tcW w:w="2482" w:type="dxa"/>
            <w:gridSpan w:val="2"/>
          </w:tcPr>
          <w:p w:rsidR="00221C9C" w:rsidRPr="00C220FA" w:rsidRDefault="00221C9C" w:rsidP="00221C9C">
            <w:r w:rsidRPr="00C220FA">
              <w:t xml:space="preserve">В соответствии с основными и условно </w:t>
            </w:r>
          </w:p>
          <w:p w:rsidR="00221C9C" w:rsidRPr="00C220FA" w:rsidRDefault="00221C9C" w:rsidP="00221C9C">
            <w:r w:rsidRPr="00C220FA">
              <w:t>разрешенными видами использования</w:t>
            </w:r>
          </w:p>
        </w:tc>
        <w:tc>
          <w:tcPr>
            <w:tcW w:w="3599" w:type="dxa"/>
          </w:tcPr>
          <w:p w:rsidR="00221C9C" w:rsidRPr="00253441" w:rsidRDefault="00221C9C" w:rsidP="00221C9C">
            <w:pPr>
              <w:shd w:val="clear" w:color="auto" w:fill="FFFFFF"/>
              <w:tabs>
                <w:tab w:val="num" w:pos="360"/>
                <w:tab w:val="left" w:pos="1482"/>
                <w:tab w:val="left" w:pos="9638"/>
              </w:tabs>
              <w:spacing w:line="274" w:lineRule="exact"/>
              <w:ind w:right="-82"/>
              <w:rPr>
                <w:bCs/>
                <w:color w:val="000000"/>
                <w:spacing w:val="-1"/>
              </w:rPr>
            </w:pPr>
            <w:r w:rsidRPr="00253441">
              <w:t>Сети инженерно-техническ</w:t>
            </w:r>
            <w:r>
              <w:t>ого обсл</w:t>
            </w:r>
            <w:r w:rsidRPr="00253441">
              <w:t>уживания</w:t>
            </w:r>
          </w:p>
        </w:tc>
        <w:tc>
          <w:tcPr>
            <w:tcW w:w="3964" w:type="dxa"/>
          </w:tcPr>
          <w:p w:rsidR="00221C9C" w:rsidRPr="00C220FA" w:rsidRDefault="00221C9C" w:rsidP="00221C9C">
            <w:pPr>
              <w:shd w:val="clear" w:color="auto" w:fill="FFFFFF"/>
              <w:tabs>
                <w:tab w:val="left" w:pos="0"/>
              </w:tabs>
              <w:spacing w:line="260" w:lineRule="exact"/>
              <w:ind w:right="-82"/>
              <w:rPr>
                <w:bCs/>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Default="00221C9C" w:rsidP="00221C9C">
      <w:pPr>
        <w:shd w:val="clear" w:color="auto" w:fill="FFFFFF"/>
        <w:tabs>
          <w:tab w:val="left" w:pos="3341"/>
          <w:tab w:val="left" w:pos="9781"/>
        </w:tabs>
        <w:spacing w:line="274" w:lineRule="exact"/>
        <w:ind w:right="7" w:firstLine="570"/>
        <w:jc w:val="both"/>
        <w:rPr>
          <w:b/>
          <w:bCs/>
          <w:spacing w:val="4"/>
        </w:rPr>
      </w:pPr>
    </w:p>
    <w:p w:rsidR="00221C9C" w:rsidRPr="00C220FA" w:rsidRDefault="00221C9C" w:rsidP="00221C9C">
      <w:pPr>
        <w:shd w:val="clear" w:color="auto" w:fill="FFFFFF"/>
        <w:tabs>
          <w:tab w:val="left" w:pos="9781"/>
        </w:tabs>
        <w:spacing w:line="274" w:lineRule="exact"/>
        <w:ind w:right="-82" w:firstLine="453"/>
        <w:jc w:val="both"/>
        <w:rPr>
          <w:b/>
          <w:bCs/>
          <w:color w:val="000000"/>
          <w:spacing w:val="-1"/>
        </w:rPr>
      </w:pPr>
      <w:r w:rsidRPr="00C220FA">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221C9C" w:rsidRPr="00C220FA" w:rsidRDefault="00221C9C" w:rsidP="00221C9C">
      <w:pPr>
        <w:shd w:val="clear" w:color="auto" w:fill="FFFFFF"/>
        <w:tabs>
          <w:tab w:val="num" w:pos="1254"/>
          <w:tab w:val="left" w:pos="9781"/>
        </w:tabs>
        <w:spacing w:line="274" w:lineRule="exact"/>
        <w:ind w:right="-82" w:firstLine="453"/>
        <w:jc w:val="both"/>
        <w:rPr>
          <w:color w:val="000000"/>
          <w:spacing w:val="-1"/>
        </w:rPr>
      </w:pPr>
    </w:p>
    <w:p w:rsidR="00221C9C" w:rsidRPr="00C220FA" w:rsidRDefault="00221C9C" w:rsidP="00221C9C">
      <w:pPr>
        <w:shd w:val="clear" w:color="auto" w:fill="FFFFFF"/>
        <w:tabs>
          <w:tab w:val="num" w:pos="1254"/>
          <w:tab w:val="left" w:pos="9781"/>
        </w:tabs>
        <w:spacing w:line="274" w:lineRule="exact"/>
        <w:ind w:right="-82" w:firstLine="453"/>
        <w:jc w:val="both"/>
        <w:rPr>
          <w:color w:val="000000"/>
          <w:spacing w:val="-1"/>
        </w:rPr>
      </w:pPr>
      <w:r w:rsidRPr="00C220FA">
        <w:rPr>
          <w:color w:val="00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C220FA">
        <w:rPr>
          <w:color w:val="000000"/>
        </w:rPr>
        <w:t>СП 42.13330.2011 «Градостроительство. Планировка и застройка городских и сельских поселений»</w:t>
      </w:r>
      <w:r w:rsidRPr="00C220FA">
        <w:rPr>
          <w:color w:val="000000"/>
          <w:spacing w:val="-1"/>
        </w:rPr>
        <w:t>, нормативами градостроительного проектирования Кировской области.</w:t>
      </w:r>
    </w:p>
    <w:p w:rsidR="00221C9C" w:rsidRPr="00C220FA" w:rsidRDefault="00221C9C" w:rsidP="00221C9C">
      <w:pPr>
        <w:shd w:val="clear" w:color="auto" w:fill="FFFFFF"/>
        <w:tabs>
          <w:tab w:val="num" w:pos="1254"/>
          <w:tab w:val="left" w:pos="9781"/>
        </w:tabs>
        <w:spacing w:line="274" w:lineRule="exact"/>
        <w:ind w:right="-82" w:firstLine="453"/>
        <w:jc w:val="both"/>
        <w:rPr>
          <w:color w:val="000000"/>
          <w:spacing w:val="-1"/>
        </w:rPr>
      </w:pPr>
    </w:p>
    <w:p w:rsidR="00221C9C" w:rsidRPr="00C220FA" w:rsidRDefault="00221C9C" w:rsidP="00221C9C">
      <w:pPr>
        <w:shd w:val="clear" w:color="auto" w:fill="FFFFFF"/>
        <w:tabs>
          <w:tab w:val="left" w:pos="9781"/>
        </w:tabs>
        <w:spacing w:line="274" w:lineRule="exact"/>
        <w:ind w:right="-82"/>
        <w:jc w:val="both"/>
        <w:rPr>
          <w:b/>
          <w:bCs/>
          <w:color w:val="000000"/>
        </w:rPr>
      </w:pPr>
      <w:r w:rsidRPr="00C220FA">
        <w:rPr>
          <w:color w:val="000000"/>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Default="00221C9C" w:rsidP="00221C9C">
      <w:pPr>
        <w:shd w:val="clear" w:color="auto" w:fill="FFFFFF"/>
        <w:tabs>
          <w:tab w:val="left" w:pos="3341"/>
          <w:tab w:val="left" w:pos="9781"/>
        </w:tabs>
        <w:spacing w:line="274" w:lineRule="exact"/>
        <w:ind w:right="7" w:firstLine="570"/>
        <w:jc w:val="both"/>
        <w:rPr>
          <w:b/>
          <w:bCs/>
          <w:spacing w:val="4"/>
        </w:rPr>
      </w:pPr>
    </w:p>
    <w:p w:rsidR="00221C9C" w:rsidRDefault="00221C9C" w:rsidP="00221C9C">
      <w:pPr>
        <w:shd w:val="clear" w:color="auto" w:fill="FFFFFF"/>
        <w:tabs>
          <w:tab w:val="left" w:pos="3341"/>
          <w:tab w:val="left" w:pos="9781"/>
        </w:tabs>
        <w:spacing w:line="274" w:lineRule="exact"/>
        <w:ind w:right="7" w:firstLine="570"/>
        <w:jc w:val="both"/>
        <w:rPr>
          <w:b/>
          <w:bCs/>
          <w:spacing w:val="4"/>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r w:rsidRPr="00F93613">
        <w:rPr>
          <w:b/>
          <w:sz w:val="28"/>
          <w:szCs w:val="28"/>
        </w:rPr>
        <w:t xml:space="preserve">Ограничения использования земельных участков и объектов </w:t>
      </w:r>
      <w:r w:rsidRPr="00F93613">
        <w:rPr>
          <w:b/>
          <w:sz w:val="28"/>
          <w:szCs w:val="28"/>
        </w:rPr>
        <w:lastRenderedPageBreak/>
        <w:t>капитального строительства, устанавливаемые в соответствии с законодательством Российской Федерации</w:t>
      </w: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ind w:firstLine="540"/>
        <w:jc w:val="both"/>
      </w:pPr>
      <w:r>
        <w:t xml:space="preserve"> Для земельных участков </w:t>
      </w:r>
      <w:r w:rsidRPr="008D27C5">
        <w:t>и иных объектов недвижимости</w:t>
      </w:r>
      <w:r>
        <w:t xml:space="preserve">, </w:t>
      </w:r>
      <w:r w:rsidRPr="008D27C5">
        <w:t xml:space="preserve">расположенных в </w:t>
      </w:r>
      <w:proofErr w:type="spellStart"/>
      <w:r w:rsidRPr="008D27C5">
        <w:t>водоохранных</w:t>
      </w:r>
      <w:proofErr w:type="spellEnd"/>
      <w:r w:rsidRPr="008D27C5">
        <w:t xml:space="preserve"> зонах водных объектов</w:t>
      </w:r>
      <w:r>
        <w:t xml:space="preserve"> </w:t>
      </w:r>
      <w:r w:rsidRPr="00B659F9">
        <w:t>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В границах </w:t>
      </w:r>
      <w:proofErr w:type="spellStart"/>
      <w:r w:rsidRPr="00B659F9">
        <w:rPr>
          <w:rFonts w:ascii="Times New Roman" w:hAnsi="Times New Roman" w:cs="Times New Roman"/>
          <w:sz w:val="24"/>
          <w:szCs w:val="24"/>
        </w:rPr>
        <w:t>водоохранных</w:t>
      </w:r>
      <w:proofErr w:type="spellEnd"/>
      <w:r w:rsidRPr="00B659F9">
        <w:rPr>
          <w:rFonts w:ascii="Times New Roman" w:hAnsi="Times New Roman" w:cs="Times New Roman"/>
          <w:sz w:val="24"/>
          <w:szCs w:val="24"/>
        </w:rPr>
        <w:t xml:space="preserve"> зон допускаются: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Default="00221C9C" w:rsidP="00221C9C">
      <w:pPr>
        <w:ind w:firstLine="567"/>
        <w:jc w:val="both"/>
        <w:rPr>
          <w:bCs/>
          <w:kern w:val="1"/>
        </w:rPr>
      </w:pPr>
      <w:r>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посадка высокоствольных деревьев;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lastRenderedPageBreak/>
        <w:t xml:space="preserve">- размещение складов горюче-смазочных материалов, ядохимикатов и минеральных удобрений, накопителей, </w:t>
      </w:r>
      <w:proofErr w:type="spellStart"/>
      <w:r w:rsidRPr="00B659F9">
        <w:rPr>
          <w:rFonts w:ascii="Times New Roman" w:hAnsi="Times New Roman" w:cs="Times New Roman"/>
          <w:sz w:val="24"/>
          <w:szCs w:val="24"/>
        </w:rPr>
        <w:t>шламохранилищ</w:t>
      </w:r>
      <w:proofErr w:type="spellEnd"/>
      <w:r w:rsidRPr="00B659F9">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t>500 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B659F9">
        <w:rPr>
          <w:rFonts w:ascii="Times New Roman" w:hAnsi="Times New Roman" w:cs="Times New Roman"/>
          <w:sz w:val="24"/>
          <w:szCs w:val="24"/>
        </w:rPr>
        <w:t>Роспотребнадзора</w:t>
      </w:r>
      <w:proofErr w:type="spellEnd"/>
      <w:r w:rsidRPr="00B659F9">
        <w:rPr>
          <w:rFonts w:ascii="Times New Roman" w:hAnsi="Times New Roman" w:cs="Times New Roman"/>
          <w:sz w:val="24"/>
          <w:szCs w:val="24"/>
        </w:rPr>
        <w:t>.</w:t>
      </w:r>
    </w:p>
    <w:p w:rsidR="00221C9C" w:rsidRPr="008863DD" w:rsidRDefault="00221C9C" w:rsidP="00221C9C">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C220FA" w:rsidRDefault="00221C9C" w:rsidP="00221C9C">
      <w:pPr>
        <w:shd w:val="clear" w:color="auto" w:fill="FFFFFF"/>
        <w:tabs>
          <w:tab w:val="left" w:pos="3341"/>
          <w:tab w:val="left" w:pos="9781"/>
        </w:tabs>
        <w:spacing w:line="274" w:lineRule="exact"/>
        <w:ind w:right="7" w:firstLine="570"/>
        <w:jc w:val="both"/>
        <w:rPr>
          <w:b/>
          <w:bCs/>
          <w:spacing w:val="-1"/>
        </w:rPr>
      </w:pPr>
      <w:r w:rsidRPr="00C220FA">
        <w:rPr>
          <w:b/>
          <w:bCs/>
          <w:spacing w:val="4"/>
        </w:rPr>
        <w:lastRenderedPageBreak/>
        <w:t xml:space="preserve"> </w:t>
      </w:r>
    </w:p>
    <w:p w:rsidR="00221C9C" w:rsidRPr="00C220FA" w:rsidRDefault="00221C9C" w:rsidP="00221C9C">
      <w:pPr>
        <w:pStyle w:val="26"/>
        <w:keepLines/>
        <w:widowControl w:val="0"/>
        <w:tabs>
          <w:tab w:val="left" w:pos="567"/>
          <w:tab w:val="left" w:pos="1211"/>
        </w:tabs>
        <w:suppressAutoHyphens/>
        <w:spacing w:after="0" w:line="240" w:lineRule="auto"/>
        <w:ind w:left="360"/>
        <w:jc w:val="both"/>
        <w:rPr>
          <w:rFonts w:ascii="Arial" w:hAnsi="Arial" w:cs="Arial"/>
          <w:b/>
          <w:bCs/>
          <w:color w:val="000000"/>
          <w:spacing w:val="-1"/>
          <w:sz w:val="24"/>
          <w:szCs w:val="24"/>
        </w:rPr>
      </w:pPr>
    </w:p>
    <w:p w:rsidR="00221C9C" w:rsidRDefault="00221C9C" w:rsidP="00221C9C">
      <w:pPr>
        <w:shd w:val="clear" w:color="auto" w:fill="FFFFFF"/>
        <w:tabs>
          <w:tab w:val="left" w:pos="9638"/>
          <w:tab w:val="left" w:pos="9781"/>
        </w:tabs>
        <w:ind w:right="-82" w:firstLine="360"/>
        <w:rPr>
          <w:b/>
          <w:bCs/>
          <w:color w:val="000000"/>
          <w:sz w:val="32"/>
          <w:szCs w:val="32"/>
        </w:rPr>
      </w:pPr>
    </w:p>
    <w:p w:rsidR="00221C9C" w:rsidRDefault="00221C9C" w:rsidP="00221C9C">
      <w:pPr>
        <w:shd w:val="clear" w:color="auto" w:fill="FFFFFF"/>
        <w:tabs>
          <w:tab w:val="left" w:pos="9638"/>
          <w:tab w:val="left" w:pos="9781"/>
        </w:tabs>
        <w:ind w:right="-82" w:firstLine="360"/>
        <w:rPr>
          <w:b/>
          <w:bCs/>
          <w:color w:val="000000"/>
          <w:sz w:val="32"/>
          <w:szCs w:val="32"/>
        </w:rPr>
      </w:pPr>
    </w:p>
    <w:p w:rsidR="00221C9C" w:rsidRDefault="00221C9C" w:rsidP="00221C9C">
      <w:pPr>
        <w:shd w:val="clear" w:color="auto" w:fill="FFFFFF"/>
        <w:tabs>
          <w:tab w:val="left" w:pos="9638"/>
          <w:tab w:val="left" w:pos="9781"/>
        </w:tabs>
        <w:ind w:right="-82" w:firstLine="360"/>
        <w:rPr>
          <w:b/>
          <w:bCs/>
          <w:color w:val="000000"/>
          <w:sz w:val="32"/>
          <w:szCs w:val="32"/>
        </w:rPr>
      </w:pPr>
      <w:r w:rsidRPr="00C220FA">
        <w:rPr>
          <w:b/>
          <w:bCs/>
          <w:color w:val="000000"/>
          <w:sz w:val="32"/>
          <w:szCs w:val="32"/>
        </w:rPr>
        <w:t>ОД-</w:t>
      </w:r>
      <w:r>
        <w:rPr>
          <w:b/>
          <w:bCs/>
          <w:color w:val="000000"/>
          <w:sz w:val="32"/>
          <w:szCs w:val="32"/>
        </w:rPr>
        <w:t>2-П</w:t>
      </w:r>
      <w:r w:rsidRPr="00C220FA">
        <w:rPr>
          <w:b/>
          <w:bCs/>
          <w:color w:val="000000"/>
          <w:sz w:val="32"/>
          <w:szCs w:val="32"/>
        </w:rPr>
        <w:t xml:space="preserve"> –  зона </w:t>
      </w:r>
      <w:r>
        <w:rPr>
          <w:b/>
          <w:bCs/>
          <w:color w:val="000000"/>
          <w:sz w:val="32"/>
          <w:szCs w:val="32"/>
        </w:rPr>
        <w:t>перспективного развития объектов общественно-делового назначения</w:t>
      </w:r>
    </w:p>
    <w:p w:rsidR="00221C9C" w:rsidRDefault="00221C9C" w:rsidP="00221C9C">
      <w:pPr>
        <w:shd w:val="clear" w:color="auto" w:fill="FFFFFF"/>
        <w:tabs>
          <w:tab w:val="left" w:pos="9638"/>
          <w:tab w:val="left" w:pos="9781"/>
        </w:tabs>
        <w:ind w:right="-82" w:firstLine="360"/>
        <w:rPr>
          <w:sz w:val="32"/>
          <w:szCs w:val="32"/>
        </w:rPr>
      </w:pPr>
    </w:p>
    <w:p w:rsidR="00221C9C" w:rsidRDefault="00221C9C" w:rsidP="00221C9C">
      <w:pPr>
        <w:shd w:val="clear" w:color="auto" w:fill="FFFFFF"/>
        <w:tabs>
          <w:tab w:val="left" w:pos="3341"/>
          <w:tab w:val="left" w:pos="9781"/>
        </w:tabs>
        <w:spacing w:line="274" w:lineRule="exact"/>
        <w:ind w:right="7" w:firstLine="570"/>
        <w:jc w:val="both"/>
        <w:rPr>
          <w:b/>
          <w:bCs/>
          <w:spacing w:val="4"/>
        </w:rPr>
      </w:pPr>
      <w:r w:rsidRPr="00C220FA">
        <w:rPr>
          <w:b/>
          <w:bCs/>
          <w:spacing w:val="7"/>
        </w:rPr>
        <w:t xml:space="preserve">Зона предназначена для размещения и функционирования комплексов объектов </w:t>
      </w:r>
      <w:r>
        <w:rPr>
          <w:b/>
          <w:bCs/>
          <w:spacing w:val="7"/>
        </w:rPr>
        <w:t xml:space="preserve">образования, </w:t>
      </w:r>
      <w:r>
        <w:rPr>
          <w:b/>
          <w:bCs/>
          <w:spacing w:val="4"/>
        </w:rPr>
        <w:t>здравоохранения, физической культуры и спорта, культуры, торговли, общественного питания, бытового обслуживания, иной коммерческой деятельности, кредитно-финансовых учреждений, юридических и общественных организаций, объектов связи и отправления культа, зданий органов управления, эксплуатации жилых домов, объектов торговли и общественного питания, их реконструкции.</w:t>
      </w:r>
    </w:p>
    <w:p w:rsidR="00221C9C" w:rsidRDefault="00221C9C" w:rsidP="00221C9C">
      <w:pPr>
        <w:shd w:val="clear" w:color="auto" w:fill="FFFFFF"/>
        <w:tabs>
          <w:tab w:val="left" w:pos="3341"/>
          <w:tab w:val="left" w:pos="9781"/>
        </w:tabs>
        <w:spacing w:line="274" w:lineRule="exact"/>
        <w:ind w:right="7" w:firstLine="570"/>
        <w:jc w:val="both"/>
        <w:rPr>
          <w:b/>
          <w:bCs/>
          <w:spacing w:val="4"/>
        </w:rPr>
      </w:pPr>
    </w:p>
    <w:tbl>
      <w:tblPr>
        <w:tblW w:w="100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2448"/>
        <w:gridCol w:w="3599"/>
        <w:gridCol w:w="3964"/>
      </w:tblGrid>
      <w:tr w:rsidR="00221C9C" w:rsidRPr="00C220FA" w:rsidTr="00221C9C">
        <w:trPr>
          <w:trHeight w:val="1453"/>
        </w:trPr>
        <w:tc>
          <w:tcPr>
            <w:tcW w:w="2482" w:type="dxa"/>
            <w:gridSpan w:val="2"/>
            <w:vAlign w:val="center"/>
          </w:tcPr>
          <w:p w:rsidR="00221C9C" w:rsidRPr="00C220FA" w:rsidRDefault="00221C9C" w:rsidP="00221C9C">
            <w:pPr>
              <w:shd w:val="clear" w:color="auto" w:fill="FFFFFF"/>
              <w:tabs>
                <w:tab w:val="left" w:pos="0"/>
              </w:tabs>
              <w:spacing w:line="260" w:lineRule="exact"/>
              <w:ind w:left="180" w:right="-82"/>
              <w:jc w:val="center"/>
              <w:rPr>
                <w:b/>
                <w:bCs/>
                <w:color w:val="000000"/>
                <w:spacing w:val="-1"/>
              </w:rPr>
            </w:pPr>
          </w:p>
          <w:p w:rsidR="00221C9C" w:rsidRPr="00C220FA" w:rsidRDefault="00221C9C" w:rsidP="00221C9C">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599" w:type="dxa"/>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4" w:type="dxa"/>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C220FA" w:rsidTr="00221C9C">
        <w:trPr>
          <w:trHeight w:val="427"/>
        </w:trPr>
        <w:tc>
          <w:tcPr>
            <w:tcW w:w="10045" w:type="dxa"/>
            <w:gridSpan w:val="4"/>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374452">
              <w:rPr>
                <w:b/>
                <w:bCs/>
                <w:color w:val="000000"/>
                <w:spacing w:val="-1"/>
                <w:sz w:val="32"/>
                <w:szCs w:val="32"/>
              </w:rPr>
              <w:t>Основные</w:t>
            </w:r>
          </w:p>
        </w:tc>
      </w:tr>
      <w:tr w:rsidR="00221C9C" w:rsidRPr="00C220FA" w:rsidTr="00221C9C">
        <w:trPr>
          <w:trHeight w:val="1358"/>
        </w:trPr>
        <w:tc>
          <w:tcPr>
            <w:tcW w:w="2482" w:type="dxa"/>
            <w:gridSpan w:val="2"/>
          </w:tcPr>
          <w:p w:rsidR="00221C9C" w:rsidRDefault="00221C9C" w:rsidP="00221C9C">
            <w:r w:rsidRPr="00C220FA">
              <w:t xml:space="preserve">Социальное обслуживание </w:t>
            </w:r>
          </w:p>
          <w:p w:rsidR="00221C9C" w:rsidRPr="00C220FA" w:rsidRDefault="00221C9C" w:rsidP="00221C9C">
            <w:r w:rsidRPr="00C220FA">
              <w:t>(код 3.2)</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Почтовое отделение;</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Телеграфная станция;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Телефонная станция;</w:t>
            </w:r>
          </w:p>
          <w:p w:rsidR="00221C9C" w:rsidRPr="00C220FA" w:rsidRDefault="00221C9C" w:rsidP="00221C9C">
            <w:pPr>
              <w:shd w:val="clear" w:color="auto" w:fill="FFFFFF"/>
              <w:tabs>
                <w:tab w:val="left" w:pos="0"/>
              </w:tabs>
              <w:spacing w:line="260" w:lineRule="exact"/>
              <w:ind w:right="-82"/>
            </w:pPr>
            <w:r w:rsidRPr="00C220FA">
              <w:t>Учреждения социальной защиты;</w:t>
            </w:r>
          </w:p>
          <w:p w:rsidR="00221C9C" w:rsidRPr="00C220FA" w:rsidRDefault="00221C9C" w:rsidP="00221C9C">
            <w:pPr>
              <w:shd w:val="clear" w:color="auto" w:fill="FFFFFF"/>
              <w:tabs>
                <w:tab w:val="left" w:pos="0"/>
              </w:tabs>
              <w:spacing w:line="260" w:lineRule="exact"/>
              <w:ind w:right="-82"/>
              <w:rPr>
                <w:color w:val="000000"/>
                <w:spacing w:val="-1"/>
              </w:rPr>
            </w:pPr>
            <w:r w:rsidRPr="00C220FA">
              <w:rPr>
                <w:spacing w:val="-1"/>
              </w:rPr>
              <w:t>Бюро ритуальных услуг</w:t>
            </w:r>
          </w:p>
        </w:tc>
        <w:tc>
          <w:tcPr>
            <w:tcW w:w="3964" w:type="dxa"/>
            <w:vMerge w:val="restart"/>
          </w:tcPr>
          <w:p w:rsidR="00221C9C" w:rsidRPr="001B2DC9" w:rsidRDefault="00221C9C" w:rsidP="00221C9C">
            <w:pPr>
              <w:jc w:val="both"/>
              <w:rPr>
                <w:b/>
              </w:rPr>
            </w:pPr>
            <w:r w:rsidRPr="001B2DC9">
              <w:rPr>
                <w:b/>
              </w:rPr>
              <w:t>Предельные размеры земельных участков, в том числе их площадь:</w:t>
            </w:r>
          </w:p>
          <w:p w:rsidR="00221C9C" w:rsidRPr="001B2DC9" w:rsidRDefault="00221C9C" w:rsidP="00221C9C">
            <w:pPr>
              <w:jc w:val="both"/>
              <w:rPr>
                <w:bCs/>
              </w:rPr>
            </w:pPr>
            <w:r w:rsidRPr="001B2DC9">
              <w:rPr>
                <w:bCs/>
              </w:rPr>
              <w:t xml:space="preserve">Минимальный размер земельного участка – </w:t>
            </w:r>
            <w:r>
              <w:rPr>
                <w:bCs/>
              </w:rPr>
              <w:t>2</w:t>
            </w:r>
            <w:r w:rsidRPr="001B2DC9">
              <w:rPr>
                <w:bCs/>
              </w:rPr>
              <w:t>0 м</w:t>
            </w:r>
          </w:p>
          <w:p w:rsidR="00221C9C" w:rsidRPr="001B2DC9" w:rsidRDefault="00221C9C" w:rsidP="00221C9C">
            <w:pPr>
              <w:jc w:val="both"/>
              <w:rPr>
                <w:bCs/>
              </w:rPr>
            </w:pPr>
            <w:r w:rsidRPr="001B2DC9">
              <w:rPr>
                <w:bCs/>
              </w:rPr>
              <w:t xml:space="preserve">Минимальная площадь земельного участка – </w:t>
            </w:r>
            <w:r>
              <w:rPr>
                <w:bCs/>
              </w:rPr>
              <w:t>4</w:t>
            </w:r>
            <w:r w:rsidRPr="001B2DC9">
              <w:rPr>
                <w:bCs/>
              </w:rPr>
              <w:t>00 кв. м.</w:t>
            </w:r>
          </w:p>
          <w:p w:rsidR="00221C9C" w:rsidRPr="001B2DC9" w:rsidRDefault="00221C9C" w:rsidP="00221C9C">
            <w:pPr>
              <w:jc w:val="both"/>
              <w:rPr>
                <w:bCs/>
              </w:rPr>
            </w:pPr>
            <w:r w:rsidRPr="001B2DC9">
              <w:rPr>
                <w:bCs/>
              </w:rPr>
              <w:t>Максимальная площадь земельного участка - 30000 кв.м.</w:t>
            </w:r>
          </w:p>
          <w:p w:rsidR="00221C9C" w:rsidRPr="001B2DC9" w:rsidRDefault="00221C9C" w:rsidP="00221C9C">
            <w:pPr>
              <w:jc w:val="both"/>
              <w:rPr>
                <w:b/>
              </w:rPr>
            </w:pPr>
            <w:r w:rsidRPr="001B2DC9">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1B2DC9">
                <w:rPr>
                  <w:b/>
                </w:rPr>
                <w:t>5 м</w:t>
              </w:r>
            </w:smartTag>
            <w:r w:rsidRPr="001B2DC9">
              <w:rPr>
                <w:b/>
              </w:rPr>
              <w:t>.</w:t>
            </w:r>
          </w:p>
          <w:p w:rsidR="00221C9C" w:rsidRPr="001B2DC9" w:rsidRDefault="00221C9C" w:rsidP="00221C9C">
            <w:pPr>
              <w:jc w:val="both"/>
              <w:rPr>
                <w:bCs/>
              </w:rPr>
            </w:pPr>
            <w:r w:rsidRPr="001B2DC9">
              <w:rPr>
                <w:bCs/>
              </w:rPr>
              <w:t>Для застроенных земельных участков при реконструкции объектов допускается размещать объект по сложившейся линии застройки;</w:t>
            </w:r>
          </w:p>
          <w:p w:rsidR="00221C9C" w:rsidRPr="001B2DC9" w:rsidRDefault="00221C9C" w:rsidP="00221C9C">
            <w:pPr>
              <w:jc w:val="both"/>
              <w:rPr>
                <w:b/>
              </w:rPr>
            </w:pPr>
            <w:r w:rsidRPr="001B2DC9">
              <w:rPr>
                <w:b/>
              </w:rPr>
              <w:t>Предельное количество этажей или предельная высота зданий, строений, сооружений</w:t>
            </w:r>
          </w:p>
          <w:p w:rsidR="00221C9C" w:rsidRPr="001B2DC9" w:rsidRDefault="00221C9C" w:rsidP="00221C9C">
            <w:pPr>
              <w:jc w:val="both"/>
              <w:rPr>
                <w:bCs/>
              </w:rPr>
            </w:pPr>
            <w:r w:rsidRPr="001B2DC9">
              <w:rPr>
                <w:bCs/>
              </w:rPr>
              <w:t xml:space="preserve">Максимальное количество этажей – 3 </w:t>
            </w:r>
            <w:proofErr w:type="spellStart"/>
            <w:r w:rsidRPr="001B2DC9">
              <w:rPr>
                <w:bCs/>
              </w:rPr>
              <w:t>эт</w:t>
            </w:r>
            <w:proofErr w:type="spellEnd"/>
            <w:r w:rsidRPr="001B2DC9">
              <w:rPr>
                <w:bCs/>
              </w:rPr>
              <w:t>.</w:t>
            </w:r>
          </w:p>
          <w:p w:rsidR="00221C9C" w:rsidRPr="001B2DC9" w:rsidRDefault="00221C9C" w:rsidP="00221C9C">
            <w:pPr>
              <w:jc w:val="both"/>
              <w:rPr>
                <w:b/>
              </w:rPr>
            </w:pPr>
            <w:r w:rsidRPr="001B2DC9">
              <w:rPr>
                <w:b/>
              </w:rPr>
              <w:t>Максимальный процент застройки в границах земельного участка</w:t>
            </w:r>
            <w:r w:rsidRPr="001B2DC9">
              <w:t xml:space="preserve"> – 50 %.</w:t>
            </w:r>
          </w:p>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1358"/>
        </w:trPr>
        <w:tc>
          <w:tcPr>
            <w:tcW w:w="2482" w:type="dxa"/>
            <w:gridSpan w:val="2"/>
          </w:tcPr>
          <w:p w:rsidR="00221C9C" w:rsidRPr="00C220FA" w:rsidRDefault="00221C9C" w:rsidP="00221C9C">
            <w:r w:rsidRPr="00C220FA">
              <w:t>Здравоохранение (код 3.4)</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Аптека;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Пункт первой медицинской помощи;</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Поликлиника;</w:t>
            </w:r>
          </w:p>
          <w:p w:rsidR="00221C9C" w:rsidRPr="00EA310E" w:rsidRDefault="00221C9C" w:rsidP="00221C9C">
            <w:pPr>
              <w:shd w:val="clear" w:color="auto" w:fill="FFFFFF"/>
              <w:tabs>
                <w:tab w:val="left" w:pos="0"/>
              </w:tabs>
              <w:spacing w:line="260" w:lineRule="exact"/>
              <w:ind w:right="-82"/>
              <w:rPr>
                <w:b/>
                <w:color w:val="000000"/>
                <w:spacing w:val="-1"/>
              </w:rPr>
            </w:pPr>
            <w:r w:rsidRPr="00EA310E">
              <w:rPr>
                <w:b/>
                <w:color w:val="000000"/>
                <w:spacing w:val="-1"/>
              </w:rPr>
              <w:t>Фельдшерско-акушерский пункт;</w:t>
            </w:r>
          </w:p>
          <w:p w:rsidR="00221C9C" w:rsidRPr="00C220FA" w:rsidRDefault="00221C9C" w:rsidP="00221C9C">
            <w:pPr>
              <w:shd w:val="clear" w:color="auto" w:fill="FFFFFF"/>
              <w:tabs>
                <w:tab w:val="left" w:pos="0"/>
              </w:tabs>
              <w:spacing w:line="260" w:lineRule="exact"/>
              <w:ind w:right="-82"/>
              <w:rPr>
                <w:color w:val="000000"/>
                <w:spacing w:val="-1"/>
              </w:rPr>
            </w:pPr>
            <w:r w:rsidRPr="00C220FA">
              <w:t>Офис врача общей практики</w:t>
            </w:r>
          </w:p>
        </w:tc>
        <w:tc>
          <w:tcPr>
            <w:tcW w:w="3964" w:type="dxa"/>
            <w:vMerge/>
          </w:tcPr>
          <w:p w:rsidR="00221C9C" w:rsidRPr="00C220FA" w:rsidRDefault="00221C9C" w:rsidP="00221C9C">
            <w:pPr>
              <w:shd w:val="clear" w:color="auto" w:fill="FFFFFF"/>
              <w:tabs>
                <w:tab w:val="left" w:pos="0"/>
              </w:tabs>
              <w:spacing w:line="260" w:lineRule="exact"/>
              <w:ind w:right="-82"/>
              <w:rPr>
                <w:color w:val="000000"/>
                <w:spacing w:val="-1"/>
              </w:rPr>
            </w:pPr>
          </w:p>
        </w:tc>
      </w:tr>
      <w:tr w:rsidR="00221C9C" w:rsidRPr="00C220FA" w:rsidTr="00221C9C">
        <w:trPr>
          <w:trHeight w:val="1417"/>
        </w:trPr>
        <w:tc>
          <w:tcPr>
            <w:tcW w:w="2482" w:type="dxa"/>
            <w:gridSpan w:val="2"/>
          </w:tcPr>
          <w:p w:rsidR="00221C9C" w:rsidRDefault="00221C9C" w:rsidP="00221C9C">
            <w:r>
              <w:t xml:space="preserve">Образование о просвещение </w:t>
            </w:r>
          </w:p>
          <w:p w:rsidR="00221C9C" w:rsidRPr="00C220FA" w:rsidRDefault="00221C9C" w:rsidP="00221C9C">
            <w:r>
              <w:t>(код 3.5)</w:t>
            </w:r>
          </w:p>
        </w:tc>
        <w:tc>
          <w:tcPr>
            <w:tcW w:w="3599" w:type="dxa"/>
          </w:tcPr>
          <w:p w:rsidR="00221C9C" w:rsidRDefault="00221C9C" w:rsidP="00221C9C">
            <w:pPr>
              <w:shd w:val="clear" w:color="auto" w:fill="FFFFFF"/>
              <w:tabs>
                <w:tab w:val="left" w:pos="0"/>
              </w:tabs>
              <w:spacing w:line="260" w:lineRule="exact"/>
              <w:ind w:right="-82"/>
              <w:rPr>
                <w:color w:val="000000"/>
                <w:spacing w:val="-1"/>
              </w:rPr>
            </w:pPr>
            <w:r>
              <w:rPr>
                <w:color w:val="000000"/>
                <w:spacing w:val="-1"/>
              </w:rPr>
              <w:t>Детский сад;</w:t>
            </w:r>
          </w:p>
          <w:p w:rsidR="00221C9C" w:rsidRDefault="00221C9C" w:rsidP="00221C9C">
            <w:pPr>
              <w:shd w:val="clear" w:color="auto" w:fill="FFFFFF"/>
              <w:tabs>
                <w:tab w:val="left" w:pos="0"/>
              </w:tabs>
              <w:spacing w:line="260" w:lineRule="exact"/>
              <w:ind w:right="-82"/>
              <w:rPr>
                <w:color w:val="000000"/>
                <w:spacing w:val="-1"/>
              </w:rPr>
            </w:pPr>
            <w:r>
              <w:rPr>
                <w:color w:val="000000"/>
                <w:spacing w:val="-1"/>
              </w:rPr>
              <w:t>Детские дошкольные учреждения</w:t>
            </w:r>
          </w:p>
          <w:p w:rsidR="00221C9C" w:rsidRPr="00C220FA" w:rsidRDefault="00221C9C" w:rsidP="00221C9C">
            <w:pPr>
              <w:shd w:val="clear" w:color="auto" w:fill="FFFFFF"/>
              <w:tabs>
                <w:tab w:val="left" w:pos="0"/>
              </w:tabs>
              <w:spacing w:line="260" w:lineRule="exact"/>
              <w:ind w:right="-82"/>
              <w:rPr>
                <w:color w:val="000000"/>
                <w:spacing w:val="-1"/>
              </w:rPr>
            </w:pPr>
            <w:r>
              <w:rPr>
                <w:color w:val="000000"/>
                <w:spacing w:val="-1"/>
              </w:rPr>
              <w:t>Общеобразовательные школы (начальные, основные, средние)</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1417"/>
        </w:trPr>
        <w:tc>
          <w:tcPr>
            <w:tcW w:w="2482" w:type="dxa"/>
            <w:gridSpan w:val="2"/>
          </w:tcPr>
          <w:p w:rsidR="00221C9C" w:rsidRPr="00C220FA" w:rsidRDefault="00221C9C" w:rsidP="00221C9C">
            <w:r w:rsidRPr="00C220FA">
              <w:t>Культурное развитие (код 3.6)</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Библиотека;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Кинотеатр;</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Музей;</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Выставочный зал;</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Театр;</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Концертный зал;</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Театр-студия;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Клуб;</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Дом культуры;</w:t>
            </w:r>
          </w:p>
          <w:p w:rsidR="00221C9C" w:rsidRPr="00C220FA" w:rsidRDefault="00221C9C" w:rsidP="00221C9C">
            <w:pPr>
              <w:shd w:val="clear" w:color="auto" w:fill="FFFFFF"/>
              <w:tabs>
                <w:tab w:val="left" w:pos="0"/>
              </w:tabs>
              <w:spacing w:line="260" w:lineRule="exact"/>
              <w:ind w:right="-82"/>
              <w:rPr>
                <w:b/>
                <w:color w:val="000000"/>
                <w:spacing w:val="-1"/>
              </w:rPr>
            </w:pPr>
            <w:r w:rsidRPr="00C220FA">
              <w:rPr>
                <w:color w:val="000000"/>
                <w:spacing w:val="-1"/>
              </w:rPr>
              <w:t>Компьютерный центр</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901"/>
        </w:trPr>
        <w:tc>
          <w:tcPr>
            <w:tcW w:w="2482" w:type="dxa"/>
            <w:gridSpan w:val="2"/>
          </w:tcPr>
          <w:p w:rsidR="00221C9C" w:rsidRPr="00C220FA" w:rsidRDefault="00221C9C" w:rsidP="00221C9C">
            <w:r w:rsidRPr="00C220FA">
              <w:t>Общественное управление (код 3.8)</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Здания органов государственной власти, органов местного самоуправления, судов, службы судебных приставов;</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Архив;</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Информационный центр;</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lastRenderedPageBreak/>
              <w:t xml:space="preserve">Многофункциональный центр </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901"/>
        </w:trPr>
        <w:tc>
          <w:tcPr>
            <w:tcW w:w="2482" w:type="dxa"/>
            <w:gridSpan w:val="2"/>
          </w:tcPr>
          <w:p w:rsidR="00221C9C" w:rsidRPr="00C220FA" w:rsidRDefault="00221C9C" w:rsidP="00221C9C">
            <w:r w:rsidRPr="00C220FA">
              <w:t>Спорт (код 5.1)</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Спортзал;</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Бассейн;</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Спортклуб;</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Спорткомплекс;</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Стадион;</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Физкультурно-оздоровительный комплекс;</w:t>
            </w:r>
          </w:p>
          <w:p w:rsidR="00221C9C" w:rsidRPr="00C220FA" w:rsidRDefault="00221C9C" w:rsidP="00221C9C">
            <w:pPr>
              <w:shd w:val="clear" w:color="auto" w:fill="FFFFFF"/>
              <w:tabs>
                <w:tab w:val="left" w:pos="0"/>
              </w:tabs>
              <w:spacing w:line="260" w:lineRule="exact"/>
              <w:ind w:right="-82"/>
              <w:rPr>
                <w:color w:val="000000"/>
                <w:spacing w:val="-1"/>
              </w:rPr>
            </w:pPr>
            <w:r w:rsidRPr="00C220FA">
              <w:t>Многофункциональный культурно-оздоровительный комплекс</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860"/>
        </w:trPr>
        <w:tc>
          <w:tcPr>
            <w:tcW w:w="2482" w:type="dxa"/>
            <w:gridSpan w:val="2"/>
          </w:tcPr>
          <w:p w:rsidR="00221C9C" w:rsidRPr="00C220FA" w:rsidRDefault="00221C9C" w:rsidP="00221C9C">
            <w:r w:rsidRPr="00C220FA">
              <w:t>Деловое управление (код 4.1)</w:t>
            </w:r>
          </w:p>
        </w:tc>
        <w:tc>
          <w:tcPr>
            <w:tcW w:w="3599" w:type="dxa"/>
          </w:tcPr>
          <w:p w:rsidR="00221C9C" w:rsidRPr="00C220FA" w:rsidRDefault="00221C9C" w:rsidP="00221C9C">
            <w:pPr>
              <w:shd w:val="clear" w:color="auto" w:fill="FFFFFF"/>
              <w:tabs>
                <w:tab w:val="left" w:pos="0"/>
              </w:tabs>
              <w:spacing w:line="260" w:lineRule="exact"/>
              <w:ind w:right="-82"/>
              <w:rPr>
                <w:color w:val="000000"/>
              </w:rPr>
            </w:pPr>
            <w:r w:rsidRPr="00C220FA">
              <w:rPr>
                <w:color w:val="000000"/>
              </w:rPr>
              <w:t>Офисы, конторы различных организаций, фирм, компаний;</w:t>
            </w:r>
          </w:p>
          <w:p w:rsidR="00221C9C" w:rsidRDefault="00221C9C" w:rsidP="00221C9C">
            <w:pPr>
              <w:shd w:val="clear" w:color="auto" w:fill="FFFFFF"/>
              <w:tabs>
                <w:tab w:val="left" w:pos="0"/>
              </w:tabs>
              <w:spacing w:line="260" w:lineRule="exact"/>
              <w:ind w:right="-82"/>
              <w:rPr>
                <w:color w:val="000000"/>
              </w:rPr>
            </w:pPr>
            <w:r w:rsidRPr="00C220FA">
              <w:rPr>
                <w:color w:val="000000"/>
              </w:rPr>
              <w:t>Издательства и редакционные офисы;</w:t>
            </w:r>
            <w:r>
              <w:rPr>
                <w:color w:val="000000"/>
              </w:rPr>
              <w:t xml:space="preserve"> </w:t>
            </w:r>
          </w:p>
          <w:p w:rsidR="00221C9C" w:rsidRPr="00C220FA" w:rsidRDefault="00221C9C" w:rsidP="00221C9C">
            <w:pPr>
              <w:shd w:val="clear" w:color="auto" w:fill="FFFFFF"/>
              <w:tabs>
                <w:tab w:val="left" w:pos="0"/>
              </w:tabs>
              <w:spacing w:line="260" w:lineRule="exact"/>
              <w:ind w:right="-82"/>
              <w:rPr>
                <w:color w:val="000000"/>
              </w:rPr>
            </w:pPr>
            <w:r w:rsidRPr="00C220FA">
              <w:rPr>
                <w:color w:val="000000"/>
              </w:rPr>
              <w:t>Нотариальная контора;</w:t>
            </w:r>
          </w:p>
          <w:p w:rsidR="00221C9C" w:rsidRPr="00C220FA" w:rsidRDefault="00221C9C" w:rsidP="00221C9C">
            <w:pPr>
              <w:shd w:val="clear" w:color="auto" w:fill="FFFFFF"/>
              <w:tabs>
                <w:tab w:val="left" w:pos="0"/>
              </w:tabs>
              <w:spacing w:line="260" w:lineRule="exact"/>
              <w:ind w:right="-82"/>
              <w:rPr>
                <w:color w:val="000000"/>
              </w:rPr>
            </w:pPr>
            <w:r w:rsidRPr="00C220FA">
              <w:rPr>
                <w:color w:val="000000"/>
              </w:rPr>
              <w:t>Рекламное агентство</w:t>
            </w:r>
          </w:p>
        </w:tc>
        <w:tc>
          <w:tcPr>
            <w:tcW w:w="3964" w:type="dxa"/>
            <w:vMerge w:val="restart"/>
          </w:tcPr>
          <w:p w:rsidR="00221C9C" w:rsidRDefault="00221C9C" w:rsidP="00221C9C">
            <w:pPr>
              <w:jc w:val="both"/>
              <w:rPr>
                <w:b/>
              </w:rPr>
            </w:pPr>
            <w:r w:rsidRPr="00DA2C25">
              <w:rPr>
                <w:b/>
              </w:rPr>
              <w:t>Предельные размеры земельных участков, в том числе их площадь:</w:t>
            </w:r>
          </w:p>
          <w:p w:rsidR="00221C9C" w:rsidRDefault="00221C9C" w:rsidP="00221C9C">
            <w:r>
              <w:t>Для объектов о</w:t>
            </w:r>
            <w:r w:rsidRPr="00DA45B3">
              <w:t>бщественно</w:t>
            </w:r>
            <w:r>
              <w:t>го</w:t>
            </w:r>
            <w:r w:rsidRPr="00DA45B3">
              <w:t xml:space="preserve"> питани</w:t>
            </w:r>
            <w:r>
              <w:t>я:</w:t>
            </w:r>
          </w:p>
          <w:p w:rsidR="00221C9C" w:rsidRPr="00DA45B3" w:rsidRDefault="00221C9C" w:rsidP="00221C9C">
            <w:pPr>
              <w:jc w:val="both"/>
            </w:pPr>
            <w:r>
              <w:t>Минимальный размер земельного участка – 18 метра.</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324 кв. м.</w:t>
            </w:r>
            <w:r w:rsidRPr="00DA45B3">
              <w:t>,</w:t>
            </w:r>
          </w:p>
          <w:p w:rsidR="00221C9C" w:rsidRPr="00DA45B3" w:rsidRDefault="00221C9C" w:rsidP="00221C9C">
            <w:pPr>
              <w:jc w:val="both"/>
            </w:pPr>
            <w:r w:rsidRPr="00DA45B3">
              <w:t xml:space="preserve">максимальная площадь земельного участка </w:t>
            </w:r>
            <w:r>
              <w:t>–</w:t>
            </w:r>
            <w:r w:rsidRPr="00DA45B3">
              <w:t xml:space="preserve"> </w:t>
            </w:r>
            <w:smartTag w:uri="urn:schemas-microsoft-com:office:smarttags" w:element="metricconverter">
              <w:smartTagPr>
                <w:attr w:name="ProductID" w:val="3000 кв. м"/>
              </w:smartTagPr>
              <w:r w:rsidRPr="00DA45B3">
                <w:t>3</w:t>
              </w:r>
              <w:r>
                <w:t>000 кв. м</w:t>
              </w:r>
            </w:smartTag>
            <w:r>
              <w:t>.</w:t>
            </w:r>
            <w:r w:rsidRPr="00DA45B3">
              <w:t>;</w:t>
            </w:r>
          </w:p>
          <w:p w:rsidR="00221C9C" w:rsidRDefault="00221C9C" w:rsidP="00221C9C">
            <w:pPr>
              <w:jc w:val="both"/>
            </w:pPr>
            <w:r>
              <w:t>Для магазинов и торговых центров:</w:t>
            </w:r>
          </w:p>
          <w:p w:rsidR="00221C9C" w:rsidRPr="00DA45B3" w:rsidRDefault="00221C9C" w:rsidP="00221C9C">
            <w:pPr>
              <w:jc w:val="both"/>
            </w:pPr>
            <w:r>
              <w:t>Минимальный размер земельного участка – 18 метра.</w:t>
            </w:r>
          </w:p>
          <w:p w:rsidR="00221C9C" w:rsidRPr="00DA45B3" w:rsidRDefault="00221C9C" w:rsidP="00221C9C">
            <w:pPr>
              <w:jc w:val="both"/>
            </w:pPr>
            <w:r>
              <w:t xml:space="preserve">- </w:t>
            </w:r>
            <w:r w:rsidRPr="00DA45B3">
              <w:t xml:space="preserve">минимальная площадь земельного участка </w:t>
            </w:r>
            <w:r>
              <w:t>–</w:t>
            </w:r>
            <w:r w:rsidRPr="00DA45B3">
              <w:t xml:space="preserve"> </w:t>
            </w:r>
            <w:r>
              <w:t>324 кв. м</w:t>
            </w:r>
            <w:r w:rsidRPr="00DA45B3">
              <w:t>,</w:t>
            </w:r>
          </w:p>
          <w:p w:rsidR="00221C9C" w:rsidRDefault="00221C9C" w:rsidP="00221C9C">
            <w:pPr>
              <w:jc w:val="both"/>
            </w:pPr>
            <w:r w:rsidRPr="00DA45B3">
              <w:t xml:space="preserve">- максимальная площадь земельного участка </w:t>
            </w:r>
            <w:r>
              <w:t>–</w:t>
            </w:r>
            <w:r w:rsidRPr="00DA45B3">
              <w:t xml:space="preserve"> </w:t>
            </w:r>
            <w:smartTag w:uri="urn:schemas-microsoft-com:office:smarttags" w:element="metricconverter">
              <w:smartTagPr>
                <w:attr w:name="ProductID" w:val="2500 кв. м"/>
              </w:smartTagPr>
              <w:r>
                <w:t>2500 кв. м</w:t>
              </w:r>
            </w:smartTag>
            <w:r>
              <w:t>.</w:t>
            </w:r>
          </w:p>
          <w:p w:rsidR="00221C9C" w:rsidRDefault="00221C9C" w:rsidP="00221C9C">
            <w:pPr>
              <w:jc w:val="both"/>
            </w:pPr>
            <w:r>
              <w:t>Для иных объектов:</w:t>
            </w:r>
          </w:p>
          <w:p w:rsidR="00221C9C" w:rsidRPr="00DA45B3" w:rsidRDefault="00221C9C" w:rsidP="00221C9C">
            <w:pPr>
              <w:jc w:val="both"/>
            </w:pPr>
            <w:r>
              <w:t>Минимальный размер земельного участка – 20 метра.</w:t>
            </w:r>
          </w:p>
          <w:p w:rsidR="00221C9C" w:rsidRPr="00DA45B3" w:rsidRDefault="00221C9C" w:rsidP="00221C9C">
            <w:pPr>
              <w:jc w:val="both"/>
            </w:pPr>
            <w:r w:rsidRPr="00DA45B3">
              <w:t xml:space="preserve">минимальная площадь земельного участка - </w:t>
            </w:r>
            <w:r>
              <w:t>400</w:t>
            </w:r>
            <w:r w:rsidRPr="00DA45B3">
              <w:t xml:space="preserve"> </w:t>
            </w:r>
            <w:r>
              <w:t>кв. м.</w:t>
            </w:r>
          </w:p>
          <w:p w:rsidR="00221C9C" w:rsidRPr="00DA45B3" w:rsidRDefault="00221C9C" w:rsidP="00221C9C">
            <w:pPr>
              <w:jc w:val="both"/>
            </w:pPr>
            <w:r w:rsidRPr="00DA45B3">
              <w:t xml:space="preserve">максимальная площадь земельного участка - </w:t>
            </w:r>
            <w:smartTag w:uri="urn:schemas-microsoft-com:office:smarttags" w:element="metricconverter">
              <w:smartTagPr>
                <w:attr w:name="ProductID" w:val="1000 кв. м"/>
              </w:smartTagPr>
              <w:r>
                <w:t>1000</w:t>
              </w:r>
              <w:r w:rsidRPr="00DA45B3">
                <w:t xml:space="preserve"> </w:t>
              </w:r>
              <w:r>
                <w:t>кв. м</w:t>
              </w:r>
            </w:smartTag>
            <w:r>
              <w:t>.</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3.</w:t>
            </w:r>
          </w:p>
          <w:p w:rsidR="00221C9C" w:rsidRPr="00C220FA" w:rsidRDefault="00221C9C" w:rsidP="00221C9C">
            <w:pPr>
              <w:shd w:val="clear" w:color="auto" w:fill="FFFFFF"/>
              <w:tabs>
                <w:tab w:val="left" w:pos="0"/>
              </w:tabs>
              <w:spacing w:line="260" w:lineRule="exact"/>
              <w:ind w:right="-82"/>
              <w:rPr>
                <w:color w:val="000000"/>
              </w:rPr>
            </w:pPr>
            <w:r w:rsidRPr="00DA2C25">
              <w:rPr>
                <w:b/>
              </w:rPr>
              <w:t>Максимальный процент застройки в границах земельного участка</w:t>
            </w:r>
            <w:r>
              <w:t xml:space="preserve"> – 60%.</w:t>
            </w:r>
          </w:p>
        </w:tc>
      </w:tr>
      <w:tr w:rsidR="00221C9C" w:rsidRPr="00C220FA" w:rsidTr="00221C9C">
        <w:trPr>
          <w:trHeight w:val="579"/>
        </w:trPr>
        <w:tc>
          <w:tcPr>
            <w:tcW w:w="2482" w:type="dxa"/>
            <w:gridSpan w:val="2"/>
          </w:tcPr>
          <w:p w:rsidR="00221C9C" w:rsidRPr="00C220FA" w:rsidRDefault="00221C9C" w:rsidP="00221C9C">
            <w:r w:rsidRPr="00C220FA">
              <w:t>Объекты торговли (торговые центры, торгово-развлекательные центры (комплексы) (код 4.2)</w:t>
            </w:r>
          </w:p>
        </w:tc>
        <w:tc>
          <w:tcPr>
            <w:tcW w:w="3599"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Торговый центр</w:t>
            </w:r>
          </w:p>
        </w:tc>
        <w:tc>
          <w:tcPr>
            <w:tcW w:w="3964" w:type="dxa"/>
            <w:vMerge/>
          </w:tcPr>
          <w:p w:rsidR="00221C9C" w:rsidRPr="00C220FA" w:rsidRDefault="00221C9C" w:rsidP="00221C9C">
            <w:pPr>
              <w:shd w:val="clear" w:color="auto" w:fill="FFFFFF"/>
              <w:tabs>
                <w:tab w:val="left" w:pos="0"/>
              </w:tabs>
              <w:spacing w:line="260" w:lineRule="exact"/>
              <w:ind w:right="-82"/>
              <w:jc w:val="center"/>
              <w:rPr>
                <w:bCs/>
                <w:color w:val="000000"/>
                <w:spacing w:val="-1"/>
              </w:rPr>
            </w:pPr>
          </w:p>
        </w:tc>
      </w:tr>
      <w:tr w:rsidR="00221C9C" w:rsidRPr="00C220FA" w:rsidTr="00221C9C">
        <w:trPr>
          <w:trHeight w:val="579"/>
        </w:trPr>
        <w:tc>
          <w:tcPr>
            <w:tcW w:w="2482" w:type="dxa"/>
            <w:gridSpan w:val="2"/>
          </w:tcPr>
          <w:p w:rsidR="00221C9C" w:rsidRPr="00C220FA" w:rsidRDefault="00221C9C" w:rsidP="00221C9C">
            <w:pPr>
              <w:rPr>
                <w:b/>
                <w:sz w:val="28"/>
                <w:szCs w:val="28"/>
              </w:rPr>
            </w:pPr>
            <w:r w:rsidRPr="00C220FA">
              <w:t>Рынки (код 4.3)</w:t>
            </w:r>
          </w:p>
        </w:tc>
        <w:tc>
          <w:tcPr>
            <w:tcW w:w="3599"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Рынок</w:t>
            </w:r>
          </w:p>
        </w:tc>
        <w:tc>
          <w:tcPr>
            <w:tcW w:w="3964" w:type="dxa"/>
            <w:vMerge/>
          </w:tcPr>
          <w:p w:rsidR="00221C9C" w:rsidRPr="00C220FA" w:rsidRDefault="00221C9C" w:rsidP="00221C9C">
            <w:pPr>
              <w:shd w:val="clear" w:color="auto" w:fill="FFFFFF"/>
              <w:tabs>
                <w:tab w:val="left" w:pos="0"/>
              </w:tabs>
              <w:spacing w:line="260" w:lineRule="exact"/>
              <w:ind w:right="-82"/>
              <w:jc w:val="center"/>
              <w:rPr>
                <w:bCs/>
                <w:color w:val="000000"/>
                <w:spacing w:val="-1"/>
              </w:rPr>
            </w:pPr>
          </w:p>
        </w:tc>
      </w:tr>
      <w:tr w:rsidR="00221C9C" w:rsidRPr="00C220FA" w:rsidTr="00221C9C">
        <w:trPr>
          <w:trHeight w:val="901"/>
        </w:trPr>
        <w:tc>
          <w:tcPr>
            <w:tcW w:w="2482" w:type="dxa"/>
            <w:gridSpan w:val="2"/>
          </w:tcPr>
          <w:p w:rsidR="00221C9C" w:rsidRPr="00C220FA" w:rsidRDefault="00221C9C" w:rsidP="00221C9C"/>
          <w:p w:rsidR="00221C9C" w:rsidRPr="00C220FA" w:rsidRDefault="00221C9C" w:rsidP="00221C9C">
            <w:r w:rsidRPr="00C220FA">
              <w:t>Магазины (код 4.4)</w:t>
            </w:r>
          </w:p>
          <w:p w:rsidR="00221C9C" w:rsidRPr="00C220FA" w:rsidRDefault="00221C9C" w:rsidP="00221C9C"/>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Торговый павильон;</w:t>
            </w:r>
          </w:p>
          <w:p w:rsidR="00221C9C" w:rsidRPr="00C220FA" w:rsidRDefault="00221C9C" w:rsidP="00221C9C">
            <w:pPr>
              <w:shd w:val="clear" w:color="auto" w:fill="FFFFFF"/>
              <w:tabs>
                <w:tab w:val="left" w:pos="0"/>
              </w:tabs>
              <w:spacing w:line="260" w:lineRule="exact"/>
              <w:ind w:right="-82"/>
              <w:rPr>
                <w:color w:val="000000"/>
                <w:spacing w:val="-1"/>
              </w:rPr>
            </w:pPr>
            <w:r>
              <w:rPr>
                <w:color w:val="000000"/>
                <w:spacing w:val="-1"/>
              </w:rPr>
              <w:t>Магазин</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516"/>
        </w:trPr>
        <w:tc>
          <w:tcPr>
            <w:tcW w:w="2482" w:type="dxa"/>
            <w:gridSpan w:val="2"/>
          </w:tcPr>
          <w:p w:rsidR="00221C9C" w:rsidRDefault="00221C9C" w:rsidP="00221C9C">
            <w:r w:rsidRPr="00C220FA">
              <w:t xml:space="preserve">Банковская и страховая деятельность </w:t>
            </w:r>
          </w:p>
          <w:p w:rsidR="00221C9C" w:rsidRPr="00C220FA" w:rsidRDefault="00221C9C" w:rsidP="00221C9C">
            <w:r w:rsidRPr="00C220FA">
              <w:t>(код 4.5)</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Банк;</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Отделение банка;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Здание страховой организации</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516"/>
        </w:trPr>
        <w:tc>
          <w:tcPr>
            <w:tcW w:w="2482" w:type="dxa"/>
            <w:gridSpan w:val="2"/>
          </w:tcPr>
          <w:p w:rsidR="00221C9C" w:rsidRPr="00C220FA" w:rsidRDefault="00221C9C" w:rsidP="00221C9C">
            <w:r w:rsidRPr="00C220FA">
              <w:t>Общественное питание (код 4.6)</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Кафе;</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Закусочная;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Столовая;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Ресторан;</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Бар</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516"/>
        </w:trPr>
        <w:tc>
          <w:tcPr>
            <w:tcW w:w="2482" w:type="dxa"/>
            <w:gridSpan w:val="2"/>
          </w:tcPr>
          <w:p w:rsidR="00221C9C" w:rsidRDefault="00221C9C" w:rsidP="00221C9C">
            <w:r w:rsidRPr="00C220FA">
              <w:t xml:space="preserve">Гостиничное обслуживание </w:t>
            </w:r>
          </w:p>
          <w:p w:rsidR="00221C9C" w:rsidRPr="00C220FA" w:rsidRDefault="00221C9C" w:rsidP="00221C9C">
            <w:pPr>
              <w:rPr>
                <w:b/>
                <w:i/>
                <w:sz w:val="28"/>
                <w:szCs w:val="28"/>
              </w:rPr>
            </w:pPr>
            <w:r w:rsidRPr="00C220FA">
              <w:t>(код 4.7)</w:t>
            </w:r>
          </w:p>
        </w:tc>
        <w:tc>
          <w:tcPr>
            <w:tcW w:w="3599"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Гостиница;</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Дом приема гостей</w:t>
            </w:r>
          </w:p>
        </w:tc>
        <w:tc>
          <w:tcPr>
            <w:tcW w:w="3964" w:type="dxa"/>
            <w:vMerge/>
          </w:tcPr>
          <w:p w:rsidR="00221C9C" w:rsidRPr="00C220FA" w:rsidRDefault="00221C9C" w:rsidP="00221C9C">
            <w:pPr>
              <w:shd w:val="clear" w:color="auto" w:fill="FFFFFF"/>
              <w:tabs>
                <w:tab w:val="left" w:pos="0"/>
              </w:tabs>
              <w:spacing w:line="260" w:lineRule="exact"/>
              <w:ind w:right="-82"/>
              <w:jc w:val="center"/>
              <w:rPr>
                <w:bCs/>
                <w:color w:val="000000"/>
                <w:spacing w:val="-1"/>
              </w:rPr>
            </w:pPr>
          </w:p>
        </w:tc>
      </w:tr>
      <w:tr w:rsidR="00221C9C" w:rsidRPr="00C220FA" w:rsidTr="00221C9C">
        <w:trPr>
          <w:trHeight w:val="516"/>
        </w:trPr>
        <w:tc>
          <w:tcPr>
            <w:tcW w:w="2482" w:type="dxa"/>
            <w:gridSpan w:val="2"/>
          </w:tcPr>
          <w:p w:rsidR="00221C9C" w:rsidRDefault="00221C9C" w:rsidP="00221C9C">
            <w:r w:rsidRPr="00C220FA">
              <w:t xml:space="preserve">Развлечения </w:t>
            </w:r>
          </w:p>
          <w:p w:rsidR="00221C9C" w:rsidRPr="00C220FA" w:rsidRDefault="00221C9C" w:rsidP="00221C9C">
            <w:pPr>
              <w:rPr>
                <w:b/>
                <w:i/>
                <w:sz w:val="28"/>
                <w:szCs w:val="28"/>
              </w:rPr>
            </w:pPr>
            <w:r w:rsidRPr="00C220FA">
              <w:t>(код 4.8)</w:t>
            </w:r>
          </w:p>
        </w:tc>
        <w:tc>
          <w:tcPr>
            <w:tcW w:w="3599"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Танцзал;</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Дискотека;</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Развлекательный комплекс</w:t>
            </w:r>
          </w:p>
        </w:tc>
        <w:tc>
          <w:tcPr>
            <w:tcW w:w="3964" w:type="dxa"/>
            <w:vMerge/>
          </w:tcPr>
          <w:p w:rsidR="00221C9C" w:rsidRPr="00C220FA" w:rsidRDefault="00221C9C" w:rsidP="00221C9C">
            <w:pPr>
              <w:shd w:val="clear" w:color="auto" w:fill="FFFFFF"/>
              <w:tabs>
                <w:tab w:val="left" w:pos="0"/>
              </w:tabs>
              <w:spacing w:line="260" w:lineRule="exact"/>
              <w:ind w:right="-82"/>
              <w:jc w:val="center"/>
              <w:rPr>
                <w:bCs/>
                <w:color w:val="000000"/>
                <w:spacing w:val="-1"/>
              </w:rPr>
            </w:pPr>
          </w:p>
        </w:tc>
      </w:tr>
      <w:tr w:rsidR="00221C9C" w:rsidRPr="00C220FA" w:rsidTr="00221C9C">
        <w:trPr>
          <w:trHeight w:val="882"/>
        </w:trPr>
        <w:tc>
          <w:tcPr>
            <w:tcW w:w="2482" w:type="dxa"/>
            <w:gridSpan w:val="2"/>
          </w:tcPr>
          <w:p w:rsidR="00221C9C" w:rsidRPr="00C220FA" w:rsidRDefault="00221C9C" w:rsidP="00221C9C">
            <w:pPr>
              <w:rPr>
                <w:b/>
                <w:sz w:val="28"/>
                <w:szCs w:val="28"/>
              </w:rPr>
            </w:pPr>
            <w:r w:rsidRPr="00C220FA">
              <w:t>Связь (код 6.8)</w:t>
            </w:r>
          </w:p>
        </w:tc>
        <w:tc>
          <w:tcPr>
            <w:tcW w:w="3599" w:type="dxa"/>
          </w:tcPr>
          <w:p w:rsidR="00221C9C" w:rsidRPr="00C220FA" w:rsidRDefault="00221C9C" w:rsidP="00221C9C">
            <w:pPr>
              <w:shd w:val="clear" w:color="auto" w:fill="FFFFFF"/>
              <w:tabs>
                <w:tab w:val="left" w:pos="0"/>
              </w:tabs>
              <w:spacing w:line="260" w:lineRule="exact"/>
              <w:ind w:right="-82"/>
              <w:rPr>
                <w:color w:val="000000"/>
              </w:rPr>
            </w:pPr>
            <w:r w:rsidRPr="00C220FA">
              <w:rPr>
                <w:color w:val="000000"/>
              </w:rPr>
              <w:t>Объекты связи, радиовещания, телевидения;</w:t>
            </w:r>
          </w:p>
          <w:p w:rsidR="00221C9C" w:rsidRPr="00C220FA" w:rsidRDefault="00221C9C" w:rsidP="00221C9C">
            <w:pPr>
              <w:shd w:val="clear" w:color="auto" w:fill="FFFFFF"/>
              <w:tabs>
                <w:tab w:val="left" w:pos="0"/>
              </w:tabs>
              <w:spacing w:line="260" w:lineRule="exact"/>
              <w:ind w:right="-82"/>
              <w:rPr>
                <w:bCs/>
                <w:color w:val="000000"/>
                <w:spacing w:val="-1"/>
              </w:rPr>
            </w:pPr>
            <w:r w:rsidRPr="00C220FA">
              <w:t>Антенно-мачтовые сооружения</w:t>
            </w:r>
          </w:p>
        </w:tc>
        <w:tc>
          <w:tcPr>
            <w:tcW w:w="3964" w:type="dxa"/>
            <w:vMerge w:val="restart"/>
          </w:tcPr>
          <w:p w:rsidR="00221C9C" w:rsidRPr="00C220FA" w:rsidRDefault="00221C9C" w:rsidP="00221C9C">
            <w:pPr>
              <w:shd w:val="clear" w:color="auto" w:fill="FFFFFF"/>
              <w:tabs>
                <w:tab w:val="left" w:pos="0"/>
              </w:tabs>
              <w:spacing w:line="260" w:lineRule="exact"/>
              <w:ind w:right="-82"/>
              <w:rPr>
                <w:color w:val="000000"/>
              </w:rPr>
            </w:pPr>
            <w:r w:rsidRPr="00DA2C25">
              <w:t xml:space="preserve">Предельные (минимальные и (или) максимальные) размеры для земельных участков и предельные параметры </w:t>
            </w:r>
            <w:r w:rsidRPr="00DA2C25">
              <w:lastRenderedPageBreak/>
              <w:t>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882"/>
        </w:trPr>
        <w:tc>
          <w:tcPr>
            <w:tcW w:w="2482" w:type="dxa"/>
            <w:gridSpan w:val="2"/>
          </w:tcPr>
          <w:p w:rsidR="00221C9C" w:rsidRDefault="00221C9C" w:rsidP="00221C9C">
            <w:r w:rsidRPr="00C220FA">
              <w:lastRenderedPageBreak/>
              <w:t xml:space="preserve">Обеспечение внутреннего правопорядка </w:t>
            </w:r>
          </w:p>
          <w:p w:rsidR="00221C9C" w:rsidRPr="00C220FA" w:rsidRDefault="00221C9C" w:rsidP="00221C9C">
            <w:r w:rsidRPr="00C220FA">
              <w:t>(код 8.3)</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Пункт полиции;</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Отдел внутренних дел;</w:t>
            </w:r>
          </w:p>
          <w:p w:rsidR="00221C9C" w:rsidRPr="00C220FA" w:rsidRDefault="00221C9C" w:rsidP="00221C9C">
            <w:pPr>
              <w:shd w:val="clear" w:color="auto" w:fill="FFFFFF"/>
              <w:tabs>
                <w:tab w:val="left" w:pos="0"/>
              </w:tabs>
              <w:spacing w:line="260" w:lineRule="exact"/>
              <w:ind w:right="-82"/>
              <w:rPr>
                <w:b/>
                <w:color w:val="000000"/>
                <w:spacing w:val="-1"/>
              </w:rPr>
            </w:pPr>
            <w:r w:rsidRPr="00C220FA">
              <w:rPr>
                <w:color w:val="000000"/>
                <w:spacing w:val="-1"/>
              </w:rPr>
              <w:t>Пожарное депо</w:t>
            </w:r>
          </w:p>
        </w:tc>
        <w:tc>
          <w:tcPr>
            <w:tcW w:w="3964" w:type="dxa"/>
            <w:vMerge/>
          </w:tcPr>
          <w:p w:rsidR="00221C9C" w:rsidRPr="00C220FA" w:rsidRDefault="00221C9C" w:rsidP="00221C9C">
            <w:pPr>
              <w:shd w:val="clear" w:color="auto" w:fill="FFFFFF"/>
              <w:tabs>
                <w:tab w:val="left" w:pos="0"/>
              </w:tabs>
              <w:spacing w:line="260" w:lineRule="exact"/>
              <w:ind w:right="-82"/>
              <w:rPr>
                <w:color w:val="000000"/>
                <w:spacing w:val="-1"/>
              </w:rPr>
            </w:pPr>
          </w:p>
        </w:tc>
      </w:tr>
      <w:tr w:rsidR="00221C9C" w:rsidRPr="00C220FA" w:rsidTr="00221C9C">
        <w:trPr>
          <w:trHeight w:val="1647"/>
        </w:trPr>
        <w:tc>
          <w:tcPr>
            <w:tcW w:w="2482" w:type="dxa"/>
            <w:gridSpan w:val="2"/>
          </w:tcPr>
          <w:p w:rsidR="00221C9C" w:rsidRPr="00C220FA" w:rsidRDefault="00221C9C" w:rsidP="00221C9C">
            <w:r w:rsidRPr="00C220FA">
              <w:t>Земельные участки (территории) общего пользования (код 12.0)</w:t>
            </w:r>
          </w:p>
        </w:tc>
        <w:tc>
          <w:tcPr>
            <w:tcW w:w="3599" w:type="dxa"/>
          </w:tcPr>
          <w:p w:rsidR="00221C9C" w:rsidRPr="00402BCB" w:rsidRDefault="00221C9C" w:rsidP="00221C9C">
            <w:pPr>
              <w:shd w:val="clear" w:color="auto" w:fill="FFFFFF"/>
              <w:tabs>
                <w:tab w:val="left" w:pos="0"/>
              </w:tabs>
              <w:spacing w:line="260" w:lineRule="exact"/>
              <w:ind w:right="-82"/>
              <w:rPr>
                <w:color w:val="000000"/>
                <w:spacing w:val="-1"/>
              </w:rPr>
            </w:pPr>
            <w:r w:rsidRPr="00402BCB">
              <w:rPr>
                <w:bCs/>
                <w:color w:val="000000"/>
                <w:spacing w:val="-1"/>
              </w:rPr>
              <w:t>Виды разрешенного использования объектов капитального строительства не установлены</w:t>
            </w:r>
          </w:p>
        </w:tc>
        <w:tc>
          <w:tcPr>
            <w:tcW w:w="3964" w:type="dxa"/>
          </w:tcPr>
          <w:p w:rsidR="00221C9C" w:rsidRPr="00C220FA" w:rsidRDefault="00221C9C" w:rsidP="00221C9C">
            <w:pPr>
              <w:shd w:val="clear" w:color="auto" w:fill="FFFFFF"/>
              <w:tabs>
                <w:tab w:val="left" w:pos="0"/>
              </w:tabs>
              <w:spacing w:line="260" w:lineRule="exact"/>
              <w:ind w:right="-82"/>
            </w:pPr>
            <w:r>
              <w:t>Действие градостроительного регламента не распространяется</w:t>
            </w:r>
          </w:p>
        </w:tc>
      </w:tr>
      <w:tr w:rsidR="00221C9C" w:rsidRPr="00C220FA" w:rsidTr="00221C9C">
        <w:trPr>
          <w:trHeight w:val="547"/>
        </w:trPr>
        <w:tc>
          <w:tcPr>
            <w:tcW w:w="10045" w:type="dxa"/>
            <w:gridSpan w:val="4"/>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Условно разрешенные</w:t>
            </w:r>
          </w:p>
        </w:tc>
      </w:tr>
      <w:tr w:rsidR="00221C9C" w:rsidRPr="00C220FA" w:rsidTr="00221C9C">
        <w:trPr>
          <w:gridBefore w:val="1"/>
          <w:wBefore w:w="34" w:type="dxa"/>
          <w:trHeight w:val="925"/>
        </w:trPr>
        <w:tc>
          <w:tcPr>
            <w:tcW w:w="2448" w:type="dxa"/>
          </w:tcPr>
          <w:p w:rsidR="00221C9C" w:rsidRPr="00C220FA" w:rsidRDefault="00221C9C" w:rsidP="00221C9C">
            <w:pPr>
              <w:shd w:val="clear" w:color="auto" w:fill="FFFFFF"/>
              <w:tabs>
                <w:tab w:val="left" w:pos="0"/>
              </w:tabs>
              <w:spacing w:line="260" w:lineRule="exact"/>
              <w:ind w:right="-82"/>
            </w:pPr>
            <w:r w:rsidRPr="00C220FA">
              <w:t xml:space="preserve">Для индивидуального жилищного строительства </w:t>
            </w:r>
          </w:p>
          <w:p w:rsidR="00221C9C" w:rsidRPr="00C220FA" w:rsidRDefault="00221C9C" w:rsidP="00221C9C">
            <w:pPr>
              <w:shd w:val="clear" w:color="auto" w:fill="FFFFFF"/>
              <w:tabs>
                <w:tab w:val="left" w:pos="0"/>
              </w:tabs>
              <w:spacing w:line="260" w:lineRule="exact"/>
              <w:ind w:right="-82"/>
              <w:rPr>
                <w:bCs/>
                <w:i/>
                <w:color w:val="000000"/>
                <w:spacing w:val="-1"/>
              </w:rPr>
            </w:pPr>
            <w:r w:rsidRPr="00C220FA">
              <w:t>(код 2.1)</w:t>
            </w:r>
          </w:p>
        </w:tc>
        <w:tc>
          <w:tcPr>
            <w:tcW w:w="3599" w:type="dxa"/>
          </w:tcPr>
          <w:p w:rsidR="00221C9C" w:rsidRPr="00CF2766" w:rsidRDefault="00221C9C" w:rsidP="00221C9C">
            <w:pPr>
              <w:rPr>
                <w:color w:val="000000"/>
                <w:spacing w:val="-1"/>
              </w:rPr>
            </w:pPr>
            <w:r w:rsidRPr="00CF2766">
              <w:rPr>
                <w:sz w:val="22"/>
                <w:szCs w:val="22"/>
              </w:rPr>
              <w:t>Индивидуальное жилищное строительство</w:t>
            </w:r>
          </w:p>
          <w:p w:rsidR="00221C9C" w:rsidRPr="00CF2766" w:rsidRDefault="00221C9C" w:rsidP="00221C9C">
            <w:pPr>
              <w:shd w:val="clear" w:color="auto" w:fill="FFFFFF"/>
              <w:tabs>
                <w:tab w:val="left" w:pos="0"/>
              </w:tabs>
              <w:spacing w:line="260" w:lineRule="exact"/>
              <w:ind w:right="-82"/>
              <w:rPr>
                <w:color w:val="000000"/>
                <w:spacing w:val="-1"/>
              </w:rPr>
            </w:pPr>
          </w:p>
        </w:tc>
        <w:tc>
          <w:tcPr>
            <w:tcW w:w="3964"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2C25" w:rsidRDefault="00221C9C" w:rsidP="00221C9C">
            <w:pPr>
              <w:jc w:val="both"/>
            </w:pPr>
            <w:r>
              <w:t>М</w:t>
            </w:r>
            <w:r w:rsidRPr="00DA2C25">
              <w:t>инимальная площадь земельного участка –</w:t>
            </w:r>
            <w:r>
              <w:t xml:space="preserve"> </w:t>
            </w:r>
            <w:r w:rsidR="00B911E7">
              <w:t>10</w:t>
            </w:r>
            <w:r w:rsidRPr="0016708C">
              <w:t>00</w:t>
            </w:r>
            <w:r>
              <w:t xml:space="preserve"> кв.м.</w:t>
            </w:r>
          </w:p>
          <w:p w:rsidR="00221C9C" w:rsidRPr="00DA2C25" w:rsidRDefault="00221C9C" w:rsidP="00221C9C">
            <w:pPr>
              <w:jc w:val="both"/>
            </w:pPr>
            <w:r>
              <w:t>М</w:t>
            </w:r>
            <w:r w:rsidRPr="00DA2C25">
              <w:t>аксимальная площадь земельного участка –</w:t>
            </w:r>
            <w:r>
              <w:t xml:space="preserve"> 5000</w:t>
            </w:r>
            <w:r w:rsidRPr="00DA2C25">
              <w:t xml:space="preserve"> </w:t>
            </w:r>
            <w:r>
              <w:t>кв.м</w:t>
            </w:r>
            <w:r w:rsidRPr="00DA2C25">
              <w:t>.</w:t>
            </w:r>
          </w:p>
          <w:p w:rsidR="00221C9C" w:rsidRDefault="00221C9C" w:rsidP="00221C9C">
            <w:pPr>
              <w:jc w:val="both"/>
            </w:pPr>
            <w:r w:rsidRPr="00DA2C25">
              <w:t>Минимальный размер земельного участка</w:t>
            </w:r>
            <w:r>
              <w:t>,</w:t>
            </w:r>
            <w:r w:rsidRPr="00DA2C25">
              <w:t xml:space="preserve"> </w:t>
            </w:r>
            <w:r>
              <w:t xml:space="preserve">образуемого при разделе </w:t>
            </w:r>
            <w:r w:rsidRPr="00DA2C25">
              <w:t>– 2</w:t>
            </w:r>
            <w:r>
              <w:t>0</w:t>
            </w:r>
            <w:r w:rsidRPr="00DA2C25">
              <w:t xml:space="preserve"> м.</w:t>
            </w:r>
          </w:p>
          <w:p w:rsidR="00221C9C" w:rsidRDefault="00221C9C" w:rsidP="00221C9C">
            <w:pPr>
              <w:jc w:val="both"/>
            </w:pPr>
            <w:r w:rsidRPr="00DA2C25">
              <w:t>Минимальный размер земельного участка</w:t>
            </w:r>
            <w:r>
              <w:t xml:space="preserve">, образуемого на основании документации по планировке территории </w:t>
            </w:r>
            <w:r w:rsidRPr="00DA2C25">
              <w:t xml:space="preserve">– </w:t>
            </w:r>
            <w:smartTag w:uri="urn:schemas-microsoft-com:office:smarttags" w:element="metricconverter">
              <w:smartTagPr>
                <w:attr w:name="ProductID" w:val="25 м"/>
              </w:smartTagPr>
              <w:r w:rsidRPr="00DA2C25">
                <w:t>2</w:t>
              </w:r>
              <w:r>
                <w:t>5</w:t>
              </w:r>
              <w:r w:rsidRPr="00DA2C25">
                <w:t xml:space="preserve"> м</w:t>
              </w:r>
            </w:smartTag>
            <w:r w:rsidRPr="00DA2C25">
              <w:t>.</w:t>
            </w:r>
          </w:p>
          <w:p w:rsidR="00221C9C" w:rsidRPr="00AE7099" w:rsidRDefault="00221C9C" w:rsidP="00221C9C">
            <w:pPr>
              <w:jc w:val="both"/>
            </w:pPr>
            <w:r w:rsidRPr="00EB13BD">
              <w:rPr>
                <w:u w:val="single"/>
              </w:rPr>
              <w:t>Примечание:</w:t>
            </w:r>
            <w:r>
              <w:t xml:space="preserve"> Значение п</w:t>
            </w:r>
            <w:r w:rsidRPr="00AE7099">
              <w:t>редельны</w:t>
            </w:r>
            <w:r>
              <w:t>х</w:t>
            </w:r>
            <w:r w:rsidRPr="00AE7099">
              <w:t xml:space="preserve"> размер</w:t>
            </w:r>
            <w:r>
              <w:t>ов</w:t>
            </w:r>
            <w:r w:rsidRPr="00AE7099">
              <w:t xml:space="preserve"> земельных участков, в том числе их площад</w:t>
            </w:r>
            <w:r>
              <w:t>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A2C25" w:rsidRDefault="00221C9C" w:rsidP="00221C9C">
            <w:pPr>
              <w:jc w:val="both"/>
            </w:pPr>
            <w:r>
              <w:t xml:space="preserve">со стороны </w:t>
            </w:r>
            <w:r w:rsidRPr="00DA2C25">
              <w:t xml:space="preserve">красной линии улиц – </w:t>
            </w:r>
            <w:smartTag w:uri="urn:schemas-microsoft-com:office:smarttags" w:element="metricconverter">
              <w:smartTagPr>
                <w:attr w:name="ProductID" w:val="5 м"/>
              </w:smartTagPr>
              <w:r w:rsidRPr="00DA2C25">
                <w:t>5 м</w:t>
              </w:r>
            </w:smartTag>
            <w:r w:rsidRPr="00DA2C25">
              <w:t>,</w:t>
            </w:r>
          </w:p>
          <w:p w:rsidR="00221C9C" w:rsidRDefault="00221C9C" w:rsidP="00221C9C">
            <w:pPr>
              <w:jc w:val="both"/>
            </w:pPr>
            <w:r>
              <w:t xml:space="preserve">со стороны </w:t>
            </w:r>
            <w:r w:rsidRPr="00DA2C25">
              <w:t xml:space="preserve">красной линии однополосных проездов – </w:t>
            </w:r>
            <w:smartTag w:uri="urn:schemas-microsoft-com:office:smarttags" w:element="metricconverter">
              <w:smartTagPr>
                <w:attr w:name="ProductID" w:val="3 м"/>
              </w:smartTagPr>
              <w:r w:rsidRPr="00DA2C25">
                <w:t>3</w:t>
              </w:r>
              <w:r>
                <w:t> </w:t>
              </w:r>
              <w:r w:rsidRPr="00DA2C25">
                <w:t>м</w:t>
              </w:r>
            </w:smartTag>
            <w:r w:rsidRPr="00DA2C25">
              <w:t>.</w:t>
            </w:r>
          </w:p>
          <w:p w:rsidR="00221C9C" w:rsidRPr="00DA2C25"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pPr>
            <w:r w:rsidRPr="00DA2C25">
              <w:t>Минимальное расстояние от границ</w:t>
            </w:r>
            <w:r>
              <w:t>ы</w:t>
            </w:r>
            <w:r w:rsidRPr="00DA2C25">
              <w:t xml:space="preserve"> </w:t>
            </w:r>
            <w:r>
              <w:t>земельного</w:t>
            </w:r>
            <w:r w:rsidRPr="00DA2C25">
              <w:t xml:space="preserve"> участка до:</w:t>
            </w:r>
          </w:p>
          <w:p w:rsidR="00221C9C" w:rsidRPr="00DA2C25" w:rsidRDefault="00221C9C" w:rsidP="00221C9C">
            <w:pPr>
              <w:jc w:val="both"/>
            </w:pPr>
            <w:r w:rsidRPr="00DA2C25">
              <w:t xml:space="preserve">основного строения – </w:t>
            </w:r>
            <w:smartTag w:uri="urn:schemas-microsoft-com:office:smarttags" w:element="metricconverter">
              <w:smartTagPr>
                <w:attr w:name="ProductID" w:val="3 м"/>
              </w:smartTagPr>
              <w:r w:rsidRPr="00DA2C25">
                <w:t>3 м</w:t>
              </w:r>
            </w:smartTag>
            <w:r w:rsidRPr="00DA2C25">
              <w:t>,</w:t>
            </w:r>
          </w:p>
          <w:p w:rsidR="00221C9C" w:rsidRPr="00DA2C25" w:rsidRDefault="00221C9C" w:rsidP="00221C9C">
            <w:pPr>
              <w:jc w:val="both"/>
            </w:pPr>
            <w:r w:rsidRPr="00DA2C25">
              <w:t xml:space="preserve">хозяйственных и прочих строений – </w:t>
            </w:r>
            <w:smartTag w:uri="urn:schemas-microsoft-com:office:smarttags" w:element="metricconverter">
              <w:smartTagPr>
                <w:attr w:name="ProductID" w:val="1 м"/>
              </w:smartTagPr>
              <w:r w:rsidRPr="00DA2C25">
                <w:t>1 м</w:t>
              </w:r>
            </w:smartTag>
            <w:r w:rsidRPr="00DA2C25">
              <w:t>,</w:t>
            </w:r>
          </w:p>
          <w:p w:rsidR="00221C9C" w:rsidRDefault="00221C9C" w:rsidP="00221C9C">
            <w:pPr>
              <w:jc w:val="both"/>
            </w:pPr>
            <w:r w:rsidRPr="00DA2C25">
              <w:t xml:space="preserve">отдельно стоящего гаража – </w:t>
            </w:r>
            <w:smartTag w:uri="urn:schemas-microsoft-com:office:smarttags" w:element="metricconverter">
              <w:smartTagPr>
                <w:attr w:name="ProductID" w:val="1 м"/>
              </w:smartTagPr>
              <w:r w:rsidRPr="00DA2C25">
                <w:t>1 м</w:t>
              </w:r>
            </w:smartTag>
            <w:r w:rsidRPr="00DA2C25">
              <w:t>.</w:t>
            </w:r>
          </w:p>
          <w:p w:rsidR="00221C9C" w:rsidRPr="00DA2C25" w:rsidRDefault="00221C9C" w:rsidP="00221C9C">
            <w:pPr>
              <w:jc w:val="both"/>
            </w:pPr>
            <w: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t>3 м</w:t>
              </w:r>
            </w:smartTag>
            <w:r>
              <w:t>.</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Default="00221C9C" w:rsidP="00221C9C">
            <w:pPr>
              <w:jc w:val="both"/>
            </w:pPr>
            <w:r>
              <w:t xml:space="preserve">Максимальное количество этажей – </w:t>
            </w:r>
            <w:r w:rsidRPr="00DA2C25">
              <w:t>3 (включая подземный, подвальный, цокольный, технический, мансардный).</w:t>
            </w:r>
          </w:p>
          <w:p w:rsidR="00221C9C" w:rsidRPr="00DA2C25" w:rsidRDefault="00221C9C" w:rsidP="00221C9C">
            <w:pPr>
              <w:jc w:val="both"/>
            </w:pPr>
            <w:r>
              <w:lastRenderedPageBreak/>
              <w:t>Максимальная</w:t>
            </w:r>
            <w:r w:rsidRPr="000662E4">
              <w:t xml:space="preserve">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0662E4">
                <w:t>3 метров</w:t>
              </w:r>
            </w:smartTag>
            <w:r w:rsidRPr="000662E4">
              <w:t xml:space="preserve"> от границ земельного участка – </w:t>
            </w:r>
            <w:r>
              <w:t>6</w:t>
            </w:r>
            <w:r w:rsidRPr="000662E4">
              <w:t xml:space="preserve"> метр</w:t>
            </w:r>
            <w:r>
              <w:t>ов</w:t>
            </w:r>
            <w:r w:rsidRPr="000662E4">
              <w:t>.</w:t>
            </w:r>
          </w:p>
          <w:p w:rsidR="00221C9C" w:rsidRPr="00DA2C25" w:rsidRDefault="00221C9C" w:rsidP="00221C9C">
            <w:pPr>
              <w:jc w:val="both"/>
              <w:rPr>
                <w:b/>
              </w:rPr>
            </w:pPr>
            <w:r w:rsidRPr="00DA2C25">
              <w:rPr>
                <w:b/>
              </w:rPr>
              <w:t>Максимальный процент застройки в границах земельного участка</w:t>
            </w:r>
            <w:r>
              <w:rPr>
                <w:b/>
              </w:rPr>
              <w:t xml:space="preserve"> – 60 %.</w:t>
            </w:r>
          </w:p>
          <w:p w:rsidR="00221C9C" w:rsidRDefault="00221C9C" w:rsidP="00221C9C">
            <w:pPr>
              <w:jc w:val="both"/>
              <w:rPr>
                <w:u w:val="single"/>
              </w:rPr>
            </w:pPr>
            <w:r w:rsidRPr="00DA2C25">
              <w:rPr>
                <w:u w:val="single"/>
              </w:rPr>
              <w:t>Примечание:</w:t>
            </w:r>
          </w:p>
          <w:p w:rsidR="00221C9C" w:rsidRDefault="00221C9C" w:rsidP="00221C9C">
            <w:pPr>
              <w:jc w:val="both"/>
            </w:pPr>
            <w:r>
              <w:t xml:space="preserve">1. Максимальный процент застройки </w:t>
            </w:r>
            <w:r w:rsidRPr="0016708C">
              <w:t>в границах земельного участка, определяе</w:t>
            </w:r>
            <w:r>
              <w:t>тся</w:t>
            </w:r>
            <w:r w:rsidRPr="0016708C">
              <w:t xml:space="preserve"> как отношение суммарной площади земельного участка, которая может быть застроена, ко всей площади земельного участка</w:t>
            </w:r>
            <w:r>
              <w:t>.</w:t>
            </w:r>
          </w:p>
          <w:p w:rsidR="00221C9C" w:rsidRDefault="00221C9C" w:rsidP="00221C9C">
            <w:pPr>
              <w:jc w:val="both"/>
            </w:pPr>
            <w: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221C9C" w:rsidRPr="00EB13BD" w:rsidRDefault="00221C9C" w:rsidP="00221C9C">
            <w:pPr>
              <w:jc w:val="both"/>
              <w:rPr>
                <w:u w:val="single"/>
              </w:rPr>
            </w:pPr>
            <w:r w:rsidRPr="00EB13BD">
              <w:rPr>
                <w:u w:val="single"/>
              </w:rPr>
              <w:t>Примечание:</w:t>
            </w:r>
          </w:p>
          <w:p w:rsidR="00221C9C" w:rsidRDefault="00221C9C" w:rsidP="00221C9C">
            <w:pPr>
              <w:jc w:val="both"/>
            </w:pPr>
            <w:r>
              <w:t xml:space="preserve">1. </w:t>
            </w:r>
            <w:r w:rsidRPr="000662E4">
              <w:t xml:space="preserve">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0662E4">
                <w:t>3 метров</w:t>
              </w:r>
            </w:smartTag>
            <w:r w:rsidRPr="000662E4">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221C9C" w:rsidRPr="00C220FA" w:rsidRDefault="00221C9C" w:rsidP="00221C9C">
            <w:pPr>
              <w:shd w:val="clear" w:color="auto" w:fill="FFFFFF"/>
              <w:tabs>
                <w:tab w:val="left" w:pos="0"/>
              </w:tabs>
              <w:spacing w:line="260" w:lineRule="exact"/>
              <w:ind w:right="-82"/>
              <w:rPr>
                <w:color w:val="000000"/>
                <w:spacing w:val="-1"/>
              </w:rPr>
            </w:pPr>
            <w:r>
              <w:t xml:space="preserve">2. Размещение </w:t>
            </w:r>
            <w:r w:rsidRPr="000662E4">
              <w:t>строени</w:t>
            </w:r>
            <w:r>
              <w:t>й</w:t>
            </w:r>
            <w:r w:rsidRPr="000662E4">
              <w:t xml:space="preserve"> или сооружени</w:t>
            </w:r>
            <w:r>
              <w:t>й</w:t>
            </w:r>
            <w:r w:rsidRPr="000662E4">
              <w:t xml:space="preserve"> вспомогательного использования</w:t>
            </w:r>
            <w:r>
              <w:t xml:space="preserve"> вдоль границ смежного земельного участка на расстоянии до </w:t>
            </w:r>
            <w:smartTag w:uri="urn:schemas-microsoft-com:office:smarttags" w:element="metricconverter">
              <w:smartTagPr>
                <w:attr w:name="ProductID" w:val="3 метров"/>
              </w:smartTagPr>
              <w:r>
                <w:t>3 метров</w:t>
              </w:r>
            </w:smartTag>
            <w:r>
              <w:t>, допускается не более чем на 50 % длины этой границы.</w:t>
            </w:r>
          </w:p>
        </w:tc>
      </w:tr>
      <w:tr w:rsidR="00221C9C" w:rsidRPr="00C220FA" w:rsidTr="00221C9C">
        <w:trPr>
          <w:trHeight w:val="531"/>
        </w:trPr>
        <w:tc>
          <w:tcPr>
            <w:tcW w:w="2482" w:type="dxa"/>
            <w:gridSpan w:val="2"/>
          </w:tcPr>
          <w:p w:rsidR="00221C9C" w:rsidRDefault="00221C9C" w:rsidP="00221C9C">
            <w:r w:rsidRPr="00C220FA">
              <w:lastRenderedPageBreak/>
              <w:t xml:space="preserve">Коммунальное обслуживание </w:t>
            </w:r>
          </w:p>
          <w:p w:rsidR="00221C9C" w:rsidRPr="00C220FA" w:rsidRDefault="00221C9C" w:rsidP="00221C9C">
            <w:r w:rsidRPr="00C220FA">
              <w:t>(код 3.1)</w:t>
            </w:r>
          </w:p>
        </w:tc>
        <w:tc>
          <w:tcPr>
            <w:tcW w:w="3599" w:type="dxa"/>
          </w:tcPr>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Противопожарные водоемы и резервуары;</w:t>
            </w:r>
          </w:p>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Водонапорная башня;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Водозаборная скважина;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Трансформаторная подстанция;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Тепловой пункт;</w:t>
            </w:r>
          </w:p>
          <w:p w:rsidR="00221C9C" w:rsidRPr="00C220FA" w:rsidRDefault="00221C9C" w:rsidP="00221C9C">
            <w:pPr>
              <w:shd w:val="clear" w:color="auto" w:fill="FFFFFF"/>
              <w:tabs>
                <w:tab w:val="left" w:pos="0"/>
              </w:tabs>
              <w:spacing w:line="260" w:lineRule="exact"/>
              <w:ind w:right="-82"/>
              <w:rPr>
                <w:color w:val="000000"/>
                <w:spacing w:val="-1"/>
              </w:rPr>
            </w:pPr>
            <w:r w:rsidRPr="00C220FA">
              <w:t>Газорегуляторная установка (ГРУ);</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Отопительная котельная;</w:t>
            </w:r>
          </w:p>
          <w:p w:rsidR="00221C9C" w:rsidRPr="00C220FA" w:rsidRDefault="00221C9C" w:rsidP="00221C9C">
            <w:pPr>
              <w:shd w:val="clear" w:color="auto" w:fill="FFFFFF"/>
              <w:tabs>
                <w:tab w:val="num" w:pos="1311"/>
                <w:tab w:val="left" w:pos="9781"/>
              </w:tabs>
              <w:spacing w:line="274" w:lineRule="exact"/>
              <w:ind w:right="-82"/>
            </w:pPr>
            <w:r w:rsidRPr="00C220FA">
              <w:t>Жилищно-эксплуатационные и аварийно-диспетчерские службы;</w:t>
            </w:r>
          </w:p>
          <w:p w:rsidR="00221C9C" w:rsidRPr="00C220FA" w:rsidRDefault="00221C9C" w:rsidP="00221C9C">
            <w:pPr>
              <w:shd w:val="clear" w:color="auto" w:fill="FFFFFF"/>
              <w:tabs>
                <w:tab w:val="left" w:pos="0"/>
              </w:tabs>
              <w:spacing w:line="260" w:lineRule="exact"/>
              <w:ind w:right="-82"/>
            </w:pPr>
            <w:r w:rsidRPr="00C220FA">
              <w:t>Линейные объекты водоснабжения, теплоснабжения, энергоснабжения, газоснабжения;</w:t>
            </w:r>
          </w:p>
          <w:p w:rsidR="00221C9C" w:rsidRPr="00C220FA" w:rsidRDefault="00221C9C" w:rsidP="00221C9C">
            <w:pPr>
              <w:shd w:val="clear" w:color="auto" w:fill="FFFFFF"/>
              <w:tabs>
                <w:tab w:val="left" w:pos="0"/>
              </w:tabs>
              <w:spacing w:line="260" w:lineRule="exact"/>
              <w:ind w:right="-82"/>
              <w:rPr>
                <w:color w:val="000000"/>
                <w:spacing w:val="-1"/>
              </w:rPr>
            </w:pPr>
            <w:r w:rsidRPr="00C220FA">
              <w:t>Антенно-мачтовые сооружения</w:t>
            </w:r>
          </w:p>
        </w:tc>
        <w:tc>
          <w:tcPr>
            <w:tcW w:w="3964" w:type="dxa"/>
          </w:tcPr>
          <w:p w:rsidR="00221C9C" w:rsidRPr="00C220FA" w:rsidRDefault="00221C9C" w:rsidP="00221C9C">
            <w:pPr>
              <w:shd w:val="clear" w:color="auto" w:fill="FFFFFF"/>
              <w:tabs>
                <w:tab w:val="left" w:pos="0"/>
              </w:tabs>
              <w:spacing w:line="260" w:lineRule="exact"/>
              <w:ind w:right="-82"/>
              <w:rPr>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531"/>
        </w:trPr>
        <w:tc>
          <w:tcPr>
            <w:tcW w:w="2482" w:type="dxa"/>
            <w:gridSpan w:val="2"/>
          </w:tcPr>
          <w:p w:rsidR="00221C9C" w:rsidRDefault="00221C9C" w:rsidP="00221C9C">
            <w:r w:rsidRPr="00C220FA">
              <w:t xml:space="preserve">Бытовое обслуживание </w:t>
            </w:r>
          </w:p>
          <w:p w:rsidR="00221C9C" w:rsidRPr="00C220FA" w:rsidRDefault="00221C9C" w:rsidP="00221C9C">
            <w:r w:rsidRPr="00C220FA">
              <w:t>(код 3.3)</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Pr>
                <w:color w:val="000000"/>
                <w:spacing w:val="-1"/>
              </w:rPr>
              <w:t>А</w:t>
            </w:r>
            <w:r w:rsidRPr="00C220FA">
              <w:rPr>
                <w:color w:val="000000"/>
                <w:spacing w:val="-1"/>
              </w:rPr>
              <w:t>телье;</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Мастерская мелкого ремонта; Парикмахерская и иные объекты обслуживания;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Приёмный пункт продуктов лесного происхождения;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Прачечная;</w:t>
            </w:r>
          </w:p>
          <w:p w:rsidR="00221C9C" w:rsidRPr="00C220FA" w:rsidRDefault="00221C9C" w:rsidP="00221C9C">
            <w:pPr>
              <w:shd w:val="clear" w:color="auto" w:fill="FFFFFF"/>
              <w:tabs>
                <w:tab w:val="left" w:pos="0"/>
              </w:tabs>
              <w:spacing w:line="260" w:lineRule="exact"/>
              <w:ind w:right="-82"/>
              <w:rPr>
                <w:color w:val="000000"/>
                <w:spacing w:val="-1"/>
              </w:rPr>
            </w:pPr>
          </w:p>
        </w:tc>
        <w:tc>
          <w:tcPr>
            <w:tcW w:w="3964"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45B3" w:rsidRDefault="00221C9C" w:rsidP="00221C9C">
            <w:pPr>
              <w:jc w:val="both"/>
            </w:pPr>
            <w:r>
              <w:t>Минимальный размер земельного участка – 10 метра.</w:t>
            </w:r>
          </w:p>
          <w:p w:rsidR="00221C9C" w:rsidRPr="00DA45B3" w:rsidRDefault="00221C9C" w:rsidP="00221C9C">
            <w:pPr>
              <w:jc w:val="both"/>
            </w:pPr>
            <w:r w:rsidRPr="00DA45B3">
              <w:t xml:space="preserve">минимальная площадь земельного участка - </w:t>
            </w:r>
            <w:r>
              <w:t>100</w:t>
            </w:r>
            <w:r w:rsidRPr="00DA45B3">
              <w:t xml:space="preserve"> </w:t>
            </w:r>
            <w:r>
              <w:t>кв. м.</w:t>
            </w:r>
          </w:p>
          <w:p w:rsidR="00221C9C" w:rsidRPr="00DA45B3" w:rsidRDefault="00221C9C" w:rsidP="00221C9C">
            <w:pPr>
              <w:jc w:val="both"/>
            </w:pPr>
            <w:r w:rsidRPr="00DA45B3">
              <w:t xml:space="preserve">максимальная площадь земельного участка - </w:t>
            </w:r>
            <w:smartTag w:uri="urn:schemas-microsoft-com:office:smarttags" w:element="metricconverter">
              <w:smartTagPr>
                <w:attr w:name="ProductID" w:val="1000 кв. м"/>
              </w:smartTagPr>
              <w:r>
                <w:t>1000</w:t>
              </w:r>
              <w:r w:rsidRPr="00DA45B3">
                <w:t xml:space="preserve"> </w:t>
              </w:r>
              <w:r>
                <w:t>кв. м</w:t>
              </w:r>
            </w:smartTag>
            <w:r>
              <w:t>.</w:t>
            </w:r>
          </w:p>
          <w:p w:rsidR="00221C9C" w:rsidRPr="00DA2C25" w:rsidRDefault="00221C9C" w:rsidP="00221C9C">
            <w:pPr>
              <w:jc w:val="both"/>
              <w:rPr>
                <w:b/>
              </w:rPr>
            </w:pPr>
            <w:r w:rsidRPr="00DA2C25">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DA2C25">
              <w:rPr>
                <w:b/>
              </w:rPr>
              <w:lastRenderedPageBreak/>
              <w:t>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3.</w:t>
            </w:r>
          </w:p>
          <w:p w:rsidR="00221C9C" w:rsidRPr="00C220FA" w:rsidRDefault="00221C9C" w:rsidP="00221C9C">
            <w:pPr>
              <w:shd w:val="clear" w:color="auto" w:fill="FFFFFF"/>
              <w:tabs>
                <w:tab w:val="left" w:pos="0"/>
              </w:tabs>
              <w:spacing w:line="260" w:lineRule="exact"/>
              <w:ind w:right="-82"/>
              <w:rPr>
                <w:color w:val="000000"/>
                <w:spacing w:val="-1"/>
              </w:rPr>
            </w:pPr>
            <w:r w:rsidRPr="00DA2C25">
              <w:rPr>
                <w:b/>
              </w:rPr>
              <w:t>Максимальный процент застройки в границах земельного участка</w:t>
            </w:r>
            <w:r>
              <w:t xml:space="preserve"> – 60%.</w:t>
            </w:r>
          </w:p>
        </w:tc>
      </w:tr>
      <w:tr w:rsidR="00221C9C" w:rsidRPr="00C220FA" w:rsidTr="00221C9C">
        <w:trPr>
          <w:trHeight w:val="718"/>
        </w:trPr>
        <w:tc>
          <w:tcPr>
            <w:tcW w:w="2482" w:type="dxa"/>
            <w:gridSpan w:val="2"/>
          </w:tcPr>
          <w:p w:rsidR="00221C9C" w:rsidRDefault="00221C9C" w:rsidP="00221C9C">
            <w:r w:rsidRPr="00C220FA">
              <w:lastRenderedPageBreak/>
              <w:t xml:space="preserve">Обслуживание автотранспорта </w:t>
            </w:r>
          </w:p>
          <w:p w:rsidR="00221C9C" w:rsidRPr="00C220FA" w:rsidRDefault="00221C9C" w:rsidP="00221C9C">
            <w:pPr>
              <w:rPr>
                <w:i/>
              </w:rPr>
            </w:pPr>
            <w:r w:rsidRPr="00C220FA">
              <w:t>(код 4.9)</w:t>
            </w:r>
          </w:p>
        </w:tc>
        <w:tc>
          <w:tcPr>
            <w:tcW w:w="3599"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Гаражи боксового типа;</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Гараж;</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Стоянка (парковка)</w:t>
            </w:r>
          </w:p>
        </w:tc>
        <w:tc>
          <w:tcPr>
            <w:tcW w:w="3964"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45B3" w:rsidRDefault="00221C9C" w:rsidP="00221C9C">
            <w:pPr>
              <w:jc w:val="both"/>
            </w:pPr>
            <w:r>
              <w:t>Минимальный размер земельного участка – 6 метров.</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36 кв.м.</w:t>
            </w:r>
            <w:r w:rsidRPr="00DA45B3">
              <w:t>,</w:t>
            </w:r>
          </w:p>
          <w:p w:rsidR="00221C9C" w:rsidRPr="00DA45B3" w:rsidRDefault="00221C9C" w:rsidP="00221C9C">
            <w:pPr>
              <w:jc w:val="both"/>
            </w:pPr>
            <w:r w:rsidRPr="00DA45B3">
              <w:t xml:space="preserve">максимальная площадь земельного участка - </w:t>
            </w:r>
            <w:r>
              <w:t>400</w:t>
            </w:r>
            <w:r w:rsidRPr="00DA45B3">
              <w:t xml:space="preserve"> </w:t>
            </w:r>
            <w:r>
              <w:t>кв.м.</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1.</w:t>
            </w:r>
          </w:p>
          <w:p w:rsidR="00221C9C" w:rsidRPr="00C220FA" w:rsidRDefault="00221C9C" w:rsidP="00221C9C">
            <w:pPr>
              <w:shd w:val="clear" w:color="auto" w:fill="FFFFFF"/>
              <w:tabs>
                <w:tab w:val="left" w:pos="0"/>
                <w:tab w:val="left" w:pos="655"/>
              </w:tabs>
              <w:spacing w:line="260" w:lineRule="exact"/>
              <w:ind w:right="-82"/>
              <w:rPr>
                <w:bCs/>
                <w:color w:val="000000"/>
                <w:spacing w:val="-1"/>
              </w:rPr>
            </w:pPr>
            <w:r w:rsidRPr="00DA2C25">
              <w:rPr>
                <w:b/>
              </w:rPr>
              <w:t>Максимальный процент застройки в границах земельного участка</w:t>
            </w:r>
            <w:r>
              <w:t xml:space="preserve"> – 60%.</w:t>
            </w:r>
            <w:r>
              <w:rPr>
                <w:bCs/>
                <w:color w:val="000000"/>
                <w:spacing w:val="-1"/>
              </w:rPr>
              <w:tab/>
            </w:r>
          </w:p>
        </w:tc>
      </w:tr>
      <w:tr w:rsidR="00221C9C" w:rsidRPr="00C220FA" w:rsidTr="00221C9C">
        <w:trPr>
          <w:trHeight w:val="579"/>
        </w:trPr>
        <w:tc>
          <w:tcPr>
            <w:tcW w:w="10045" w:type="dxa"/>
            <w:gridSpan w:val="4"/>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Вспомогательные</w:t>
            </w:r>
          </w:p>
        </w:tc>
      </w:tr>
      <w:tr w:rsidR="00221C9C" w:rsidRPr="00C220FA" w:rsidTr="00221C9C">
        <w:trPr>
          <w:trHeight w:val="531"/>
        </w:trPr>
        <w:tc>
          <w:tcPr>
            <w:tcW w:w="2482" w:type="dxa"/>
            <w:gridSpan w:val="2"/>
          </w:tcPr>
          <w:p w:rsidR="00221C9C" w:rsidRPr="00C220FA" w:rsidRDefault="00221C9C" w:rsidP="00221C9C">
            <w:r w:rsidRPr="00C220FA">
              <w:t xml:space="preserve">В соответствии с основными и условно </w:t>
            </w:r>
          </w:p>
          <w:p w:rsidR="00221C9C" w:rsidRPr="00C220FA" w:rsidRDefault="00221C9C" w:rsidP="00221C9C">
            <w:r w:rsidRPr="00C220FA">
              <w:t>разрешенными видами использования</w:t>
            </w:r>
          </w:p>
        </w:tc>
        <w:tc>
          <w:tcPr>
            <w:tcW w:w="3599" w:type="dxa"/>
          </w:tcPr>
          <w:p w:rsidR="00221C9C" w:rsidRPr="00253441" w:rsidRDefault="00221C9C" w:rsidP="00221C9C">
            <w:pPr>
              <w:shd w:val="clear" w:color="auto" w:fill="FFFFFF"/>
              <w:tabs>
                <w:tab w:val="num" w:pos="360"/>
                <w:tab w:val="left" w:pos="1482"/>
                <w:tab w:val="left" w:pos="9638"/>
              </w:tabs>
              <w:spacing w:line="274" w:lineRule="exact"/>
              <w:ind w:right="-82"/>
              <w:rPr>
                <w:bCs/>
                <w:color w:val="000000"/>
                <w:spacing w:val="-1"/>
              </w:rPr>
            </w:pPr>
            <w:r w:rsidRPr="00253441">
              <w:t>Сети инженерно-техническ</w:t>
            </w:r>
            <w:r>
              <w:t>ого обсл</w:t>
            </w:r>
            <w:r w:rsidRPr="00253441">
              <w:t>уживания</w:t>
            </w:r>
          </w:p>
        </w:tc>
        <w:tc>
          <w:tcPr>
            <w:tcW w:w="3964" w:type="dxa"/>
          </w:tcPr>
          <w:p w:rsidR="00221C9C" w:rsidRPr="00C220FA" w:rsidRDefault="00221C9C" w:rsidP="00221C9C">
            <w:pPr>
              <w:shd w:val="clear" w:color="auto" w:fill="FFFFFF"/>
              <w:tabs>
                <w:tab w:val="left" w:pos="0"/>
              </w:tabs>
              <w:spacing w:line="260" w:lineRule="exact"/>
              <w:ind w:right="-82"/>
              <w:rPr>
                <w:bCs/>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Default="00221C9C" w:rsidP="00221C9C">
      <w:pPr>
        <w:shd w:val="clear" w:color="auto" w:fill="FFFFFF"/>
        <w:tabs>
          <w:tab w:val="left" w:pos="3341"/>
          <w:tab w:val="left" w:pos="9781"/>
        </w:tabs>
        <w:spacing w:line="274" w:lineRule="exact"/>
        <w:ind w:right="7" w:firstLine="570"/>
        <w:jc w:val="both"/>
        <w:rPr>
          <w:b/>
          <w:bCs/>
          <w:spacing w:val="4"/>
        </w:rPr>
      </w:pPr>
    </w:p>
    <w:p w:rsidR="00221C9C" w:rsidRPr="00C220FA" w:rsidRDefault="00221C9C" w:rsidP="00221C9C">
      <w:pPr>
        <w:shd w:val="clear" w:color="auto" w:fill="FFFFFF"/>
        <w:tabs>
          <w:tab w:val="left" w:pos="9781"/>
        </w:tabs>
        <w:spacing w:line="274" w:lineRule="exact"/>
        <w:ind w:right="-82" w:firstLine="453"/>
        <w:jc w:val="both"/>
        <w:rPr>
          <w:b/>
          <w:bCs/>
          <w:color w:val="000000"/>
          <w:spacing w:val="-1"/>
        </w:rPr>
      </w:pPr>
      <w:r w:rsidRPr="00C220FA">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221C9C" w:rsidRPr="00C220FA" w:rsidRDefault="00221C9C" w:rsidP="00221C9C">
      <w:pPr>
        <w:shd w:val="clear" w:color="auto" w:fill="FFFFFF"/>
        <w:tabs>
          <w:tab w:val="num" w:pos="1254"/>
          <w:tab w:val="left" w:pos="9781"/>
        </w:tabs>
        <w:spacing w:line="274" w:lineRule="exact"/>
        <w:ind w:right="-82" w:firstLine="453"/>
        <w:jc w:val="both"/>
        <w:rPr>
          <w:color w:val="000000"/>
          <w:spacing w:val="-1"/>
        </w:rPr>
      </w:pPr>
    </w:p>
    <w:p w:rsidR="00221C9C" w:rsidRPr="00C220FA" w:rsidRDefault="00221C9C" w:rsidP="00221C9C">
      <w:pPr>
        <w:shd w:val="clear" w:color="auto" w:fill="FFFFFF"/>
        <w:tabs>
          <w:tab w:val="num" w:pos="1254"/>
          <w:tab w:val="left" w:pos="9781"/>
        </w:tabs>
        <w:spacing w:line="274" w:lineRule="exact"/>
        <w:ind w:right="-82" w:firstLine="453"/>
        <w:jc w:val="both"/>
        <w:rPr>
          <w:color w:val="000000"/>
          <w:spacing w:val="-1"/>
        </w:rPr>
      </w:pPr>
      <w:r w:rsidRPr="00C220FA">
        <w:rPr>
          <w:color w:val="00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C220FA">
        <w:rPr>
          <w:color w:val="000000"/>
        </w:rPr>
        <w:t xml:space="preserve">СП 42.13330.2011 «Градостроительство. Планировка и </w:t>
      </w:r>
      <w:r w:rsidRPr="00C220FA">
        <w:rPr>
          <w:color w:val="000000"/>
        </w:rPr>
        <w:lastRenderedPageBreak/>
        <w:t>застройка городских и сельских поселений»</w:t>
      </w:r>
      <w:r w:rsidRPr="00C220FA">
        <w:rPr>
          <w:color w:val="000000"/>
          <w:spacing w:val="-1"/>
        </w:rPr>
        <w:t>, нормативами градостроительного проектирования Кировской области.</w:t>
      </w:r>
    </w:p>
    <w:p w:rsidR="00221C9C" w:rsidRPr="00C220FA" w:rsidRDefault="00221C9C" w:rsidP="00221C9C">
      <w:pPr>
        <w:shd w:val="clear" w:color="auto" w:fill="FFFFFF"/>
        <w:tabs>
          <w:tab w:val="num" w:pos="1254"/>
          <w:tab w:val="left" w:pos="9781"/>
        </w:tabs>
        <w:spacing w:line="274" w:lineRule="exact"/>
        <w:ind w:right="-82" w:firstLine="453"/>
        <w:jc w:val="both"/>
        <w:rPr>
          <w:color w:val="000000"/>
          <w:spacing w:val="-1"/>
        </w:rPr>
      </w:pPr>
    </w:p>
    <w:p w:rsidR="00221C9C" w:rsidRPr="00C220FA" w:rsidRDefault="00221C9C" w:rsidP="00221C9C">
      <w:pPr>
        <w:shd w:val="clear" w:color="auto" w:fill="FFFFFF"/>
        <w:tabs>
          <w:tab w:val="left" w:pos="9781"/>
        </w:tabs>
        <w:spacing w:line="274" w:lineRule="exact"/>
        <w:ind w:right="-82"/>
        <w:jc w:val="both"/>
        <w:rPr>
          <w:b/>
          <w:bCs/>
          <w:color w:val="000000"/>
        </w:rPr>
      </w:pPr>
      <w:r w:rsidRPr="00C220FA">
        <w:rPr>
          <w:color w:val="000000"/>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Default="00221C9C" w:rsidP="00221C9C">
      <w:pPr>
        <w:shd w:val="clear" w:color="auto" w:fill="FFFFFF"/>
        <w:tabs>
          <w:tab w:val="left" w:pos="3341"/>
          <w:tab w:val="left" w:pos="9781"/>
        </w:tabs>
        <w:spacing w:line="274" w:lineRule="exact"/>
        <w:ind w:right="7" w:firstLine="570"/>
        <w:jc w:val="both"/>
        <w:rPr>
          <w:b/>
          <w:bCs/>
          <w:spacing w:val="4"/>
        </w:rPr>
      </w:pPr>
    </w:p>
    <w:p w:rsidR="00221C9C" w:rsidRDefault="00221C9C" w:rsidP="00221C9C">
      <w:pPr>
        <w:shd w:val="clear" w:color="auto" w:fill="FFFFFF"/>
        <w:tabs>
          <w:tab w:val="left" w:pos="3341"/>
          <w:tab w:val="left" w:pos="9781"/>
        </w:tabs>
        <w:spacing w:line="274" w:lineRule="exact"/>
        <w:ind w:right="7" w:firstLine="570"/>
        <w:jc w:val="both"/>
        <w:rPr>
          <w:b/>
          <w:bCs/>
          <w:spacing w:val="4"/>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ind w:firstLine="540"/>
        <w:jc w:val="both"/>
      </w:pPr>
      <w:r>
        <w:t xml:space="preserve"> Для земельных участков </w:t>
      </w:r>
      <w:r w:rsidRPr="008D27C5">
        <w:t>и иных объектов недвижимости</w:t>
      </w:r>
      <w:r>
        <w:t xml:space="preserve">, </w:t>
      </w:r>
      <w:r w:rsidRPr="008D27C5">
        <w:t xml:space="preserve">расположенных в </w:t>
      </w:r>
      <w:proofErr w:type="spellStart"/>
      <w:r w:rsidRPr="008D27C5">
        <w:t>водоохранных</w:t>
      </w:r>
      <w:proofErr w:type="spellEnd"/>
      <w:r w:rsidRPr="008D27C5">
        <w:t xml:space="preserve"> зонах водных объектов</w:t>
      </w:r>
      <w:r>
        <w:t xml:space="preserve"> </w:t>
      </w:r>
      <w:r w:rsidRPr="00B659F9">
        <w:t>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В границах </w:t>
      </w:r>
      <w:proofErr w:type="spellStart"/>
      <w:r w:rsidRPr="00B659F9">
        <w:rPr>
          <w:rFonts w:ascii="Times New Roman" w:hAnsi="Times New Roman" w:cs="Times New Roman"/>
          <w:sz w:val="24"/>
          <w:szCs w:val="24"/>
        </w:rPr>
        <w:t>водоохранных</w:t>
      </w:r>
      <w:proofErr w:type="spellEnd"/>
      <w:r w:rsidRPr="00B659F9">
        <w:rPr>
          <w:rFonts w:ascii="Times New Roman" w:hAnsi="Times New Roman" w:cs="Times New Roman"/>
          <w:sz w:val="24"/>
          <w:szCs w:val="24"/>
        </w:rPr>
        <w:t xml:space="preserve"> зон допускаются: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Default="00221C9C" w:rsidP="00221C9C">
      <w:pPr>
        <w:ind w:firstLine="567"/>
        <w:jc w:val="both"/>
        <w:rPr>
          <w:bCs/>
          <w:kern w:val="1"/>
        </w:rPr>
      </w:pPr>
      <w:r>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водоснабжения</w:t>
      </w:r>
      <w:r>
        <w:t>.</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посадка высокоствольных деревьев;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w:t>
      </w:r>
      <w:r w:rsidRPr="00B659F9">
        <w:rPr>
          <w:rFonts w:ascii="Times New Roman" w:hAnsi="Times New Roman" w:cs="Times New Roman"/>
          <w:sz w:val="24"/>
          <w:szCs w:val="24"/>
        </w:rPr>
        <w:lastRenderedPageBreak/>
        <w:t>расположенные в местах, исключающих загрязнение территории первого пояса при их вывозе.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B659F9">
        <w:rPr>
          <w:rFonts w:ascii="Times New Roman" w:hAnsi="Times New Roman" w:cs="Times New Roman"/>
          <w:sz w:val="24"/>
          <w:szCs w:val="24"/>
        </w:rPr>
        <w:t>шламохранилищ</w:t>
      </w:r>
      <w:proofErr w:type="spellEnd"/>
      <w:r w:rsidRPr="00B659F9">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t>500 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B659F9">
        <w:rPr>
          <w:rFonts w:ascii="Times New Roman" w:hAnsi="Times New Roman" w:cs="Times New Roman"/>
          <w:sz w:val="24"/>
          <w:szCs w:val="24"/>
        </w:rPr>
        <w:t>Роспотребнадзора</w:t>
      </w:r>
      <w:proofErr w:type="spellEnd"/>
      <w:r w:rsidRPr="00B659F9">
        <w:rPr>
          <w:rFonts w:ascii="Times New Roman" w:hAnsi="Times New Roman" w:cs="Times New Roman"/>
          <w:sz w:val="24"/>
          <w:szCs w:val="24"/>
        </w:rPr>
        <w:t>.</w:t>
      </w:r>
    </w:p>
    <w:p w:rsidR="00221C9C" w:rsidRPr="008863DD" w:rsidRDefault="00221C9C" w:rsidP="00221C9C">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lastRenderedPageBreak/>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C220FA" w:rsidRDefault="00221C9C" w:rsidP="00221C9C">
      <w:pPr>
        <w:shd w:val="clear" w:color="auto" w:fill="FFFFFF"/>
        <w:tabs>
          <w:tab w:val="left" w:pos="9638"/>
          <w:tab w:val="left" w:pos="9781"/>
        </w:tabs>
        <w:ind w:right="-82" w:firstLine="360"/>
        <w:rPr>
          <w:sz w:val="32"/>
          <w:szCs w:val="32"/>
        </w:rPr>
      </w:pPr>
    </w:p>
    <w:p w:rsidR="00221C9C" w:rsidRPr="00C220FA" w:rsidRDefault="00221C9C" w:rsidP="00221C9C">
      <w:pPr>
        <w:shd w:val="clear" w:color="auto" w:fill="FFFFFF"/>
        <w:tabs>
          <w:tab w:val="left" w:pos="3341"/>
          <w:tab w:val="left" w:pos="9638"/>
          <w:tab w:val="left" w:pos="9781"/>
        </w:tabs>
        <w:spacing w:line="274" w:lineRule="exact"/>
        <w:ind w:right="-82" w:firstLine="360"/>
        <w:jc w:val="both"/>
        <w:rPr>
          <w:b/>
          <w:bCs/>
          <w:color w:val="000000"/>
          <w:spacing w:val="7"/>
        </w:rPr>
      </w:pPr>
    </w:p>
    <w:p w:rsidR="00221C9C" w:rsidRPr="00C220FA" w:rsidRDefault="00221C9C" w:rsidP="00221C9C">
      <w:pPr>
        <w:shd w:val="clear" w:color="auto" w:fill="FFFFFF"/>
        <w:tabs>
          <w:tab w:val="left" w:pos="3341"/>
          <w:tab w:val="left" w:pos="9781"/>
        </w:tabs>
        <w:spacing w:line="274" w:lineRule="exact"/>
        <w:ind w:right="7" w:firstLine="570"/>
        <w:jc w:val="both"/>
        <w:rPr>
          <w:b/>
          <w:bCs/>
          <w:spacing w:val="-1"/>
        </w:rPr>
      </w:pPr>
    </w:p>
    <w:p w:rsidR="00221C9C" w:rsidRPr="00C220FA" w:rsidRDefault="00221C9C" w:rsidP="00221C9C">
      <w:pPr>
        <w:shd w:val="clear" w:color="auto" w:fill="FFFFFF"/>
        <w:tabs>
          <w:tab w:val="left" w:pos="3341"/>
          <w:tab w:val="left" w:pos="9638"/>
          <w:tab w:val="left" w:pos="9781"/>
        </w:tabs>
        <w:spacing w:line="274" w:lineRule="exact"/>
        <w:ind w:right="-82" w:firstLine="360"/>
        <w:jc w:val="both"/>
        <w:rPr>
          <w:b/>
          <w:bCs/>
          <w:color w:val="000000"/>
          <w:spacing w:val="4"/>
        </w:rPr>
      </w:pPr>
    </w:p>
    <w:p w:rsidR="00221C9C" w:rsidRDefault="00221C9C" w:rsidP="00221C9C">
      <w:pPr>
        <w:pStyle w:val="26"/>
        <w:keepLines/>
        <w:widowControl w:val="0"/>
        <w:tabs>
          <w:tab w:val="left" w:pos="567"/>
          <w:tab w:val="left" w:pos="1211"/>
        </w:tabs>
        <w:suppressAutoHyphens/>
        <w:spacing w:after="0" w:line="240" w:lineRule="auto"/>
        <w:ind w:left="360"/>
        <w:jc w:val="both"/>
        <w:rPr>
          <w:rFonts w:ascii="Arial" w:hAnsi="Arial" w:cs="Arial"/>
          <w:b/>
          <w:bCs/>
          <w:color w:val="000000"/>
          <w:spacing w:val="-1"/>
          <w:sz w:val="24"/>
          <w:szCs w:val="24"/>
        </w:rPr>
      </w:pPr>
    </w:p>
    <w:p w:rsidR="00221C9C" w:rsidRPr="00C220FA" w:rsidRDefault="00221C9C" w:rsidP="00221C9C">
      <w:pPr>
        <w:shd w:val="clear" w:color="auto" w:fill="FFFFFF"/>
        <w:tabs>
          <w:tab w:val="left" w:pos="9781"/>
        </w:tabs>
        <w:spacing w:line="274" w:lineRule="exact"/>
        <w:ind w:right="-82"/>
        <w:jc w:val="both"/>
        <w:rPr>
          <w:b/>
          <w:bCs/>
        </w:rPr>
      </w:pPr>
    </w:p>
    <w:p w:rsidR="00221C9C" w:rsidRPr="00C220FA" w:rsidRDefault="00221C9C" w:rsidP="00221C9C">
      <w:pPr>
        <w:shd w:val="clear" w:color="auto" w:fill="FFFFFF"/>
        <w:tabs>
          <w:tab w:val="left" w:pos="9638"/>
          <w:tab w:val="left" w:pos="9781"/>
        </w:tabs>
        <w:spacing w:line="260" w:lineRule="exact"/>
        <w:ind w:right="-82" w:firstLine="360"/>
        <w:jc w:val="center"/>
        <w:rPr>
          <w:b/>
          <w:bCs/>
          <w:color w:val="000000"/>
          <w:spacing w:val="-1"/>
          <w:u w:val="single"/>
        </w:rPr>
      </w:pPr>
      <w:r w:rsidRPr="00C220FA">
        <w:rPr>
          <w:b/>
          <w:bCs/>
          <w:color w:val="000000"/>
          <w:spacing w:val="-1"/>
          <w:u w:val="single"/>
        </w:rPr>
        <w:t>ПРОИЗВОДСТВЕННЫЕ ЗОНЫ</w:t>
      </w:r>
    </w:p>
    <w:p w:rsidR="00221C9C" w:rsidRPr="00C220FA" w:rsidRDefault="00221C9C" w:rsidP="00221C9C">
      <w:pPr>
        <w:shd w:val="clear" w:color="auto" w:fill="FFFFFF"/>
        <w:tabs>
          <w:tab w:val="left" w:pos="9638"/>
          <w:tab w:val="left" w:pos="9781"/>
        </w:tabs>
        <w:spacing w:line="260" w:lineRule="exact"/>
        <w:ind w:right="-82" w:firstLine="360"/>
        <w:jc w:val="both"/>
        <w:rPr>
          <w:b/>
          <w:bCs/>
          <w:color w:val="000000"/>
          <w:spacing w:val="-1"/>
        </w:rPr>
      </w:pPr>
    </w:p>
    <w:p w:rsidR="00221C9C" w:rsidRPr="00C220FA" w:rsidRDefault="00221C9C" w:rsidP="00221C9C">
      <w:pPr>
        <w:shd w:val="clear" w:color="auto" w:fill="FFFFFF"/>
        <w:tabs>
          <w:tab w:val="left" w:pos="9638"/>
          <w:tab w:val="left" w:pos="9781"/>
        </w:tabs>
        <w:spacing w:line="274" w:lineRule="exact"/>
        <w:ind w:right="-82"/>
        <w:jc w:val="both"/>
        <w:rPr>
          <w:b/>
          <w:bCs/>
          <w:color w:val="000000"/>
        </w:rPr>
      </w:pPr>
    </w:p>
    <w:p w:rsidR="00221C9C" w:rsidRPr="00C220FA" w:rsidRDefault="00221C9C" w:rsidP="00221C9C">
      <w:pPr>
        <w:shd w:val="clear" w:color="auto" w:fill="FFFFFF"/>
        <w:tabs>
          <w:tab w:val="left" w:pos="9638"/>
          <w:tab w:val="left" w:pos="9781"/>
        </w:tabs>
        <w:spacing w:line="260" w:lineRule="exact"/>
        <w:ind w:right="-82" w:firstLine="360"/>
        <w:jc w:val="both"/>
        <w:rPr>
          <w:b/>
          <w:bCs/>
          <w:color w:val="000000"/>
          <w:sz w:val="32"/>
          <w:szCs w:val="32"/>
        </w:rPr>
      </w:pPr>
      <w:r w:rsidRPr="00C220FA">
        <w:rPr>
          <w:b/>
          <w:bCs/>
          <w:color w:val="000000"/>
          <w:sz w:val="32"/>
          <w:szCs w:val="32"/>
        </w:rPr>
        <w:t xml:space="preserve">П-1 - зона предприятий </w:t>
      </w:r>
      <w:r w:rsidRPr="00C220FA">
        <w:rPr>
          <w:b/>
          <w:bCs/>
          <w:color w:val="000000"/>
          <w:sz w:val="32"/>
          <w:szCs w:val="32"/>
          <w:lang w:val="en-US"/>
        </w:rPr>
        <w:t>V</w:t>
      </w:r>
      <w:r w:rsidRPr="00C220FA">
        <w:rPr>
          <w:b/>
          <w:bCs/>
          <w:color w:val="000000"/>
          <w:sz w:val="32"/>
          <w:szCs w:val="32"/>
        </w:rPr>
        <w:t xml:space="preserve"> класса вредности</w:t>
      </w:r>
    </w:p>
    <w:p w:rsidR="00221C9C" w:rsidRPr="00C220FA" w:rsidRDefault="00221C9C" w:rsidP="00221C9C">
      <w:pPr>
        <w:shd w:val="clear" w:color="auto" w:fill="FFFFFF"/>
        <w:tabs>
          <w:tab w:val="left" w:pos="9638"/>
          <w:tab w:val="left" w:pos="9781"/>
        </w:tabs>
        <w:spacing w:line="260" w:lineRule="exact"/>
        <w:ind w:right="-82" w:firstLine="360"/>
        <w:jc w:val="both"/>
        <w:rPr>
          <w:b/>
          <w:bCs/>
          <w:color w:val="000000"/>
        </w:rPr>
      </w:pPr>
    </w:p>
    <w:p w:rsidR="00221C9C" w:rsidRPr="00C220FA" w:rsidRDefault="00221C9C" w:rsidP="00221C9C">
      <w:pPr>
        <w:shd w:val="clear" w:color="auto" w:fill="FFFFFF"/>
        <w:tabs>
          <w:tab w:val="left" w:pos="9804"/>
        </w:tabs>
        <w:spacing w:line="274" w:lineRule="exact"/>
        <w:ind w:right="7" w:firstLine="570"/>
        <w:jc w:val="both"/>
        <w:rPr>
          <w:b/>
          <w:bCs/>
        </w:rPr>
      </w:pPr>
      <w:r w:rsidRPr="00C220FA">
        <w:rPr>
          <w:b/>
          <w:bCs/>
        </w:rPr>
        <w:t xml:space="preserve">Зона предназначена для размещения и функционирования промышленных </w:t>
      </w:r>
      <w:r w:rsidRPr="00C220FA">
        <w:rPr>
          <w:b/>
          <w:bCs/>
          <w:spacing w:val="11"/>
        </w:rPr>
        <w:t>предприятий</w:t>
      </w:r>
      <w:r w:rsidRPr="00C220FA">
        <w:rPr>
          <w:b/>
          <w:bCs/>
        </w:rPr>
        <w:t xml:space="preserve">, производственных баз коммунального хозяйства и торговли, объектов дорожного сервиса, складских объектов, имеющих </w:t>
      </w:r>
      <w:r w:rsidRPr="00C220FA">
        <w:rPr>
          <w:b/>
          <w:bCs/>
          <w:lang w:val="en-US"/>
        </w:rPr>
        <w:t>V</w:t>
      </w:r>
      <w:r w:rsidRPr="00C220FA">
        <w:rPr>
          <w:b/>
          <w:bCs/>
        </w:rPr>
        <w:t xml:space="preserve"> класс опасности по санитарной классификации СанПиН 2.2.1/2.1.1. 1200-03.</w:t>
      </w:r>
    </w:p>
    <w:p w:rsidR="00221C9C" w:rsidRPr="00C220FA" w:rsidRDefault="00221C9C" w:rsidP="00221C9C">
      <w:pPr>
        <w:shd w:val="clear" w:color="auto" w:fill="FFFFFF"/>
        <w:tabs>
          <w:tab w:val="left" w:pos="9638"/>
          <w:tab w:val="left" w:pos="9781"/>
        </w:tabs>
        <w:spacing w:line="274" w:lineRule="exact"/>
        <w:ind w:right="-82" w:firstLine="360"/>
        <w:jc w:val="both"/>
        <w:rPr>
          <w:b/>
          <w:bCs/>
          <w:color w:val="000000"/>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600"/>
        <w:gridCol w:w="3960"/>
      </w:tblGrid>
      <w:tr w:rsidR="00221C9C" w:rsidRPr="00C220FA" w:rsidTr="00221C9C">
        <w:trPr>
          <w:trHeight w:val="1453"/>
        </w:trPr>
        <w:tc>
          <w:tcPr>
            <w:tcW w:w="2520" w:type="dxa"/>
            <w:vAlign w:val="center"/>
          </w:tcPr>
          <w:p w:rsidR="00221C9C" w:rsidRPr="00C220FA" w:rsidRDefault="00221C9C" w:rsidP="00221C9C">
            <w:pPr>
              <w:shd w:val="clear" w:color="auto" w:fill="FFFFFF"/>
              <w:tabs>
                <w:tab w:val="left" w:pos="0"/>
              </w:tabs>
              <w:spacing w:line="260" w:lineRule="exact"/>
              <w:ind w:left="180" w:right="-82"/>
              <w:jc w:val="center"/>
              <w:rPr>
                <w:b/>
                <w:bCs/>
                <w:color w:val="000000"/>
                <w:spacing w:val="-1"/>
              </w:rPr>
            </w:pPr>
            <w:bookmarkStart w:id="12" w:name="_Hlk468491611"/>
            <w:bookmarkStart w:id="13" w:name="OLE_LINK5"/>
            <w:bookmarkStart w:id="14" w:name="OLE_LINK6"/>
          </w:p>
          <w:p w:rsidR="00221C9C" w:rsidRPr="00C220FA" w:rsidRDefault="00221C9C" w:rsidP="00221C9C">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600" w:type="dxa"/>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0" w:type="dxa"/>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bookmarkEnd w:id="12"/>
      <w:tr w:rsidR="00221C9C" w:rsidRPr="00C220FA" w:rsidTr="00221C9C">
        <w:trPr>
          <w:trHeight w:val="427"/>
        </w:trPr>
        <w:tc>
          <w:tcPr>
            <w:tcW w:w="10080"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221C9C" w:rsidRPr="00C220FA" w:rsidTr="00221C9C">
        <w:trPr>
          <w:trHeight w:val="349"/>
        </w:trPr>
        <w:tc>
          <w:tcPr>
            <w:tcW w:w="2520" w:type="dxa"/>
          </w:tcPr>
          <w:p w:rsidR="00221C9C" w:rsidRDefault="00221C9C" w:rsidP="00221C9C">
            <w:r w:rsidRPr="00C220FA">
              <w:t xml:space="preserve">Коммунальное обслуживание </w:t>
            </w:r>
          </w:p>
          <w:p w:rsidR="00221C9C" w:rsidRPr="00C220FA" w:rsidRDefault="00221C9C" w:rsidP="00221C9C">
            <w:r w:rsidRPr="00C220FA">
              <w:t>(код 3.1)</w:t>
            </w:r>
          </w:p>
        </w:tc>
        <w:tc>
          <w:tcPr>
            <w:tcW w:w="3600" w:type="dxa"/>
          </w:tcPr>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Противопожарные водоемы и резервуары;</w:t>
            </w:r>
          </w:p>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Водонапорная башня;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Водозаборная скважина;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Трансформатор;</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Отопительная котельная;</w:t>
            </w:r>
          </w:p>
          <w:p w:rsidR="00221C9C" w:rsidRPr="00C220FA" w:rsidRDefault="00221C9C" w:rsidP="00221C9C">
            <w:pPr>
              <w:shd w:val="clear" w:color="auto" w:fill="FFFFFF"/>
              <w:tabs>
                <w:tab w:val="left" w:pos="0"/>
              </w:tabs>
              <w:spacing w:line="260" w:lineRule="exact"/>
              <w:ind w:right="-82"/>
            </w:pPr>
            <w:r w:rsidRPr="00C220FA">
              <w:t>Учреждения жилищно-коммунального хозяйства;</w:t>
            </w:r>
          </w:p>
          <w:p w:rsidR="00221C9C" w:rsidRPr="00C220FA" w:rsidRDefault="00221C9C" w:rsidP="00221C9C">
            <w:pPr>
              <w:shd w:val="clear" w:color="auto" w:fill="FFFFFF"/>
              <w:tabs>
                <w:tab w:val="left" w:pos="0"/>
              </w:tabs>
              <w:spacing w:line="260" w:lineRule="exact"/>
              <w:ind w:right="-82"/>
              <w:rPr>
                <w:color w:val="000000"/>
                <w:spacing w:val="-1"/>
              </w:rPr>
            </w:pPr>
            <w:r w:rsidRPr="00C220FA">
              <w:t>Линейные объекты водоснабжения, теплоснабжения, энергоснабжения, газоснабжения</w:t>
            </w:r>
            <w:r w:rsidRPr="00C220FA">
              <w:rPr>
                <w:color w:val="000000"/>
                <w:spacing w:val="-1"/>
              </w:rPr>
              <w:t xml:space="preserve"> </w:t>
            </w:r>
          </w:p>
        </w:tc>
        <w:tc>
          <w:tcPr>
            <w:tcW w:w="3960" w:type="dxa"/>
          </w:tcPr>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349"/>
        </w:trPr>
        <w:tc>
          <w:tcPr>
            <w:tcW w:w="2520" w:type="dxa"/>
          </w:tcPr>
          <w:p w:rsidR="00221C9C" w:rsidRPr="00C220FA" w:rsidRDefault="00221C9C" w:rsidP="00221C9C">
            <w:pPr>
              <w:rPr>
                <w:i/>
              </w:rPr>
            </w:pPr>
            <w:r w:rsidRPr="00C220FA">
              <w:t>Деловое управление (код 4.1)</w:t>
            </w:r>
          </w:p>
        </w:tc>
        <w:tc>
          <w:tcPr>
            <w:tcW w:w="3600" w:type="dxa"/>
          </w:tcPr>
          <w:p w:rsidR="00221C9C" w:rsidRPr="00C220FA" w:rsidRDefault="00221C9C" w:rsidP="00221C9C">
            <w:pPr>
              <w:shd w:val="clear" w:color="auto" w:fill="FFFFFF"/>
              <w:tabs>
                <w:tab w:val="left" w:pos="0"/>
              </w:tabs>
              <w:spacing w:line="260" w:lineRule="exact"/>
              <w:ind w:right="-82"/>
              <w:rPr>
                <w:color w:val="000000"/>
              </w:rPr>
            </w:pPr>
            <w:r w:rsidRPr="00C220FA">
              <w:rPr>
                <w:color w:val="000000"/>
              </w:rPr>
              <w:t>Административные здания;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rPr>
              <w:t>Бытовые здания</w:t>
            </w:r>
          </w:p>
        </w:tc>
        <w:tc>
          <w:tcPr>
            <w:tcW w:w="3960" w:type="dxa"/>
            <w:vMerge w:val="restart"/>
          </w:tcPr>
          <w:p w:rsidR="00221C9C" w:rsidRDefault="00221C9C" w:rsidP="00221C9C">
            <w:pPr>
              <w:jc w:val="both"/>
              <w:rPr>
                <w:b/>
              </w:rPr>
            </w:pPr>
            <w:r w:rsidRPr="00DA2C25">
              <w:rPr>
                <w:b/>
              </w:rPr>
              <w:t>Предельные размеры земельных участков, в том числе их площадь:</w:t>
            </w:r>
          </w:p>
          <w:p w:rsidR="00221C9C" w:rsidRPr="00DA45B3" w:rsidRDefault="00221C9C" w:rsidP="00221C9C">
            <w:pPr>
              <w:jc w:val="both"/>
            </w:pPr>
            <w:r>
              <w:t xml:space="preserve">Минимальный размер земельного участка – </w:t>
            </w:r>
            <w:smartTag w:uri="urn:schemas-microsoft-com:office:smarttags" w:element="metricconverter">
              <w:smartTagPr>
                <w:attr w:name="ProductID" w:val="10 метров"/>
              </w:smartTagPr>
              <w:r>
                <w:t>10 метров</w:t>
              </w:r>
            </w:smartTag>
            <w:r>
              <w:t>.</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100 кв.м.</w:t>
            </w:r>
            <w:r w:rsidRPr="00DA45B3">
              <w:t>,</w:t>
            </w:r>
          </w:p>
          <w:p w:rsidR="00221C9C" w:rsidRPr="00DA45B3" w:rsidRDefault="00221C9C" w:rsidP="00221C9C">
            <w:pPr>
              <w:jc w:val="both"/>
            </w:pPr>
            <w:r w:rsidRPr="00DA45B3">
              <w:t xml:space="preserve">максимальная площадь земельного участка </w:t>
            </w:r>
            <w:r>
              <w:t>–</w:t>
            </w:r>
            <w:r w:rsidRPr="00DA45B3">
              <w:t xml:space="preserve"> </w:t>
            </w:r>
            <w:r>
              <w:t>не подлежит установлению.</w:t>
            </w:r>
          </w:p>
          <w:p w:rsidR="00221C9C" w:rsidRPr="00DA2C25" w:rsidRDefault="00221C9C" w:rsidP="00221C9C">
            <w:pPr>
              <w:jc w:val="both"/>
              <w:rPr>
                <w:b/>
              </w:rPr>
            </w:pPr>
            <w:r w:rsidRPr="00DA2C25">
              <w:rPr>
                <w:b/>
              </w:rPr>
              <w:t xml:space="preserve">Минимальные отступы от границ земельных участков в целях определения мест допустимого размещения зданий, строений, </w:t>
            </w:r>
            <w:r w:rsidRPr="00DA2C25">
              <w:rPr>
                <w:b/>
              </w:rPr>
              <w:lastRenderedPageBreak/>
              <w:t>сооружений, за пределами которых 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4.</w:t>
            </w:r>
          </w:p>
          <w:p w:rsidR="00221C9C" w:rsidRPr="009E02B4" w:rsidRDefault="00221C9C" w:rsidP="00221C9C">
            <w:pPr>
              <w:shd w:val="clear" w:color="auto" w:fill="FFFFFF"/>
              <w:tabs>
                <w:tab w:val="left" w:pos="0"/>
              </w:tabs>
              <w:spacing w:line="260" w:lineRule="exact"/>
              <w:ind w:right="-82"/>
            </w:pPr>
            <w:r w:rsidRPr="00DA2C25">
              <w:rPr>
                <w:b/>
              </w:rPr>
              <w:t>Максимальный процент застройки в границах земельного участка</w:t>
            </w:r>
            <w:r>
              <w:t xml:space="preserve"> – 80%.</w:t>
            </w:r>
          </w:p>
        </w:tc>
      </w:tr>
      <w:tr w:rsidR="00221C9C" w:rsidRPr="00C220FA" w:rsidTr="00221C9C">
        <w:trPr>
          <w:trHeight w:val="349"/>
        </w:trPr>
        <w:tc>
          <w:tcPr>
            <w:tcW w:w="2520" w:type="dxa"/>
          </w:tcPr>
          <w:p w:rsidR="00221C9C" w:rsidRDefault="00221C9C" w:rsidP="00221C9C">
            <w:r w:rsidRPr="00C220FA">
              <w:t xml:space="preserve">Обслуживание автотранспорта </w:t>
            </w:r>
          </w:p>
          <w:p w:rsidR="00221C9C" w:rsidRPr="00C220FA" w:rsidRDefault="00221C9C" w:rsidP="00221C9C">
            <w:pPr>
              <w:rPr>
                <w:i/>
              </w:rPr>
            </w:pPr>
            <w:r w:rsidRPr="00C220FA">
              <w:t>(код 4.9)</w:t>
            </w:r>
          </w:p>
        </w:tc>
        <w:tc>
          <w:tcPr>
            <w:tcW w:w="3600"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Гаражи боксового типа;</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Гараж для легкового автотранспорта;</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Гараж;</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Стоянка (парковка)</w:t>
            </w:r>
          </w:p>
        </w:tc>
        <w:tc>
          <w:tcPr>
            <w:tcW w:w="3960" w:type="dxa"/>
            <w:vMerge/>
          </w:tcPr>
          <w:p w:rsidR="00221C9C" w:rsidRPr="00C220FA" w:rsidRDefault="00221C9C" w:rsidP="00221C9C">
            <w:pPr>
              <w:shd w:val="clear" w:color="auto" w:fill="FFFFFF"/>
              <w:tabs>
                <w:tab w:val="left" w:pos="0"/>
              </w:tabs>
              <w:spacing w:line="260" w:lineRule="exact"/>
              <w:ind w:right="-82"/>
              <w:jc w:val="center"/>
              <w:rPr>
                <w:bCs/>
                <w:color w:val="000000"/>
                <w:spacing w:val="-1"/>
              </w:rPr>
            </w:pPr>
          </w:p>
        </w:tc>
      </w:tr>
      <w:tr w:rsidR="00221C9C" w:rsidRPr="00C220FA" w:rsidTr="00221C9C">
        <w:trPr>
          <w:trHeight w:val="349"/>
        </w:trPr>
        <w:tc>
          <w:tcPr>
            <w:tcW w:w="2520" w:type="dxa"/>
          </w:tcPr>
          <w:p w:rsidR="00221C9C" w:rsidRPr="00C220FA" w:rsidRDefault="00221C9C" w:rsidP="00221C9C">
            <w:bookmarkStart w:id="15" w:name="sub_10491"/>
            <w:r w:rsidRPr="00C220FA">
              <w:t>Объекты придорожного сервиса</w:t>
            </w:r>
            <w:bookmarkEnd w:id="15"/>
            <w:r w:rsidRPr="00C220FA">
              <w:t xml:space="preserve"> (код 4.9.1)</w:t>
            </w:r>
          </w:p>
        </w:tc>
        <w:tc>
          <w:tcPr>
            <w:tcW w:w="3600"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Автомойка;</w:t>
            </w:r>
          </w:p>
          <w:p w:rsidR="00221C9C" w:rsidRPr="00C220FA" w:rsidRDefault="00221C9C" w:rsidP="00221C9C">
            <w:pPr>
              <w:shd w:val="clear" w:color="auto" w:fill="FFFFFF"/>
              <w:tabs>
                <w:tab w:val="left" w:pos="0"/>
              </w:tabs>
              <w:spacing w:line="260" w:lineRule="exact"/>
              <w:ind w:right="-82"/>
            </w:pPr>
            <w:r w:rsidRPr="00C220FA">
              <w:t>Станции технического обслуживания легковых автомобилей;</w:t>
            </w:r>
          </w:p>
          <w:p w:rsidR="00221C9C" w:rsidRPr="00C220FA" w:rsidRDefault="00221C9C" w:rsidP="00221C9C">
            <w:pPr>
              <w:shd w:val="clear" w:color="auto" w:fill="FFFFFF"/>
              <w:tabs>
                <w:tab w:val="left" w:pos="0"/>
              </w:tabs>
              <w:spacing w:line="260" w:lineRule="exact"/>
              <w:ind w:right="-82"/>
            </w:pPr>
            <w:r w:rsidRPr="00C220FA">
              <w:t xml:space="preserve">Автозаправочные станции для легкового автотранспорта с объектами </w:t>
            </w:r>
            <w:r w:rsidRPr="00C220FA">
              <w:lastRenderedPageBreak/>
              <w:t>обслуживания;</w:t>
            </w:r>
          </w:p>
          <w:p w:rsidR="00221C9C" w:rsidRPr="00C220FA" w:rsidRDefault="00221C9C" w:rsidP="00221C9C">
            <w:pPr>
              <w:shd w:val="clear" w:color="auto" w:fill="FFFFFF"/>
              <w:tabs>
                <w:tab w:val="left" w:pos="0"/>
              </w:tabs>
              <w:spacing w:line="260" w:lineRule="exact"/>
              <w:ind w:right="-82"/>
            </w:pPr>
            <w:r w:rsidRPr="00C220FA">
              <w:t>Мотель;</w:t>
            </w:r>
          </w:p>
          <w:p w:rsidR="00221C9C" w:rsidRPr="00C220FA" w:rsidRDefault="00221C9C" w:rsidP="00221C9C">
            <w:pPr>
              <w:shd w:val="clear" w:color="auto" w:fill="FFFFFF"/>
              <w:tabs>
                <w:tab w:val="left" w:pos="0"/>
              </w:tabs>
              <w:spacing w:line="260" w:lineRule="exact"/>
              <w:ind w:right="-82"/>
              <w:rPr>
                <w:bCs/>
                <w:color w:val="000000"/>
                <w:spacing w:val="-1"/>
              </w:rPr>
            </w:pPr>
            <w:r w:rsidRPr="00C220FA">
              <w:t>Автостанция</w:t>
            </w:r>
          </w:p>
        </w:tc>
        <w:tc>
          <w:tcPr>
            <w:tcW w:w="3960" w:type="dxa"/>
            <w:vMerge/>
          </w:tcPr>
          <w:p w:rsidR="00221C9C" w:rsidRPr="00C220FA" w:rsidRDefault="00221C9C" w:rsidP="00221C9C">
            <w:pPr>
              <w:shd w:val="clear" w:color="auto" w:fill="FFFFFF"/>
              <w:tabs>
                <w:tab w:val="left" w:pos="0"/>
              </w:tabs>
              <w:spacing w:line="260" w:lineRule="exact"/>
              <w:ind w:right="-82"/>
              <w:jc w:val="center"/>
              <w:rPr>
                <w:bCs/>
                <w:color w:val="000000"/>
                <w:spacing w:val="-1"/>
              </w:rPr>
            </w:pPr>
          </w:p>
        </w:tc>
      </w:tr>
      <w:tr w:rsidR="00221C9C" w:rsidRPr="00C220FA" w:rsidTr="00221C9C">
        <w:trPr>
          <w:trHeight w:val="349"/>
        </w:trPr>
        <w:tc>
          <w:tcPr>
            <w:tcW w:w="2520" w:type="dxa"/>
          </w:tcPr>
          <w:p w:rsidR="00221C9C" w:rsidRPr="00C220FA" w:rsidRDefault="00221C9C" w:rsidP="00221C9C">
            <w:r w:rsidRPr="00C220FA">
              <w:t>Спорт (код 5.1)</w:t>
            </w:r>
          </w:p>
        </w:tc>
        <w:tc>
          <w:tcPr>
            <w:tcW w:w="3600" w:type="dxa"/>
          </w:tcPr>
          <w:p w:rsidR="00221C9C" w:rsidRPr="00C220FA" w:rsidRDefault="00221C9C" w:rsidP="00221C9C">
            <w:pPr>
              <w:shd w:val="clear" w:color="auto" w:fill="FFFFFF"/>
              <w:tabs>
                <w:tab w:val="left" w:pos="0"/>
              </w:tabs>
              <w:spacing w:line="260" w:lineRule="exact"/>
              <w:ind w:right="-82"/>
              <w:rPr>
                <w:spacing w:val="-2"/>
              </w:rPr>
            </w:pPr>
            <w:r w:rsidRPr="00C220FA">
              <w:rPr>
                <w:spacing w:val="-2"/>
              </w:rPr>
              <w:t>Спортзал;</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Автодром;</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Мотодром;</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Спортивно-оздоровительные учреждения</w:t>
            </w:r>
          </w:p>
        </w:tc>
        <w:tc>
          <w:tcPr>
            <w:tcW w:w="3960" w:type="dxa"/>
            <w:vMerge/>
          </w:tcPr>
          <w:p w:rsidR="00221C9C" w:rsidRPr="00C220FA" w:rsidRDefault="00221C9C" w:rsidP="00221C9C">
            <w:pPr>
              <w:shd w:val="clear" w:color="auto" w:fill="FFFFFF"/>
              <w:tabs>
                <w:tab w:val="left" w:pos="0"/>
              </w:tabs>
              <w:spacing w:line="260" w:lineRule="exact"/>
              <w:ind w:right="-82"/>
              <w:jc w:val="center"/>
              <w:rPr>
                <w:spacing w:val="-2"/>
              </w:rPr>
            </w:pPr>
          </w:p>
        </w:tc>
      </w:tr>
      <w:tr w:rsidR="00221C9C" w:rsidRPr="00C220FA" w:rsidTr="00221C9C">
        <w:trPr>
          <w:trHeight w:val="349"/>
        </w:trPr>
        <w:tc>
          <w:tcPr>
            <w:tcW w:w="2520" w:type="dxa"/>
          </w:tcPr>
          <w:p w:rsidR="00221C9C" w:rsidRDefault="00221C9C" w:rsidP="00221C9C">
            <w:bookmarkStart w:id="16" w:name="sub_1064"/>
            <w:r w:rsidRPr="00C220FA">
              <w:t>Пищевая промышленность</w:t>
            </w:r>
            <w:bookmarkEnd w:id="16"/>
            <w:r w:rsidRPr="00C220FA">
              <w:t xml:space="preserve"> </w:t>
            </w:r>
          </w:p>
          <w:p w:rsidR="00221C9C" w:rsidRPr="00C220FA" w:rsidRDefault="00221C9C" w:rsidP="00221C9C">
            <w:r w:rsidRPr="00C220FA">
              <w:t>(код 6.4)</w:t>
            </w:r>
          </w:p>
        </w:tc>
        <w:tc>
          <w:tcPr>
            <w:tcW w:w="3600" w:type="dxa"/>
          </w:tcPr>
          <w:p w:rsidR="00221C9C" w:rsidRPr="00C220FA" w:rsidRDefault="00221C9C" w:rsidP="00221C9C">
            <w:pPr>
              <w:shd w:val="clear" w:color="auto" w:fill="FFFFFF"/>
              <w:tabs>
                <w:tab w:val="left" w:pos="0"/>
              </w:tabs>
              <w:spacing w:line="260" w:lineRule="exact"/>
              <w:ind w:right="-82"/>
            </w:pPr>
            <w:r w:rsidRPr="00C220FA">
              <w:t>Предприятие по производству хлеба и хлебобулочных изделий;</w:t>
            </w:r>
          </w:p>
          <w:p w:rsidR="00221C9C" w:rsidRPr="00C220FA" w:rsidRDefault="00221C9C" w:rsidP="00221C9C">
            <w:pPr>
              <w:shd w:val="clear" w:color="auto" w:fill="FFFFFF"/>
              <w:tabs>
                <w:tab w:val="left" w:pos="0"/>
              </w:tabs>
              <w:spacing w:line="260" w:lineRule="exact"/>
              <w:ind w:right="-82"/>
            </w:pPr>
            <w:r w:rsidRPr="00C220FA">
              <w:t>Предприятие по переработке мяса</w:t>
            </w:r>
          </w:p>
        </w:tc>
        <w:tc>
          <w:tcPr>
            <w:tcW w:w="3960" w:type="dxa"/>
            <w:vMerge/>
          </w:tcPr>
          <w:p w:rsidR="00221C9C" w:rsidRPr="00C220FA" w:rsidRDefault="00221C9C" w:rsidP="00221C9C">
            <w:pPr>
              <w:shd w:val="clear" w:color="auto" w:fill="FFFFFF"/>
              <w:tabs>
                <w:tab w:val="left" w:pos="0"/>
              </w:tabs>
              <w:spacing w:line="260" w:lineRule="exact"/>
              <w:ind w:right="-82"/>
              <w:jc w:val="center"/>
            </w:pPr>
          </w:p>
        </w:tc>
      </w:tr>
      <w:tr w:rsidR="00221C9C" w:rsidRPr="00C220FA" w:rsidTr="00221C9C">
        <w:trPr>
          <w:trHeight w:val="349"/>
        </w:trPr>
        <w:tc>
          <w:tcPr>
            <w:tcW w:w="2520" w:type="dxa"/>
          </w:tcPr>
          <w:p w:rsidR="00221C9C" w:rsidRDefault="00221C9C" w:rsidP="00221C9C">
            <w:bookmarkStart w:id="17" w:name="sub_1066"/>
            <w:r w:rsidRPr="00C220FA">
              <w:t>Строительная промышленность</w:t>
            </w:r>
            <w:bookmarkEnd w:id="17"/>
            <w:r w:rsidRPr="00C220FA">
              <w:t xml:space="preserve"> </w:t>
            </w:r>
          </w:p>
          <w:p w:rsidR="00221C9C" w:rsidRPr="00C220FA" w:rsidRDefault="00221C9C" w:rsidP="00221C9C">
            <w:r w:rsidRPr="00C220FA">
              <w:t>(код 6.6)</w:t>
            </w:r>
          </w:p>
        </w:tc>
        <w:tc>
          <w:tcPr>
            <w:tcW w:w="3600" w:type="dxa"/>
          </w:tcPr>
          <w:p w:rsidR="00221C9C" w:rsidRPr="00C220FA" w:rsidRDefault="00221C9C" w:rsidP="00221C9C">
            <w:pPr>
              <w:shd w:val="clear" w:color="auto" w:fill="FFFFFF"/>
              <w:tabs>
                <w:tab w:val="left" w:pos="0"/>
              </w:tabs>
              <w:spacing w:line="260" w:lineRule="exact"/>
              <w:ind w:right="-82"/>
            </w:pPr>
            <w:r w:rsidRPr="00C220FA">
              <w:t>Объекты строительной промышленности</w:t>
            </w:r>
          </w:p>
        </w:tc>
        <w:tc>
          <w:tcPr>
            <w:tcW w:w="3960" w:type="dxa"/>
            <w:vMerge/>
          </w:tcPr>
          <w:p w:rsidR="00221C9C" w:rsidRPr="00C220FA" w:rsidRDefault="00221C9C" w:rsidP="00221C9C">
            <w:pPr>
              <w:shd w:val="clear" w:color="auto" w:fill="FFFFFF"/>
              <w:tabs>
                <w:tab w:val="left" w:pos="0"/>
              </w:tabs>
              <w:spacing w:line="260" w:lineRule="exact"/>
              <w:ind w:right="-82"/>
              <w:jc w:val="center"/>
            </w:pPr>
          </w:p>
        </w:tc>
      </w:tr>
      <w:tr w:rsidR="00221C9C" w:rsidRPr="00C220FA" w:rsidTr="00221C9C">
        <w:trPr>
          <w:trHeight w:val="349"/>
        </w:trPr>
        <w:tc>
          <w:tcPr>
            <w:tcW w:w="2520" w:type="dxa"/>
          </w:tcPr>
          <w:p w:rsidR="00221C9C" w:rsidRPr="00C220FA" w:rsidRDefault="00221C9C" w:rsidP="00221C9C">
            <w:pPr>
              <w:rPr>
                <w:b/>
                <w:sz w:val="28"/>
                <w:szCs w:val="28"/>
              </w:rPr>
            </w:pPr>
            <w:r w:rsidRPr="00C220FA">
              <w:t>Связь (код 6.8)</w:t>
            </w:r>
          </w:p>
        </w:tc>
        <w:tc>
          <w:tcPr>
            <w:tcW w:w="3600" w:type="dxa"/>
          </w:tcPr>
          <w:p w:rsidR="00221C9C" w:rsidRPr="00C220FA" w:rsidRDefault="00221C9C" w:rsidP="00221C9C">
            <w:pPr>
              <w:shd w:val="clear" w:color="auto" w:fill="FFFFFF"/>
              <w:tabs>
                <w:tab w:val="left" w:pos="0"/>
              </w:tabs>
              <w:spacing w:line="260" w:lineRule="exact"/>
              <w:ind w:right="-82"/>
            </w:pPr>
            <w:r w:rsidRPr="00C220FA">
              <w:t>Антенны сотовой, радиорелейной, спутниковой связи;</w:t>
            </w:r>
          </w:p>
          <w:p w:rsidR="00221C9C" w:rsidRPr="00C220FA" w:rsidRDefault="00221C9C" w:rsidP="00221C9C">
            <w:pPr>
              <w:shd w:val="clear" w:color="auto" w:fill="FFFFFF"/>
              <w:tabs>
                <w:tab w:val="left" w:pos="0"/>
              </w:tabs>
              <w:spacing w:line="260" w:lineRule="exact"/>
              <w:ind w:right="-82"/>
              <w:rPr>
                <w:bCs/>
                <w:color w:val="000000"/>
                <w:spacing w:val="-1"/>
              </w:rPr>
            </w:pPr>
            <w:r w:rsidRPr="00C220FA">
              <w:t>Объекты телевизионного вещания</w:t>
            </w:r>
          </w:p>
        </w:tc>
        <w:tc>
          <w:tcPr>
            <w:tcW w:w="3960" w:type="dxa"/>
            <w:vMerge/>
          </w:tcPr>
          <w:p w:rsidR="00221C9C" w:rsidRPr="00C220FA" w:rsidRDefault="00221C9C" w:rsidP="00221C9C">
            <w:pPr>
              <w:shd w:val="clear" w:color="auto" w:fill="FFFFFF"/>
              <w:tabs>
                <w:tab w:val="left" w:pos="0"/>
              </w:tabs>
              <w:spacing w:line="260" w:lineRule="exact"/>
              <w:ind w:right="-82"/>
              <w:jc w:val="center"/>
            </w:pPr>
          </w:p>
        </w:tc>
      </w:tr>
      <w:tr w:rsidR="00221C9C" w:rsidRPr="00C220FA" w:rsidTr="00221C9C">
        <w:trPr>
          <w:trHeight w:val="349"/>
        </w:trPr>
        <w:tc>
          <w:tcPr>
            <w:tcW w:w="2520" w:type="dxa"/>
          </w:tcPr>
          <w:p w:rsidR="00221C9C" w:rsidRDefault="00221C9C" w:rsidP="00221C9C">
            <w:proofErr w:type="spellStart"/>
            <w:proofErr w:type="gramStart"/>
            <w:r>
              <w:t>Сельскохозяйствен-ное</w:t>
            </w:r>
            <w:proofErr w:type="spellEnd"/>
            <w:proofErr w:type="gramEnd"/>
            <w:r>
              <w:t xml:space="preserve"> использование</w:t>
            </w:r>
            <w:r w:rsidRPr="00C220FA">
              <w:t xml:space="preserve"> </w:t>
            </w:r>
          </w:p>
          <w:p w:rsidR="00221C9C" w:rsidRPr="00C220FA" w:rsidRDefault="00221C9C" w:rsidP="00221C9C">
            <w:r w:rsidRPr="00C220FA">
              <w:t>(код 1.</w:t>
            </w:r>
            <w:r>
              <w:t>0</w:t>
            </w:r>
            <w:r w:rsidRPr="00C220FA">
              <w:t>)</w:t>
            </w:r>
          </w:p>
          <w:p w:rsidR="00221C9C" w:rsidRPr="00C220FA" w:rsidRDefault="00221C9C" w:rsidP="00221C9C"/>
        </w:tc>
        <w:tc>
          <w:tcPr>
            <w:tcW w:w="3600" w:type="dxa"/>
          </w:tcPr>
          <w:p w:rsidR="00221C9C" w:rsidRPr="00C220FA" w:rsidRDefault="00221C9C" w:rsidP="00221C9C">
            <w:pPr>
              <w:shd w:val="clear" w:color="auto" w:fill="FFFFFF"/>
              <w:tabs>
                <w:tab w:val="left" w:pos="0"/>
              </w:tabs>
              <w:spacing w:line="260" w:lineRule="exact"/>
              <w:ind w:right="-82"/>
            </w:pPr>
            <w:r w:rsidRPr="00C220FA">
              <w:t>Здания, сооружения, используемые для содержания и разведения сельскохозяйственных животных, производства, хранения и первичной переработки сельскохозяйственной продукции</w:t>
            </w:r>
          </w:p>
          <w:p w:rsidR="00221C9C" w:rsidRPr="00C220FA" w:rsidRDefault="00221C9C" w:rsidP="00221C9C">
            <w:pPr>
              <w:shd w:val="clear" w:color="auto" w:fill="FFFFFF"/>
              <w:tabs>
                <w:tab w:val="left" w:pos="0"/>
              </w:tabs>
              <w:spacing w:line="260" w:lineRule="exact"/>
              <w:ind w:right="-82"/>
              <w:rPr>
                <w:color w:val="000000"/>
                <w:spacing w:val="-1"/>
              </w:rPr>
            </w:pPr>
            <w:r w:rsidRPr="00C220FA">
              <w:t>Здания, сооружения, используемые для производства, хранения, первичной и глубокой переработки сельскохозяйственной продукции</w:t>
            </w:r>
            <w:r>
              <w:t>, в том числе теплицы.</w:t>
            </w:r>
          </w:p>
          <w:p w:rsidR="00221C9C" w:rsidRPr="00C220FA" w:rsidRDefault="00221C9C" w:rsidP="00221C9C">
            <w:pPr>
              <w:shd w:val="clear" w:color="auto" w:fill="FFFFFF"/>
              <w:tabs>
                <w:tab w:val="left" w:pos="0"/>
              </w:tabs>
              <w:spacing w:line="260" w:lineRule="exact"/>
              <w:ind w:right="-82"/>
            </w:pPr>
            <w:r w:rsidRPr="00C220FA">
              <w:t>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3960" w:type="dxa"/>
            <w:vMerge/>
          </w:tcPr>
          <w:p w:rsidR="00221C9C" w:rsidRPr="00C220FA" w:rsidRDefault="00221C9C" w:rsidP="00221C9C">
            <w:pPr>
              <w:shd w:val="clear" w:color="auto" w:fill="FFFFFF"/>
              <w:tabs>
                <w:tab w:val="left" w:pos="0"/>
              </w:tabs>
              <w:spacing w:line="260" w:lineRule="exact"/>
              <w:ind w:right="-82"/>
              <w:jc w:val="center"/>
            </w:pPr>
          </w:p>
        </w:tc>
      </w:tr>
      <w:tr w:rsidR="00221C9C" w:rsidRPr="00C220FA" w:rsidTr="00221C9C">
        <w:trPr>
          <w:trHeight w:val="349"/>
        </w:trPr>
        <w:tc>
          <w:tcPr>
            <w:tcW w:w="2520" w:type="dxa"/>
          </w:tcPr>
          <w:p w:rsidR="00221C9C" w:rsidRPr="00C220FA" w:rsidRDefault="00221C9C" w:rsidP="00221C9C">
            <w:pPr>
              <w:rPr>
                <w:b/>
                <w:i/>
                <w:sz w:val="28"/>
                <w:szCs w:val="28"/>
              </w:rPr>
            </w:pPr>
            <w:r w:rsidRPr="00C220FA">
              <w:t>Склады (код 6.9)</w:t>
            </w:r>
          </w:p>
        </w:tc>
        <w:tc>
          <w:tcPr>
            <w:tcW w:w="3600" w:type="dxa"/>
          </w:tcPr>
          <w:p w:rsidR="00221C9C" w:rsidRPr="00C220FA" w:rsidRDefault="00221C9C" w:rsidP="00221C9C">
            <w:pPr>
              <w:shd w:val="clear" w:color="auto" w:fill="FFFFFF"/>
              <w:tabs>
                <w:tab w:val="left" w:pos="0"/>
              </w:tabs>
              <w:spacing w:line="260" w:lineRule="exact"/>
              <w:ind w:right="-82"/>
            </w:pPr>
            <w:r w:rsidRPr="00C220FA">
              <w:t>Объекты складского назначения различного профиля;</w:t>
            </w:r>
          </w:p>
          <w:p w:rsidR="00221C9C" w:rsidRPr="00C220FA" w:rsidRDefault="00221C9C" w:rsidP="00221C9C">
            <w:pPr>
              <w:shd w:val="clear" w:color="auto" w:fill="FFFFFF"/>
              <w:tabs>
                <w:tab w:val="left" w:pos="0"/>
              </w:tabs>
              <w:spacing w:line="260" w:lineRule="exact"/>
              <w:ind w:right="-82"/>
            </w:pPr>
            <w:r w:rsidRPr="00C220FA">
              <w:t>Коммунально-складские  предприятия;</w:t>
            </w:r>
          </w:p>
          <w:p w:rsidR="00221C9C" w:rsidRPr="00C220FA" w:rsidRDefault="00221C9C" w:rsidP="00221C9C">
            <w:pPr>
              <w:shd w:val="clear" w:color="auto" w:fill="FFFFFF"/>
              <w:tabs>
                <w:tab w:val="left" w:pos="0"/>
              </w:tabs>
              <w:spacing w:line="260" w:lineRule="exact"/>
              <w:ind w:right="-82"/>
            </w:pPr>
            <w:r w:rsidRPr="00C220FA">
              <w:t>Склад для хранения газовых баллонов;</w:t>
            </w:r>
          </w:p>
          <w:p w:rsidR="00221C9C" w:rsidRPr="00C220FA" w:rsidRDefault="00221C9C" w:rsidP="00221C9C">
            <w:pPr>
              <w:shd w:val="clear" w:color="auto" w:fill="FFFFFF"/>
              <w:tabs>
                <w:tab w:val="left" w:pos="0"/>
              </w:tabs>
              <w:spacing w:line="260" w:lineRule="exact"/>
              <w:ind w:right="-82"/>
              <w:rPr>
                <w:bCs/>
                <w:color w:val="000000"/>
                <w:spacing w:val="-1"/>
              </w:rPr>
            </w:pPr>
            <w:r w:rsidRPr="00C220FA">
              <w:t>Склад</w:t>
            </w:r>
          </w:p>
        </w:tc>
        <w:tc>
          <w:tcPr>
            <w:tcW w:w="3960" w:type="dxa"/>
            <w:vMerge/>
          </w:tcPr>
          <w:p w:rsidR="00221C9C" w:rsidRPr="00C220FA" w:rsidRDefault="00221C9C" w:rsidP="00221C9C">
            <w:pPr>
              <w:shd w:val="clear" w:color="auto" w:fill="FFFFFF"/>
              <w:tabs>
                <w:tab w:val="left" w:pos="0"/>
              </w:tabs>
              <w:spacing w:line="260" w:lineRule="exact"/>
              <w:ind w:right="-82"/>
              <w:jc w:val="center"/>
            </w:pPr>
          </w:p>
        </w:tc>
      </w:tr>
      <w:tr w:rsidR="00221C9C" w:rsidRPr="00C220FA" w:rsidTr="00221C9C">
        <w:trPr>
          <w:trHeight w:val="349"/>
        </w:trPr>
        <w:tc>
          <w:tcPr>
            <w:tcW w:w="2520" w:type="dxa"/>
          </w:tcPr>
          <w:p w:rsidR="00221C9C" w:rsidRDefault="00221C9C" w:rsidP="00221C9C">
            <w:bookmarkStart w:id="18" w:name="sub_1083"/>
            <w:r w:rsidRPr="00C220FA">
              <w:t>Обеспечение внутреннего правопорядка</w:t>
            </w:r>
            <w:bookmarkEnd w:id="18"/>
            <w:r w:rsidRPr="00C220FA">
              <w:t xml:space="preserve"> </w:t>
            </w:r>
          </w:p>
          <w:p w:rsidR="00221C9C" w:rsidRPr="00C220FA" w:rsidRDefault="00221C9C" w:rsidP="00221C9C">
            <w:r w:rsidRPr="00C220FA">
              <w:t>(код 8.3)</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Пожарное депо;</w:t>
            </w:r>
          </w:p>
          <w:p w:rsidR="00221C9C" w:rsidRPr="00C220FA" w:rsidRDefault="00221C9C" w:rsidP="00221C9C">
            <w:pPr>
              <w:shd w:val="clear" w:color="auto" w:fill="FFFFFF"/>
              <w:tabs>
                <w:tab w:val="left" w:pos="0"/>
              </w:tabs>
              <w:spacing w:line="260" w:lineRule="exact"/>
              <w:ind w:right="-82"/>
            </w:pPr>
            <w:r w:rsidRPr="00C220FA">
              <w:t>Объекты пожарной охраны</w:t>
            </w:r>
          </w:p>
        </w:tc>
        <w:tc>
          <w:tcPr>
            <w:tcW w:w="3960" w:type="dxa"/>
          </w:tcPr>
          <w:p w:rsidR="00221C9C" w:rsidRPr="00C220FA" w:rsidRDefault="00221C9C" w:rsidP="00221C9C">
            <w:pPr>
              <w:shd w:val="clear" w:color="auto" w:fill="FFFFFF"/>
              <w:tabs>
                <w:tab w:val="left" w:pos="0"/>
              </w:tabs>
              <w:spacing w:line="260" w:lineRule="exact"/>
              <w:ind w:right="-82"/>
              <w:rPr>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349"/>
        </w:trPr>
        <w:tc>
          <w:tcPr>
            <w:tcW w:w="2520" w:type="dxa"/>
          </w:tcPr>
          <w:p w:rsidR="00221C9C" w:rsidRDefault="00221C9C" w:rsidP="00221C9C">
            <w:r w:rsidRPr="00C220FA">
              <w:t xml:space="preserve">Земельные участки (территории) общего пользования </w:t>
            </w:r>
          </w:p>
          <w:p w:rsidR="00221C9C" w:rsidRPr="00C220FA" w:rsidRDefault="00221C9C" w:rsidP="00221C9C">
            <w:r w:rsidRPr="00C220FA">
              <w:t>(код 12.0)</w:t>
            </w:r>
          </w:p>
        </w:tc>
        <w:tc>
          <w:tcPr>
            <w:tcW w:w="3600" w:type="dxa"/>
          </w:tcPr>
          <w:p w:rsidR="00221C9C" w:rsidRPr="00402BCB" w:rsidRDefault="00221C9C" w:rsidP="00221C9C">
            <w:pPr>
              <w:shd w:val="clear" w:color="auto" w:fill="FFFFFF"/>
              <w:tabs>
                <w:tab w:val="left" w:pos="0"/>
              </w:tabs>
              <w:spacing w:line="260" w:lineRule="exact"/>
              <w:ind w:right="-82"/>
              <w:rPr>
                <w:color w:val="000000"/>
                <w:spacing w:val="-1"/>
              </w:rPr>
            </w:pPr>
            <w:r w:rsidRPr="00402BCB">
              <w:rPr>
                <w:bCs/>
                <w:color w:val="000000"/>
                <w:spacing w:val="-1"/>
              </w:rPr>
              <w:t>Виды разрешенного использования объектов капитального строительства не установлены</w:t>
            </w:r>
          </w:p>
        </w:tc>
        <w:tc>
          <w:tcPr>
            <w:tcW w:w="3960" w:type="dxa"/>
          </w:tcPr>
          <w:p w:rsidR="00221C9C" w:rsidRPr="00C220FA" w:rsidRDefault="00221C9C" w:rsidP="00221C9C">
            <w:pPr>
              <w:shd w:val="clear" w:color="auto" w:fill="FFFFFF"/>
              <w:tabs>
                <w:tab w:val="left" w:pos="0"/>
              </w:tabs>
              <w:spacing w:line="260" w:lineRule="exact"/>
              <w:ind w:right="-82"/>
            </w:pPr>
            <w:r>
              <w:t>Действие градостроительного регламента не распространяется</w:t>
            </w:r>
          </w:p>
        </w:tc>
      </w:tr>
      <w:tr w:rsidR="00221C9C" w:rsidRPr="00C220FA" w:rsidTr="00221C9C">
        <w:trPr>
          <w:trHeight w:val="349"/>
        </w:trPr>
        <w:tc>
          <w:tcPr>
            <w:tcW w:w="10080" w:type="dxa"/>
            <w:gridSpan w:val="3"/>
            <w:vAlign w:val="center"/>
          </w:tcPr>
          <w:p w:rsidR="00221C9C" w:rsidRPr="00C220FA" w:rsidRDefault="00221C9C" w:rsidP="00221C9C">
            <w:pPr>
              <w:shd w:val="clear" w:color="auto" w:fill="FFFFFF"/>
              <w:tabs>
                <w:tab w:val="num" w:pos="1254"/>
                <w:tab w:val="left" w:pos="9781"/>
              </w:tabs>
              <w:spacing w:line="274" w:lineRule="exact"/>
              <w:ind w:right="-82"/>
              <w:jc w:val="center"/>
              <w:rPr>
                <w:b/>
                <w:bCs/>
                <w:color w:val="000000"/>
                <w:spacing w:val="-1"/>
                <w:sz w:val="32"/>
                <w:szCs w:val="32"/>
              </w:rPr>
            </w:pPr>
            <w:r w:rsidRPr="00C220FA">
              <w:rPr>
                <w:b/>
                <w:bCs/>
                <w:color w:val="000000"/>
                <w:spacing w:val="-1"/>
                <w:sz w:val="32"/>
                <w:szCs w:val="32"/>
              </w:rPr>
              <w:t>Условно разрешенные</w:t>
            </w:r>
          </w:p>
        </w:tc>
      </w:tr>
      <w:tr w:rsidR="00221C9C" w:rsidRPr="00C220FA" w:rsidTr="00221C9C">
        <w:trPr>
          <w:trHeight w:val="531"/>
        </w:trPr>
        <w:tc>
          <w:tcPr>
            <w:tcW w:w="2520" w:type="dxa"/>
          </w:tcPr>
          <w:p w:rsidR="00221C9C" w:rsidRPr="00C220FA" w:rsidRDefault="00221C9C" w:rsidP="00221C9C">
            <w:pPr>
              <w:rPr>
                <w:i/>
              </w:rPr>
            </w:pPr>
            <w:r w:rsidRPr="00C220FA">
              <w:t>Хранение и переработка сельскохозяйственной продукции (код 1.15)</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t>Здания, сооружения, используемые для производства, хранения, первичной и глубокой переработки сельскохозяйственной продукции</w:t>
            </w:r>
          </w:p>
        </w:tc>
        <w:tc>
          <w:tcPr>
            <w:tcW w:w="3960" w:type="dxa"/>
            <w:vMerge w:val="restart"/>
          </w:tcPr>
          <w:p w:rsidR="00221C9C" w:rsidRDefault="00221C9C" w:rsidP="00221C9C">
            <w:pPr>
              <w:jc w:val="both"/>
              <w:rPr>
                <w:b/>
              </w:rPr>
            </w:pPr>
            <w:r w:rsidRPr="00DA2C25">
              <w:rPr>
                <w:b/>
              </w:rPr>
              <w:t>Предельные размеры земельных участков, в том числе их площадь:</w:t>
            </w:r>
          </w:p>
          <w:p w:rsidR="00221C9C" w:rsidRPr="00DA45B3" w:rsidRDefault="00221C9C" w:rsidP="00221C9C">
            <w:pPr>
              <w:jc w:val="both"/>
            </w:pPr>
            <w:r>
              <w:t xml:space="preserve">Минимальный размер земельного участка – </w:t>
            </w:r>
            <w:smartTag w:uri="urn:schemas-microsoft-com:office:smarttags" w:element="metricconverter">
              <w:smartTagPr>
                <w:attr w:name="ProductID" w:val="10 метров"/>
              </w:smartTagPr>
              <w:r>
                <w:t>10 метров</w:t>
              </w:r>
            </w:smartTag>
            <w:r>
              <w:t>.</w:t>
            </w:r>
          </w:p>
          <w:p w:rsidR="00221C9C" w:rsidRPr="00DA45B3" w:rsidRDefault="00221C9C" w:rsidP="00221C9C">
            <w:pPr>
              <w:jc w:val="both"/>
            </w:pPr>
            <w:r w:rsidRPr="00DA45B3">
              <w:lastRenderedPageBreak/>
              <w:t xml:space="preserve">минимальная площадь земельного участка </w:t>
            </w:r>
            <w:r>
              <w:t>–</w:t>
            </w:r>
            <w:r w:rsidRPr="00DA45B3">
              <w:t xml:space="preserve"> </w:t>
            </w:r>
            <w:r>
              <w:t>100 кв.м.</w:t>
            </w:r>
            <w:r w:rsidRPr="00DA45B3">
              <w:t>,</w:t>
            </w:r>
          </w:p>
          <w:p w:rsidR="00221C9C" w:rsidRPr="00DA45B3" w:rsidRDefault="00221C9C" w:rsidP="00221C9C">
            <w:pPr>
              <w:jc w:val="both"/>
            </w:pPr>
            <w:r w:rsidRPr="00DA45B3">
              <w:t xml:space="preserve">максимальная площадь земельного участка </w:t>
            </w:r>
            <w:r>
              <w:t>–</w:t>
            </w:r>
            <w:r w:rsidRPr="00DA45B3">
              <w:t xml:space="preserve"> </w:t>
            </w:r>
            <w:r>
              <w:t>не подлежит установлению.</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4.</w:t>
            </w:r>
          </w:p>
          <w:p w:rsidR="00221C9C" w:rsidRPr="009E02B4" w:rsidRDefault="00221C9C" w:rsidP="00221C9C">
            <w:pPr>
              <w:shd w:val="clear" w:color="auto" w:fill="FFFFFF"/>
              <w:tabs>
                <w:tab w:val="left" w:pos="0"/>
              </w:tabs>
              <w:spacing w:line="260" w:lineRule="exact"/>
              <w:ind w:right="-82"/>
            </w:pPr>
            <w:r w:rsidRPr="00DA2C25">
              <w:rPr>
                <w:b/>
              </w:rPr>
              <w:t>Максимальный процент застройки в границах земельного участка</w:t>
            </w:r>
            <w:r>
              <w:t xml:space="preserve"> – 80%.</w:t>
            </w:r>
          </w:p>
        </w:tc>
      </w:tr>
      <w:tr w:rsidR="00221C9C" w:rsidRPr="00C220FA" w:rsidTr="00221C9C">
        <w:trPr>
          <w:trHeight w:val="531"/>
        </w:trPr>
        <w:tc>
          <w:tcPr>
            <w:tcW w:w="2520" w:type="dxa"/>
          </w:tcPr>
          <w:p w:rsidR="00221C9C" w:rsidRDefault="00221C9C" w:rsidP="00221C9C">
            <w:r w:rsidRPr="00C220FA">
              <w:lastRenderedPageBreak/>
              <w:t xml:space="preserve">Бытовое обслуживание </w:t>
            </w:r>
          </w:p>
          <w:p w:rsidR="00221C9C" w:rsidRPr="00C220FA" w:rsidRDefault="00221C9C" w:rsidP="00221C9C">
            <w:r w:rsidRPr="00C220FA">
              <w:t>(код 3.3)</w:t>
            </w:r>
          </w:p>
        </w:tc>
        <w:tc>
          <w:tcPr>
            <w:tcW w:w="3600" w:type="dxa"/>
          </w:tcPr>
          <w:p w:rsidR="00221C9C" w:rsidRPr="00C220FA" w:rsidRDefault="00221C9C" w:rsidP="00221C9C">
            <w:pPr>
              <w:shd w:val="clear" w:color="auto" w:fill="FFFFFF"/>
              <w:tabs>
                <w:tab w:val="left" w:pos="0"/>
              </w:tabs>
              <w:spacing w:line="260" w:lineRule="exact"/>
              <w:ind w:right="-82"/>
            </w:pPr>
            <w:r w:rsidRPr="00C220FA">
              <w:t>Прачечная;</w:t>
            </w:r>
          </w:p>
          <w:p w:rsidR="00221C9C" w:rsidRPr="00C220FA" w:rsidRDefault="00221C9C" w:rsidP="00221C9C">
            <w:pPr>
              <w:shd w:val="clear" w:color="auto" w:fill="FFFFFF"/>
              <w:tabs>
                <w:tab w:val="left" w:pos="0"/>
              </w:tabs>
              <w:spacing w:line="260" w:lineRule="exact"/>
              <w:ind w:right="-82"/>
              <w:rPr>
                <w:color w:val="000000"/>
                <w:spacing w:val="-1"/>
              </w:rPr>
            </w:pPr>
            <w:r w:rsidRPr="00C220FA">
              <w:t>Баня</w:t>
            </w:r>
          </w:p>
        </w:tc>
        <w:tc>
          <w:tcPr>
            <w:tcW w:w="3960" w:type="dxa"/>
            <w:vMerge/>
          </w:tcPr>
          <w:p w:rsidR="00221C9C" w:rsidRPr="00C220FA" w:rsidRDefault="00221C9C" w:rsidP="00221C9C">
            <w:pPr>
              <w:shd w:val="clear" w:color="auto" w:fill="FFFFFF"/>
              <w:tabs>
                <w:tab w:val="left" w:pos="0"/>
              </w:tabs>
              <w:spacing w:line="260" w:lineRule="exact"/>
              <w:ind w:right="-82"/>
              <w:jc w:val="center"/>
            </w:pPr>
          </w:p>
        </w:tc>
      </w:tr>
      <w:tr w:rsidR="00221C9C" w:rsidRPr="00C220FA" w:rsidTr="00221C9C">
        <w:trPr>
          <w:trHeight w:val="531"/>
        </w:trPr>
        <w:tc>
          <w:tcPr>
            <w:tcW w:w="2520" w:type="dxa"/>
          </w:tcPr>
          <w:p w:rsidR="00221C9C" w:rsidRDefault="00221C9C" w:rsidP="00221C9C">
            <w:r w:rsidRPr="00C220FA">
              <w:t xml:space="preserve">Здравоохранение </w:t>
            </w:r>
          </w:p>
          <w:p w:rsidR="00221C9C" w:rsidRPr="00C220FA" w:rsidRDefault="00221C9C" w:rsidP="00221C9C">
            <w:r w:rsidRPr="00C220FA">
              <w:t>(код 3.4)</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Пункт первой медицинской помощи</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531"/>
        </w:trPr>
        <w:tc>
          <w:tcPr>
            <w:tcW w:w="2520" w:type="dxa"/>
          </w:tcPr>
          <w:p w:rsidR="00221C9C" w:rsidRPr="00C220FA" w:rsidRDefault="00221C9C" w:rsidP="00221C9C">
            <w:pPr>
              <w:rPr>
                <w:b/>
                <w:color w:val="000000"/>
                <w:sz w:val="28"/>
                <w:szCs w:val="28"/>
              </w:rPr>
            </w:pPr>
            <w:r w:rsidRPr="00C220FA">
              <w:rPr>
                <w:color w:val="000000"/>
              </w:rPr>
              <w:t>Магазины (код 4.4)</w:t>
            </w:r>
          </w:p>
        </w:tc>
        <w:tc>
          <w:tcPr>
            <w:tcW w:w="3600"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Магазин</w:t>
            </w:r>
          </w:p>
        </w:tc>
        <w:tc>
          <w:tcPr>
            <w:tcW w:w="3960" w:type="dxa"/>
            <w:vMerge/>
          </w:tcPr>
          <w:p w:rsidR="00221C9C" w:rsidRPr="00C220FA" w:rsidRDefault="00221C9C" w:rsidP="00221C9C">
            <w:pPr>
              <w:shd w:val="clear" w:color="auto" w:fill="FFFFFF"/>
              <w:tabs>
                <w:tab w:val="left" w:pos="0"/>
              </w:tabs>
              <w:spacing w:line="260" w:lineRule="exact"/>
              <w:ind w:right="-82"/>
              <w:jc w:val="center"/>
              <w:rPr>
                <w:bCs/>
                <w:color w:val="000000"/>
                <w:spacing w:val="-1"/>
              </w:rPr>
            </w:pPr>
          </w:p>
        </w:tc>
      </w:tr>
      <w:tr w:rsidR="00221C9C" w:rsidRPr="00C220FA" w:rsidTr="00221C9C">
        <w:trPr>
          <w:trHeight w:val="531"/>
        </w:trPr>
        <w:tc>
          <w:tcPr>
            <w:tcW w:w="2520" w:type="dxa"/>
          </w:tcPr>
          <w:p w:rsidR="00221C9C" w:rsidRPr="00C220FA" w:rsidRDefault="00221C9C" w:rsidP="00221C9C">
            <w:r w:rsidRPr="00C220FA">
              <w:t>Общественное питание (код 4.6)</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Столовая;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Буфет</w:t>
            </w:r>
          </w:p>
        </w:tc>
        <w:tc>
          <w:tcPr>
            <w:tcW w:w="3960"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531"/>
        </w:trPr>
        <w:tc>
          <w:tcPr>
            <w:tcW w:w="2520" w:type="dxa"/>
          </w:tcPr>
          <w:p w:rsidR="00221C9C" w:rsidRDefault="00221C9C" w:rsidP="00221C9C">
            <w:r w:rsidRPr="00C220FA">
              <w:t xml:space="preserve">Специальная деятельность </w:t>
            </w:r>
          </w:p>
          <w:p w:rsidR="00221C9C" w:rsidRPr="00C220FA" w:rsidRDefault="00221C9C" w:rsidP="00221C9C">
            <w:r w:rsidRPr="00C220FA">
              <w:t>(код 12.2)</w:t>
            </w:r>
          </w:p>
        </w:tc>
        <w:tc>
          <w:tcPr>
            <w:tcW w:w="3600" w:type="dxa"/>
          </w:tcPr>
          <w:p w:rsidR="00221C9C" w:rsidRPr="00402BCB" w:rsidRDefault="00221C9C" w:rsidP="00221C9C">
            <w:pPr>
              <w:shd w:val="clear" w:color="auto" w:fill="FFFFFF"/>
              <w:tabs>
                <w:tab w:val="left" w:pos="0"/>
              </w:tabs>
              <w:spacing w:line="260" w:lineRule="exact"/>
              <w:ind w:right="-82"/>
              <w:rPr>
                <w:color w:val="000000"/>
                <w:spacing w:val="-1"/>
              </w:rPr>
            </w:pPr>
            <w:r w:rsidRPr="00402BCB">
              <w:rPr>
                <w:bCs/>
                <w:color w:val="000000"/>
                <w:spacing w:val="-1"/>
              </w:rPr>
              <w:t>Виды разрешенного использования объектов капитального строительства не установлены</w:t>
            </w:r>
          </w:p>
        </w:tc>
        <w:tc>
          <w:tcPr>
            <w:tcW w:w="3960" w:type="dxa"/>
          </w:tcPr>
          <w:p w:rsidR="00221C9C" w:rsidRPr="00C220FA" w:rsidRDefault="00221C9C" w:rsidP="00221C9C">
            <w:pPr>
              <w:shd w:val="clear" w:color="auto" w:fill="FFFFFF"/>
              <w:tabs>
                <w:tab w:val="left" w:pos="0"/>
              </w:tabs>
              <w:spacing w:line="260" w:lineRule="exact"/>
              <w:ind w:right="-82"/>
              <w:rPr>
                <w:bCs/>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579"/>
        </w:trPr>
        <w:tc>
          <w:tcPr>
            <w:tcW w:w="10080"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Вспомогательные</w:t>
            </w:r>
          </w:p>
        </w:tc>
      </w:tr>
      <w:tr w:rsidR="00221C9C" w:rsidRPr="00C220FA" w:rsidTr="00221C9C">
        <w:trPr>
          <w:trHeight w:val="531"/>
        </w:trPr>
        <w:tc>
          <w:tcPr>
            <w:tcW w:w="2520" w:type="dxa"/>
          </w:tcPr>
          <w:p w:rsidR="00221C9C" w:rsidRPr="00C220FA" w:rsidRDefault="00221C9C" w:rsidP="00221C9C">
            <w:r w:rsidRPr="00C220FA">
              <w:t>В соответствии с основными и условно разрешенными видами использования</w:t>
            </w:r>
          </w:p>
        </w:tc>
        <w:tc>
          <w:tcPr>
            <w:tcW w:w="3600" w:type="dxa"/>
          </w:tcPr>
          <w:p w:rsidR="00221C9C" w:rsidRDefault="00221C9C" w:rsidP="00221C9C">
            <w:pPr>
              <w:shd w:val="clear" w:color="auto" w:fill="FFFFFF"/>
              <w:tabs>
                <w:tab w:val="num" w:pos="360"/>
                <w:tab w:val="left" w:pos="1482"/>
                <w:tab w:val="left" w:pos="9638"/>
              </w:tabs>
              <w:spacing w:line="274" w:lineRule="exact"/>
              <w:ind w:right="-82"/>
            </w:pPr>
            <w:r w:rsidRPr="00253441">
              <w:t>Сети инженерно-техническ</w:t>
            </w:r>
            <w:r>
              <w:t>ого обсл</w:t>
            </w:r>
            <w:r w:rsidRPr="00253441">
              <w:t>уживания</w:t>
            </w:r>
          </w:p>
          <w:p w:rsidR="00221C9C" w:rsidRPr="00C220FA" w:rsidRDefault="00221C9C" w:rsidP="00221C9C">
            <w:pPr>
              <w:shd w:val="clear" w:color="auto" w:fill="FFFFFF"/>
              <w:tabs>
                <w:tab w:val="num" w:pos="360"/>
                <w:tab w:val="left" w:pos="1482"/>
                <w:tab w:val="left" w:pos="9638"/>
              </w:tabs>
              <w:spacing w:line="274" w:lineRule="exact"/>
              <w:ind w:right="-82"/>
              <w:rPr>
                <w:bCs/>
                <w:color w:val="000000"/>
                <w:spacing w:val="-1"/>
              </w:rPr>
            </w:pPr>
          </w:p>
        </w:tc>
        <w:tc>
          <w:tcPr>
            <w:tcW w:w="3960" w:type="dxa"/>
          </w:tcPr>
          <w:p w:rsidR="00221C9C" w:rsidRPr="00C220FA" w:rsidRDefault="00221C9C" w:rsidP="00221C9C">
            <w:pPr>
              <w:shd w:val="clear" w:color="auto" w:fill="FFFFFF"/>
              <w:tabs>
                <w:tab w:val="left" w:pos="0"/>
              </w:tabs>
              <w:spacing w:line="260" w:lineRule="exact"/>
              <w:ind w:right="-82"/>
              <w:rPr>
                <w:bCs/>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bookmarkEnd w:id="13"/>
      <w:bookmarkEnd w:id="14"/>
    </w:tbl>
    <w:p w:rsidR="00221C9C" w:rsidRPr="00C220FA" w:rsidRDefault="00221C9C" w:rsidP="00221C9C">
      <w:pPr>
        <w:shd w:val="clear" w:color="auto" w:fill="FFFFFF"/>
        <w:tabs>
          <w:tab w:val="left" w:pos="9638"/>
          <w:tab w:val="left" w:pos="9781"/>
        </w:tabs>
        <w:spacing w:line="274" w:lineRule="exact"/>
        <w:ind w:right="-82" w:firstLine="360"/>
        <w:jc w:val="both"/>
        <w:rPr>
          <w:b/>
          <w:bCs/>
          <w:color w:val="000000"/>
          <w:spacing w:val="-1"/>
        </w:rPr>
      </w:pPr>
    </w:p>
    <w:p w:rsidR="00221C9C" w:rsidRPr="00656416" w:rsidRDefault="00221C9C" w:rsidP="00221C9C">
      <w:pPr>
        <w:shd w:val="clear" w:color="auto" w:fill="FFFFFF"/>
        <w:tabs>
          <w:tab w:val="num" w:pos="1254"/>
          <w:tab w:val="left" w:pos="9781"/>
        </w:tabs>
        <w:spacing w:line="274" w:lineRule="exact"/>
        <w:ind w:right="-82" w:firstLine="453"/>
        <w:jc w:val="both"/>
        <w:rPr>
          <w:b/>
          <w:color w:val="000000"/>
          <w:spacing w:val="-1"/>
        </w:rPr>
      </w:pPr>
      <w:r w:rsidRPr="00656416">
        <w:rPr>
          <w:b/>
          <w:color w:val="000000"/>
          <w:spacing w:val="-1"/>
        </w:rPr>
        <w:t>Объекты капитального строительства,</w:t>
      </w:r>
      <w:r w:rsidRPr="00FD6645">
        <w:rPr>
          <w:rFonts w:ascii="Arial" w:hAnsi="Arial" w:cs="Arial"/>
          <w:color w:val="000000"/>
          <w:sz w:val="18"/>
          <w:szCs w:val="18"/>
        </w:rPr>
        <w:t xml:space="preserve"> </w:t>
      </w:r>
      <w:r w:rsidRPr="00FD6645">
        <w:rPr>
          <w:b/>
          <w:color w:val="000000"/>
        </w:rPr>
        <w:t>являющи</w:t>
      </w:r>
      <w:r>
        <w:rPr>
          <w:b/>
          <w:color w:val="000000"/>
        </w:rPr>
        <w:t>еся</w:t>
      </w:r>
      <w:r w:rsidRPr="00FD6645">
        <w:rPr>
          <w:b/>
          <w:color w:val="000000"/>
        </w:rPr>
        <w:t xml:space="preserve"> источниками воздействия на среду обитания и здоровье человека</w:t>
      </w:r>
      <w:r>
        <w:rPr>
          <w:b/>
          <w:color w:val="000000"/>
        </w:rPr>
        <w:t>,</w:t>
      </w:r>
      <w:r w:rsidRPr="00656416">
        <w:rPr>
          <w:b/>
          <w:color w:val="000000"/>
          <w:spacing w:val="-1"/>
        </w:rPr>
        <w:t xml:space="preserve"> отнесенные к о</w:t>
      </w:r>
      <w:r w:rsidRPr="00656416">
        <w:rPr>
          <w:b/>
        </w:rPr>
        <w:t>сновным и условно разрешенным в</w:t>
      </w:r>
      <w:r w:rsidRPr="00656416">
        <w:rPr>
          <w:b/>
          <w:color w:val="000000"/>
          <w:spacing w:val="-1"/>
        </w:rPr>
        <w:t xml:space="preserve">идам использования, должны соответствовать </w:t>
      </w:r>
      <w:r w:rsidRPr="00656416">
        <w:rPr>
          <w:b/>
          <w:lang w:val="en-US"/>
        </w:rPr>
        <w:t>V</w:t>
      </w:r>
      <w:r w:rsidRPr="00656416">
        <w:rPr>
          <w:b/>
        </w:rPr>
        <w:t xml:space="preserve"> классу опасности по санитарной классификации СанПиН 2.2.1/2.1.1. 1200-03.</w:t>
      </w:r>
    </w:p>
    <w:p w:rsidR="00221C9C" w:rsidRDefault="00221C9C" w:rsidP="00221C9C">
      <w:pPr>
        <w:shd w:val="clear" w:color="auto" w:fill="FFFFFF"/>
        <w:tabs>
          <w:tab w:val="num" w:pos="1254"/>
          <w:tab w:val="left" w:pos="9781"/>
        </w:tabs>
        <w:spacing w:line="274" w:lineRule="exact"/>
        <w:ind w:right="-82" w:firstLine="453"/>
        <w:jc w:val="both"/>
        <w:rPr>
          <w:color w:val="000000"/>
          <w:spacing w:val="-1"/>
        </w:rPr>
      </w:pPr>
    </w:p>
    <w:p w:rsidR="00221C9C" w:rsidRPr="00C220FA" w:rsidRDefault="00221C9C" w:rsidP="00221C9C">
      <w:pPr>
        <w:shd w:val="clear" w:color="auto" w:fill="FFFFFF"/>
        <w:tabs>
          <w:tab w:val="num" w:pos="1254"/>
          <w:tab w:val="left" w:pos="9781"/>
        </w:tabs>
        <w:spacing w:line="274" w:lineRule="exact"/>
        <w:ind w:right="-82" w:firstLine="453"/>
        <w:jc w:val="both"/>
        <w:rPr>
          <w:color w:val="000000"/>
          <w:spacing w:val="-1"/>
        </w:rPr>
      </w:pPr>
      <w:r w:rsidRPr="00C220FA">
        <w:rPr>
          <w:color w:val="00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C220FA">
        <w:rPr>
          <w:color w:val="000000"/>
        </w:rPr>
        <w:t>СП 42.13330.2011 «Градостроительство. Планировка и застройка городских и сельских поселений»</w:t>
      </w:r>
      <w:r w:rsidRPr="00C220FA">
        <w:rPr>
          <w:color w:val="000000"/>
          <w:spacing w:val="-1"/>
        </w:rPr>
        <w:t>, нормативами градостроительного проектирования Кировской области.</w:t>
      </w:r>
    </w:p>
    <w:p w:rsidR="00221C9C" w:rsidRDefault="00221C9C" w:rsidP="00221C9C">
      <w:pPr>
        <w:shd w:val="clear" w:color="auto" w:fill="FFFFFF"/>
        <w:tabs>
          <w:tab w:val="left" w:pos="9781"/>
        </w:tabs>
        <w:spacing w:line="274" w:lineRule="exact"/>
        <w:ind w:right="-82"/>
        <w:jc w:val="both"/>
        <w:rPr>
          <w:color w:val="000000"/>
        </w:rPr>
      </w:pPr>
    </w:p>
    <w:p w:rsidR="00221C9C" w:rsidRPr="00C220FA" w:rsidRDefault="00221C9C" w:rsidP="00221C9C">
      <w:pPr>
        <w:shd w:val="clear" w:color="auto" w:fill="FFFFFF"/>
        <w:tabs>
          <w:tab w:val="left" w:pos="9781"/>
        </w:tabs>
        <w:spacing w:line="274" w:lineRule="exact"/>
        <w:ind w:right="-82"/>
        <w:jc w:val="both"/>
        <w:rPr>
          <w:b/>
          <w:bCs/>
          <w:color w:val="000000"/>
        </w:rPr>
      </w:pPr>
      <w:r w:rsidRPr="00C220FA">
        <w:rPr>
          <w:color w:val="000000"/>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Pr="00C220FA" w:rsidRDefault="00221C9C" w:rsidP="00221C9C">
      <w:pPr>
        <w:shd w:val="clear" w:color="auto" w:fill="FFFFFF"/>
        <w:tabs>
          <w:tab w:val="num" w:pos="1254"/>
          <w:tab w:val="left" w:pos="9638"/>
          <w:tab w:val="left" w:pos="9781"/>
        </w:tabs>
        <w:spacing w:line="274" w:lineRule="exact"/>
        <w:ind w:right="-82" w:firstLine="360"/>
        <w:jc w:val="both"/>
        <w:rPr>
          <w:color w:val="000000"/>
          <w:spacing w:val="-1"/>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ind w:firstLine="540"/>
        <w:jc w:val="both"/>
      </w:pPr>
      <w:r>
        <w:lastRenderedPageBreak/>
        <w:t xml:space="preserve"> Для земельных участков </w:t>
      </w:r>
      <w:r w:rsidRPr="008D27C5">
        <w:t>и иных объектов недвижимости</w:t>
      </w:r>
      <w:r>
        <w:t xml:space="preserve">, </w:t>
      </w:r>
      <w:r w:rsidRPr="008D27C5">
        <w:t xml:space="preserve">расположенных в </w:t>
      </w:r>
      <w:proofErr w:type="spellStart"/>
      <w:r w:rsidRPr="008D27C5">
        <w:t>водоохранных</w:t>
      </w:r>
      <w:proofErr w:type="spellEnd"/>
      <w:r w:rsidRPr="008D27C5">
        <w:t xml:space="preserve"> зонах водных объектов</w:t>
      </w:r>
      <w:r>
        <w:t xml:space="preserve"> </w:t>
      </w:r>
      <w:r w:rsidRPr="00B659F9">
        <w:t>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В границах </w:t>
      </w:r>
      <w:proofErr w:type="spellStart"/>
      <w:r w:rsidRPr="00B659F9">
        <w:rPr>
          <w:rFonts w:ascii="Times New Roman" w:hAnsi="Times New Roman" w:cs="Times New Roman"/>
          <w:sz w:val="24"/>
          <w:szCs w:val="24"/>
        </w:rPr>
        <w:t>водоохранных</w:t>
      </w:r>
      <w:proofErr w:type="spellEnd"/>
      <w:r w:rsidRPr="00B659F9">
        <w:rPr>
          <w:rFonts w:ascii="Times New Roman" w:hAnsi="Times New Roman" w:cs="Times New Roman"/>
          <w:sz w:val="24"/>
          <w:szCs w:val="24"/>
        </w:rPr>
        <w:t xml:space="preserve"> зон допускаются: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Default="00221C9C" w:rsidP="00221C9C">
      <w:pPr>
        <w:ind w:firstLine="567"/>
        <w:jc w:val="both"/>
        <w:rPr>
          <w:bCs/>
          <w:kern w:val="1"/>
        </w:rPr>
      </w:pPr>
      <w:r>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водоснабжения</w:t>
      </w:r>
      <w:r>
        <w:rPr>
          <w:bCs/>
          <w:kern w:val="1"/>
        </w:rPr>
        <w:t>.</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посадка высокоствольных деревьев;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B659F9">
        <w:rPr>
          <w:rFonts w:ascii="Times New Roman" w:hAnsi="Times New Roman" w:cs="Times New Roman"/>
          <w:sz w:val="24"/>
          <w:szCs w:val="24"/>
        </w:rPr>
        <w:t>шламохранилищ</w:t>
      </w:r>
      <w:proofErr w:type="spellEnd"/>
      <w:r w:rsidRPr="00B659F9">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w:t>
      </w:r>
      <w:r w:rsidRPr="00B659F9">
        <w:rPr>
          <w:rFonts w:ascii="Times New Roman" w:hAnsi="Times New Roman" w:cs="Times New Roman"/>
          <w:sz w:val="24"/>
          <w:szCs w:val="24"/>
        </w:rPr>
        <w:lastRenderedPageBreak/>
        <w:t>других объектов, которые могут вызвать микробные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t>500 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B659F9">
        <w:rPr>
          <w:rFonts w:ascii="Times New Roman" w:hAnsi="Times New Roman" w:cs="Times New Roman"/>
          <w:sz w:val="24"/>
          <w:szCs w:val="24"/>
        </w:rPr>
        <w:t>Роспотребнадзора</w:t>
      </w:r>
      <w:proofErr w:type="spellEnd"/>
      <w:r w:rsidRPr="00B659F9">
        <w:rPr>
          <w:rFonts w:ascii="Times New Roman" w:hAnsi="Times New Roman" w:cs="Times New Roman"/>
          <w:sz w:val="24"/>
          <w:szCs w:val="24"/>
        </w:rPr>
        <w:t>.</w:t>
      </w:r>
    </w:p>
    <w:p w:rsidR="00221C9C" w:rsidRPr="008863DD" w:rsidRDefault="00221C9C" w:rsidP="00221C9C">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Default="00221C9C" w:rsidP="00221C9C">
      <w:pPr>
        <w:shd w:val="clear" w:color="auto" w:fill="FFFFFF"/>
        <w:tabs>
          <w:tab w:val="left" w:pos="9638"/>
          <w:tab w:val="left" w:pos="9781"/>
        </w:tabs>
        <w:spacing w:line="274" w:lineRule="exact"/>
        <w:ind w:right="-82" w:firstLine="360"/>
        <w:jc w:val="both"/>
        <w:rPr>
          <w:b/>
          <w:bCs/>
          <w:color w:val="000000"/>
          <w:spacing w:val="4"/>
        </w:rPr>
      </w:pPr>
    </w:p>
    <w:p w:rsidR="00221C9C" w:rsidRDefault="00221C9C" w:rsidP="00221C9C">
      <w:pPr>
        <w:pStyle w:val="33"/>
        <w:tabs>
          <w:tab w:val="left" w:pos="9781"/>
        </w:tabs>
        <w:ind w:right="515"/>
        <w:rPr>
          <w:bCs w:val="0"/>
          <w:color w:val="000000"/>
          <w:sz w:val="28"/>
          <w:szCs w:val="28"/>
          <w:u w:val="single"/>
        </w:rPr>
      </w:pPr>
    </w:p>
    <w:p w:rsidR="00221C9C" w:rsidRDefault="00221C9C" w:rsidP="00221C9C">
      <w:pPr>
        <w:pStyle w:val="33"/>
        <w:tabs>
          <w:tab w:val="left" w:pos="9781"/>
        </w:tabs>
        <w:ind w:right="515"/>
        <w:rPr>
          <w:bCs w:val="0"/>
          <w:color w:val="000000"/>
          <w:sz w:val="28"/>
          <w:szCs w:val="28"/>
          <w:u w:val="single"/>
        </w:rPr>
      </w:pPr>
    </w:p>
    <w:p w:rsidR="00221C9C" w:rsidRDefault="00221C9C" w:rsidP="00221C9C">
      <w:pPr>
        <w:pStyle w:val="33"/>
        <w:tabs>
          <w:tab w:val="left" w:pos="9781"/>
        </w:tabs>
        <w:ind w:right="515"/>
        <w:rPr>
          <w:bCs w:val="0"/>
          <w:color w:val="000000"/>
          <w:sz w:val="28"/>
          <w:szCs w:val="28"/>
          <w:u w:val="single"/>
        </w:rPr>
      </w:pPr>
    </w:p>
    <w:p w:rsidR="00221C9C" w:rsidRPr="00F93613" w:rsidRDefault="00221C9C" w:rsidP="00221C9C">
      <w:pPr>
        <w:pStyle w:val="33"/>
        <w:tabs>
          <w:tab w:val="left" w:pos="9781"/>
        </w:tabs>
        <w:ind w:right="515"/>
        <w:rPr>
          <w:b w:val="0"/>
          <w:bCs w:val="0"/>
          <w:color w:val="000000"/>
        </w:rPr>
      </w:pPr>
      <w:r w:rsidRPr="00F93613">
        <w:rPr>
          <w:bCs w:val="0"/>
          <w:color w:val="000000"/>
          <w:sz w:val="28"/>
          <w:szCs w:val="28"/>
          <w:u w:val="single"/>
        </w:rPr>
        <w:lastRenderedPageBreak/>
        <w:t>СЗЗ предприятий и объектов</w:t>
      </w:r>
    </w:p>
    <w:p w:rsidR="00221C9C" w:rsidRPr="00F93613" w:rsidRDefault="00221C9C" w:rsidP="00221C9C">
      <w:pPr>
        <w:jc w:val="both"/>
        <w:rPr>
          <w:color w:val="000000"/>
        </w:rPr>
      </w:pPr>
      <w:r w:rsidRPr="00F93613">
        <w:rPr>
          <w:color w:val="000000"/>
        </w:rPr>
        <w:t xml:space="preserve">      </w:t>
      </w:r>
    </w:p>
    <w:p w:rsidR="00221C9C" w:rsidRPr="00F93613" w:rsidRDefault="00221C9C" w:rsidP="00221C9C">
      <w:pPr>
        <w:pStyle w:val="33"/>
        <w:tabs>
          <w:tab w:val="left" w:pos="9781"/>
        </w:tabs>
        <w:ind w:left="0" w:right="-82" w:firstLine="573"/>
        <w:rPr>
          <w:color w:val="000000"/>
        </w:rPr>
      </w:pPr>
      <w:r w:rsidRPr="00F93613">
        <w:t xml:space="preserve">      </w:t>
      </w:r>
      <w:r w:rsidRPr="00F93613">
        <w:rPr>
          <w:color w:val="000000"/>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221C9C" w:rsidRPr="00F93613" w:rsidRDefault="00221C9C" w:rsidP="00221C9C">
      <w:pPr>
        <w:pStyle w:val="33"/>
        <w:tabs>
          <w:tab w:val="num" w:pos="360"/>
          <w:tab w:val="left" w:pos="9781"/>
        </w:tabs>
        <w:spacing w:line="260" w:lineRule="exact"/>
        <w:ind w:left="360" w:right="516"/>
        <w:rPr>
          <w:b w:val="0"/>
          <w:bCs w:val="0"/>
          <w:u w:val="single"/>
        </w:rPr>
      </w:pPr>
      <w:r w:rsidRPr="00F93613">
        <w:rPr>
          <w:b w:val="0"/>
          <w:bCs w:val="0"/>
        </w:rPr>
        <w:t xml:space="preserve">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u w:val="single"/>
        </w:rPr>
        <w:t>В санитарно-защитной зоне не допускается размещать:</w:t>
      </w:r>
      <w:r w:rsidRPr="00F93613">
        <w:rPr>
          <w:color w:val="000000"/>
        </w:rPr>
        <w:t xml:space="preserve">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жилую застройку, включая отдельные жилые дома;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ландшафтно-рекреационные зоны;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зоны отдыха;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территории курортов, санаториев и домов отдыха;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территории садоводческих товариществ и коттеджной застройки;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спортивные сооружения;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детские площадки;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образовательные и детские учреждения;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лечебно-профилактические и оздоровительные учреждения общего пользования.</w:t>
      </w:r>
    </w:p>
    <w:p w:rsidR="00221C9C" w:rsidRPr="00F93613" w:rsidRDefault="00221C9C" w:rsidP="00221C9C">
      <w:pPr>
        <w:pStyle w:val="s1"/>
        <w:shd w:val="clear" w:color="auto" w:fill="FFFFFF"/>
        <w:spacing w:before="0" w:beforeAutospacing="0" w:after="0" w:afterAutospacing="0"/>
        <w:ind w:firstLine="720"/>
        <w:jc w:val="both"/>
        <w:rPr>
          <w:color w:val="000000"/>
        </w:rPr>
      </w:pP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b/>
          <w:bCs/>
        </w:rPr>
        <w:t xml:space="preserve"> </w:t>
      </w:r>
      <w:r w:rsidRPr="00F93613">
        <w:rPr>
          <w:color w:val="000000"/>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221C9C" w:rsidRPr="00F93613" w:rsidRDefault="00221C9C" w:rsidP="00221C9C">
      <w:pPr>
        <w:pStyle w:val="s1"/>
        <w:shd w:val="clear" w:color="auto" w:fill="FFFFFF"/>
        <w:spacing w:before="0" w:beforeAutospacing="0" w:after="0" w:afterAutospacing="0"/>
        <w:ind w:firstLine="720"/>
        <w:jc w:val="both"/>
        <w:rPr>
          <w:color w:val="000000"/>
          <w:u w:val="single"/>
        </w:rPr>
      </w:pPr>
    </w:p>
    <w:p w:rsidR="00221C9C" w:rsidRPr="00F93613" w:rsidRDefault="00221C9C" w:rsidP="00221C9C">
      <w:pPr>
        <w:pStyle w:val="s1"/>
        <w:shd w:val="clear" w:color="auto" w:fill="FFFFFF"/>
        <w:spacing w:before="0" w:beforeAutospacing="0" w:after="0" w:afterAutospacing="0"/>
        <w:ind w:firstLine="720"/>
        <w:jc w:val="both"/>
        <w:rPr>
          <w:color w:val="000000"/>
          <w:u w:val="single"/>
        </w:rPr>
      </w:pPr>
      <w:r w:rsidRPr="00F93613">
        <w:rPr>
          <w:color w:val="000000"/>
          <w:u w:val="single"/>
        </w:rPr>
        <w:t>Допускается размещать в границах санитарно-защитной зоны промышленного объекта или производства: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нежилые помещения для дежурного аварийного персонала;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помещения для пребывания работающих по вахтовому методу (не более двух недель);</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здания управления;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конструкторские бюро;</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здания административного назначения;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научно-исследовательские лаборатории;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поликлиники;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спортивно-оздоровительные сооружения закрытого типа;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бани;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прачечные;</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объекты торговли и общественного питания;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мотели;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гостиницы;</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гаражи;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площадки и сооружения для хранения общественного и индивидуального транспорта;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пожарные депо;</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местные и транзитные коммуникации;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ЛЭП, электроподстанции;</w:t>
      </w:r>
    </w:p>
    <w:p w:rsidR="00221C9C" w:rsidRPr="00F93613" w:rsidRDefault="00221C9C" w:rsidP="00221C9C">
      <w:pPr>
        <w:pStyle w:val="s1"/>
        <w:shd w:val="clear" w:color="auto" w:fill="FFFFFF"/>
        <w:spacing w:before="0" w:beforeAutospacing="0" w:after="0" w:afterAutospacing="0"/>
        <w:ind w:firstLine="720"/>
        <w:jc w:val="both"/>
        <w:rPr>
          <w:color w:val="000000"/>
        </w:rPr>
      </w:pPr>
      <w:proofErr w:type="spellStart"/>
      <w:r w:rsidRPr="00F93613">
        <w:rPr>
          <w:color w:val="000000"/>
        </w:rPr>
        <w:t>нефте</w:t>
      </w:r>
      <w:proofErr w:type="spellEnd"/>
      <w:r w:rsidRPr="00F93613">
        <w:rPr>
          <w:color w:val="000000"/>
        </w:rPr>
        <w:t>- и газопроводы;</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артезианские скважины для технического водоснабжения;</w:t>
      </w:r>
    </w:p>
    <w:p w:rsidR="00221C9C" w:rsidRPr="00F93613" w:rsidRDefault="00221C9C" w:rsidP="00221C9C">
      <w:pPr>
        <w:pStyle w:val="s1"/>
        <w:shd w:val="clear" w:color="auto" w:fill="FFFFFF"/>
        <w:spacing w:before="0" w:beforeAutospacing="0" w:after="0" w:afterAutospacing="0"/>
        <w:ind w:firstLine="720"/>
        <w:jc w:val="both"/>
        <w:rPr>
          <w:color w:val="000000"/>
        </w:rPr>
      </w:pPr>
      <w:proofErr w:type="spellStart"/>
      <w:r w:rsidRPr="00F93613">
        <w:rPr>
          <w:color w:val="000000"/>
        </w:rPr>
        <w:lastRenderedPageBreak/>
        <w:t>водоохлаждающие</w:t>
      </w:r>
      <w:proofErr w:type="spellEnd"/>
      <w:r w:rsidRPr="00F93613">
        <w:rPr>
          <w:color w:val="000000"/>
        </w:rPr>
        <w:t xml:space="preserve"> сооружения для подготовки технической воды;</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канализационные насосные станции, сооружения оборотного водоснабжения;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автозаправочные станции;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станции технического обслуживания автомобилей.</w:t>
      </w:r>
    </w:p>
    <w:p w:rsidR="00221C9C" w:rsidRPr="00F93613" w:rsidRDefault="00221C9C" w:rsidP="00221C9C">
      <w:pPr>
        <w:pStyle w:val="33"/>
        <w:tabs>
          <w:tab w:val="num" w:pos="0"/>
          <w:tab w:val="num" w:pos="1425"/>
          <w:tab w:val="num" w:pos="2432"/>
          <w:tab w:val="left" w:pos="9781"/>
        </w:tabs>
        <w:ind w:left="0" w:right="515" w:firstLine="360"/>
        <w:rPr>
          <w:b w:val="0"/>
        </w:rPr>
      </w:pPr>
    </w:p>
    <w:p w:rsidR="00221C9C" w:rsidRPr="00F93613" w:rsidRDefault="00221C9C" w:rsidP="00221C9C">
      <w:pPr>
        <w:shd w:val="clear" w:color="auto" w:fill="FFFFFF"/>
        <w:tabs>
          <w:tab w:val="left" w:pos="9781"/>
        </w:tabs>
        <w:ind w:right="-82" w:firstLine="720"/>
        <w:jc w:val="both"/>
        <w:rPr>
          <w:b/>
          <w:color w:val="000000"/>
        </w:rPr>
      </w:pPr>
      <w:r w:rsidRPr="00F93613">
        <w:rPr>
          <w:color w:val="000000"/>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221C9C" w:rsidRPr="00F93613" w:rsidRDefault="00221C9C" w:rsidP="00221C9C">
      <w:pPr>
        <w:shd w:val="clear" w:color="auto" w:fill="FFFFFF"/>
        <w:tabs>
          <w:tab w:val="left" w:pos="9781"/>
        </w:tabs>
        <w:ind w:right="-82" w:firstLine="720"/>
        <w:jc w:val="both"/>
        <w:rPr>
          <w:color w:val="000000"/>
        </w:rPr>
      </w:pPr>
    </w:p>
    <w:p w:rsidR="00221C9C" w:rsidRPr="00F93613" w:rsidRDefault="00221C9C" w:rsidP="00221C9C">
      <w:pPr>
        <w:shd w:val="clear" w:color="auto" w:fill="FFFFFF"/>
        <w:tabs>
          <w:tab w:val="num" w:pos="1368"/>
          <w:tab w:val="left" w:pos="9781"/>
        </w:tabs>
        <w:spacing w:line="274" w:lineRule="exact"/>
        <w:ind w:right="-82" w:firstLine="453"/>
        <w:jc w:val="both"/>
        <w:rPr>
          <w:color w:val="000000"/>
        </w:rPr>
      </w:pPr>
      <w:r w:rsidRPr="00F93613">
        <w:rPr>
          <w:color w:val="000000"/>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221C9C" w:rsidRPr="00C220FA" w:rsidRDefault="00221C9C" w:rsidP="00221C9C">
      <w:pPr>
        <w:shd w:val="clear" w:color="auto" w:fill="FFFFFF"/>
        <w:tabs>
          <w:tab w:val="left" w:pos="9638"/>
          <w:tab w:val="left" w:pos="9781"/>
        </w:tabs>
        <w:spacing w:line="274" w:lineRule="exact"/>
        <w:ind w:right="-82" w:firstLine="360"/>
        <w:jc w:val="both"/>
        <w:rPr>
          <w:b/>
          <w:bCs/>
          <w:color w:val="000000"/>
          <w:spacing w:val="4"/>
        </w:rPr>
      </w:pPr>
    </w:p>
    <w:p w:rsidR="00221C9C" w:rsidRPr="00C220FA" w:rsidRDefault="00221C9C" w:rsidP="00221C9C">
      <w:pPr>
        <w:shd w:val="clear" w:color="auto" w:fill="FFFFFF"/>
        <w:tabs>
          <w:tab w:val="num" w:pos="1254"/>
          <w:tab w:val="left" w:pos="9638"/>
          <w:tab w:val="left" w:pos="9781"/>
        </w:tabs>
        <w:spacing w:line="274" w:lineRule="exact"/>
        <w:ind w:right="-82" w:firstLine="360"/>
        <w:jc w:val="both"/>
      </w:pPr>
    </w:p>
    <w:p w:rsidR="00221C9C" w:rsidRDefault="00221C9C" w:rsidP="00221C9C">
      <w:pPr>
        <w:shd w:val="clear" w:color="auto" w:fill="FFFFFF"/>
        <w:tabs>
          <w:tab w:val="left" w:pos="9638"/>
          <w:tab w:val="left" w:pos="9781"/>
        </w:tabs>
        <w:ind w:right="-82" w:firstLine="360"/>
        <w:jc w:val="center"/>
        <w:rPr>
          <w:b/>
          <w:bCs/>
          <w:color w:val="000000"/>
          <w:spacing w:val="6"/>
          <w:u w:val="single"/>
        </w:rPr>
      </w:pPr>
    </w:p>
    <w:p w:rsidR="00221C9C" w:rsidRPr="00C220FA" w:rsidRDefault="00221C9C" w:rsidP="00221C9C">
      <w:pPr>
        <w:shd w:val="clear" w:color="auto" w:fill="FFFFFF"/>
        <w:tabs>
          <w:tab w:val="left" w:pos="9638"/>
          <w:tab w:val="left" w:pos="9781"/>
        </w:tabs>
        <w:ind w:right="-82" w:firstLine="360"/>
        <w:jc w:val="center"/>
        <w:rPr>
          <w:b/>
          <w:bCs/>
          <w:color w:val="000000"/>
          <w:spacing w:val="6"/>
          <w:u w:val="single"/>
        </w:rPr>
      </w:pPr>
    </w:p>
    <w:p w:rsidR="00221C9C" w:rsidRPr="00C220FA" w:rsidRDefault="00221C9C" w:rsidP="00221C9C">
      <w:pPr>
        <w:shd w:val="clear" w:color="auto" w:fill="FFFFFF"/>
        <w:tabs>
          <w:tab w:val="left" w:pos="9638"/>
          <w:tab w:val="left" w:pos="9781"/>
        </w:tabs>
        <w:ind w:right="-82" w:firstLine="360"/>
        <w:jc w:val="center"/>
        <w:rPr>
          <w:b/>
          <w:bCs/>
          <w:u w:val="single"/>
        </w:rPr>
      </w:pPr>
      <w:r w:rsidRPr="002553C2">
        <w:rPr>
          <w:b/>
          <w:bCs/>
          <w:color w:val="000000"/>
          <w:spacing w:val="6"/>
          <w:u w:val="single"/>
        </w:rPr>
        <w:t>ЗОНЫ ИНЖЕНЕРНОЙ ИНФРАСТРУКТУРЫ</w:t>
      </w:r>
    </w:p>
    <w:p w:rsidR="00221C9C" w:rsidRPr="00C220FA" w:rsidRDefault="00221C9C" w:rsidP="00221C9C">
      <w:pPr>
        <w:shd w:val="clear" w:color="auto" w:fill="FFFFFF"/>
        <w:tabs>
          <w:tab w:val="left" w:pos="9638"/>
          <w:tab w:val="left" w:pos="9781"/>
        </w:tabs>
        <w:ind w:right="-82" w:firstLine="360"/>
        <w:jc w:val="both"/>
        <w:rPr>
          <w:b/>
          <w:bCs/>
          <w:color w:val="000000"/>
        </w:rPr>
      </w:pPr>
    </w:p>
    <w:p w:rsidR="00221C9C" w:rsidRPr="00C220FA" w:rsidRDefault="00221C9C" w:rsidP="00221C9C">
      <w:pPr>
        <w:shd w:val="clear" w:color="auto" w:fill="FFFFFF"/>
        <w:tabs>
          <w:tab w:val="left" w:pos="9638"/>
          <w:tab w:val="left" w:pos="9781"/>
        </w:tabs>
        <w:ind w:right="-82" w:firstLine="360"/>
        <w:jc w:val="both"/>
        <w:rPr>
          <w:b/>
          <w:bCs/>
          <w:color w:val="000000"/>
          <w:sz w:val="32"/>
          <w:szCs w:val="32"/>
        </w:rPr>
      </w:pPr>
      <w:r w:rsidRPr="00C220FA">
        <w:rPr>
          <w:b/>
          <w:bCs/>
          <w:color w:val="000000"/>
          <w:sz w:val="32"/>
          <w:szCs w:val="32"/>
        </w:rPr>
        <w:t>ИТИ-1 – зона инженерных сооружений</w:t>
      </w:r>
    </w:p>
    <w:p w:rsidR="00221C9C" w:rsidRPr="00C220FA" w:rsidRDefault="00221C9C" w:rsidP="00221C9C">
      <w:pPr>
        <w:shd w:val="clear" w:color="auto" w:fill="FFFFFF"/>
        <w:spacing w:before="216"/>
        <w:ind w:right="432" w:firstLine="720"/>
        <w:jc w:val="both"/>
        <w:rPr>
          <w:b/>
        </w:rPr>
      </w:pPr>
      <w:r w:rsidRPr="00C220FA">
        <w:rPr>
          <w:b/>
          <w:bCs/>
          <w:color w:val="000000"/>
          <w:spacing w:val="-2"/>
        </w:rPr>
        <w:t>Зона п</w:t>
      </w:r>
      <w:r w:rsidRPr="00C220FA">
        <w:rPr>
          <w:b/>
        </w:rPr>
        <w:t>редназначена для размещения и функционирования сооружений и коммуникаций энергообеспечения, водоснабжения и очистки стоков, связи, газоснабжения, теплоснабжения, телевидения и радиовещания, а также включают территории, необходимые для их технического обслуживания и охраны.</w:t>
      </w:r>
    </w:p>
    <w:p w:rsidR="00221C9C" w:rsidRPr="00C220FA" w:rsidRDefault="00221C9C" w:rsidP="00221C9C">
      <w:pPr>
        <w:pStyle w:val="33"/>
        <w:tabs>
          <w:tab w:val="left" w:pos="9638"/>
        </w:tabs>
        <w:ind w:left="0" w:right="-82" w:firstLine="360"/>
      </w:pPr>
    </w:p>
    <w:p w:rsidR="00221C9C" w:rsidRPr="00C220FA" w:rsidRDefault="00221C9C" w:rsidP="00221C9C">
      <w:pPr>
        <w:pStyle w:val="33"/>
        <w:tabs>
          <w:tab w:val="left" w:pos="9638"/>
        </w:tabs>
        <w:ind w:left="0" w:right="-82" w:firstLine="360"/>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3965"/>
      </w:tblGrid>
      <w:tr w:rsidR="00221C9C" w:rsidRPr="00C220FA" w:rsidTr="00221C9C">
        <w:trPr>
          <w:trHeight w:val="1453"/>
        </w:trPr>
        <w:tc>
          <w:tcPr>
            <w:tcW w:w="2519" w:type="dxa"/>
            <w:vAlign w:val="center"/>
          </w:tcPr>
          <w:p w:rsidR="00221C9C" w:rsidRPr="00C220FA" w:rsidRDefault="00221C9C" w:rsidP="00221C9C">
            <w:pPr>
              <w:shd w:val="clear" w:color="auto" w:fill="FFFFFF"/>
              <w:tabs>
                <w:tab w:val="left" w:pos="0"/>
              </w:tabs>
              <w:spacing w:line="260" w:lineRule="exact"/>
              <w:ind w:left="180" w:right="-82"/>
              <w:jc w:val="center"/>
              <w:rPr>
                <w:b/>
                <w:bCs/>
                <w:color w:val="000000"/>
                <w:spacing w:val="-1"/>
              </w:rPr>
            </w:pPr>
          </w:p>
          <w:p w:rsidR="00221C9C" w:rsidRPr="00C220FA" w:rsidRDefault="00221C9C" w:rsidP="00221C9C">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599" w:type="dxa"/>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5" w:type="dxa"/>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C220FA" w:rsidTr="00221C9C">
        <w:trPr>
          <w:trHeight w:val="427"/>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221C9C" w:rsidRPr="00C220FA" w:rsidTr="00221C9C">
        <w:trPr>
          <w:trHeight w:val="349"/>
        </w:trPr>
        <w:tc>
          <w:tcPr>
            <w:tcW w:w="2519" w:type="dxa"/>
          </w:tcPr>
          <w:p w:rsidR="00221C9C" w:rsidRDefault="00221C9C" w:rsidP="00221C9C">
            <w:pPr>
              <w:shd w:val="clear" w:color="auto" w:fill="FFFFFF"/>
              <w:tabs>
                <w:tab w:val="left" w:pos="0"/>
              </w:tabs>
              <w:spacing w:line="260" w:lineRule="exact"/>
              <w:ind w:right="-82"/>
              <w:rPr>
                <w:lang w:val="en-US"/>
              </w:rPr>
            </w:pPr>
            <w:r w:rsidRPr="00C220FA">
              <w:t xml:space="preserve">Коммунальное обслуживание </w:t>
            </w:r>
          </w:p>
          <w:p w:rsidR="00221C9C" w:rsidRPr="00C220FA" w:rsidRDefault="00221C9C" w:rsidP="00221C9C">
            <w:pPr>
              <w:shd w:val="clear" w:color="auto" w:fill="FFFFFF"/>
              <w:tabs>
                <w:tab w:val="left" w:pos="0"/>
              </w:tabs>
              <w:spacing w:line="260" w:lineRule="exact"/>
              <w:ind w:right="-82"/>
              <w:rPr>
                <w:bCs/>
                <w:i/>
                <w:color w:val="000000"/>
                <w:spacing w:val="-1"/>
              </w:rPr>
            </w:pPr>
            <w:r w:rsidRPr="00C220FA">
              <w:t>(код 3.1)</w:t>
            </w:r>
          </w:p>
        </w:tc>
        <w:tc>
          <w:tcPr>
            <w:tcW w:w="3599" w:type="dxa"/>
          </w:tcPr>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Противопожарные водоемы и резервуары;</w:t>
            </w:r>
          </w:p>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C220FA">
              <w:rPr>
                <w:color w:val="000000"/>
                <w:spacing w:val="-1"/>
              </w:rPr>
              <w:t>Водонапорная башня;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Водозаборная скважина;</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Насосная станция водоснабжения;</w:t>
            </w:r>
          </w:p>
          <w:p w:rsidR="00221C9C" w:rsidRPr="00C220FA" w:rsidRDefault="00221C9C" w:rsidP="00221C9C">
            <w:pPr>
              <w:shd w:val="clear" w:color="auto" w:fill="FFFFFF"/>
              <w:tabs>
                <w:tab w:val="left" w:pos="0"/>
              </w:tabs>
              <w:spacing w:line="260" w:lineRule="exact"/>
              <w:ind w:right="-82"/>
              <w:rPr>
                <w:color w:val="000000"/>
                <w:spacing w:val="-1"/>
              </w:rPr>
            </w:pPr>
            <w:proofErr w:type="spellStart"/>
            <w:r w:rsidRPr="00C220FA">
              <w:rPr>
                <w:color w:val="000000"/>
                <w:spacing w:val="-1"/>
              </w:rPr>
              <w:t>Реагентное</w:t>
            </w:r>
            <w:proofErr w:type="spellEnd"/>
            <w:r w:rsidRPr="00C220FA">
              <w:rPr>
                <w:color w:val="000000"/>
                <w:spacing w:val="-1"/>
              </w:rPr>
              <w:t xml:space="preserve"> хозяйство;</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Регулирующие и запасные емкости;</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Трансформатор;</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Трансформаторная подстанция;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Отопительная котельная;</w:t>
            </w:r>
          </w:p>
          <w:p w:rsidR="00221C9C" w:rsidRPr="00C220FA" w:rsidRDefault="00221C9C" w:rsidP="00221C9C">
            <w:pPr>
              <w:shd w:val="clear" w:color="auto" w:fill="FFFFFF"/>
              <w:tabs>
                <w:tab w:val="left" w:pos="0"/>
              </w:tabs>
              <w:spacing w:line="260" w:lineRule="exact"/>
              <w:ind w:right="-82"/>
              <w:rPr>
                <w:color w:val="000000"/>
                <w:spacing w:val="-4"/>
              </w:rPr>
            </w:pPr>
            <w:r w:rsidRPr="00C220FA">
              <w:rPr>
                <w:color w:val="000000"/>
              </w:rPr>
              <w:t xml:space="preserve">Канализационные сооружения   механической и биологической   очистки </w:t>
            </w:r>
            <w:r w:rsidRPr="00C220FA">
              <w:rPr>
                <w:color w:val="000000"/>
                <w:spacing w:val="-4"/>
              </w:rPr>
              <w:t>стоков;</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Канализационные насосные станции;</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Тепловой пункт;</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Газораспределительный пункт;</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Крановые задвижки;</w:t>
            </w:r>
          </w:p>
          <w:p w:rsidR="00221C9C" w:rsidRPr="00C220FA" w:rsidRDefault="00221C9C" w:rsidP="00221C9C">
            <w:pPr>
              <w:shd w:val="clear" w:color="auto" w:fill="FFFFFF"/>
              <w:tabs>
                <w:tab w:val="left" w:pos="0"/>
              </w:tabs>
              <w:spacing w:line="260" w:lineRule="exact"/>
              <w:ind w:right="-82"/>
              <w:rPr>
                <w:b/>
                <w:bCs/>
                <w:color w:val="000000"/>
                <w:spacing w:val="-1"/>
              </w:rPr>
            </w:pPr>
            <w:r w:rsidRPr="00C220FA">
              <w:t>Линейные объекты водоснабжения, теплоснабжения, энергоснабжения, газоснабжения</w:t>
            </w:r>
          </w:p>
        </w:tc>
        <w:tc>
          <w:tcPr>
            <w:tcW w:w="3965" w:type="dxa"/>
            <w:vMerge w:val="restart"/>
          </w:tcPr>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349"/>
        </w:trPr>
        <w:tc>
          <w:tcPr>
            <w:tcW w:w="2519" w:type="dxa"/>
          </w:tcPr>
          <w:p w:rsidR="00221C9C" w:rsidRPr="00C220FA" w:rsidRDefault="00221C9C" w:rsidP="00221C9C">
            <w:pPr>
              <w:rPr>
                <w:b/>
                <w:sz w:val="28"/>
                <w:szCs w:val="28"/>
              </w:rPr>
            </w:pPr>
            <w:r w:rsidRPr="00C220FA">
              <w:lastRenderedPageBreak/>
              <w:t>Связь (код 6.8)</w:t>
            </w:r>
          </w:p>
        </w:tc>
        <w:tc>
          <w:tcPr>
            <w:tcW w:w="3599" w:type="dxa"/>
          </w:tcPr>
          <w:p w:rsidR="00221C9C" w:rsidRPr="00C220FA" w:rsidRDefault="00221C9C" w:rsidP="00221C9C">
            <w:pPr>
              <w:shd w:val="clear" w:color="auto" w:fill="FFFFFF"/>
              <w:tabs>
                <w:tab w:val="left" w:pos="0"/>
              </w:tabs>
              <w:spacing w:line="260" w:lineRule="exact"/>
              <w:ind w:right="-82"/>
            </w:pPr>
            <w:r w:rsidRPr="00C220FA">
              <w:t>Антенны сотовой, радиорелейной, спутниковой связи;</w:t>
            </w:r>
          </w:p>
          <w:p w:rsidR="00221C9C" w:rsidRPr="00C220FA" w:rsidRDefault="00221C9C" w:rsidP="00221C9C">
            <w:pPr>
              <w:shd w:val="clear" w:color="auto" w:fill="FFFFFF"/>
              <w:tabs>
                <w:tab w:val="left" w:pos="0"/>
              </w:tabs>
              <w:spacing w:line="260" w:lineRule="exact"/>
              <w:ind w:right="-82"/>
              <w:rPr>
                <w:bCs/>
                <w:color w:val="000000"/>
                <w:spacing w:val="-1"/>
              </w:rPr>
            </w:pPr>
            <w:r w:rsidRPr="00C220FA">
              <w:t>Объекты телевизионного вещания</w:t>
            </w:r>
          </w:p>
        </w:tc>
        <w:tc>
          <w:tcPr>
            <w:tcW w:w="3965" w:type="dxa"/>
            <w:vMerge/>
          </w:tcPr>
          <w:p w:rsidR="00221C9C" w:rsidRPr="00C220FA" w:rsidRDefault="00221C9C" w:rsidP="00221C9C">
            <w:pPr>
              <w:shd w:val="clear" w:color="auto" w:fill="FFFFFF"/>
              <w:tabs>
                <w:tab w:val="left" w:pos="0"/>
              </w:tabs>
              <w:spacing w:line="260" w:lineRule="exact"/>
              <w:ind w:right="-82"/>
              <w:jc w:val="center"/>
            </w:pPr>
          </w:p>
        </w:tc>
      </w:tr>
      <w:tr w:rsidR="00221C9C" w:rsidRPr="00C220FA" w:rsidTr="00221C9C">
        <w:trPr>
          <w:trHeight w:val="349"/>
        </w:trPr>
        <w:tc>
          <w:tcPr>
            <w:tcW w:w="10083" w:type="dxa"/>
            <w:gridSpan w:val="3"/>
            <w:vAlign w:val="center"/>
          </w:tcPr>
          <w:p w:rsidR="00221C9C" w:rsidRPr="00C220FA" w:rsidRDefault="00221C9C" w:rsidP="00221C9C">
            <w:pPr>
              <w:shd w:val="clear" w:color="auto" w:fill="FFFFFF"/>
              <w:tabs>
                <w:tab w:val="num" w:pos="1254"/>
                <w:tab w:val="left" w:pos="9781"/>
              </w:tabs>
              <w:spacing w:line="274" w:lineRule="exact"/>
              <w:ind w:right="-82"/>
              <w:jc w:val="center"/>
              <w:rPr>
                <w:b/>
                <w:bCs/>
                <w:color w:val="000000"/>
                <w:spacing w:val="-1"/>
                <w:sz w:val="32"/>
                <w:szCs w:val="32"/>
              </w:rPr>
            </w:pPr>
            <w:r w:rsidRPr="00C220FA">
              <w:rPr>
                <w:b/>
                <w:bCs/>
                <w:color w:val="000000"/>
                <w:spacing w:val="-1"/>
                <w:sz w:val="32"/>
                <w:szCs w:val="32"/>
              </w:rPr>
              <w:t>Условно разрешенные</w:t>
            </w:r>
          </w:p>
        </w:tc>
      </w:tr>
      <w:tr w:rsidR="00221C9C" w:rsidRPr="00C220FA" w:rsidTr="00221C9C">
        <w:trPr>
          <w:trHeight w:val="753"/>
        </w:trPr>
        <w:tc>
          <w:tcPr>
            <w:tcW w:w="2519" w:type="dxa"/>
          </w:tcPr>
          <w:p w:rsidR="00221C9C" w:rsidRDefault="00221C9C" w:rsidP="00221C9C">
            <w:pPr>
              <w:rPr>
                <w:lang w:val="en-US"/>
              </w:rPr>
            </w:pPr>
            <w:r w:rsidRPr="00C220FA">
              <w:t xml:space="preserve">Обслуживание автотранспорта </w:t>
            </w:r>
          </w:p>
          <w:p w:rsidR="00221C9C" w:rsidRPr="00C220FA" w:rsidRDefault="00221C9C" w:rsidP="00221C9C">
            <w:pPr>
              <w:rPr>
                <w:i/>
              </w:rPr>
            </w:pPr>
            <w:r w:rsidRPr="00C220FA">
              <w:t>(код 4.9)</w:t>
            </w:r>
          </w:p>
        </w:tc>
        <w:tc>
          <w:tcPr>
            <w:tcW w:w="3599"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Гараж для легкового автотранспорта;</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Стоянка (парковка)</w:t>
            </w:r>
          </w:p>
        </w:tc>
        <w:tc>
          <w:tcPr>
            <w:tcW w:w="3965" w:type="dxa"/>
          </w:tcPr>
          <w:p w:rsidR="00221C9C" w:rsidRDefault="00221C9C" w:rsidP="00221C9C">
            <w:pPr>
              <w:jc w:val="both"/>
              <w:rPr>
                <w:b/>
              </w:rPr>
            </w:pPr>
            <w:r w:rsidRPr="00DA2C25">
              <w:rPr>
                <w:b/>
              </w:rPr>
              <w:t>Предельные размеры земельных участков, в том числе их площадь:</w:t>
            </w:r>
          </w:p>
          <w:p w:rsidR="00221C9C" w:rsidRPr="00DA45B3" w:rsidRDefault="00221C9C" w:rsidP="00221C9C">
            <w:pPr>
              <w:jc w:val="both"/>
            </w:pPr>
            <w:r>
              <w:t xml:space="preserve">Минимальный размер земельного участка – </w:t>
            </w:r>
            <w:smartTag w:uri="urn:schemas-microsoft-com:office:smarttags" w:element="metricconverter">
              <w:smartTagPr>
                <w:attr w:name="ProductID" w:val="10 метров"/>
              </w:smartTagPr>
              <w:r>
                <w:t>10 метров</w:t>
              </w:r>
            </w:smartTag>
            <w:r>
              <w:t>.</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100 кв.м.</w:t>
            </w:r>
            <w:r w:rsidRPr="00DA45B3">
              <w:t>,</w:t>
            </w:r>
          </w:p>
          <w:p w:rsidR="00221C9C" w:rsidRPr="00DA45B3" w:rsidRDefault="00221C9C" w:rsidP="00221C9C">
            <w:pPr>
              <w:jc w:val="both"/>
            </w:pPr>
            <w:r w:rsidRPr="00DA45B3">
              <w:t xml:space="preserve">максимальная площадь земельного участка </w:t>
            </w:r>
            <w:r>
              <w:t>–</w:t>
            </w:r>
            <w:r w:rsidRPr="00DA45B3">
              <w:t xml:space="preserve"> </w:t>
            </w:r>
            <w:r w:rsidRPr="002553C2">
              <w:t xml:space="preserve">500 </w:t>
            </w:r>
            <w:r>
              <w:t>кв.м.</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1.</w:t>
            </w:r>
          </w:p>
          <w:p w:rsidR="00221C9C" w:rsidRPr="009E02B4" w:rsidRDefault="00221C9C" w:rsidP="00221C9C">
            <w:pPr>
              <w:shd w:val="clear" w:color="auto" w:fill="FFFFFF"/>
              <w:tabs>
                <w:tab w:val="left" w:pos="0"/>
              </w:tabs>
              <w:spacing w:line="260" w:lineRule="exact"/>
              <w:ind w:right="-82"/>
            </w:pPr>
            <w:r w:rsidRPr="00DA2C25">
              <w:rPr>
                <w:b/>
              </w:rPr>
              <w:t>Максимальный процент застройки в границах земельного участка</w:t>
            </w:r>
            <w:r>
              <w:t xml:space="preserve"> – 90%.</w:t>
            </w:r>
          </w:p>
        </w:tc>
      </w:tr>
      <w:tr w:rsidR="00221C9C" w:rsidRPr="00C220FA" w:rsidTr="00221C9C">
        <w:trPr>
          <w:trHeight w:val="349"/>
        </w:trPr>
        <w:tc>
          <w:tcPr>
            <w:tcW w:w="10083" w:type="dxa"/>
            <w:gridSpan w:val="3"/>
            <w:vAlign w:val="center"/>
          </w:tcPr>
          <w:p w:rsidR="00221C9C" w:rsidRPr="00C220FA" w:rsidRDefault="00221C9C" w:rsidP="00221C9C">
            <w:pPr>
              <w:shd w:val="clear" w:color="auto" w:fill="FFFFFF"/>
              <w:tabs>
                <w:tab w:val="num" w:pos="1254"/>
                <w:tab w:val="left" w:pos="9781"/>
              </w:tabs>
              <w:spacing w:line="274" w:lineRule="exact"/>
              <w:ind w:right="-82"/>
              <w:jc w:val="center"/>
              <w:rPr>
                <w:b/>
                <w:bCs/>
                <w:color w:val="000000"/>
                <w:spacing w:val="-1"/>
                <w:sz w:val="32"/>
                <w:szCs w:val="32"/>
              </w:rPr>
            </w:pPr>
            <w:r w:rsidRPr="00C220FA">
              <w:rPr>
                <w:b/>
                <w:bCs/>
                <w:color w:val="000000"/>
                <w:spacing w:val="-1"/>
                <w:sz w:val="32"/>
                <w:szCs w:val="32"/>
              </w:rPr>
              <w:t>Вспомогательные</w:t>
            </w:r>
          </w:p>
        </w:tc>
      </w:tr>
      <w:tr w:rsidR="00221C9C" w:rsidRPr="00C220FA" w:rsidTr="00221C9C">
        <w:trPr>
          <w:trHeight w:val="349"/>
        </w:trPr>
        <w:tc>
          <w:tcPr>
            <w:tcW w:w="2519" w:type="dxa"/>
          </w:tcPr>
          <w:p w:rsidR="00221C9C" w:rsidRPr="00C220FA" w:rsidRDefault="00221C9C" w:rsidP="00221C9C">
            <w:r w:rsidRPr="00C220FA">
              <w:t>В соответствии с основными и условно разрешенными видами использования</w:t>
            </w:r>
          </w:p>
        </w:tc>
        <w:tc>
          <w:tcPr>
            <w:tcW w:w="3599" w:type="dxa"/>
          </w:tcPr>
          <w:p w:rsidR="00221C9C" w:rsidRDefault="00221C9C" w:rsidP="00221C9C">
            <w:pPr>
              <w:shd w:val="clear" w:color="auto" w:fill="FFFFFF"/>
              <w:tabs>
                <w:tab w:val="num" w:pos="360"/>
                <w:tab w:val="left" w:pos="1482"/>
                <w:tab w:val="left" w:pos="9638"/>
              </w:tabs>
              <w:spacing w:line="274" w:lineRule="exact"/>
              <w:ind w:right="-82"/>
            </w:pPr>
            <w:r w:rsidRPr="00253441">
              <w:t>Сети инженерно-техническ</w:t>
            </w:r>
            <w:r>
              <w:t>ого обсл</w:t>
            </w:r>
            <w:r w:rsidRPr="00253441">
              <w:t>уживания</w:t>
            </w:r>
          </w:p>
          <w:p w:rsidR="00221C9C" w:rsidRPr="00C220FA" w:rsidRDefault="00221C9C" w:rsidP="00221C9C">
            <w:pPr>
              <w:shd w:val="clear" w:color="auto" w:fill="FFFFFF"/>
              <w:tabs>
                <w:tab w:val="num" w:pos="360"/>
                <w:tab w:val="left" w:pos="1482"/>
                <w:tab w:val="left" w:pos="9638"/>
              </w:tabs>
              <w:spacing w:line="274" w:lineRule="exact"/>
              <w:ind w:right="-82"/>
              <w:rPr>
                <w:bCs/>
                <w:color w:val="000000"/>
                <w:spacing w:val="-1"/>
              </w:rPr>
            </w:pPr>
          </w:p>
        </w:tc>
        <w:tc>
          <w:tcPr>
            <w:tcW w:w="3965" w:type="dxa"/>
          </w:tcPr>
          <w:p w:rsidR="00221C9C" w:rsidRPr="00C220FA" w:rsidRDefault="00221C9C" w:rsidP="00221C9C">
            <w:pPr>
              <w:shd w:val="clear" w:color="auto" w:fill="FFFFFF"/>
              <w:tabs>
                <w:tab w:val="left" w:pos="0"/>
              </w:tabs>
              <w:spacing w:line="260" w:lineRule="exact"/>
              <w:ind w:right="-82"/>
              <w:rPr>
                <w:bCs/>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Pr="00C220FA" w:rsidRDefault="00221C9C" w:rsidP="00221C9C">
      <w:pPr>
        <w:pStyle w:val="33"/>
        <w:tabs>
          <w:tab w:val="left" w:pos="9638"/>
        </w:tabs>
        <w:ind w:left="0" w:right="-82" w:firstLine="360"/>
      </w:pPr>
    </w:p>
    <w:p w:rsidR="00221C9C" w:rsidRPr="00C220FA" w:rsidRDefault="00221C9C" w:rsidP="00221C9C">
      <w:pPr>
        <w:shd w:val="clear" w:color="auto" w:fill="FFFFFF"/>
        <w:tabs>
          <w:tab w:val="left" w:pos="9781"/>
        </w:tabs>
        <w:spacing w:line="274" w:lineRule="exact"/>
        <w:ind w:right="-82"/>
        <w:jc w:val="both"/>
        <w:rPr>
          <w:b/>
          <w:bCs/>
          <w:color w:val="000000"/>
        </w:rPr>
      </w:pPr>
      <w:r w:rsidRPr="00C220FA">
        <w:rPr>
          <w:color w:val="000000"/>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Pr="00C220FA" w:rsidRDefault="00221C9C" w:rsidP="00221C9C">
      <w:pPr>
        <w:pStyle w:val="33"/>
        <w:tabs>
          <w:tab w:val="left" w:pos="9638"/>
        </w:tabs>
        <w:ind w:left="0" w:right="-82" w:firstLine="360"/>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ind w:firstLine="540"/>
        <w:jc w:val="both"/>
      </w:pPr>
      <w:r>
        <w:t xml:space="preserve"> Для земельных участков </w:t>
      </w:r>
      <w:r w:rsidRPr="008D27C5">
        <w:t>и иных объектов недвижимости</w:t>
      </w:r>
      <w:r>
        <w:t xml:space="preserve">, </w:t>
      </w:r>
      <w:r w:rsidRPr="008D27C5">
        <w:t xml:space="preserve">расположенных в </w:t>
      </w:r>
      <w:proofErr w:type="spellStart"/>
      <w:r w:rsidRPr="008D27C5">
        <w:t>водоохранных</w:t>
      </w:r>
      <w:proofErr w:type="spellEnd"/>
      <w:r w:rsidRPr="008D27C5">
        <w:t xml:space="preserve"> зонах водных объектов</w:t>
      </w:r>
      <w:r>
        <w:t xml:space="preserve"> </w:t>
      </w:r>
      <w:r w:rsidRPr="00B659F9">
        <w:t>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lastRenderedPageBreak/>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В границах </w:t>
      </w:r>
      <w:proofErr w:type="spellStart"/>
      <w:r w:rsidRPr="00B659F9">
        <w:rPr>
          <w:rFonts w:ascii="Times New Roman" w:hAnsi="Times New Roman" w:cs="Times New Roman"/>
          <w:sz w:val="24"/>
          <w:szCs w:val="24"/>
        </w:rPr>
        <w:t>водоохранных</w:t>
      </w:r>
      <w:proofErr w:type="spellEnd"/>
      <w:r w:rsidRPr="00B659F9">
        <w:rPr>
          <w:rFonts w:ascii="Times New Roman" w:hAnsi="Times New Roman" w:cs="Times New Roman"/>
          <w:sz w:val="24"/>
          <w:szCs w:val="24"/>
        </w:rPr>
        <w:t xml:space="preserve"> зон допускаются: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Default="00221C9C" w:rsidP="00221C9C">
      <w:pPr>
        <w:ind w:firstLine="567"/>
        <w:jc w:val="both"/>
        <w:rPr>
          <w:bCs/>
          <w:kern w:val="1"/>
        </w:rPr>
      </w:pPr>
      <w:r>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водоснабжения</w:t>
      </w:r>
      <w:r>
        <w:t>.</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посадка высокоствольных деревьев;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B659F9">
        <w:rPr>
          <w:rFonts w:ascii="Times New Roman" w:hAnsi="Times New Roman" w:cs="Times New Roman"/>
          <w:sz w:val="24"/>
          <w:szCs w:val="24"/>
        </w:rPr>
        <w:t>шламохранилищ</w:t>
      </w:r>
      <w:proofErr w:type="spellEnd"/>
      <w:r w:rsidRPr="00B659F9">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lastRenderedPageBreak/>
          <w:t>500 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B659F9">
        <w:rPr>
          <w:rFonts w:ascii="Times New Roman" w:hAnsi="Times New Roman" w:cs="Times New Roman"/>
          <w:sz w:val="24"/>
          <w:szCs w:val="24"/>
        </w:rPr>
        <w:t>Роспотребнадзора</w:t>
      </w:r>
      <w:proofErr w:type="spellEnd"/>
      <w:r w:rsidRPr="00B659F9">
        <w:rPr>
          <w:rFonts w:ascii="Times New Roman" w:hAnsi="Times New Roman" w:cs="Times New Roman"/>
          <w:sz w:val="24"/>
          <w:szCs w:val="24"/>
        </w:rPr>
        <w:t>.</w:t>
      </w:r>
    </w:p>
    <w:p w:rsidR="00221C9C" w:rsidRPr="008863DD" w:rsidRDefault="00221C9C" w:rsidP="00221C9C">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p>
    <w:p w:rsidR="00221C9C" w:rsidRPr="00F93613" w:rsidRDefault="00221C9C" w:rsidP="00221C9C">
      <w:pPr>
        <w:pStyle w:val="33"/>
        <w:tabs>
          <w:tab w:val="left" w:pos="9781"/>
        </w:tabs>
        <w:ind w:right="515"/>
        <w:rPr>
          <w:b w:val="0"/>
          <w:bCs w:val="0"/>
          <w:color w:val="000000"/>
        </w:rPr>
      </w:pPr>
      <w:r w:rsidRPr="00F93613">
        <w:rPr>
          <w:bCs w:val="0"/>
          <w:color w:val="000000"/>
          <w:sz w:val="28"/>
          <w:szCs w:val="28"/>
          <w:u w:val="single"/>
        </w:rPr>
        <w:t>СЗЗ предприятий и объектов</w:t>
      </w:r>
    </w:p>
    <w:p w:rsidR="00221C9C" w:rsidRPr="00F93613" w:rsidRDefault="00221C9C" w:rsidP="00221C9C">
      <w:pPr>
        <w:jc w:val="both"/>
        <w:rPr>
          <w:color w:val="000000"/>
        </w:rPr>
      </w:pPr>
      <w:r w:rsidRPr="00F93613">
        <w:rPr>
          <w:color w:val="000000"/>
        </w:rPr>
        <w:t xml:space="preserve">      </w:t>
      </w:r>
    </w:p>
    <w:p w:rsidR="00221C9C" w:rsidRPr="00F93613" w:rsidRDefault="00221C9C" w:rsidP="00221C9C">
      <w:pPr>
        <w:pStyle w:val="33"/>
        <w:tabs>
          <w:tab w:val="left" w:pos="9781"/>
        </w:tabs>
        <w:ind w:left="0" w:right="-82" w:firstLine="573"/>
        <w:rPr>
          <w:color w:val="000000"/>
        </w:rPr>
      </w:pPr>
      <w:r w:rsidRPr="00F93613">
        <w:t xml:space="preserve">      </w:t>
      </w:r>
      <w:r w:rsidRPr="00F93613">
        <w:rPr>
          <w:color w:val="000000"/>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221C9C" w:rsidRPr="00F93613" w:rsidRDefault="00221C9C" w:rsidP="00221C9C">
      <w:pPr>
        <w:pStyle w:val="33"/>
        <w:tabs>
          <w:tab w:val="num" w:pos="360"/>
          <w:tab w:val="left" w:pos="9781"/>
        </w:tabs>
        <w:spacing w:line="260" w:lineRule="exact"/>
        <w:ind w:left="360" w:right="516"/>
        <w:rPr>
          <w:b w:val="0"/>
          <w:bCs w:val="0"/>
          <w:u w:val="single"/>
        </w:rPr>
      </w:pPr>
      <w:r w:rsidRPr="00F93613">
        <w:rPr>
          <w:b w:val="0"/>
          <w:bCs w:val="0"/>
        </w:rPr>
        <w:t xml:space="preserve">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u w:val="single"/>
        </w:rPr>
        <w:t>В санитарно-защитной зоне не допускается размещать:</w:t>
      </w:r>
      <w:r w:rsidRPr="00F93613">
        <w:rPr>
          <w:color w:val="000000"/>
        </w:rPr>
        <w:t xml:space="preserve">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жилую застройку, включая отдельные жилые дома;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ландшафтно-рекреационные зоны;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зоны отдыха;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lastRenderedPageBreak/>
        <w:t xml:space="preserve">территории курортов, санаториев и домов отдыха;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территории садоводческих товариществ и коттеджной застройки;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спортивные сооружения;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детские площадки;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образовательные и детские учреждения;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лечебно-профилактические и оздоровительные учреждения общего пользования.</w:t>
      </w:r>
    </w:p>
    <w:p w:rsidR="00221C9C" w:rsidRPr="00F93613" w:rsidRDefault="00221C9C" w:rsidP="00221C9C">
      <w:pPr>
        <w:pStyle w:val="s1"/>
        <w:shd w:val="clear" w:color="auto" w:fill="FFFFFF"/>
        <w:spacing w:before="0" w:beforeAutospacing="0" w:after="0" w:afterAutospacing="0"/>
        <w:ind w:firstLine="720"/>
        <w:jc w:val="both"/>
        <w:rPr>
          <w:color w:val="000000"/>
        </w:rPr>
      </w:pP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b/>
          <w:bCs/>
        </w:rPr>
        <w:t xml:space="preserve"> </w:t>
      </w:r>
      <w:r w:rsidRPr="00F93613">
        <w:rPr>
          <w:color w:val="000000"/>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221C9C" w:rsidRPr="00F93613" w:rsidRDefault="00221C9C" w:rsidP="00221C9C">
      <w:pPr>
        <w:pStyle w:val="s1"/>
        <w:shd w:val="clear" w:color="auto" w:fill="FFFFFF"/>
        <w:spacing w:before="0" w:beforeAutospacing="0" w:after="0" w:afterAutospacing="0"/>
        <w:ind w:firstLine="720"/>
        <w:jc w:val="both"/>
        <w:rPr>
          <w:color w:val="000000"/>
          <w:u w:val="single"/>
        </w:rPr>
      </w:pPr>
    </w:p>
    <w:p w:rsidR="00221C9C" w:rsidRPr="00F93613" w:rsidRDefault="00221C9C" w:rsidP="00221C9C">
      <w:pPr>
        <w:pStyle w:val="s1"/>
        <w:shd w:val="clear" w:color="auto" w:fill="FFFFFF"/>
        <w:spacing w:before="0" w:beforeAutospacing="0" w:after="0" w:afterAutospacing="0"/>
        <w:ind w:firstLine="720"/>
        <w:jc w:val="both"/>
        <w:rPr>
          <w:color w:val="000000"/>
          <w:u w:val="single"/>
        </w:rPr>
      </w:pPr>
      <w:r w:rsidRPr="00F93613">
        <w:rPr>
          <w:color w:val="000000"/>
          <w:u w:val="single"/>
        </w:rPr>
        <w:t>Допускается размещать в границах санитарно-защитной зоны промышленного объекта или производства: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нежилые помещения для дежурного аварийного персонала;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помещения для пребывания работающих по вахтовому методу (не более двух недель);</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здания управления;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конструкторские бюро;</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здания административного назначения;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научно-исследовательские лаборатории;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поликлиники;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спортивно-оздоровительные сооружения закрытого типа;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бани;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прачечные;</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объекты торговли и общественного питания;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мотели;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гостиницы;</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гаражи;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площадки и сооружения для хранения общественного и индивидуального транспорта;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пожарные депо;</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местные и транзитные коммуникации;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ЛЭП, электроподстанции;</w:t>
      </w:r>
    </w:p>
    <w:p w:rsidR="00221C9C" w:rsidRPr="00F93613" w:rsidRDefault="00221C9C" w:rsidP="00221C9C">
      <w:pPr>
        <w:pStyle w:val="s1"/>
        <w:shd w:val="clear" w:color="auto" w:fill="FFFFFF"/>
        <w:spacing w:before="0" w:beforeAutospacing="0" w:after="0" w:afterAutospacing="0"/>
        <w:ind w:firstLine="720"/>
        <w:jc w:val="both"/>
        <w:rPr>
          <w:color w:val="000000"/>
        </w:rPr>
      </w:pPr>
      <w:proofErr w:type="spellStart"/>
      <w:r w:rsidRPr="00F93613">
        <w:rPr>
          <w:color w:val="000000"/>
        </w:rPr>
        <w:t>нефте</w:t>
      </w:r>
      <w:proofErr w:type="spellEnd"/>
      <w:r w:rsidRPr="00F93613">
        <w:rPr>
          <w:color w:val="000000"/>
        </w:rPr>
        <w:t>- и газопроводы;</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артезианские скважины для технического водоснабжения;</w:t>
      </w:r>
    </w:p>
    <w:p w:rsidR="00221C9C" w:rsidRPr="00F93613" w:rsidRDefault="00221C9C" w:rsidP="00221C9C">
      <w:pPr>
        <w:pStyle w:val="s1"/>
        <w:shd w:val="clear" w:color="auto" w:fill="FFFFFF"/>
        <w:spacing w:before="0" w:beforeAutospacing="0" w:after="0" w:afterAutospacing="0"/>
        <w:ind w:firstLine="720"/>
        <w:jc w:val="both"/>
        <w:rPr>
          <w:color w:val="000000"/>
        </w:rPr>
      </w:pPr>
      <w:proofErr w:type="spellStart"/>
      <w:r w:rsidRPr="00F93613">
        <w:rPr>
          <w:color w:val="000000"/>
        </w:rPr>
        <w:t>водоохлаждающие</w:t>
      </w:r>
      <w:proofErr w:type="spellEnd"/>
      <w:r w:rsidRPr="00F93613">
        <w:rPr>
          <w:color w:val="000000"/>
        </w:rPr>
        <w:t xml:space="preserve"> сооружения для подготовки технической воды;</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канализационные насосные станции, сооружения оборотного водоснабжения;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автозаправочные станции;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станции технического обслуживания автомобилей.</w:t>
      </w:r>
    </w:p>
    <w:p w:rsidR="00221C9C" w:rsidRPr="00F93613" w:rsidRDefault="00221C9C" w:rsidP="00221C9C">
      <w:pPr>
        <w:pStyle w:val="33"/>
        <w:tabs>
          <w:tab w:val="num" w:pos="0"/>
          <w:tab w:val="num" w:pos="1425"/>
          <w:tab w:val="num" w:pos="2432"/>
          <w:tab w:val="left" w:pos="9781"/>
        </w:tabs>
        <w:ind w:left="0" w:right="515" w:firstLine="360"/>
        <w:rPr>
          <w:b w:val="0"/>
        </w:rPr>
      </w:pPr>
    </w:p>
    <w:p w:rsidR="00221C9C" w:rsidRPr="00F93613" w:rsidRDefault="00221C9C" w:rsidP="00221C9C">
      <w:pPr>
        <w:shd w:val="clear" w:color="auto" w:fill="FFFFFF"/>
        <w:tabs>
          <w:tab w:val="left" w:pos="9781"/>
        </w:tabs>
        <w:ind w:right="-82" w:firstLine="720"/>
        <w:jc w:val="both"/>
        <w:rPr>
          <w:b/>
          <w:color w:val="000000"/>
        </w:rPr>
      </w:pPr>
      <w:r w:rsidRPr="00F93613">
        <w:rPr>
          <w:color w:val="000000"/>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221C9C" w:rsidRPr="00F93613" w:rsidRDefault="00221C9C" w:rsidP="00221C9C">
      <w:pPr>
        <w:shd w:val="clear" w:color="auto" w:fill="FFFFFF"/>
        <w:tabs>
          <w:tab w:val="left" w:pos="9781"/>
        </w:tabs>
        <w:ind w:right="-82" w:firstLine="720"/>
        <w:jc w:val="both"/>
        <w:rPr>
          <w:color w:val="000000"/>
        </w:rPr>
      </w:pPr>
    </w:p>
    <w:p w:rsidR="00221C9C" w:rsidRPr="00F93613" w:rsidRDefault="00221C9C" w:rsidP="00221C9C">
      <w:pPr>
        <w:shd w:val="clear" w:color="auto" w:fill="FFFFFF"/>
        <w:tabs>
          <w:tab w:val="num" w:pos="1368"/>
          <w:tab w:val="left" w:pos="9781"/>
        </w:tabs>
        <w:spacing w:line="274" w:lineRule="exact"/>
        <w:ind w:right="-82" w:firstLine="453"/>
        <w:jc w:val="both"/>
        <w:rPr>
          <w:color w:val="000000"/>
        </w:rPr>
      </w:pPr>
      <w:r w:rsidRPr="00F93613">
        <w:rPr>
          <w:color w:val="000000"/>
        </w:rPr>
        <w:lastRenderedPageBreak/>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221C9C" w:rsidRDefault="00221C9C" w:rsidP="00221C9C">
      <w:pPr>
        <w:shd w:val="clear" w:color="auto" w:fill="FFFFFF"/>
        <w:tabs>
          <w:tab w:val="left" w:pos="9638"/>
          <w:tab w:val="left" w:pos="9781"/>
        </w:tabs>
        <w:ind w:right="-82" w:firstLine="360"/>
        <w:jc w:val="center"/>
        <w:rPr>
          <w:b/>
          <w:bCs/>
          <w:color w:val="000000"/>
          <w:sz w:val="32"/>
          <w:szCs w:val="32"/>
        </w:rPr>
      </w:pPr>
    </w:p>
    <w:p w:rsidR="00221C9C" w:rsidRDefault="00221C9C" w:rsidP="00221C9C">
      <w:pPr>
        <w:shd w:val="clear" w:color="auto" w:fill="FFFFFF"/>
        <w:tabs>
          <w:tab w:val="left" w:pos="9781"/>
        </w:tabs>
        <w:spacing w:line="260" w:lineRule="exact"/>
        <w:ind w:right="-82" w:firstLine="360"/>
        <w:jc w:val="center"/>
        <w:rPr>
          <w:b/>
          <w:bCs/>
          <w:color w:val="000000"/>
          <w:spacing w:val="-1"/>
          <w:u w:val="single"/>
        </w:rPr>
      </w:pPr>
    </w:p>
    <w:p w:rsidR="00221C9C" w:rsidRPr="00C220FA" w:rsidRDefault="00221C9C" w:rsidP="00221C9C">
      <w:pPr>
        <w:shd w:val="clear" w:color="auto" w:fill="FFFFFF"/>
        <w:tabs>
          <w:tab w:val="left" w:pos="9781"/>
        </w:tabs>
        <w:spacing w:line="260" w:lineRule="exact"/>
        <w:ind w:right="-82" w:firstLine="360"/>
        <w:jc w:val="center"/>
        <w:rPr>
          <w:b/>
          <w:bCs/>
          <w:color w:val="000000"/>
          <w:spacing w:val="-1"/>
          <w:u w:val="single"/>
        </w:rPr>
      </w:pPr>
      <w:r w:rsidRPr="00C220FA">
        <w:rPr>
          <w:b/>
          <w:bCs/>
          <w:color w:val="000000"/>
          <w:spacing w:val="-1"/>
          <w:u w:val="single"/>
        </w:rPr>
        <w:t>РЕКРЕАЦИОННЫЕ ЗОНЫ</w:t>
      </w:r>
    </w:p>
    <w:p w:rsidR="00221C9C" w:rsidRPr="00C220FA" w:rsidRDefault="00221C9C" w:rsidP="00221C9C">
      <w:pPr>
        <w:shd w:val="clear" w:color="auto" w:fill="FFFFFF"/>
        <w:tabs>
          <w:tab w:val="left" w:pos="9781"/>
        </w:tabs>
        <w:spacing w:line="274" w:lineRule="exact"/>
        <w:ind w:right="-82"/>
        <w:jc w:val="both"/>
        <w:rPr>
          <w:b/>
          <w:color w:val="000000"/>
        </w:rPr>
      </w:pPr>
      <w:r w:rsidRPr="00C220FA">
        <w:rPr>
          <w:b/>
          <w:color w:val="000000"/>
        </w:rPr>
        <w:t xml:space="preserve">      </w:t>
      </w:r>
    </w:p>
    <w:p w:rsidR="00221C9C" w:rsidRDefault="00221C9C" w:rsidP="00221C9C">
      <w:pPr>
        <w:shd w:val="clear" w:color="auto" w:fill="FFFFFF"/>
        <w:tabs>
          <w:tab w:val="left" w:pos="9781"/>
        </w:tabs>
        <w:spacing w:line="274" w:lineRule="exact"/>
        <w:ind w:right="-82"/>
        <w:jc w:val="both"/>
        <w:rPr>
          <w:b/>
          <w:color w:val="000000"/>
          <w:sz w:val="32"/>
          <w:szCs w:val="32"/>
        </w:rPr>
      </w:pPr>
      <w:r w:rsidRPr="00C220FA">
        <w:rPr>
          <w:b/>
          <w:color w:val="000000"/>
        </w:rPr>
        <w:t xml:space="preserve">       </w:t>
      </w:r>
    </w:p>
    <w:p w:rsidR="00221C9C" w:rsidRPr="00C220FA" w:rsidRDefault="00221C9C" w:rsidP="00221C9C">
      <w:pPr>
        <w:shd w:val="clear" w:color="auto" w:fill="FFFFFF"/>
        <w:tabs>
          <w:tab w:val="left" w:pos="0"/>
        </w:tabs>
        <w:spacing w:line="274" w:lineRule="exact"/>
        <w:ind w:right="-82" w:firstLine="453"/>
        <w:jc w:val="both"/>
        <w:rPr>
          <w:b/>
          <w:color w:val="000000"/>
          <w:sz w:val="32"/>
          <w:szCs w:val="32"/>
        </w:rPr>
      </w:pPr>
      <w:r w:rsidRPr="00C220FA">
        <w:rPr>
          <w:b/>
          <w:color w:val="000000"/>
          <w:sz w:val="32"/>
          <w:szCs w:val="32"/>
        </w:rPr>
        <w:t>Р-</w:t>
      </w:r>
      <w:r>
        <w:rPr>
          <w:b/>
          <w:color w:val="000000"/>
          <w:sz w:val="32"/>
          <w:szCs w:val="32"/>
        </w:rPr>
        <w:t>1</w:t>
      </w:r>
      <w:r w:rsidRPr="00C220FA">
        <w:rPr>
          <w:b/>
          <w:color w:val="000000"/>
          <w:sz w:val="32"/>
          <w:szCs w:val="32"/>
        </w:rPr>
        <w:t xml:space="preserve"> –зона природных ландшафтов</w:t>
      </w:r>
      <w:r>
        <w:rPr>
          <w:b/>
          <w:color w:val="000000"/>
          <w:sz w:val="32"/>
          <w:szCs w:val="32"/>
        </w:rPr>
        <w:t xml:space="preserve"> и лесопарков</w:t>
      </w:r>
    </w:p>
    <w:p w:rsidR="00221C9C" w:rsidRPr="00C220FA" w:rsidRDefault="00221C9C" w:rsidP="00221C9C">
      <w:pPr>
        <w:shd w:val="clear" w:color="auto" w:fill="FFFFFF"/>
        <w:tabs>
          <w:tab w:val="left" w:pos="0"/>
        </w:tabs>
        <w:spacing w:line="274" w:lineRule="exact"/>
        <w:ind w:right="-82"/>
        <w:jc w:val="both"/>
        <w:rPr>
          <w:b/>
          <w:color w:val="000000"/>
        </w:rPr>
      </w:pPr>
    </w:p>
    <w:p w:rsidR="00221C9C" w:rsidRPr="00C220FA" w:rsidRDefault="00221C9C" w:rsidP="00221C9C">
      <w:pPr>
        <w:shd w:val="clear" w:color="auto" w:fill="FFFFFF"/>
        <w:tabs>
          <w:tab w:val="left" w:pos="0"/>
        </w:tabs>
        <w:spacing w:line="274" w:lineRule="exact"/>
        <w:ind w:right="-82"/>
        <w:jc w:val="both"/>
        <w:rPr>
          <w:b/>
          <w:bCs/>
          <w:spacing w:val="-1"/>
        </w:rPr>
      </w:pPr>
      <w:r w:rsidRPr="00C220FA">
        <w:rPr>
          <w:b/>
          <w:bCs/>
          <w:spacing w:val="-1"/>
        </w:rPr>
        <w:t xml:space="preserve">Зона предназначена для сохранения природных ландшафтов и использования </w:t>
      </w:r>
      <w:r w:rsidRPr="00C220FA">
        <w:rPr>
          <w:b/>
          <w:bCs/>
        </w:rPr>
        <w:t>их для отдыха населения</w:t>
      </w:r>
      <w:r>
        <w:rPr>
          <w:b/>
          <w:bCs/>
        </w:rPr>
        <w:t>, занятия физической культурой и спортом</w:t>
      </w:r>
      <w:r w:rsidRPr="00C220FA">
        <w:rPr>
          <w:b/>
          <w:bCs/>
        </w:rPr>
        <w:t xml:space="preserve"> при условии допустимого воздействия людей </w:t>
      </w:r>
      <w:r w:rsidRPr="00C220FA">
        <w:rPr>
          <w:b/>
          <w:bCs/>
          <w:spacing w:val="-1"/>
        </w:rPr>
        <w:t>на окружающую природную среду.</w:t>
      </w:r>
    </w:p>
    <w:p w:rsidR="00221C9C" w:rsidRPr="00C220FA" w:rsidRDefault="00221C9C" w:rsidP="00221C9C">
      <w:pPr>
        <w:shd w:val="clear" w:color="auto" w:fill="FFFFFF"/>
        <w:tabs>
          <w:tab w:val="left" w:pos="0"/>
        </w:tabs>
        <w:spacing w:line="274" w:lineRule="exact"/>
        <w:ind w:right="-82"/>
        <w:jc w:val="both"/>
        <w:rPr>
          <w:color w:val="000000"/>
          <w:spacing w:val="-1"/>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3965"/>
      </w:tblGrid>
      <w:tr w:rsidR="00221C9C" w:rsidRPr="00C220FA" w:rsidTr="00221C9C">
        <w:trPr>
          <w:trHeight w:val="1453"/>
        </w:trPr>
        <w:tc>
          <w:tcPr>
            <w:tcW w:w="2519" w:type="dxa"/>
            <w:vAlign w:val="center"/>
          </w:tcPr>
          <w:p w:rsidR="00221C9C" w:rsidRPr="00C220FA" w:rsidRDefault="00221C9C" w:rsidP="00221C9C">
            <w:pPr>
              <w:shd w:val="clear" w:color="auto" w:fill="FFFFFF"/>
              <w:tabs>
                <w:tab w:val="left" w:pos="0"/>
              </w:tabs>
              <w:spacing w:line="260" w:lineRule="exact"/>
              <w:ind w:left="180" w:right="-82"/>
              <w:jc w:val="center"/>
              <w:rPr>
                <w:b/>
                <w:bCs/>
                <w:color w:val="000000"/>
                <w:spacing w:val="-1"/>
              </w:rPr>
            </w:pPr>
          </w:p>
          <w:p w:rsidR="00221C9C" w:rsidRPr="00C220FA" w:rsidRDefault="00221C9C" w:rsidP="00221C9C">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599" w:type="dxa"/>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5" w:type="dxa"/>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C220FA" w:rsidTr="00221C9C">
        <w:trPr>
          <w:trHeight w:val="427"/>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221C9C" w:rsidRPr="00C220FA" w:rsidTr="00221C9C">
        <w:trPr>
          <w:trHeight w:val="545"/>
        </w:trPr>
        <w:tc>
          <w:tcPr>
            <w:tcW w:w="2519" w:type="dxa"/>
          </w:tcPr>
          <w:p w:rsidR="00221C9C" w:rsidRDefault="00221C9C" w:rsidP="00221C9C">
            <w:pPr>
              <w:shd w:val="clear" w:color="auto" w:fill="FFFFFF"/>
              <w:tabs>
                <w:tab w:val="left" w:pos="0"/>
              </w:tabs>
              <w:spacing w:line="260" w:lineRule="exact"/>
              <w:ind w:right="-82"/>
            </w:pPr>
            <w:r w:rsidRPr="00C220FA">
              <w:t xml:space="preserve">Коммунальное обслуживание </w:t>
            </w:r>
          </w:p>
          <w:p w:rsidR="00221C9C" w:rsidRPr="00C220FA" w:rsidRDefault="00221C9C" w:rsidP="00221C9C">
            <w:pPr>
              <w:shd w:val="clear" w:color="auto" w:fill="FFFFFF"/>
              <w:tabs>
                <w:tab w:val="left" w:pos="0"/>
              </w:tabs>
              <w:spacing w:line="260" w:lineRule="exact"/>
              <w:ind w:right="-82"/>
              <w:rPr>
                <w:bCs/>
                <w:i/>
                <w:color w:val="000000"/>
                <w:spacing w:val="-1"/>
              </w:rPr>
            </w:pPr>
            <w:r w:rsidRPr="00C220FA">
              <w:t>(код 3.1)</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Трансформатор;</w:t>
            </w:r>
          </w:p>
          <w:p w:rsidR="00221C9C" w:rsidRPr="00C220FA" w:rsidRDefault="00221C9C" w:rsidP="00221C9C">
            <w:pPr>
              <w:shd w:val="clear" w:color="auto" w:fill="FFFFFF"/>
              <w:tabs>
                <w:tab w:val="left" w:pos="0"/>
              </w:tabs>
              <w:spacing w:line="260" w:lineRule="exact"/>
              <w:ind w:right="-82"/>
              <w:rPr>
                <w:b/>
                <w:bCs/>
                <w:color w:val="000000"/>
                <w:spacing w:val="-1"/>
              </w:rPr>
            </w:pPr>
            <w:r w:rsidRPr="00C220FA">
              <w:t>Линейные объекты водоснабжения, теплоснабжения, энергоснабжения, газоснабжения</w:t>
            </w:r>
          </w:p>
        </w:tc>
        <w:tc>
          <w:tcPr>
            <w:tcW w:w="3965" w:type="dxa"/>
            <w:vMerge w:val="restart"/>
          </w:tcPr>
          <w:p w:rsidR="00221C9C" w:rsidRPr="00C220FA" w:rsidRDefault="00221C9C" w:rsidP="00221C9C">
            <w:pPr>
              <w:shd w:val="clear" w:color="auto" w:fill="FFFFFF"/>
              <w:tabs>
                <w:tab w:val="left" w:pos="0"/>
              </w:tabs>
              <w:spacing w:line="260" w:lineRule="exact"/>
              <w:ind w:right="-82"/>
              <w:rPr>
                <w:bCs/>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545"/>
        </w:trPr>
        <w:tc>
          <w:tcPr>
            <w:tcW w:w="2519" w:type="dxa"/>
          </w:tcPr>
          <w:p w:rsidR="00221C9C" w:rsidRPr="00C220FA" w:rsidRDefault="00221C9C" w:rsidP="00221C9C">
            <w:pPr>
              <w:rPr>
                <w:b/>
                <w:i/>
                <w:sz w:val="28"/>
                <w:szCs w:val="28"/>
              </w:rPr>
            </w:pPr>
            <w:r w:rsidRPr="00C220FA">
              <w:t>Охрана природных территорий (код 9.1)</w:t>
            </w:r>
          </w:p>
        </w:tc>
        <w:tc>
          <w:tcPr>
            <w:tcW w:w="3599" w:type="dxa"/>
          </w:tcPr>
          <w:p w:rsidR="00221C9C" w:rsidRPr="00402BCB" w:rsidRDefault="00221C9C" w:rsidP="00221C9C">
            <w:pPr>
              <w:shd w:val="clear" w:color="auto" w:fill="FFFFFF"/>
              <w:tabs>
                <w:tab w:val="left" w:pos="0"/>
              </w:tabs>
              <w:spacing w:line="260" w:lineRule="exact"/>
              <w:ind w:right="-82"/>
              <w:rPr>
                <w:color w:val="000000"/>
                <w:spacing w:val="-1"/>
              </w:rPr>
            </w:pPr>
            <w:r w:rsidRPr="00402BCB">
              <w:rPr>
                <w:bCs/>
                <w:color w:val="000000"/>
                <w:spacing w:val="-1"/>
              </w:rPr>
              <w:t>Виды разрешенного использования объектов капитального строительства не установлены</w:t>
            </w:r>
          </w:p>
        </w:tc>
        <w:tc>
          <w:tcPr>
            <w:tcW w:w="3965"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511"/>
        </w:trPr>
        <w:tc>
          <w:tcPr>
            <w:tcW w:w="2519" w:type="dxa"/>
          </w:tcPr>
          <w:p w:rsidR="00221C9C" w:rsidRPr="00C220FA" w:rsidRDefault="00221C9C" w:rsidP="00221C9C">
            <w:pPr>
              <w:shd w:val="clear" w:color="auto" w:fill="FFFFFF"/>
              <w:tabs>
                <w:tab w:val="left" w:pos="0"/>
              </w:tabs>
              <w:spacing w:line="260" w:lineRule="exact"/>
              <w:ind w:right="-82"/>
              <w:rPr>
                <w:bCs/>
                <w:i/>
                <w:color w:val="000000"/>
                <w:spacing w:val="-1"/>
              </w:rPr>
            </w:pPr>
            <w:r w:rsidRPr="00C220FA">
              <w:t>Общее пользование водными объектами (код 11.1)</w:t>
            </w:r>
          </w:p>
        </w:tc>
        <w:tc>
          <w:tcPr>
            <w:tcW w:w="3599" w:type="dxa"/>
          </w:tcPr>
          <w:p w:rsidR="00221C9C" w:rsidRPr="00402BCB" w:rsidRDefault="00221C9C" w:rsidP="00221C9C">
            <w:pPr>
              <w:shd w:val="clear" w:color="auto" w:fill="FFFFFF"/>
              <w:tabs>
                <w:tab w:val="left" w:pos="0"/>
              </w:tabs>
              <w:spacing w:line="260" w:lineRule="exact"/>
              <w:ind w:right="-82"/>
              <w:rPr>
                <w:color w:val="000000"/>
                <w:spacing w:val="-1"/>
              </w:rPr>
            </w:pPr>
            <w:r w:rsidRPr="00402BCB">
              <w:rPr>
                <w:bCs/>
                <w:color w:val="000000"/>
                <w:spacing w:val="-1"/>
              </w:rPr>
              <w:t>Виды разрешенного использования объектов капитального строительства не установлены</w:t>
            </w:r>
          </w:p>
        </w:tc>
        <w:tc>
          <w:tcPr>
            <w:tcW w:w="3965"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447"/>
        </w:trPr>
        <w:tc>
          <w:tcPr>
            <w:tcW w:w="2519" w:type="dxa"/>
          </w:tcPr>
          <w:p w:rsidR="00221C9C" w:rsidRDefault="00221C9C" w:rsidP="00221C9C">
            <w:r w:rsidRPr="00C220FA">
              <w:t xml:space="preserve">Земельные участки (территории) общего пользования </w:t>
            </w:r>
          </w:p>
          <w:p w:rsidR="00221C9C" w:rsidRPr="00C220FA" w:rsidRDefault="00221C9C" w:rsidP="00221C9C">
            <w:pPr>
              <w:rPr>
                <w:b/>
                <w:sz w:val="28"/>
                <w:szCs w:val="28"/>
              </w:rPr>
            </w:pPr>
            <w:r w:rsidRPr="00C220FA">
              <w:t>(код 12.0)</w:t>
            </w:r>
          </w:p>
        </w:tc>
        <w:tc>
          <w:tcPr>
            <w:tcW w:w="3599" w:type="dxa"/>
          </w:tcPr>
          <w:p w:rsidR="00221C9C" w:rsidRPr="00402BCB" w:rsidRDefault="00221C9C" w:rsidP="00221C9C">
            <w:pPr>
              <w:shd w:val="clear" w:color="auto" w:fill="FFFFFF"/>
              <w:tabs>
                <w:tab w:val="left" w:pos="0"/>
              </w:tabs>
              <w:spacing w:line="260" w:lineRule="exact"/>
              <w:ind w:right="-82"/>
              <w:rPr>
                <w:color w:val="000000"/>
                <w:spacing w:val="-1"/>
              </w:rPr>
            </w:pPr>
            <w:r w:rsidRPr="00402BCB">
              <w:rPr>
                <w:bCs/>
                <w:color w:val="000000"/>
                <w:spacing w:val="-1"/>
              </w:rPr>
              <w:t>Виды разрешенного использования объектов капитального строительства не установлены</w:t>
            </w:r>
          </w:p>
        </w:tc>
        <w:tc>
          <w:tcPr>
            <w:tcW w:w="3965" w:type="dxa"/>
          </w:tcPr>
          <w:p w:rsidR="00221C9C" w:rsidRPr="00C220FA" w:rsidRDefault="00221C9C" w:rsidP="00221C9C">
            <w:pPr>
              <w:shd w:val="clear" w:color="auto" w:fill="FFFFFF"/>
              <w:tabs>
                <w:tab w:val="left" w:pos="0"/>
              </w:tabs>
              <w:spacing w:line="260" w:lineRule="exact"/>
              <w:ind w:right="-82"/>
            </w:pPr>
            <w:r>
              <w:t>Действие градостроительного регламента не распространяется</w:t>
            </w:r>
          </w:p>
        </w:tc>
      </w:tr>
      <w:tr w:rsidR="00221C9C" w:rsidRPr="00C220FA" w:rsidTr="00221C9C">
        <w:trPr>
          <w:trHeight w:val="447"/>
        </w:trPr>
        <w:tc>
          <w:tcPr>
            <w:tcW w:w="2519" w:type="dxa"/>
          </w:tcPr>
          <w:p w:rsidR="00221C9C" w:rsidRPr="00C220FA" w:rsidRDefault="00221C9C" w:rsidP="00221C9C">
            <w:r>
              <w:t>Отдых (рекреация)</w:t>
            </w:r>
            <w:r w:rsidRPr="008E56AF">
              <w:t xml:space="preserve"> (код </w:t>
            </w:r>
            <w:r>
              <w:t>5</w:t>
            </w:r>
            <w:r w:rsidRPr="008E56AF">
              <w:t>.0)</w:t>
            </w:r>
          </w:p>
        </w:tc>
        <w:tc>
          <w:tcPr>
            <w:tcW w:w="3599" w:type="dxa"/>
          </w:tcPr>
          <w:p w:rsidR="00221C9C" w:rsidRPr="00402BCB" w:rsidRDefault="00221C9C" w:rsidP="00221C9C">
            <w:pPr>
              <w:shd w:val="clear" w:color="auto" w:fill="FFFFFF"/>
              <w:tabs>
                <w:tab w:val="left" w:pos="0"/>
              </w:tabs>
              <w:spacing w:line="260" w:lineRule="exact"/>
              <w:ind w:right="-82"/>
              <w:rPr>
                <w:bCs/>
                <w:color w:val="000000"/>
                <w:spacing w:val="-1"/>
              </w:rPr>
            </w:pPr>
            <w:r w:rsidRPr="00402BCB">
              <w:rPr>
                <w:bCs/>
                <w:color w:val="000000"/>
                <w:spacing w:val="-1"/>
              </w:rPr>
              <w:t>Виды разрешенного использования объектов капитального строительства не установлены</w:t>
            </w:r>
          </w:p>
        </w:tc>
        <w:tc>
          <w:tcPr>
            <w:tcW w:w="3965" w:type="dxa"/>
          </w:tcPr>
          <w:p w:rsidR="00221C9C" w:rsidRDefault="00221C9C" w:rsidP="00221C9C">
            <w:pPr>
              <w:shd w:val="clear" w:color="auto" w:fill="FFFFFF"/>
              <w:tabs>
                <w:tab w:val="left" w:pos="0"/>
              </w:tabs>
              <w:spacing w:line="260" w:lineRule="exact"/>
              <w:ind w:right="-82"/>
            </w:pPr>
            <w:r>
              <w:t>Действие градостроительного регламента не распространяется</w:t>
            </w:r>
          </w:p>
        </w:tc>
      </w:tr>
      <w:tr w:rsidR="00221C9C" w:rsidRPr="00C220FA" w:rsidTr="00221C9C">
        <w:trPr>
          <w:trHeight w:val="547"/>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 xml:space="preserve">Условно разрешенные </w:t>
            </w:r>
          </w:p>
        </w:tc>
      </w:tr>
      <w:tr w:rsidR="00221C9C" w:rsidRPr="00C220FA" w:rsidTr="00221C9C">
        <w:trPr>
          <w:trHeight w:val="654"/>
        </w:trPr>
        <w:tc>
          <w:tcPr>
            <w:tcW w:w="2519" w:type="dxa"/>
          </w:tcPr>
          <w:p w:rsidR="00221C9C" w:rsidRPr="00C220FA" w:rsidRDefault="00221C9C" w:rsidP="00221C9C">
            <w:r w:rsidRPr="00C220FA">
              <w:t>Общественное питание (код 4.6)</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Кафе;</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Ресторан</w:t>
            </w:r>
          </w:p>
        </w:tc>
        <w:tc>
          <w:tcPr>
            <w:tcW w:w="3965" w:type="dxa"/>
            <w:vMerge w:val="restart"/>
          </w:tcPr>
          <w:p w:rsidR="00221C9C" w:rsidRDefault="00221C9C" w:rsidP="00221C9C">
            <w:pPr>
              <w:jc w:val="both"/>
              <w:rPr>
                <w:b/>
              </w:rPr>
            </w:pPr>
            <w:r w:rsidRPr="00DA2C25">
              <w:rPr>
                <w:b/>
              </w:rPr>
              <w:t>Предельные размеры земельных участков, в том числе их площадь:</w:t>
            </w:r>
          </w:p>
          <w:p w:rsidR="00221C9C" w:rsidRPr="00DA45B3" w:rsidRDefault="00221C9C" w:rsidP="00221C9C">
            <w:pPr>
              <w:jc w:val="both"/>
            </w:pPr>
            <w:r>
              <w:t>Минимальный размер земельного участка – 10 метров.</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100 кв.м.</w:t>
            </w:r>
            <w:r w:rsidRPr="00DA45B3">
              <w:t>,</w:t>
            </w:r>
          </w:p>
          <w:p w:rsidR="00221C9C" w:rsidRPr="00DA45B3" w:rsidRDefault="00221C9C" w:rsidP="00221C9C">
            <w:pPr>
              <w:jc w:val="both"/>
            </w:pPr>
            <w:r w:rsidRPr="00DA45B3">
              <w:t xml:space="preserve">максимальная площадь земельного участка </w:t>
            </w:r>
            <w:r>
              <w:t>–</w:t>
            </w:r>
            <w:r w:rsidRPr="00DA45B3">
              <w:t xml:space="preserve"> </w:t>
            </w:r>
            <w:r>
              <w:t>не подлежит установлению.</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lastRenderedPageBreak/>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1.</w:t>
            </w:r>
          </w:p>
          <w:p w:rsidR="00221C9C" w:rsidRPr="009E02B4" w:rsidRDefault="00221C9C" w:rsidP="00221C9C">
            <w:pPr>
              <w:shd w:val="clear" w:color="auto" w:fill="FFFFFF"/>
              <w:tabs>
                <w:tab w:val="left" w:pos="0"/>
              </w:tabs>
              <w:spacing w:line="260" w:lineRule="exact"/>
              <w:ind w:right="-82"/>
            </w:pPr>
            <w:r w:rsidRPr="00DA2C25">
              <w:rPr>
                <w:b/>
              </w:rPr>
              <w:t>Максимальный процент застройки в границах земельного участка</w:t>
            </w:r>
            <w:r>
              <w:t xml:space="preserve"> – 60%.</w:t>
            </w:r>
          </w:p>
        </w:tc>
      </w:tr>
      <w:tr w:rsidR="00221C9C" w:rsidRPr="00C220FA" w:rsidTr="00221C9C">
        <w:trPr>
          <w:trHeight w:val="654"/>
        </w:trPr>
        <w:tc>
          <w:tcPr>
            <w:tcW w:w="2519" w:type="dxa"/>
          </w:tcPr>
          <w:p w:rsidR="00221C9C" w:rsidRPr="00C220FA" w:rsidRDefault="00221C9C" w:rsidP="00221C9C">
            <w:r w:rsidRPr="00C220FA">
              <w:t>Спорт (код 5.1)</w:t>
            </w:r>
          </w:p>
        </w:tc>
        <w:tc>
          <w:tcPr>
            <w:tcW w:w="3599" w:type="dxa"/>
          </w:tcPr>
          <w:p w:rsidR="00221C9C" w:rsidRPr="00C220FA" w:rsidRDefault="00221C9C" w:rsidP="00221C9C">
            <w:pPr>
              <w:shd w:val="clear" w:color="auto" w:fill="FFFFFF"/>
              <w:tabs>
                <w:tab w:val="left" w:pos="0"/>
              </w:tabs>
              <w:spacing w:line="260" w:lineRule="exact"/>
              <w:ind w:right="-82"/>
            </w:pPr>
            <w:r w:rsidRPr="00C220FA">
              <w:t>Универсальные спортивные комплексы;</w:t>
            </w:r>
          </w:p>
          <w:p w:rsidR="00221C9C" w:rsidRDefault="00221C9C" w:rsidP="00221C9C">
            <w:pPr>
              <w:shd w:val="clear" w:color="auto" w:fill="FFFFFF"/>
              <w:tabs>
                <w:tab w:val="left" w:pos="0"/>
              </w:tabs>
              <w:spacing w:line="260" w:lineRule="exact"/>
              <w:ind w:right="-82"/>
            </w:pPr>
            <w:r w:rsidRPr="00C220FA">
              <w:t>Тренировочные базы</w:t>
            </w:r>
            <w:r>
              <w:t>;</w:t>
            </w:r>
          </w:p>
          <w:p w:rsidR="00221C9C" w:rsidRDefault="00221C9C" w:rsidP="00221C9C">
            <w:pPr>
              <w:shd w:val="clear" w:color="auto" w:fill="FFFFFF"/>
              <w:tabs>
                <w:tab w:val="left" w:pos="0"/>
              </w:tabs>
              <w:spacing w:line="260" w:lineRule="exact"/>
              <w:ind w:right="-82"/>
            </w:pPr>
            <w:r>
              <w:t>Беговые дорожки;</w:t>
            </w:r>
          </w:p>
          <w:p w:rsidR="00221C9C" w:rsidRPr="00C220FA" w:rsidRDefault="00221C9C" w:rsidP="00221C9C">
            <w:pPr>
              <w:shd w:val="clear" w:color="auto" w:fill="FFFFFF"/>
              <w:tabs>
                <w:tab w:val="left" w:pos="0"/>
              </w:tabs>
              <w:spacing w:line="260" w:lineRule="exact"/>
              <w:ind w:right="-82"/>
            </w:pPr>
            <w:r>
              <w:t>Спортивные сооружения</w:t>
            </w:r>
          </w:p>
        </w:tc>
        <w:tc>
          <w:tcPr>
            <w:tcW w:w="3965" w:type="dxa"/>
            <w:vMerge/>
          </w:tcPr>
          <w:p w:rsidR="00221C9C" w:rsidRPr="00C220FA" w:rsidRDefault="00221C9C" w:rsidP="00221C9C">
            <w:pPr>
              <w:shd w:val="clear" w:color="auto" w:fill="FFFFFF"/>
              <w:tabs>
                <w:tab w:val="left" w:pos="0"/>
              </w:tabs>
              <w:spacing w:line="260" w:lineRule="exact"/>
              <w:ind w:right="-82"/>
              <w:jc w:val="center"/>
            </w:pPr>
          </w:p>
        </w:tc>
      </w:tr>
      <w:tr w:rsidR="00221C9C" w:rsidRPr="00C220FA" w:rsidTr="00221C9C">
        <w:trPr>
          <w:trHeight w:val="654"/>
        </w:trPr>
        <w:tc>
          <w:tcPr>
            <w:tcW w:w="2519" w:type="dxa"/>
          </w:tcPr>
          <w:p w:rsidR="00221C9C" w:rsidRDefault="00221C9C" w:rsidP="00221C9C">
            <w:bookmarkStart w:id="19" w:name="sub_10521"/>
            <w:r w:rsidRPr="00C220FA">
              <w:t>Туристическое обслуживание</w:t>
            </w:r>
            <w:bookmarkEnd w:id="19"/>
            <w:r w:rsidRPr="00C220FA">
              <w:t xml:space="preserve"> </w:t>
            </w:r>
          </w:p>
          <w:p w:rsidR="00221C9C" w:rsidRPr="00C220FA" w:rsidRDefault="00221C9C" w:rsidP="00221C9C">
            <w:r w:rsidRPr="00C220FA">
              <w:t>(код 5.2.1)</w:t>
            </w:r>
          </w:p>
        </w:tc>
        <w:tc>
          <w:tcPr>
            <w:tcW w:w="3599" w:type="dxa"/>
          </w:tcPr>
          <w:p w:rsidR="00221C9C" w:rsidRPr="00C220FA" w:rsidRDefault="00221C9C" w:rsidP="00221C9C">
            <w:pPr>
              <w:shd w:val="clear" w:color="auto" w:fill="FFFFFF"/>
              <w:tabs>
                <w:tab w:val="left" w:pos="0"/>
              </w:tabs>
              <w:spacing w:line="260" w:lineRule="exact"/>
              <w:ind w:right="-82"/>
            </w:pPr>
            <w:r w:rsidRPr="00C220FA">
              <w:t>Детские оздоровительные лагеря;</w:t>
            </w:r>
          </w:p>
          <w:p w:rsidR="00221C9C" w:rsidRPr="00C220FA" w:rsidRDefault="00221C9C" w:rsidP="00221C9C">
            <w:pPr>
              <w:shd w:val="clear" w:color="auto" w:fill="FFFFFF"/>
              <w:tabs>
                <w:tab w:val="left" w:pos="0"/>
              </w:tabs>
              <w:spacing w:line="260" w:lineRule="exact"/>
              <w:ind w:right="-82"/>
            </w:pPr>
            <w:r w:rsidRPr="00C220FA">
              <w:t>Дачи дошкольных учреждений;</w:t>
            </w:r>
          </w:p>
          <w:p w:rsidR="00221C9C" w:rsidRPr="00C220FA" w:rsidRDefault="00221C9C" w:rsidP="00221C9C">
            <w:pPr>
              <w:shd w:val="clear" w:color="auto" w:fill="FFFFFF"/>
              <w:tabs>
                <w:tab w:val="left" w:pos="0"/>
              </w:tabs>
              <w:spacing w:line="260" w:lineRule="exact"/>
              <w:ind w:right="-82"/>
              <w:rPr>
                <w:b/>
                <w:color w:val="000000"/>
                <w:spacing w:val="-1"/>
              </w:rPr>
            </w:pPr>
            <w:r w:rsidRPr="00C220FA">
              <w:t>Базы отдыха</w:t>
            </w:r>
          </w:p>
        </w:tc>
        <w:tc>
          <w:tcPr>
            <w:tcW w:w="3965" w:type="dxa"/>
            <w:vMerge/>
          </w:tcPr>
          <w:p w:rsidR="00221C9C" w:rsidRPr="00C220FA" w:rsidRDefault="00221C9C" w:rsidP="00221C9C">
            <w:pPr>
              <w:shd w:val="clear" w:color="auto" w:fill="FFFFFF"/>
              <w:tabs>
                <w:tab w:val="left" w:pos="0"/>
              </w:tabs>
              <w:spacing w:line="260" w:lineRule="exact"/>
              <w:ind w:right="-82"/>
              <w:jc w:val="center"/>
            </w:pPr>
          </w:p>
        </w:tc>
      </w:tr>
      <w:tr w:rsidR="00221C9C" w:rsidRPr="00C220FA" w:rsidTr="00221C9C">
        <w:trPr>
          <w:trHeight w:val="654"/>
        </w:trPr>
        <w:tc>
          <w:tcPr>
            <w:tcW w:w="2519" w:type="dxa"/>
          </w:tcPr>
          <w:p w:rsidR="00221C9C" w:rsidRDefault="00221C9C" w:rsidP="00221C9C">
            <w:bookmarkStart w:id="20" w:name="sub_10921"/>
            <w:r w:rsidRPr="00C220FA">
              <w:t>Санаторная деятельность</w:t>
            </w:r>
            <w:bookmarkEnd w:id="20"/>
            <w:r w:rsidRPr="00C220FA">
              <w:t xml:space="preserve"> </w:t>
            </w:r>
          </w:p>
          <w:p w:rsidR="00221C9C" w:rsidRPr="00C220FA" w:rsidRDefault="00221C9C" w:rsidP="00221C9C">
            <w:r w:rsidRPr="00C220FA">
              <w:t>(код 9.2.1)</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Профилакторий</w:t>
            </w:r>
          </w:p>
        </w:tc>
        <w:tc>
          <w:tcPr>
            <w:tcW w:w="3965"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654"/>
        </w:trPr>
        <w:tc>
          <w:tcPr>
            <w:tcW w:w="2519" w:type="dxa"/>
          </w:tcPr>
          <w:p w:rsidR="00221C9C" w:rsidRPr="00C220FA" w:rsidRDefault="00221C9C" w:rsidP="00221C9C">
            <w:bookmarkStart w:id="21" w:name="sub_1052"/>
            <w:r w:rsidRPr="00C220FA">
              <w:t>Природно-познавательный туризм</w:t>
            </w:r>
            <w:bookmarkEnd w:id="21"/>
            <w:r w:rsidRPr="00C220FA">
              <w:t xml:space="preserve"> (код 5.2)</w:t>
            </w:r>
          </w:p>
        </w:tc>
        <w:tc>
          <w:tcPr>
            <w:tcW w:w="3599" w:type="dxa"/>
          </w:tcPr>
          <w:p w:rsidR="00221C9C" w:rsidRPr="00402BCB" w:rsidRDefault="00221C9C" w:rsidP="00221C9C">
            <w:pPr>
              <w:shd w:val="clear" w:color="auto" w:fill="FFFFFF"/>
              <w:tabs>
                <w:tab w:val="left" w:pos="0"/>
              </w:tabs>
              <w:spacing w:line="260" w:lineRule="exact"/>
              <w:ind w:right="-82"/>
              <w:rPr>
                <w:color w:val="000000"/>
                <w:spacing w:val="-1"/>
              </w:rPr>
            </w:pPr>
            <w:r w:rsidRPr="00402BCB">
              <w:rPr>
                <w:bCs/>
                <w:color w:val="000000"/>
                <w:spacing w:val="-1"/>
              </w:rPr>
              <w:t>Виды разрешенного использования объектов капитального строительства не установлены</w:t>
            </w:r>
          </w:p>
        </w:tc>
        <w:tc>
          <w:tcPr>
            <w:tcW w:w="3965" w:type="dxa"/>
          </w:tcPr>
          <w:p w:rsidR="00221C9C" w:rsidRPr="00C220FA" w:rsidRDefault="00221C9C" w:rsidP="00221C9C">
            <w:pPr>
              <w:shd w:val="clear" w:color="auto" w:fill="FFFFFF"/>
              <w:tabs>
                <w:tab w:val="left" w:pos="0"/>
              </w:tabs>
              <w:spacing w:line="260" w:lineRule="exact"/>
              <w:ind w:right="-82"/>
              <w:rPr>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523"/>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Вспомогательные</w:t>
            </w:r>
          </w:p>
        </w:tc>
      </w:tr>
      <w:tr w:rsidR="00221C9C" w:rsidRPr="00C220FA" w:rsidTr="00221C9C">
        <w:trPr>
          <w:trHeight w:val="654"/>
        </w:trPr>
        <w:tc>
          <w:tcPr>
            <w:tcW w:w="2519" w:type="dxa"/>
          </w:tcPr>
          <w:p w:rsidR="00221C9C" w:rsidRPr="00C220FA" w:rsidRDefault="00221C9C" w:rsidP="00221C9C">
            <w:r w:rsidRPr="00C220FA">
              <w:t>В соответствии с основными и условно разрешенными видами использования</w:t>
            </w:r>
          </w:p>
        </w:tc>
        <w:tc>
          <w:tcPr>
            <w:tcW w:w="3599" w:type="dxa"/>
          </w:tcPr>
          <w:p w:rsidR="00221C9C" w:rsidRDefault="00221C9C" w:rsidP="00221C9C">
            <w:pPr>
              <w:shd w:val="clear" w:color="auto" w:fill="FFFFFF"/>
              <w:tabs>
                <w:tab w:val="num" w:pos="360"/>
                <w:tab w:val="left" w:pos="1482"/>
                <w:tab w:val="left" w:pos="9638"/>
              </w:tabs>
              <w:spacing w:line="274" w:lineRule="exact"/>
              <w:ind w:right="-82"/>
            </w:pPr>
            <w:r w:rsidRPr="00253441">
              <w:t>Сети инженерно-техническ</w:t>
            </w:r>
            <w:r>
              <w:t>ого обсл</w:t>
            </w:r>
            <w:r w:rsidRPr="00253441">
              <w:t>уживания</w:t>
            </w:r>
          </w:p>
          <w:p w:rsidR="00221C9C" w:rsidRPr="00C220FA" w:rsidRDefault="00221C9C" w:rsidP="00221C9C">
            <w:pPr>
              <w:shd w:val="clear" w:color="auto" w:fill="FFFFFF"/>
              <w:tabs>
                <w:tab w:val="num" w:pos="360"/>
                <w:tab w:val="left" w:pos="1482"/>
                <w:tab w:val="left" w:pos="9638"/>
              </w:tabs>
              <w:spacing w:line="274" w:lineRule="exact"/>
              <w:ind w:right="-82"/>
              <w:rPr>
                <w:bCs/>
                <w:color w:val="000000"/>
                <w:spacing w:val="-1"/>
              </w:rPr>
            </w:pPr>
          </w:p>
        </w:tc>
        <w:tc>
          <w:tcPr>
            <w:tcW w:w="3965" w:type="dxa"/>
          </w:tcPr>
          <w:p w:rsidR="00221C9C" w:rsidRPr="00C220FA" w:rsidRDefault="00221C9C" w:rsidP="00221C9C">
            <w:pPr>
              <w:shd w:val="clear" w:color="auto" w:fill="FFFFFF"/>
              <w:tabs>
                <w:tab w:val="left" w:pos="0"/>
              </w:tabs>
              <w:spacing w:line="260" w:lineRule="exact"/>
              <w:ind w:right="-82"/>
              <w:rPr>
                <w:bCs/>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Pr="00C220FA" w:rsidRDefault="00221C9C" w:rsidP="00221C9C">
      <w:pPr>
        <w:shd w:val="clear" w:color="auto" w:fill="FFFFFF"/>
        <w:tabs>
          <w:tab w:val="left" w:pos="9781"/>
        </w:tabs>
        <w:spacing w:line="274" w:lineRule="exact"/>
        <w:ind w:right="-82" w:firstLine="453"/>
        <w:jc w:val="both"/>
        <w:rPr>
          <w:b/>
        </w:rPr>
      </w:pPr>
    </w:p>
    <w:p w:rsidR="00221C9C" w:rsidRPr="00C220FA" w:rsidRDefault="00221C9C" w:rsidP="00221C9C">
      <w:pPr>
        <w:shd w:val="clear" w:color="auto" w:fill="FFFFFF"/>
        <w:tabs>
          <w:tab w:val="left" w:pos="9781"/>
        </w:tabs>
        <w:spacing w:line="274" w:lineRule="exact"/>
        <w:ind w:right="-82" w:firstLine="453"/>
        <w:jc w:val="both"/>
        <w:rPr>
          <w:b/>
          <w:bCs/>
          <w:color w:val="000000"/>
          <w:spacing w:val="-1"/>
        </w:rPr>
      </w:pPr>
      <w:r w:rsidRPr="00C220FA">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221C9C" w:rsidRPr="00C220FA" w:rsidRDefault="00221C9C" w:rsidP="00221C9C">
      <w:pPr>
        <w:shd w:val="clear" w:color="auto" w:fill="FFFFFF"/>
        <w:tabs>
          <w:tab w:val="left" w:pos="720"/>
        </w:tabs>
        <w:spacing w:line="274" w:lineRule="exact"/>
        <w:ind w:right="-82"/>
        <w:jc w:val="both"/>
        <w:rPr>
          <w:color w:val="000000"/>
          <w:spacing w:val="-1"/>
        </w:rPr>
      </w:pPr>
    </w:p>
    <w:p w:rsidR="00221C9C" w:rsidRPr="00C220FA" w:rsidRDefault="00221C9C" w:rsidP="00221C9C">
      <w:pPr>
        <w:shd w:val="clear" w:color="auto" w:fill="FFFFFF"/>
        <w:tabs>
          <w:tab w:val="num" w:pos="1254"/>
          <w:tab w:val="left" w:pos="9781"/>
        </w:tabs>
        <w:spacing w:line="274" w:lineRule="exact"/>
        <w:ind w:right="-82" w:firstLine="453"/>
        <w:jc w:val="both"/>
        <w:rPr>
          <w:color w:val="000000"/>
          <w:spacing w:val="-1"/>
        </w:rPr>
      </w:pPr>
      <w:r w:rsidRPr="00C220FA">
        <w:rPr>
          <w:color w:val="00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C220FA">
        <w:rPr>
          <w:color w:val="000000"/>
        </w:rPr>
        <w:t>СП 42.13330.2011 «Градостроительство. Планировка и застройка городских и сельских поселений»</w:t>
      </w:r>
      <w:r w:rsidRPr="00C220FA">
        <w:rPr>
          <w:color w:val="000000"/>
          <w:spacing w:val="-1"/>
        </w:rPr>
        <w:t>, нормативами градостроительного проектирования Кировской области.</w:t>
      </w:r>
    </w:p>
    <w:p w:rsidR="00221C9C" w:rsidRDefault="00221C9C" w:rsidP="00221C9C">
      <w:pPr>
        <w:shd w:val="clear" w:color="auto" w:fill="FFFFFF"/>
        <w:tabs>
          <w:tab w:val="left" w:pos="9781"/>
        </w:tabs>
        <w:spacing w:line="274" w:lineRule="exact"/>
        <w:ind w:right="-82"/>
        <w:jc w:val="both"/>
        <w:rPr>
          <w:color w:val="000000"/>
        </w:rPr>
      </w:pPr>
    </w:p>
    <w:p w:rsidR="00221C9C" w:rsidRPr="00C220FA" w:rsidRDefault="00221C9C" w:rsidP="00221C9C">
      <w:pPr>
        <w:shd w:val="clear" w:color="auto" w:fill="FFFFFF"/>
        <w:tabs>
          <w:tab w:val="left" w:pos="9781"/>
        </w:tabs>
        <w:spacing w:line="274" w:lineRule="exact"/>
        <w:ind w:right="-82"/>
        <w:jc w:val="both"/>
        <w:rPr>
          <w:b/>
          <w:bCs/>
          <w:color w:val="000000"/>
        </w:rPr>
      </w:pPr>
      <w:r w:rsidRPr="00C220FA">
        <w:rPr>
          <w:color w:val="000000"/>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Pr="00C220FA" w:rsidRDefault="00221C9C" w:rsidP="00221C9C">
      <w:pPr>
        <w:shd w:val="clear" w:color="auto" w:fill="FFFFFF"/>
        <w:tabs>
          <w:tab w:val="left" w:pos="9638"/>
          <w:tab w:val="left" w:pos="9781"/>
        </w:tabs>
        <w:spacing w:line="274" w:lineRule="exact"/>
        <w:ind w:right="-82" w:firstLine="360"/>
        <w:jc w:val="both"/>
        <w:rPr>
          <w:b/>
          <w:bCs/>
          <w:color w:val="000000"/>
          <w:spacing w:val="4"/>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ind w:firstLine="540"/>
        <w:jc w:val="both"/>
      </w:pPr>
      <w:r>
        <w:t xml:space="preserve"> Для земельных участков </w:t>
      </w:r>
      <w:r w:rsidRPr="008D27C5">
        <w:t>и иных объектов недвижимости</w:t>
      </w:r>
      <w:r>
        <w:t xml:space="preserve">, </w:t>
      </w:r>
      <w:r w:rsidRPr="008D27C5">
        <w:t xml:space="preserve">расположенных в </w:t>
      </w:r>
      <w:proofErr w:type="spellStart"/>
      <w:r w:rsidRPr="008D27C5">
        <w:t>водоохранных</w:t>
      </w:r>
      <w:proofErr w:type="spellEnd"/>
      <w:r w:rsidRPr="008D27C5">
        <w:t xml:space="preserve"> зонах водных объектов</w:t>
      </w:r>
      <w:r>
        <w:t xml:space="preserve"> </w:t>
      </w:r>
      <w:r w:rsidRPr="00B659F9">
        <w:t>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lastRenderedPageBreak/>
        <w:t>В границах прибрежных защитных полос наряду с указанными выше ограничениями 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В границах </w:t>
      </w:r>
      <w:proofErr w:type="spellStart"/>
      <w:r w:rsidRPr="00B659F9">
        <w:rPr>
          <w:rFonts w:ascii="Times New Roman" w:hAnsi="Times New Roman" w:cs="Times New Roman"/>
          <w:sz w:val="24"/>
          <w:szCs w:val="24"/>
        </w:rPr>
        <w:t>водоохранных</w:t>
      </w:r>
      <w:proofErr w:type="spellEnd"/>
      <w:r w:rsidRPr="00B659F9">
        <w:rPr>
          <w:rFonts w:ascii="Times New Roman" w:hAnsi="Times New Roman" w:cs="Times New Roman"/>
          <w:sz w:val="24"/>
          <w:szCs w:val="24"/>
        </w:rPr>
        <w:t xml:space="preserve"> зон допускаются: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Default="00221C9C" w:rsidP="00221C9C">
      <w:pPr>
        <w:ind w:firstLine="567"/>
        <w:jc w:val="both"/>
        <w:rPr>
          <w:bCs/>
          <w:kern w:val="1"/>
        </w:rPr>
      </w:pPr>
      <w:r>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w:t>
      </w:r>
      <w:proofErr w:type="gramStart"/>
      <w:r w:rsidRPr="00AC5E30">
        <w:rPr>
          <w:bCs/>
          <w:kern w:val="1"/>
        </w:rPr>
        <w:t>водоснабжения</w:t>
      </w:r>
      <w:r w:rsidRPr="000313D3">
        <w:t xml:space="preserve"> </w:t>
      </w:r>
      <w:r w:rsidRPr="00AC5E30">
        <w:rPr>
          <w:bCs/>
          <w:kern w:val="1"/>
        </w:rPr>
        <w:t>.</w:t>
      </w:r>
      <w:proofErr w:type="gramEnd"/>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посадка высокоствольных деревьев;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B659F9">
        <w:rPr>
          <w:rFonts w:ascii="Times New Roman" w:hAnsi="Times New Roman" w:cs="Times New Roman"/>
          <w:sz w:val="24"/>
          <w:szCs w:val="24"/>
        </w:rPr>
        <w:t>шламохранилищ</w:t>
      </w:r>
      <w:proofErr w:type="spellEnd"/>
      <w:r w:rsidRPr="00B659F9">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t>500 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lastRenderedPageBreak/>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B659F9">
        <w:rPr>
          <w:rFonts w:ascii="Times New Roman" w:hAnsi="Times New Roman" w:cs="Times New Roman"/>
          <w:sz w:val="24"/>
          <w:szCs w:val="24"/>
        </w:rPr>
        <w:t>Роспотребнадзора</w:t>
      </w:r>
      <w:proofErr w:type="spellEnd"/>
      <w:r w:rsidRPr="00B659F9">
        <w:rPr>
          <w:rFonts w:ascii="Times New Roman" w:hAnsi="Times New Roman" w:cs="Times New Roman"/>
          <w:sz w:val="24"/>
          <w:szCs w:val="24"/>
        </w:rPr>
        <w:t>.</w:t>
      </w:r>
    </w:p>
    <w:p w:rsidR="00221C9C" w:rsidRPr="008863DD" w:rsidRDefault="00221C9C" w:rsidP="00221C9C">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Default="00221C9C" w:rsidP="00221C9C">
      <w:pPr>
        <w:shd w:val="clear" w:color="auto" w:fill="FFFFFF"/>
        <w:tabs>
          <w:tab w:val="left" w:pos="9638"/>
          <w:tab w:val="left" w:pos="9781"/>
        </w:tabs>
        <w:spacing w:line="274" w:lineRule="exact"/>
        <w:ind w:right="-82" w:firstLine="360"/>
        <w:jc w:val="both"/>
        <w:rPr>
          <w:b/>
          <w:bCs/>
          <w:color w:val="000000"/>
          <w:spacing w:val="4"/>
        </w:rPr>
      </w:pPr>
    </w:p>
    <w:p w:rsidR="00221C9C" w:rsidRDefault="00221C9C" w:rsidP="00221C9C">
      <w:pPr>
        <w:pStyle w:val="33"/>
        <w:tabs>
          <w:tab w:val="left" w:pos="9781"/>
        </w:tabs>
        <w:ind w:right="515"/>
        <w:rPr>
          <w:bCs w:val="0"/>
          <w:color w:val="000000"/>
          <w:sz w:val="28"/>
          <w:szCs w:val="28"/>
          <w:u w:val="single"/>
        </w:rPr>
      </w:pPr>
    </w:p>
    <w:p w:rsidR="00221C9C" w:rsidRDefault="00221C9C" w:rsidP="00221C9C">
      <w:pPr>
        <w:pStyle w:val="33"/>
        <w:tabs>
          <w:tab w:val="left" w:pos="9781"/>
        </w:tabs>
        <w:ind w:right="515"/>
        <w:rPr>
          <w:bCs w:val="0"/>
          <w:color w:val="000000"/>
          <w:sz w:val="28"/>
          <w:szCs w:val="28"/>
          <w:u w:val="single"/>
        </w:rPr>
      </w:pPr>
    </w:p>
    <w:p w:rsidR="00221C9C" w:rsidRDefault="00221C9C" w:rsidP="00221C9C">
      <w:pPr>
        <w:pStyle w:val="33"/>
        <w:tabs>
          <w:tab w:val="left" w:pos="9781"/>
        </w:tabs>
        <w:ind w:right="515"/>
        <w:rPr>
          <w:bCs w:val="0"/>
          <w:color w:val="000000"/>
          <w:sz w:val="28"/>
          <w:szCs w:val="28"/>
          <w:u w:val="single"/>
        </w:rPr>
      </w:pPr>
    </w:p>
    <w:p w:rsidR="00221C9C" w:rsidRPr="00F93613" w:rsidRDefault="00221C9C" w:rsidP="00221C9C">
      <w:pPr>
        <w:pStyle w:val="33"/>
        <w:tabs>
          <w:tab w:val="left" w:pos="9781"/>
        </w:tabs>
        <w:ind w:right="515"/>
        <w:rPr>
          <w:b w:val="0"/>
          <w:bCs w:val="0"/>
          <w:color w:val="000000"/>
        </w:rPr>
      </w:pPr>
      <w:r w:rsidRPr="00F93613">
        <w:rPr>
          <w:bCs w:val="0"/>
          <w:color w:val="000000"/>
          <w:sz w:val="28"/>
          <w:szCs w:val="28"/>
          <w:u w:val="single"/>
        </w:rPr>
        <w:t>СЗЗ предприятий и объектов</w:t>
      </w:r>
    </w:p>
    <w:p w:rsidR="00221C9C" w:rsidRPr="00F93613" w:rsidRDefault="00221C9C" w:rsidP="00221C9C">
      <w:pPr>
        <w:jc w:val="both"/>
        <w:rPr>
          <w:color w:val="000000"/>
        </w:rPr>
      </w:pPr>
      <w:r w:rsidRPr="00F93613">
        <w:rPr>
          <w:color w:val="000000"/>
        </w:rPr>
        <w:t xml:space="preserve">      </w:t>
      </w:r>
    </w:p>
    <w:p w:rsidR="00221C9C" w:rsidRPr="00F93613" w:rsidRDefault="00221C9C" w:rsidP="00221C9C">
      <w:pPr>
        <w:pStyle w:val="33"/>
        <w:tabs>
          <w:tab w:val="left" w:pos="9781"/>
        </w:tabs>
        <w:ind w:left="0" w:right="-82" w:firstLine="573"/>
        <w:rPr>
          <w:color w:val="000000"/>
        </w:rPr>
      </w:pPr>
      <w:r w:rsidRPr="00F93613">
        <w:t xml:space="preserve">      </w:t>
      </w:r>
      <w:r w:rsidRPr="00F93613">
        <w:rPr>
          <w:color w:val="000000"/>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221C9C" w:rsidRPr="00F93613" w:rsidRDefault="00221C9C" w:rsidP="00221C9C">
      <w:pPr>
        <w:pStyle w:val="33"/>
        <w:tabs>
          <w:tab w:val="num" w:pos="360"/>
          <w:tab w:val="left" w:pos="9781"/>
        </w:tabs>
        <w:spacing w:line="260" w:lineRule="exact"/>
        <w:ind w:left="360" w:right="516"/>
        <w:rPr>
          <w:b w:val="0"/>
          <w:bCs w:val="0"/>
          <w:u w:val="single"/>
        </w:rPr>
      </w:pPr>
      <w:r w:rsidRPr="00F93613">
        <w:rPr>
          <w:b w:val="0"/>
          <w:bCs w:val="0"/>
        </w:rPr>
        <w:t xml:space="preserve">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u w:val="single"/>
        </w:rPr>
        <w:t>В санитарно-защитной зоне не допускается размещать:</w:t>
      </w:r>
      <w:r w:rsidRPr="00F93613">
        <w:rPr>
          <w:color w:val="000000"/>
        </w:rPr>
        <w:t xml:space="preserve">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жилую застройку, включая отдельные жилые дома;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ландшафтно-рекреационные зоны;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зоны отдыха;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lastRenderedPageBreak/>
        <w:t xml:space="preserve">территории курортов, санаториев и домов отдыха;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территории садоводческих товариществ и коттеджной застройки;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спортивные сооружения;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детские площадки;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образовательные и детские учреждения;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лечебно-профилактические и оздоровительные учреждения общего пользования.</w:t>
      </w:r>
    </w:p>
    <w:p w:rsidR="00221C9C" w:rsidRPr="00F93613" w:rsidRDefault="00221C9C" w:rsidP="00221C9C">
      <w:pPr>
        <w:pStyle w:val="s1"/>
        <w:shd w:val="clear" w:color="auto" w:fill="FFFFFF"/>
        <w:spacing w:before="0" w:beforeAutospacing="0" w:after="0" w:afterAutospacing="0"/>
        <w:ind w:firstLine="720"/>
        <w:jc w:val="both"/>
        <w:rPr>
          <w:color w:val="000000"/>
        </w:rPr>
      </w:pP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b/>
          <w:bCs/>
        </w:rPr>
        <w:t xml:space="preserve"> </w:t>
      </w:r>
      <w:r w:rsidRPr="00F93613">
        <w:rPr>
          <w:color w:val="000000"/>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221C9C" w:rsidRPr="00F93613" w:rsidRDefault="00221C9C" w:rsidP="00221C9C">
      <w:pPr>
        <w:pStyle w:val="s1"/>
        <w:shd w:val="clear" w:color="auto" w:fill="FFFFFF"/>
        <w:spacing w:before="0" w:beforeAutospacing="0" w:after="0" w:afterAutospacing="0"/>
        <w:ind w:firstLine="720"/>
        <w:jc w:val="both"/>
        <w:rPr>
          <w:color w:val="000000"/>
          <w:u w:val="single"/>
        </w:rPr>
      </w:pPr>
    </w:p>
    <w:p w:rsidR="00221C9C" w:rsidRPr="00F93613" w:rsidRDefault="00221C9C" w:rsidP="00221C9C">
      <w:pPr>
        <w:pStyle w:val="s1"/>
        <w:shd w:val="clear" w:color="auto" w:fill="FFFFFF"/>
        <w:spacing w:before="0" w:beforeAutospacing="0" w:after="0" w:afterAutospacing="0"/>
        <w:ind w:firstLine="720"/>
        <w:jc w:val="both"/>
        <w:rPr>
          <w:color w:val="000000"/>
          <w:u w:val="single"/>
        </w:rPr>
      </w:pPr>
      <w:r w:rsidRPr="00F93613">
        <w:rPr>
          <w:color w:val="000000"/>
          <w:u w:val="single"/>
        </w:rPr>
        <w:t>Допускается размещать в границах санитарно-защитной зоны промышленного объекта или производства: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нежилые помещения для дежурного аварийного персонала;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помещения для пребывания работающих по вахтовому методу (не более двух недель);</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здания управления;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конструкторские бюро;</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здания административного назначения;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научно-исследовательские лаборатории;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поликлиники;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спортивно-оздоровительные сооружения закрытого типа;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бани;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прачечные;</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объекты торговли и общественного питания;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мотели;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гостиницы;</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гаражи;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площадки и сооружения для хранения общественного и индивидуального транспорта;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пожарные депо;</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местные и транзитные коммуникации;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ЛЭП, электроподстанции;</w:t>
      </w:r>
    </w:p>
    <w:p w:rsidR="00221C9C" w:rsidRPr="00F93613" w:rsidRDefault="00221C9C" w:rsidP="00221C9C">
      <w:pPr>
        <w:pStyle w:val="s1"/>
        <w:shd w:val="clear" w:color="auto" w:fill="FFFFFF"/>
        <w:spacing w:before="0" w:beforeAutospacing="0" w:after="0" w:afterAutospacing="0"/>
        <w:ind w:firstLine="720"/>
        <w:jc w:val="both"/>
        <w:rPr>
          <w:color w:val="000000"/>
        </w:rPr>
      </w:pPr>
      <w:proofErr w:type="spellStart"/>
      <w:r w:rsidRPr="00F93613">
        <w:rPr>
          <w:color w:val="000000"/>
        </w:rPr>
        <w:t>нефте</w:t>
      </w:r>
      <w:proofErr w:type="spellEnd"/>
      <w:r w:rsidRPr="00F93613">
        <w:rPr>
          <w:color w:val="000000"/>
        </w:rPr>
        <w:t>- и газопроводы;</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артезианские скважины для технического водоснабжения;</w:t>
      </w:r>
    </w:p>
    <w:p w:rsidR="00221C9C" w:rsidRPr="00F93613" w:rsidRDefault="00221C9C" w:rsidP="00221C9C">
      <w:pPr>
        <w:pStyle w:val="s1"/>
        <w:shd w:val="clear" w:color="auto" w:fill="FFFFFF"/>
        <w:spacing w:before="0" w:beforeAutospacing="0" w:after="0" w:afterAutospacing="0"/>
        <w:ind w:firstLine="720"/>
        <w:jc w:val="both"/>
        <w:rPr>
          <w:color w:val="000000"/>
        </w:rPr>
      </w:pPr>
      <w:proofErr w:type="spellStart"/>
      <w:r w:rsidRPr="00F93613">
        <w:rPr>
          <w:color w:val="000000"/>
        </w:rPr>
        <w:t>водоохлаждающие</w:t>
      </w:r>
      <w:proofErr w:type="spellEnd"/>
      <w:r w:rsidRPr="00F93613">
        <w:rPr>
          <w:color w:val="000000"/>
        </w:rPr>
        <w:t xml:space="preserve"> сооружения для подготовки технической воды;</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канализационные насосные станции, сооружения оборотного водоснабжения;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автозаправочные станции;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станции технического обслуживания автомобилей.</w:t>
      </w:r>
    </w:p>
    <w:p w:rsidR="00221C9C" w:rsidRPr="00F93613" w:rsidRDefault="00221C9C" w:rsidP="00221C9C">
      <w:pPr>
        <w:pStyle w:val="33"/>
        <w:tabs>
          <w:tab w:val="num" w:pos="0"/>
          <w:tab w:val="num" w:pos="1425"/>
          <w:tab w:val="num" w:pos="2432"/>
          <w:tab w:val="left" w:pos="9781"/>
        </w:tabs>
        <w:ind w:left="0" w:right="515" w:firstLine="360"/>
        <w:rPr>
          <w:b w:val="0"/>
        </w:rPr>
      </w:pPr>
    </w:p>
    <w:p w:rsidR="00221C9C" w:rsidRPr="00F93613" w:rsidRDefault="00221C9C" w:rsidP="00221C9C">
      <w:pPr>
        <w:shd w:val="clear" w:color="auto" w:fill="FFFFFF"/>
        <w:tabs>
          <w:tab w:val="left" w:pos="9781"/>
        </w:tabs>
        <w:ind w:right="-82" w:firstLine="720"/>
        <w:jc w:val="both"/>
        <w:rPr>
          <w:b/>
          <w:color w:val="000000"/>
        </w:rPr>
      </w:pPr>
      <w:r w:rsidRPr="00F93613">
        <w:rPr>
          <w:color w:val="000000"/>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221C9C" w:rsidRPr="00F93613" w:rsidRDefault="00221C9C" w:rsidP="00221C9C">
      <w:pPr>
        <w:shd w:val="clear" w:color="auto" w:fill="FFFFFF"/>
        <w:tabs>
          <w:tab w:val="left" w:pos="9781"/>
        </w:tabs>
        <w:ind w:right="-82" w:firstLine="720"/>
        <w:jc w:val="both"/>
        <w:rPr>
          <w:color w:val="000000"/>
        </w:rPr>
      </w:pPr>
    </w:p>
    <w:p w:rsidR="00221C9C" w:rsidRPr="00F93613" w:rsidRDefault="00221C9C" w:rsidP="00221C9C">
      <w:pPr>
        <w:shd w:val="clear" w:color="auto" w:fill="FFFFFF"/>
        <w:tabs>
          <w:tab w:val="num" w:pos="1368"/>
          <w:tab w:val="left" w:pos="9781"/>
        </w:tabs>
        <w:spacing w:line="274" w:lineRule="exact"/>
        <w:ind w:right="-82" w:firstLine="453"/>
        <w:jc w:val="both"/>
        <w:rPr>
          <w:color w:val="000000"/>
        </w:rPr>
      </w:pPr>
      <w:r w:rsidRPr="00F93613">
        <w:rPr>
          <w:color w:val="000000"/>
        </w:rPr>
        <w:lastRenderedPageBreak/>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221C9C" w:rsidRDefault="00221C9C" w:rsidP="00221C9C">
      <w:pPr>
        <w:shd w:val="clear" w:color="auto" w:fill="FFFFFF"/>
        <w:tabs>
          <w:tab w:val="left" w:pos="9781"/>
        </w:tabs>
        <w:spacing w:line="260" w:lineRule="exact"/>
        <w:ind w:right="-82" w:firstLine="360"/>
        <w:jc w:val="center"/>
        <w:rPr>
          <w:b/>
          <w:bCs/>
          <w:color w:val="000000"/>
          <w:spacing w:val="-1"/>
          <w:u w:val="single"/>
        </w:rPr>
      </w:pPr>
    </w:p>
    <w:p w:rsidR="00221C9C" w:rsidRDefault="00221C9C" w:rsidP="00221C9C">
      <w:pPr>
        <w:shd w:val="clear" w:color="auto" w:fill="FFFFFF"/>
        <w:tabs>
          <w:tab w:val="left" w:pos="9781"/>
        </w:tabs>
        <w:spacing w:line="260" w:lineRule="exact"/>
        <w:ind w:right="-82" w:firstLine="360"/>
        <w:jc w:val="center"/>
        <w:rPr>
          <w:b/>
          <w:bCs/>
          <w:color w:val="000000"/>
          <w:spacing w:val="-1"/>
          <w:u w:val="single"/>
        </w:rPr>
      </w:pPr>
    </w:p>
    <w:p w:rsidR="00221C9C" w:rsidRPr="00C220FA" w:rsidRDefault="00221C9C" w:rsidP="00221C9C">
      <w:pPr>
        <w:shd w:val="clear" w:color="auto" w:fill="FFFFFF"/>
        <w:tabs>
          <w:tab w:val="left" w:pos="9781"/>
        </w:tabs>
        <w:spacing w:line="260" w:lineRule="exact"/>
        <w:ind w:right="-82" w:firstLine="360"/>
        <w:jc w:val="center"/>
        <w:rPr>
          <w:b/>
          <w:bCs/>
          <w:color w:val="000000"/>
          <w:spacing w:val="-1"/>
          <w:u w:val="single"/>
        </w:rPr>
      </w:pPr>
      <w:r w:rsidRPr="00C220FA">
        <w:rPr>
          <w:b/>
          <w:bCs/>
          <w:color w:val="000000"/>
          <w:spacing w:val="-1"/>
          <w:u w:val="single"/>
        </w:rPr>
        <w:t>ЗОНЫ СЕЛЬСКОХОЗЯЙСТВЕННОГО ИСПОЛЬЗОВАНИЯ</w:t>
      </w:r>
    </w:p>
    <w:p w:rsidR="00221C9C" w:rsidRPr="00C220FA" w:rsidRDefault="00221C9C" w:rsidP="00221C9C">
      <w:pPr>
        <w:shd w:val="clear" w:color="auto" w:fill="FFFFFF"/>
        <w:tabs>
          <w:tab w:val="left" w:pos="9781"/>
        </w:tabs>
        <w:spacing w:line="260" w:lineRule="exact"/>
        <w:ind w:right="-82" w:firstLine="360"/>
        <w:jc w:val="center"/>
        <w:rPr>
          <w:b/>
          <w:bCs/>
          <w:color w:val="000000"/>
          <w:spacing w:val="-1"/>
          <w:u w:val="single"/>
        </w:rPr>
      </w:pPr>
    </w:p>
    <w:p w:rsidR="00221C9C" w:rsidRPr="00C220FA" w:rsidRDefault="00221C9C" w:rsidP="00221C9C">
      <w:pPr>
        <w:shd w:val="clear" w:color="auto" w:fill="FFFFFF"/>
        <w:tabs>
          <w:tab w:val="left" w:pos="9781"/>
        </w:tabs>
        <w:spacing w:line="260" w:lineRule="exact"/>
        <w:ind w:right="-82" w:firstLine="360"/>
        <w:jc w:val="both"/>
        <w:rPr>
          <w:b/>
          <w:bCs/>
          <w:color w:val="000000"/>
          <w:spacing w:val="-1"/>
        </w:rPr>
      </w:pPr>
    </w:p>
    <w:p w:rsidR="00221C9C" w:rsidRPr="00C220FA" w:rsidRDefault="00221C9C" w:rsidP="00221C9C">
      <w:pPr>
        <w:shd w:val="clear" w:color="auto" w:fill="FFFFFF"/>
        <w:tabs>
          <w:tab w:val="left" w:pos="9781"/>
        </w:tabs>
        <w:spacing w:line="260" w:lineRule="exact"/>
        <w:ind w:right="-82" w:firstLine="360"/>
        <w:jc w:val="both"/>
        <w:rPr>
          <w:b/>
          <w:bCs/>
          <w:color w:val="000000"/>
          <w:spacing w:val="-1"/>
          <w:sz w:val="32"/>
          <w:szCs w:val="32"/>
        </w:rPr>
      </w:pPr>
      <w:r w:rsidRPr="00C220FA">
        <w:rPr>
          <w:b/>
          <w:bCs/>
          <w:color w:val="000000"/>
          <w:spacing w:val="-1"/>
          <w:sz w:val="32"/>
          <w:szCs w:val="32"/>
        </w:rPr>
        <w:t>СХ-1 – зона сельскохозяйственных угодий</w:t>
      </w:r>
    </w:p>
    <w:p w:rsidR="00221C9C" w:rsidRPr="00C220FA" w:rsidRDefault="00221C9C" w:rsidP="00221C9C">
      <w:pPr>
        <w:shd w:val="clear" w:color="auto" w:fill="FFFFFF"/>
        <w:tabs>
          <w:tab w:val="left" w:pos="9781"/>
        </w:tabs>
        <w:spacing w:line="260" w:lineRule="exact"/>
        <w:ind w:right="-82" w:firstLine="360"/>
        <w:jc w:val="both"/>
        <w:rPr>
          <w:b/>
          <w:bCs/>
          <w:color w:val="000000"/>
          <w:spacing w:val="-1"/>
        </w:rPr>
      </w:pPr>
    </w:p>
    <w:p w:rsidR="00221C9C" w:rsidRPr="00C220FA" w:rsidRDefault="00221C9C" w:rsidP="00221C9C">
      <w:pPr>
        <w:shd w:val="clear" w:color="auto" w:fill="FFFFFF"/>
        <w:tabs>
          <w:tab w:val="left" w:pos="9781"/>
        </w:tabs>
        <w:spacing w:line="260" w:lineRule="exact"/>
        <w:ind w:right="-82" w:firstLine="360"/>
        <w:jc w:val="both"/>
        <w:rPr>
          <w:b/>
          <w:bCs/>
          <w:spacing w:val="-1"/>
        </w:rPr>
      </w:pPr>
      <w:r w:rsidRPr="00C220FA">
        <w:rPr>
          <w:b/>
          <w:bCs/>
          <w:spacing w:val="-1"/>
        </w:rPr>
        <w:t>Зона используется под сельскохозяйственные угодья до момента изменения вида их  использования в соответствии с генеральным планом поселения</w:t>
      </w:r>
    </w:p>
    <w:p w:rsidR="00221C9C" w:rsidRPr="00C220FA" w:rsidRDefault="00221C9C" w:rsidP="00221C9C">
      <w:pPr>
        <w:shd w:val="clear" w:color="auto" w:fill="FFFFFF"/>
        <w:spacing w:before="202"/>
        <w:ind w:firstLine="720"/>
        <w:jc w:val="both"/>
        <w:rPr>
          <w:b/>
          <w:bCs/>
          <w:color w:val="000000"/>
          <w:spacing w:val="-1"/>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599"/>
        <w:gridCol w:w="3964"/>
      </w:tblGrid>
      <w:tr w:rsidR="00221C9C" w:rsidRPr="00C220FA" w:rsidTr="00221C9C">
        <w:trPr>
          <w:trHeight w:val="1453"/>
        </w:trPr>
        <w:tc>
          <w:tcPr>
            <w:tcW w:w="2520" w:type="dxa"/>
            <w:vAlign w:val="center"/>
          </w:tcPr>
          <w:p w:rsidR="00221C9C" w:rsidRPr="00C220FA" w:rsidRDefault="00221C9C" w:rsidP="00221C9C">
            <w:pPr>
              <w:shd w:val="clear" w:color="auto" w:fill="FFFFFF"/>
              <w:tabs>
                <w:tab w:val="left" w:pos="0"/>
              </w:tabs>
              <w:spacing w:line="260" w:lineRule="exact"/>
              <w:ind w:left="180" w:right="-82"/>
              <w:jc w:val="center"/>
              <w:rPr>
                <w:b/>
                <w:bCs/>
                <w:color w:val="000000"/>
                <w:spacing w:val="-1"/>
              </w:rPr>
            </w:pPr>
          </w:p>
          <w:p w:rsidR="00221C9C" w:rsidRPr="00C220FA" w:rsidRDefault="00221C9C" w:rsidP="00221C9C">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599" w:type="dxa"/>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4" w:type="dxa"/>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C220FA" w:rsidTr="00221C9C">
        <w:trPr>
          <w:trHeight w:val="427"/>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221C9C" w:rsidRPr="00C220FA" w:rsidTr="00221C9C">
        <w:trPr>
          <w:trHeight w:val="349"/>
        </w:trPr>
        <w:tc>
          <w:tcPr>
            <w:tcW w:w="2520" w:type="dxa"/>
          </w:tcPr>
          <w:p w:rsidR="00221C9C" w:rsidRDefault="00221C9C" w:rsidP="00221C9C">
            <w:pPr>
              <w:shd w:val="clear" w:color="auto" w:fill="FFFFFF"/>
              <w:tabs>
                <w:tab w:val="left" w:pos="0"/>
              </w:tabs>
              <w:spacing w:line="260" w:lineRule="exact"/>
              <w:ind w:right="-82"/>
            </w:pPr>
            <w:r>
              <w:t xml:space="preserve">Сельскохозяйственное использование </w:t>
            </w:r>
          </w:p>
          <w:p w:rsidR="00221C9C" w:rsidRPr="00C220FA" w:rsidRDefault="00221C9C" w:rsidP="00221C9C">
            <w:pPr>
              <w:shd w:val="clear" w:color="auto" w:fill="FFFFFF"/>
              <w:tabs>
                <w:tab w:val="left" w:pos="0"/>
              </w:tabs>
              <w:spacing w:line="260" w:lineRule="exact"/>
              <w:ind w:right="-82"/>
              <w:rPr>
                <w:bCs/>
                <w:i/>
                <w:color w:val="000000"/>
                <w:spacing w:val="-1"/>
              </w:rPr>
            </w:pPr>
            <w:r>
              <w:t>(код 1.0)</w:t>
            </w:r>
          </w:p>
        </w:tc>
        <w:tc>
          <w:tcPr>
            <w:tcW w:w="3599" w:type="dxa"/>
          </w:tcPr>
          <w:p w:rsidR="00221C9C" w:rsidRPr="00BE26FA" w:rsidRDefault="00221C9C" w:rsidP="00221C9C">
            <w:pPr>
              <w:shd w:val="clear" w:color="auto" w:fill="FFFFFF"/>
              <w:tabs>
                <w:tab w:val="left" w:pos="0"/>
              </w:tabs>
              <w:spacing w:line="260" w:lineRule="exact"/>
              <w:ind w:right="-82"/>
              <w:rPr>
                <w:b/>
                <w:bCs/>
                <w:color w:val="000000"/>
                <w:spacing w:val="-1"/>
              </w:rPr>
            </w:pPr>
            <w:r w:rsidRPr="00BE26FA">
              <w:rPr>
                <w:bCs/>
                <w:color w:val="000000"/>
                <w:spacing w:val="-1"/>
              </w:rPr>
              <w:t>Виды разрешенного использования объектов капитального строительства не установлены</w:t>
            </w:r>
          </w:p>
        </w:tc>
        <w:tc>
          <w:tcPr>
            <w:tcW w:w="3964" w:type="dxa"/>
            <w:vMerge w:val="restart"/>
          </w:tcPr>
          <w:p w:rsidR="00221C9C" w:rsidRPr="00C220FA" w:rsidRDefault="00221C9C" w:rsidP="00221C9C">
            <w:pPr>
              <w:shd w:val="clear" w:color="auto" w:fill="FFFFFF"/>
              <w:tabs>
                <w:tab w:val="left" w:pos="0"/>
              </w:tabs>
              <w:spacing w:line="260" w:lineRule="exact"/>
              <w:ind w:right="-82"/>
              <w:rPr>
                <w:bCs/>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349"/>
        </w:trPr>
        <w:tc>
          <w:tcPr>
            <w:tcW w:w="2520" w:type="dxa"/>
          </w:tcPr>
          <w:p w:rsidR="00221C9C" w:rsidRDefault="00221C9C" w:rsidP="00221C9C">
            <w:pPr>
              <w:shd w:val="clear" w:color="auto" w:fill="FFFFFF"/>
              <w:tabs>
                <w:tab w:val="left" w:pos="0"/>
              </w:tabs>
              <w:spacing w:line="260" w:lineRule="exact"/>
              <w:ind w:right="-82"/>
            </w:pPr>
            <w:r w:rsidRPr="00C220FA">
              <w:t xml:space="preserve">Коммунальное обслуживание </w:t>
            </w:r>
          </w:p>
          <w:p w:rsidR="00221C9C" w:rsidRPr="00C220FA" w:rsidRDefault="00221C9C" w:rsidP="00221C9C">
            <w:pPr>
              <w:shd w:val="clear" w:color="auto" w:fill="FFFFFF"/>
              <w:tabs>
                <w:tab w:val="left" w:pos="0"/>
              </w:tabs>
              <w:spacing w:line="260" w:lineRule="exact"/>
              <w:ind w:right="-82"/>
              <w:rPr>
                <w:bCs/>
                <w:i/>
                <w:color w:val="000000"/>
                <w:spacing w:val="-1"/>
              </w:rPr>
            </w:pPr>
            <w:r w:rsidRPr="00C220FA">
              <w:t>(код 3.1)</w:t>
            </w: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Трансформатор;</w:t>
            </w:r>
          </w:p>
          <w:p w:rsidR="00221C9C" w:rsidRPr="00C220FA" w:rsidRDefault="00221C9C" w:rsidP="00221C9C">
            <w:pPr>
              <w:shd w:val="clear" w:color="auto" w:fill="FFFFFF"/>
              <w:tabs>
                <w:tab w:val="left" w:pos="0"/>
              </w:tabs>
              <w:spacing w:line="260" w:lineRule="exact"/>
              <w:ind w:right="-82"/>
              <w:rPr>
                <w:b/>
                <w:bCs/>
                <w:color w:val="000000"/>
                <w:spacing w:val="-1"/>
              </w:rPr>
            </w:pPr>
            <w:r w:rsidRPr="00C220FA">
              <w:t>Линейные объекты водоснабжения, энергоснабжения, газоснабжения</w:t>
            </w:r>
          </w:p>
        </w:tc>
        <w:tc>
          <w:tcPr>
            <w:tcW w:w="3964" w:type="dxa"/>
            <w:vMerge/>
          </w:tcPr>
          <w:p w:rsidR="00221C9C" w:rsidRPr="00C220FA" w:rsidRDefault="00221C9C" w:rsidP="00221C9C">
            <w:pPr>
              <w:shd w:val="clear" w:color="auto" w:fill="FFFFFF"/>
              <w:tabs>
                <w:tab w:val="left" w:pos="0"/>
              </w:tabs>
              <w:spacing w:line="260" w:lineRule="exact"/>
              <w:ind w:right="-82"/>
              <w:jc w:val="center"/>
              <w:rPr>
                <w:color w:val="000000"/>
                <w:spacing w:val="-1"/>
              </w:rPr>
            </w:pPr>
          </w:p>
        </w:tc>
      </w:tr>
      <w:tr w:rsidR="00221C9C" w:rsidRPr="00C220FA" w:rsidTr="00221C9C">
        <w:trPr>
          <w:trHeight w:val="349"/>
        </w:trPr>
        <w:tc>
          <w:tcPr>
            <w:tcW w:w="2520" w:type="dxa"/>
          </w:tcPr>
          <w:p w:rsidR="00221C9C" w:rsidRPr="00C220FA" w:rsidRDefault="00221C9C" w:rsidP="00221C9C">
            <w:r w:rsidRPr="00C220FA">
              <w:t>Для ведения личного подсобного хозяйства (код 2.2)</w:t>
            </w:r>
          </w:p>
        </w:tc>
        <w:tc>
          <w:tcPr>
            <w:tcW w:w="3599" w:type="dxa"/>
          </w:tcPr>
          <w:p w:rsidR="00221C9C" w:rsidRPr="00BE26FA" w:rsidRDefault="00221C9C" w:rsidP="00221C9C">
            <w:pPr>
              <w:shd w:val="clear" w:color="auto" w:fill="FFFFFF"/>
              <w:tabs>
                <w:tab w:val="left" w:pos="0"/>
              </w:tabs>
              <w:spacing w:line="260" w:lineRule="exact"/>
              <w:ind w:right="-82"/>
              <w:rPr>
                <w:color w:val="000000"/>
                <w:spacing w:val="-1"/>
              </w:rPr>
            </w:pPr>
            <w:r w:rsidRPr="00BE26FA">
              <w:rPr>
                <w:bCs/>
                <w:color w:val="000000"/>
                <w:spacing w:val="-1"/>
              </w:rPr>
              <w:t>Виды разрешенного использования объектов капитального строительства не установлены</w:t>
            </w:r>
          </w:p>
        </w:tc>
        <w:tc>
          <w:tcPr>
            <w:tcW w:w="3964" w:type="dxa"/>
            <w:vMerge w:val="restart"/>
          </w:tcPr>
          <w:p w:rsidR="00221C9C" w:rsidRDefault="00221C9C" w:rsidP="00221C9C">
            <w:pPr>
              <w:jc w:val="both"/>
              <w:rPr>
                <w:b/>
              </w:rPr>
            </w:pPr>
            <w:r w:rsidRPr="00DA2C25">
              <w:rPr>
                <w:b/>
              </w:rPr>
              <w:t>Предельные размеры земельных участков, в том числе их площадь:</w:t>
            </w:r>
          </w:p>
          <w:p w:rsidR="00221C9C" w:rsidRPr="00DA45B3" w:rsidRDefault="00221C9C" w:rsidP="00221C9C">
            <w:pPr>
              <w:jc w:val="both"/>
            </w:pPr>
            <w:r>
              <w:t>Минимальный размер земельного участка – 10 метров.</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100 кв.м.</w:t>
            </w:r>
            <w:r w:rsidRPr="00DA45B3">
              <w:t>,</w:t>
            </w:r>
          </w:p>
          <w:p w:rsidR="00221C9C" w:rsidRDefault="00221C9C" w:rsidP="00221C9C">
            <w:pPr>
              <w:rPr>
                <w:color w:val="000000"/>
                <w:lang w:eastAsia="en-US"/>
              </w:rPr>
            </w:pPr>
            <w:r w:rsidRPr="00DA45B3">
              <w:t xml:space="preserve">максимальная площадь земельного участка </w:t>
            </w:r>
            <w:r w:rsidRPr="00D92520">
              <w:rPr>
                <w:color w:val="000000"/>
                <w:lang w:eastAsia="en-US"/>
              </w:rPr>
              <w:t xml:space="preserve">для ведения личного подсобного хозяйства </w:t>
            </w:r>
          </w:p>
          <w:p w:rsidR="00221C9C" w:rsidRDefault="00221C9C" w:rsidP="00221C9C">
            <w:pPr>
              <w:rPr>
                <w:color w:val="000000"/>
                <w:lang w:eastAsia="en-US"/>
              </w:rPr>
            </w:pPr>
            <w:r w:rsidRPr="00D92520">
              <w:rPr>
                <w:color w:val="000000"/>
                <w:lang w:eastAsia="en-US"/>
              </w:rPr>
              <w:t xml:space="preserve"> – </w:t>
            </w:r>
            <w:smartTag w:uri="urn:schemas-microsoft-com:office:smarttags" w:element="metricconverter">
              <w:smartTagPr>
                <w:attr w:name="ProductID" w:val="1,0 га"/>
              </w:smartTagPr>
              <w:r w:rsidRPr="00D92520">
                <w:rPr>
                  <w:color w:val="000000"/>
                  <w:lang w:eastAsia="en-US"/>
                </w:rPr>
                <w:t>1,0 га</w:t>
              </w:r>
            </w:smartTag>
            <w:r w:rsidRPr="00D92520">
              <w:rPr>
                <w:color w:val="000000"/>
                <w:lang w:eastAsia="en-US"/>
              </w:rPr>
              <w:t xml:space="preserve">, </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Default="00221C9C" w:rsidP="00221C9C">
            <w:pPr>
              <w:jc w:val="both"/>
              <w:rPr>
                <w:b/>
              </w:rPr>
            </w:pPr>
            <w:r w:rsidRPr="00DA2C25">
              <w:t>не подлежат установлению</w:t>
            </w:r>
            <w:r w:rsidRPr="00DA2C25">
              <w:rPr>
                <w:b/>
              </w:rPr>
              <w:t xml:space="preserve"> </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Default="00221C9C" w:rsidP="00221C9C">
            <w:pPr>
              <w:shd w:val="clear" w:color="auto" w:fill="FFFFFF"/>
              <w:tabs>
                <w:tab w:val="left" w:pos="0"/>
              </w:tabs>
              <w:spacing w:line="260" w:lineRule="exact"/>
              <w:ind w:right="-82"/>
              <w:rPr>
                <w:b/>
              </w:rPr>
            </w:pPr>
            <w:r w:rsidRPr="00DA2C25">
              <w:t>не подлежат установлению</w:t>
            </w:r>
            <w:r w:rsidRPr="00DA2C25">
              <w:rPr>
                <w:b/>
              </w:rPr>
              <w:t xml:space="preserve"> </w:t>
            </w:r>
          </w:p>
          <w:p w:rsidR="00221C9C" w:rsidRPr="00C220FA" w:rsidRDefault="00221C9C" w:rsidP="00221C9C">
            <w:pPr>
              <w:shd w:val="clear" w:color="auto" w:fill="FFFFFF"/>
              <w:tabs>
                <w:tab w:val="left" w:pos="0"/>
              </w:tabs>
              <w:spacing w:line="260" w:lineRule="exact"/>
              <w:ind w:right="-82"/>
              <w:rPr>
                <w:bCs/>
                <w:color w:val="000000"/>
                <w:spacing w:val="-1"/>
              </w:rPr>
            </w:pPr>
            <w:r w:rsidRPr="00DA2C25">
              <w:rPr>
                <w:b/>
              </w:rPr>
              <w:t>Максимальный процент застройки в границах земельного участка</w:t>
            </w:r>
            <w:r>
              <w:t xml:space="preserve"> </w:t>
            </w:r>
            <w:r w:rsidRPr="00DA2C25">
              <w:t>не подлеж</w:t>
            </w:r>
            <w:r>
              <w:t>и</w:t>
            </w:r>
            <w:r w:rsidRPr="00DA2C25">
              <w:t>т установлению</w:t>
            </w:r>
          </w:p>
        </w:tc>
      </w:tr>
      <w:tr w:rsidR="00221C9C" w:rsidRPr="00C220FA" w:rsidTr="00221C9C">
        <w:trPr>
          <w:trHeight w:val="349"/>
        </w:trPr>
        <w:tc>
          <w:tcPr>
            <w:tcW w:w="2520" w:type="dxa"/>
          </w:tcPr>
          <w:p w:rsidR="00221C9C" w:rsidRDefault="00221C9C" w:rsidP="00221C9C">
            <w:bookmarkStart w:id="22" w:name="sub_10131"/>
            <w:r w:rsidRPr="00C220FA">
              <w:t>Ведение огородничества</w:t>
            </w:r>
            <w:bookmarkEnd w:id="22"/>
            <w:r w:rsidRPr="00C220FA">
              <w:t xml:space="preserve"> </w:t>
            </w:r>
          </w:p>
          <w:p w:rsidR="00221C9C" w:rsidRPr="00C220FA" w:rsidRDefault="00221C9C" w:rsidP="00221C9C">
            <w:r w:rsidRPr="00C220FA">
              <w:t>(код 13.1)</w:t>
            </w:r>
          </w:p>
        </w:tc>
        <w:tc>
          <w:tcPr>
            <w:tcW w:w="3599" w:type="dxa"/>
          </w:tcPr>
          <w:p w:rsidR="00221C9C" w:rsidRPr="00BE26FA" w:rsidRDefault="00221C9C" w:rsidP="00221C9C">
            <w:pPr>
              <w:shd w:val="clear" w:color="auto" w:fill="FFFFFF"/>
              <w:tabs>
                <w:tab w:val="left" w:pos="0"/>
              </w:tabs>
              <w:spacing w:line="260" w:lineRule="exact"/>
              <w:ind w:right="-82"/>
              <w:rPr>
                <w:color w:val="000000"/>
                <w:spacing w:val="-1"/>
              </w:rPr>
            </w:pPr>
            <w:r w:rsidRPr="00BE26FA">
              <w:rPr>
                <w:bCs/>
                <w:color w:val="000000"/>
                <w:spacing w:val="-1"/>
              </w:rPr>
              <w:t>Виды разрешенного использования объектов капитального строительства не установлены</w:t>
            </w:r>
          </w:p>
        </w:tc>
        <w:tc>
          <w:tcPr>
            <w:tcW w:w="3964" w:type="dxa"/>
            <w:vMerge/>
          </w:tcPr>
          <w:p w:rsidR="00221C9C" w:rsidRPr="00C220FA" w:rsidRDefault="00221C9C" w:rsidP="00221C9C">
            <w:pPr>
              <w:shd w:val="clear" w:color="auto" w:fill="FFFFFF"/>
              <w:tabs>
                <w:tab w:val="left" w:pos="0"/>
              </w:tabs>
              <w:spacing w:line="260" w:lineRule="exact"/>
              <w:ind w:right="-82"/>
              <w:jc w:val="center"/>
            </w:pPr>
          </w:p>
        </w:tc>
      </w:tr>
      <w:tr w:rsidR="00221C9C" w:rsidRPr="00C220FA" w:rsidTr="00221C9C">
        <w:trPr>
          <w:trHeight w:val="498"/>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pPr>
            <w:r w:rsidRPr="00C220FA">
              <w:rPr>
                <w:b/>
                <w:bCs/>
                <w:color w:val="000000"/>
                <w:spacing w:val="-1"/>
                <w:sz w:val="32"/>
                <w:szCs w:val="32"/>
              </w:rPr>
              <w:t>Условно разрешенные</w:t>
            </w:r>
          </w:p>
        </w:tc>
      </w:tr>
      <w:tr w:rsidR="00221C9C" w:rsidRPr="00C220FA" w:rsidTr="00221C9C">
        <w:trPr>
          <w:trHeight w:val="349"/>
        </w:trPr>
        <w:tc>
          <w:tcPr>
            <w:tcW w:w="10083" w:type="dxa"/>
            <w:gridSpan w:val="3"/>
            <w:vAlign w:val="center"/>
          </w:tcPr>
          <w:p w:rsidR="00221C9C" w:rsidRPr="00C220FA" w:rsidRDefault="00221C9C" w:rsidP="00221C9C">
            <w:pPr>
              <w:shd w:val="clear" w:color="auto" w:fill="FFFFFF"/>
              <w:tabs>
                <w:tab w:val="num" w:pos="1254"/>
                <w:tab w:val="left" w:pos="9781"/>
              </w:tabs>
              <w:spacing w:line="274" w:lineRule="exact"/>
              <w:ind w:right="-82"/>
              <w:jc w:val="center"/>
              <w:rPr>
                <w:color w:val="000000"/>
                <w:spacing w:val="-1"/>
              </w:rPr>
            </w:pPr>
            <w:r w:rsidRPr="00402BCB">
              <w:rPr>
                <w:bCs/>
                <w:color w:val="000000"/>
                <w:spacing w:val="-1"/>
              </w:rPr>
              <w:t xml:space="preserve">Виды разрешенного использования </w:t>
            </w:r>
            <w:r>
              <w:rPr>
                <w:bCs/>
                <w:color w:val="000000"/>
                <w:spacing w:val="-1"/>
              </w:rPr>
              <w:t xml:space="preserve">земельных участков и </w:t>
            </w:r>
            <w:r w:rsidRPr="00402BCB">
              <w:rPr>
                <w:bCs/>
                <w:color w:val="000000"/>
                <w:spacing w:val="-1"/>
              </w:rPr>
              <w:t>объектов капитального строительства не установлены</w:t>
            </w:r>
          </w:p>
        </w:tc>
      </w:tr>
      <w:tr w:rsidR="00221C9C" w:rsidRPr="00C220FA" w:rsidTr="00221C9C">
        <w:trPr>
          <w:trHeight w:val="529"/>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pPr>
            <w:r w:rsidRPr="00C220FA">
              <w:rPr>
                <w:b/>
                <w:bCs/>
                <w:color w:val="000000"/>
                <w:spacing w:val="-1"/>
                <w:sz w:val="32"/>
                <w:szCs w:val="32"/>
              </w:rPr>
              <w:t>Вспомогательные</w:t>
            </w:r>
          </w:p>
        </w:tc>
      </w:tr>
      <w:tr w:rsidR="00221C9C" w:rsidRPr="00C220FA" w:rsidTr="00221C9C">
        <w:trPr>
          <w:trHeight w:val="349"/>
        </w:trPr>
        <w:tc>
          <w:tcPr>
            <w:tcW w:w="10083" w:type="dxa"/>
            <w:gridSpan w:val="3"/>
            <w:vAlign w:val="center"/>
          </w:tcPr>
          <w:p w:rsidR="00221C9C" w:rsidRPr="00C220FA" w:rsidRDefault="00221C9C" w:rsidP="00221C9C">
            <w:pPr>
              <w:shd w:val="clear" w:color="auto" w:fill="FFFFFF"/>
              <w:tabs>
                <w:tab w:val="num" w:pos="1254"/>
                <w:tab w:val="left" w:pos="9781"/>
              </w:tabs>
              <w:spacing w:line="274" w:lineRule="exact"/>
              <w:ind w:right="-82"/>
              <w:jc w:val="center"/>
              <w:rPr>
                <w:color w:val="000000"/>
                <w:spacing w:val="-1"/>
              </w:rPr>
            </w:pPr>
            <w:r w:rsidRPr="00402BCB">
              <w:rPr>
                <w:bCs/>
                <w:color w:val="000000"/>
                <w:spacing w:val="-1"/>
              </w:rPr>
              <w:lastRenderedPageBreak/>
              <w:t xml:space="preserve">Виды разрешенного использования </w:t>
            </w:r>
            <w:r>
              <w:rPr>
                <w:bCs/>
                <w:color w:val="000000"/>
                <w:spacing w:val="-1"/>
              </w:rPr>
              <w:t xml:space="preserve">земельных участков и </w:t>
            </w:r>
            <w:r w:rsidRPr="00402BCB">
              <w:rPr>
                <w:bCs/>
                <w:color w:val="000000"/>
                <w:spacing w:val="-1"/>
              </w:rPr>
              <w:t>объектов капитального строительства не установлены</w:t>
            </w:r>
          </w:p>
        </w:tc>
      </w:tr>
    </w:tbl>
    <w:p w:rsidR="00221C9C" w:rsidRDefault="00221C9C" w:rsidP="00221C9C">
      <w:pPr>
        <w:shd w:val="clear" w:color="auto" w:fill="FFFFFF"/>
        <w:tabs>
          <w:tab w:val="left" w:pos="9781"/>
        </w:tabs>
        <w:spacing w:line="274" w:lineRule="exact"/>
        <w:ind w:right="-82" w:firstLine="453"/>
        <w:jc w:val="center"/>
        <w:rPr>
          <w:b/>
          <w:bCs/>
          <w:color w:val="000000"/>
          <w:spacing w:val="-1"/>
          <w:sz w:val="28"/>
          <w:szCs w:val="28"/>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ind w:firstLine="540"/>
        <w:jc w:val="both"/>
      </w:pPr>
      <w:r>
        <w:t xml:space="preserve"> Для земельных участков </w:t>
      </w:r>
      <w:r w:rsidRPr="008D27C5">
        <w:t>и иных объектов недвижимости</w:t>
      </w:r>
      <w:r>
        <w:t xml:space="preserve">, </w:t>
      </w:r>
      <w:r w:rsidRPr="008D27C5">
        <w:t xml:space="preserve">расположенных в </w:t>
      </w:r>
      <w:proofErr w:type="spellStart"/>
      <w:r w:rsidRPr="008D27C5">
        <w:t>водоохранных</w:t>
      </w:r>
      <w:proofErr w:type="spellEnd"/>
      <w:r w:rsidRPr="008D27C5">
        <w:t xml:space="preserve"> зонах водных объектов</w:t>
      </w:r>
      <w:r>
        <w:t xml:space="preserve"> </w:t>
      </w:r>
      <w:r w:rsidRPr="00B659F9">
        <w:t>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В границах </w:t>
      </w:r>
      <w:proofErr w:type="spellStart"/>
      <w:r w:rsidRPr="00B659F9">
        <w:rPr>
          <w:rFonts w:ascii="Times New Roman" w:hAnsi="Times New Roman" w:cs="Times New Roman"/>
          <w:sz w:val="24"/>
          <w:szCs w:val="24"/>
        </w:rPr>
        <w:t>водоохранных</w:t>
      </w:r>
      <w:proofErr w:type="spellEnd"/>
      <w:r w:rsidRPr="00B659F9">
        <w:rPr>
          <w:rFonts w:ascii="Times New Roman" w:hAnsi="Times New Roman" w:cs="Times New Roman"/>
          <w:sz w:val="24"/>
          <w:szCs w:val="24"/>
        </w:rPr>
        <w:t xml:space="preserve"> зон допускаются: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Default="00221C9C" w:rsidP="00221C9C">
      <w:pPr>
        <w:ind w:firstLine="567"/>
        <w:jc w:val="both"/>
        <w:rPr>
          <w:bCs/>
          <w:kern w:val="1"/>
        </w:rPr>
      </w:pPr>
      <w:r>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посадка высокоствольных деревьев;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lastRenderedPageBreak/>
        <w:t>- загрязнение территории нечистотами, мусором, навозом, промышленными отходами и др.;</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B659F9">
        <w:rPr>
          <w:rFonts w:ascii="Times New Roman" w:hAnsi="Times New Roman" w:cs="Times New Roman"/>
          <w:sz w:val="24"/>
          <w:szCs w:val="24"/>
        </w:rPr>
        <w:t>шламохранилищ</w:t>
      </w:r>
      <w:proofErr w:type="spellEnd"/>
      <w:r w:rsidRPr="00B659F9">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t>500 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B659F9">
        <w:rPr>
          <w:rFonts w:ascii="Times New Roman" w:hAnsi="Times New Roman" w:cs="Times New Roman"/>
          <w:sz w:val="24"/>
          <w:szCs w:val="24"/>
        </w:rPr>
        <w:t>Роспотребнадзора</w:t>
      </w:r>
      <w:proofErr w:type="spellEnd"/>
      <w:r w:rsidRPr="00B659F9">
        <w:rPr>
          <w:rFonts w:ascii="Times New Roman" w:hAnsi="Times New Roman" w:cs="Times New Roman"/>
          <w:sz w:val="24"/>
          <w:szCs w:val="24"/>
        </w:rPr>
        <w:t>.</w:t>
      </w:r>
    </w:p>
    <w:p w:rsidR="00221C9C" w:rsidRPr="008863DD" w:rsidRDefault="00221C9C" w:rsidP="00221C9C">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w:t>
      </w:r>
      <w:r w:rsidRPr="00B659F9">
        <w:rPr>
          <w:rFonts w:ascii="Times New Roman" w:hAnsi="Times New Roman" w:cs="Times New Roman"/>
          <w:sz w:val="24"/>
          <w:szCs w:val="24"/>
        </w:rPr>
        <w:lastRenderedPageBreak/>
        <w:t>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Default="00221C9C" w:rsidP="00221C9C">
      <w:pPr>
        <w:shd w:val="clear" w:color="auto" w:fill="FFFFFF"/>
        <w:tabs>
          <w:tab w:val="left" w:pos="9638"/>
          <w:tab w:val="left" w:pos="9781"/>
        </w:tabs>
        <w:spacing w:line="274" w:lineRule="exact"/>
        <w:ind w:right="-82" w:firstLine="360"/>
        <w:jc w:val="both"/>
        <w:rPr>
          <w:b/>
          <w:bCs/>
          <w:color w:val="000000"/>
          <w:spacing w:val="4"/>
        </w:rPr>
      </w:pPr>
    </w:p>
    <w:p w:rsidR="00221C9C" w:rsidRDefault="00221C9C" w:rsidP="00221C9C">
      <w:pPr>
        <w:pStyle w:val="33"/>
        <w:tabs>
          <w:tab w:val="left" w:pos="9781"/>
        </w:tabs>
        <w:ind w:right="515"/>
        <w:rPr>
          <w:bCs w:val="0"/>
          <w:color w:val="000000"/>
          <w:sz w:val="28"/>
          <w:szCs w:val="28"/>
          <w:u w:val="single"/>
        </w:rPr>
      </w:pPr>
    </w:p>
    <w:p w:rsidR="00221C9C" w:rsidRDefault="00221C9C" w:rsidP="00221C9C">
      <w:pPr>
        <w:pStyle w:val="33"/>
        <w:tabs>
          <w:tab w:val="left" w:pos="9781"/>
        </w:tabs>
        <w:ind w:right="515"/>
        <w:rPr>
          <w:bCs w:val="0"/>
          <w:color w:val="000000"/>
          <w:sz w:val="28"/>
          <w:szCs w:val="28"/>
          <w:u w:val="single"/>
        </w:rPr>
      </w:pPr>
    </w:p>
    <w:p w:rsidR="00221C9C" w:rsidRDefault="00221C9C" w:rsidP="00221C9C">
      <w:pPr>
        <w:pStyle w:val="33"/>
        <w:tabs>
          <w:tab w:val="left" w:pos="9781"/>
        </w:tabs>
        <w:ind w:right="515"/>
        <w:rPr>
          <w:bCs w:val="0"/>
          <w:color w:val="000000"/>
          <w:sz w:val="28"/>
          <w:szCs w:val="28"/>
          <w:u w:val="single"/>
        </w:rPr>
      </w:pPr>
    </w:p>
    <w:p w:rsidR="00221C9C" w:rsidRPr="00F93613" w:rsidRDefault="00221C9C" w:rsidP="00221C9C">
      <w:pPr>
        <w:pStyle w:val="33"/>
        <w:tabs>
          <w:tab w:val="left" w:pos="9781"/>
        </w:tabs>
        <w:ind w:right="515"/>
        <w:rPr>
          <w:b w:val="0"/>
          <w:bCs w:val="0"/>
          <w:color w:val="000000"/>
        </w:rPr>
      </w:pPr>
      <w:r w:rsidRPr="00F93613">
        <w:rPr>
          <w:bCs w:val="0"/>
          <w:color w:val="000000"/>
          <w:sz w:val="28"/>
          <w:szCs w:val="28"/>
          <w:u w:val="single"/>
        </w:rPr>
        <w:t>СЗЗ предприятий и объектов</w:t>
      </w:r>
    </w:p>
    <w:p w:rsidR="00221C9C" w:rsidRPr="00F93613" w:rsidRDefault="00221C9C" w:rsidP="00221C9C">
      <w:pPr>
        <w:jc w:val="both"/>
        <w:rPr>
          <w:color w:val="000000"/>
        </w:rPr>
      </w:pPr>
      <w:r w:rsidRPr="00F93613">
        <w:rPr>
          <w:color w:val="000000"/>
        </w:rPr>
        <w:t xml:space="preserve">      </w:t>
      </w:r>
    </w:p>
    <w:p w:rsidR="00221C9C" w:rsidRPr="00F93613" w:rsidRDefault="00221C9C" w:rsidP="00221C9C">
      <w:pPr>
        <w:pStyle w:val="33"/>
        <w:tabs>
          <w:tab w:val="left" w:pos="9781"/>
        </w:tabs>
        <w:ind w:left="0" w:right="-82" w:firstLine="573"/>
        <w:rPr>
          <w:color w:val="000000"/>
        </w:rPr>
      </w:pPr>
      <w:r w:rsidRPr="00F93613">
        <w:t xml:space="preserve">      </w:t>
      </w:r>
      <w:r w:rsidRPr="00F93613">
        <w:rPr>
          <w:color w:val="000000"/>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221C9C" w:rsidRPr="00F93613" w:rsidRDefault="00221C9C" w:rsidP="00221C9C">
      <w:pPr>
        <w:pStyle w:val="33"/>
        <w:tabs>
          <w:tab w:val="num" w:pos="360"/>
          <w:tab w:val="left" w:pos="9781"/>
        </w:tabs>
        <w:spacing w:line="260" w:lineRule="exact"/>
        <w:ind w:left="360" w:right="516"/>
        <w:rPr>
          <w:b w:val="0"/>
          <w:bCs w:val="0"/>
          <w:u w:val="single"/>
        </w:rPr>
      </w:pPr>
      <w:r w:rsidRPr="00F93613">
        <w:rPr>
          <w:b w:val="0"/>
          <w:bCs w:val="0"/>
        </w:rPr>
        <w:t xml:space="preserve">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u w:val="single"/>
        </w:rPr>
        <w:t>В санитарно-защитной зоне не допускается размещать:</w:t>
      </w:r>
      <w:r w:rsidRPr="00F93613">
        <w:rPr>
          <w:color w:val="000000"/>
        </w:rPr>
        <w:t xml:space="preserve">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жилую застройку, включая отдельные жилые дома;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ландшафтно-рекреационные зоны;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зоны отдыха;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территории курортов, санаториев и домов отдыха;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территории садоводческих товариществ и коттеджной застройки;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спортивные сооружения;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детские площадки;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образовательные и детские учреждения;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лечебно-профилактические и оздоровительные учреждения общего пользования.</w:t>
      </w:r>
    </w:p>
    <w:p w:rsidR="00221C9C" w:rsidRPr="00F93613" w:rsidRDefault="00221C9C" w:rsidP="00221C9C">
      <w:pPr>
        <w:pStyle w:val="s1"/>
        <w:shd w:val="clear" w:color="auto" w:fill="FFFFFF"/>
        <w:spacing w:before="0" w:beforeAutospacing="0" w:after="0" w:afterAutospacing="0"/>
        <w:ind w:firstLine="720"/>
        <w:jc w:val="both"/>
        <w:rPr>
          <w:color w:val="000000"/>
        </w:rPr>
      </w:pP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b/>
          <w:bCs/>
        </w:rPr>
        <w:t xml:space="preserve"> </w:t>
      </w:r>
      <w:r w:rsidRPr="00F93613">
        <w:rPr>
          <w:color w:val="000000"/>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221C9C" w:rsidRPr="00F93613" w:rsidRDefault="00221C9C" w:rsidP="00221C9C">
      <w:pPr>
        <w:pStyle w:val="s1"/>
        <w:shd w:val="clear" w:color="auto" w:fill="FFFFFF"/>
        <w:spacing w:before="0" w:beforeAutospacing="0" w:after="0" w:afterAutospacing="0"/>
        <w:ind w:firstLine="720"/>
        <w:jc w:val="both"/>
        <w:rPr>
          <w:color w:val="000000"/>
          <w:u w:val="single"/>
        </w:rPr>
      </w:pPr>
    </w:p>
    <w:p w:rsidR="00221C9C" w:rsidRPr="00F93613" w:rsidRDefault="00221C9C" w:rsidP="00221C9C">
      <w:pPr>
        <w:pStyle w:val="s1"/>
        <w:shd w:val="clear" w:color="auto" w:fill="FFFFFF"/>
        <w:spacing w:before="0" w:beforeAutospacing="0" w:after="0" w:afterAutospacing="0"/>
        <w:ind w:firstLine="720"/>
        <w:jc w:val="both"/>
        <w:rPr>
          <w:color w:val="000000"/>
          <w:u w:val="single"/>
        </w:rPr>
      </w:pPr>
      <w:r w:rsidRPr="00F93613">
        <w:rPr>
          <w:color w:val="000000"/>
          <w:u w:val="single"/>
        </w:rPr>
        <w:t>Допускается размещать в границах санитарно-защитной зоны промышленного объекта или производства: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нежилые помещения для дежурного аварийного персонала;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помещения для пребывания работающих по вахтовому методу (не более двух недель);</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здания управления;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конструкторские бюро;</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здания административного назначения;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научно-исследовательские лаборатории;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поликлиники;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спортивно-оздоровительные сооружения закрытого типа;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бани;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прачечные;</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объекты торговли и общественного питания;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мотели;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гостиницы;</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гаражи;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lastRenderedPageBreak/>
        <w:t>площадки и сооружения для хранения общественного и индивидуального транспорта;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пожарные депо;</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местные и транзитные коммуникации;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ЛЭП, электроподстанции;</w:t>
      </w:r>
    </w:p>
    <w:p w:rsidR="00221C9C" w:rsidRPr="00F93613" w:rsidRDefault="00221C9C" w:rsidP="00221C9C">
      <w:pPr>
        <w:pStyle w:val="s1"/>
        <w:shd w:val="clear" w:color="auto" w:fill="FFFFFF"/>
        <w:spacing w:before="0" w:beforeAutospacing="0" w:after="0" w:afterAutospacing="0"/>
        <w:ind w:firstLine="720"/>
        <w:jc w:val="both"/>
        <w:rPr>
          <w:color w:val="000000"/>
        </w:rPr>
      </w:pPr>
      <w:proofErr w:type="spellStart"/>
      <w:r w:rsidRPr="00F93613">
        <w:rPr>
          <w:color w:val="000000"/>
        </w:rPr>
        <w:t>нефте</w:t>
      </w:r>
      <w:proofErr w:type="spellEnd"/>
      <w:r w:rsidRPr="00F93613">
        <w:rPr>
          <w:color w:val="000000"/>
        </w:rPr>
        <w:t>- и газопроводы;</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артезианские скважины для технического водоснабжения;</w:t>
      </w:r>
    </w:p>
    <w:p w:rsidR="00221C9C" w:rsidRPr="00F93613" w:rsidRDefault="00221C9C" w:rsidP="00221C9C">
      <w:pPr>
        <w:pStyle w:val="s1"/>
        <w:shd w:val="clear" w:color="auto" w:fill="FFFFFF"/>
        <w:spacing w:before="0" w:beforeAutospacing="0" w:after="0" w:afterAutospacing="0"/>
        <w:ind w:firstLine="720"/>
        <w:jc w:val="both"/>
        <w:rPr>
          <w:color w:val="000000"/>
        </w:rPr>
      </w:pPr>
      <w:proofErr w:type="spellStart"/>
      <w:r w:rsidRPr="00F93613">
        <w:rPr>
          <w:color w:val="000000"/>
        </w:rPr>
        <w:t>водоохлаждающие</w:t>
      </w:r>
      <w:proofErr w:type="spellEnd"/>
      <w:r w:rsidRPr="00F93613">
        <w:rPr>
          <w:color w:val="000000"/>
        </w:rPr>
        <w:t xml:space="preserve"> сооружения для подготовки технической воды;</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канализационные насосные станции, сооружения оборотного водоснабжения;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автозаправочные станции;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станции технического обслуживания автомобилей.</w:t>
      </w:r>
    </w:p>
    <w:p w:rsidR="00221C9C" w:rsidRPr="00F93613" w:rsidRDefault="00221C9C" w:rsidP="00221C9C">
      <w:pPr>
        <w:pStyle w:val="33"/>
        <w:tabs>
          <w:tab w:val="num" w:pos="0"/>
          <w:tab w:val="num" w:pos="1425"/>
          <w:tab w:val="num" w:pos="2432"/>
          <w:tab w:val="left" w:pos="9781"/>
        </w:tabs>
        <w:ind w:left="0" w:right="515" w:firstLine="360"/>
        <w:rPr>
          <w:b w:val="0"/>
        </w:rPr>
      </w:pPr>
    </w:p>
    <w:p w:rsidR="00221C9C" w:rsidRPr="00F93613" w:rsidRDefault="00221C9C" w:rsidP="00221C9C">
      <w:pPr>
        <w:shd w:val="clear" w:color="auto" w:fill="FFFFFF"/>
        <w:tabs>
          <w:tab w:val="left" w:pos="9781"/>
        </w:tabs>
        <w:ind w:right="-82" w:firstLine="720"/>
        <w:jc w:val="both"/>
        <w:rPr>
          <w:b/>
          <w:color w:val="000000"/>
        </w:rPr>
      </w:pPr>
      <w:r w:rsidRPr="00F93613">
        <w:rPr>
          <w:color w:val="000000"/>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221C9C" w:rsidRPr="00F93613" w:rsidRDefault="00221C9C" w:rsidP="00221C9C">
      <w:pPr>
        <w:shd w:val="clear" w:color="auto" w:fill="FFFFFF"/>
        <w:tabs>
          <w:tab w:val="left" w:pos="9781"/>
        </w:tabs>
        <w:ind w:right="-82" w:firstLine="720"/>
        <w:jc w:val="both"/>
        <w:rPr>
          <w:color w:val="000000"/>
        </w:rPr>
      </w:pPr>
    </w:p>
    <w:p w:rsidR="00221C9C" w:rsidRPr="00F93613" w:rsidRDefault="00221C9C" w:rsidP="00221C9C">
      <w:pPr>
        <w:shd w:val="clear" w:color="auto" w:fill="FFFFFF"/>
        <w:tabs>
          <w:tab w:val="num" w:pos="1368"/>
          <w:tab w:val="left" w:pos="9781"/>
        </w:tabs>
        <w:spacing w:line="274" w:lineRule="exact"/>
        <w:ind w:right="-82" w:firstLine="453"/>
        <w:jc w:val="both"/>
        <w:rPr>
          <w:color w:val="000000"/>
        </w:rPr>
      </w:pPr>
      <w:r w:rsidRPr="00F93613">
        <w:rPr>
          <w:color w:val="000000"/>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221C9C" w:rsidRPr="00C220FA" w:rsidRDefault="00221C9C" w:rsidP="00221C9C">
      <w:pPr>
        <w:shd w:val="clear" w:color="auto" w:fill="FFFFFF"/>
        <w:tabs>
          <w:tab w:val="left" w:pos="9781"/>
        </w:tabs>
        <w:spacing w:line="274" w:lineRule="exact"/>
        <w:ind w:right="-82" w:firstLine="453"/>
        <w:jc w:val="center"/>
        <w:rPr>
          <w:b/>
          <w:bCs/>
          <w:color w:val="000000"/>
          <w:spacing w:val="-1"/>
          <w:sz w:val="28"/>
          <w:szCs w:val="28"/>
        </w:rPr>
      </w:pPr>
    </w:p>
    <w:p w:rsidR="00221C9C" w:rsidRPr="00C220FA" w:rsidRDefault="00221C9C" w:rsidP="00221C9C">
      <w:pPr>
        <w:pStyle w:val="33"/>
        <w:tabs>
          <w:tab w:val="left" w:pos="9638"/>
        </w:tabs>
        <w:ind w:left="0" w:right="-82" w:firstLine="360"/>
      </w:pPr>
    </w:p>
    <w:p w:rsidR="00221C9C" w:rsidRPr="00C220FA" w:rsidRDefault="00221C9C" w:rsidP="00221C9C">
      <w:pPr>
        <w:shd w:val="clear" w:color="auto" w:fill="FFFFFF"/>
        <w:tabs>
          <w:tab w:val="num" w:pos="1368"/>
          <w:tab w:val="left" w:pos="9781"/>
        </w:tabs>
        <w:spacing w:line="274" w:lineRule="exact"/>
        <w:ind w:right="-82"/>
        <w:jc w:val="center"/>
        <w:rPr>
          <w:b/>
        </w:rPr>
      </w:pPr>
    </w:p>
    <w:p w:rsidR="00221C9C" w:rsidRPr="00C220FA" w:rsidRDefault="00221C9C" w:rsidP="00221C9C">
      <w:pPr>
        <w:shd w:val="clear" w:color="auto" w:fill="FFFFFF"/>
        <w:tabs>
          <w:tab w:val="left" w:pos="9781"/>
        </w:tabs>
        <w:spacing w:line="260" w:lineRule="exact"/>
        <w:ind w:right="-82" w:firstLine="360"/>
        <w:jc w:val="center"/>
        <w:rPr>
          <w:b/>
          <w:bCs/>
          <w:color w:val="000000"/>
          <w:spacing w:val="-1"/>
          <w:u w:val="single"/>
        </w:rPr>
      </w:pPr>
    </w:p>
    <w:p w:rsidR="00221C9C" w:rsidRPr="00C220FA" w:rsidRDefault="00221C9C" w:rsidP="00221C9C">
      <w:pPr>
        <w:shd w:val="clear" w:color="auto" w:fill="FFFFFF"/>
        <w:tabs>
          <w:tab w:val="left" w:pos="9781"/>
        </w:tabs>
        <w:spacing w:line="260" w:lineRule="exact"/>
        <w:ind w:right="-82" w:firstLine="360"/>
        <w:jc w:val="center"/>
        <w:rPr>
          <w:b/>
          <w:bCs/>
          <w:color w:val="000000"/>
          <w:spacing w:val="-1"/>
          <w:u w:val="single"/>
        </w:rPr>
      </w:pPr>
      <w:r w:rsidRPr="00C220FA">
        <w:rPr>
          <w:b/>
          <w:bCs/>
          <w:color w:val="000000"/>
          <w:spacing w:val="-1"/>
          <w:u w:val="single"/>
        </w:rPr>
        <w:t xml:space="preserve">ЗОНЫ </w:t>
      </w:r>
      <w:r>
        <w:rPr>
          <w:b/>
          <w:bCs/>
          <w:color w:val="000000"/>
          <w:spacing w:val="-1"/>
          <w:u w:val="single"/>
        </w:rPr>
        <w:t>КУЛЬТОВЫХ ОБЪЕКТОВ И СООРУЖЕНИЙ</w:t>
      </w:r>
    </w:p>
    <w:p w:rsidR="00221C9C" w:rsidRPr="00C220FA" w:rsidRDefault="00221C9C" w:rsidP="00221C9C">
      <w:pPr>
        <w:shd w:val="clear" w:color="auto" w:fill="FFFFFF"/>
        <w:tabs>
          <w:tab w:val="left" w:pos="9781"/>
        </w:tabs>
        <w:spacing w:line="260" w:lineRule="exact"/>
        <w:ind w:right="-82" w:firstLine="360"/>
        <w:jc w:val="center"/>
        <w:rPr>
          <w:b/>
          <w:bCs/>
          <w:color w:val="000000"/>
          <w:spacing w:val="-1"/>
          <w:u w:val="single"/>
        </w:rPr>
      </w:pPr>
    </w:p>
    <w:p w:rsidR="00221C9C" w:rsidRPr="00C220FA" w:rsidRDefault="00221C9C" w:rsidP="00221C9C">
      <w:pPr>
        <w:shd w:val="clear" w:color="auto" w:fill="FFFFFF"/>
        <w:tabs>
          <w:tab w:val="left" w:pos="9781"/>
        </w:tabs>
        <w:spacing w:line="260" w:lineRule="exact"/>
        <w:ind w:right="-82" w:firstLine="360"/>
        <w:jc w:val="both"/>
        <w:rPr>
          <w:b/>
          <w:bCs/>
          <w:color w:val="000000"/>
          <w:spacing w:val="-1"/>
          <w:sz w:val="32"/>
          <w:szCs w:val="32"/>
        </w:rPr>
      </w:pPr>
      <w:r>
        <w:rPr>
          <w:b/>
          <w:bCs/>
          <w:color w:val="000000"/>
          <w:spacing w:val="-1"/>
          <w:sz w:val="32"/>
          <w:szCs w:val="32"/>
        </w:rPr>
        <w:t>К</w:t>
      </w:r>
      <w:r w:rsidRPr="00C220FA">
        <w:rPr>
          <w:b/>
          <w:bCs/>
          <w:color w:val="000000"/>
          <w:spacing w:val="-1"/>
          <w:sz w:val="32"/>
          <w:szCs w:val="32"/>
        </w:rPr>
        <w:t xml:space="preserve">-1 – Зона </w:t>
      </w:r>
      <w:r>
        <w:rPr>
          <w:b/>
          <w:bCs/>
          <w:color w:val="000000"/>
          <w:spacing w:val="-1"/>
          <w:sz w:val="32"/>
          <w:szCs w:val="32"/>
        </w:rPr>
        <w:t>культовых объектов и сооружений</w:t>
      </w:r>
    </w:p>
    <w:p w:rsidR="00221C9C" w:rsidRPr="00C220FA" w:rsidRDefault="00221C9C" w:rsidP="00221C9C">
      <w:pPr>
        <w:shd w:val="clear" w:color="auto" w:fill="FFFFFF"/>
        <w:tabs>
          <w:tab w:val="left" w:pos="9781"/>
        </w:tabs>
        <w:spacing w:line="260" w:lineRule="exact"/>
        <w:ind w:right="-82"/>
        <w:jc w:val="both"/>
        <w:rPr>
          <w:b/>
          <w:bCs/>
          <w:color w:val="000000"/>
          <w:spacing w:val="-1"/>
        </w:rPr>
      </w:pPr>
    </w:p>
    <w:p w:rsidR="00221C9C" w:rsidRPr="00C220FA" w:rsidRDefault="00221C9C" w:rsidP="00221C9C">
      <w:pPr>
        <w:shd w:val="clear" w:color="auto" w:fill="FFFFFF"/>
        <w:tabs>
          <w:tab w:val="left" w:pos="9781"/>
        </w:tabs>
        <w:ind w:right="7" w:firstLine="570"/>
        <w:jc w:val="both"/>
        <w:rPr>
          <w:b/>
          <w:bCs/>
          <w:spacing w:val="8"/>
        </w:rPr>
      </w:pPr>
      <w:r w:rsidRPr="00C220FA">
        <w:rPr>
          <w:b/>
          <w:bCs/>
          <w:color w:val="000000"/>
          <w:spacing w:val="-1"/>
        </w:rPr>
        <w:t xml:space="preserve">       </w:t>
      </w:r>
      <w:r w:rsidRPr="00C220FA">
        <w:rPr>
          <w:b/>
          <w:bCs/>
          <w:spacing w:val="8"/>
        </w:rPr>
        <w:t xml:space="preserve">Зона предназначена для </w:t>
      </w:r>
      <w:r>
        <w:rPr>
          <w:b/>
          <w:bCs/>
          <w:spacing w:val="8"/>
        </w:rPr>
        <w:t>строительства, реконструкции и эксплуатации зданий и сооружений храмов</w:t>
      </w:r>
    </w:p>
    <w:p w:rsidR="00221C9C" w:rsidRPr="00C220FA" w:rsidRDefault="00221C9C" w:rsidP="00221C9C">
      <w:pPr>
        <w:shd w:val="clear" w:color="auto" w:fill="FFFFFF"/>
        <w:tabs>
          <w:tab w:val="left" w:pos="9781"/>
        </w:tabs>
        <w:ind w:right="7" w:firstLine="570"/>
        <w:jc w:val="both"/>
        <w:rPr>
          <w:b/>
          <w:bCs/>
          <w:color w:val="000000"/>
          <w:spacing w:val="-1"/>
        </w:rPr>
      </w:pPr>
      <w:r w:rsidRPr="00C220FA">
        <w:rPr>
          <w:b/>
          <w:bCs/>
          <w:color w:val="000000"/>
          <w:spacing w:val="-1"/>
        </w:rPr>
        <w:t xml:space="preserve">   </w:t>
      </w: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3965"/>
      </w:tblGrid>
      <w:tr w:rsidR="00221C9C" w:rsidRPr="00C220FA" w:rsidTr="00221C9C">
        <w:trPr>
          <w:trHeight w:val="1453"/>
        </w:trPr>
        <w:tc>
          <w:tcPr>
            <w:tcW w:w="2519" w:type="dxa"/>
            <w:vAlign w:val="center"/>
          </w:tcPr>
          <w:p w:rsidR="00221C9C" w:rsidRPr="00C220FA" w:rsidRDefault="00221C9C" w:rsidP="00221C9C">
            <w:pPr>
              <w:shd w:val="clear" w:color="auto" w:fill="FFFFFF"/>
              <w:tabs>
                <w:tab w:val="left" w:pos="0"/>
              </w:tabs>
              <w:spacing w:line="260" w:lineRule="exact"/>
              <w:ind w:left="180" w:right="-82"/>
              <w:jc w:val="center"/>
              <w:rPr>
                <w:b/>
                <w:bCs/>
                <w:color w:val="000000"/>
                <w:spacing w:val="-1"/>
              </w:rPr>
            </w:pPr>
          </w:p>
          <w:p w:rsidR="00221C9C" w:rsidRPr="00C220FA" w:rsidRDefault="00221C9C" w:rsidP="00221C9C">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599" w:type="dxa"/>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5" w:type="dxa"/>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C220FA" w:rsidTr="00221C9C">
        <w:trPr>
          <w:trHeight w:val="427"/>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221C9C" w:rsidRPr="00C220FA" w:rsidTr="00221C9C">
        <w:trPr>
          <w:trHeight w:val="349"/>
        </w:trPr>
        <w:tc>
          <w:tcPr>
            <w:tcW w:w="2519" w:type="dxa"/>
          </w:tcPr>
          <w:p w:rsidR="00221C9C" w:rsidRDefault="00221C9C" w:rsidP="00221C9C">
            <w:pPr>
              <w:shd w:val="clear" w:color="auto" w:fill="FFFFFF"/>
              <w:tabs>
                <w:tab w:val="left" w:pos="0"/>
              </w:tabs>
              <w:spacing w:line="260" w:lineRule="exact"/>
              <w:ind w:right="-82"/>
            </w:pPr>
            <w:r>
              <w:t xml:space="preserve">Религиозное использование </w:t>
            </w:r>
          </w:p>
          <w:p w:rsidR="00221C9C" w:rsidRDefault="00221C9C" w:rsidP="00221C9C">
            <w:pPr>
              <w:shd w:val="clear" w:color="auto" w:fill="FFFFFF"/>
              <w:tabs>
                <w:tab w:val="left" w:pos="0"/>
              </w:tabs>
              <w:spacing w:line="260" w:lineRule="exact"/>
              <w:ind w:right="-82"/>
            </w:pPr>
            <w:r>
              <w:t>(код 3.7)</w:t>
            </w:r>
          </w:p>
          <w:p w:rsidR="00221C9C" w:rsidRPr="00C220FA" w:rsidRDefault="00221C9C" w:rsidP="00221C9C">
            <w:pPr>
              <w:shd w:val="clear" w:color="auto" w:fill="FFFFFF"/>
              <w:tabs>
                <w:tab w:val="left" w:pos="0"/>
              </w:tabs>
              <w:spacing w:line="260" w:lineRule="exact"/>
              <w:ind w:right="-82"/>
              <w:rPr>
                <w:bCs/>
                <w:i/>
                <w:color w:val="000000"/>
                <w:spacing w:val="-1"/>
              </w:rPr>
            </w:pPr>
          </w:p>
        </w:tc>
        <w:tc>
          <w:tcPr>
            <w:tcW w:w="3599" w:type="dxa"/>
          </w:tcPr>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Церковь;</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Собор;</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Храм;</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Часовня;</w:t>
            </w:r>
          </w:p>
          <w:p w:rsidR="00221C9C" w:rsidRPr="00C220FA" w:rsidRDefault="00221C9C" w:rsidP="00221C9C">
            <w:pPr>
              <w:shd w:val="clear" w:color="auto" w:fill="FFFFFF"/>
              <w:tabs>
                <w:tab w:val="left" w:pos="0"/>
              </w:tabs>
              <w:spacing w:line="260" w:lineRule="exact"/>
              <w:ind w:right="-82"/>
              <w:rPr>
                <w:color w:val="000000"/>
                <w:spacing w:val="-1"/>
              </w:rPr>
            </w:pPr>
            <w:r>
              <w:rPr>
                <w:color w:val="000000"/>
                <w:spacing w:val="-1"/>
              </w:rPr>
              <w:t>Мечеть</w:t>
            </w:r>
            <w:r w:rsidRPr="00C220FA">
              <w:rPr>
                <w:color w:val="000000"/>
                <w:spacing w:val="-1"/>
              </w:rPr>
              <w:t>;</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Молельный дом;</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Дом священнослужителя;</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Скит;</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Воскресная школа;</w:t>
            </w:r>
          </w:p>
          <w:p w:rsidR="00221C9C" w:rsidRPr="00C220FA" w:rsidRDefault="00221C9C" w:rsidP="00221C9C">
            <w:pPr>
              <w:shd w:val="clear" w:color="auto" w:fill="FFFFFF"/>
              <w:tabs>
                <w:tab w:val="left" w:pos="0"/>
              </w:tabs>
              <w:spacing w:line="260" w:lineRule="exact"/>
              <w:ind w:right="-82"/>
              <w:rPr>
                <w:b/>
                <w:bCs/>
                <w:color w:val="000000"/>
                <w:spacing w:val="-1"/>
              </w:rPr>
            </w:pPr>
          </w:p>
        </w:tc>
        <w:tc>
          <w:tcPr>
            <w:tcW w:w="3965" w:type="dxa"/>
          </w:tcPr>
          <w:p w:rsidR="00221C9C" w:rsidRPr="001B2DC9" w:rsidRDefault="00221C9C" w:rsidP="00221C9C">
            <w:pPr>
              <w:jc w:val="both"/>
              <w:rPr>
                <w:b/>
              </w:rPr>
            </w:pPr>
            <w:r w:rsidRPr="001B2DC9">
              <w:rPr>
                <w:b/>
              </w:rPr>
              <w:t>Предельные размеры земельных участков, в том числе их площадь:</w:t>
            </w:r>
          </w:p>
          <w:p w:rsidR="00221C9C" w:rsidRPr="001B2DC9" w:rsidRDefault="00221C9C" w:rsidP="00221C9C">
            <w:pPr>
              <w:jc w:val="both"/>
              <w:rPr>
                <w:bCs/>
              </w:rPr>
            </w:pPr>
            <w:r w:rsidRPr="001B2DC9">
              <w:rPr>
                <w:bCs/>
              </w:rPr>
              <w:t xml:space="preserve">Минимальный размер земельного участка – </w:t>
            </w:r>
            <w:r>
              <w:rPr>
                <w:bCs/>
              </w:rPr>
              <w:t>1</w:t>
            </w:r>
            <w:r w:rsidRPr="001B2DC9">
              <w:rPr>
                <w:bCs/>
              </w:rPr>
              <w:t>0 м</w:t>
            </w:r>
          </w:p>
          <w:p w:rsidR="00221C9C" w:rsidRPr="001B2DC9" w:rsidRDefault="00221C9C" w:rsidP="00221C9C">
            <w:pPr>
              <w:jc w:val="both"/>
              <w:rPr>
                <w:bCs/>
              </w:rPr>
            </w:pPr>
            <w:r w:rsidRPr="001B2DC9">
              <w:rPr>
                <w:bCs/>
              </w:rPr>
              <w:t xml:space="preserve">Минимальная площадь земельного участка – </w:t>
            </w:r>
            <w:r>
              <w:rPr>
                <w:bCs/>
              </w:rPr>
              <w:t>1</w:t>
            </w:r>
            <w:r w:rsidRPr="001B2DC9">
              <w:rPr>
                <w:bCs/>
              </w:rPr>
              <w:t>00 кв. м.</w:t>
            </w:r>
          </w:p>
          <w:p w:rsidR="00221C9C" w:rsidRPr="001B2DC9" w:rsidRDefault="00221C9C" w:rsidP="00221C9C">
            <w:pPr>
              <w:jc w:val="both"/>
              <w:rPr>
                <w:bCs/>
              </w:rPr>
            </w:pPr>
            <w:r w:rsidRPr="001B2DC9">
              <w:rPr>
                <w:bCs/>
              </w:rPr>
              <w:t xml:space="preserve">Максимальная площадь земельного участка - </w:t>
            </w:r>
            <w:r>
              <w:rPr>
                <w:bCs/>
              </w:rPr>
              <w:t>90</w:t>
            </w:r>
            <w:r w:rsidRPr="001B2DC9">
              <w:rPr>
                <w:bCs/>
              </w:rPr>
              <w:t>0 кв.м.</w:t>
            </w:r>
          </w:p>
          <w:p w:rsidR="00221C9C" w:rsidRPr="001B2DC9" w:rsidRDefault="00221C9C" w:rsidP="00221C9C">
            <w:pPr>
              <w:jc w:val="both"/>
              <w:rPr>
                <w:b/>
              </w:rPr>
            </w:pPr>
            <w:r w:rsidRPr="001B2DC9">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1B2DC9">
                <w:rPr>
                  <w:b/>
                </w:rPr>
                <w:t>5 м</w:t>
              </w:r>
            </w:smartTag>
            <w:r w:rsidRPr="001B2DC9">
              <w:rPr>
                <w:b/>
              </w:rPr>
              <w:t>.</w:t>
            </w:r>
          </w:p>
          <w:p w:rsidR="00221C9C" w:rsidRPr="001B2DC9" w:rsidRDefault="00221C9C" w:rsidP="00221C9C">
            <w:pPr>
              <w:jc w:val="both"/>
              <w:rPr>
                <w:bCs/>
              </w:rPr>
            </w:pPr>
            <w:r w:rsidRPr="001B2DC9">
              <w:rPr>
                <w:bCs/>
              </w:rPr>
              <w:t xml:space="preserve">Для застроенных земельных участков при реконструкции объектов допускается размещать объект по сложившейся линии </w:t>
            </w:r>
            <w:r w:rsidRPr="001B2DC9">
              <w:rPr>
                <w:bCs/>
              </w:rPr>
              <w:lastRenderedPageBreak/>
              <w:t>застройки;</w:t>
            </w:r>
          </w:p>
          <w:p w:rsidR="00221C9C" w:rsidRPr="001B2DC9" w:rsidRDefault="00221C9C" w:rsidP="00221C9C">
            <w:pPr>
              <w:jc w:val="both"/>
              <w:rPr>
                <w:b/>
              </w:rPr>
            </w:pPr>
            <w:r w:rsidRPr="001B2DC9">
              <w:rPr>
                <w:b/>
              </w:rPr>
              <w:t>Предельное количество этажей или предельная высота зданий, строений, сооружений</w:t>
            </w:r>
          </w:p>
          <w:p w:rsidR="00221C9C" w:rsidRPr="001B2DC9" w:rsidRDefault="00221C9C" w:rsidP="00221C9C">
            <w:pPr>
              <w:jc w:val="both"/>
              <w:rPr>
                <w:bCs/>
              </w:rPr>
            </w:pPr>
            <w:r w:rsidRPr="001B2DC9">
              <w:rPr>
                <w:bCs/>
              </w:rPr>
              <w:t xml:space="preserve">Максимальное количество этажей – 3 </w:t>
            </w:r>
            <w:proofErr w:type="spellStart"/>
            <w:r w:rsidRPr="001B2DC9">
              <w:rPr>
                <w:bCs/>
              </w:rPr>
              <w:t>эт</w:t>
            </w:r>
            <w:proofErr w:type="spellEnd"/>
            <w:r w:rsidRPr="001B2DC9">
              <w:rPr>
                <w:bCs/>
              </w:rPr>
              <w:t>.</w:t>
            </w:r>
          </w:p>
          <w:p w:rsidR="00221C9C" w:rsidRPr="001B2DC9" w:rsidRDefault="00221C9C" w:rsidP="00221C9C">
            <w:pPr>
              <w:jc w:val="both"/>
              <w:rPr>
                <w:b/>
              </w:rPr>
            </w:pPr>
            <w:r w:rsidRPr="001B2DC9">
              <w:rPr>
                <w:b/>
              </w:rPr>
              <w:t>Максимальный процент застройки в границах земельного участка</w:t>
            </w:r>
            <w:r w:rsidRPr="001B2DC9">
              <w:t xml:space="preserve"> – 50 %.</w:t>
            </w:r>
          </w:p>
          <w:p w:rsidR="00221C9C" w:rsidRPr="00C220FA" w:rsidRDefault="00221C9C" w:rsidP="00221C9C">
            <w:pPr>
              <w:shd w:val="clear" w:color="auto" w:fill="FFFFFF"/>
              <w:tabs>
                <w:tab w:val="left" w:pos="0"/>
              </w:tabs>
              <w:spacing w:line="260" w:lineRule="exact"/>
              <w:ind w:right="-82"/>
              <w:rPr>
                <w:bCs/>
                <w:color w:val="000000"/>
                <w:spacing w:val="-1"/>
              </w:rPr>
            </w:pPr>
          </w:p>
        </w:tc>
      </w:tr>
      <w:tr w:rsidR="00221C9C" w:rsidRPr="00C220FA" w:rsidTr="00221C9C">
        <w:trPr>
          <w:trHeight w:val="349"/>
        </w:trPr>
        <w:tc>
          <w:tcPr>
            <w:tcW w:w="10083" w:type="dxa"/>
            <w:gridSpan w:val="3"/>
          </w:tcPr>
          <w:p w:rsidR="00221C9C" w:rsidRPr="001B2DC9" w:rsidRDefault="00221C9C" w:rsidP="00221C9C">
            <w:pPr>
              <w:jc w:val="center"/>
              <w:rPr>
                <w:b/>
              </w:rPr>
            </w:pPr>
            <w:r w:rsidRPr="00C220FA">
              <w:rPr>
                <w:b/>
                <w:bCs/>
                <w:color w:val="000000"/>
                <w:spacing w:val="-1"/>
                <w:sz w:val="32"/>
                <w:szCs w:val="32"/>
              </w:rPr>
              <w:lastRenderedPageBreak/>
              <w:t>Условно разрешенные</w:t>
            </w:r>
          </w:p>
        </w:tc>
      </w:tr>
      <w:tr w:rsidR="00221C9C" w:rsidRPr="00C220FA" w:rsidTr="00221C9C">
        <w:trPr>
          <w:trHeight w:val="349"/>
        </w:trPr>
        <w:tc>
          <w:tcPr>
            <w:tcW w:w="2519" w:type="dxa"/>
          </w:tcPr>
          <w:p w:rsidR="00221C9C" w:rsidRDefault="00221C9C" w:rsidP="00221C9C">
            <w:r w:rsidRPr="00C220FA">
              <w:t xml:space="preserve">Обслуживание автотранспорта </w:t>
            </w:r>
          </w:p>
          <w:p w:rsidR="00221C9C" w:rsidRPr="00C220FA" w:rsidRDefault="00221C9C" w:rsidP="00221C9C">
            <w:pPr>
              <w:rPr>
                <w:i/>
              </w:rPr>
            </w:pPr>
            <w:r w:rsidRPr="00C220FA">
              <w:t>(код 4.9)</w:t>
            </w:r>
          </w:p>
        </w:tc>
        <w:tc>
          <w:tcPr>
            <w:tcW w:w="3599" w:type="dxa"/>
          </w:tcPr>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Гаражи боксового типа;</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Гараж;</w:t>
            </w:r>
          </w:p>
          <w:p w:rsidR="00221C9C" w:rsidRPr="00C220FA" w:rsidRDefault="00221C9C" w:rsidP="00221C9C">
            <w:pPr>
              <w:shd w:val="clear" w:color="auto" w:fill="FFFFFF"/>
              <w:tabs>
                <w:tab w:val="left" w:pos="0"/>
              </w:tabs>
              <w:spacing w:line="260" w:lineRule="exact"/>
              <w:ind w:right="-82"/>
              <w:rPr>
                <w:bCs/>
                <w:color w:val="000000"/>
                <w:spacing w:val="-1"/>
              </w:rPr>
            </w:pPr>
            <w:r w:rsidRPr="00C220FA">
              <w:rPr>
                <w:bCs/>
                <w:color w:val="000000"/>
                <w:spacing w:val="-1"/>
              </w:rPr>
              <w:t>Стоянка (парковка)</w:t>
            </w:r>
          </w:p>
        </w:tc>
        <w:tc>
          <w:tcPr>
            <w:tcW w:w="3965" w:type="dxa"/>
          </w:tcPr>
          <w:p w:rsidR="00221C9C" w:rsidRPr="00DA2C25" w:rsidRDefault="00221C9C" w:rsidP="00221C9C">
            <w:pPr>
              <w:jc w:val="both"/>
              <w:rPr>
                <w:b/>
              </w:rPr>
            </w:pPr>
            <w:r w:rsidRPr="00DA2C25">
              <w:rPr>
                <w:b/>
              </w:rPr>
              <w:t>Предельные размеры земельных участков, в том числе их площадь:</w:t>
            </w:r>
          </w:p>
          <w:p w:rsidR="00221C9C" w:rsidRPr="00DA45B3" w:rsidRDefault="00221C9C" w:rsidP="00221C9C">
            <w:pPr>
              <w:jc w:val="both"/>
            </w:pPr>
            <w:r>
              <w:t>Минимальный размер земельного участка – 6 метров.</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36 кв.м.</w:t>
            </w:r>
            <w:r w:rsidRPr="00DA45B3">
              <w:t>,</w:t>
            </w:r>
          </w:p>
          <w:p w:rsidR="00221C9C" w:rsidRPr="00DA45B3" w:rsidRDefault="00221C9C" w:rsidP="00221C9C">
            <w:pPr>
              <w:jc w:val="both"/>
            </w:pPr>
            <w:r w:rsidRPr="00DA45B3">
              <w:t xml:space="preserve">максимальная площадь земельного участка - </w:t>
            </w:r>
            <w:r>
              <w:t>200</w:t>
            </w:r>
            <w:r w:rsidRPr="00DA45B3">
              <w:t xml:space="preserve"> </w:t>
            </w:r>
            <w:r>
              <w:t>кв.м.</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Для застроенных земельных участков при реконструкции объектов допускается размещать объект</w:t>
            </w:r>
            <w:r>
              <w:t xml:space="preserve"> по сложившейся линии застройки.</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1.</w:t>
            </w:r>
          </w:p>
          <w:p w:rsidR="00221C9C" w:rsidRPr="001B2DC9" w:rsidRDefault="00221C9C" w:rsidP="00221C9C">
            <w:pPr>
              <w:jc w:val="both"/>
              <w:rPr>
                <w:b/>
              </w:rPr>
            </w:pPr>
            <w:r w:rsidRPr="00DA2C25">
              <w:rPr>
                <w:b/>
              </w:rPr>
              <w:t>Максимальный процент застройки в границах земельного участка</w:t>
            </w:r>
            <w:r>
              <w:t xml:space="preserve"> – 60%.</w:t>
            </w:r>
          </w:p>
        </w:tc>
      </w:tr>
      <w:tr w:rsidR="00221C9C" w:rsidRPr="00C220FA" w:rsidTr="00221C9C">
        <w:trPr>
          <w:trHeight w:val="349"/>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Вспомогательные</w:t>
            </w:r>
          </w:p>
        </w:tc>
      </w:tr>
      <w:tr w:rsidR="00221C9C" w:rsidRPr="00C220FA" w:rsidTr="00221C9C">
        <w:trPr>
          <w:trHeight w:val="349"/>
        </w:trPr>
        <w:tc>
          <w:tcPr>
            <w:tcW w:w="10083" w:type="dxa"/>
            <w:gridSpan w:val="3"/>
            <w:vAlign w:val="center"/>
          </w:tcPr>
          <w:p w:rsidR="00221C9C" w:rsidRPr="00402BCB" w:rsidRDefault="00221C9C" w:rsidP="00221C9C">
            <w:pPr>
              <w:shd w:val="clear" w:color="auto" w:fill="FFFFFF"/>
              <w:tabs>
                <w:tab w:val="left" w:pos="0"/>
              </w:tabs>
              <w:spacing w:line="260" w:lineRule="exact"/>
              <w:ind w:right="-82"/>
              <w:jc w:val="center"/>
              <w:rPr>
                <w:bCs/>
                <w:color w:val="000000"/>
                <w:spacing w:val="-1"/>
              </w:rPr>
            </w:pPr>
            <w:r w:rsidRPr="00402BCB">
              <w:rPr>
                <w:bCs/>
                <w:color w:val="000000"/>
                <w:spacing w:val="-1"/>
              </w:rPr>
              <w:t xml:space="preserve">Виды разрешенного использования </w:t>
            </w:r>
            <w:r>
              <w:rPr>
                <w:bCs/>
                <w:color w:val="000000"/>
                <w:spacing w:val="-1"/>
              </w:rPr>
              <w:t xml:space="preserve">земельных участков и </w:t>
            </w:r>
            <w:r w:rsidRPr="00402BCB">
              <w:rPr>
                <w:bCs/>
                <w:color w:val="000000"/>
                <w:spacing w:val="-1"/>
              </w:rPr>
              <w:t>объектов капитального строительства не установлены</w:t>
            </w:r>
          </w:p>
        </w:tc>
      </w:tr>
    </w:tbl>
    <w:p w:rsidR="00221C9C" w:rsidRPr="00C220FA" w:rsidRDefault="00221C9C" w:rsidP="00221C9C">
      <w:pPr>
        <w:shd w:val="clear" w:color="auto" w:fill="FFFFFF"/>
        <w:tabs>
          <w:tab w:val="left" w:pos="9781"/>
        </w:tabs>
        <w:spacing w:line="260" w:lineRule="exact"/>
        <w:ind w:right="-82"/>
        <w:jc w:val="both"/>
        <w:rPr>
          <w:b/>
          <w:bCs/>
          <w:color w:val="000000"/>
          <w:spacing w:val="-1"/>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F93613" w:rsidRDefault="00221C9C" w:rsidP="00221C9C">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F93613" w:rsidRDefault="00221C9C" w:rsidP="00221C9C">
      <w:pPr>
        <w:tabs>
          <w:tab w:val="left" w:pos="9781"/>
        </w:tabs>
        <w:ind w:right="-82" w:firstLine="360"/>
        <w:jc w:val="both"/>
        <w:rPr>
          <w:b/>
          <w:bCs/>
          <w:color w:val="000000"/>
          <w:sz w:val="28"/>
          <w:szCs w:val="28"/>
          <w:u w:val="single"/>
        </w:rPr>
      </w:pPr>
    </w:p>
    <w:p w:rsidR="00221C9C" w:rsidRDefault="00221C9C" w:rsidP="00221C9C">
      <w:pPr>
        <w:ind w:firstLine="540"/>
        <w:jc w:val="both"/>
      </w:pPr>
      <w:r>
        <w:t xml:space="preserve">Для земельных участков </w:t>
      </w:r>
      <w:r w:rsidRPr="008D27C5">
        <w:t>и иных объектов недвижимости</w:t>
      </w:r>
      <w:r>
        <w:t xml:space="preserve">, </w:t>
      </w:r>
      <w:r w:rsidRPr="008D27C5">
        <w:t xml:space="preserve">расположенных в </w:t>
      </w:r>
      <w:proofErr w:type="spellStart"/>
      <w:r w:rsidRPr="008D27C5">
        <w:t>водоохранных</w:t>
      </w:r>
      <w:proofErr w:type="spellEnd"/>
      <w:r w:rsidRPr="008D27C5">
        <w:t xml:space="preserve"> зонах водных объектов</w:t>
      </w:r>
      <w:r>
        <w:t xml:space="preserve"> </w:t>
      </w:r>
      <w:r w:rsidRPr="00B659F9">
        <w:t>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lastRenderedPageBreak/>
        <w:t>В границах прибрежных защитных полос наряду с указанными выше ограничениями 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В границах </w:t>
      </w:r>
      <w:proofErr w:type="spellStart"/>
      <w:r w:rsidRPr="00B659F9">
        <w:rPr>
          <w:rFonts w:ascii="Times New Roman" w:hAnsi="Times New Roman" w:cs="Times New Roman"/>
          <w:sz w:val="24"/>
          <w:szCs w:val="24"/>
        </w:rPr>
        <w:t>водоохранных</w:t>
      </w:r>
      <w:proofErr w:type="spellEnd"/>
      <w:r w:rsidRPr="00B659F9">
        <w:rPr>
          <w:rFonts w:ascii="Times New Roman" w:hAnsi="Times New Roman" w:cs="Times New Roman"/>
          <w:sz w:val="24"/>
          <w:szCs w:val="24"/>
        </w:rPr>
        <w:t xml:space="preserve"> зон допускаются: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Default="00221C9C" w:rsidP="00221C9C">
      <w:pPr>
        <w:ind w:firstLine="567"/>
        <w:jc w:val="both"/>
        <w:rPr>
          <w:bCs/>
          <w:kern w:val="1"/>
        </w:rPr>
      </w:pPr>
      <w:r>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посадка высокоствольных деревьев;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B659F9">
        <w:rPr>
          <w:rFonts w:ascii="Times New Roman" w:hAnsi="Times New Roman" w:cs="Times New Roman"/>
          <w:sz w:val="24"/>
          <w:szCs w:val="24"/>
        </w:rPr>
        <w:t>шламохранилищ</w:t>
      </w:r>
      <w:proofErr w:type="spellEnd"/>
      <w:r w:rsidRPr="00B659F9">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t>500 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lastRenderedPageBreak/>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B659F9">
        <w:rPr>
          <w:rFonts w:ascii="Times New Roman" w:hAnsi="Times New Roman" w:cs="Times New Roman"/>
          <w:sz w:val="24"/>
          <w:szCs w:val="24"/>
        </w:rPr>
        <w:t>Роспотребнадзора</w:t>
      </w:r>
      <w:proofErr w:type="spellEnd"/>
      <w:r w:rsidRPr="00B659F9">
        <w:rPr>
          <w:rFonts w:ascii="Times New Roman" w:hAnsi="Times New Roman" w:cs="Times New Roman"/>
          <w:sz w:val="24"/>
          <w:szCs w:val="24"/>
        </w:rPr>
        <w:t>.</w:t>
      </w:r>
    </w:p>
    <w:p w:rsidR="00221C9C" w:rsidRPr="008863DD" w:rsidRDefault="00221C9C" w:rsidP="00221C9C">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C220FA" w:rsidRDefault="00221C9C" w:rsidP="00221C9C">
      <w:pPr>
        <w:shd w:val="clear" w:color="auto" w:fill="FFFFFF"/>
        <w:tabs>
          <w:tab w:val="left" w:pos="9781"/>
        </w:tabs>
        <w:spacing w:line="260" w:lineRule="exact"/>
        <w:ind w:right="-82" w:firstLine="360"/>
        <w:jc w:val="both"/>
        <w:rPr>
          <w:b/>
          <w:bCs/>
          <w:color w:val="000000"/>
          <w:spacing w:val="-1"/>
        </w:rPr>
      </w:pPr>
    </w:p>
    <w:p w:rsidR="00221C9C" w:rsidRDefault="00221C9C" w:rsidP="00221C9C">
      <w:pPr>
        <w:shd w:val="clear" w:color="auto" w:fill="FFFFFF"/>
        <w:tabs>
          <w:tab w:val="left" w:pos="9781"/>
        </w:tabs>
        <w:spacing w:line="260" w:lineRule="exact"/>
        <w:ind w:right="-82" w:firstLine="360"/>
        <w:jc w:val="both"/>
        <w:rPr>
          <w:b/>
          <w:bCs/>
          <w:color w:val="000000"/>
          <w:spacing w:val="-1"/>
          <w:sz w:val="32"/>
          <w:szCs w:val="32"/>
        </w:rPr>
      </w:pPr>
    </w:p>
    <w:p w:rsidR="00221C9C" w:rsidRDefault="00221C9C" w:rsidP="00221C9C">
      <w:pPr>
        <w:shd w:val="clear" w:color="auto" w:fill="FFFFFF"/>
        <w:tabs>
          <w:tab w:val="left" w:pos="9781"/>
        </w:tabs>
        <w:spacing w:line="260" w:lineRule="exact"/>
        <w:ind w:right="-82" w:firstLine="360"/>
        <w:jc w:val="both"/>
        <w:rPr>
          <w:b/>
          <w:bCs/>
          <w:color w:val="000000"/>
          <w:spacing w:val="-1"/>
          <w:sz w:val="32"/>
          <w:szCs w:val="32"/>
        </w:rPr>
      </w:pPr>
    </w:p>
    <w:p w:rsidR="00221C9C" w:rsidRPr="00C220FA" w:rsidRDefault="00221C9C" w:rsidP="00221C9C">
      <w:pPr>
        <w:shd w:val="clear" w:color="auto" w:fill="FFFFFF"/>
        <w:tabs>
          <w:tab w:val="left" w:pos="9781"/>
        </w:tabs>
        <w:spacing w:line="260" w:lineRule="exact"/>
        <w:ind w:right="-82" w:firstLine="360"/>
        <w:jc w:val="both"/>
        <w:rPr>
          <w:b/>
          <w:bCs/>
          <w:color w:val="000000"/>
          <w:spacing w:val="-1"/>
          <w:sz w:val="32"/>
          <w:szCs w:val="32"/>
        </w:rPr>
      </w:pPr>
      <w:r w:rsidRPr="00C220FA">
        <w:rPr>
          <w:b/>
          <w:bCs/>
          <w:color w:val="000000"/>
          <w:spacing w:val="-1"/>
          <w:sz w:val="32"/>
          <w:szCs w:val="32"/>
        </w:rPr>
        <w:t>С-</w:t>
      </w:r>
      <w:r>
        <w:rPr>
          <w:b/>
          <w:bCs/>
          <w:color w:val="000000"/>
          <w:spacing w:val="-1"/>
          <w:sz w:val="32"/>
          <w:szCs w:val="32"/>
        </w:rPr>
        <w:t>1</w:t>
      </w:r>
      <w:r w:rsidRPr="00C220FA">
        <w:rPr>
          <w:b/>
          <w:bCs/>
          <w:color w:val="000000"/>
          <w:spacing w:val="-1"/>
          <w:sz w:val="32"/>
          <w:szCs w:val="32"/>
        </w:rPr>
        <w:t xml:space="preserve"> – Зона кладбища</w:t>
      </w:r>
    </w:p>
    <w:p w:rsidR="00221C9C" w:rsidRPr="00C220FA" w:rsidRDefault="00221C9C" w:rsidP="00221C9C">
      <w:pPr>
        <w:shd w:val="clear" w:color="auto" w:fill="FFFFFF"/>
        <w:spacing w:before="202"/>
        <w:ind w:right="670"/>
        <w:jc w:val="both"/>
        <w:rPr>
          <w:b/>
          <w:bCs/>
          <w:color w:val="000000"/>
          <w:spacing w:val="-1"/>
        </w:rPr>
      </w:pPr>
      <w:r w:rsidRPr="00C220FA">
        <w:rPr>
          <w:b/>
          <w:bCs/>
          <w:color w:val="000000"/>
          <w:spacing w:val="-1"/>
        </w:rPr>
        <w:t xml:space="preserve">       </w:t>
      </w:r>
      <w:r w:rsidRPr="00C220FA">
        <w:rPr>
          <w:b/>
        </w:rPr>
        <w:t xml:space="preserve">Зона предназначена для размещения и функционирования кладбищ </w:t>
      </w:r>
    </w:p>
    <w:p w:rsidR="00221C9C" w:rsidRPr="00C220FA" w:rsidRDefault="00221C9C" w:rsidP="00221C9C">
      <w:pPr>
        <w:shd w:val="clear" w:color="auto" w:fill="FFFFFF"/>
        <w:spacing w:before="202"/>
        <w:ind w:right="670" w:firstLine="720"/>
        <w:jc w:val="both"/>
        <w:rPr>
          <w:b/>
          <w:bCs/>
          <w:color w:val="000000"/>
          <w:spacing w:val="-1"/>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600"/>
        <w:gridCol w:w="3600"/>
      </w:tblGrid>
      <w:tr w:rsidR="00221C9C" w:rsidRPr="00C220FA" w:rsidTr="00221C9C">
        <w:trPr>
          <w:trHeight w:val="1453"/>
        </w:trPr>
        <w:tc>
          <w:tcPr>
            <w:tcW w:w="2520" w:type="dxa"/>
            <w:vAlign w:val="center"/>
          </w:tcPr>
          <w:p w:rsidR="00221C9C" w:rsidRPr="00C220FA" w:rsidRDefault="00221C9C" w:rsidP="00221C9C">
            <w:pPr>
              <w:shd w:val="clear" w:color="auto" w:fill="FFFFFF"/>
              <w:tabs>
                <w:tab w:val="left" w:pos="0"/>
              </w:tabs>
              <w:spacing w:line="260" w:lineRule="exact"/>
              <w:ind w:left="180" w:right="-82"/>
              <w:jc w:val="center"/>
              <w:rPr>
                <w:b/>
                <w:bCs/>
                <w:color w:val="000000"/>
                <w:spacing w:val="-1"/>
              </w:rPr>
            </w:pPr>
          </w:p>
          <w:p w:rsidR="00221C9C" w:rsidRPr="00C220FA" w:rsidRDefault="00221C9C" w:rsidP="00221C9C">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600" w:type="dxa"/>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600" w:type="dxa"/>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C220FA" w:rsidTr="00221C9C">
        <w:trPr>
          <w:trHeight w:val="427"/>
        </w:trPr>
        <w:tc>
          <w:tcPr>
            <w:tcW w:w="9720"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lastRenderedPageBreak/>
              <w:t>Основные</w:t>
            </w:r>
          </w:p>
        </w:tc>
      </w:tr>
      <w:tr w:rsidR="00221C9C" w:rsidRPr="00C220FA" w:rsidTr="00221C9C">
        <w:trPr>
          <w:trHeight w:val="349"/>
        </w:trPr>
        <w:tc>
          <w:tcPr>
            <w:tcW w:w="2520" w:type="dxa"/>
          </w:tcPr>
          <w:p w:rsidR="00221C9C" w:rsidRDefault="00221C9C" w:rsidP="00221C9C">
            <w:pPr>
              <w:shd w:val="clear" w:color="auto" w:fill="FFFFFF"/>
              <w:tabs>
                <w:tab w:val="left" w:pos="0"/>
              </w:tabs>
              <w:spacing w:line="260" w:lineRule="exact"/>
              <w:ind w:right="-82"/>
            </w:pPr>
            <w:r w:rsidRPr="00C220FA">
              <w:t xml:space="preserve">Религиозное использование </w:t>
            </w:r>
          </w:p>
          <w:p w:rsidR="00221C9C" w:rsidRPr="00C220FA" w:rsidRDefault="00221C9C" w:rsidP="00221C9C">
            <w:pPr>
              <w:shd w:val="clear" w:color="auto" w:fill="FFFFFF"/>
              <w:tabs>
                <w:tab w:val="left" w:pos="0"/>
              </w:tabs>
              <w:spacing w:line="260" w:lineRule="exact"/>
              <w:ind w:right="-82"/>
              <w:rPr>
                <w:bCs/>
                <w:i/>
                <w:color w:val="000000"/>
                <w:spacing w:val="-1"/>
              </w:rPr>
            </w:pPr>
            <w:r w:rsidRPr="00C220FA">
              <w:t>(код 3.7)</w:t>
            </w:r>
          </w:p>
        </w:tc>
        <w:tc>
          <w:tcPr>
            <w:tcW w:w="3600" w:type="dxa"/>
          </w:tcPr>
          <w:p w:rsidR="00221C9C" w:rsidRDefault="00221C9C" w:rsidP="00221C9C">
            <w:pPr>
              <w:shd w:val="clear" w:color="auto" w:fill="FFFFFF"/>
              <w:tabs>
                <w:tab w:val="left" w:pos="0"/>
              </w:tabs>
              <w:spacing w:line="260" w:lineRule="exact"/>
              <w:ind w:right="-82"/>
              <w:rPr>
                <w:color w:val="000000"/>
                <w:spacing w:val="-1"/>
              </w:rPr>
            </w:pPr>
            <w:r>
              <w:rPr>
                <w:color w:val="000000"/>
                <w:spacing w:val="-1"/>
              </w:rPr>
              <w:t>Мечеть;</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Церковь;</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Собор;</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Храм;</w:t>
            </w:r>
          </w:p>
          <w:p w:rsidR="00221C9C" w:rsidRPr="00C220FA" w:rsidRDefault="00221C9C" w:rsidP="00221C9C">
            <w:pPr>
              <w:shd w:val="clear" w:color="auto" w:fill="FFFFFF"/>
              <w:tabs>
                <w:tab w:val="left" w:pos="0"/>
              </w:tabs>
              <w:spacing w:line="260" w:lineRule="exact"/>
              <w:ind w:right="-82"/>
              <w:rPr>
                <w:color w:val="000000"/>
                <w:spacing w:val="-1"/>
              </w:rPr>
            </w:pPr>
            <w:r w:rsidRPr="00C220FA">
              <w:rPr>
                <w:color w:val="000000"/>
                <w:spacing w:val="-1"/>
              </w:rPr>
              <w:t>Часовня;</w:t>
            </w:r>
          </w:p>
          <w:p w:rsidR="00221C9C" w:rsidRPr="00C220FA" w:rsidRDefault="00221C9C" w:rsidP="00221C9C">
            <w:pPr>
              <w:shd w:val="clear" w:color="auto" w:fill="FFFFFF"/>
              <w:tabs>
                <w:tab w:val="left" w:pos="0"/>
              </w:tabs>
              <w:spacing w:line="260" w:lineRule="exact"/>
              <w:ind w:right="-82"/>
              <w:rPr>
                <w:b/>
                <w:bCs/>
                <w:color w:val="000000"/>
                <w:spacing w:val="-1"/>
              </w:rPr>
            </w:pPr>
            <w:r w:rsidRPr="00C220FA">
              <w:rPr>
                <w:color w:val="000000"/>
                <w:spacing w:val="-1"/>
              </w:rPr>
              <w:t>Молельный дом</w:t>
            </w:r>
          </w:p>
        </w:tc>
        <w:tc>
          <w:tcPr>
            <w:tcW w:w="3600" w:type="dxa"/>
            <w:vMerge w:val="restart"/>
          </w:tcPr>
          <w:p w:rsidR="00221C9C" w:rsidRDefault="00221C9C" w:rsidP="00221C9C">
            <w:pPr>
              <w:jc w:val="both"/>
              <w:rPr>
                <w:b/>
              </w:rPr>
            </w:pPr>
            <w:r w:rsidRPr="00DA2C25">
              <w:rPr>
                <w:b/>
              </w:rPr>
              <w:t>Предельные размеры земельных участков, в том числе их площадь:</w:t>
            </w:r>
          </w:p>
          <w:p w:rsidR="00221C9C" w:rsidRPr="00DA45B3" w:rsidRDefault="00221C9C" w:rsidP="00221C9C">
            <w:pPr>
              <w:jc w:val="both"/>
            </w:pPr>
            <w:r>
              <w:t>Минимальный размер земельного участка – 10 метров.</w:t>
            </w:r>
          </w:p>
          <w:p w:rsidR="00221C9C" w:rsidRPr="00DA45B3" w:rsidRDefault="00221C9C" w:rsidP="00221C9C">
            <w:pPr>
              <w:jc w:val="both"/>
            </w:pPr>
            <w:r w:rsidRPr="00DA45B3">
              <w:t xml:space="preserve">минимальная площадь земельного участка </w:t>
            </w:r>
            <w:r>
              <w:t>–</w:t>
            </w:r>
            <w:r w:rsidRPr="00DA45B3">
              <w:t xml:space="preserve"> </w:t>
            </w:r>
            <w:r>
              <w:t>100 кв.м.</w:t>
            </w:r>
            <w:r w:rsidRPr="00DA45B3">
              <w:t>,</w:t>
            </w:r>
          </w:p>
          <w:p w:rsidR="00221C9C" w:rsidRPr="00DA45B3" w:rsidRDefault="00221C9C" w:rsidP="00221C9C">
            <w:pPr>
              <w:jc w:val="both"/>
            </w:pPr>
            <w:r w:rsidRPr="00DA45B3">
              <w:t xml:space="preserve">максимальная площадь земельного участка </w:t>
            </w:r>
            <w:r>
              <w:t>–</w:t>
            </w:r>
            <w:r w:rsidRPr="00DA45B3">
              <w:t xml:space="preserve"> </w:t>
            </w:r>
            <w:r>
              <w:t>30000 кв.м.</w:t>
            </w:r>
          </w:p>
          <w:p w:rsidR="00221C9C" w:rsidRPr="00DA2C25" w:rsidRDefault="00221C9C" w:rsidP="00221C9C">
            <w:pPr>
              <w:jc w:val="both"/>
              <w:rPr>
                <w:b/>
              </w:rPr>
            </w:pPr>
            <w:r w:rsidRPr="00DA2C25">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9E02B4" w:rsidRDefault="00221C9C" w:rsidP="00221C9C">
            <w:pPr>
              <w:jc w:val="both"/>
            </w:pPr>
            <w:r w:rsidRPr="009E02B4">
              <w:t xml:space="preserve">- от красной линии улиц - </w:t>
            </w:r>
            <w:smartTag w:uri="urn:schemas-microsoft-com:office:smarttags" w:element="metricconverter">
              <w:smartTagPr>
                <w:attr w:name="ProductID" w:val="5 м"/>
              </w:smartTagPr>
              <w:r w:rsidRPr="009E02B4">
                <w:t>5 м</w:t>
              </w:r>
            </w:smartTag>
            <w:r w:rsidRPr="009E02B4">
              <w:t>,</w:t>
            </w:r>
          </w:p>
          <w:p w:rsidR="00221C9C" w:rsidRPr="009E02B4" w:rsidRDefault="00221C9C" w:rsidP="00221C9C">
            <w:pPr>
              <w:jc w:val="both"/>
            </w:pPr>
            <w:r w:rsidRPr="009E02B4">
              <w:t xml:space="preserve">- от красной линии однополосных проездов - </w:t>
            </w:r>
            <w:smartTag w:uri="urn:schemas-microsoft-com:office:smarttags" w:element="metricconverter">
              <w:smartTagPr>
                <w:attr w:name="ProductID" w:val="3 м"/>
              </w:smartTagPr>
              <w:r w:rsidRPr="009E02B4">
                <w:t>3 м</w:t>
              </w:r>
            </w:smartTag>
            <w:r w:rsidRPr="009E02B4">
              <w:t>,</w:t>
            </w:r>
          </w:p>
          <w:p w:rsidR="00221C9C" w:rsidRPr="009E02B4" w:rsidRDefault="00221C9C" w:rsidP="00221C9C">
            <w:pPr>
              <w:jc w:val="both"/>
            </w:pPr>
            <w:r w:rsidRPr="009E02B4">
              <w:t xml:space="preserve">- от границы земельного участка - </w:t>
            </w:r>
            <w:smartTag w:uri="urn:schemas-microsoft-com:office:smarttags" w:element="metricconverter">
              <w:smartTagPr>
                <w:attr w:name="ProductID" w:val="3 м"/>
              </w:smartTagPr>
              <w:r>
                <w:t>3</w:t>
              </w:r>
              <w:r w:rsidRPr="009E02B4">
                <w:t xml:space="preserve"> м</w:t>
              </w:r>
            </w:smartTag>
            <w:r w:rsidRPr="009E02B4">
              <w:t>.</w:t>
            </w:r>
          </w:p>
          <w:p w:rsidR="00221C9C" w:rsidRPr="00DA2C25" w:rsidRDefault="00221C9C" w:rsidP="00221C9C">
            <w:pPr>
              <w:jc w:val="both"/>
              <w:rPr>
                <w:b/>
              </w:rPr>
            </w:pPr>
            <w:r w:rsidRPr="00DA2C25">
              <w:rPr>
                <w:b/>
              </w:rPr>
              <w:t>Предельное количество этажей или предельная высота зданий, строений, сооружений</w:t>
            </w:r>
          </w:p>
          <w:p w:rsidR="00221C9C" w:rsidRPr="009E02B4" w:rsidRDefault="00221C9C" w:rsidP="00221C9C">
            <w:pPr>
              <w:jc w:val="both"/>
            </w:pPr>
            <w:r w:rsidRPr="009E02B4">
              <w:t>Максимальн</w:t>
            </w:r>
            <w:r>
              <w:t>ое количество этажей</w:t>
            </w:r>
            <w:r w:rsidRPr="009E02B4">
              <w:t xml:space="preserve"> </w:t>
            </w:r>
            <w:r>
              <w:t>–</w:t>
            </w:r>
            <w:r w:rsidRPr="009E02B4">
              <w:t xml:space="preserve"> </w:t>
            </w:r>
            <w:r>
              <w:t>3.</w:t>
            </w:r>
          </w:p>
          <w:p w:rsidR="00221C9C" w:rsidRPr="00C220FA" w:rsidRDefault="00221C9C" w:rsidP="00221C9C">
            <w:pPr>
              <w:shd w:val="clear" w:color="auto" w:fill="FFFFFF"/>
              <w:tabs>
                <w:tab w:val="left" w:pos="0"/>
              </w:tabs>
              <w:spacing w:line="260" w:lineRule="exact"/>
              <w:ind w:right="-82"/>
              <w:rPr>
                <w:bCs/>
                <w:color w:val="000000"/>
                <w:spacing w:val="-1"/>
              </w:rPr>
            </w:pPr>
            <w:r w:rsidRPr="00DA2C25">
              <w:rPr>
                <w:b/>
              </w:rPr>
              <w:t>Максимальный процент застройки в границах земельного участка</w:t>
            </w:r>
            <w:r>
              <w:t xml:space="preserve"> </w:t>
            </w:r>
            <w:r w:rsidRPr="00DA2C25">
              <w:t>не подлеж</w:t>
            </w:r>
            <w:r>
              <w:t>и</w:t>
            </w:r>
            <w:r w:rsidRPr="00DA2C25">
              <w:t>т установлению</w:t>
            </w:r>
          </w:p>
        </w:tc>
      </w:tr>
      <w:tr w:rsidR="00221C9C" w:rsidRPr="00C220FA" w:rsidTr="00221C9C">
        <w:trPr>
          <w:trHeight w:val="349"/>
        </w:trPr>
        <w:tc>
          <w:tcPr>
            <w:tcW w:w="2520" w:type="dxa"/>
          </w:tcPr>
          <w:p w:rsidR="00221C9C" w:rsidRDefault="00221C9C" w:rsidP="00221C9C">
            <w:pPr>
              <w:shd w:val="clear" w:color="auto" w:fill="FFFFFF"/>
              <w:tabs>
                <w:tab w:val="left" w:pos="0"/>
              </w:tabs>
              <w:spacing w:line="260" w:lineRule="exact"/>
              <w:ind w:right="-82"/>
            </w:pPr>
            <w:r w:rsidRPr="00C220FA">
              <w:t xml:space="preserve">Ритуальная деятельность </w:t>
            </w:r>
          </w:p>
          <w:p w:rsidR="00221C9C" w:rsidRPr="00C220FA" w:rsidRDefault="00221C9C" w:rsidP="00221C9C">
            <w:pPr>
              <w:shd w:val="clear" w:color="auto" w:fill="FFFFFF"/>
              <w:tabs>
                <w:tab w:val="left" w:pos="0"/>
              </w:tabs>
              <w:spacing w:line="260" w:lineRule="exact"/>
              <w:ind w:right="-82"/>
              <w:rPr>
                <w:bCs/>
                <w:i/>
                <w:color w:val="000000"/>
                <w:spacing w:val="-1"/>
              </w:rPr>
            </w:pPr>
            <w:r w:rsidRPr="00C220FA">
              <w:t>(код 12.1)</w:t>
            </w:r>
          </w:p>
        </w:tc>
        <w:tc>
          <w:tcPr>
            <w:tcW w:w="3600" w:type="dxa"/>
          </w:tcPr>
          <w:p w:rsidR="00221C9C" w:rsidRPr="00C220FA" w:rsidRDefault="00221C9C" w:rsidP="00221C9C">
            <w:pPr>
              <w:shd w:val="clear" w:color="auto" w:fill="FFFFFF"/>
              <w:tabs>
                <w:tab w:val="left" w:pos="0"/>
              </w:tabs>
              <w:spacing w:line="260" w:lineRule="exact"/>
              <w:ind w:right="-82"/>
              <w:rPr>
                <w:b/>
                <w:bCs/>
                <w:color w:val="000000"/>
                <w:spacing w:val="-1"/>
              </w:rPr>
            </w:pPr>
            <w:r w:rsidRPr="00C220FA">
              <w:rPr>
                <w:color w:val="000000"/>
                <w:spacing w:val="-1"/>
              </w:rPr>
              <w:t>Кладбище</w:t>
            </w:r>
          </w:p>
        </w:tc>
        <w:tc>
          <w:tcPr>
            <w:tcW w:w="3600" w:type="dxa"/>
            <w:vMerge/>
          </w:tcPr>
          <w:p w:rsidR="00221C9C" w:rsidRPr="00C220FA" w:rsidRDefault="00221C9C" w:rsidP="00221C9C">
            <w:pPr>
              <w:shd w:val="clear" w:color="auto" w:fill="FFFFFF"/>
              <w:tabs>
                <w:tab w:val="left" w:pos="0"/>
              </w:tabs>
              <w:spacing w:line="260" w:lineRule="exact"/>
              <w:ind w:right="-82"/>
              <w:rPr>
                <w:bCs/>
                <w:color w:val="000000"/>
                <w:spacing w:val="-1"/>
              </w:rPr>
            </w:pPr>
          </w:p>
        </w:tc>
      </w:tr>
      <w:tr w:rsidR="00221C9C" w:rsidRPr="00C220FA" w:rsidTr="00221C9C">
        <w:trPr>
          <w:trHeight w:val="349"/>
        </w:trPr>
        <w:tc>
          <w:tcPr>
            <w:tcW w:w="9720" w:type="dxa"/>
            <w:gridSpan w:val="3"/>
            <w:vAlign w:val="center"/>
          </w:tcPr>
          <w:p w:rsidR="00221C9C" w:rsidRPr="00C220FA" w:rsidRDefault="00221C9C" w:rsidP="00221C9C">
            <w:pPr>
              <w:shd w:val="clear" w:color="auto" w:fill="FFFFFF"/>
              <w:tabs>
                <w:tab w:val="left" w:pos="0"/>
              </w:tabs>
              <w:spacing w:line="260" w:lineRule="exact"/>
              <w:ind w:right="-82"/>
              <w:jc w:val="center"/>
              <w:rPr>
                <w:color w:val="000000"/>
                <w:spacing w:val="-1"/>
              </w:rPr>
            </w:pPr>
            <w:r w:rsidRPr="00C220FA">
              <w:rPr>
                <w:b/>
                <w:bCs/>
                <w:color w:val="000000"/>
                <w:spacing w:val="-1"/>
                <w:sz w:val="32"/>
                <w:szCs w:val="32"/>
              </w:rPr>
              <w:t>Условно разрешенные</w:t>
            </w:r>
          </w:p>
        </w:tc>
      </w:tr>
      <w:tr w:rsidR="00221C9C" w:rsidRPr="00C220FA" w:rsidTr="00221C9C">
        <w:trPr>
          <w:trHeight w:val="349"/>
        </w:trPr>
        <w:tc>
          <w:tcPr>
            <w:tcW w:w="9720" w:type="dxa"/>
            <w:gridSpan w:val="3"/>
            <w:vAlign w:val="center"/>
          </w:tcPr>
          <w:p w:rsidR="00221C9C" w:rsidRPr="00402BCB" w:rsidRDefault="00221C9C" w:rsidP="00221C9C">
            <w:pPr>
              <w:shd w:val="clear" w:color="auto" w:fill="FFFFFF"/>
              <w:tabs>
                <w:tab w:val="left" w:pos="0"/>
              </w:tabs>
              <w:spacing w:line="260" w:lineRule="exact"/>
              <w:ind w:right="-82"/>
              <w:jc w:val="center"/>
              <w:rPr>
                <w:bCs/>
                <w:color w:val="000000"/>
                <w:spacing w:val="-1"/>
              </w:rPr>
            </w:pPr>
            <w:r w:rsidRPr="00402BCB">
              <w:rPr>
                <w:bCs/>
                <w:color w:val="000000"/>
                <w:spacing w:val="-1"/>
              </w:rPr>
              <w:t xml:space="preserve">Виды разрешенного использования </w:t>
            </w:r>
            <w:r>
              <w:rPr>
                <w:bCs/>
                <w:color w:val="000000"/>
                <w:spacing w:val="-1"/>
              </w:rPr>
              <w:t xml:space="preserve">земельных участков и </w:t>
            </w:r>
            <w:r w:rsidRPr="00402BCB">
              <w:rPr>
                <w:bCs/>
                <w:color w:val="000000"/>
                <w:spacing w:val="-1"/>
              </w:rPr>
              <w:t>объектов капитального строительства не установлены</w:t>
            </w:r>
          </w:p>
        </w:tc>
      </w:tr>
      <w:tr w:rsidR="00221C9C" w:rsidRPr="00C220FA" w:rsidTr="00221C9C">
        <w:trPr>
          <w:trHeight w:val="459"/>
        </w:trPr>
        <w:tc>
          <w:tcPr>
            <w:tcW w:w="9720"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Вспомогательные</w:t>
            </w:r>
          </w:p>
        </w:tc>
      </w:tr>
      <w:tr w:rsidR="00221C9C" w:rsidRPr="00C220FA" w:rsidTr="00221C9C">
        <w:trPr>
          <w:trHeight w:val="531"/>
        </w:trPr>
        <w:tc>
          <w:tcPr>
            <w:tcW w:w="2520" w:type="dxa"/>
          </w:tcPr>
          <w:p w:rsidR="00221C9C" w:rsidRPr="00C220FA" w:rsidRDefault="00221C9C" w:rsidP="00221C9C">
            <w:r w:rsidRPr="00C220FA">
              <w:t>В соответствии с основными видами использования</w:t>
            </w:r>
          </w:p>
        </w:tc>
        <w:tc>
          <w:tcPr>
            <w:tcW w:w="3600" w:type="dxa"/>
          </w:tcPr>
          <w:p w:rsidR="00221C9C" w:rsidRPr="00C220FA" w:rsidRDefault="00221C9C" w:rsidP="00221C9C">
            <w:pPr>
              <w:shd w:val="clear" w:color="auto" w:fill="FFFFFF"/>
              <w:tabs>
                <w:tab w:val="num" w:pos="360"/>
                <w:tab w:val="left" w:pos="1482"/>
                <w:tab w:val="left" w:pos="9638"/>
              </w:tabs>
              <w:spacing w:line="274" w:lineRule="exact"/>
              <w:ind w:right="-82"/>
              <w:rPr>
                <w:bCs/>
                <w:color w:val="000000"/>
                <w:spacing w:val="-1"/>
              </w:rPr>
            </w:pPr>
            <w:r w:rsidRPr="00C220FA">
              <w:rPr>
                <w:color w:val="000000"/>
                <w:spacing w:val="-10"/>
              </w:rPr>
              <w:t>Объекты, связанные с отправлением культа;</w:t>
            </w:r>
          </w:p>
          <w:p w:rsidR="00221C9C" w:rsidRPr="00C220FA" w:rsidRDefault="00221C9C" w:rsidP="00221C9C">
            <w:pPr>
              <w:shd w:val="clear" w:color="auto" w:fill="FFFFFF"/>
              <w:tabs>
                <w:tab w:val="num" w:pos="360"/>
                <w:tab w:val="left" w:pos="1482"/>
                <w:tab w:val="left" w:pos="9638"/>
              </w:tabs>
              <w:spacing w:line="274" w:lineRule="exact"/>
              <w:ind w:right="-82"/>
              <w:rPr>
                <w:bCs/>
                <w:color w:val="000000"/>
                <w:spacing w:val="-1"/>
              </w:rPr>
            </w:pPr>
            <w:r w:rsidRPr="00C220FA">
              <w:rPr>
                <w:bCs/>
                <w:color w:val="000000"/>
                <w:spacing w:val="-1"/>
              </w:rPr>
              <w:t>Хозяйственные объекты и административные здания, связанные с функционированием кладбищ;</w:t>
            </w:r>
          </w:p>
          <w:p w:rsidR="00221C9C" w:rsidRPr="00C220FA" w:rsidRDefault="00221C9C" w:rsidP="00221C9C">
            <w:pPr>
              <w:shd w:val="clear" w:color="auto" w:fill="FFFFFF"/>
              <w:tabs>
                <w:tab w:val="num" w:pos="360"/>
                <w:tab w:val="left" w:pos="1482"/>
                <w:tab w:val="left" w:pos="9638"/>
              </w:tabs>
              <w:spacing w:line="274" w:lineRule="exact"/>
              <w:ind w:right="-82"/>
              <w:rPr>
                <w:color w:val="000000"/>
                <w:spacing w:val="-2"/>
              </w:rPr>
            </w:pPr>
            <w:r w:rsidRPr="00C220FA">
              <w:rPr>
                <w:color w:val="000000"/>
                <w:spacing w:val="-2"/>
              </w:rPr>
              <w:t>Общественные туалеты;</w:t>
            </w:r>
          </w:p>
          <w:p w:rsidR="00221C9C" w:rsidRPr="00C220FA" w:rsidRDefault="00221C9C" w:rsidP="00221C9C">
            <w:pPr>
              <w:shd w:val="clear" w:color="auto" w:fill="FFFFFF"/>
              <w:tabs>
                <w:tab w:val="num" w:pos="360"/>
                <w:tab w:val="left" w:pos="1482"/>
                <w:tab w:val="left" w:pos="9638"/>
              </w:tabs>
              <w:spacing w:line="274" w:lineRule="exact"/>
              <w:ind w:right="-82"/>
              <w:rPr>
                <w:bCs/>
                <w:color w:val="000000"/>
                <w:spacing w:val="-1"/>
              </w:rPr>
            </w:pPr>
            <w:r w:rsidRPr="00C220FA">
              <w:rPr>
                <w:bCs/>
                <w:color w:val="000000"/>
                <w:spacing w:val="-1"/>
              </w:rPr>
              <w:t>Противопожарные водоемы и резервуары;</w:t>
            </w:r>
          </w:p>
          <w:p w:rsidR="00221C9C" w:rsidRPr="00C220FA" w:rsidRDefault="00221C9C" w:rsidP="00221C9C">
            <w:pPr>
              <w:shd w:val="clear" w:color="auto" w:fill="FFFFFF"/>
              <w:tabs>
                <w:tab w:val="num" w:pos="360"/>
                <w:tab w:val="left" w:pos="1482"/>
                <w:tab w:val="left" w:pos="9638"/>
              </w:tabs>
              <w:spacing w:line="274" w:lineRule="exact"/>
              <w:ind w:right="-82"/>
              <w:rPr>
                <w:bCs/>
              </w:rPr>
            </w:pPr>
            <w:r w:rsidRPr="00C220FA">
              <w:rPr>
                <w:bCs/>
              </w:rPr>
              <w:t>Мастерские по изготовлению ритуальных принадлежностей;</w:t>
            </w:r>
          </w:p>
          <w:p w:rsidR="00221C9C" w:rsidRPr="00C220FA" w:rsidRDefault="00221C9C" w:rsidP="00221C9C">
            <w:pPr>
              <w:shd w:val="clear" w:color="auto" w:fill="FFFFFF"/>
              <w:tabs>
                <w:tab w:val="num" w:pos="360"/>
                <w:tab w:val="left" w:pos="1482"/>
                <w:tab w:val="left" w:pos="9638"/>
              </w:tabs>
              <w:spacing w:line="274" w:lineRule="exact"/>
              <w:ind w:right="-82"/>
              <w:rPr>
                <w:bCs/>
              </w:rPr>
            </w:pPr>
            <w:r w:rsidRPr="00C220FA">
              <w:rPr>
                <w:bCs/>
              </w:rPr>
              <w:t>Аптечный пункт;</w:t>
            </w:r>
          </w:p>
          <w:p w:rsidR="00221C9C" w:rsidRPr="00C220FA" w:rsidRDefault="00221C9C" w:rsidP="00221C9C">
            <w:pPr>
              <w:shd w:val="clear" w:color="auto" w:fill="FFFFFF"/>
              <w:tabs>
                <w:tab w:val="num" w:pos="360"/>
                <w:tab w:val="left" w:pos="1482"/>
                <w:tab w:val="left" w:pos="9638"/>
              </w:tabs>
              <w:spacing w:line="274" w:lineRule="exact"/>
              <w:ind w:right="-82"/>
              <w:rPr>
                <w:bCs/>
              </w:rPr>
            </w:pPr>
            <w:r w:rsidRPr="00C220FA">
              <w:rPr>
                <w:bCs/>
              </w:rPr>
              <w:t>Участковый пункт полиции</w:t>
            </w:r>
          </w:p>
        </w:tc>
        <w:tc>
          <w:tcPr>
            <w:tcW w:w="3600" w:type="dxa"/>
          </w:tcPr>
          <w:p w:rsidR="00221C9C" w:rsidRPr="00C220FA" w:rsidRDefault="00221C9C" w:rsidP="00221C9C">
            <w:pPr>
              <w:shd w:val="clear" w:color="auto" w:fill="FFFFFF"/>
              <w:tabs>
                <w:tab w:val="left" w:pos="0"/>
              </w:tabs>
              <w:spacing w:line="260" w:lineRule="exact"/>
              <w:ind w:right="-82"/>
              <w:rPr>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Pr="00C220FA" w:rsidRDefault="00221C9C" w:rsidP="00221C9C">
      <w:pPr>
        <w:shd w:val="clear" w:color="auto" w:fill="FFFFFF"/>
        <w:tabs>
          <w:tab w:val="left" w:pos="9781"/>
        </w:tabs>
        <w:spacing w:line="260" w:lineRule="exact"/>
        <w:ind w:right="-82"/>
        <w:jc w:val="both"/>
        <w:rPr>
          <w:b/>
          <w:bCs/>
          <w:color w:val="000000"/>
          <w:spacing w:val="-1"/>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Default="00221C9C" w:rsidP="00221C9C">
      <w:pPr>
        <w:ind w:firstLine="540"/>
        <w:jc w:val="both"/>
      </w:pPr>
      <w:r>
        <w:t xml:space="preserve"> Для земельных участков </w:t>
      </w:r>
      <w:r w:rsidRPr="008D27C5">
        <w:t>и иных объектов недвижимости</w:t>
      </w:r>
      <w:r>
        <w:t xml:space="preserve">, </w:t>
      </w:r>
      <w:r w:rsidRPr="008D27C5">
        <w:t xml:space="preserve">расположенных в </w:t>
      </w:r>
      <w:proofErr w:type="spellStart"/>
      <w:r w:rsidRPr="008D27C5">
        <w:t>водоохранных</w:t>
      </w:r>
      <w:proofErr w:type="spellEnd"/>
      <w:r w:rsidRPr="008D27C5">
        <w:t xml:space="preserve"> зонах водных объектов</w:t>
      </w:r>
      <w:r>
        <w:t xml:space="preserve"> </w:t>
      </w:r>
      <w:r w:rsidRPr="00B659F9">
        <w:t>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использование сточных вод для удобрения почв;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lastRenderedPageBreak/>
        <w:t>3) осуществление авиационных мер по борьбе с вредителями и болезнями растений;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1) распашка земель;</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2) размещение отвалов размываемых грунтов;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В границах </w:t>
      </w:r>
      <w:proofErr w:type="spellStart"/>
      <w:r w:rsidRPr="00B659F9">
        <w:rPr>
          <w:rFonts w:ascii="Times New Roman" w:hAnsi="Times New Roman" w:cs="Times New Roman"/>
          <w:sz w:val="24"/>
          <w:szCs w:val="24"/>
        </w:rPr>
        <w:t>водоохранных</w:t>
      </w:r>
      <w:proofErr w:type="spellEnd"/>
      <w:r w:rsidRPr="00B659F9">
        <w:rPr>
          <w:rFonts w:ascii="Times New Roman" w:hAnsi="Times New Roman" w:cs="Times New Roman"/>
          <w:sz w:val="24"/>
          <w:szCs w:val="24"/>
        </w:rPr>
        <w:t xml:space="preserve"> зон допускаются: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Default="00221C9C" w:rsidP="00221C9C">
      <w:pPr>
        <w:ind w:firstLine="567"/>
        <w:jc w:val="both"/>
        <w:rPr>
          <w:bCs/>
          <w:kern w:val="1"/>
        </w:rPr>
      </w:pPr>
      <w:r>
        <w:t xml:space="preserve">Для земельных участков </w:t>
      </w:r>
      <w:r w:rsidRPr="008D27C5">
        <w:t>и иных объектов недвижимости</w:t>
      </w:r>
      <w:r>
        <w:t xml:space="preserve">, </w:t>
      </w:r>
      <w:r w:rsidRPr="008D27C5">
        <w:t xml:space="preserve">расположенных в </w:t>
      </w:r>
      <w:r>
        <w:t>границах з</w:t>
      </w:r>
      <w:r>
        <w:rPr>
          <w:bCs/>
          <w:kern w:val="1"/>
        </w:rPr>
        <w:t>оны</w:t>
      </w:r>
      <w:r w:rsidRPr="00AC5E30">
        <w:rPr>
          <w:bCs/>
          <w:kern w:val="1"/>
        </w:rPr>
        <w:t xml:space="preserve"> санитарной охраны источников питьевого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посадка высокоствольных деревьев;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жилых и общественных зданий, проживание людей;</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Допускаются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B659F9">
        <w:rPr>
          <w:rFonts w:ascii="Times New Roman" w:hAnsi="Times New Roman" w:cs="Times New Roman"/>
          <w:sz w:val="24"/>
          <w:szCs w:val="24"/>
        </w:rPr>
        <w:t>шламохранилищ</w:t>
      </w:r>
      <w:proofErr w:type="spellEnd"/>
      <w:r w:rsidRPr="00B659F9">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применение удобрений и ядохимикатов;</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59F9">
          <w:rPr>
            <w:rFonts w:ascii="Times New Roman" w:hAnsi="Times New Roman" w:cs="Times New Roman"/>
            <w:sz w:val="24"/>
            <w:szCs w:val="24"/>
          </w:rPr>
          <w:lastRenderedPageBreak/>
          <w:t>500 м</w:t>
        </w:r>
      </w:smartTag>
      <w:r w:rsidRPr="00B659F9">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B659F9" w:rsidRDefault="00221C9C" w:rsidP="00221C9C">
      <w:pPr>
        <w:pStyle w:val="ConsPlusNormal"/>
        <w:widowControl/>
        <w:ind w:firstLine="567"/>
        <w:jc w:val="both"/>
        <w:rPr>
          <w:rFonts w:ascii="Times New Roman" w:hAnsi="Times New Roman" w:cs="Times New Roman"/>
          <w:sz w:val="24"/>
          <w:szCs w:val="24"/>
        </w:rPr>
      </w:pPr>
      <w:r w:rsidRPr="00B659F9">
        <w:rPr>
          <w:rFonts w:ascii="Times New Roman" w:hAnsi="Times New Roman" w:cs="Times New Roman"/>
          <w:sz w:val="24"/>
          <w:szCs w:val="24"/>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B659F9">
        <w:rPr>
          <w:rFonts w:ascii="Times New Roman" w:hAnsi="Times New Roman" w:cs="Times New Roman"/>
          <w:sz w:val="24"/>
          <w:szCs w:val="24"/>
        </w:rPr>
        <w:t>Роспотребнадзора</w:t>
      </w:r>
      <w:proofErr w:type="spellEnd"/>
      <w:r w:rsidRPr="00B659F9">
        <w:rPr>
          <w:rFonts w:ascii="Times New Roman" w:hAnsi="Times New Roman" w:cs="Times New Roman"/>
          <w:sz w:val="24"/>
          <w:szCs w:val="24"/>
        </w:rPr>
        <w:t>.</w:t>
      </w:r>
    </w:p>
    <w:p w:rsidR="00221C9C" w:rsidRPr="008863DD" w:rsidRDefault="00221C9C" w:rsidP="00221C9C">
      <w:pPr>
        <w:ind w:firstLine="567"/>
        <w:jc w:val="both"/>
        <w:rPr>
          <w:bCs/>
        </w:rPr>
      </w:pPr>
      <w:r>
        <w:t xml:space="preserve">Для земельных участков </w:t>
      </w:r>
      <w:r w:rsidRPr="008D27C5">
        <w:t>и иных объектов недвижимости</w:t>
      </w:r>
      <w:r>
        <w:t xml:space="preserve">, </w:t>
      </w:r>
      <w:r w:rsidRPr="008D27C5">
        <w:t xml:space="preserve">расположенных в </w:t>
      </w:r>
      <w:r>
        <w:t xml:space="preserve">границах </w:t>
      </w:r>
      <w:r w:rsidRPr="008863DD">
        <w:t>о</w:t>
      </w:r>
      <w:r w:rsidRPr="008863DD">
        <w:rPr>
          <w:bCs/>
        </w:rPr>
        <w:t>хранных зон объектов электросетевого хозяйства:</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bCs/>
          <w:sz w:val="24"/>
          <w:szCs w:val="24"/>
        </w:rPr>
        <w:t>В охранных зонах запрещается</w:t>
      </w:r>
      <w:r w:rsidRPr="00B659F9">
        <w:rPr>
          <w:rFonts w:ascii="Times New Roman" w:hAnsi="Times New Roman" w:cs="Times New Roman"/>
          <w:sz w:val="24"/>
          <w:szCs w:val="24"/>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в) посадка и вырубка деревьев и кустарников;</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B659F9">
          <w:rPr>
            <w:rFonts w:ascii="Times New Roman" w:hAnsi="Times New Roman" w:cs="Times New Roman"/>
            <w:sz w:val="24"/>
            <w:szCs w:val="24"/>
          </w:rPr>
          <w:t>4,5 метра</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B659F9">
          <w:rPr>
            <w:rFonts w:ascii="Times New Roman" w:hAnsi="Times New Roman" w:cs="Times New Roman"/>
            <w:sz w:val="24"/>
            <w:szCs w:val="24"/>
          </w:rPr>
          <w:t>0,3 метра</w:t>
        </w:r>
      </w:smartTag>
      <w:r w:rsidRPr="00B659F9">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B659F9">
          <w:rPr>
            <w:rFonts w:ascii="Times New Roman" w:hAnsi="Times New Roman" w:cs="Times New Roman"/>
            <w:sz w:val="24"/>
            <w:szCs w:val="24"/>
          </w:rPr>
          <w:t>0,45 метра</w:t>
        </w:r>
      </w:smartTag>
      <w:r w:rsidRPr="00B659F9">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B659F9">
          <w:rPr>
            <w:rFonts w:ascii="Times New Roman" w:hAnsi="Times New Roman" w:cs="Times New Roman"/>
            <w:sz w:val="24"/>
            <w:szCs w:val="24"/>
          </w:rPr>
          <w:t>3 метров</w:t>
        </w:r>
      </w:smartTag>
      <w:r w:rsidRPr="00B659F9">
        <w:rPr>
          <w:rFonts w:ascii="Times New Roman" w:hAnsi="Times New Roman" w:cs="Times New Roman"/>
          <w:sz w:val="24"/>
          <w:szCs w:val="24"/>
        </w:rPr>
        <w:t xml:space="preserve"> (в охранных зонах воздушных линий электропередачи);</w:t>
      </w:r>
    </w:p>
    <w:p w:rsidR="00221C9C" w:rsidRPr="00B659F9" w:rsidRDefault="00221C9C" w:rsidP="00221C9C">
      <w:pPr>
        <w:pStyle w:val="ConsPlusNormal"/>
        <w:widowControl/>
        <w:ind w:firstLine="540"/>
        <w:jc w:val="both"/>
        <w:rPr>
          <w:rFonts w:ascii="Times New Roman" w:hAnsi="Times New Roman" w:cs="Times New Roman"/>
          <w:sz w:val="24"/>
          <w:szCs w:val="24"/>
        </w:rPr>
      </w:pPr>
      <w:r w:rsidRPr="00B659F9">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B659F9">
          <w:rPr>
            <w:rFonts w:ascii="Times New Roman" w:hAnsi="Times New Roman" w:cs="Times New Roman"/>
            <w:sz w:val="24"/>
            <w:szCs w:val="24"/>
          </w:rPr>
          <w:t>4 метров</w:t>
        </w:r>
      </w:smartTag>
      <w:r w:rsidRPr="00B659F9">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Default="00221C9C" w:rsidP="00221C9C">
      <w:pPr>
        <w:shd w:val="clear" w:color="auto" w:fill="FFFFFF"/>
        <w:tabs>
          <w:tab w:val="left" w:pos="9638"/>
          <w:tab w:val="left" w:pos="9781"/>
        </w:tabs>
        <w:spacing w:line="274" w:lineRule="exact"/>
        <w:ind w:right="-82" w:firstLine="360"/>
        <w:jc w:val="both"/>
        <w:rPr>
          <w:b/>
          <w:bCs/>
          <w:color w:val="000000"/>
          <w:spacing w:val="4"/>
        </w:rPr>
      </w:pPr>
    </w:p>
    <w:p w:rsidR="00221C9C" w:rsidRDefault="00221C9C" w:rsidP="00221C9C">
      <w:pPr>
        <w:pStyle w:val="33"/>
        <w:tabs>
          <w:tab w:val="left" w:pos="9781"/>
        </w:tabs>
        <w:ind w:right="515"/>
        <w:rPr>
          <w:bCs w:val="0"/>
          <w:color w:val="000000"/>
          <w:sz w:val="28"/>
          <w:szCs w:val="28"/>
          <w:u w:val="single"/>
        </w:rPr>
      </w:pPr>
    </w:p>
    <w:p w:rsidR="00221C9C" w:rsidRDefault="00221C9C" w:rsidP="00221C9C">
      <w:pPr>
        <w:pStyle w:val="33"/>
        <w:tabs>
          <w:tab w:val="left" w:pos="9781"/>
        </w:tabs>
        <w:ind w:right="515"/>
        <w:rPr>
          <w:bCs w:val="0"/>
          <w:color w:val="000000"/>
          <w:sz w:val="28"/>
          <w:szCs w:val="28"/>
          <w:u w:val="single"/>
        </w:rPr>
      </w:pPr>
    </w:p>
    <w:p w:rsidR="00221C9C" w:rsidRDefault="00221C9C" w:rsidP="00221C9C">
      <w:pPr>
        <w:pStyle w:val="33"/>
        <w:tabs>
          <w:tab w:val="left" w:pos="9781"/>
        </w:tabs>
        <w:ind w:right="515"/>
        <w:rPr>
          <w:bCs w:val="0"/>
          <w:color w:val="000000"/>
          <w:sz w:val="28"/>
          <w:szCs w:val="28"/>
          <w:u w:val="single"/>
        </w:rPr>
      </w:pPr>
    </w:p>
    <w:p w:rsidR="00221C9C" w:rsidRPr="00F93613" w:rsidRDefault="00221C9C" w:rsidP="00221C9C">
      <w:pPr>
        <w:pStyle w:val="33"/>
        <w:tabs>
          <w:tab w:val="left" w:pos="9781"/>
        </w:tabs>
        <w:ind w:right="515"/>
        <w:rPr>
          <w:b w:val="0"/>
          <w:bCs w:val="0"/>
          <w:color w:val="000000"/>
        </w:rPr>
      </w:pPr>
      <w:r w:rsidRPr="00F93613">
        <w:rPr>
          <w:bCs w:val="0"/>
          <w:color w:val="000000"/>
          <w:sz w:val="28"/>
          <w:szCs w:val="28"/>
          <w:u w:val="single"/>
        </w:rPr>
        <w:t>СЗЗ предприятий и объектов</w:t>
      </w:r>
    </w:p>
    <w:p w:rsidR="00221C9C" w:rsidRPr="00F93613" w:rsidRDefault="00221C9C" w:rsidP="00221C9C">
      <w:pPr>
        <w:jc w:val="both"/>
        <w:rPr>
          <w:color w:val="000000"/>
        </w:rPr>
      </w:pPr>
      <w:r w:rsidRPr="00F93613">
        <w:rPr>
          <w:color w:val="000000"/>
        </w:rPr>
        <w:t xml:space="preserve">      </w:t>
      </w:r>
    </w:p>
    <w:p w:rsidR="00221C9C" w:rsidRPr="00F93613" w:rsidRDefault="00221C9C" w:rsidP="00221C9C">
      <w:pPr>
        <w:pStyle w:val="33"/>
        <w:tabs>
          <w:tab w:val="left" w:pos="9781"/>
        </w:tabs>
        <w:ind w:left="0" w:right="-82" w:firstLine="573"/>
        <w:rPr>
          <w:color w:val="000000"/>
        </w:rPr>
      </w:pPr>
      <w:r w:rsidRPr="00F93613">
        <w:t xml:space="preserve">      </w:t>
      </w:r>
      <w:r w:rsidRPr="00F93613">
        <w:rPr>
          <w:color w:val="000000"/>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221C9C" w:rsidRPr="00F93613" w:rsidRDefault="00221C9C" w:rsidP="00221C9C">
      <w:pPr>
        <w:pStyle w:val="33"/>
        <w:tabs>
          <w:tab w:val="num" w:pos="360"/>
          <w:tab w:val="left" w:pos="9781"/>
        </w:tabs>
        <w:spacing w:line="260" w:lineRule="exact"/>
        <w:ind w:left="360" w:right="516"/>
        <w:rPr>
          <w:b w:val="0"/>
          <w:bCs w:val="0"/>
          <w:u w:val="single"/>
        </w:rPr>
      </w:pPr>
      <w:r w:rsidRPr="00F93613">
        <w:rPr>
          <w:b w:val="0"/>
          <w:bCs w:val="0"/>
        </w:rPr>
        <w:t xml:space="preserve">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u w:val="single"/>
        </w:rPr>
        <w:lastRenderedPageBreak/>
        <w:t>В санитарно-защитной зоне не допускается размещать:</w:t>
      </w:r>
      <w:r w:rsidRPr="00F93613">
        <w:rPr>
          <w:color w:val="000000"/>
        </w:rPr>
        <w:t xml:space="preserve">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жилую застройку, включая отдельные жилые дома;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ландшафтно-рекреационные зоны;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зоны отдыха;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территории курортов, санаториев и домов отдыха;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территории садоводческих товариществ и коттеджной застройки;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спортивные сооружения;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детские площадки;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 xml:space="preserve">образовательные и детские учреждения; </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лечебно-профилактические и оздоровительные учреждения общего пользования.</w:t>
      </w:r>
    </w:p>
    <w:p w:rsidR="00221C9C" w:rsidRPr="00F93613" w:rsidRDefault="00221C9C" w:rsidP="00221C9C">
      <w:pPr>
        <w:pStyle w:val="s1"/>
        <w:shd w:val="clear" w:color="auto" w:fill="FFFFFF"/>
        <w:spacing w:before="0" w:beforeAutospacing="0" w:after="0" w:afterAutospacing="0"/>
        <w:ind w:firstLine="720"/>
        <w:jc w:val="both"/>
        <w:rPr>
          <w:color w:val="000000"/>
        </w:rPr>
      </w:pP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b/>
          <w:bCs/>
        </w:rPr>
        <w:t xml:space="preserve"> </w:t>
      </w:r>
      <w:r w:rsidRPr="00F93613">
        <w:rPr>
          <w:color w:val="000000"/>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221C9C" w:rsidRPr="00F93613" w:rsidRDefault="00221C9C" w:rsidP="00221C9C">
      <w:pPr>
        <w:pStyle w:val="s1"/>
        <w:shd w:val="clear" w:color="auto" w:fill="FFFFFF"/>
        <w:spacing w:before="0" w:beforeAutospacing="0" w:after="0" w:afterAutospacing="0"/>
        <w:ind w:firstLine="720"/>
        <w:jc w:val="both"/>
        <w:rPr>
          <w:color w:val="000000"/>
          <w:u w:val="single"/>
        </w:rPr>
      </w:pPr>
    </w:p>
    <w:p w:rsidR="00221C9C" w:rsidRPr="00F93613" w:rsidRDefault="00221C9C" w:rsidP="00221C9C">
      <w:pPr>
        <w:pStyle w:val="s1"/>
        <w:shd w:val="clear" w:color="auto" w:fill="FFFFFF"/>
        <w:spacing w:before="0" w:beforeAutospacing="0" w:after="0" w:afterAutospacing="0"/>
        <w:ind w:firstLine="720"/>
        <w:jc w:val="both"/>
        <w:rPr>
          <w:color w:val="000000"/>
          <w:u w:val="single"/>
        </w:rPr>
      </w:pPr>
      <w:r w:rsidRPr="00F93613">
        <w:rPr>
          <w:color w:val="000000"/>
          <w:u w:val="single"/>
        </w:rPr>
        <w:t>Допускается размещать в границах санитарно-защитной зоны промышленного объекта или производства: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нежилые помещения для дежурного аварийного персонала;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помещения для пребывания работающих по вахтовому методу (не более двух недель);</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здания управления;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конструкторские бюро;</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здания административного назначения;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научно-исследовательские лаборатории;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поликлиники;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спортивно-оздоровительные сооружения закрытого типа;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бани;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прачечные;</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объекты торговли и общественного питания;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мотели;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гостиницы;</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гаражи;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площадки и сооружения для хранения общественного и индивидуального транспорта;</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пожарные депо;</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местные и транзитные коммуникации;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ЛЭП, электроподстанции;</w:t>
      </w:r>
    </w:p>
    <w:p w:rsidR="00221C9C" w:rsidRPr="00F93613" w:rsidRDefault="00221C9C" w:rsidP="00221C9C">
      <w:pPr>
        <w:pStyle w:val="s1"/>
        <w:shd w:val="clear" w:color="auto" w:fill="FFFFFF"/>
        <w:spacing w:before="0" w:beforeAutospacing="0" w:after="0" w:afterAutospacing="0"/>
        <w:ind w:firstLine="720"/>
        <w:jc w:val="both"/>
        <w:rPr>
          <w:color w:val="000000"/>
        </w:rPr>
      </w:pPr>
      <w:proofErr w:type="spellStart"/>
      <w:r w:rsidRPr="00F93613">
        <w:rPr>
          <w:color w:val="000000"/>
        </w:rPr>
        <w:t>нефте</w:t>
      </w:r>
      <w:proofErr w:type="spellEnd"/>
      <w:r w:rsidRPr="00F93613">
        <w:rPr>
          <w:color w:val="000000"/>
        </w:rPr>
        <w:t>- и газопроводы;</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артезианские скважины для технического водоснабжения;</w:t>
      </w:r>
    </w:p>
    <w:p w:rsidR="00221C9C" w:rsidRPr="00F93613" w:rsidRDefault="00221C9C" w:rsidP="00221C9C">
      <w:pPr>
        <w:pStyle w:val="s1"/>
        <w:shd w:val="clear" w:color="auto" w:fill="FFFFFF"/>
        <w:spacing w:before="0" w:beforeAutospacing="0" w:after="0" w:afterAutospacing="0"/>
        <w:ind w:firstLine="720"/>
        <w:jc w:val="both"/>
        <w:rPr>
          <w:color w:val="000000"/>
        </w:rPr>
      </w:pPr>
      <w:proofErr w:type="spellStart"/>
      <w:r w:rsidRPr="00F93613">
        <w:rPr>
          <w:color w:val="000000"/>
        </w:rPr>
        <w:t>водоохлаждающие</w:t>
      </w:r>
      <w:proofErr w:type="spellEnd"/>
      <w:r w:rsidRPr="00F93613">
        <w:rPr>
          <w:color w:val="000000"/>
        </w:rPr>
        <w:t xml:space="preserve"> сооружения для подготовки технической воды;</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канализационные насосные станции, сооружения оборотного водоснабжения;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автозаправочные станции;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станции технического обслуживания автомобилей.</w:t>
      </w:r>
    </w:p>
    <w:p w:rsidR="00221C9C" w:rsidRPr="00F93613" w:rsidRDefault="00221C9C" w:rsidP="00221C9C">
      <w:pPr>
        <w:pStyle w:val="33"/>
        <w:tabs>
          <w:tab w:val="num" w:pos="0"/>
          <w:tab w:val="num" w:pos="1425"/>
          <w:tab w:val="num" w:pos="2432"/>
          <w:tab w:val="left" w:pos="9781"/>
        </w:tabs>
        <w:ind w:left="0" w:right="515" w:firstLine="360"/>
        <w:rPr>
          <w:b w:val="0"/>
        </w:rPr>
      </w:pPr>
    </w:p>
    <w:p w:rsidR="00221C9C" w:rsidRPr="00F93613" w:rsidRDefault="00221C9C" w:rsidP="00221C9C">
      <w:pPr>
        <w:shd w:val="clear" w:color="auto" w:fill="FFFFFF"/>
        <w:tabs>
          <w:tab w:val="left" w:pos="9781"/>
        </w:tabs>
        <w:ind w:right="-82" w:firstLine="720"/>
        <w:jc w:val="both"/>
        <w:rPr>
          <w:b/>
          <w:color w:val="000000"/>
        </w:rPr>
      </w:pPr>
      <w:r w:rsidRPr="00F93613">
        <w:rPr>
          <w:color w:val="000000"/>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w:t>
      </w:r>
      <w:r w:rsidRPr="00F93613">
        <w:rPr>
          <w:color w:val="000000"/>
        </w:rPr>
        <w:lastRenderedPageBreak/>
        <w:t>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221C9C" w:rsidRPr="00F93613" w:rsidRDefault="00221C9C" w:rsidP="00221C9C">
      <w:pPr>
        <w:shd w:val="clear" w:color="auto" w:fill="FFFFFF"/>
        <w:tabs>
          <w:tab w:val="left" w:pos="9781"/>
        </w:tabs>
        <w:ind w:right="-82" w:firstLine="720"/>
        <w:jc w:val="both"/>
        <w:rPr>
          <w:color w:val="000000"/>
        </w:rPr>
      </w:pPr>
    </w:p>
    <w:p w:rsidR="00221C9C" w:rsidRPr="00F93613" w:rsidRDefault="00221C9C" w:rsidP="00221C9C">
      <w:pPr>
        <w:shd w:val="clear" w:color="auto" w:fill="FFFFFF"/>
        <w:tabs>
          <w:tab w:val="num" w:pos="1368"/>
          <w:tab w:val="left" w:pos="9781"/>
        </w:tabs>
        <w:spacing w:line="274" w:lineRule="exact"/>
        <w:ind w:right="-82" w:firstLine="453"/>
        <w:jc w:val="both"/>
        <w:rPr>
          <w:color w:val="000000"/>
        </w:rPr>
      </w:pPr>
      <w:r w:rsidRPr="00F93613">
        <w:rPr>
          <w:color w:val="000000"/>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221C9C" w:rsidRDefault="00221C9C" w:rsidP="00221C9C">
      <w:pPr>
        <w:pStyle w:val="23"/>
        <w:tabs>
          <w:tab w:val="left" w:pos="9781"/>
        </w:tabs>
        <w:ind w:left="0" w:right="-81" w:firstLine="360"/>
        <w:jc w:val="both"/>
        <w:rPr>
          <w:bCs w:val="0"/>
          <w:color w:val="000000"/>
        </w:rPr>
      </w:pPr>
    </w:p>
    <w:p w:rsidR="00221C9C" w:rsidRDefault="00221C9C" w:rsidP="00221C9C">
      <w:pPr>
        <w:pStyle w:val="23"/>
        <w:tabs>
          <w:tab w:val="left" w:pos="9781"/>
        </w:tabs>
        <w:ind w:left="0" w:right="-81" w:firstLine="360"/>
        <w:jc w:val="both"/>
        <w:rPr>
          <w:bCs w:val="0"/>
          <w:color w:val="000000"/>
        </w:rPr>
      </w:pPr>
    </w:p>
    <w:p w:rsidR="00221C9C" w:rsidRDefault="00221C9C" w:rsidP="00221C9C">
      <w:pPr>
        <w:pStyle w:val="23"/>
        <w:tabs>
          <w:tab w:val="left" w:pos="9781"/>
        </w:tabs>
        <w:ind w:left="0" w:right="-81" w:firstLine="360"/>
        <w:jc w:val="both"/>
        <w:rPr>
          <w:bCs w:val="0"/>
          <w:color w:val="000000"/>
        </w:rPr>
      </w:pPr>
    </w:p>
    <w:p w:rsidR="00221C9C" w:rsidRPr="00E77F61" w:rsidRDefault="00221C9C" w:rsidP="00221C9C">
      <w:pPr>
        <w:pStyle w:val="23"/>
        <w:tabs>
          <w:tab w:val="left" w:pos="9781"/>
        </w:tabs>
        <w:ind w:left="0" w:right="-81" w:firstLine="360"/>
        <w:jc w:val="center"/>
        <w:rPr>
          <w:bCs w:val="0"/>
          <w:sz w:val="32"/>
          <w:szCs w:val="32"/>
        </w:rPr>
      </w:pPr>
      <w:r w:rsidRPr="00E77F61">
        <w:rPr>
          <w:bCs w:val="0"/>
          <w:sz w:val="32"/>
          <w:szCs w:val="32"/>
        </w:rPr>
        <w:t>ТЕРРИТОРИАЛЬНЫЕ ЗОНЫ ВНЕ НАСЕЛЕННЫХ ПУНКТОВ</w:t>
      </w:r>
    </w:p>
    <w:p w:rsidR="00221C9C" w:rsidRPr="00E77F61" w:rsidRDefault="00221C9C" w:rsidP="00221C9C">
      <w:pPr>
        <w:pStyle w:val="23"/>
        <w:tabs>
          <w:tab w:val="left" w:pos="9781"/>
        </w:tabs>
        <w:ind w:left="0" w:right="-81" w:firstLine="360"/>
        <w:jc w:val="center"/>
        <w:rPr>
          <w:bCs w:val="0"/>
          <w:color w:val="FF0000"/>
          <w:sz w:val="32"/>
          <w:szCs w:val="32"/>
        </w:rPr>
      </w:pPr>
    </w:p>
    <w:p w:rsidR="00221C9C" w:rsidRPr="0059327C" w:rsidRDefault="00221C9C" w:rsidP="00221C9C">
      <w:pPr>
        <w:shd w:val="clear" w:color="auto" w:fill="FFFFFF"/>
        <w:tabs>
          <w:tab w:val="left" w:pos="9638"/>
          <w:tab w:val="left" w:pos="9781"/>
        </w:tabs>
        <w:ind w:right="-82" w:firstLine="360"/>
        <w:jc w:val="center"/>
        <w:rPr>
          <w:b/>
          <w:bCs/>
          <w:u w:val="single"/>
        </w:rPr>
      </w:pPr>
      <w:r w:rsidRPr="0059327C">
        <w:rPr>
          <w:b/>
          <w:bCs/>
          <w:spacing w:val="6"/>
          <w:u w:val="single"/>
        </w:rPr>
        <w:t>ЗОНЫ ТРАНСПОРТНОЙ  ИНФРАСТРУКТУРЫ</w:t>
      </w:r>
    </w:p>
    <w:p w:rsidR="00221C9C" w:rsidRPr="00E77F61" w:rsidRDefault="00221C9C" w:rsidP="00221C9C">
      <w:pPr>
        <w:shd w:val="clear" w:color="auto" w:fill="FFFFFF"/>
        <w:tabs>
          <w:tab w:val="left" w:pos="9638"/>
          <w:tab w:val="left" w:pos="9781"/>
        </w:tabs>
        <w:ind w:right="-82" w:firstLine="360"/>
        <w:jc w:val="both"/>
        <w:rPr>
          <w:b/>
          <w:bCs/>
          <w:color w:val="FF0000"/>
          <w:sz w:val="32"/>
          <w:szCs w:val="32"/>
        </w:rPr>
      </w:pPr>
      <w:r>
        <w:rPr>
          <w:b/>
          <w:bCs/>
          <w:color w:val="FF0000"/>
        </w:rPr>
        <w:t xml:space="preserve"> </w:t>
      </w:r>
    </w:p>
    <w:p w:rsidR="00221C9C" w:rsidRPr="00C220FA" w:rsidRDefault="00221C9C" w:rsidP="00221C9C">
      <w:pPr>
        <w:shd w:val="clear" w:color="auto" w:fill="FFFFFF"/>
        <w:tabs>
          <w:tab w:val="left" w:pos="9638"/>
          <w:tab w:val="left" w:pos="9781"/>
        </w:tabs>
        <w:ind w:right="-82" w:firstLine="360"/>
        <w:jc w:val="both"/>
        <w:rPr>
          <w:b/>
          <w:bCs/>
          <w:color w:val="000000"/>
          <w:sz w:val="32"/>
          <w:szCs w:val="32"/>
        </w:rPr>
      </w:pPr>
      <w:r>
        <w:rPr>
          <w:b/>
          <w:bCs/>
          <w:color w:val="000000"/>
          <w:sz w:val="32"/>
          <w:szCs w:val="32"/>
        </w:rPr>
        <w:t xml:space="preserve">ИТИ-1 </w:t>
      </w:r>
      <w:r w:rsidRPr="00C220FA">
        <w:rPr>
          <w:b/>
          <w:bCs/>
          <w:color w:val="000000"/>
          <w:sz w:val="32"/>
          <w:szCs w:val="32"/>
        </w:rPr>
        <w:t xml:space="preserve"> – зона </w:t>
      </w:r>
      <w:r>
        <w:rPr>
          <w:b/>
          <w:bCs/>
          <w:color w:val="000000"/>
          <w:sz w:val="32"/>
          <w:szCs w:val="32"/>
        </w:rPr>
        <w:t>транспортной инфраструктуры</w:t>
      </w:r>
    </w:p>
    <w:p w:rsidR="00221C9C" w:rsidRPr="00C220FA" w:rsidRDefault="00221C9C" w:rsidP="00221C9C">
      <w:pPr>
        <w:shd w:val="clear" w:color="auto" w:fill="FFFFFF"/>
        <w:spacing w:before="216"/>
        <w:ind w:right="432" w:firstLine="720"/>
        <w:jc w:val="both"/>
        <w:rPr>
          <w:b/>
        </w:rPr>
      </w:pPr>
      <w:r w:rsidRPr="00C220FA">
        <w:rPr>
          <w:b/>
          <w:bCs/>
          <w:color w:val="000000"/>
          <w:spacing w:val="-2"/>
        </w:rPr>
        <w:t>Зона п</w:t>
      </w:r>
      <w:r w:rsidRPr="00C220FA">
        <w:rPr>
          <w:b/>
        </w:rPr>
        <w:t xml:space="preserve">редназначена для размещения и функционирования </w:t>
      </w:r>
      <w:r>
        <w:rPr>
          <w:b/>
        </w:rPr>
        <w:t>автомобильных дорог и технически связанных с ними сооружений</w:t>
      </w:r>
      <w:r w:rsidRPr="00C220FA">
        <w:rPr>
          <w:b/>
        </w:rPr>
        <w:t>.</w:t>
      </w:r>
    </w:p>
    <w:p w:rsidR="00221C9C" w:rsidRPr="00C220FA" w:rsidRDefault="00221C9C" w:rsidP="00221C9C">
      <w:pPr>
        <w:pStyle w:val="33"/>
        <w:tabs>
          <w:tab w:val="left" w:pos="9638"/>
        </w:tabs>
        <w:ind w:left="0" w:right="-82" w:firstLine="360"/>
      </w:pPr>
    </w:p>
    <w:p w:rsidR="00221C9C" w:rsidRPr="00C220FA" w:rsidRDefault="00221C9C" w:rsidP="00221C9C">
      <w:pPr>
        <w:pStyle w:val="33"/>
        <w:tabs>
          <w:tab w:val="left" w:pos="9638"/>
        </w:tabs>
        <w:ind w:left="0" w:right="-82" w:firstLine="360"/>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3965"/>
      </w:tblGrid>
      <w:tr w:rsidR="00221C9C" w:rsidRPr="00C220FA" w:rsidTr="00221C9C">
        <w:trPr>
          <w:trHeight w:val="1453"/>
        </w:trPr>
        <w:tc>
          <w:tcPr>
            <w:tcW w:w="2519" w:type="dxa"/>
            <w:vAlign w:val="center"/>
          </w:tcPr>
          <w:p w:rsidR="00221C9C" w:rsidRPr="00C220FA" w:rsidRDefault="00221C9C" w:rsidP="00221C9C">
            <w:pPr>
              <w:shd w:val="clear" w:color="auto" w:fill="FFFFFF"/>
              <w:tabs>
                <w:tab w:val="left" w:pos="0"/>
              </w:tabs>
              <w:spacing w:line="260" w:lineRule="exact"/>
              <w:ind w:left="180" w:right="-82"/>
              <w:jc w:val="center"/>
              <w:rPr>
                <w:b/>
                <w:bCs/>
                <w:color w:val="000000"/>
                <w:spacing w:val="-1"/>
              </w:rPr>
            </w:pPr>
          </w:p>
          <w:p w:rsidR="00221C9C" w:rsidRPr="00C220FA" w:rsidRDefault="00221C9C" w:rsidP="00221C9C">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599" w:type="dxa"/>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5" w:type="dxa"/>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C220FA" w:rsidTr="00221C9C">
        <w:trPr>
          <w:trHeight w:val="427"/>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221C9C" w:rsidRPr="00C220FA" w:rsidTr="00221C9C">
        <w:trPr>
          <w:trHeight w:val="349"/>
        </w:trPr>
        <w:tc>
          <w:tcPr>
            <w:tcW w:w="2519" w:type="dxa"/>
          </w:tcPr>
          <w:p w:rsidR="00221C9C" w:rsidRDefault="00221C9C" w:rsidP="00221C9C">
            <w:pPr>
              <w:shd w:val="clear" w:color="auto" w:fill="FFFFFF"/>
              <w:tabs>
                <w:tab w:val="left" w:pos="0"/>
              </w:tabs>
              <w:spacing w:line="260" w:lineRule="exact"/>
              <w:ind w:right="-82"/>
              <w:rPr>
                <w:lang w:val="en-US"/>
              </w:rPr>
            </w:pPr>
            <w:r>
              <w:t>Автомобильный транспорт</w:t>
            </w:r>
          </w:p>
          <w:p w:rsidR="00221C9C" w:rsidRPr="00C220FA" w:rsidRDefault="00221C9C" w:rsidP="00221C9C">
            <w:pPr>
              <w:shd w:val="clear" w:color="auto" w:fill="FFFFFF"/>
              <w:tabs>
                <w:tab w:val="left" w:pos="0"/>
              </w:tabs>
              <w:spacing w:line="260" w:lineRule="exact"/>
              <w:ind w:right="-82"/>
              <w:rPr>
                <w:bCs/>
                <w:i/>
                <w:color w:val="000000"/>
                <w:spacing w:val="-1"/>
              </w:rPr>
            </w:pPr>
            <w:r w:rsidRPr="00C220FA">
              <w:t xml:space="preserve">(код </w:t>
            </w:r>
            <w:r>
              <w:t>7.2</w:t>
            </w:r>
            <w:r w:rsidRPr="00C220FA">
              <w:t>)</w:t>
            </w:r>
          </w:p>
        </w:tc>
        <w:tc>
          <w:tcPr>
            <w:tcW w:w="3599" w:type="dxa"/>
          </w:tcPr>
          <w:p w:rsidR="00221C9C" w:rsidRDefault="00221C9C" w:rsidP="00221C9C">
            <w:pPr>
              <w:shd w:val="clear" w:color="auto" w:fill="FFFFFF"/>
              <w:tabs>
                <w:tab w:val="left" w:pos="0"/>
              </w:tabs>
              <w:spacing w:line="260" w:lineRule="exact"/>
              <w:ind w:right="-82"/>
              <w:rPr>
                <w:color w:val="000000"/>
                <w:spacing w:val="-1"/>
              </w:rPr>
            </w:pPr>
            <w:r>
              <w:rPr>
                <w:color w:val="000000"/>
                <w:spacing w:val="-1"/>
              </w:rPr>
              <w:t>Автомобильные дороги;</w:t>
            </w:r>
          </w:p>
          <w:p w:rsidR="00221C9C" w:rsidRDefault="00221C9C" w:rsidP="00221C9C">
            <w:pPr>
              <w:shd w:val="clear" w:color="auto" w:fill="FFFFFF"/>
              <w:tabs>
                <w:tab w:val="left" w:pos="0"/>
              </w:tabs>
              <w:spacing w:line="260" w:lineRule="exact"/>
              <w:ind w:right="-82"/>
              <w:rPr>
                <w:color w:val="000000"/>
                <w:spacing w:val="-1"/>
              </w:rPr>
            </w:pPr>
            <w:r>
              <w:rPr>
                <w:color w:val="000000"/>
                <w:spacing w:val="-1"/>
              </w:rPr>
              <w:t>Здания и сооружения, предназначенные для обслуживания пассажиров, а также обеспечивающие работу транспортных средств;</w:t>
            </w:r>
          </w:p>
          <w:p w:rsidR="00221C9C" w:rsidRPr="00C220FA" w:rsidRDefault="00221C9C" w:rsidP="00221C9C">
            <w:pPr>
              <w:shd w:val="clear" w:color="auto" w:fill="FFFFFF"/>
              <w:tabs>
                <w:tab w:val="left" w:pos="0"/>
              </w:tabs>
              <w:spacing w:line="260" w:lineRule="exact"/>
              <w:ind w:right="-82"/>
              <w:rPr>
                <w:b/>
                <w:bCs/>
                <w:color w:val="000000"/>
                <w:spacing w:val="-1"/>
              </w:rPr>
            </w:pPr>
            <w:r>
              <w:rPr>
                <w:color w:val="000000"/>
                <w:spacing w:val="-1"/>
              </w:rPr>
              <w:t>Посты органов внутренних дел.</w:t>
            </w:r>
          </w:p>
        </w:tc>
        <w:tc>
          <w:tcPr>
            <w:tcW w:w="3965" w:type="dxa"/>
          </w:tcPr>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349"/>
        </w:trPr>
        <w:tc>
          <w:tcPr>
            <w:tcW w:w="10083" w:type="dxa"/>
            <w:gridSpan w:val="3"/>
            <w:vAlign w:val="center"/>
          </w:tcPr>
          <w:p w:rsidR="00221C9C" w:rsidRPr="00C220FA" w:rsidRDefault="00221C9C" w:rsidP="00221C9C">
            <w:pPr>
              <w:shd w:val="clear" w:color="auto" w:fill="FFFFFF"/>
              <w:tabs>
                <w:tab w:val="num" w:pos="1254"/>
                <w:tab w:val="left" w:pos="9781"/>
              </w:tabs>
              <w:spacing w:line="274" w:lineRule="exact"/>
              <w:ind w:right="-82"/>
              <w:jc w:val="center"/>
              <w:rPr>
                <w:b/>
                <w:bCs/>
                <w:color w:val="000000"/>
                <w:spacing w:val="-1"/>
                <w:sz w:val="32"/>
                <w:szCs w:val="32"/>
              </w:rPr>
            </w:pPr>
            <w:r w:rsidRPr="00C220FA">
              <w:rPr>
                <w:b/>
                <w:bCs/>
                <w:color w:val="000000"/>
                <w:spacing w:val="-1"/>
                <w:sz w:val="32"/>
                <w:szCs w:val="32"/>
              </w:rPr>
              <w:t>Условно разрешенные</w:t>
            </w:r>
          </w:p>
        </w:tc>
      </w:tr>
      <w:tr w:rsidR="00221C9C" w:rsidRPr="00C220FA" w:rsidTr="00221C9C">
        <w:trPr>
          <w:trHeight w:val="435"/>
        </w:trPr>
        <w:tc>
          <w:tcPr>
            <w:tcW w:w="10083" w:type="dxa"/>
            <w:gridSpan w:val="3"/>
          </w:tcPr>
          <w:p w:rsidR="00221C9C" w:rsidRPr="009E02B4" w:rsidRDefault="00221C9C" w:rsidP="00221C9C">
            <w:pPr>
              <w:shd w:val="clear" w:color="auto" w:fill="FFFFFF"/>
              <w:tabs>
                <w:tab w:val="left" w:pos="0"/>
              </w:tabs>
              <w:spacing w:line="260" w:lineRule="exact"/>
              <w:ind w:right="-82"/>
            </w:pPr>
            <w:r w:rsidRPr="00402BCB">
              <w:rPr>
                <w:bCs/>
                <w:color w:val="000000"/>
                <w:spacing w:val="-1"/>
              </w:rPr>
              <w:t xml:space="preserve">Виды разрешенного использования </w:t>
            </w:r>
            <w:r>
              <w:rPr>
                <w:bCs/>
                <w:color w:val="000000"/>
                <w:spacing w:val="-1"/>
              </w:rPr>
              <w:t xml:space="preserve">земельных участков и </w:t>
            </w:r>
            <w:r w:rsidRPr="00402BCB">
              <w:rPr>
                <w:bCs/>
                <w:color w:val="000000"/>
                <w:spacing w:val="-1"/>
              </w:rPr>
              <w:t>объектов капитального строительства не установлены</w:t>
            </w:r>
          </w:p>
        </w:tc>
      </w:tr>
      <w:tr w:rsidR="00221C9C" w:rsidRPr="00C220FA" w:rsidTr="00221C9C">
        <w:trPr>
          <w:trHeight w:val="349"/>
        </w:trPr>
        <w:tc>
          <w:tcPr>
            <w:tcW w:w="10083" w:type="dxa"/>
            <w:gridSpan w:val="3"/>
            <w:vAlign w:val="center"/>
          </w:tcPr>
          <w:p w:rsidR="00221C9C" w:rsidRPr="00C220FA" w:rsidRDefault="00221C9C" w:rsidP="00221C9C">
            <w:pPr>
              <w:shd w:val="clear" w:color="auto" w:fill="FFFFFF"/>
              <w:tabs>
                <w:tab w:val="num" w:pos="1254"/>
                <w:tab w:val="left" w:pos="9781"/>
              </w:tabs>
              <w:spacing w:line="274" w:lineRule="exact"/>
              <w:ind w:right="-82"/>
              <w:jc w:val="center"/>
              <w:rPr>
                <w:b/>
                <w:bCs/>
                <w:color w:val="000000"/>
                <w:spacing w:val="-1"/>
                <w:sz w:val="32"/>
                <w:szCs w:val="32"/>
              </w:rPr>
            </w:pPr>
            <w:r w:rsidRPr="00C220FA">
              <w:rPr>
                <w:b/>
                <w:bCs/>
                <w:color w:val="000000"/>
                <w:spacing w:val="-1"/>
                <w:sz w:val="32"/>
                <w:szCs w:val="32"/>
              </w:rPr>
              <w:t>Вспомогательные</w:t>
            </w:r>
          </w:p>
        </w:tc>
      </w:tr>
      <w:tr w:rsidR="00221C9C" w:rsidRPr="00C220FA" w:rsidTr="00221C9C">
        <w:trPr>
          <w:trHeight w:val="349"/>
        </w:trPr>
        <w:tc>
          <w:tcPr>
            <w:tcW w:w="2519" w:type="dxa"/>
          </w:tcPr>
          <w:p w:rsidR="00221C9C" w:rsidRPr="00C220FA" w:rsidRDefault="00221C9C" w:rsidP="00221C9C">
            <w:r w:rsidRPr="00C220FA">
              <w:t>В соответствии с основными и условно разрешенными видами использования</w:t>
            </w:r>
          </w:p>
        </w:tc>
        <w:tc>
          <w:tcPr>
            <w:tcW w:w="3599" w:type="dxa"/>
          </w:tcPr>
          <w:p w:rsidR="00221C9C" w:rsidRDefault="00221C9C" w:rsidP="00221C9C">
            <w:pPr>
              <w:shd w:val="clear" w:color="auto" w:fill="FFFFFF"/>
              <w:tabs>
                <w:tab w:val="num" w:pos="360"/>
                <w:tab w:val="left" w:pos="1482"/>
                <w:tab w:val="left" w:pos="9638"/>
              </w:tabs>
              <w:spacing w:line="274" w:lineRule="exact"/>
              <w:ind w:right="-82"/>
            </w:pPr>
            <w:r w:rsidRPr="00253441">
              <w:t>Сети инженерно-техническ</w:t>
            </w:r>
            <w:r>
              <w:t>ого обсл</w:t>
            </w:r>
            <w:r w:rsidRPr="00253441">
              <w:t>уживания</w:t>
            </w:r>
          </w:p>
          <w:p w:rsidR="00221C9C" w:rsidRPr="00C220FA" w:rsidRDefault="00221C9C" w:rsidP="00221C9C">
            <w:pPr>
              <w:shd w:val="clear" w:color="auto" w:fill="FFFFFF"/>
              <w:tabs>
                <w:tab w:val="num" w:pos="360"/>
                <w:tab w:val="left" w:pos="1482"/>
                <w:tab w:val="left" w:pos="9638"/>
              </w:tabs>
              <w:spacing w:line="274" w:lineRule="exact"/>
              <w:ind w:right="-82"/>
              <w:rPr>
                <w:bCs/>
                <w:color w:val="000000"/>
                <w:spacing w:val="-1"/>
              </w:rPr>
            </w:pPr>
          </w:p>
        </w:tc>
        <w:tc>
          <w:tcPr>
            <w:tcW w:w="3965" w:type="dxa"/>
          </w:tcPr>
          <w:p w:rsidR="00221C9C" w:rsidRPr="00C220FA" w:rsidRDefault="00221C9C" w:rsidP="00221C9C">
            <w:pPr>
              <w:shd w:val="clear" w:color="auto" w:fill="FFFFFF"/>
              <w:tabs>
                <w:tab w:val="left" w:pos="0"/>
              </w:tabs>
              <w:spacing w:line="260" w:lineRule="exact"/>
              <w:ind w:right="-82"/>
              <w:rPr>
                <w:bCs/>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Default="00221C9C" w:rsidP="00221C9C">
      <w:pPr>
        <w:pStyle w:val="33"/>
        <w:tabs>
          <w:tab w:val="left" w:pos="9638"/>
        </w:tabs>
        <w:ind w:left="0" w:right="-82" w:firstLine="360"/>
        <w:rPr>
          <w:color w:val="FF0000"/>
        </w:rPr>
      </w:pPr>
    </w:p>
    <w:p w:rsidR="00221C9C" w:rsidRDefault="00221C9C" w:rsidP="00221C9C">
      <w:pPr>
        <w:pStyle w:val="33"/>
        <w:tabs>
          <w:tab w:val="left" w:pos="9638"/>
        </w:tabs>
        <w:ind w:left="0" w:right="-82" w:firstLine="360"/>
        <w:rPr>
          <w:color w:val="FF0000"/>
        </w:rPr>
      </w:pPr>
    </w:p>
    <w:p w:rsidR="00221C9C" w:rsidRPr="0059327C" w:rsidRDefault="00221C9C" w:rsidP="00221C9C">
      <w:pPr>
        <w:shd w:val="clear" w:color="auto" w:fill="FFFFFF"/>
        <w:tabs>
          <w:tab w:val="num" w:pos="1368"/>
          <w:tab w:val="left" w:pos="9781"/>
        </w:tabs>
        <w:spacing w:line="274" w:lineRule="exact"/>
        <w:ind w:right="-82" w:firstLine="453"/>
        <w:jc w:val="center"/>
        <w:rPr>
          <w:b/>
          <w:sz w:val="28"/>
          <w:szCs w:val="28"/>
        </w:rPr>
      </w:pPr>
      <w:r w:rsidRPr="0059327C">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E77F61" w:rsidRDefault="00221C9C" w:rsidP="00221C9C">
      <w:pPr>
        <w:shd w:val="clear" w:color="auto" w:fill="FFFFFF"/>
        <w:tabs>
          <w:tab w:val="num" w:pos="1368"/>
          <w:tab w:val="left" w:pos="9781"/>
        </w:tabs>
        <w:spacing w:line="274" w:lineRule="exact"/>
        <w:ind w:right="-82" w:firstLine="453"/>
        <w:jc w:val="center"/>
        <w:rPr>
          <w:b/>
          <w:color w:val="FF0000"/>
          <w:sz w:val="28"/>
          <w:szCs w:val="28"/>
        </w:rPr>
      </w:pPr>
    </w:p>
    <w:p w:rsidR="00221C9C" w:rsidRDefault="00221C9C" w:rsidP="00221C9C">
      <w:pPr>
        <w:pStyle w:val="23"/>
        <w:tabs>
          <w:tab w:val="left" w:pos="9781"/>
        </w:tabs>
        <w:ind w:left="0" w:right="-81" w:firstLine="360"/>
        <w:rPr>
          <w:bCs w:val="0"/>
          <w:color w:val="000000"/>
          <w:sz w:val="32"/>
          <w:szCs w:val="32"/>
        </w:rPr>
      </w:pPr>
    </w:p>
    <w:p w:rsidR="00221C9C" w:rsidRPr="00396A53" w:rsidRDefault="00221C9C" w:rsidP="00221C9C">
      <w:pPr>
        <w:shd w:val="clear" w:color="auto" w:fill="FFFFFF"/>
        <w:tabs>
          <w:tab w:val="num" w:pos="1368"/>
          <w:tab w:val="left" w:pos="9781"/>
        </w:tabs>
        <w:spacing w:line="274" w:lineRule="exact"/>
        <w:ind w:right="-82" w:firstLine="453"/>
        <w:jc w:val="both"/>
        <w:rPr>
          <w:color w:val="000000"/>
        </w:rPr>
      </w:pPr>
      <w:r w:rsidRPr="00396A53">
        <w:rPr>
          <w:bCs/>
          <w:color w:val="000000"/>
        </w:rPr>
        <w:t>Не установлены</w:t>
      </w:r>
    </w:p>
    <w:p w:rsidR="00221C9C" w:rsidRDefault="00221C9C" w:rsidP="00221C9C">
      <w:pPr>
        <w:pStyle w:val="23"/>
        <w:tabs>
          <w:tab w:val="left" w:pos="9781"/>
        </w:tabs>
        <w:ind w:left="0" w:right="-81" w:firstLine="360"/>
        <w:rPr>
          <w:bCs w:val="0"/>
          <w:color w:val="000000"/>
          <w:sz w:val="32"/>
          <w:szCs w:val="32"/>
        </w:rPr>
      </w:pPr>
    </w:p>
    <w:p w:rsidR="00221C9C" w:rsidRDefault="00221C9C" w:rsidP="00221C9C">
      <w:pPr>
        <w:pStyle w:val="23"/>
        <w:tabs>
          <w:tab w:val="left" w:pos="9781"/>
        </w:tabs>
        <w:ind w:left="0" w:right="-81" w:firstLine="360"/>
        <w:rPr>
          <w:bCs w:val="0"/>
          <w:color w:val="000000"/>
          <w:sz w:val="32"/>
          <w:szCs w:val="32"/>
        </w:rPr>
      </w:pPr>
    </w:p>
    <w:p w:rsidR="00221C9C" w:rsidRDefault="00221C9C" w:rsidP="00221C9C">
      <w:pPr>
        <w:pStyle w:val="23"/>
        <w:tabs>
          <w:tab w:val="left" w:pos="9781"/>
        </w:tabs>
        <w:ind w:left="0" w:right="-81" w:firstLine="360"/>
        <w:rPr>
          <w:bCs w:val="0"/>
          <w:color w:val="000000"/>
          <w:sz w:val="32"/>
          <w:szCs w:val="32"/>
        </w:rPr>
      </w:pPr>
    </w:p>
    <w:p w:rsidR="00221C9C" w:rsidRDefault="00221C9C" w:rsidP="00221C9C">
      <w:pPr>
        <w:pStyle w:val="23"/>
        <w:tabs>
          <w:tab w:val="left" w:pos="9781"/>
        </w:tabs>
        <w:ind w:left="0" w:right="-81" w:firstLine="360"/>
        <w:jc w:val="center"/>
        <w:rPr>
          <w:bCs w:val="0"/>
          <w:color w:val="000000"/>
          <w:sz w:val="32"/>
          <w:szCs w:val="32"/>
        </w:rPr>
      </w:pPr>
      <w:r>
        <w:rPr>
          <w:bCs w:val="0"/>
          <w:color w:val="000000"/>
          <w:sz w:val="32"/>
          <w:szCs w:val="32"/>
        </w:rPr>
        <w:t>Зона лесного хозяйства</w:t>
      </w:r>
    </w:p>
    <w:p w:rsidR="00221C9C" w:rsidRDefault="00221C9C" w:rsidP="00221C9C">
      <w:pPr>
        <w:pStyle w:val="23"/>
        <w:tabs>
          <w:tab w:val="left" w:pos="9781"/>
        </w:tabs>
        <w:ind w:left="0" w:right="-81" w:firstLine="360"/>
        <w:jc w:val="center"/>
        <w:rPr>
          <w:bCs w:val="0"/>
          <w:color w:val="000000"/>
          <w:sz w:val="32"/>
          <w:szCs w:val="32"/>
        </w:rPr>
      </w:pPr>
    </w:p>
    <w:p w:rsidR="00221C9C" w:rsidRPr="00C220FA" w:rsidRDefault="00221C9C" w:rsidP="00221C9C">
      <w:pPr>
        <w:shd w:val="clear" w:color="auto" w:fill="FFFFFF"/>
        <w:tabs>
          <w:tab w:val="left" w:pos="9781"/>
        </w:tabs>
        <w:spacing w:line="260" w:lineRule="exact"/>
        <w:ind w:right="-82" w:firstLine="360"/>
        <w:jc w:val="both"/>
        <w:rPr>
          <w:b/>
          <w:bCs/>
          <w:color w:val="000000"/>
          <w:spacing w:val="-1"/>
          <w:sz w:val="32"/>
          <w:szCs w:val="32"/>
        </w:rPr>
      </w:pPr>
      <w:r>
        <w:rPr>
          <w:b/>
          <w:bCs/>
          <w:color w:val="000000"/>
          <w:spacing w:val="-1"/>
          <w:sz w:val="32"/>
          <w:szCs w:val="32"/>
        </w:rPr>
        <w:t>Лф</w:t>
      </w:r>
      <w:r w:rsidRPr="00C220FA">
        <w:rPr>
          <w:b/>
          <w:bCs/>
          <w:color w:val="000000"/>
          <w:spacing w:val="-1"/>
          <w:sz w:val="32"/>
          <w:szCs w:val="32"/>
        </w:rPr>
        <w:t xml:space="preserve">-1 – </w:t>
      </w:r>
      <w:r>
        <w:rPr>
          <w:b/>
          <w:bCs/>
          <w:color w:val="000000"/>
          <w:spacing w:val="-1"/>
          <w:sz w:val="32"/>
          <w:szCs w:val="32"/>
        </w:rPr>
        <w:t>земли лесного фонда</w:t>
      </w:r>
    </w:p>
    <w:p w:rsidR="00221C9C" w:rsidRPr="00C220FA" w:rsidRDefault="00221C9C" w:rsidP="00221C9C">
      <w:pPr>
        <w:shd w:val="clear" w:color="auto" w:fill="FFFFFF"/>
        <w:tabs>
          <w:tab w:val="left" w:pos="9781"/>
        </w:tabs>
        <w:spacing w:line="260" w:lineRule="exact"/>
        <w:ind w:right="-82"/>
        <w:jc w:val="both"/>
        <w:rPr>
          <w:b/>
          <w:bCs/>
          <w:color w:val="000000"/>
          <w:spacing w:val="-1"/>
        </w:rPr>
      </w:pPr>
    </w:p>
    <w:p w:rsidR="00221C9C" w:rsidRPr="00C220FA" w:rsidRDefault="00221C9C" w:rsidP="00221C9C">
      <w:pPr>
        <w:shd w:val="clear" w:color="auto" w:fill="FFFFFF"/>
        <w:tabs>
          <w:tab w:val="left" w:pos="9781"/>
        </w:tabs>
        <w:ind w:right="7" w:firstLine="570"/>
        <w:jc w:val="both"/>
        <w:rPr>
          <w:b/>
          <w:bCs/>
          <w:spacing w:val="8"/>
        </w:rPr>
      </w:pPr>
      <w:r w:rsidRPr="00C220FA">
        <w:rPr>
          <w:b/>
          <w:bCs/>
          <w:color w:val="000000"/>
          <w:spacing w:val="-1"/>
        </w:rPr>
        <w:t xml:space="preserve">       </w:t>
      </w:r>
      <w:r>
        <w:rPr>
          <w:b/>
          <w:bCs/>
          <w:spacing w:val="8"/>
        </w:rPr>
        <w:t>В данной зоне размещаются лесные угодья</w:t>
      </w:r>
    </w:p>
    <w:p w:rsidR="00221C9C" w:rsidRPr="00C220FA" w:rsidRDefault="00221C9C" w:rsidP="00221C9C">
      <w:pPr>
        <w:shd w:val="clear" w:color="auto" w:fill="FFFFFF"/>
        <w:tabs>
          <w:tab w:val="left" w:pos="9781"/>
        </w:tabs>
        <w:ind w:right="7" w:firstLine="570"/>
        <w:jc w:val="both"/>
        <w:rPr>
          <w:b/>
          <w:bCs/>
          <w:color w:val="000000"/>
          <w:spacing w:val="-1"/>
        </w:rPr>
      </w:pPr>
      <w:r w:rsidRPr="00C220FA">
        <w:rPr>
          <w:b/>
          <w:bCs/>
          <w:color w:val="000000"/>
          <w:spacing w:val="-1"/>
        </w:rPr>
        <w:t xml:space="preserve">   </w:t>
      </w: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3965"/>
      </w:tblGrid>
      <w:tr w:rsidR="00221C9C" w:rsidRPr="00C220FA" w:rsidTr="00221C9C">
        <w:trPr>
          <w:trHeight w:val="1453"/>
        </w:trPr>
        <w:tc>
          <w:tcPr>
            <w:tcW w:w="2519" w:type="dxa"/>
            <w:vAlign w:val="center"/>
          </w:tcPr>
          <w:p w:rsidR="00221C9C" w:rsidRPr="00C220FA" w:rsidRDefault="00221C9C" w:rsidP="00221C9C">
            <w:pPr>
              <w:shd w:val="clear" w:color="auto" w:fill="FFFFFF"/>
              <w:tabs>
                <w:tab w:val="left" w:pos="0"/>
              </w:tabs>
              <w:spacing w:line="260" w:lineRule="exact"/>
              <w:ind w:left="180" w:right="-82"/>
              <w:jc w:val="center"/>
              <w:rPr>
                <w:b/>
                <w:bCs/>
                <w:color w:val="000000"/>
                <w:spacing w:val="-1"/>
              </w:rPr>
            </w:pPr>
          </w:p>
          <w:p w:rsidR="00221C9C" w:rsidRPr="00C220FA" w:rsidRDefault="00221C9C" w:rsidP="00221C9C">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599" w:type="dxa"/>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5" w:type="dxa"/>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C220FA" w:rsidTr="00221C9C">
        <w:trPr>
          <w:trHeight w:val="427"/>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221C9C" w:rsidRPr="00C220FA" w:rsidTr="00221C9C">
        <w:trPr>
          <w:trHeight w:val="349"/>
        </w:trPr>
        <w:tc>
          <w:tcPr>
            <w:tcW w:w="2519" w:type="dxa"/>
          </w:tcPr>
          <w:p w:rsidR="00221C9C" w:rsidRDefault="00221C9C" w:rsidP="00221C9C">
            <w:pPr>
              <w:shd w:val="clear" w:color="auto" w:fill="FFFFFF"/>
              <w:tabs>
                <w:tab w:val="left" w:pos="0"/>
              </w:tabs>
              <w:spacing w:line="260" w:lineRule="exact"/>
              <w:ind w:right="-82"/>
            </w:pPr>
            <w:r>
              <w:t>Использование лесов</w:t>
            </w:r>
          </w:p>
          <w:p w:rsidR="00221C9C" w:rsidRPr="00C220FA" w:rsidRDefault="00221C9C" w:rsidP="00221C9C">
            <w:pPr>
              <w:shd w:val="clear" w:color="auto" w:fill="FFFFFF"/>
              <w:tabs>
                <w:tab w:val="left" w:pos="0"/>
              </w:tabs>
              <w:spacing w:line="260" w:lineRule="exact"/>
              <w:ind w:right="-82"/>
              <w:rPr>
                <w:bCs/>
                <w:i/>
                <w:color w:val="000000"/>
                <w:spacing w:val="-1"/>
              </w:rPr>
            </w:pPr>
            <w:r w:rsidRPr="00C220FA">
              <w:t>(код 1</w:t>
            </w:r>
            <w:r>
              <w:t>0</w:t>
            </w:r>
            <w:r w:rsidRPr="00C220FA">
              <w:t>.</w:t>
            </w:r>
            <w:r>
              <w:t>0</w:t>
            </w:r>
            <w:r w:rsidRPr="00C220FA">
              <w:t>)</w:t>
            </w:r>
          </w:p>
        </w:tc>
        <w:tc>
          <w:tcPr>
            <w:tcW w:w="3599" w:type="dxa"/>
          </w:tcPr>
          <w:p w:rsidR="00221C9C" w:rsidRPr="00770476" w:rsidRDefault="00221C9C" w:rsidP="00221C9C">
            <w:pPr>
              <w:shd w:val="clear" w:color="auto" w:fill="FFFFFF"/>
              <w:tabs>
                <w:tab w:val="left" w:pos="0"/>
              </w:tabs>
              <w:spacing w:line="260" w:lineRule="exact"/>
              <w:ind w:right="-82"/>
              <w:rPr>
                <w:b/>
                <w:bCs/>
                <w:color w:val="000000"/>
                <w:spacing w:val="-1"/>
              </w:rPr>
            </w:pPr>
            <w:r w:rsidRPr="00770476">
              <w:rPr>
                <w:bCs/>
                <w:color w:val="000000"/>
                <w:spacing w:val="-1"/>
              </w:rPr>
              <w:t>Виды разрешенного использования объектов капитального строительства не установлены</w:t>
            </w:r>
          </w:p>
        </w:tc>
        <w:tc>
          <w:tcPr>
            <w:tcW w:w="3965" w:type="dxa"/>
          </w:tcPr>
          <w:p w:rsidR="00221C9C" w:rsidRPr="00C220FA" w:rsidRDefault="00221C9C" w:rsidP="00221C9C">
            <w:pPr>
              <w:shd w:val="clear" w:color="auto" w:fill="FFFFFF"/>
              <w:tabs>
                <w:tab w:val="left" w:pos="0"/>
              </w:tabs>
              <w:spacing w:line="260" w:lineRule="exact"/>
              <w:ind w:right="-82"/>
              <w:rPr>
                <w:bCs/>
                <w:color w:val="000000"/>
                <w:spacing w:val="-1"/>
              </w:rPr>
            </w:pPr>
            <w:r>
              <w:rPr>
                <w:bCs/>
                <w:color w:val="000000"/>
                <w:spacing w:val="-1"/>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установлены</w:t>
            </w:r>
          </w:p>
        </w:tc>
      </w:tr>
      <w:tr w:rsidR="00221C9C" w:rsidRPr="00C220FA" w:rsidTr="00221C9C">
        <w:trPr>
          <w:trHeight w:val="349"/>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Условно разрешенные</w:t>
            </w:r>
          </w:p>
        </w:tc>
      </w:tr>
      <w:tr w:rsidR="00221C9C" w:rsidRPr="00C220FA" w:rsidTr="00221C9C">
        <w:trPr>
          <w:trHeight w:val="349"/>
        </w:trPr>
        <w:tc>
          <w:tcPr>
            <w:tcW w:w="10083" w:type="dxa"/>
            <w:gridSpan w:val="3"/>
            <w:vAlign w:val="center"/>
          </w:tcPr>
          <w:p w:rsidR="00221C9C" w:rsidRPr="00402BCB" w:rsidRDefault="00221C9C" w:rsidP="00221C9C">
            <w:pPr>
              <w:shd w:val="clear" w:color="auto" w:fill="FFFFFF"/>
              <w:tabs>
                <w:tab w:val="left" w:pos="0"/>
              </w:tabs>
              <w:spacing w:line="260" w:lineRule="exact"/>
              <w:ind w:right="-82"/>
              <w:jc w:val="center"/>
              <w:rPr>
                <w:bCs/>
                <w:color w:val="000000"/>
                <w:spacing w:val="-1"/>
              </w:rPr>
            </w:pPr>
            <w:r w:rsidRPr="00402BCB">
              <w:rPr>
                <w:bCs/>
                <w:color w:val="000000"/>
                <w:spacing w:val="-1"/>
              </w:rPr>
              <w:t xml:space="preserve">Виды разрешенного использования </w:t>
            </w:r>
            <w:r>
              <w:rPr>
                <w:bCs/>
                <w:color w:val="000000"/>
                <w:spacing w:val="-1"/>
              </w:rPr>
              <w:t xml:space="preserve">земельных участков и </w:t>
            </w:r>
            <w:r w:rsidRPr="00402BCB">
              <w:rPr>
                <w:bCs/>
                <w:color w:val="000000"/>
                <w:spacing w:val="-1"/>
              </w:rPr>
              <w:t>объектов капитального строительства не установлены</w:t>
            </w:r>
          </w:p>
        </w:tc>
      </w:tr>
      <w:tr w:rsidR="00221C9C" w:rsidRPr="00C220FA" w:rsidTr="00221C9C">
        <w:trPr>
          <w:trHeight w:val="349"/>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Вспомогательные</w:t>
            </w:r>
          </w:p>
        </w:tc>
      </w:tr>
      <w:tr w:rsidR="00221C9C" w:rsidRPr="00C220FA" w:rsidTr="00221C9C">
        <w:trPr>
          <w:trHeight w:val="349"/>
        </w:trPr>
        <w:tc>
          <w:tcPr>
            <w:tcW w:w="10083" w:type="dxa"/>
            <w:gridSpan w:val="3"/>
            <w:vAlign w:val="center"/>
          </w:tcPr>
          <w:p w:rsidR="00221C9C" w:rsidRPr="00402BCB" w:rsidRDefault="00221C9C" w:rsidP="00221C9C">
            <w:pPr>
              <w:shd w:val="clear" w:color="auto" w:fill="FFFFFF"/>
              <w:tabs>
                <w:tab w:val="left" w:pos="0"/>
              </w:tabs>
              <w:spacing w:line="260" w:lineRule="exact"/>
              <w:ind w:right="-82"/>
              <w:jc w:val="center"/>
              <w:rPr>
                <w:bCs/>
                <w:color w:val="000000"/>
                <w:spacing w:val="-1"/>
              </w:rPr>
            </w:pPr>
            <w:r w:rsidRPr="00402BCB">
              <w:rPr>
                <w:bCs/>
                <w:color w:val="000000"/>
                <w:spacing w:val="-1"/>
              </w:rPr>
              <w:t xml:space="preserve">Виды разрешенного использования </w:t>
            </w:r>
            <w:r>
              <w:rPr>
                <w:bCs/>
                <w:color w:val="000000"/>
                <w:spacing w:val="-1"/>
              </w:rPr>
              <w:t xml:space="preserve">земельных участков и </w:t>
            </w:r>
            <w:r w:rsidRPr="00402BCB">
              <w:rPr>
                <w:bCs/>
                <w:color w:val="000000"/>
                <w:spacing w:val="-1"/>
              </w:rPr>
              <w:t>объектов капитального строительства не установлены</w:t>
            </w:r>
          </w:p>
        </w:tc>
      </w:tr>
    </w:tbl>
    <w:p w:rsidR="00221C9C" w:rsidRDefault="00221C9C" w:rsidP="00221C9C">
      <w:pPr>
        <w:pStyle w:val="23"/>
        <w:tabs>
          <w:tab w:val="left" w:pos="9781"/>
        </w:tabs>
        <w:ind w:left="0" w:right="-81" w:firstLine="360"/>
        <w:rPr>
          <w:bCs w:val="0"/>
          <w:color w:val="000000"/>
          <w:sz w:val="32"/>
          <w:szCs w:val="32"/>
        </w:rPr>
      </w:pPr>
    </w:p>
    <w:p w:rsidR="00221C9C" w:rsidRPr="00F93613" w:rsidRDefault="00221C9C" w:rsidP="00221C9C">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F93613" w:rsidRDefault="00221C9C" w:rsidP="00221C9C">
      <w:pPr>
        <w:tabs>
          <w:tab w:val="left" w:pos="9781"/>
        </w:tabs>
        <w:ind w:right="-82" w:firstLine="360"/>
        <w:jc w:val="both"/>
        <w:rPr>
          <w:b/>
          <w:bCs/>
          <w:color w:val="000000"/>
          <w:sz w:val="28"/>
          <w:szCs w:val="28"/>
          <w:u w:val="single"/>
        </w:rPr>
      </w:pPr>
    </w:p>
    <w:p w:rsidR="00221C9C" w:rsidRPr="0059327C" w:rsidRDefault="00221C9C" w:rsidP="00221C9C">
      <w:pPr>
        <w:shd w:val="clear" w:color="auto" w:fill="FFFFFF"/>
        <w:tabs>
          <w:tab w:val="num" w:pos="1368"/>
          <w:tab w:val="left" w:pos="9781"/>
        </w:tabs>
        <w:spacing w:line="274" w:lineRule="exact"/>
        <w:ind w:right="-82" w:firstLine="453"/>
        <w:jc w:val="both"/>
        <w:rPr>
          <w:color w:val="000000"/>
        </w:rPr>
      </w:pPr>
      <w:r w:rsidRPr="0059327C">
        <w:rPr>
          <w:bCs/>
          <w:color w:val="000000"/>
        </w:rPr>
        <w:t>Не установлены</w:t>
      </w:r>
    </w:p>
    <w:p w:rsidR="00221C9C" w:rsidRDefault="00221C9C" w:rsidP="00221C9C">
      <w:pPr>
        <w:pStyle w:val="23"/>
        <w:tabs>
          <w:tab w:val="left" w:pos="9781"/>
        </w:tabs>
        <w:ind w:left="0" w:right="-81" w:firstLine="360"/>
        <w:rPr>
          <w:bCs w:val="0"/>
          <w:color w:val="000000"/>
          <w:sz w:val="32"/>
          <w:szCs w:val="32"/>
        </w:rPr>
      </w:pPr>
    </w:p>
    <w:p w:rsidR="00221C9C" w:rsidRDefault="00221C9C" w:rsidP="00221C9C">
      <w:pPr>
        <w:pStyle w:val="23"/>
        <w:tabs>
          <w:tab w:val="left" w:pos="9781"/>
        </w:tabs>
        <w:ind w:left="0" w:right="-81" w:firstLine="360"/>
        <w:rPr>
          <w:bCs w:val="0"/>
          <w:color w:val="000000"/>
          <w:sz w:val="32"/>
          <w:szCs w:val="32"/>
        </w:rPr>
      </w:pPr>
    </w:p>
    <w:p w:rsidR="00221C9C" w:rsidRDefault="00221C9C" w:rsidP="00221C9C">
      <w:pPr>
        <w:pStyle w:val="23"/>
        <w:tabs>
          <w:tab w:val="left" w:pos="9781"/>
        </w:tabs>
        <w:ind w:left="0" w:right="-81" w:firstLine="360"/>
        <w:jc w:val="center"/>
        <w:rPr>
          <w:bCs w:val="0"/>
          <w:color w:val="000000"/>
          <w:sz w:val="32"/>
          <w:szCs w:val="32"/>
        </w:rPr>
      </w:pPr>
      <w:r>
        <w:rPr>
          <w:bCs w:val="0"/>
          <w:color w:val="000000"/>
          <w:sz w:val="32"/>
          <w:szCs w:val="32"/>
        </w:rPr>
        <w:t>Земли сельскохозяйственного использования</w:t>
      </w:r>
    </w:p>
    <w:p w:rsidR="00221C9C" w:rsidRDefault="00221C9C" w:rsidP="00221C9C">
      <w:pPr>
        <w:pStyle w:val="23"/>
        <w:tabs>
          <w:tab w:val="left" w:pos="9781"/>
        </w:tabs>
        <w:ind w:left="0" w:right="-81" w:firstLine="360"/>
        <w:jc w:val="center"/>
        <w:rPr>
          <w:bCs w:val="0"/>
          <w:color w:val="000000"/>
          <w:sz w:val="32"/>
          <w:szCs w:val="32"/>
        </w:rPr>
      </w:pPr>
    </w:p>
    <w:p w:rsidR="00221C9C" w:rsidRPr="00C220FA" w:rsidRDefault="00221C9C" w:rsidP="00221C9C">
      <w:pPr>
        <w:shd w:val="clear" w:color="auto" w:fill="FFFFFF"/>
        <w:tabs>
          <w:tab w:val="left" w:pos="9781"/>
        </w:tabs>
        <w:spacing w:line="260" w:lineRule="exact"/>
        <w:ind w:right="-82" w:firstLine="360"/>
        <w:jc w:val="both"/>
        <w:rPr>
          <w:b/>
          <w:bCs/>
          <w:color w:val="000000"/>
          <w:spacing w:val="-1"/>
          <w:sz w:val="32"/>
          <w:szCs w:val="32"/>
        </w:rPr>
      </w:pPr>
      <w:r w:rsidRPr="00C220FA">
        <w:rPr>
          <w:b/>
          <w:bCs/>
          <w:color w:val="000000"/>
          <w:spacing w:val="-1"/>
          <w:sz w:val="32"/>
          <w:szCs w:val="32"/>
        </w:rPr>
        <w:t>СХ-1 – зона сельскохозяйственных угодий</w:t>
      </w:r>
    </w:p>
    <w:p w:rsidR="00221C9C" w:rsidRPr="00C220FA" w:rsidRDefault="00221C9C" w:rsidP="00221C9C">
      <w:pPr>
        <w:shd w:val="clear" w:color="auto" w:fill="FFFFFF"/>
        <w:tabs>
          <w:tab w:val="left" w:pos="9781"/>
        </w:tabs>
        <w:spacing w:line="260" w:lineRule="exact"/>
        <w:ind w:right="-82" w:firstLine="360"/>
        <w:jc w:val="both"/>
        <w:rPr>
          <w:b/>
          <w:bCs/>
          <w:color w:val="000000"/>
          <w:spacing w:val="-1"/>
        </w:rPr>
      </w:pPr>
    </w:p>
    <w:p w:rsidR="00221C9C" w:rsidRPr="00C220FA" w:rsidRDefault="00221C9C" w:rsidP="00221C9C">
      <w:pPr>
        <w:shd w:val="clear" w:color="auto" w:fill="FFFFFF"/>
        <w:tabs>
          <w:tab w:val="left" w:pos="9781"/>
        </w:tabs>
        <w:spacing w:line="260" w:lineRule="exact"/>
        <w:ind w:right="-82" w:firstLine="360"/>
        <w:jc w:val="both"/>
        <w:rPr>
          <w:b/>
          <w:bCs/>
          <w:spacing w:val="-1"/>
        </w:rPr>
      </w:pPr>
      <w:r w:rsidRPr="00C220FA">
        <w:rPr>
          <w:b/>
          <w:bCs/>
          <w:spacing w:val="-1"/>
        </w:rPr>
        <w:t>Зона используется под сельскохозяйственные угодья до момента изменения вида их  использования в соответствии с генеральным планом поселения</w:t>
      </w:r>
    </w:p>
    <w:p w:rsidR="00221C9C" w:rsidRPr="00C220FA" w:rsidRDefault="00221C9C" w:rsidP="00221C9C">
      <w:pPr>
        <w:shd w:val="clear" w:color="auto" w:fill="FFFFFF"/>
        <w:spacing w:before="202"/>
        <w:ind w:firstLine="720"/>
        <w:jc w:val="both"/>
        <w:rPr>
          <w:b/>
          <w:bCs/>
          <w:color w:val="000000"/>
          <w:spacing w:val="-1"/>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599"/>
        <w:gridCol w:w="3964"/>
      </w:tblGrid>
      <w:tr w:rsidR="00221C9C" w:rsidRPr="00C220FA" w:rsidTr="00221C9C">
        <w:trPr>
          <w:trHeight w:val="1453"/>
        </w:trPr>
        <w:tc>
          <w:tcPr>
            <w:tcW w:w="2520" w:type="dxa"/>
            <w:vAlign w:val="center"/>
          </w:tcPr>
          <w:p w:rsidR="00221C9C" w:rsidRPr="00C220FA" w:rsidRDefault="00221C9C" w:rsidP="00221C9C">
            <w:pPr>
              <w:shd w:val="clear" w:color="auto" w:fill="FFFFFF"/>
              <w:tabs>
                <w:tab w:val="left" w:pos="0"/>
              </w:tabs>
              <w:spacing w:line="260" w:lineRule="exact"/>
              <w:ind w:left="180" w:right="-82"/>
              <w:jc w:val="center"/>
              <w:rPr>
                <w:b/>
                <w:bCs/>
                <w:color w:val="000000"/>
                <w:spacing w:val="-1"/>
              </w:rPr>
            </w:pPr>
          </w:p>
          <w:p w:rsidR="00221C9C" w:rsidRPr="00C220FA" w:rsidRDefault="00221C9C" w:rsidP="00221C9C">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599" w:type="dxa"/>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4" w:type="dxa"/>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C220FA" w:rsidTr="00221C9C">
        <w:trPr>
          <w:trHeight w:val="427"/>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221C9C" w:rsidRPr="00C220FA" w:rsidTr="00221C9C">
        <w:trPr>
          <w:trHeight w:val="1560"/>
        </w:trPr>
        <w:tc>
          <w:tcPr>
            <w:tcW w:w="2520" w:type="dxa"/>
          </w:tcPr>
          <w:p w:rsidR="00221C9C" w:rsidRDefault="00221C9C" w:rsidP="00221C9C">
            <w:pPr>
              <w:shd w:val="clear" w:color="auto" w:fill="FFFFFF"/>
              <w:tabs>
                <w:tab w:val="left" w:pos="0"/>
              </w:tabs>
              <w:spacing w:line="260" w:lineRule="exact"/>
              <w:ind w:right="-82"/>
            </w:pPr>
            <w:r>
              <w:lastRenderedPageBreak/>
              <w:t xml:space="preserve">Сельскохозяйственное использование </w:t>
            </w:r>
          </w:p>
          <w:p w:rsidR="00221C9C" w:rsidRPr="00C220FA" w:rsidRDefault="00221C9C" w:rsidP="00221C9C">
            <w:pPr>
              <w:shd w:val="clear" w:color="auto" w:fill="FFFFFF"/>
              <w:tabs>
                <w:tab w:val="left" w:pos="0"/>
              </w:tabs>
              <w:spacing w:line="260" w:lineRule="exact"/>
              <w:ind w:right="-82"/>
              <w:rPr>
                <w:bCs/>
                <w:i/>
                <w:color w:val="000000"/>
                <w:spacing w:val="-1"/>
              </w:rPr>
            </w:pPr>
            <w:r>
              <w:t>(код 1.0)</w:t>
            </w:r>
          </w:p>
        </w:tc>
        <w:tc>
          <w:tcPr>
            <w:tcW w:w="3599" w:type="dxa"/>
          </w:tcPr>
          <w:p w:rsidR="00221C9C" w:rsidRPr="00BE26FA" w:rsidRDefault="00221C9C" w:rsidP="00221C9C">
            <w:pPr>
              <w:shd w:val="clear" w:color="auto" w:fill="FFFFFF"/>
              <w:tabs>
                <w:tab w:val="left" w:pos="0"/>
              </w:tabs>
              <w:spacing w:line="260" w:lineRule="exact"/>
              <w:ind w:right="-82"/>
              <w:rPr>
                <w:b/>
                <w:bCs/>
                <w:color w:val="000000"/>
                <w:spacing w:val="-1"/>
              </w:rPr>
            </w:pPr>
            <w:r w:rsidRPr="00BE26FA">
              <w:rPr>
                <w:bCs/>
                <w:color w:val="000000"/>
                <w:spacing w:val="-1"/>
              </w:rPr>
              <w:t>Виды разрешенного использования объектов капитального строительства не установлены</w:t>
            </w:r>
          </w:p>
        </w:tc>
        <w:tc>
          <w:tcPr>
            <w:tcW w:w="3964" w:type="dxa"/>
          </w:tcPr>
          <w:p w:rsidR="00221C9C" w:rsidRPr="00C220FA" w:rsidRDefault="00221C9C" w:rsidP="00221C9C">
            <w:pPr>
              <w:shd w:val="clear" w:color="auto" w:fill="FFFFFF"/>
              <w:tabs>
                <w:tab w:val="left" w:pos="0"/>
              </w:tabs>
              <w:spacing w:line="260" w:lineRule="exact"/>
              <w:ind w:right="-82"/>
              <w:rPr>
                <w:bCs/>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498"/>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pPr>
            <w:r w:rsidRPr="00C220FA">
              <w:rPr>
                <w:b/>
                <w:bCs/>
                <w:color w:val="000000"/>
                <w:spacing w:val="-1"/>
                <w:sz w:val="32"/>
                <w:szCs w:val="32"/>
              </w:rPr>
              <w:t>Условно разрешенные</w:t>
            </w:r>
          </w:p>
        </w:tc>
      </w:tr>
      <w:tr w:rsidR="00221C9C" w:rsidRPr="00C220FA" w:rsidTr="00221C9C">
        <w:trPr>
          <w:trHeight w:val="349"/>
        </w:trPr>
        <w:tc>
          <w:tcPr>
            <w:tcW w:w="10083" w:type="dxa"/>
            <w:gridSpan w:val="3"/>
            <w:vAlign w:val="center"/>
          </w:tcPr>
          <w:p w:rsidR="00221C9C" w:rsidRPr="00C220FA" w:rsidRDefault="00221C9C" w:rsidP="00221C9C">
            <w:pPr>
              <w:shd w:val="clear" w:color="auto" w:fill="FFFFFF"/>
              <w:tabs>
                <w:tab w:val="num" w:pos="1254"/>
                <w:tab w:val="left" w:pos="9781"/>
              </w:tabs>
              <w:spacing w:line="274" w:lineRule="exact"/>
              <w:ind w:right="-82"/>
              <w:jc w:val="center"/>
              <w:rPr>
                <w:color w:val="000000"/>
                <w:spacing w:val="-1"/>
              </w:rPr>
            </w:pPr>
            <w:r w:rsidRPr="00402BCB">
              <w:rPr>
                <w:bCs/>
                <w:color w:val="000000"/>
                <w:spacing w:val="-1"/>
              </w:rPr>
              <w:t xml:space="preserve">Виды разрешенного использования </w:t>
            </w:r>
            <w:r>
              <w:rPr>
                <w:bCs/>
                <w:color w:val="000000"/>
                <w:spacing w:val="-1"/>
              </w:rPr>
              <w:t xml:space="preserve">земельных участков и </w:t>
            </w:r>
            <w:r w:rsidRPr="00402BCB">
              <w:rPr>
                <w:bCs/>
                <w:color w:val="000000"/>
                <w:spacing w:val="-1"/>
              </w:rPr>
              <w:t>объектов капитального строительства не установлены</w:t>
            </w:r>
          </w:p>
        </w:tc>
      </w:tr>
      <w:tr w:rsidR="00221C9C" w:rsidRPr="00C220FA" w:rsidTr="00221C9C">
        <w:trPr>
          <w:trHeight w:val="529"/>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pPr>
            <w:r w:rsidRPr="00C220FA">
              <w:rPr>
                <w:b/>
                <w:bCs/>
                <w:color w:val="000000"/>
                <w:spacing w:val="-1"/>
                <w:sz w:val="32"/>
                <w:szCs w:val="32"/>
              </w:rPr>
              <w:t>Вспомогательные</w:t>
            </w:r>
          </w:p>
        </w:tc>
      </w:tr>
      <w:tr w:rsidR="00221C9C" w:rsidRPr="00C220FA" w:rsidTr="00221C9C">
        <w:trPr>
          <w:trHeight w:val="349"/>
        </w:trPr>
        <w:tc>
          <w:tcPr>
            <w:tcW w:w="10083" w:type="dxa"/>
            <w:gridSpan w:val="3"/>
            <w:vAlign w:val="center"/>
          </w:tcPr>
          <w:p w:rsidR="00221C9C" w:rsidRPr="00C220FA" w:rsidRDefault="00221C9C" w:rsidP="00221C9C">
            <w:pPr>
              <w:shd w:val="clear" w:color="auto" w:fill="FFFFFF"/>
              <w:tabs>
                <w:tab w:val="num" w:pos="1254"/>
                <w:tab w:val="left" w:pos="9781"/>
              </w:tabs>
              <w:spacing w:line="274" w:lineRule="exact"/>
              <w:ind w:right="-82"/>
              <w:jc w:val="center"/>
              <w:rPr>
                <w:color w:val="000000"/>
                <w:spacing w:val="-1"/>
              </w:rPr>
            </w:pPr>
            <w:r w:rsidRPr="00402BCB">
              <w:rPr>
                <w:bCs/>
                <w:color w:val="000000"/>
                <w:spacing w:val="-1"/>
              </w:rPr>
              <w:t xml:space="preserve">Виды разрешенного использования </w:t>
            </w:r>
            <w:r>
              <w:rPr>
                <w:bCs/>
                <w:color w:val="000000"/>
                <w:spacing w:val="-1"/>
              </w:rPr>
              <w:t xml:space="preserve">земельных участков и </w:t>
            </w:r>
            <w:r w:rsidRPr="00402BCB">
              <w:rPr>
                <w:bCs/>
                <w:color w:val="000000"/>
                <w:spacing w:val="-1"/>
              </w:rPr>
              <w:t>объектов капитального строительства не установлены</w:t>
            </w:r>
          </w:p>
        </w:tc>
      </w:tr>
    </w:tbl>
    <w:p w:rsidR="00221C9C" w:rsidRDefault="00221C9C" w:rsidP="00221C9C">
      <w:pPr>
        <w:pStyle w:val="23"/>
        <w:tabs>
          <w:tab w:val="left" w:pos="9781"/>
        </w:tabs>
        <w:ind w:left="0" w:right="-81" w:firstLine="360"/>
        <w:rPr>
          <w:bCs w:val="0"/>
          <w:color w:val="000000"/>
          <w:sz w:val="32"/>
          <w:szCs w:val="32"/>
        </w:rPr>
      </w:pPr>
    </w:p>
    <w:p w:rsidR="00221C9C" w:rsidRPr="00F93613" w:rsidRDefault="00221C9C" w:rsidP="00221C9C">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8C1101" w:rsidRDefault="00221C9C" w:rsidP="00221C9C">
      <w:pPr>
        <w:tabs>
          <w:tab w:val="left" w:pos="9781"/>
        </w:tabs>
        <w:ind w:right="-82" w:firstLine="360"/>
        <w:jc w:val="both"/>
        <w:rPr>
          <w:b/>
          <w:bCs/>
          <w:color w:val="000000"/>
          <w:sz w:val="28"/>
          <w:szCs w:val="28"/>
          <w:u w:val="single"/>
        </w:rPr>
      </w:pPr>
    </w:p>
    <w:p w:rsidR="00221C9C" w:rsidRPr="008C1101" w:rsidRDefault="00221C9C" w:rsidP="00221C9C">
      <w:pPr>
        <w:shd w:val="clear" w:color="auto" w:fill="FFFFFF"/>
        <w:tabs>
          <w:tab w:val="num" w:pos="1368"/>
          <w:tab w:val="left" w:pos="9781"/>
        </w:tabs>
        <w:spacing w:line="274" w:lineRule="exact"/>
        <w:ind w:right="-82" w:firstLine="453"/>
        <w:jc w:val="both"/>
        <w:rPr>
          <w:color w:val="000000"/>
        </w:rPr>
      </w:pPr>
      <w:r w:rsidRPr="008C1101">
        <w:rPr>
          <w:bCs/>
          <w:color w:val="000000"/>
        </w:rPr>
        <w:t>Не установлены</w:t>
      </w:r>
    </w:p>
    <w:p w:rsidR="00221C9C" w:rsidRPr="00396A53" w:rsidRDefault="00221C9C" w:rsidP="00221C9C">
      <w:pPr>
        <w:pStyle w:val="23"/>
        <w:tabs>
          <w:tab w:val="left" w:pos="9781"/>
        </w:tabs>
        <w:ind w:left="0" w:right="-81" w:firstLine="360"/>
        <w:jc w:val="center"/>
        <w:rPr>
          <w:bCs w:val="0"/>
          <w:color w:val="000000"/>
          <w:sz w:val="32"/>
          <w:szCs w:val="32"/>
        </w:rPr>
      </w:pPr>
    </w:p>
    <w:p w:rsidR="00221C9C" w:rsidRPr="003F7B56" w:rsidRDefault="00221C9C" w:rsidP="00221C9C"/>
    <w:p w:rsidR="00221C9C" w:rsidRPr="003F7B56" w:rsidRDefault="00221C9C" w:rsidP="00221C9C"/>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8232E9" w:rsidRDefault="008232E9"/>
    <w:sectPr w:rsidR="008232E9" w:rsidSect="008232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A28913E"/>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1"/>
      <w:numFmt w:val="decimal"/>
      <w:lvlText w:val="%1."/>
      <w:lvlJc w:val="left"/>
      <w:pPr>
        <w:tabs>
          <w:tab w:val="num" w:pos="0"/>
        </w:tabs>
        <w:ind w:left="885" w:hanging="360"/>
      </w:pPr>
    </w:lvl>
  </w:abstractNum>
  <w:abstractNum w:abstractNumId="2" w15:restartNumberingAfterBreak="0">
    <w:nsid w:val="00000002"/>
    <w:multiLevelType w:val="singleLevel"/>
    <w:tmpl w:val="00000002"/>
    <w:lvl w:ilvl="0">
      <w:start w:val="1"/>
      <w:numFmt w:val="decimal"/>
      <w:lvlText w:val="%1."/>
      <w:lvlJc w:val="left"/>
      <w:pPr>
        <w:tabs>
          <w:tab w:val="num" w:pos="720"/>
        </w:tabs>
        <w:ind w:left="720" w:hanging="360"/>
      </w:pPr>
    </w:lvl>
  </w:abstractNum>
  <w:abstractNum w:abstractNumId="3" w15:restartNumberingAfterBreak="0">
    <w:nsid w:val="00000003"/>
    <w:multiLevelType w:val="multilevel"/>
    <w:tmpl w:val="00000003"/>
    <w:name w:val="WW8Num3"/>
    <w:lvl w:ilvl="0">
      <w:start w:val="2"/>
      <w:numFmt w:val="decimal"/>
      <w:lvlText w:val="%1."/>
      <w:lvlJc w:val="left"/>
      <w:pPr>
        <w:tabs>
          <w:tab w:val="num" w:pos="720"/>
        </w:tabs>
        <w:ind w:left="720" w:hanging="360"/>
      </w:pPr>
    </w:lvl>
    <w:lvl w:ilvl="1">
      <w:start w:val="1"/>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4"/>
    <w:multiLevelType w:val="multilevel"/>
    <w:tmpl w:val="00000004"/>
    <w:name w:val="WW8Num4"/>
    <w:lvl w:ilvl="0">
      <w:start w:val="9"/>
      <w:numFmt w:val="decimal"/>
      <w:lvlText w:val="%1."/>
      <w:lvlJc w:val="left"/>
      <w:pPr>
        <w:tabs>
          <w:tab w:val="num" w:pos="0"/>
        </w:tabs>
        <w:ind w:left="1065" w:hanging="360"/>
      </w:pPr>
      <w:rPr>
        <w:sz w:val="28"/>
        <w:szCs w:val="28"/>
      </w:rPr>
    </w:lvl>
    <w:lvl w:ilvl="1">
      <w:start w:val="1"/>
      <w:numFmt w:val="decimal"/>
      <w:lvlText w:val="%1.%2."/>
      <w:lvlJc w:val="left"/>
      <w:pPr>
        <w:tabs>
          <w:tab w:val="num" w:pos="0"/>
        </w:tabs>
        <w:ind w:left="1425" w:hanging="720"/>
      </w:pPr>
    </w:lvl>
    <w:lvl w:ilvl="2">
      <w:start w:val="1"/>
      <w:numFmt w:val="decimal"/>
      <w:lvlText w:val="%1.%2.%3."/>
      <w:lvlJc w:val="left"/>
      <w:pPr>
        <w:tabs>
          <w:tab w:val="num" w:pos="0"/>
        </w:tabs>
        <w:ind w:left="1425" w:hanging="720"/>
      </w:pPr>
    </w:lvl>
    <w:lvl w:ilvl="3">
      <w:start w:val="1"/>
      <w:numFmt w:val="decimal"/>
      <w:lvlText w:val="%1.%2.%3.%4."/>
      <w:lvlJc w:val="left"/>
      <w:pPr>
        <w:tabs>
          <w:tab w:val="num" w:pos="0"/>
        </w:tabs>
        <w:ind w:left="1785" w:hanging="1080"/>
      </w:pPr>
    </w:lvl>
    <w:lvl w:ilvl="4">
      <w:start w:val="1"/>
      <w:numFmt w:val="decimal"/>
      <w:lvlText w:val="%1.%2.%3.%4.%5."/>
      <w:lvlJc w:val="left"/>
      <w:pPr>
        <w:tabs>
          <w:tab w:val="num" w:pos="0"/>
        </w:tabs>
        <w:ind w:left="1785" w:hanging="1080"/>
      </w:pPr>
    </w:lvl>
    <w:lvl w:ilvl="5">
      <w:start w:val="1"/>
      <w:numFmt w:val="decimal"/>
      <w:lvlText w:val="%1.%2.%3.%4.%5.%6."/>
      <w:lvlJc w:val="left"/>
      <w:pPr>
        <w:tabs>
          <w:tab w:val="num" w:pos="0"/>
        </w:tabs>
        <w:ind w:left="2145" w:hanging="1440"/>
      </w:pPr>
    </w:lvl>
    <w:lvl w:ilvl="6">
      <w:start w:val="1"/>
      <w:numFmt w:val="decimal"/>
      <w:lvlText w:val="%1.%2.%3.%4.%5.%6.%7."/>
      <w:lvlJc w:val="left"/>
      <w:pPr>
        <w:tabs>
          <w:tab w:val="num" w:pos="0"/>
        </w:tabs>
        <w:ind w:left="2505" w:hanging="1800"/>
      </w:pPr>
    </w:lvl>
    <w:lvl w:ilvl="7">
      <w:start w:val="1"/>
      <w:numFmt w:val="decimal"/>
      <w:lvlText w:val="%1.%2.%3.%4.%5.%6.%7.%8."/>
      <w:lvlJc w:val="left"/>
      <w:pPr>
        <w:tabs>
          <w:tab w:val="num" w:pos="0"/>
        </w:tabs>
        <w:ind w:left="2505" w:hanging="1800"/>
      </w:pPr>
    </w:lvl>
    <w:lvl w:ilvl="8">
      <w:start w:val="1"/>
      <w:numFmt w:val="decimal"/>
      <w:lvlText w:val="%1.%2.%3.%4.%5.%6.%7.%8.%9."/>
      <w:lvlJc w:val="left"/>
      <w:pPr>
        <w:tabs>
          <w:tab w:val="num" w:pos="0"/>
        </w:tabs>
        <w:ind w:left="2865" w:hanging="2160"/>
      </w:pPr>
    </w:lvl>
  </w:abstractNum>
  <w:abstractNum w:abstractNumId="5" w15:restartNumberingAfterBreak="0">
    <w:nsid w:val="00000007"/>
    <w:multiLevelType w:val="multilevel"/>
    <w:tmpl w:val="67467D52"/>
    <w:lvl w:ilvl="0">
      <w:start w:val="1"/>
      <w:numFmt w:val="decimal"/>
      <w:lvlText w:val="%1."/>
      <w:lvlJc w:val="left"/>
      <w:pPr>
        <w:tabs>
          <w:tab w:val="num" w:pos="0"/>
        </w:tabs>
        <w:ind w:left="720" w:hanging="360"/>
      </w:pPr>
      <w:rPr>
        <w:rFonts w:ascii="Times New Roman" w:hAnsi="Times New Roman" w:cs="Times New Roman"/>
        <w:b w:val="0"/>
        <w:bCs w:val="0"/>
        <w:sz w:val="28"/>
        <w:szCs w:val="28"/>
      </w:r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520" w:hanging="108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4320" w:hanging="180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400" w:hanging="2160"/>
      </w:pPr>
    </w:lvl>
  </w:abstractNum>
  <w:abstractNum w:abstractNumId="6" w15:restartNumberingAfterBreak="0">
    <w:nsid w:val="00000008"/>
    <w:multiLevelType w:val="multilevel"/>
    <w:tmpl w:val="00000008"/>
    <w:lvl w:ilvl="0">
      <w:start w:val="5"/>
      <w:numFmt w:val="decimal"/>
      <w:lvlText w:val="%1."/>
      <w:lvlJc w:val="left"/>
      <w:pPr>
        <w:tabs>
          <w:tab w:val="num" w:pos="0"/>
        </w:tabs>
        <w:ind w:left="675" w:hanging="675"/>
      </w:pPr>
    </w:lvl>
    <w:lvl w:ilvl="1">
      <w:start w:val="2"/>
      <w:numFmt w:val="decimal"/>
      <w:lvlText w:val="%1.%2."/>
      <w:lvlJc w:val="left"/>
      <w:pPr>
        <w:tabs>
          <w:tab w:val="num" w:pos="0"/>
        </w:tabs>
        <w:ind w:left="1440" w:hanging="720"/>
      </w:pPr>
    </w:lvl>
    <w:lvl w:ilvl="2">
      <w:start w:val="2"/>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6120" w:hanging="180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920" w:hanging="2160"/>
      </w:pPr>
    </w:lvl>
  </w:abstractNum>
  <w:abstractNum w:abstractNumId="7" w15:restartNumberingAfterBreak="0">
    <w:nsid w:val="00000009"/>
    <w:multiLevelType w:val="multilevel"/>
    <w:tmpl w:val="00000009"/>
    <w:lvl w:ilvl="0">
      <w:start w:val="5"/>
      <w:numFmt w:val="decimal"/>
      <w:lvlText w:val="%1."/>
      <w:lvlJc w:val="left"/>
      <w:pPr>
        <w:tabs>
          <w:tab w:val="num" w:pos="0"/>
        </w:tabs>
        <w:ind w:left="675" w:hanging="675"/>
      </w:pPr>
    </w:lvl>
    <w:lvl w:ilvl="1">
      <w:start w:val="2"/>
      <w:numFmt w:val="decimal"/>
      <w:lvlText w:val="%1.%2."/>
      <w:lvlJc w:val="left"/>
      <w:pPr>
        <w:tabs>
          <w:tab w:val="num" w:pos="0"/>
        </w:tabs>
        <w:ind w:left="1095" w:hanging="720"/>
      </w:pPr>
    </w:lvl>
    <w:lvl w:ilvl="2">
      <w:start w:val="1"/>
      <w:numFmt w:val="decimal"/>
      <w:lvlText w:val="%1.%2.%3."/>
      <w:lvlJc w:val="left"/>
      <w:pPr>
        <w:tabs>
          <w:tab w:val="num" w:pos="0"/>
        </w:tabs>
        <w:ind w:left="1470" w:hanging="720"/>
      </w:pPr>
      <w:rPr>
        <w:sz w:val="28"/>
        <w:szCs w:val="28"/>
      </w:rPr>
    </w:lvl>
    <w:lvl w:ilvl="3">
      <w:start w:val="1"/>
      <w:numFmt w:val="decimal"/>
      <w:lvlText w:val="%1.%2.%3.%4."/>
      <w:lvlJc w:val="left"/>
      <w:pPr>
        <w:tabs>
          <w:tab w:val="num" w:pos="0"/>
        </w:tabs>
        <w:ind w:left="2205" w:hanging="1080"/>
      </w:pPr>
    </w:lvl>
    <w:lvl w:ilvl="4">
      <w:start w:val="1"/>
      <w:numFmt w:val="decimal"/>
      <w:lvlText w:val="%1.%2.%3.%4.%5."/>
      <w:lvlJc w:val="left"/>
      <w:pPr>
        <w:tabs>
          <w:tab w:val="num" w:pos="0"/>
        </w:tabs>
        <w:ind w:left="2580" w:hanging="1080"/>
      </w:pPr>
    </w:lvl>
    <w:lvl w:ilvl="5">
      <w:start w:val="1"/>
      <w:numFmt w:val="decimal"/>
      <w:lvlText w:val="%1.%2.%3.%4.%5.%6."/>
      <w:lvlJc w:val="left"/>
      <w:pPr>
        <w:tabs>
          <w:tab w:val="num" w:pos="0"/>
        </w:tabs>
        <w:ind w:left="3315" w:hanging="1440"/>
      </w:pPr>
    </w:lvl>
    <w:lvl w:ilvl="6">
      <w:start w:val="1"/>
      <w:numFmt w:val="decimal"/>
      <w:lvlText w:val="%1.%2.%3.%4.%5.%6.%7."/>
      <w:lvlJc w:val="left"/>
      <w:pPr>
        <w:tabs>
          <w:tab w:val="num" w:pos="0"/>
        </w:tabs>
        <w:ind w:left="4050" w:hanging="1800"/>
      </w:pPr>
    </w:lvl>
    <w:lvl w:ilvl="7">
      <w:start w:val="1"/>
      <w:numFmt w:val="decimal"/>
      <w:lvlText w:val="%1.%2.%3.%4.%5.%6.%7.%8."/>
      <w:lvlJc w:val="left"/>
      <w:pPr>
        <w:tabs>
          <w:tab w:val="num" w:pos="0"/>
        </w:tabs>
        <w:ind w:left="4425" w:hanging="1800"/>
      </w:pPr>
    </w:lvl>
    <w:lvl w:ilvl="8">
      <w:start w:val="1"/>
      <w:numFmt w:val="decimal"/>
      <w:lvlText w:val="%1.%2.%3.%4.%5.%6.%7.%8.%9."/>
      <w:lvlJc w:val="left"/>
      <w:pPr>
        <w:tabs>
          <w:tab w:val="num" w:pos="0"/>
        </w:tabs>
        <w:ind w:left="5160" w:hanging="2160"/>
      </w:pPr>
    </w:lvl>
  </w:abstractNum>
  <w:abstractNum w:abstractNumId="8" w15:restartNumberingAfterBreak="0">
    <w:nsid w:val="0000000A"/>
    <w:multiLevelType w:val="multilevel"/>
    <w:tmpl w:val="0000000A"/>
    <w:lvl w:ilvl="0">
      <w:start w:val="1"/>
      <w:numFmt w:val="decimal"/>
      <w:lvlText w:val="%1)"/>
      <w:lvlJc w:val="left"/>
      <w:pPr>
        <w:tabs>
          <w:tab w:val="num" w:pos="0"/>
        </w:tabs>
        <w:ind w:left="975" w:hanging="360"/>
      </w:pPr>
      <w:rPr>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9955047"/>
    <w:multiLevelType w:val="multilevel"/>
    <w:tmpl w:val="145EB01A"/>
    <w:lvl w:ilvl="0">
      <w:start w:val="1"/>
      <w:numFmt w:val="decimal"/>
      <w:lvlText w:val="%1."/>
      <w:lvlJc w:val="left"/>
      <w:pPr>
        <w:tabs>
          <w:tab w:val="num" w:pos="360"/>
        </w:tabs>
        <w:ind w:left="360" w:hanging="360"/>
      </w:pPr>
    </w:lvl>
    <w:lvl w:ilvl="1">
      <w:start w:val="2"/>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0" w15:restartNumberingAfterBreak="0">
    <w:nsid w:val="0A311E6A"/>
    <w:multiLevelType w:val="singleLevel"/>
    <w:tmpl w:val="FA6CBF9A"/>
    <w:lvl w:ilvl="0">
      <w:start w:val="1"/>
      <w:numFmt w:val="decimal"/>
      <w:lvlText w:val="%1."/>
      <w:legacy w:legacy="1" w:legacySpace="0" w:legacyIndent="332"/>
      <w:lvlJc w:val="left"/>
      <w:rPr>
        <w:rFonts w:ascii="Times New Roman" w:hAnsi="Times New Roman" w:cs="Times New Roman" w:hint="default"/>
      </w:rPr>
    </w:lvl>
  </w:abstractNum>
  <w:abstractNum w:abstractNumId="11" w15:restartNumberingAfterBreak="0">
    <w:nsid w:val="0A951849"/>
    <w:multiLevelType w:val="multilevel"/>
    <w:tmpl w:val="B540E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AD66728"/>
    <w:multiLevelType w:val="singleLevel"/>
    <w:tmpl w:val="F3522D60"/>
    <w:lvl w:ilvl="0">
      <w:start w:val="1"/>
      <w:numFmt w:val="decimal"/>
      <w:lvlText w:val="%1."/>
      <w:lvlJc w:val="left"/>
    </w:lvl>
  </w:abstractNum>
  <w:abstractNum w:abstractNumId="13" w15:restartNumberingAfterBreak="0">
    <w:nsid w:val="0B7F2960"/>
    <w:multiLevelType w:val="hybridMultilevel"/>
    <w:tmpl w:val="021E7282"/>
    <w:lvl w:ilvl="0" w:tplc="AF7482B0">
      <w:start w:val="19"/>
      <w:numFmt w:val="decimal"/>
      <w:lvlText w:val="%1."/>
      <w:lvlJc w:val="left"/>
      <w:pPr>
        <w:tabs>
          <w:tab w:val="num" w:pos="1137"/>
        </w:tabs>
        <w:ind w:left="1137" w:hanging="450"/>
      </w:pPr>
      <w:rPr>
        <w:rFonts w:hint="default"/>
      </w:rPr>
    </w:lvl>
    <w:lvl w:ilvl="1" w:tplc="04190019">
      <w:start w:val="1"/>
      <w:numFmt w:val="lowerLetter"/>
      <w:lvlText w:val="%2."/>
      <w:lvlJc w:val="left"/>
      <w:pPr>
        <w:tabs>
          <w:tab w:val="num" w:pos="1767"/>
        </w:tabs>
        <w:ind w:left="1767" w:hanging="360"/>
      </w:pPr>
    </w:lvl>
    <w:lvl w:ilvl="2" w:tplc="0419001B">
      <w:start w:val="1"/>
      <w:numFmt w:val="lowerRoman"/>
      <w:lvlText w:val="%3."/>
      <w:lvlJc w:val="right"/>
      <w:pPr>
        <w:tabs>
          <w:tab w:val="num" w:pos="2487"/>
        </w:tabs>
        <w:ind w:left="2487" w:hanging="180"/>
      </w:pPr>
    </w:lvl>
    <w:lvl w:ilvl="3" w:tplc="0419000F">
      <w:start w:val="1"/>
      <w:numFmt w:val="decimal"/>
      <w:lvlText w:val="%4."/>
      <w:lvlJc w:val="left"/>
      <w:pPr>
        <w:tabs>
          <w:tab w:val="num" w:pos="3207"/>
        </w:tabs>
        <w:ind w:left="3207" w:hanging="360"/>
      </w:pPr>
    </w:lvl>
    <w:lvl w:ilvl="4" w:tplc="04190019">
      <w:start w:val="1"/>
      <w:numFmt w:val="lowerLetter"/>
      <w:lvlText w:val="%5."/>
      <w:lvlJc w:val="left"/>
      <w:pPr>
        <w:tabs>
          <w:tab w:val="num" w:pos="3927"/>
        </w:tabs>
        <w:ind w:left="3927" w:hanging="360"/>
      </w:pPr>
    </w:lvl>
    <w:lvl w:ilvl="5" w:tplc="0419001B">
      <w:start w:val="1"/>
      <w:numFmt w:val="lowerRoman"/>
      <w:lvlText w:val="%6."/>
      <w:lvlJc w:val="right"/>
      <w:pPr>
        <w:tabs>
          <w:tab w:val="num" w:pos="4647"/>
        </w:tabs>
        <w:ind w:left="4647" w:hanging="180"/>
      </w:pPr>
    </w:lvl>
    <w:lvl w:ilvl="6" w:tplc="0419000F">
      <w:start w:val="1"/>
      <w:numFmt w:val="decimal"/>
      <w:lvlText w:val="%7."/>
      <w:lvlJc w:val="left"/>
      <w:pPr>
        <w:tabs>
          <w:tab w:val="num" w:pos="5367"/>
        </w:tabs>
        <w:ind w:left="5367" w:hanging="360"/>
      </w:pPr>
    </w:lvl>
    <w:lvl w:ilvl="7" w:tplc="04190019">
      <w:start w:val="1"/>
      <w:numFmt w:val="lowerLetter"/>
      <w:lvlText w:val="%8."/>
      <w:lvlJc w:val="left"/>
      <w:pPr>
        <w:tabs>
          <w:tab w:val="num" w:pos="6087"/>
        </w:tabs>
        <w:ind w:left="6087" w:hanging="360"/>
      </w:pPr>
    </w:lvl>
    <w:lvl w:ilvl="8" w:tplc="0419001B">
      <w:start w:val="1"/>
      <w:numFmt w:val="lowerRoman"/>
      <w:lvlText w:val="%9."/>
      <w:lvlJc w:val="right"/>
      <w:pPr>
        <w:tabs>
          <w:tab w:val="num" w:pos="6807"/>
        </w:tabs>
        <w:ind w:left="6807" w:hanging="180"/>
      </w:pPr>
    </w:lvl>
  </w:abstractNum>
  <w:abstractNum w:abstractNumId="14" w15:restartNumberingAfterBreak="0">
    <w:nsid w:val="10677234"/>
    <w:multiLevelType w:val="hybridMultilevel"/>
    <w:tmpl w:val="D4600A1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15:restartNumberingAfterBreak="0">
    <w:nsid w:val="14386D63"/>
    <w:multiLevelType w:val="multilevel"/>
    <w:tmpl w:val="E71CDB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15FF1BCD"/>
    <w:multiLevelType w:val="hybridMultilevel"/>
    <w:tmpl w:val="EC6CA610"/>
    <w:lvl w:ilvl="0" w:tplc="6FC090C2">
      <w:start w:val="1"/>
      <w:numFmt w:val="decimal"/>
      <w:lvlText w:val="%1."/>
      <w:lvlJc w:val="left"/>
      <w:pPr>
        <w:ind w:left="1057" w:hanging="360"/>
      </w:pPr>
      <w:rPr>
        <w:rFonts w:hint="defaul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17" w15:restartNumberingAfterBreak="0">
    <w:nsid w:val="16B42B14"/>
    <w:multiLevelType w:val="multilevel"/>
    <w:tmpl w:val="908C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9BF5F30"/>
    <w:multiLevelType w:val="hybridMultilevel"/>
    <w:tmpl w:val="DC0E88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612411D"/>
    <w:multiLevelType w:val="singleLevel"/>
    <w:tmpl w:val="57D85D5C"/>
    <w:lvl w:ilvl="0">
      <w:start w:val="2"/>
      <w:numFmt w:val="decimal"/>
      <w:lvlText w:val="2.%1."/>
      <w:lvlJc w:val="left"/>
    </w:lvl>
  </w:abstractNum>
  <w:abstractNum w:abstractNumId="20" w15:restartNumberingAfterBreak="0">
    <w:nsid w:val="2BCD04F6"/>
    <w:multiLevelType w:val="hybridMultilevel"/>
    <w:tmpl w:val="EF2E6950"/>
    <w:lvl w:ilvl="0" w:tplc="3C6C85F0">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1" w15:restartNumberingAfterBreak="0">
    <w:nsid w:val="3022357D"/>
    <w:multiLevelType w:val="hybridMultilevel"/>
    <w:tmpl w:val="926CA668"/>
    <w:lvl w:ilvl="0" w:tplc="964A40E2">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30394377"/>
    <w:multiLevelType w:val="singleLevel"/>
    <w:tmpl w:val="79B824DE"/>
    <w:lvl w:ilvl="0">
      <w:start w:val="1"/>
      <w:numFmt w:val="decimal"/>
      <w:lvlText w:val="%1."/>
      <w:lvlJc w:val="left"/>
      <w:pPr>
        <w:tabs>
          <w:tab w:val="num" w:pos="360"/>
        </w:tabs>
        <w:ind w:left="360" w:hanging="360"/>
      </w:pPr>
      <w:rPr>
        <w:b w:val="0"/>
        <w:bCs w:val="0"/>
        <w:i w:val="0"/>
        <w:iCs w:val="0"/>
      </w:rPr>
    </w:lvl>
  </w:abstractNum>
  <w:abstractNum w:abstractNumId="23" w15:restartNumberingAfterBreak="0">
    <w:nsid w:val="31235260"/>
    <w:multiLevelType w:val="multilevel"/>
    <w:tmpl w:val="E0F6FBBE"/>
    <w:lvl w:ilvl="0">
      <w:start w:val="4"/>
      <w:numFmt w:val="decimal"/>
      <w:lvlText w:val="%1."/>
      <w:lvlJc w:val="left"/>
      <w:pPr>
        <w:tabs>
          <w:tab w:val="num" w:pos="375"/>
        </w:tabs>
        <w:ind w:left="375" w:hanging="375"/>
      </w:pPr>
    </w:lvl>
    <w:lvl w:ilvl="1">
      <w:start w:val="7"/>
      <w:numFmt w:val="decimal"/>
      <w:lvlText w:val="%1.%2."/>
      <w:lvlJc w:val="left"/>
      <w:pPr>
        <w:tabs>
          <w:tab w:val="num" w:pos="696"/>
        </w:tabs>
        <w:ind w:left="696" w:hanging="375"/>
      </w:pPr>
    </w:lvl>
    <w:lvl w:ilvl="2">
      <w:start w:val="2"/>
      <w:numFmt w:val="decimal"/>
      <w:lvlText w:val="%1.%2.%3."/>
      <w:lvlJc w:val="left"/>
      <w:pPr>
        <w:tabs>
          <w:tab w:val="num" w:pos="1017"/>
        </w:tabs>
        <w:ind w:left="1017" w:hanging="375"/>
      </w:pPr>
    </w:lvl>
    <w:lvl w:ilvl="3">
      <w:start w:val="1"/>
      <w:numFmt w:val="decimal"/>
      <w:lvlText w:val="%1.%2.%3.%4."/>
      <w:lvlJc w:val="left"/>
      <w:pPr>
        <w:tabs>
          <w:tab w:val="num" w:pos="1683"/>
        </w:tabs>
        <w:ind w:left="1683" w:hanging="720"/>
      </w:pPr>
    </w:lvl>
    <w:lvl w:ilvl="4">
      <w:start w:val="1"/>
      <w:numFmt w:val="decimal"/>
      <w:lvlText w:val="%1.%2.%3.%4.%5."/>
      <w:lvlJc w:val="left"/>
      <w:pPr>
        <w:tabs>
          <w:tab w:val="num" w:pos="2004"/>
        </w:tabs>
        <w:ind w:left="2004" w:hanging="720"/>
      </w:pPr>
    </w:lvl>
    <w:lvl w:ilvl="5">
      <w:start w:val="1"/>
      <w:numFmt w:val="decimal"/>
      <w:lvlText w:val="%1.%2.%3.%4.%5.%6."/>
      <w:lvlJc w:val="left"/>
      <w:pPr>
        <w:tabs>
          <w:tab w:val="num" w:pos="2325"/>
        </w:tabs>
        <w:ind w:left="2325" w:hanging="720"/>
      </w:pPr>
    </w:lvl>
    <w:lvl w:ilvl="6">
      <w:start w:val="1"/>
      <w:numFmt w:val="decimal"/>
      <w:lvlText w:val="%1.%2.%3.%4.%5.%6.%7."/>
      <w:lvlJc w:val="left"/>
      <w:pPr>
        <w:tabs>
          <w:tab w:val="num" w:pos="3006"/>
        </w:tabs>
        <w:ind w:left="3006" w:hanging="1080"/>
      </w:pPr>
    </w:lvl>
    <w:lvl w:ilvl="7">
      <w:start w:val="1"/>
      <w:numFmt w:val="decimal"/>
      <w:lvlText w:val="%1.%2.%3.%4.%5.%6.%7.%8."/>
      <w:lvlJc w:val="left"/>
      <w:pPr>
        <w:tabs>
          <w:tab w:val="num" w:pos="3327"/>
        </w:tabs>
        <w:ind w:left="3327" w:hanging="1080"/>
      </w:pPr>
    </w:lvl>
    <w:lvl w:ilvl="8">
      <w:start w:val="1"/>
      <w:numFmt w:val="decimal"/>
      <w:lvlText w:val="%1.%2.%3.%4.%5.%6.%7.%8.%9."/>
      <w:lvlJc w:val="left"/>
      <w:pPr>
        <w:tabs>
          <w:tab w:val="num" w:pos="3648"/>
        </w:tabs>
        <w:ind w:left="3648" w:hanging="1080"/>
      </w:pPr>
    </w:lvl>
  </w:abstractNum>
  <w:abstractNum w:abstractNumId="24" w15:restartNumberingAfterBreak="0">
    <w:nsid w:val="363B344A"/>
    <w:multiLevelType w:val="hybridMultilevel"/>
    <w:tmpl w:val="D834D466"/>
    <w:lvl w:ilvl="0" w:tplc="A12CA01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15:restartNumberingAfterBreak="0">
    <w:nsid w:val="3E3A727C"/>
    <w:multiLevelType w:val="hybridMultilevel"/>
    <w:tmpl w:val="52E0EDCC"/>
    <w:lvl w:ilvl="0" w:tplc="FFFFFFFF">
      <w:start w:val="1"/>
      <w:numFmt w:val="decimal"/>
      <w:lvlText w:val="%1)"/>
      <w:lvlJc w:val="left"/>
      <w:pPr>
        <w:tabs>
          <w:tab w:val="num" w:pos="567"/>
        </w:tabs>
        <w:ind w:left="567" w:hanging="56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15:restartNumberingAfterBreak="0">
    <w:nsid w:val="42713D82"/>
    <w:multiLevelType w:val="multilevel"/>
    <w:tmpl w:val="E24C1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851907"/>
    <w:multiLevelType w:val="hybridMultilevel"/>
    <w:tmpl w:val="D22A4234"/>
    <w:lvl w:ilvl="0" w:tplc="F5E8776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443A1C45"/>
    <w:multiLevelType w:val="singleLevel"/>
    <w:tmpl w:val="5B74FE8E"/>
    <w:lvl w:ilvl="0">
      <w:start w:val="1"/>
      <w:numFmt w:val="decimal"/>
      <w:lvlText w:val="%1."/>
      <w:lvlJc w:val="left"/>
    </w:lvl>
  </w:abstractNum>
  <w:abstractNum w:abstractNumId="29" w15:restartNumberingAfterBreak="0">
    <w:nsid w:val="463D4B16"/>
    <w:multiLevelType w:val="multilevel"/>
    <w:tmpl w:val="34CCC4A0"/>
    <w:lvl w:ilvl="0">
      <w:start w:val="1"/>
      <w:numFmt w:val="decimal"/>
      <w:lvlText w:val="%1."/>
      <w:lvlJc w:val="left"/>
      <w:pPr>
        <w:ind w:left="1815" w:hanging="1095"/>
      </w:pPr>
      <w:rPr>
        <w:rFonts w:hint="default"/>
        <w:b w:val="0"/>
        <w:i w:val="0"/>
        <w:u w:val="none"/>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0" w15:restartNumberingAfterBreak="0">
    <w:nsid w:val="47C229AD"/>
    <w:multiLevelType w:val="hybridMultilevel"/>
    <w:tmpl w:val="EC6CA610"/>
    <w:lvl w:ilvl="0" w:tplc="6FC090C2">
      <w:start w:val="1"/>
      <w:numFmt w:val="decimal"/>
      <w:lvlText w:val="%1."/>
      <w:lvlJc w:val="left"/>
      <w:pPr>
        <w:ind w:left="1057" w:hanging="360"/>
      </w:pPr>
      <w:rPr>
        <w:rFonts w:hint="defaul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31" w15:restartNumberingAfterBreak="0">
    <w:nsid w:val="4ED87451"/>
    <w:multiLevelType w:val="multilevel"/>
    <w:tmpl w:val="FC803ED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96"/>
        </w:tabs>
        <w:ind w:left="1296" w:hanging="720"/>
      </w:pPr>
      <w:rPr>
        <w:rFonts w:hint="default"/>
      </w:rPr>
    </w:lvl>
    <w:lvl w:ilvl="2">
      <w:start w:val="1"/>
      <w:numFmt w:val="decimal"/>
      <w:lvlText w:val="%1.%2.%3."/>
      <w:lvlJc w:val="left"/>
      <w:pPr>
        <w:tabs>
          <w:tab w:val="num" w:pos="1872"/>
        </w:tabs>
        <w:ind w:left="1872" w:hanging="720"/>
      </w:pPr>
      <w:rPr>
        <w:rFonts w:hint="default"/>
      </w:rPr>
    </w:lvl>
    <w:lvl w:ilvl="3">
      <w:start w:val="1"/>
      <w:numFmt w:val="decimal"/>
      <w:lvlText w:val="%1.%2.%3.%4."/>
      <w:lvlJc w:val="left"/>
      <w:pPr>
        <w:tabs>
          <w:tab w:val="num" w:pos="2808"/>
        </w:tabs>
        <w:ind w:left="2808" w:hanging="1080"/>
      </w:pPr>
      <w:rPr>
        <w:rFonts w:hint="default"/>
      </w:rPr>
    </w:lvl>
    <w:lvl w:ilvl="4">
      <w:start w:val="1"/>
      <w:numFmt w:val="decimal"/>
      <w:lvlText w:val="%1.%2.%3.%4.%5."/>
      <w:lvlJc w:val="left"/>
      <w:pPr>
        <w:tabs>
          <w:tab w:val="num" w:pos="3384"/>
        </w:tabs>
        <w:ind w:left="3384" w:hanging="1080"/>
      </w:pPr>
      <w:rPr>
        <w:rFonts w:hint="default"/>
      </w:rPr>
    </w:lvl>
    <w:lvl w:ilvl="5">
      <w:start w:val="1"/>
      <w:numFmt w:val="decimal"/>
      <w:lvlText w:val="%1.%2.%3.%4.%5.%6."/>
      <w:lvlJc w:val="left"/>
      <w:pPr>
        <w:tabs>
          <w:tab w:val="num" w:pos="4320"/>
        </w:tabs>
        <w:ind w:left="4320" w:hanging="1440"/>
      </w:pPr>
      <w:rPr>
        <w:rFonts w:hint="default"/>
      </w:rPr>
    </w:lvl>
    <w:lvl w:ilvl="6">
      <w:start w:val="1"/>
      <w:numFmt w:val="decimal"/>
      <w:lvlText w:val="%1.%2.%3.%4.%5.%6.%7."/>
      <w:lvlJc w:val="left"/>
      <w:pPr>
        <w:tabs>
          <w:tab w:val="num" w:pos="5256"/>
        </w:tabs>
        <w:ind w:left="5256" w:hanging="1800"/>
      </w:pPr>
      <w:rPr>
        <w:rFonts w:hint="default"/>
      </w:rPr>
    </w:lvl>
    <w:lvl w:ilvl="7">
      <w:start w:val="1"/>
      <w:numFmt w:val="decimal"/>
      <w:lvlText w:val="%1.%2.%3.%4.%5.%6.%7.%8."/>
      <w:lvlJc w:val="left"/>
      <w:pPr>
        <w:tabs>
          <w:tab w:val="num" w:pos="5832"/>
        </w:tabs>
        <w:ind w:left="5832" w:hanging="1800"/>
      </w:pPr>
      <w:rPr>
        <w:rFonts w:hint="default"/>
      </w:rPr>
    </w:lvl>
    <w:lvl w:ilvl="8">
      <w:start w:val="1"/>
      <w:numFmt w:val="decimal"/>
      <w:lvlText w:val="%1.%2.%3.%4.%5.%6.%7.%8.%9."/>
      <w:lvlJc w:val="left"/>
      <w:pPr>
        <w:tabs>
          <w:tab w:val="num" w:pos="6768"/>
        </w:tabs>
        <w:ind w:left="6768" w:hanging="2160"/>
      </w:pPr>
      <w:rPr>
        <w:rFonts w:hint="default"/>
      </w:rPr>
    </w:lvl>
  </w:abstractNum>
  <w:abstractNum w:abstractNumId="32" w15:restartNumberingAfterBreak="0">
    <w:nsid w:val="5247299E"/>
    <w:multiLevelType w:val="hybridMultilevel"/>
    <w:tmpl w:val="9B965E2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58241850"/>
    <w:multiLevelType w:val="hybridMultilevel"/>
    <w:tmpl w:val="E5F46682"/>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64071CE7"/>
    <w:multiLevelType w:val="hybridMultilevel"/>
    <w:tmpl w:val="1E68D09C"/>
    <w:lvl w:ilvl="0" w:tplc="CB2E3D8E">
      <w:start w:val="32"/>
      <w:numFmt w:val="decimal"/>
      <w:lvlText w:val="%1)"/>
      <w:lvlJc w:val="left"/>
      <w:pPr>
        <w:tabs>
          <w:tab w:val="num" w:pos="567"/>
        </w:tabs>
        <w:ind w:left="567" w:hanging="56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15:restartNumberingAfterBreak="0">
    <w:nsid w:val="652874E0"/>
    <w:multiLevelType w:val="hybridMultilevel"/>
    <w:tmpl w:val="C00C4832"/>
    <w:lvl w:ilvl="0" w:tplc="FF8682B4">
      <w:start w:val="1"/>
      <w:numFmt w:val="decimal"/>
      <w:lvlText w:val="%1."/>
      <w:lvlJc w:val="left"/>
      <w:pPr>
        <w:ind w:left="1143" w:hanging="360"/>
      </w:pPr>
      <w:rPr>
        <w:rFonts w:hint="default"/>
      </w:rPr>
    </w:lvl>
    <w:lvl w:ilvl="1" w:tplc="04190019">
      <w:start w:val="1"/>
      <w:numFmt w:val="lowerLetter"/>
      <w:lvlText w:val="%2."/>
      <w:lvlJc w:val="left"/>
      <w:pPr>
        <w:ind w:left="1863" w:hanging="360"/>
      </w:pPr>
    </w:lvl>
    <w:lvl w:ilvl="2" w:tplc="0419001B">
      <w:start w:val="1"/>
      <w:numFmt w:val="lowerRoman"/>
      <w:lvlText w:val="%3."/>
      <w:lvlJc w:val="right"/>
      <w:pPr>
        <w:ind w:left="2583" w:hanging="180"/>
      </w:pPr>
    </w:lvl>
    <w:lvl w:ilvl="3" w:tplc="0419000F">
      <w:start w:val="1"/>
      <w:numFmt w:val="decimal"/>
      <w:lvlText w:val="%4."/>
      <w:lvlJc w:val="left"/>
      <w:pPr>
        <w:ind w:left="3303" w:hanging="360"/>
      </w:pPr>
    </w:lvl>
    <w:lvl w:ilvl="4" w:tplc="04190019">
      <w:start w:val="1"/>
      <w:numFmt w:val="lowerLetter"/>
      <w:lvlText w:val="%5."/>
      <w:lvlJc w:val="left"/>
      <w:pPr>
        <w:ind w:left="4023" w:hanging="360"/>
      </w:pPr>
    </w:lvl>
    <w:lvl w:ilvl="5" w:tplc="0419001B">
      <w:start w:val="1"/>
      <w:numFmt w:val="lowerRoman"/>
      <w:lvlText w:val="%6."/>
      <w:lvlJc w:val="right"/>
      <w:pPr>
        <w:ind w:left="4743" w:hanging="180"/>
      </w:pPr>
    </w:lvl>
    <w:lvl w:ilvl="6" w:tplc="0419000F">
      <w:start w:val="1"/>
      <w:numFmt w:val="decimal"/>
      <w:lvlText w:val="%7."/>
      <w:lvlJc w:val="left"/>
      <w:pPr>
        <w:ind w:left="5463" w:hanging="360"/>
      </w:pPr>
    </w:lvl>
    <w:lvl w:ilvl="7" w:tplc="04190019">
      <w:start w:val="1"/>
      <w:numFmt w:val="lowerLetter"/>
      <w:lvlText w:val="%8."/>
      <w:lvlJc w:val="left"/>
      <w:pPr>
        <w:ind w:left="6183" w:hanging="360"/>
      </w:pPr>
    </w:lvl>
    <w:lvl w:ilvl="8" w:tplc="0419001B">
      <w:start w:val="1"/>
      <w:numFmt w:val="lowerRoman"/>
      <w:lvlText w:val="%9."/>
      <w:lvlJc w:val="right"/>
      <w:pPr>
        <w:ind w:left="6903" w:hanging="180"/>
      </w:pPr>
    </w:lvl>
  </w:abstractNum>
  <w:abstractNum w:abstractNumId="36" w15:restartNumberingAfterBreak="0">
    <w:nsid w:val="670910AA"/>
    <w:multiLevelType w:val="hybridMultilevel"/>
    <w:tmpl w:val="19C4D804"/>
    <w:lvl w:ilvl="0" w:tplc="3494805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15:restartNumberingAfterBreak="0">
    <w:nsid w:val="69070F3B"/>
    <w:multiLevelType w:val="hybridMultilevel"/>
    <w:tmpl w:val="45A67A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690E78B8"/>
    <w:multiLevelType w:val="hybridMultilevel"/>
    <w:tmpl w:val="8C7A9816"/>
    <w:lvl w:ilvl="0" w:tplc="ED56C20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9" w15:restartNumberingAfterBreak="0">
    <w:nsid w:val="6F2B1198"/>
    <w:multiLevelType w:val="hybridMultilevel"/>
    <w:tmpl w:val="01D8059A"/>
    <w:lvl w:ilvl="0" w:tplc="235CE476">
      <w:start w:val="1"/>
      <w:numFmt w:val="decimal"/>
      <w:lvlText w:val="%1."/>
      <w:lvlJc w:val="left"/>
      <w:pPr>
        <w:ind w:left="720" w:hanging="360"/>
      </w:pPr>
      <w:rPr>
        <w:rFonts w:ascii="Times New Roman" w:hAnsi="Times New Roman" w:cs="Times New Roman" w:hint="default"/>
        <w:b/>
        <w:bCs/>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15:restartNumberingAfterBreak="0">
    <w:nsid w:val="70A962C9"/>
    <w:multiLevelType w:val="hybridMultilevel"/>
    <w:tmpl w:val="E1E0DCCC"/>
    <w:lvl w:ilvl="0" w:tplc="8C4826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764E5299"/>
    <w:multiLevelType w:val="hybridMultilevel"/>
    <w:tmpl w:val="F904D694"/>
    <w:lvl w:ilvl="0" w:tplc="CE343174">
      <w:start w:val="1"/>
      <w:numFmt w:val="decimal"/>
      <w:lvlText w:val="%1."/>
      <w:lvlJc w:val="left"/>
      <w:pPr>
        <w:tabs>
          <w:tab w:val="num" w:pos="945"/>
        </w:tabs>
        <w:ind w:left="945" w:hanging="360"/>
      </w:pPr>
    </w:lvl>
    <w:lvl w:ilvl="1" w:tplc="8D42A2B2">
      <w:start w:val="1"/>
      <w:numFmt w:val="decimal"/>
      <w:lvlText w:val="%2."/>
      <w:lvlJc w:val="left"/>
      <w:pPr>
        <w:tabs>
          <w:tab w:val="num" w:pos="1440"/>
        </w:tabs>
        <w:ind w:left="1440" w:hanging="360"/>
      </w:pPr>
    </w:lvl>
    <w:lvl w:ilvl="2" w:tplc="0B4E13AE">
      <w:start w:val="1"/>
      <w:numFmt w:val="decimal"/>
      <w:lvlText w:val="%3."/>
      <w:lvlJc w:val="left"/>
      <w:pPr>
        <w:tabs>
          <w:tab w:val="num" w:pos="2160"/>
        </w:tabs>
        <w:ind w:left="2160" w:hanging="360"/>
      </w:pPr>
    </w:lvl>
    <w:lvl w:ilvl="3" w:tplc="618A44D8">
      <w:start w:val="1"/>
      <w:numFmt w:val="decimal"/>
      <w:lvlText w:val="%4."/>
      <w:lvlJc w:val="left"/>
      <w:pPr>
        <w:tabs>
          <w:tab w:val="num" w:pos="2880"/>
        </w:tabs>
        <w:ind w:left="2880" w:hanging="360"/>
      </w:pPr>
    </w:lvl>
    <w:lvl w:ilvl="4" w:tplc="73EE14F0">
      <w:start w:val="1"/>
      <w:numFmt w:val="decimal"/>
      <w:lvlText w:val="%5."/>
      <w:lvlJc w:val="left"/>
      <w:pPr>
        <w:tabs>
          <w:tab w:val="num" w:pos="3600"/>
        </w:tabs>
        <w:ind w:left="3600" w:hanging="360"/>
      </w:pPr>
    </w:lvl>
    <w:lvl w:ilvl="5" w:tplc="B4AC9D00">
      <w:start w:val="1"/>
      <w:numFmt w:val="decimal"/>
      <w:lvlText w:val="%6."/>
      <w:lvlJc w:val="left"/>
      <w:pPr>
        <w:tabs>
          <w:tab w:val="num" w:pos="4320"/>
        </w:tabs>
        <w:ind w:left="4320" w:hanging="360"/>
      </w:pPr>
    </w:lvl>
    <w:lvl w:ilvl="6" w:tplc="A260F03C">
      <w:start w:val="1"/>
      <w:numFmt w:val="decimal"/>
      <w:lvlText w:val="%7."/>
      <w:lvlJc w:val="left"/>
      <w:pPr>
        <w:tabs>
          <w:tab w:val="num" w:pos="5040"/>
        </w:tabs>
        <w:ind w:left="5040" w:hanging="360"/>
      </w:pPr>
    </w:lvl>
    <w:lvl w:ilvl="7" w:tplc="B62E85D4">
      <w:start w:val="1"/>
      <w:numFmt w:val="decimal"/>
      <w:lvlText w:val="%8."/>
      <w:lvlJc w:val="left"/>
      <w:pPr>
        <w:tabs>
          <w:tab w:val="num" w:pos="5760"/>
        </w:tabs>
        <w:ind w:left="5760" w:hanging="360"/>
      </w:pPr>
    </w:lvl>
    <w:lvl w:ilvl="8" w:tplc="94D64E36">
      <w:start w:val="1"/>
      <w:numFmt w:val="decimal"/>
      <w:lvlText w:val="%9."/>
      <w:lvlJc w:val="left"/>
      <w:pPr>
        <w:tabs>
          <w:tab w:val="num" w:pos="6480"/>
        </w:tabs>
        <w:ind w:left="6480" w:hanging="360"/>
      </w:pPr>
    </w:lvl>
  </w:abstractNum>
  <w:abstractNum w:abstractNumId="42" w15:restartNumberingAfterBreak="0">
    <w:nsid w:val="772C1521"/>
    <w:multiLevelType w:val="hybridMultilevel"/>
    <w:tmpl w:val="742C6030"/>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15:restartNumberingAfterBreak="0">
    <w:nsid w:val="77677627"/>
    <w:multiLevelType w:val="multilevel"/>
    <w:tmpl w:val="FE26C50E"/>
    <w:lvl w:ilvl="0">
      <w:start w:val="3"/>
      <w:numFmt w:val="decimal"/>
      <w:lvlText w:val="%1."/>
      <w:lvlJc w:val="left"/>
      <w:pPr>
        <w:tabs>
          <w:tab w:val="num" w:pos="360"/>
        </w:tabs>
        <w:ind w:left="360" w:hanging="360"/>
      </w:pPr>
    </w:lvl>
    <w:lvl w:ilvl="1">
      <w:start w:val="1"/>
      <w:numFmt w:val="decimal"/>
      <w:lvlText w:val="%1.%2."/>
      <w:lvlJc w:val="left"/>
      <w:pPr>
        <w:tabs>
          <w:tab w:val="num" w:pos="1440"/>
        </w:tabs>
        <w:ind w:left="1440"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44" w15:restartNumberingAfterBreak="0">
    <w:nsid w:val="7A4B6238"/>
    <w:multiLevelType w:val="multilevel"/>
    <w:tmpl w:val="9DF8C762"/>
    <w:lvl w:ilvl="0">
      <w:start w:val="3"/>
      <w:numFmt w:val="decimal"/>
      <w:lvlText w:val="%1."/>
      <w:lvlJc w:val="left"/>
      <w:pPr>
        <w:tabs>
          <w:tab w:val="num" w:pos="360"/>
        </w:tabs>
        <w:ind w:left="360" w:hanging="360"/>
      </w:pPr>
    </w:lvl>
    <w:lvl w:ilvl="1">
      <w:start w:val="4"/>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45" w15:restartNumberingAfterBreak="0">
    <w:nsid w:val="7C5F233C"/>
    <w:multiLevelType w:val="multilevel"/>
    <w:tmpl w:val="E4C88F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CF4691D"/>
    <w:multiLevelType w:val="hybridMultilevel"/>
    <w:tmpl w:val="E5126000"/>
    <w:lvl w:ilvl="0" w:tplc="D8246DE8">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9"/>
  </w:num>
  <w:num w:numId="2">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40"/>
  </w:num>
  <w:num w:numId="7">
    <w:abstractNumId w:val="15"/>
  </w:num>
  <w:num w:numId="8">
    <w:abstractNumId w:val="4"/>
  </w:num>
  <w:num w:numId="9">
    <w:abstractNumId w:val="5"/>
  </w:num>
  <w:num w:numId="10">
    <w:abstractNumId w:val="6"/>
  </w:num>
  <w:num w:numId="11">
    <w:abstractNumId w:val="7"/>
  </w:num>
  <w:num w:numId="12">
    <w:abstractNumId w:val="8"/>
  </w:num>
  <w:num w:numId="13">
    <w:abstractNumId w:val="20"/>
  </w:num>
  <w:num w:numId="14">
    <w:abstractNumId w:val="31"/>
  </w:num>
  <w:num w:numId="15">
    <w:abstractNumId w:val="13"/>
  </w:num>
  <w:num w:numId="16">
    <w:abstractNumId w:val="24"/>
  </w:num>
  <w:num w:numId="17">
    <w:abstractNumId w:val="38"/>
  </w:num>
  <w:num w:numId="18">
    <w:abstractNumId w:val="46"/>
  </w:num>
  <w:num w:numId="19">
    <w:abstractNumId w:val="36"/>
  </w:num>
  <w:num w:numId="20">
    <w:abstractNumId w:val="14"/>
  </w:num>
  <w:num w:numId="21">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4"/>
    </w:lvlOverride>
    <w:lvlOverride w:ilvl="1">
      <w:startOverride w:val="7"/>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num>
  <w:num w:numId="25">
    <w:abstractNumId w:val="3"/>
  </w:num>
  <w:num w:numId="26">
    <w:abstractNumId w:val="28"/>
  </w:num>
  <w:num w:numId="27">
    <w:abstractNumId w:val="12"/>
  </w:num>
  <w:num w:numId="28">
    <w:abstractNumId w:val="19"/>
  </w:num>
  <w:num w:numId="29">
    <w:abstractNumId w:val="10"/>
  </w:num>
  <w:num w:numId="30">
    <w:abstractNumId w:val="35"/>
  </w:num>
  <w:num w:numId="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16"/>
  </w:num>
  <w:num w:numId="3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lvl w:ilvl="0">
        <w:numFmt w:val="bullet"/>
        <w:lvlText w:val="-"/>
        <w:legacy w:legacy="1" w:legacySpace="0" w:legacyIndent="166"/>
        <w:lvlJc w:val="left"/>
        <w:pPr>
          <w:ind w:left="0" w:firstLine="0"/>
        </w:pPr>
        <w:rPr>
          <w:rFonts w:ascii="Times New Roman" w:hAnsi="Times New Roman" w:cs="Times New Roman" w:hint="default"/>
        </w:rPr>
      </w:lvl>
    </w:lvlOverride>
  </w:num>
  <w:num w:numId="40">
    <w:abstractNumId w:val="0"/>
    <w:lvlOverride w:ilvl="0">
      <w:lvl w:ilvl="0">
        <w:numFmt w:val="bullet"/>
        <w:lvlText w:val="-"/>
        <w:legacy w:legacy="1" w:legacySpace="0" w:legacyIndent="187"/>
        <w:lvlJc w:val="left"/>
        <w:pPr>
          <w:ind w:left="0" w:firstLine="0"/>
        </w:pPr>
        <w:rPr>
          <w:rFonts w:ascii="Times New Roman" w:hAnsi="Times New Roman" w:cs="Times New Roman" w:hint="default"/>
        </w:rPr>
      </w:lvl>
    </w:lvlOverride>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5"/>
  </w:num>
  <w:num w:numId="44">
    <w:abstractNumId w:val="34"/>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num>
  <w:num w:numId="47">
    <w:abstractNumId w:val="18"/>
  </w:num>
  <w:num w:numId="48">
    <w:abstractNumId w:val="26"/>
  </w:num>
  <w:num w:numId="49">
    <w:abstractNumId w:val="11"/>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EF8"/>
    <w:rsid w:val="000234B7"/>
    <w:rsid w:val="000644E1"/>
    <w:rsid w:val="000C29F1"/>
    <w:rsid w:val="000E2A20"/>
    <w:rsid w:val="001A1C6E"/>
    <w:rsid w:val="001D7136"/>
    <w:rsid w:val="001E673F"/>
    <w:rsid w:val="00221C9C"/>
    <w:rsid w:val="00235F29"/>
    <w:rsid w:val="0037299D"/>
    <w:rsid w:val="003C1AFD"/>
    <w:rsid w:val="003D1E4E"/>
    <w:rsid w:val="00411179"/>
    <w:rsid w:val="004504BE"/>
    <w:rsid w:val="00456F62"/>
    <w:rsid w:val="00525EF8"/>
    <w:rsid w:val="0054141C"/>
    <w:rsid w:val="00574E7C"/>
    <w:rsid w:val="005B02C9"/>
    <w:rsid w:val="005D51AE"/>
    <w:rsid w:val="005E21BD"/>
    <w:rsid w:val="006532D1"/>
    <w:rsid w:val="006579CD"/>
    <w:rsid w:val="007207B1"/>
    <w:rsid w:val="0075182F"/>
    <w:rsid w:val="00787C05"/>
    <w:rsid w:val="0079768E"/>
    <w:rsid w:val="008232E9"/>
    <w:rsid w:val="00870487"/>
    <w:rsid w:val="0094529F"/>
    <w:rsid w:val="009D1078"/>
    <w:rsid w:val="009F3D63"/>
    <w:rsid w:val="00B07E99"/>
    <w:rsid w:val="00B23F5B"/>
    <w:rsid w:val="00B911E7"/>
    <w:rsid w:val="00C56EED"/>
    <w:rsid w:val="00C946A7"/>
    <w:rsid w:val="00CA6172"/>
    <w:rsid w:val="00D35367"/>
    <w:rsid w:val="00E03FB8"/>
    <w:rsid w:val="00E153DC"/>
    <w:rsid w:val="00E70050"/>
    <w:rsid w:val="00E716A6"/>
    <w:rsid w:val="00F508AF"/>
    <w:rsid w:val="00F554D3"/>
    <w:rsid w:val="00FA5A3F"/>
    <w:rsid w:val="00FD6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43C58877-B893-4944-B571-965EA9145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EF8"/>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
    <w:link w:val="10"/>
    <w:uiPriority w:val="9"/>
    <w:qFormat/>
    <w:rsid w:val="00525EF8"/>
    <w:pPr>
      <w:keepNext/>
      <w:widowControl/>
      <w:autoSpaceDE/>
      <w:autoSpaceDN/>
      <w:adjustRightInd/>
      <w:ind w:left="399" w:right="515"/>
      <w:jc w:val="center"/>
      <w:outlineLvl w:val="0"/>
    </w:pPr>
    <w:rPr>
      <w:rFonts w:eastAsia="Times New Roman"/>
      <w:b/>
      <w:bCs/>
      <w:sz w:val="24"/>
      <w:szCs w:val="24"/>
    </w:rPr>
  </w:style>
  <w:style w:type="paragraph" w:styleId="2">
    <w:name w:val="heading 2"/>
    <w:basedOn w:val="a"/>
    <w:next w:val="a"/>
    <w:link w:val="20"/>
    <w:uiPriority w:val="9"/>
    <w:unhideWhenUsed/>
    <w:qFormat/>
    <w:rsid w:val="00525EF8"/>
    <w:pPr>
      <w:keepNext/>
      <w:widowControl/>
      <w:autoSpaceDE/>
      <w:autoSpaceDN/>
      <w:adjustRightInd/>
      <w:ind w:left="705" w:right="458"/>
      <w:jc w:val="center"/>
      <w:outlineLvl w:val="1"/>
    </w:pPr>
    <w:rPr>
      <w:rFonts w:eastAsia="Times New Roman"/>
      <w:b/>
      <w:bCs/>
      <w:sz w:val="24"/>
      <w:szCs w:val="24"/>
    </w:rPr>
  </w:style>
  <w:style w:type="paragraph" w:styleId="3">
    <w:name w:val="heading 3"/>
    <w:basedOn w:val="a"/>
    <w:next w:val="a"/>
    <w:link w:val="30"/>
    <w:unhideWhenUsed/>
    <w:qFormat/>
    <w:rsid w:val="00525EF8"/>
    <w:pPr>
      <w:keepNext/>
      <w:widowControl/>
      <w:autoSpaceDE/>
      <w:autoSpaceDN/>
      <w:adjustRightInd/>
      <w:ind w:right="458" w:firstLine="705"/>
      <w:jc w:val="center"/>
      <w:outlineLvl w:val="2"/>
    </w:pPr>
    <w:rPr>
      <w:rFonts w:eastAsia="Times New Roman"/>
      <w:b/>
      <w:bCs/>
      <w:sz w:val="24"/>
      <w:szCs w:val="24"/>
    </w:rPr>
  </w:style>
  <w:style w:type="paragraph" w:styleId="4">
    <w:name w:val="heading 4"/>
    <w:basedOn w:val="a"/>
    <w:next w:val="a"/>
    <w:link w:val="40"/>
    <w:uiPriority w:val="9"/>
    <w:unhideWhenUsed/>
    <w:qFormat/>
    <w:rsid w:val="00525EF8"/>
    <w:pPr>
      <w:keepNext/>
      <w:widowControl/>
      <w:autoSpaceDE/>
      <w:autoSpaceDN/>
      <w:adjustRightInd/>
      <w:ind w:left="360" w:right="515"/>
      <w:jc w:val="center"/>
      <w:outlineLvl w:val="3"/>
    </w:pPr>
    <w:rPr>
      <w:rFonts w:eastAsia="Times New Roman"/>
      <w:b/>
      <w:caps/>
      <w:sz w:val="24"/>
      <w:szCs w:val="24"/>
    </w:rPr>
  </w:style>
  <w:style w:type="paragraph" w:styleId="5">
    <w:name w:val="heading 5"/>
    <w:basedOn w:val="a"/>
    <w:next w:val="a"/>
    <w:link w:val="50"/>
    <w:uiPriority w:val="9"/>
    <w:unhideWhenUsed/>
    <w:qFormat/>
    <w:rsid w:val="00525EF8"/>
    <w:pPr>
      <w:keepNext/>
      <w:widowControl/>
      <w:autoSpaceDE/>
      <w:autoSpaceDN/>
      <w:adjustRightInd/>
      <w:outlineLvl w:val="4"/>
    </w:pPr>
    <w:rPr>
      <w:rFonts w:eastAsia="Times New Roman"/>
      <w:sz w:val="24"/>
      <w:szCs w:val="24"/>
      <w:u w:val="single"/>
    </w:rPr>
  </w:style>
  <w:style w:type="paragraph" w:styleId="6">
    <w:name w:val="heading 6"/>
    <w:basedOn w:val="a"/>
    <w:next w:val="a"/>
    <w:link w:val="60"/>
    <w:uiPriority w:val="9"/>
    <w:unhideWhenUsed/>
    <w:qFormat/>
    <w:rsid w:val="00525EF8"/>
    <w:pPr>
      <w:keepNext/>
      <w:widowControl/>
      <w:autoSpaceDE/>
      <w:autoSpaceDN/>
      <w:adjustRightInd/>
      <w:jc w:val="center"/>
      <w:outlineLvl w:val="5"/>
    </w:pPr>
    <w:rPr>
      <w:rFonts w:eastAsia="Times New Roman"/>
      <w:i/>
      <w:iCs/>
      <w:sz w:val="24"/>
      <w:szCs w:val="24"/>
    </w:rPr>
  </w:style>
  <w:style w:type="paragraph" w:styleId="7">
    <w:name w:val="heading 7"/>
    <w:basedOn w:val="a"/>
    <w:next w:val="a"/>
    <w:link w:val="70"/>
    <w:unhideWhenUsed/>
    <w:qFormat/>
    <w:rsid w:val="00525EF8"/>
    <w:pPr>
      <w:keepNext/>
      <w:widowControl/>
      <w:autoSpaceDE/>
      <w:autoSpaceDN/>
      <w:adjustRightInd/>
      <w:ind w:left="680"/>
      <w:outlineLvl w:val="6"/>
    </w:pPr>
    <w:rPr>
      <w:rFonts w:eastAsia="Times New Roman"/>
      <w:b/>
      <w:bCs/>
      <w:i/>
      <w:iCs/>
      <w:sz w:val="24"/>
      <w:szCs w:val="24"/>
    </w:rPr>
  </w:style>
  <w:style w:type="paragraph" w:styleId="8">
    <w:name w:val="heading 8"/>
    <w:basedOn w:val="a"/>
    <w:next w:val="a"/>
    <w:link w:val="80"/>
    <w:unhideWhenUsed/>
    <w:qFormat/>
    <w:rsid w:val="00525EF8"/>
    <w:pPr>
      <w:keepNext/>
      <w:widowControl/>
      <w:autoSpaceDE/>
      <w:autoSpaceDN/>
      <w:adjustRightInd/>
      <w:jc w:val="center"/>
      <w:outlineLvl w:val="7"/>
    </w:pPr>
    <w:rPr>
      <w:rFonts w:eastAsia="Times New Roman"/>
      <w:b/>
      <w:bCs/>
      <w:sz w:val="24"/>
      <w:szCs w:val="24"/>
    </w:rPr>
  </w:style>
  <w:style w:type="paragraph" w:styleId="9">
    <w:name w:val="heading 9"/>
    <w:basedOn w:val="a"/>
    <w:next w:val="a"/>
    <w:link w:val="90"/>
    <w:unhideWhenUsed/>
    <w:qFormat/>
    <w:rsid w:val="00525EF8"/>
    <w:pPr>
      <w:keepNext/>
      <w:widowControl/>
      <w:autoSpaceDE/>
      <w:autoSpaceDN/>
      <w:adjustRightInd/>
      <w:ind w:left="399" w:right="458" w:firstLine="1026"/>
      <w:jc w:val="center"/>
      <w:outlineLvl w:val="8"/>
    </w:pPr>
    <w:rPr>
      <w:rFonts w:eastAsia="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5EF8"/>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
    <w:rsid w:val="00525EF8"/>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9"/>
    <w:rsid w:val="00525EF8"/>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uiPriority w:val="9"/>
    <w:rsid w:val="00525EF8"/>
    <w:rPr>
      <w:rFonts w:ascii="Times New Roman" w:eastAsia="Times New Roman" w:hAnsi="Times New Roman" w:cs="Times New Roman"/>
      <w:b/>
      <w:caps/>
      <w:sz w:val="24"/>
      <w:szCs w:val="24"/>
      <w:lang w:eastAsia="ru-RU"/>
    </w:rPr>
  </w:style>
  <w:style w:type="character" w:customStyle="1" w:styleId="50">
    <w:name w:val="Заголовок 5 Знак"/>
    <w:basedOn w:val="a0"/>
    <w:link w:val="5"/>
    <w:uiPriority w:val="9"/>
    <w:rsid w:val="00525EF8"/>
    <w:rPr>
      <w:rFonts w:ascii="Times New Roman" w:eastAsia="Times New Roman" w:hAnsi="Times New Roman" w:cs="Times New Roman"/>
      <w:sz w:val="24"/>
      <w:szCs w:val="24"/>
      <w:u w:val="single"/>
      <w:lang w:eastAsia="ru-RU"/>
    </w:rPr>
  </w:style>
  <w:style w:type="character" w:customStyle="1" w:styleId="60">
    <w:name w:val="Заголовок 6 Знак"/>
    <w:basedOn w:val="a0"/>
    <w:link w:val="6"/>
    <w:uiPriority w:val="9"/>
    <w:rsid w:val="00525EF8"/>
    <w:rPr>
      <w:rFonts w:ascii="Times New Roman" w:eastAsia="Times New Roman" w:hAnsi="Times New Roman" w:cs="Times New Roman"/>
      <w:i/>
      <w:iCs/>
      <w:sz w:val="24"/>
      <w:szCs w:val="24"/>
      <w:lang w:eastAsia="ru-RU"/>
    </w:rPr>
  </w:style>
  <w:style w:type="character" w:customStyle="1" w:styleId="70">
    <w:name w:val="Заголовок 7 Знак"/>
    <w:basedOn w:val="a0"/>
    <w:link w:val="7"/>
    <w:uiPriority w:val="9"/>
    <w:semiHidden/>
    <w:rsid w:val="00525EF8"/>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uiPriority w:val="99"/>
    <w:rsid w:val="00525EF8"/>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semiHidden/>
    <w:rsid w:val="00525EF8"/>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525EF8"/>
    <w:pPr>
      <w:widowControl/>
      <w:autoSpaceDE/>
      <w:autoSpaceDN/>
      <w:adjustRightInd/>
      <w:spacing w:before="100" w:beforeAutospacing="1" w:after="100" w:afterAutospacing="1"/>
    </w:pPr>
    <w:rPr>
      <w:rFonts w:eastAsia="Times New Roman"/>
      <w:sz w:val="24"/>
      <w:szCs w:val="24"/>
    </w:rPr>
  </w:style>
  <w:style w:type="paragraph" w:customStyle="1" w:styleId="11">
    <w:name w:val="Абзац списка1"/>
    <w:basedOn w:val="a"/>
    <w:rsid w:val="00525EF8"/>
    <w:pPr>
      <w:widowControl/>
      <w:autoSpaceDE/>
      <w:autoSpaceDN/>
      <w:adjustRightInd/>
      <w:ind w:left="720"/>
    </w:pPr>
    <w:rPr>
      <w:rFonts w:eastAsia="Calibri"/>
      <w:sz w:val="24"/>
      <w:szCs w:val="24"/>
    </w:rPr>
  </w:style>
  <w:style w:type="paragraph" w:styleId="a4">
    <w:name w:val="No Spacing"/>
    <w:uiPriority w:val="1"/>
    <w:qFormat/>
    <w:rsid w:val="00525EF8"/>
    <w:pPr>
      <w:spacing w:after="0" w:line="240" w:lineRule="auto"/>
    </w:pPr>
    <w:rPr>
      <w:rFonts w:ascii="Calibri" w:eastAsia="Calibri" w:hAnsi="Calibri" w:cs="Times New Roman"/>
    </w:rPr>
  </w:style>
  <w:style w:type="paragraph" w:styleId="a5">
    <w:name w:val="Title"/>
    <w:basedOn w:val="a"/>
    <w:link w:val="a6"/>
    <w:qFormat/>
    <w:rsid w:val="00525EF8"/>
    <w:pPr>
      <w:widowControl/>
      <w:autoSpaceDE/>
      <w:autoSpaceDN/>
      <w:adjustRightInd/>
      <w:jc w:val="center"/>
    </w:pPr>
    <w:rPr>
      <w:rFonts w:eastAsia="Times New Roman"/>
      <w:b/>
      <w:bCs/>
      <w:sz w:val="28"/>
      <w:szCs w:val="28"/>
    </w:rPr>
  </w:style>
  <w:style w:type="character" w:customStyle="1" w:styleId="a6">
    <w:name w:val="Название Знак"/>
    <w:basedOn w:val="a0"/>
    <w:link w:val="a5"/>
    <w:rsid w:val="00525EF8"/>
    <w:rPr>
      <w:rFonts w:ascii="Times New Roman" w:eastAsia="Times New Roman" w:hAnsi="Times New Roman" w:cs="Times New Roman"/>
      <w:b/>
      <w:bCs/>
      <w:sz w:val="28"/>
      <w:szCs w:val="28"/>
      <w:lang w:eastAsia="ru-RU"/>
    </w:rPr>
  </w:style>
  <w:style w:type="paragraph" w:styleId="21">
    <w:name w:val="Body Text 2"/>
    <w:basedOn w:val="a"/>
    <w:link w:val="22"/>
    <w:unhideWhenUsed/>
    <w:rsid w:val="00525EF8"/>
    <w:pPr>
      <w:spacing w:after="120" w:line="480" w:lineRule="auto"/>
    </w:pPr>
  </w:style>
  <w:style w:type="character" w:customStyle="1" w:styleId="22">
    <w:name w:val="Основной текст 2 Знак"/>
    <w:basedOn w:val="a0"/>
    <w:link w:val="21"/>
    <w:semiHidden/>
    <w:rsid w:val="00525EF8"/>
    <w:rPr>
      <w:rFonts w:ascii="Times New Roman" w:eastAsiaTheme="minorEastAsia" w:hAnsi="Times New Roman" w:cs="Times New Roman"/>
      <w:sz w:val="20"/>
      <w:szCs w:val="20"/>
      <w:lang w:eastAsia="ru-RU"/>
    </w:rPr>
  </w:style>
  <w:style w:type="paragraph" w:styleId="31">
    <w:name w:val="Body Text 3"/>
    <w:basedOn w:val="a"/>
    <w:link w:val="32"/>
    <w:unhideWhenUsed/>
    <w:rsid w:val="00525EF8"/>
    <w:pPr>
      <w:widowControl/>
      <w:autoSpaceDE/>
      <w:autoSpaceDN/>
      <w:adjustRightInd/>
      <w:spacing w:after="120"/>
    </w:pPr>
    <w:rPr>
      <w:rFonts w:eastAsia="Times New Roman"/>
      <w:sz w:val="16"/>
      <w:szCs w:val="16"/>
    </w:rPr>
  </w:style>
  <w:style w:type="character" w:customStyle="1" w:styleId="32">
    <w:name w:val="Основной текст 3 Знак"/>
    <w:basedOn w:val="a0"/>
    <w:link w:val="31"/>
    <w:uiPriority w:val="99"/>
    <w:rsid w:val="00525EF8"/>
    <w:rPr>
      <w:rFonts w:ascii="Times New Roman" w:eastAsia="Times New Roman" w:hAnsi="Times New Roman" w:cs="Times New Roman"/>
      <w:sz w:val="16"/>
      <w:szCs w:val="16"/>
      <w:lang w:eastAsia="ru-RU"/>
    </w:rPr>
  </w:style>
  <w:style w:type="paragraph" w:customStyle="1" w:styleId="ConsNormal">
    <w:name w:val="ConsNormal"/>
    <w:link w:val="ConsNormal0"/>
    <w:rsid w:val="00525EF8"/>
    <w:pPr>
      <w:widowControl w:val="0"/>
      <w:overflowPunct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character" w:customStyle="1" w:styleId="ConsNormal0">
    <w:name w:val="ConsNormal Знак"/>
    <w:link w:val="ConsNormal"/>
    <w:rsid w:val="0075182F"/>
    <w:rPr>
      <w:rFonts w:ascii="Arial" w:eastAsia="Times New Roman" w:hAnsi="Arial" w:cs="Times New Roman"/>
      <w:sz w:val="20"/>
      <w:szCs w:val="20"/>
      <w:lang w:eastAsia="ru-RU"/>
    </w:rPr>
  </w:style>
  <w:style w:type="paragraph" w:customStyle="1" w:styleId="bt">
    <w:name w:val="bt"/>
    <w:basedOn w:val="a"/>
    <w:rsid w:val="00525EF8"/>
    <w:pPr>
      <w:widowControl/>
      <w:autoSpaceDE/>
      <w:autoSpaceDN/>
      <w:adjustRightInd/>
      <w:spacing w:before="100" w:beforeAutospacing="1" w:after="100" w:afterAutospacing="1"/>
    </w:pPr>
    <w:rPr>
      <w:rFonts w:eastAsia="Times New Roman"/>
      <w:sz w:val="24"/>
      <w:szCs w:val="24"/>
    </w:rPr>
  </w:style>
  <w:style w:type="paragraph" w:styleId="a7">
    <w:name w:val="Body Text"/>
    <w:basedOn w:val="a"/>
    <w:link w:val="a8"/>
    <w:uiPriority w:val="99"/>
    <w:unhideWhenUsed/>
    <w:rsid w:val="00525EF8"/>
    <w:pPr>
      <w:spacing w:after="120"/>
    </w:pPr>
  </w:style>
  <w:style w:type="character" w:customStyle="1" w:styleId="a8">
    <w:name w:val="Основной текст Знак"/>
    <w:basedOn w:val="a0"/>
    <w:link w:val="a7"/>
    <w:uiPriority w:val="99"/>
    <w:rsid w:val="00525EF8"/>
    <w:rPr>
      <w:rFonts w:ascii="Times New Roman" w:eastAsiaTheme="minorEastAsia" w:hAnsi="Times New Roman" w:cs="Times New Roman"/>
      <w:sz w:val="20"/>
      <w:szCs w:val="20"/>
      <w:lang w:eastAsia="ru-RU"/>
    </w:rPr>
  </w:style>
  <w:style w:type="character" w:styleId="a9">
    <w:name w:val="Hyperlink"/>
    <w:unhideWhenUsed/>
    <w:rsid w:val="00525EF8"/>
    <w:rPr>
      <w:color w:val="0000FF"/>
      <w:u w:val="single"/>
    </w:rPr>
  </w:style>
  <w:style w:type="paragraph" w:styleId="aa">
    <w:name w:val="header"/>
    <w:basedOn w:val="a"/>
    <w:link w:val="ab"/>
    <w:uiPriority w:val="99"/>
    <w:unhideWhenUsed/>
    <w:rsid w:val="00525EF8"/>
    <w:pPr>
      <w:widowControl/>
      <w:tabs>
        <w:tab w:val="center" w:pos="4153"/>
        <w:tab w:val="right" w:pos="8306"/>
      </w:tabs>
      <w:autoSpaceDE/>
      <w:autoSpaceDN/>
      <w:adjustRightInd/>
      <w:spacing w:line="360" w:lineRule="auto"/>
      <w:ind w:firstLine="720"/>
      <w:jc w:val="both"/>
    </w:pPr>
    <w:rPr>
      <w:rFonts w:ascii="Arial" w:eastAsia="Times New Roman" w:hAnsi="Arial"/>
      <w:sz w:val="24"/>
    </w:rPr>
  </w:style>
  <w:style w:type="character" w:customStyle="1" w:styleId="ab">
    <w:name w:val="Верхний колонтитул Знак"/>
    <w:basedOn w:val="a0"/>
    <w:link w:val="aa"/>
    <w:uiPriority w:val="99"/>
    <w:rsid w:val="00525EF8"/>
    <w:rPr>
      <w:rFonts w:ascii="Arial" w:eastAsia="Times New Roman" w:hAnsi="Arial" w:cs="Times New Roman"/>
      <w:sz w:val="24"/>
      <w:szCs w:val="20"/>
      <w:lang w:eastAsia="ru-RU"/>
    </w:rPr>
  </w:style>
  <w:style w:type="paragraph" w:styleId="ac">
    <w:name w:val="footer"/>
    <w:link w:val="ad"/>
    <w:uiPriority w:val="99"/>
    <w:unhideWhenUsed/>
    <w:rsid w:val="00525EF8"/>
    <w:pPr>
      <w:tabs>
        <w:tab w:val="center" w:pos="4153"/>
        <w:tab w:val="right" w:pos="8306"/>
      </w:tabs>
      <w:spacing w:after="0" w:line="240" w:lineRule="auto"/>
    </w:pPr>
    <w:rPr>
      <w:rFonts w:ascii="Arial" w:eastAsia="Times New Roman" w:hAnsi="Arial" w:cs="Times New Roman"/>
      <w:noProof/>
      <w:sz w:val="20"/>
      <w:szCs w:val="20"/>
      <w:lang w:eastAsia="ru-RU"/>
    </w:rPr>
  </w:style>
  <w:style w:type="character" w:customStyle="1" w:styleId="ad">
    <w:name w:val="Нижний колонтитул Знак"/>
    <w:basedOn w:val="a0"/>
    <w:link w:val="ac"/>
    <w:uiPriority w:val="99"/>
    <w:rsid w:val="00525EF8"/>
    <w:rPr>
      <w:rFonts w:ascii="Arial" w:eastAsia="Times New Roman" w:hAnsi="Arial" w:cs="Times New Roman"/>
      <w:noProof/>
      <w:sz w:val="20"/>
      <w:szCs w:val="20"/>
      <w:lang w:eastAsia="ru-RU"/>
    </w:rPr>
  </w:style>
  <w:style w:type="paragraph" w:styleId="ae">
    <w:name w:val="Body Text Indent"/>
    <w:basedOn w:val="a"/>
    <w:link w:val="af"/>
    <w:unhideWhenUsed/>
    <w:rsid w:val="00525EF8"/>
    <w:pPr>
      <w:widowControl/>
      <w:autoSpaceDE/>
      <w:autoSpaceDN/>
      <w:adjustRightInd/>
      <w:ind w:firstLine="705"/>
    </w:pPr>
    <w:rPr>
      <w:rFonts w:eastAsia="Times New Roman"/>
      <w:b/>
      <w:bCs/>
      <w:sz w:val="24"/>
      <w:szCs w:val="24"/>
    </w:rPr>
  </w:style>
  <w:style w:type="character" w:customStyle="1" w:styleId="af">
    <w:name w:val="Основной текст с отступом Знак"/>
    <w:basedOn w:val="a0"/>
    <w:link w:val="ae"/>
    <w:rsid w:val="00525EF8"/>
    <w:rPr>
      <w:rFonts w:ascii="Times New Roman" w:eastAsia="Times New Roman" w:hAnsi="Times New Roman" w:cs="Times New Roman"/>
      <w:b/>
      <w:bCs/>
      <w:sz w:val="24"/>
      <w:szCs w:val="24"/>
      <w:lang w:eastAsia="ru-RU"/>
    </w:rPr>
  </w:style>
  <w:style w:type="paragraph" w:styleId="af0">
    <w:name w:val="Subtitle"/>
    <w:basedOn w:val="a"/>
    <w:link w:val="af1"/>
    <w:qFormat/>
    <w:rsid w:val="00525EF8"/>
    <w:pPr>
      <w:widowControl/>
      <w:autoSpaceDE/>
      <w:autoSpaceDN/>
      <w:adjustRightInd/>
      <w:jc w:val="center"/>
    </w:pPr>
    <w:rPr>
      <w:rFonts w:eastAsia="Times New Roman"/>
      <w:b/>
      <w:sz w:val="28"/>
    </w:rPr>
  </w:style>
  <w:style w:type="character" w:customStyle="1" w:styleId="af1">
    <w:name w:val="Подзаголовок Знак"/>
    <w:basedOn w:val="a0"/>
    <w:link w:val="af0"/>
    <w:uiPriority w:val="99"/>
    <w:rsid w:val="00525EF8"/>
    <w:rPr>
      <w:rFonts w:ascii="Times New Roman" w:eastAsia="Times New Roman" w:hAnsi="Times New Roman" w:cs="Times New Roman"/>
      <w:b/>
      <w:sz w:val="28"/>
      <w:szCs w:val="20"/>
      <w:lang w:eastAsia="ru-RU"/>
    </w:rPr>
  </w:style>
  <w:style w:type="paragraph" w:styleId="23">
    <w:name w:val="Body Text Indent 2"/>
    <w:basedOn w:val="a"/>
    <w:link w:val="24"/>
    <w:uiPriority w:val="99"/>
    <w:unhideWhenUsed/>
    <w:rsid w:val="00525EF8"/>
    <w:pPr>
      <w:widowControl/>
      <w:autoSpaceDE/>
      <w:autoSpaceDN/>
      <w:adjustRightInd/>
      <w:ind w:left="705"/>
    </w:pPr>
    <w:rPr>
      <w:rFonts w:eastAsia="Times New Roman"/>
      <w:b/>
      <w:bCs/>
      <w:sz w:val="24"/>
      <w:szCs w:val="24"/>
    </w:rPr>
  </w:style>
  <w:style w:type="character" w:customStyle="1" w:styleId="24">
    <w:name w:val="Основной текст с отступом 2 Знак"/>
    <w:basedOn w:val="a0"/>
    <w:link w:val="23"/>
    <w:uiPriority w:val="99"/>
    <w:rsid w:val="00525EF8"/>
    <w:rPr>
      <w:rFonts w:ascii="Times New Roman" w:eastAsia="Times New Roman" w:hAnsi="Times New Roman" w:cs="Times New Roman"/>
      <w:b/>
      <w:bCs/>
      <w:sz w:val="24"/>
      <w:szCs w:val="24"/>
      <w:lang w:eastAsia="ru-RU"/>
    </w:rPr>
  </w:style>
  <w:style w:type="paragraph" w:styleId="33">
    <w:name w:val="Body Text Indent 3"/>
    <w:basedOn w:val="a"/>
    <w:link w:val="34"/>
    <w:unhideWhenUsed/>
    <w:rsid w:val="00525EF8"/>
    <w:pPr>
      <w:widowControl/>
      <w:autoSpaceDE/>
      <w:autoSpaceDN/>
      <w:adjustRightInd/>
      <w:ind w:left="705"/>
      <w:jc w:val="both"/>
    </w:pPr>
    <w:rPr>
      <w:rFonts w:eastAsia="Times New Roman"/>
      <w:b/>
      <w:bCs/>
      <w:sz w:val="24"/>
      <w:szCs w:val="24"/>
    </w:rPr>
  </w:style>
  <w:style w:type="character" w:customStyle="1" w:styleId="34">
    <w:name w:val="Основной текст с отступом 3 Знак"/>
    <w:basedOn w:val="a0"/>
    <w:link w:val="33"/>
    <w:rsid w:val="00525EF8"/>
    <w:rPr>
      <w:rFonts w:ascii="Times New Roman" w:eastAsia="Times New Roman" w:hAnsi="Times New Roman" w:cs="Times New Roman"/>
      <w:b/>
      <w:bCs/>
      <w:sz w:val="24"/>
      <w:szCs w:val="24"/>
      <w:lang w:eastAsia="ru-RU"/>
    </w:rPr>
  </w:style>
  <w:style w:type="paragraph" w:styleId="af2">
    <w:name w:val="Plain Text"/>
    <w:basedOn w:val="a"/>
    <w:link w:val="af3"/>
    <w:unhideWhenUsed/>
    <w:rsid w:val="00525EF8"/>
    <w:pPr>
      <w:widowControl/>
      <w:autoSpaceDE/>
      <w:autoSpaceDN/>
      <w:adjustRightInd/>
    </w:pPr>
    <w:rPr>
      <w:rFonts w:ascii="Courier New" w:eastAsia="Times New Roman" w:hAnsi="Courier New" w:cs="Courier New"/>
    </w:rPr>
  </w:style>
  <w:style w:type="character" w:customStyle="1" w:styleId="af3">
    <w:name w:val="Текст Знак"/>
    <w:basedOn w:val="a0"/>
    <w:link w:val="af2"/>
    <w:semiHidden/>
    <w:rsid w:val="00525EF8"/>
    <w:rPr>
      <w:rFonts w:ascii="Courier New" w:eastAsia="Times New Roman" w:hAnsi="Courier New" w:cs="Courier New"/>
      <w:sz w:val="20"/>
      <w:szCs w:val="20"/>
      <w:lang w:eastAsia="ru-RU"/>
    </w:rPr>
  </w:style>
  <w:style w:type="character" w:customStyle="1" w:styleId="af4">
    <w:name w:val="Текст выноски Знак"/>
    <w:basedOn w:val="a0"/>
    <w:link w:val="af5"/>
    <w:uiPriority w:val="99"/>
    <w:rsid w:val="00525EF8"/>
    <w:rPr>
      <w:rFonts w:ascii="Tahoma" w:eastAsia="Times New Roman" w:hAnsi="Tahoma" w:cs="Tahoma"/>
      <w:sz w:val="16"/>
      <w:szCs w:val="16"/>
      <w:lang w:eastAsia="ru-RU"/>
    </w:rPr>
  </w:style>
  <w:style w:type="paragraph" w:styleId="af5">
    <w:name w:val="Balloon Text"/>
    <w:basedOn w:val="a"/>
    <w:link w:val="af4"/>
    <w:uiPriority w:val="99"/>
    <w:unhideWhenUsed/>
    <w:rsid w:val="00525EF8"/>
    <w:pPr>
      <w:widowControl/>
      <w:autoSpaceDE/>
      <w:autoSpaceDN/>
      <w:adjustRightInd/>
    </w:pPr>
    <w:rPr>
      <w:rFonts w:ascii="Tahoma" w:eastAsia="Times New Roman" w:hAnsi="Tahoma" w:cs="Tahoma"/>
      <w:sz w:val="16"/>
      <w:szCs w:val="16"/>
    </w:rPr>
  </w:style>
  <w:style w:type="character" w:customStyle="1" w:styleId="12">
    <w:name w:val="Текст выноски Знак1"/>
    <w:basedOn w:val="a0"/>
    <w:uiPriority w:val="99"/>
    <w:semiHidden/>
    <w:rsid w:val="00525EF8"/>
    <w:rPr>
      <w:rFonts w:ascii="Tahoma" w:eastAsiaTheme="minorEastAsia" w:hAnsi="Tahoma" w:cs="Tahoma"/>
      <w:sz w:val="16"/>
      <w:szCs w:val="16"/>
      <w:lang w:eastAsia="ru-RU"/>
    </w:rPr>
  </w:style>
  <w:style w:type="paragraph" w:customStyle="1" w:styleId="af6">
    <w:name w:val="Штамп"/>
    <w:autoRedefine/>
    <w:rsid w:val="00525EF8"/>
    <w:pPr>
      <w:keepLines/>
      <w:suppressLineNumbers/>
      <w:suppressAutoHyphens/>
      <w:spacing w:before="60" w:after="0" w:line="240" w:lineRule="auto"/>
      <w:jc w:val="center"/>
    </w:pPr>
    <w:rPr>
      <w:rFonts w:ascii="Times New Roman" w:eastAsia="Times New Roman" w:hAnsi="Times New Roman" w:cs="Times New Roman"/>
      <w:sz w:val="18"/>
      <w:szCs w:val="20"/>
      <w:lang w:eastAsia="ru-RU"/>
    </w:rPr>
  </w:style>
  <w:style w:type="paragraph" w:customStyle="1" w:styleId="af7">
    <w:name w:val="Штамп наименование"/>
    <w:rsid w:val="00525EF8"/>
    <w:pPr>
      <w:spacing w:after="0" w:line="240" w:lineRule="auto"/>
      <w:jc w:val="center"/>
    </w:pPr>
    <w:rPr>
      <w:rFonts w:ascii="Arial" w:eastAsia="Times New Roman" w:hAnsi="Arial" w:cs="Times New Roman"/>
      <w:noProof/>
      <w:sz w:val="24"/>
      <w:szCs w:val="20"/>
      <w:lang w:eastAsia="ru-RU"/>
    </w:rPr>
  </w:style>
  <w:style w:type="paragraph" w:customStyle="1" w:styleId="af8">
    <w:name w:val="Обозначение документа"/>
    <w:autoRedefine/>
    <w:rsid w:val="00525EF8"/>
    <w:pPr>
      <w:keepLines/>
      <w:suppressLineNumbers/>
      <w:suppressAutoHyphens/>
      <w:spacing w:after="0" w:line="240" w:lineRule="auto"/>
      <w:jc w:val="center"/>
    </w:pPr>
    <w:rPr>
      <w:rFonts w:ascii="Times New Roman" w:eastAsia="Times New Roman" w:hAnsi="Times New Roman" w:cs="Times New Roman"/>
      <w:color w:val="000000"/>
      <w:sz w:val="28"/>
      <w:szCs w:val="20"/>
      <w:lang w:eastAsia="ru-RU"/>
    </w:rPr>
  </w:style>
  <w:style w:type="paragraph" w:customStyle="1" w:styleId="35">
    <w:name w:val="заголовок 3"/>
    <w:basedOn w:val="a"/>
    <w:next w:val="a"/>
    <w:rsid w:val="00525EF8"/>
    <w:pPr>
      <w:keepNext/>
      <w:autoSpaceDE/>
      <w:autoSpaceDN/>
      <w:adjustRightInd/>
      <w:ind w:firstLine="567"/>
      <w:jc w:val="both"/>
    </w:pPr>
    <w:rPr>
      <w:rFonts w:ascii="Peterburg" w:eastAsia="Times New Roman" w:hAnsi="Peterburg"/>
      <w:sz w:val="24"/>
    </w:rPr>
  </w:style>
  <w:style w:type="paragraph" w:customStyle="1" w:styleId="Heading">
    <w:name w:val="Heading"/>
    <w:rsid w:val="00525EF8"/>
    <w:pPr>
      <w:autoSpaceDE w:val="0"/>
      <w:autoSpaceDN w:val="0"/>
      <w:adjustRightInd w:val="0"/>
      <w:spacing w:after="0" w:line="240" w:lineRule="auto"/>
    </w:pPr>
    <w:rPr>
      <w:rFonts w:ascii="Arial" w:eastAsia="Times New Roman" w:hAnsi="Arial" w:cs="Arial"/>
      <w:b/>
      <w:bCs/>
      <w:lang w:eastAsia="ru-RU"/>
    </w:rPr>
  </w:style>
  <w:style w:type="paragraph" w:customStyle="1" w:styleId="ConsPlusNormal">
    <w:name w:val="ConsPlusNormal"/>
    <w:link w:val="ConsPlusNormal0"/>
    <w:rsid w:val="00525EF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525EF8"/>
    <w:rPr>
      <w:rFonts w:ascii="Arial" w:eastAsia="Times New Roman" w:hAnsi="Arial" w:cs="Arial"/>
      <w:sz w:val="20"/>
      <w:szCs w:val="20"/>
      <w:lang w:eastAsia="ru-RU"/>
    </w:rPr>
  </w:style>
  <w:style w:type="paragraph" w:customStyle="1" w:styleId="13">
    <w:name w:val="Текст1"/>
    <w:basedOn w:val="a"/>
    <w:rsid w:val="00525EF8"/>
    <w:pPr>
      <w:widowControl/>
      <w:spacing w:before="120" w:after="120"/>
    </w:pPr>
    <w:rPr>
      <w:rFonts w:eastAsia="Times New Roman"/>
      <w:sz w:val="24"/>
      <w:szCs w:val="24"/>
    </w:rPr>
  </w:style>
  <w:style w:type="paragraph" w:customStyle="1" w:styleId="af9">
    <w:name w:val="НВС"/>
    <w:basedOn w:val="a"/>
    <w:next w:val="a"/>
    <w:rsid w:val="00525EF8"/>
    <w:pPr>
      <w:widowControl/>
      <w:autoSpaceDE/>
      <w:autoSpaceDN/>
      <w:adjustRightInd/>
      <w:spacing w:after="160" w:line="240" w:lineRule="exact"/>
      <w:jc w:val="both"/>
    </w:pPr>
    <w:rPr>
      <w:rFonts w:eastAsia="Times New Roman"/>
      <w:sz w:val="24"/>
      <w:lang w:val="en-US" w:eastAsia="en-US"/>
    </w:rPr>
  </w:style>
  <w:style w:type="paragraph" w:customStyle="1" w:styleId="afa">
    <w:name w:val="Нормальный (таблица)"/>
    <w:basedOn w:val="a"/>
    <w:next w:val="a"/>
    <w:rsid w:val="00525EF8"/>
    <w:pPr>
      <w:jc w:val="both"/>
    </w:pPr>
    <w:rPr>
      <w:rFonts w:eastAsia="Times New Roman"/>
      <w:sz w:val="24"/>
      <w:szCs w:val="24"/>
    </w:rPr>
  </w:style>
  <w:style w:type="paragraph" w:customStyle="1" w:styleId="Default">
    <w:name w:val="Default"/>
    <w:rsid w:val="00525EF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b">
    <w:name w:val="Знак"/>
    <w:basedOn w:val="a"/>
    <w:rsid w:val="00525EF8"/>
    <w:pPr>
      <w:autoSpaceDE/>
      <w:autoSpaceDN/>
      <w:spacing w:after="160" w:line="240" w:lineRule="exact"/>
      <w:jc w:val="right"/>
    </w:pPr>
    <w:rPr>
      <w:rFonts w:eastAsia="Times New Roman"/>
      <w:lang w:val="en-GB" w:eastAsia="en-US"/>
    </w:rPr>
  </w:style>
  <w:style w:type="character" w:styleId="afc">
    <w:name w:val="page number"/>
    <w:unhideWhenUsed/>
    <w:rsid w:val="00525EF8"/>
    <w:rPr>
      <w:rFonts w:ascii="Arial" w:hAnsi="Arial" w:cs="Arial" w:hint="default"/>
      <w:sz w:val="20"/>
    </w:rPr>
  </w:style>
  <w:style w:type="paragraph" w:customStyle="1" w:styleId="14">
    <w:name w:val="Абзац1"/>
    <w:basedOn w:val="a"/>
    <w:rsid w:val="00525EF8"/>
    <w:pPr>
      <w:widowControl/>
      <w:autoSpaceDE/>
      <w:autoSpaceDN/>
      <w:adjustRightInd/>
      <w:spacing w:after="60" w:line="360" w:lineRule="exact"/>
      <w:ind w:firstLine="709"/>
      <w:jc w:val="both"/>
    </w:pPr>
    <w:rPr>
      <w:rFonts w:eastAsia="Times New Roman"/>
      <w:sz w:val="28"/>
      <w:szCs w:val="24"/>
    </w:rPr>
  </w:style>
  <w:style w:type="paragraph" w:customStyle="1" w:styleId="u">
    <w:name w:val="u"/>
    <w:basedOn w:val="a"/>
    <w:rsid w:val="00525EF8"/>
    <w:pPr>
      <w:widowControl/>
      <w:autoSpaceDE/>
      <w:autoSpaceDN/>
      <w:adjustRightInd/>
      <w:spacing w:before="100" w:beforeAutospacing="1" w:after="100" w:afterAutospacing="1"/>
    </w:pPr>
    <w:rPr>
      <w:rFonts w:eastAsia="Times New Roman"/>
      <w:sz w:val="24"/>
      <w:szCs w:val="24"/>
    </w:rPr>
  </w:style>
  <w:style w:type="paragraph" w:customStyle="1" w:styleId="ConsNonformat">
    <w:name w:val="ConsNonformat"/>
    <w:rsid w:val="00525EF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eaderChar">
    <w:name w:val="Header Char"/>
    <w:uiPriority w:val="99"/>
    <w:locked/>
    <w:rsid w:val="00525EF8"/>
    <w:rPr>
      <w:rFonts w:ascii="Times New Roman" w:hAnsi="Times New Roman" w:cs="Times New Roman" w:hint="default"/>
      <w:sz w:val="20"/>
      <w:szCs w:val="20"/>
      <w:lang w:eastAsia="ru-RU"/>
    </w:rPr>
  </w:style>
  <w:style w:type="character" w:customStyle="1" w:styleId="TitleChar">
    <w:name w:val="Title Char"/>
    <w:uiPriority w:val="99"/>
    <w:locked/>
    <w:rsid w:val="00525EF8"/>
    <w:rPr>
      <w:rFonts w:ascii="Times New Roman" w:hAnsi="Times New Roman" w:cs="Times New Roman" w:hint="default"/>
      <w:b/>
      <w:bCs/>
      <w:sz w:val="28"/>
      <w:szCs w:val="28"/>
      <w:lang w:eastAsia="ru-RU"/>
    </w:rPr>
  </w:style>
  <w:style w:type="character" w:customStyle="1" w:styleId="BodyTextChar">
    <w:name w:val="Body Text Char"/>
    <w:uiPriority w:val="99"/>
    <w:locked/>
    <w:rsid w:val="00525EF8"/>
    <w:rPr>
      <w:rFonts w:ascii="Times New Roman" w:hAnsi="Times New Roman" w:cs="Times New Roman" w:hint="default"/>
      <w:sz w:val="24"/>
      <w:szCs w:val="24"/>
      <w:lang w:eastAsia="ru-RU"/>
    </w:rPr>
  </w:style>
  <w:style w:type="character" w:customStyle="1" w:styleId="BodyTextIndentChar">
    <w:name w:val="Body Text Indent Char"/>
    <w:uiPriority w:val="99"/>
    <w:locked/>
    <w:rsid w:val="00525EF8"/>
    <w:rPr>
      <w:rFonts w:ascii="Times New Roman" w:hAnsi="Times New Roman" w:cs="Times New Roman" w:hint="default"/>
      <w:sz w:val="20"/>
      <w:szCs w:val="20"/>
      <w:lang w:eastAsia="ru-RU"/>
    </w:rPr>
  </w:style>
  <w:style w:type="character" w:customStyle="1" w:styleId="SubtitleChar">
    <w:name w:val="Subtitle Char"/>
    <w:uiPriority w:val="99"/>
    <w:locked/>
    <w:rsid w:val="00525EF8"/>
    <w:rPr>
      <w:rFonts w:ascii="Times New Roman" w:hAnsi="Times New Roman" w:cs="Times New Roman" w:hint="default"/>
      <w:b/>
      <w:bCs/>
      <w:sz w:val="28"/>
      <w:szCs w:val="28"/>
      <w:lang w:eastAsia="ru-RU"/>
    </w:rPr>
  </w:style>
  <w:style w:type="character" w:customStyle="1" w:styleId="BodyText3Char">
    <w:name w:val="Body Text 3 Char"/>
    <w:uiPriority w:val="99"/>
    <w:locked/>
    <w:rsid w:val="00525EF8"/>
    <w:rPr>
      <w:rFonts w:ascii="Times New Roman" w:hAnsi="Times New Roman" w:cs="Times New Roman" w:hint="default"/>
      <w:sz w:val="28"/>
      <w:szCs w:val="28"/>
      <w:lang w:eastAsia="ru-RU"/>
    </w:rPr>
  </w:style>
  <w:style w:type="character" w:customStyle="1" w:styleId="hl41">
    <w:name w:val="hl41"/>
    <w:basedOn w:val="a0"/>
    <w:rsid w:val="00525EF8"/>
    <w:rPr>
      <w:b/>
      <w:bCs/>
      <w:sz w:val="20"/>
      <w:szCs w:val="20"/>
    </w:rPr>
  </w:style>
  <w:style w:type="character" w:customStyle="1" w:styleId="15">
    <w:name w:val="Название Знак1"/>
    <w:basedOn w:val="a0"/>
    <w:uiPriority w:val="99"/>
    <w:locked/>
    <w:rsid w:val="00525EF8"/>
    <w:rPr>
      <w:rFonts w:ascii="Times New Roman" w:hAnsi="Times New Roman" w:cs="Times New Roman" w:hint="default"/>
      <w:b/>
      <w:bCs/>
      <w:sz w:val="28"/>
      <w:szCs w:val="28"/>
    </w:rPr>
  </w:style>
  <w:style w:type="character" w:customStyle="1" w:styleId="16">
    <w:name w:val="Подзаголовок Знак1"/>
    <w:basedOn w:val="a0"/>
    <w:uiPriority w:val="99"/>
    <w:locked/>
    <w:rsid w:val="00525EF8"/>
    <w:rPr>
      <w:rFonts w:ascii="Times New Roman" w:hAnsi="Times New Roman" w:cs="Times New Roman" w:hint="default"/>
      <w:b/>
      <w:bCs/>
      <w:sz w:val="28"/>
      <w:szCs w:val="28"/>
    </w:rPr>
  </w:style>
  <w:style w:type="character" w:customStyle="1" w:styleId="afd">
    <w:name w:val="Гипертекстовая ссылка"/>
    <w:basedOn w:val="a0"/>
    <w:rsid w:val="00525EF8"/>
    <w:rPr>
      <w:rFonts w:ascii="Times New Roman" w:hAnsi="Times New Roman" w:cs="Times New Roman"/>
      <w:color w:val="auto"/>
    </w:rPr>
  </w:style>
  <w:style w:type="paragraph" w:customStyle="1" w:styleId="afe">
    <w:name w:val="Таблицы (моноширинный)"/>
    <w:basedOn w:val="a"/>
    <w:next w:val="a"/>
    <w:uiPriority w:val="99"/>
    <w:rsid w:val="00525EF8"/>
    <w:rPr>
      <w:rFonts w:ascii="Courier New" w:eastAsia="Times New Roman" w:hAnsi="Courier New" w:cs="Courier New"/>
      <w:sz w:val="24"/>
      <w:szCs w:val="24"/>
    </w:rPr>
  </w:style>
  <w:style w:type="paragraph" w:customStyle="1" w:styleId="aff">
    <w:name w:val="Прижатый влево"/>
    <w:basedOn w:val="a"/>
    <w:next w:val="a"/>
    <w:uiPriority w:val="99"/>
    <w:rsid w:val="00525EF8"/>
    <w:rPr>
      <w:rFonts w:ascii="Arial" w:eastAsia="Times New Roman" w:hAnsi="Arial" w:cs="Arial"/>
      <w:sz w:val="24"/>
      <w:szCs w:val="24"/>
    </w:rPr>
  </w:style>
  <w:style w:type="character" w:customStyle="1" w:styleId="aff0">
    <w:name w:val="Цветовое выделение"/>
    <w:uiPriority w:val="99"/>
    <w:rsid w:val="00525EF8"/>
    <w:rPr>
      <w:b/>
      <w:bCs/>
      <w:color w:val="26282F"/>
    </w:rPr>
  </w:style>
  <w:style w:type="character" w:styleId="aff1">
    <w:name w:val="Subtle Reference"/>
    <w:basedOn w:val="a0"/>
    <w:uiPriority w:val="99"/>
    <w:qFormat/>
    <w:rsid w:val="00525EF8"/>
    <w:rPr>
      <w:smallCaps/>
      <w:color w:val="auto"/>
      <w:u w:val="single"/>
    </w:rPr>
  </w:style>
  <w:style w:type="paragraph" w:customStyle="1" w:styleId="ConsPlusTitle">
    <w:name w:val="ConsPlusTitle"/>
    <w:uiPriority w:val="99"/>
    <w:rsid w:val="00525EF8"/>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character" w:customStyle="1" w:styleId="TitleChar2">
    <w:name w:val="Title Char2"/>
    <w:uiPriority w:val="99"/>
    <w:locked/>
    <w:rsid w:val="00525EF8"/>
    <w:rPr>
      <w:rFonts w:ascii="Times New Roman" w:hAnsi="Times New Roman" w:cs="Times New Roman"/>
      <w:b/>
      <w:bCs/>
      <w:sz w:val="28"/>
      <w:szCs w:val="28"/>
      <w:lang w:eastAsia="ru-RU"/>
    </w:rPr>
  </w:style>
  <w:style w:type="character" w:customStyle="1" w:styleId="TitleChar1">
    <w:name w:val="Title Char1"/>
    <w:basedOn w:val="a0"/>
    <w:uiPriority w:val="99"/>
    <w:locked/>
    <w:rsid w:val="00525EF8"/>
    <w:rPr>
      <w:rFonts w:ascii="Cambria" w:hAnsi="Cambria" w:cs="Cambria"/>
      <w:b/>
      <w:bCs/>
      <w:kern w:val="28"/>
      <w:sz w:val="32"/>
      <w:szCs w:val="32"/>
    </w:rPr>
  </w:style>
  <w:style w:type="character" w:customStyle="1" w:styleId="SubtitleChar1">
    <w:name w:val="Subtitle Char1"/>
    <w:basedOn w:val="a0"/>
    <w:uiPriority w:val="99"/>
    <w:locked/>
    <w:rsid w:val="00525EF8"/>
    <w:rPr>
      <w:rFonts w:ascii="Cambria" w:hAnsi="Cambria" w:cs="Cambria"/>
      <w:sz w:val="24"/>
      <w:szCs w:val="24"/>
    </w:rPr>
  </w:style>
  <w:style w:type="paragraph" w:styleId="aff2">
    <w:name w:val="List Paragraph"/>
    <w:basedOn w:val="a"/>
    <w:uiPriority w:val="34"/>
    <w:qFormat/>
    <w:rsid w:val="00525EF8"/>
    <w:pPr>
      <w:widowControl/>
      <w:autoSpaceDE/>
      <w:autoSpaceDN/>
      <w:adjustRightInd/>
      <w:ind w:left="720"/>
    </w:pPr>
    <w:rPr>
      <w:rFonts w:eastAsia="Times New Roman"/>
      <w:sz w:val="24"/>
      <w:szCs w:val="24"/>
    </w:rPr>
  </w:style>
  <w:style w:type="paragraph" w:customStyle="1" w:styleId="ConsTitle">
    <w:name w:val="ConsTitle"/>
    <w:uiPriority w:val="99"/>
    <w:rsid w:val="00525EF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uiPriority w:val="99"/>
    <w:rsid w:val="00525EF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Web">
    <w:name w:val="Обычный (Web)"/>
    <w:basedOn w:val="a"/>
    <w:rsid w:val="00525EF8"/>
    <w:pPr>
      <w:widowControl/>
      <w:autoSpaceDE/>
      <w:autoSpaceDN/>
      <w:adjustRightInd/>
      <w:spacing w:before="100" w:beforeAutospacing="1" w:after="100" w:afterAutospacing="1"/>
    </w:pPr>
    <w:rPr>
      <w:rFonts w:ascii="Arial Unicode MS" w:eastAsia="Arial Unicode MS" w:hAnsi="Arial Unicode MS" w:cs="Arial Unicode MS"/>
      <w:sz w:val="24"/>
      <w:szCs w:val="24"/>
    </w:rPr>
  </w:style>
  <w:style w:type="character" w:styleId="aff3">
    <w:name w:val="Strong"/>
    <w:basedOn w:val="a0"/>
    <w:uiPriority w:val="22"/>
    <w:qFormat/>
    <w:rsid w:val="00525EF8"/>
    <w:rPr>
      <w:b/>
      <w:bCs/>
    </w:rPr>
  </w:style>
  <w:style w:type="character" w:styleId="aff4">
    <w:name w:val="Emphasis"/>
    <w:basedOn w:val="a0"/>
    <w:uiPriority w:val="20"/>
    <w:qFormat/>
    <w:rsid w:val="00525EF8"/>
    <w:rPr>
      <w:i/>
      <w:iCs/>
    </w:rPr>
  </w:style>
  <w:style w:type="character" w:customStyle="1" w:styleId="aff5">
    <w:name w:val="Схема документа Знак"/>
    <w:basedOn w:val="a0"/>
    <w:link w:val="aff6"/>
    <w:uiPriority w:val="99"/>
    <w:semiHidden/>
    <w:rsid w:val="00525EF8"/>
    <w:rPr>
      <w:rFonts w:ascii="Tahoma" w:eastAsia="Calibri" w:hAnsi="Tahoma" w:cs="Tahoma"/>
      <w:sz w:val="16"/>
      <w:szCs w:val="16"/>
      <w:lang w:eastAsia="ru-RU"/>
    </w:rPr>
  </w:style>
  <w:style w:type="paragraph" w:styleId="aff6">
    <w:name w:val="Document Map"/>
    <w:basedOn w:val="a"/>
    <w:link w:val="aff5"/>
    <w:uiPriority w:val="99"/>
    <w:semiHidden/>
    <w:rsid w:val="00525EF8"/>
    <w:pPr>
      <w:widowControl/>
      <w:autoSpaceDE/>
      <w:autoSpaceDN/>
      <w:adjustRightInd/>
    </w:pPr>
    <w:rPr>
      <w:rFonts w:ascii="Tahoma" w:eastAsia="Calibri" w:hAnsi="Tahoma" w:cs="Tahoma"/>
      <w:sz w:val="16"/>
      <w:szCs w:val="16"/>
    </w:rPr>
  </w:style>
  <w:style w:type="character" w:customStyle="1" w:styleId="17">
    <w:name w:val="Схема документа Знак1"/>
    <w:basedOn w:val="a0"/>
    <w:uiPriority w:val="99"/>
    <w:semiHidden/>
    <w:rsid w:val="00525EF8"/>
    <w:rPr>
      <w:rFonts w:ascii="Tahoma" w:eastAsiaTheme="minorEastAsia" w:hAnsi="Tahoma" w:cs="Tahoma"/>
      <w:sz w:val="16"/>
      <w:szCs w:val="16"/>
      <w:lang w:eastAsia="ru-RU"/>
    </w:rPr>
  </w:style>
  <w:style w:type="character" w:customStyle="1" w:styleId="highlight">
    <w:name w:val="highlight"/>
    <w:basedOn w:val="a0"/>
    <w:uiPriority w:val="99"/>
    <w:rsid w:val="00525EF8"/>
  </w:style>
  <w:style w:type="character" w:customStyle="1" w:styleId="aff7">
    <w:name w:val="Текст сноски Знак"/>
    <w:basedOn w:val="a0"/>
    <w:link w:val="aff8"/>
    <w:uiPriority w:val="99"/>
    <w:semiHidden/>
    <w:rsid w:val="00525EF8"/>
    <w:rPr>
      <w:rFonts w:ascii="Times New Roman" w:eastAsia="Times New Roman" w:hAnsi="Times New Roman" w:cs="Times New Roman"/>
      <w:sz w:val="20"/>
      <w:szCs w:val="20"/>
      <w:lang w:eastAsia="ru-RU"/>
    </w:rPr>
  </w:style>
  <w:style w:type="paragraph" w:styleId="aff8">
    <w:name w:val="footnote text"/>
    <w:basedOn w:val="a"/>
    <w:link w:val="aff7"/>
    <w:semiHidden/>
    <w:rsid w:val="00525EF8"/>
    <w:pPr>
      <w:widowControl/>
      <w:adjustRightInd/>
    </w:pPr>
    <w:rPr>
      <w:rFonts w:eastAsia="Times New Roman"/>
    </w:rPr>
  </w:style>
  <w:style w:type="character" w:customStyle="1" w:styleId="18">
    <w:name w:val="Текст сноски Знак1"/>
    <w:basedOn w:val="a0"/>
    <w:uiPriority w:val="99"/>
    <w:semiHidden/>
    <w:rsid w:val="00525EF8"/>
    <w:rPr>
      <w:rFonts w:ascii="Times New Roman" w:eastAsiaTheme="minorEastAsia" w:hAnsi="Times New Roman" w:cs="Times New Roman"/>
      <w:sz w:val="20"/>
      <w:szCs w:val="20"/>
      <w:lang w:eastAsia="ru-RU"/>
    </w:rPr>
  </w:style>
  <w:style w:type="paragraph" w:customStyle="1" w:styleId="ConsPlusNonformat">
    <w:name w:val="ConsPlusNonformat"/>
    <w:rsid w:val="00525EF8"/>
    <w:pPr>
      <w:widowControl w:val="0"/>
      <w:suppressAutoHyphens/>
      <w:autoSpaceDE w:val="0"/>
      <w:spacing w:after="0" w:line="240" w:lineRule="auto"/>
    </w:pPr>
    <w:rPr>
      <w:rFonts w:ascii="Courier New" w:eastAsia="Calibri" w:hAnsi="Courier New" w:cs="Courier New"/>
      <w:sz w:val="20"/>
      <w:szCs w:val="20"/>
      <w:lang w:eastAsia="ar-SA"/>
    </w:rPr>
  </w:style>
  <w:style w:type="paragraph" w:customStyle="1" w:styleId="Preformat">
    <w:name w:val="Preformat"/>
    <w:uiPriority w:val="99"/>
    <w:rsid w:val="00525EF8"/>
    <w:pPr>
      <w:snapToGrid w:val="0"/>
      <w:spacing w:after="0" w:line="240" w:lineRule="auto"/>
    </w:pPr>
    <w:rPr>
      <w:rFonts w:ascii="Courier New" w:eastAsia="Times New Roman" w:hAnsi="Courier New" w:cs="Courier New"/>
      <w:sz w:val="20"/>
      <w:szCs w:val="20"/>
      <w:lang w:eastAsia="ru-RU"/>
    </w:rPr>
  </w:style>
  <w:style w:type="paragraph" w:customStyle="1" w:styleId="s15">
    <w:name w:val="s_15"/>
    <w:basedOn w:val="a"/>
    <w:uiPriority w:val="99"/>
    <w:rsid w:val="00525EF8"/>
    <w:pPr>
      <w:widowControl/>
      <w:autoSpaceDE/>
      <w:autoSpaceDN/>
      <w:adjustRightInd/>
      <w:spacing w:before="100" w:beforeAutospacing="1" w:after="100" w:afterAutospacing="1"/>
    </w:pPr>
    <w:rPr>
      <w:rFonts w:eastAsia="Times New Roman"/>
      <w:sz w:val="24"/>
      <w:szCs w:val="24"/>
    </w:rPr>
  </w:style>
  <w:style w:type="paragraph" w:customStyle="1" w:styleId="s1">
    <w:name w:val="s_1"/>
    <w:basedOn w:val="a"/>
    <w:rsid w:val="00525EF8"/>
    <w:pPr>
      <w:widowControl/>
      <w:autoSpaceDE/>
      <w:autoSpaceDN/>
      <w:adjustRightInd/>
      <w:spacing w:before="100" w:beforeAutospacing="1" w:after="100" w:afterAutospacing="1"/>
    </w:pPr>
    <w:rPr>
      <w:rFonts w:eastAsia="Times New Roman"/>
      <w:sz w:val="24"/>
      <w:szCs w:val="24"/>
    </w:rPr>
  </w:style>
  <w:style w:type="character" w:customStyle="1" w:styleId="apple-converted-space">
    <w:name w:val="apple-converted-space"/>
    <w:basedOn w:val="a0"/>
    <w:rsid w:val="00525EF8"/>
  </w:style>
  <w:style w:type="character" w:customStyle="1" w:styleId="s10">
    <w:name w:val="s_10"/>
    <w:basedOn w:val="a0"/>
    <w:uiPriority w:val="99"/>
    <w:rsid w:val="00525EF8"/>
  </w:style>
  <w:style w:type="paragraph" w:customStyle="1" w:styleId="aff9">
    <w:name w:val="Содержимое таблицы"/>
    <w:basedOn w:val="a"/>
    <w:rsid w:val="00525EF8"/>
    <w:pPr>
      <w:widowControl/>
      <w:suppressLineNumbers/>
      <w:suppressAutoHyphens/>
      <w:autoSpaceDE/>
      <w:autoSpaceDN/>
      <w:adjustRightInd/>
    </w:pPr>
    <w:rPr>
      <w:rFonts w:eastAsia="Times New Roman"/>
      <w:sz w:val="24"/>
      <w:szCs w:val="24"/>
      <w:lang w:eastAsia="zh-CN"/>
    </w:rPr>
  </w:style>
  <w:style w:type="paragraph" w:customStyle="1" w:styleId="Standard">
    <w:name w:val="Standard"/>
    <w:uiPriority w:val="99"/>
    <w:rsid w:val="00525EF8"/>
    <w:pPr>
      <w:widowControl w:val="0"/>
      <w:suppressAutoHyphens/>
      <w:autoSpaceDN w:val="0"/>
      <w:spacing w:after="0" w:line="240" w:lineRule="auto"/>
      <w:textAlignment w:val="baseline"/>
    </w:pPr>
    <w:rPr>
      <w:rFonts w:ascii="Times New Roman" w:eastAsia="Calibri" w:hAnsi="Times New Roman" w:cs="Times New Roman"/>
      <w:kern w:val="3"/>
      <w:sz w:val="24"/>
      <w:szCs w:val="24"/>
      <w:lang w:val="en-US"/>
    </w:rPr>
  </w:style>
  <w:style w:type="character" w:customStyle="1" w:styleId="affa">
    <w:name w:val="Основной текст + Полужирный"/>
    <w:uiPriority w:val="99"/>
    <w:rsid w:val="00525EF8"/>
    <w:rPr>
      <w:rFonts w:ascii="Times New Roman" w:hAnsi="Times New Roman" w:cs="Times New Roman"/>
      <w:b/>
      <w:bCs/>
      <w:color w:val="000000"/>
      <w:spacing w:val="0"/>
      <w:w w:val="100"/>
      <w:position w:val="0"/>
      <w:sz w:val="24"/>
      <w:szCs w:val="24"/>
      <w:shd w:val="clear" w:color="auto" w:fill="FFFFFF"/>
      <w:lang w:val="ru-RU"/>
    </w:rPr>
  </w:style>
  <w:style w:type="paragraph" w:customStyle="1" w:styleId="affb">
    <w:name w:val="Базовый"/>
    <w:uiPriority w:val="99"/>
    <w:rsid w:val="00525EF8"/>
    <w:pPr>
      <w:tabs>
        <w:tab w:val="left" w:pos="708"/>
      </w:tabs>
      <w:suppressAutoHyphens/>
    </w:pPr>
    <w:rPr>
      <w:rFonts w:ascii="Times New Roman" w:eastAsia="Times New Roman" w:hAnsi="Times New Roman" w:cs="Times New Roman"/>
      <w:color w:val="00000A"/>
      <w:sz w:val="24"/>
      <w:szCs w:val="24"/>
      <w:lang w:eastAsia="ar-SA"/>
    </w:rPr>
  </w:style>
  <w:style w:type="character" w:customStyle="1" w:styleId="affc">
    <w:name w:val="Электронная подпись Знак"/>
    <w:basedOn w:val="a0"/>
    <w:link w:val="affd"/>
    <w:semiHidden/>
    <w:rsid w:val="00525EF8"/>
    <w:rPr>
      <w:rFonts w:ascii="Arial" w:eastAsia="Times New Roman" w:hAnsi="Arial" w:cs="Arial"/>
      <w:spacing w:val="-5"/>
      <w:sz w:val="20"/>
      <w:szCs w:val="20"/>
    </w:rPr>
  </w:style>
  <w:style w:type="paragraph" w:styleId="affd">
    <w:name w:val="E-mail Signature"/>
    <w:basedOn w:val="a"/>
    <w:link w:val="affc"/>
    <w:semiHidden/>
    <w:unhideWhenUsed/>
    <w:rsid w:val="00525EF8"/>
    <w:pPr>
      <w:widowControl/>
      <w:autoSpaceDE/>
      <w:autoSpaceDN/>
      <w:adjustRightInd/>
      <w:spacing w:line="360" w:lineRule="auto"/>
      <w:ind w:left="1080" w:firstLine="709"/>
      <w:jc w:val="both"/>
    </w:pPr>
    <w:rPr>
      <w:rFonts w:ascii="Arial" w:eastAsia="Times New Roman" w:hAnsi="Arial" w:cs="Arial"/>
      <w:spacing w:val="-5"/>
      <w:lang w:eastAsia="en-US"/>
    </w:rPr>
  </w:style>
  <w:style w:type="character" w:customStyle="1" w:styleId="19">
    <w:name w:val="Электронная подпись Знак1"/>
    <w:basedOn w:val="a0"/>
    <w:uiPriority w:val="99"/>
    <w:semiHidden/>
    <w:rsid w:val="00525EF8"/>
    <w:rPr>
      <w:rFonts w:ascii="Times New Roman" w:eastAsiaTheme="minorEastAsia" w:hAnsi="Times New Roman" w:cs="Times New Roman"/>
      <w:sz w:val="20"/>
      <w:szCs w:val="20"/>
      <w:lang w:eastAsia="ru-RU"/>
    </w:rPr>
  </w:style>
  <w:style w:type="paragraph" w:customStyle="1" w:styleId="310">
    <w:name w:val="Основной текст с отступом 31"/>
    <w:basedOn w:val="a"/>
    <w:rsid w:val="00525EF8"/>
    <w:pPr>
      <w:widowControl/>
      <w:suppressAutoHyphens/>
      <w:autoSpaceDE/>
      <w:autoSpaceDN/>
      <w:adjustRightInd/>
      <w:spacing w:after="120"/>
      <w:ind w:left="283"/>
    </w:pPr>
    <w:rPr>
      <w:rFonts w:eastAsia="Times New Roman"/>
      <w:sz w:val="16"/>
      <w:szCs w:val="16"/>
      <w:lang w:eastAsia="ar-SA"/>
    </w:rPr>
  </w:style>
  <w:style w:type="paragraph" w:customStyle="1" w:styleId="311">
    <w:name w:val="31"/>
    <w:basedOn w:val="a"/>
    <w:rsid w:val="00525EF8"/>
    <w:pPr>
      <w:widowControl/>
      <w:autoSpaceDE/>
      <w:autoSpaceDN/>
      <w:adjustRightInd/>
      <w:spacing w:after="120"/>
      <w:ind w:left="283"/>
    </w:pPr>
    <w:rPr>
      <w:rFonts w:eastAsia="Calibri"/>
      <w:sz w:val="16"/>
      <w:szCs w:val="16"/>
    </w:rPr>
  </w:style>
  <w:style w:type="paragraph" w:customStyle="1" w:styleId="formattext">
    <w:name w:val="formattext"/>
    <w:basedOn w:val="a"/>
    <w:rsid w:val="00525EF8"/>
    <w:pPr>
      <w:widowControl/>
      <w:autoSpaceDE/>
      <w:autoSpaceDN/>
      <w:adjustRightInd/>
      <w:spacing w:before="100" w:beforeAutospacing="1" w:after="100" w:afterAutospacing="1"/>
    </w:pPr>
    <w:rPr>
      <w:rFonts w:eastAsia="Times New Roman"/>
      <w:sz w:val="24"/>
      <w:szCs w:val="24"/>
    </w:rPr>
  </w:style>
  <w:style w:type="character" w:styleId="affe">
    <w:name w:val="FollowedHyperlink"/>
    <w:unhideWhenUsed/>
    <w:rsid w:val="0075182F"/>
    <w:rPr>
      <w:color w:val="800080"/>
      <w:u w:val="single"/>
    </w:rPr>
  </w:style>
  <w:style w:type="paragraph" w:styleId="afff">
    <w:name w:val="Block Text"/>
    <w:basedOn w:val="a"/>
    <w:unhideWhenUsed/>
    <w:rsid w:val="0075182F"/>
    <w:pPr>
      <w:widowControl/>
      <w:autoSpaceDE/>
      <w:autoSpaceDN/>
      <w:adjustRightInd/>
      <w:ind w:left="57" w:right="800" w:firstLine="651"/>
    </w:pPr>
    <w:rPr>
      <w:rFonts w:eastAsia="Times New Roman"/>
      <w:sz w:val="24"/>
      <w:szCs w:val="24"/>
    </w:rPr>
  </w:style>
  <w:style w:type="character" w:customStyle="1" w:styleId="1a">
    <w:name w:val="Основной шрифт абзаца1"/>
    <w:rsid w:val="0075182F"/>
  </w:style>
  <w:style w:type="paragraph" w:customStyle="1" w:styleId="afff0">
    <w:name w:val="Заголовок"/>
    <w:basedOn w:val="a"/>
    <w:next w:val="a7"/>
    <w:rsid w:val="0075182F"/>
    <w:pPr>
      <w:keepNext/>
      <w:suppressAutoHyphens/>
      <w:autoSpaceDN/>
      <w:adjustRightInd/>
      <w:spacing w:before="240" w:after="120"/>
    </w:pPr>
    <w:rPr>
      <w:rFonts w:ascii="Arial" w:eastAsia="Microsoft YaHei" w:hAnsi="Arial" w:cs="Mangal"/>
      <w:sz w:val="28"/>
      <w:szCs w:val="28"/>
      <w:lang w:eastAsia="zh-CN"/>
    </w:rPr>
  </w:style>
  <w:style w:type="paragraph" w:styleId="afff1">
    <w:name w:val="List"/>
    <w:basedOn w:val="a7"/>
    <w:rsid w:val="0075182F"/>
    <w:pPr>
      <w:suppressAutoHyphens/>
      <w:autoSpaceDN/>
      <w:adjustRightInd/>
    </w:pPr>
    <w:rPr>
      <w:rFonts w:eastAsia="Times New Roman" w:cs="Mangal"/>
      <w:lang w:eastAsia="zh-CN"/>
    </w:rPr>
  </w:style>
  <w:style w:type="paragraph" w:styleId="afff2">
    <w:name w:val="caption"/>
    <w:basedOn w:val="a"/>
    <w:qFormat/>
    <w:rsid w:val="0075182F"/>
    <w:pPr>
      <w:suppressLineNumbers/>
      <w:suppressAutoHyphens/>
      <w:autoSpaceDN/>
      <w:adjustRightInd/>
      <w:spacing w:before="120" w:after="120"/>
    </w:pPr>
    <w:rPr>
      <w:rFonts w:eastAsia="Times New Roman" w:cs="Mangal"/>
      <w:i/>
      <w:iCs/>
      <w:sz w:val="24"/>
      <w:szCs w:val="24"/>
      <w:lang w:eastAsia="zh-CN"/>
    </w:rPr>
  </w:style>
  <w:style w:type="paragraph" w:customStyle="1" w:styleId="1b">
    <w:name w:val="Указатель1"/>
    <w:basedOn w:val="a"/>
    <w:rsid w:val="0075182F"/>
    <w:pPr>
      <w:suppressLineNumbers/>
      <w:suppressAutoHyphens/>
      <w:autoSpaceDN/>
      <w:adjustRightInd/>
    </w:pPr>
    <w:rPr>
      <w:rFonts w:eastAsia="Times New Roman" w:cs="Mangal"/>
      <w:lang w:eastAsia="zh-CN"/>
    </w:rPr>
  </w:style>
  <w:style w:type="paragraph" w:customStyle="1" w:styleId="210">
    <w:name w:val="Основной текст с отступом 21"/>
    <w:basedOn w:val="a"/>
    <w:rsid w:val="0075182F"/>
    <w:pPr>
      <w:widowControl/>
      <w:suppressAutoHyphens/>
      <w:autoSpaceDE/>
      <w:autoSpaceDN/>
      <w:adjustRightInd/>
      <w:ind w:firstLine="708"/>
      <w:jc w:val="both"/>
    </w:pPr>
    <w:rPr>
      <w:rFonts w:eastAsia="Times New Roman"/>
      <w:sz w:val="28"/>
      <w:lang w:eastAsia="zh-CN"/>
    </w:rPr>
  </w:style>
  <w:style w:type="paragraph" w:customStyle="1" w:styleId="312">
    <w:name w:val="Основной текст 31"/>
    <w:basedOn w:val="a"/>
    <w:rsid w:val="0075182F"/>
    <w:pPr>
      <w:widowControl/>
      <w:suppressAutoHyphens/>
      <w:autoSpaceDE/>
      <w:autoSpaceDN/>
      <w:adjustRightInd/>
      <w:jc w:val="both"/>
    </w:pPr>
    <w:rPr>
      <w:rFonts w:eastAsia="Times New Roman"/>
      <w:sz w:val="28"/>
      <w:szCs w:val="24"/>
      <w:lang w:eastAsia="zh-CN"/>
    </w:rPr>
  </w:style>
  <w:style w:type="paragraph" w:customStyle="1" w:styleId="1c">
    <w:name w:val="Цитата1"/>
    <w:basedOn w:val="a"/>
    <w:rsid w:val="0075182F"/>
    <w:pPr>
      <w:shd w:val="clear" w:color="auto" w:fill="FFFFFF"/>
      <w:suppressAutoHyphens/>
      <w:autoSpaceDN/>
      <w:adjustRightInd/>
      <w:spacing w:before="2" w:line="319" w:lineRule="exact"/>
      <w:ind w:left="89" w:right="19" w:firstLine="703"/>
      <w:jc w:val="both"/>
    </w:pPr>
    <w:rPr>
      <w:rFonts w:eastAsia="Times New Roman"/>
      <w:color w:val="000000"/>
      <w:spacing w:val="-6"/>
      <w:sz w:val="29"/>
      <w:szCs w:val="29"/>
      <w:lang w:eastAsia="zh-CN"/>
    </w:rPr>
  </w:style>
  <w:style w:type="paragraph" w:customStyle="1" w:styleId="211">
    <w:name w:val="Основной текст 21"/>
    <w:basedOn w:val="a"/>
    <w:rsid w:val="0075182F"/>
    <w:pPr>
      <w:tabs>
        <w:tab w:val="left" w:pos="1289"/>
      </w:tabs>
      <w:suppressAutoHyphens/>
      <w:autoSpaceDN/>
      <w:adjustRightInd/>
    </w:pPr>
    <w:rPr>
      <w:rFonts w:eastAsia="Times New Roman"/>
      <w:sz w:val="28"/>
      <w:szCs w:val="28"/>
      <w:lang w:eastAsia="zh-CN"/>
    </w:rPr>
  </w:style>
  <w:style w:type="paragraph" w:customStyle="1" w:styleId="afff3">
    <w:name w:val="Îáû÷íûé"/>
    <w:rsid w:val="0075182F"/>
    <w:pPr>
      <w:suppressAutoHyphens/>
      <w:spacing w:after="0" w:line="240" w:lineRule="auto"/>
    </w:pPr>
    <w:rPr>
      <w:rFonts w:ascii="Times New Roman" w:eastAsia="Times New Roman" w:hAnsi="Times New Roman" w:cs="Times New Roman"/>
      <w:sz w:val="24"/>
      <w:szCs w:val="20"/>
      <w:lang w:eastAsia="zh-CN"/>
    </w:rPr>
  </w:style>
  <w:style w:type="paragraph" w:customStyle="1" w:styleId="1d">
    <w:name w:val="Схема документа1"/>
    <w:basedOn w:val="a"/>
    <w:rsid w:val="0075182F"/>
    <w:pPr>
      <w:shd w:val="clear" w:color="auto" w:fill="000080"/>
      <w:suppressAutoHyphens/>
      <w:autoSpaceDN/>
      <w:adjustRightInd/>
    </w:pPr>
    <w:rPr>
      <w:rFonts w:ascii="Tahoma" w:eastAsia="Times New Roman" w:hAnsi="Tahoma" w:cs="Tahoma"/>
      <w:lang w:eastAsia="zh-CN"/>
    </w:rPr>
  </w:style>
  <w:style w:type="paragraph" w:customStyle="1" w:styleId="afff4">
    <w:name w:val="Знак Знак Знак Знак Знак Знак Знак Знак Знак Знак Знак Знак Знак Знак Знак Знак"/>
    <w:basedOn w:val="a"/>
    <w:rsid w:val="0075182F"/>
    <w:pPr>
      <w:suppressAutoHyphens/>
      <w:autoSpaceDE/>
      <w:autoSpaceDN/>
      <w:adjustRightInd/>
      <w:spacing w:after="160" w:line="240" w:lineRule="exact"/>
      <w:jc w:val="right"/>
    </w:pPr>
    <w:rPr>
      <w:rFonts w:eastAsia="Times New Roman"/>
      <w:lang w:val="en-GB" w:eastAsia="zh-CN"/>
    </w:rPr>
  </w:style>
  <w:style w:type="paragraph" w:customStyle="1" w:styleId="afff5">
    <w:name w:val="Заголовок таблицы"/>
    <w:basedOn w:val="aff9"/>
    <w:rsid w:val="0075182F"/>
    <w:pPr>
      <w:widowControl w:val="0"/>
      <w:autoSpaceDE w:val="0"/>
      <w:jc w:val="center"/>
    </w:pPr>
    <w:rPr>
      <w:b/>
      <w:bCs/>
      <w:sz w:val="20"/>
      <w:szCs w:val="20"/>
    </w:rPr>
  </w:style>
  <w:style w:type="paragraph" w:customStyle="1" w:styleId="afff6">
    <w:name w:val="Содержимое врезки"/>
    <w:basedOn w:val="a7"/>
    <w:rsid w:val="0075182F"/>
    <w:pPr>
      <w:suppressAutoHyphens/>
      <w:autoSpaceDN/>
      <w:adjustRightInd/>
    </w:pPr>
    <w:rPr>
      <w:rFonts w:eastAsia="Times New Roman"/>
      <w:lang w:eastAsia="zh-CN"/>
    </w:rPr>
  </w:style>
  <w:style w:type="paragraph" w:customStyle="1" w:styleId="1e">
    <w:name w:val="Без интервала1"/>
    <w:rsid w:val="0075182F"/>
    <w:pPr>
      <w:spacing w:after="0" w:line="240" w:lineRule="auto"/>
    </w:pPr>
    <w:rPr>
      <w:rFonts w:ascii="Calibri" w:eastAsia="Calibri" w:hAnsi="Calibri" w:cs="Calibri"/>
      <w:lang w:eastAsia="ru-RU"/>
    </w:rPr>
  </w:style>
  <w:style w:type="paragraph" w:customStyle="1" w:styleId="25">
    <w:name w:val="Без интервала2"/>
    <w:rsid w:val="0075182F"/>
    <w:pPr>
      <w:spacing w:after="0" w:line="240" w:lineRule="auto"/>
    </w:pPr>
    <w:rPr>
      <w:rFonts w:ascii="Calibri" w:eastAsia="Calibri" w:hAnsi="Calibri" w:cs="Calibri"/>
      <w:lang w:eastAsia="ru-RU"/>
    </w:rPr>
  </w:style>
  <w:style w:type="paragraph" w:customStyle="1" w:styleId="26">
    <w:name w:val="Абзац списка2"/>
    <w:basedOn w:val="a"/>
    <w:rsid w:val="0075182F"/>
    <w:pPr>
      <w:widowControl/>
      <w:autoSpaceDE/>
      <w:autoSpaceDN/>
      <w:adjustRightInd/>
      <w:spacing w:after="200" w:line="276" w:lineRule="auto"/>
      <w:ind w:left="720"/>
    </w:pPr>
    <w:rPr>
      <w:rFonts w:ascii="Calibri" w:eastAsia="Calibri" w:hAnsi="Calibri"/>
      <w:sz w:val="22"/>
      <w:szCs w:val="22"/>
    </w:rPr>
  </w:style>
  <w:style w:type="paragraph" w:styleId="HTML">
    <w:name w:val="HTML Preformatted"/>
    <w:basedOn w:val="a"/>
    <w:link w:val="HTML0"/>
    <w:uiPriority w:val="99"/>
    <w:unhideWhenUsed/>
    <w:rsid w:val="007518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rPr>
  </w:style>
  <w:style w:type="character" w:customStyle="1" w:styleId="HTML0">
    <w:name w:val="Стандартный HTML Знак"/>
    <w:basedOn w:val="a0"/>
    <w:link w:val="HTML"/>
    <w:uiPriority w:val="99"/>
    <w:rsid w:val="0075182F"/>
    <w:rPr>
      <w:rFonts w:ascii="Courier New" w:eastAsia="Times New Roman" w:hAnsi="Courier New" w:cs="Courier New"/>
      <w:sz w:val="20"/>
      <w:szCs w:val="20"/>
      <w:lang w:eastAsia="ru-RU"/>
    </w:rPr>
  </w:style>
  <w:style w:type="character" w:customStyle="1" w:styleId="blk">
    <w:name w:val="blk"/>
    <w:basedOn w:val="a0"/>
    <w:rsid w:val="00221C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9909671">
      <w:bodyDiv w:val="1"/>
      <w:marLeft w:val="0"/>
      <w:marRight w:val="0"/>
      <w:marTop w:val="0"/>
      <w:marBottom w:val="0"/>
      <w:divBdr>
        <w:top w:val="none" w:sz="0" w:space="0" w:color="auto"/>
        <w:left w:val="none" w:sz="0" w:space="0" w:color="auto"/>
        <w:bottom w:val="none" w:sz="0" w:space="0" w:color="auto"/>
        <w:right w:val="none" w:sz="0" w:space="0" w:color="auto"/>
      </w:divBdr>
      <w:divsChild>
        <w:div w:id="575096378">
          <w:marLeft w:val="0"/>
          <w:marRight w:val="0"/>
          <w:marTop w:val="0"/>
          <w:marBottom w:val="0"/>
          <w:divBdr>
            <w:top w:val="none" w:sz="0" w:space="0" w:color="auto"/>
            <w:left w:val="none" w:sz="0" w:space="0" w:color="auto"/>
            <w:bottom w:val="none" w:sz="0" w:space="0" w:color="auto"/>
            <w:right w:val="none" w:sz="0" w:space="0" w:color="auto"/>
          </w:divBdr>
          <w:divsChild>
            <w:div w:id="140178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716280">
      <w:bodyDiv w:val="1"/>
      <w:marLeft w:val="0"/>
      <w:marRight w:val="0"/>
      <w:marTop w:val="0"/>
      <w:marBottom w:val="0"/>
      <w:divBdr>
        <w:top w:val="none" w:sz="0" w:space="0" w:color="auto"/>
        <w:left w:val="none" w:sz="0" w:space="0" w:color="auto"/>
        <w:bottom w:val="none" w:sz="0" w:space="0" w:color="auto"/>
        <w:right w:val="none" w:sz="0" w:space="0" w:color="auto"/>
      </w:divBdr>
    </w:div>
    <w:div w:id="1586382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7FAF2408958FED2709FC5D8B35B13E8E1F40145ACE929A5F4827EE99B5E8A6ED4BFBA21FDA83736v8c5G" TargetMode="External"/><Relationship Id="rId3" Type="http://schemas.openxmlformats.org/officeDocument/2006/relationships/settings" Target="settings.xml"/><Relationship Id="rId7" Type="http://schemas.openxmlformats.org/officeDocument/2006/relationships/hyperlink" Target="consultantplus://offline/ref=DD77714D37BE3CF5BA95F1078F2953C00F714190EC205C00EF9C5EE647LE07J"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248B65BE0C736137ECEBA6F45AA2C9B43CAB409700AA431E921009B5Bw0H3N" TargetMode="External"/><Relationship Id="rId11" Type="http://schemas.openxmlformats.org/officeDocument/2006/relationships/fontTable" Target="fontTable.xml"/><Relationship Id="rId5" Type="http://schemas.openxmlformats.org/officeDocument/2006/relationships/hyperlink" Target="consultantplus://offline/ref=8248B65BE0C736137ECEBA6F45AA2C9B43CAB0037D07A431E921009B5Bw0H3N" TargetMode="External"/><Relationship Id="rId10" Type="http://schemas.openxmlformats.org/officeDocument/2006/relationships/hyperlink" Target="consultantplus://offline/ref=A9917CCBCE32A3AC22BD77FFFA5E3655109C3DE2BA79DCE105724CADE165DD166942F14DF94D820DYDQ9G" TargetMode="External"/><Relationship Id="rId4" Type="http://schemas.openxmlformats.org/officeDocument/2006/relationships/webSettings" Target="webSettings.xml"/><Relationship Id="rId9" Type="http://schemas.openxmlformats.org/officeDocument/2006/relationships/hyperlink" Target="https://e.mail.ru/compose/?mailto=mailto%3ae.grigorevykh@ako.kir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101</Pages>
  <Words>43412</Words>
  <Characters>247454</Characters>
  <Application>Microsoft Office Word</Application>
  <DocSecurity>0</DocSecurity>
  <Lines>2062</Lines>
  <Paragraphs>580</Paragraphs>
  <ScaleCrop>false</ScaleCrop>
  <HeadingPairs>
    <vt:vector size="2" baseType="variant">
      <vt:variant>
        <vt:lpstr>Название</vt:lpstr>
      </vt:variant>
      <vt:variant>
        <vt:i4>1</vt:i4>
      </vt:variant>
    </vt:vector>
  </HeadingPairs>
  <TitlesOfParts>
    <vt:vector size="1" baseType="lpstr">
      <vt:lpstr/>
    </vt:vector>
  </TitlesOfParts>
  <Company>МО администрация Ст-Ирюкского СП</Company>
  <LinksUpToDate>false</LinksUpToDate>
  <CharactersWithSpaces>290286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03</cp:lastModifiedBy>
  <cp:revision>2</cp:revision>
  <dcterms:created xsi:type="dcterms:W3CDTF">2016-12-30T06:47:00Z</dcterms:created>
  <dcterms:modified xsi:type="dcterms:W3CDTF">2016-12-30T06:47:00Z</dcterms:modified>
</cp:coreProperties>
</file>