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D89" w:rsidRDefault="007F4D89" w:rsidP="007F4D89">
      <w:pPr>
        <w:tabs>
          <w:tab w:val="left" w:pos="1665"/>
        </w:tabs>
        <w:rPr>
          <w:sz w:val="28"/>
          <w:szCs w:val="28"/>
          <w:highlight w:val="yellow"/>
        </w:rPr>
      </w:pPr>
    </w:p>
    <w:p w:rsidR="007F4D89" w:rsidRPr="00CA1FB4" w:rsidRDefault="007F4D89" w:rsidP="007F4D89">
      <w:pPr>
        <w:jc w:val="center"/>
        <w:rPr>
          <w:b/>
          <w:sz w:val="28"/>
          <w:szCs w:val="28"/>
        </w:rPr>
      </w:pPr>
      <w:r w:rsidRPr="00EB556E">
        <w:rPr>
          <w:b/>
          <w:sz w:val="28"/>
          <w:szCs w:val="28"/>
        </w:rPr>
        <w:t>А</w:t>
      </w:r>
      <w:r w:rsidRPr="00CA1FB4">
        <w:rPr>
          <w:b/>
          <w:sz w:val="28"/>
          <w:szCs w:val="28"/>
        </w:rPr>
        <w:t>ДМИНИСТРАЦИЯ</w:t>
      </w:r>
    </w:p>
    <w:p w:rsidR="007F4D89" w:rsidRPr="00CA1FB4" w:rsidRDefault="007F4D89" w:rsidP="007F4D89">
      <w:pPr>
        <w:jc w:val="center"/>
        <w:rPr>
          <w:b/>
          <w:sz w:val="28"/>
          <w:szCs w:val="28"/>
        </w:rPr>
      </w:pPr>
      <w:r w:rsidRPr="00CA1FB4">
        <w:rPr>
          <w:b/>
          <w:sz w:val="28"/>
          <w:szCs w:val="28"/>
        </w:rPr>
        <w:t>СТАРОИРЮКСКОГО СЕЛЬСКОГО ПОСЕЛЕНИЯ</w:t>
      </w:r>
    </w:p>
    <w:p w:rsidR="007F4D89" w:rsidRPr="00CA1FB4" w:rsidRDefault="007F4D89" w:rsidP="007F4D89">
      <w:pPr>
        <w:jc w:val="center"/>
        <w:rPr>
          <w:b/>
          <w:sz w:val="28"/>
          <w:szCs w:val="28"/>
        </w:rPr>
      </w:pPr>
      <w:r w:rsidRPr="00CA1FB4">
        <w:rPr>
          <w:b/>
          <w:sz w:val="28"/>
          <w:szCs w:val="28"/>
        </w:rPr>
        <w:t>МАЛМЫЖСКОГО РАЙОНА КИРОВСКОЙ ОБЛАСТИ</w:t>
      </w:r>
    </w:p>
    <w:p w:rsidR="007F4D89" w:rsidRPr="00CA1FB4" w:rsidRDefault="007F4D89" w:rsidP="007F4D89">
      <w:pPr>
        <w:jc w:val="center"/>
        <w:rPr>
          <w:b/>
          <w:sz w:val="28"/>
          <w:szCs w:val="28"/>
        </w:rPr>
      </w:pPr>
    </w:p>
    <w:p w:rsidR="007F4D89" w:rsidRDefault="007F4D89" w:rsidP="007F4D8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F4D89" w:rsidRDefault="007F4D89" w:rsidP="007F4D8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F4D89" w:rsidRDefault="007F4D89" w:rsidP="007F4D8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4D89" w:rsidRDefault="007F4D89" w:rsidP="007F4D8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4D89" w:rsidRDefault="007F4D89" w:rsidP="007F4D8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66C2B">
        <w:rPr>
          <w:rFonts w:ascii="Times New Roman" w:hAnsi="Times New Roman" w:cs="Times New Roman"/>
          <w:sz w:val="28"/>
          <w:szCs w:val="28"/>
        </w:rPr>
        <w:t>23.06. 2016                                                                                             № 31</w:t>
      </w:r>
    </w:p>
    <w:p w:rsidR="007F4D89" w:rsidRDefault="007F4D89" w:rsidP="007F4D89">
      <w:pPr>
        <w:jc w:val="center"/>
        <w:rPr>
          <w:sz w:val="28"/>
          <w:szCs w:val="28"/>
        </w:rPr>
      </w:pPr>
      <w:proofErr w:type="gramStart"/>
      <w:r w:rsidRPr="00CA1FB4">
        <w:rPr>
          <w:sz w:val="28"/>
          <w:szCs w:val="28"/>
        </w:rPr>
        <w:t>с</w:t>
      </w:r>
      <w:proofErr w:type="gramEnd"/>
      <w:r w:rsidRPr="00CA1FB4">
        <w:rPr>
          <w:sz w:val="28"/>
          <w:szCs w:val="28"/>
        </w:rPr>
        <w:t>. Старый Ирюк</w:t>
      </w:r>
    </w:p>
    <w:p w:rsidR="007F4D89" w:rsidRDefault="007F4D89" w:rsidP="007F4D8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F4D89" w:rsidRDefault="007F4D89" w:rsidP="007F4D89">
      <w:pPr>
        <w:jc w:val="center"/>
        <w:rPr>
          <w:sz w:val="28"/>
          <w:szCs w:val="28"/>
        </w:rPr>
      </w:pPr>
    </w:p>
    <w:p w:rsidR="007F4D89" w:rsidRDefault="007F4D89" w:rsidP="007F4D8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муниципальной программе </w:t>
      </w:r>
    </w:p>
    <w:p w:rsidR="007F4D89" w:rsidRPr="00C66C2B" w:rsidRDefault="007F4D89" w:rsidP="007F4D8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66C2B">
        <w:rPr>
          <w:b/>
          <w:sz w:val="28"/>
          <w:szCs w:val="28"/>
        </w:rPr>
        <w:t xml:space="preserve">«Комплексное  развитие транспортной инфраструктуры </w:t>
      </w:r>
      <w:proofErr w:type="gramStart"/>
      <w:r w:rsidRPr="00C66C2B">
        <w:rPr>
          <w:b/>
          <w:sz w:val="28"/>
          <w:szCs w:val="28"/>
        </w:rPr>
        <w:t>в</w:t>
      </w:r>
      <w:proofErr w:type="gramEnd"/>
    </w:p>
    <w:p w:rsidR="007F4D89" w:rsidRPr="00C66C2B" w:rsidRDefault="007F4D89" w:rsidP="007F4D8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66C2B">
        <w:rPr>
          <w:rFonts w:ascii="Times New Roman" w:hAnsi="Times New Roman" w:cs="Times New Roman"/>
          <w:sz w:val="28"/>
          <w:szCs w:val="28"/>
        </w:rPr>
        <w:t xml:space="preserve">Староирюкском сельском </w:t>
      </w:r>
      <w:proofErr w:type="gramStart"/>
      <w:r w:rsidRPr="00C66C2B"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</w:p>
    <w:p w:rsidR="007F4D89" w:rsidRPr="00C66C2B" w:rsidRDefault="007F4D89" w:rsidP="007F4D8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66C2B">
        <w:rPr>
          <w:rFonts w:ascii="Times New Roman" w:hAnsi="Times New Roman" w:cs="Times New Roman"/>
          <w:sz w:val="28"/>
          <w:szCs w:val="28"/>
        </w:rPr>
        <w:t>Малмыжского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F4D89" w:rsidRPr="00C66C2B" w:rsidRDefault="007F4D89" w:rsidP="007F4D8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66C2B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66C2B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66C2B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4D89" w:rsidRDefault="007F4D89" w:rsidP="007F4D89">
      <w:pPr>
        <w:tabs>
          <w:tab w:val="left" w:pos="5400"/>
        </w:tabs>
        <w:jc w:val="center"/>
        <w:rPr>
          <w:sz w:val="28"/>
          <w:szCs w:val="28"/>
        </w:rPr>
      </w:pPr>
    </w:p>
    <w:p w:rsidR="007F4D89" w:rsidRPr="00CE5EAE" w:rsidRDefault="007F4D89" w:rsidP="007F4D89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E5EAE">
        <w:rPr>
          <w:sz w:val="28"/>
          <w:szCs w:val="28"/>
        </w:rPr>
        <w:t xml:space="preserve">В соответствии со статьей 179 Бюджетного кодекса Российской Федерации,  </w:t>
      </w:r>
      <w:r w:rsidRPr="00CE5EAE">
        <w:rPr>
          <w:sz w:val="28"/>
          <w:szCs w:val="28"/>
          <w:shd w:val="clear" w:color="auto" w:fill="FFFFFF"/>
        </w:rPr>
        <w:t xml:space="preserve">Федеральным законом от 06.10.2003г. № 131-ФЗ «Об общих принципах организации местного самоуправления в Российской Федерации», Генеральным планом  </w:t>
      </w:r>
      <w:r>
        <w:rPr>
          <w:sz w:val="28"/>
          <w:szCs w:val="28"/>
          <w:shd w:val="clear" w:color="auto" w:fill="FFFFFF"/>
        </w:rPr>
        <w:t xml:space="preserve">Староирюкского </w:t>
      </w:r>
      <w:r w:rsidRPr="00CE5EAE">
        <w:rPr>
          <w:sz w:val="28"/>
          <w:szCs w:val="28"/>
          <w:shd w:val="clear" w:color="auto" w:fill="FFFFFF"/>
        </w:rPr>
        <w:t xml:space="preserve"> сельского поселения Малмыжского района Кировской области  администрация  </w:t>
      </w:r>
      <w:r>
        <w:rPr>
          <w:sz w:val="28"/>
          <w:szCs w:val="28"/>
          <w:shd w:val="clear" w:color="auto" w:fill="FFFFFF"/>
        </w:rPr>
        <w:t>Староирюкского</w:t>
      </w:r>
      <w:r w:rsidRPr="00CE5EAE">
        <w:rPr>
          <w:sz w:val="28"/>
          <w:szCs w:val="28"/>
          <w:shd w:val="clear" w:color="auto" w:fill="FFFFFF"/>
        </w:rPr>
        <w:t xml:space="preserve">  сельского поселения</w:t>
      </w:r>
      <w:r>
        <w:rPr>
          <w:sz w:val="28"/>
          <w:szCs w:val="28"/>
          <w:shd w:val="clear" w:color="auto" w:fill="FFFFFF"/>
        </w:rPr>
        <w:t xml:space="preserve">  </w:t>
      </w:r>
      <w:r w:rsidRPr="00CE5EAE">
        <w:rPr>
          <w:sz w:val="28"/>
          <w:szCs w:val="28"/>
        </w:rPr>
        <w:t>ПОСТАНОВЛЯЕТ:</w:t>
      </w:r>
    </w:p>
    <w:p w:rsidR="007F4D89" w:rsidRPr="00CE5EAE" w:rsidRDefault="007F4D89" w:rsidP="007F4D89">
      <w:pPr>
        <w:jc w:val="both"/>
        <w:rPr>
          <w:sz w:val="28"/>
          <w:szCs w:val="28"/>
        </w:rPr>
      </w:pPr>
    </w:p>
    <w:p w:rsidR="007F4D89" w:rsidRPr="00CE5EAE" w:rsidRDefault="007F4D89" w:rsidP="007F4D89">
      <w:pPr>
        <w:ind w:firstLine="360"/>
        <w:jc w:val="both"/>
        <w:rPr>
          <w:sz w:val="28"/>
          <w:szCs w:val="28"/>
        </w:rPr>
      </w:pPr>
      <w:r w:rsidRPr="00CE5EAE">
        <w:rPr>
          <w:sz w:val="28"/>
          <w:szCs w:val="28"/>
        </w:rPr>
        <w:t xml:space="preserve">1.Утвердить муниципальную Программу комплексного развития систем транспортной инфраструктуры на территории  </w:t>
      </w:r>
      <w:r>
        <w:rPr>
          <w:sz w:val="28"/>
          <w:szCs w:val="28"/>
        </w:rPr>
        <w:t>Староирюкского</w:t>
      </w:r>
      <w:r w:rsidRPr="00CE5EAE">
        <w:rPr>
          <w:sz w:val="28"/>
          <w:szCs w:val="28"/>
        </w:rPr>
        <w:t xml:space="preserve"> сельского поселения  Малмыжского района Кировской области на 2017-202</w:t>
      </w:r>
      <w:r>
        <w:rPr>
          <w:sz w:val="28"/>
          <w:szCs w:val="28"/>
        </w:rPr>
        <w:t>0</w:t>
      </w:r>
      <w:r w:rsidRPr="00CE5EAE">
        <w:rPr>
          <w:sz w:val="28"/>
          <w:szCs w:val="28"/>
        </w:rPr>
        <w:t xml:space="preserve"> годы.  (Приложение 1).</w:t>
      </w:r>
    </w:p>
    <w:p w:rsidR="007F4D89" w:rsidRDefault="007F4D89" w:rsidP="007F4D89">
      <w:pPr>
        <w:pStyle w:val="11"/>
        <w:ind w:firstLine="0"/>
      </w:pPr>
      <w:r>
        <w:t xml:space="preserve">     2. Опубликовать  настоящее постановление в Информационном бюллетене органов местного самоуправления Староирюкского  сельского поселения Малмыжского района Кировской области.</w:t>
      </w:r>
    </w:p>
    <w:p w:rsidR="007F4D89" w:rsidRDefault="007F4D89" w:rsidP="007F4D89">
      <w:pPr>
        <w:pStyle w:val="11"/>
        <w:ind w:firstLine="0"/>
      </w:pPr>
      <w:r>
        <w:rPr>
          <w:bCs/>
        </w:rPr>
        <w:t xml:space="preserve">     3.  Постановление вступает в силу после его официального опубликования.</w:t>
      </w:r>
    </w:p>
    <w:p w:rsidR="007F4D89" w:rsidRDefault="007F4D89" w:rsidP="007F4D89">
      <w:pPr>
        <w:ind w:left="360"/>
        <w:jc w:val="both"/>
        <w:rPr>
          <w:sz w:val="28"/>
          <w:szCs w:val="28"/>
          <w:shd w:val="clear" w:color="auto" w:fill="FFFFFF"/>
        </w:rPr>
      </w:pPr>
    </w:p>
    <w:p w:rsidR="007F4D89" w:rsidRDefault="007F4D89" w:rsidP="007F4D89">
      <w:pPr>
        <w:ind w:left="360"/>
        <w:jc w:val="both"/>
        <w:rPr>
          <w:sz w:val="28"/>
          <w:szCs w:val="28"/>
          <w:shd w:val="clear" w:color="auto" w:fill="FFFFFF"/>
        </w:rPr>
      </w:pPr>
    </w:p>
    <w:p w:rsidR="007F4D89" w:rsidRDefault="007F4D89" w:rsidP="007F4D89">
      <w:pPr>
        <w:ind w:left="360"/>
        <w:jc w:val="both"/>
        <w:rPr>
          <w:sz w:val="28"/>
          <w:szCs w:val="28"/>
          <w:shd w:val="clear" w:color="auto" w:fill="FFFFFF"/>
        </w:rPr>
      </w:pPr>
    </w:p>
    <w:p w:rsidR="007F4D89" w:rsidRPr="00CE5EAE" w:rsidRDefault="007F4D89" w:rsidP="007F4D89">
      <w:pPr>
        <w:ind w:left="360"/>
        <w:jc w:val="both"/>
        <w:rPr>
          <w:sz w:val="28"/>
          <w:szCs w:val="28"/>
          <w:shd w:val="clear" w:color="auto" w:fill="FFFFFF"/>
        </w:rPr>
      </w:pPr>
    </w:p>
    <w:p w:rsidR="007F4D89" w:rsidRPr="00317B20" w:rsidRDefault="007F4D89" w:rsidP="007F4D89">
      <w:pPr>
        <w:jc w:val="both"/>
        <w:rPr>
          <w:sz w:val="28"/>
          <w:szCs w:val="28"/>
        </w:rPr>
      </w:pPr>
      <w:r w:rsidRPr="00317B20">
        <w:rPr>
          <w:sz w:val="28"/>
          <w:szCs w:val="28"/>
        </w:rPr>
        <w:t xml:space="preserve">Глава </w:t>
      </w:r>
    </w:p>
    <w:p w:rsidR="007F4D89" w:rsidRDefault="007F4D89" w:rsidP="007F4D89">
      <w:pPr>
        <w:rPr>
          <w:b/>
          <w:sz w:val="28"/>
          <w:szCs w:val="28"/>
        </w:rPr>
      </w:pPr>
      <w:r w:rsidRPr="00317B20">
        <w:rPr>
          <w:sz w:val="28"/>
          <w:szCs w:val="28"/>
        </w:rPr>
        <w:t xml:space="preserve">администрации сельского поселения  </w:t>
      </w:r>
      <w:r>
        <w:rPr>
          <w:sz w:val="28"/>
          <w:szCs w:val="28"/>
        </w:rPr>
        <w:t xml:space="preserve">   </w:t>
      </w:r>
      <w:r w:rsidRPr="00317B20">
        <w:rPr>
          <w:sz w:val="28"/>
          <w:szCs w:val="28"/>
        </w:rPr>
        <w:t xml:space="preserve">  Ф.М. Сагадуллин</w:t>
      </w:r>
      <w:r>
        <w:rPr>
          <w:sz w:val="28"/>
          <w:szCs w:val="28"/>
        </w:rPr>
        <w:t xml:space="preserve">                 </w:t>
      </w:r>
    </w:p>
    <w:p w:rsidR="007F4D89" w:rsidRDefault="007F4D89" w:rsidP="007F4D8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7F4D89" w:rsidRDefault="007F4D89" w:rsidP="007F4D89">
      <w:pPr>
        <w:jc w:val="both"/>
        <w:rPr>
          <w:sz w:val="28"/>
          <w:szCs w:val="28"/>
        </w:rPr>
      </w:pPr>
    </w:p>
    <w:p w:rsidR="007F4D89" w:rsidRDefault="007F4D89" w:rsidP="007F4D89">
      <w:pPr>
        <w:jc w:val="both"/>
        <w:rPr>
          <w:sz w:val="28"/>
          <w:szCs w:val="28"/>
        </w:rPr>
      </w:pPr>
    </w:p>
    <w:p w:rsidR="007F4D89" w:rsidRPr="009C22C1" w:rsidRDefault="007F4D89" w:rsidP="007F4D89">
      <w:pPr>
        <w:pStyle w:val="ConsPlusNormal0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C22C1"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7F4D89" w:rsidRPr="009C22C1" w:rsidRDefault="007F4D89" w:rsidP="007F4D89">
      <w:pPr>
        <w:pStyle w:val="ConsPlusNormal0"/>
        <w:widowControl/>
        <w:ind w:left="5400" w:firstLine="0"/>
        <w:rPr>
          <w:rFonts w:ascii="Times New Roman" w:hAnsi="Times New Roman" w:cs="Times New Roman"/>
          <w:sz w:val="28"/>
          <w:szCs w:val="28"/>
        </w:rPr>
      </w:pPr>
      <w:r w:rsidRPr="009C22C1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7F4D89" w:rsidRPr="009C22C1" w:rsidRDefault="007F4D89" w:rsidP="007F4D89">
      <w:pPr>
        <w:pStyle w:val="ConsPlusNormal0"/>
        <w:widowControl/>
        <w:ind w:left="5400" w:firstLine="0"/>
        <w:rPr>
          <w:rFonts w:ascii="Times New Roman" w:hAnsi="Times New Roman" w:cs="Times New Roman"/>
          <w:sz w:val="28"/>
          <w:szCs w:val="28"/>
        </w:rPr>
      </w:pPr>
      <w:r w:rsidRPr="009C22C1">
        <w:rPr>
          <w:rFonts w:ascii="Times New Roman" w:hAnsi="Times New Roman" w:cs="Times New Roman"/>
          <w:sz w:val="28"/>
          <w:szCs w:val="28"/>
        </w:rPr>
        <w:t>Староирюкского сельского поселения Кировской области</w:t>
      </w:r>
    </w:p>
    <w:p w:rsidR="007F4D89" w:rsidRPr="009C22C1" w:rsidRDefault="007F4D89" w:rsidP="007F4D89">
      <w:pPr>
        <w:pStyle w:val="ConsPlusNormal0"/>
        <w:widowControl/>
        <w:ind w:left="5370" w:firstLine="0"/>
        <w:rPr>
          <w:rFonts w:ascii="Times New Roman" w:hAnsi="Times New Roman" w:cs="Times New Roman"/>
          <w:sz w:val="28"/>
          <w:szCs w:val="28"/>
        </w:rPr>
      </w:pPr>
      <w:r w:rsidRPr="009C22C1">
        <w:rPr>
          <w:rFonts w:ascii="Times New Roman" w:hAnsi="Times New Roman" w:cs="Times New Roman"/>
          <w:sz w:val="28"/>
          <w:szCs w:val="28"/>
        </w:rPr>
        <w:t xml:space="preserve">от  23.06.2016  № 31, </w:t>
      </w:r>
    </w:p>
    <w:p w:rsidR="007F4D89" w:rsidRPr="003E3E39" w:rsidRDefault="007F4D89" w:rsidP="007F4D89">
      <w:pPr>
        <w:pStyle w:val="ConsPlusNormal0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F4D89" w:rsidRPr="003E3E39" w:rsidRDefault="007F4D89" w:rsidP="007F4D89">
      <w:pPr>
        <w:pStyle w:val="ConsPlusNormal0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F4D89" w:rsidRDefault="007F4D89" w:rsidP="007F4D8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F4D89" w:rsidRDefault="007F4D89" w:rsidP="007F4D8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F4D89" w:rsidRDefault="007F4D89" w:rsidP="007F4D8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F4D89" w:rsidRDefault="007F4D89" w:rsidP="007F4D8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F4D89" w:rsidRDefault="007F4D89" w:rsidP="007F4D8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F4D89" w:rsidRDefault="007F4D89" w:rsidP="007F4D8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F4D89" w:rsidRDefault="007F4D89" w:rsidP="007F4D8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F4D89" w:rsidRDefault="007F4D89" w:rsidP="007F4D8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F4D89" w:rsidRDefault="007F4D89" w:rsidP="007F4D8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F4D89" w:rsidRPr="00E522C6" w:rsidRDefault="007F4D89" w:rsidP="007F4D8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r>
        <w:rPr>
          <w:rFonts w:ascii="Times New Roman" w:hAnsi="Times New Roman" w:cs="Times New Roman"/>
          <w:b w:val="0"/>
          <w:sz w:val="40"/>
          <w:szCs w:val="40"/>
        </w:rPr>
        <w:t>МУНИЦИПАЛЬНАЯ</w:t>
      </w:r>
      <w:r w:rsidRPr="00E522C6">
        <w:rPr>
          <w:rFonts w:ascii="Times New Roman" w:hAnsi="Times New Roman" w:cs="Times New Roman"/>
          <w:b w:val="0"/>
          <w:sz w:val="40"/>
          <w:szCs w:val="40"/>
        </w:rPr>
        <w:t xml:space="preserve"> ПРОГРАММА</w:t>
      </w:r>
    </w:p>
    <w:p w:rsidR="007F4D89" w:rsidRDefault="007F4D89" w:rsidP="007F4D89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A5600F">
        <w:rPr>
          <w:rFonts w:ascii="Times New Roman" w:hAnsi="Times New Roman" w:cs="Times New Roman"/>
          <w:sz w:val="32"/>
          <w:szCs w:val="32"/>
        </w:rPr>
        <w:t>«</w:t>
      </w:r>
      <w:r w:rsidRPr="00C66C2B">
        <w:rPr>
          <w:rFonts w:ascii="Times New Roman" w:hAnsi="Times New Roman" w:cs="Times New Roman"/>
          <w:sz w:val="32"/>
          <w:szCs w:val="32"/>
        </w:rPr>
        <w:t>Комплексное  развитие  транспортной</w:t>
      </w:r>
      <w:r w:rsidRPr="00A5600F">
        <w:rPr>
          <w:rFonts w:ascii="Times New Roman" w:hAnsi="Times New Roman" w:cs="Times New Roman"/>
          <w:sz w:val="32"/>
          <w:szCs w:val="32"/>
        </w:rPr>
        <w:t xml:space="preserve"> инфраструктуры </w:t>
      </w:r>
      <w:proofErr w:type="gramStart"/>
      <w:r w:rsidRPr="00A5600F">
        <w:rPr>
          <w:rFonts w:ascii="Times New Roman" w:hAnsi="Times New Roman" w:cs="Times New Roman"/>
          <w:sz w:val="32"/>
          <w:szCs w:val="32"/>
        </w:rPr>
        <w:t>в</w:t>
      </w:r>
      <w:proofErr w:type="gramEnd"/>
      <w:r w:rsidRPr="00A5600F">
        <w:rPr>
          <w:rFonts w:ascii="Times New Roman" w:hAnsi="Times New Roman" w:cs="Times New Roman"/>
          <w:sz w:val="32"/>
          <w:szCs w:val="32"/>
        </w:rPr>
        <w:t xml:space="preserve"> </w:t>
      </w:r>
    </w:p>
    <w:p w:rsidR="007F4D89" w:rsidRPr="00C66C2B" w:rsidRDefault="007F4D89" w:rsidP="007F4D89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C66C2B">
        <w:rPr>
          <w:rFonts w:ascii="Times New Roman" w:hAnsi="Times New Roman" w:cs="Times New Roman"/>
          <w:sz w:val="32"/>
          <w:szCs w:val="32"/>
        </w:rPr>
        <w:t xml:space="preserve">Староирюкском сельском </w:t>
      </w:r>
      <w:proofErr w:type="gramStart"/>
      <w:r w:rsidRPr="00C66C2B">
        <w:rPr>
          <w:rFonts w:ascii="Times New Roman" w:hAnsi="Times New Roman" w:cs="Times New Roman"/>
          <w:sz w:val="32"/>
          <w:szCs w:val="32"/>
        </w:rPr>
        <w:t>поселении</w:t>
      </w:r>
      <w:proofErr w:type="gramEnd"/>
    </w:p>
    <w:p w:rsidR="007F4D89" w:rsidRPr="00C66C2B" w:rsidRDefault="007F4D89" w:rsidP="007F4D89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C66C2B">
        <w:rPr>
          <w:rFonts w:ascii="Times New Roman" w:hAnsi="Times New Roman" w:cs="Times New Roman"/>
          <w:sz w:val="32"/>
          <w:szCs w:val="32"/>
        </w:rPr>
        <w:t>Малмыжского района Кировской области</w:t>
      </w:r>
      <w:r>
        <w:rPr>
          <w:rFonts w:ascii="Times New Roman" w:hAnsi="Times New Roman" w:cs="Times New Roman"/>
          <w:sz w:val="32"/>
          <w:szCs w:val="32"/>
        </w:rPr>
        <w:t>»</w:t>
      </w:r>
    </w:p>
    <w:p w:rsidR="007F4D89" w:rsidRPr="00C66C2B" w:rsidRDefault="007F4D89" w:rsidP="007F4D89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C66C2B">
        <w:rPr>
          <w:rFonts w:ascii="Times New Roman" w:hAnsi="Times New Roman" w:cs="Times New Roman"/>
          <w:sz w:val="32"/>
          <w:szCs w:val="32"/>
        </w:rPr>
        <w:t>на 201</w:t>
      </w:r>
      <w:r>
        <w:rPr>
          <w:rFonts w:ascii="Times New Roman" w:hAnsi="Times New Roman" w:cs="Times New Roman"/>
          <w:sz w:val="32"/>
          <w:szCs w:val="32"/>
        </w:rPr>
        <w:t>7</w:t>
      </w:r>
      <w:r w:rsidRPr="00C66C2B">
        <w:rPr>
          <w:rFonts w:ascii="Times New Roman" w:hAnsi="Times New Roman" w:cs="Times New Roman"/>
          <w:sz w:val="32"/>
          <w:szCs w:val="32"/>
        </w:rPr>
        <w:t>-20</w:t>
      </w:r>
      <w:r>
        <w:rPr>
          <w:rFonts w:ascii="Times New Roman" w:hAnsi="Times New Roman" w:cs="Times New Roman"/>
          <w:sz w:val="32"/>
          <w:szCs w:val="32"/>
        </w:rPr>
        <w:t>20</w:t>
      </w:r>
      <w:r w:rsidRPr="00C66C2B">
        <w:rPr>
          <w:rFonts w:ascii="Times New Roman" w:hAnsi="Times New Roman" w:cs="Times New Roman"/>
          <w:sz w:val="32"/>
          <w:szCs w:val="32"/>
        </w:rPr>
        <w:t xml:space="preserve"> годы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7F4D89" w:rsidRDefault="007F4D89" w:rsidP="007F4D89">
      <w:pPr>
        <w:jc w:val="both"/>
        <w:rPr>
          <w:sz w:val="28"/>
          <w:szCs w:val="28"/>
        </w:rPr>
      </w:pPr>
    </w:p>
    <w:p w:rsidR="007F4D89" w:rsidRDefault="007F4D89" w:rsidP="007F4D89">
      <w:pPr>
        <w:jc w:val="both"/>
        <w:rPr>
          <w:sz w:val="28"/>
          <w:szCs w:val="28"/>
        </w:rPr>
      </w:pPr>
    </w:p>
    <w:p w:rsidR="007F4D89" w:rsidRDefault="007F4D89" w:rsidP="007F4D89">
      <w:pPr>
        <w:jc w:val="both"/>
        <w:rPr>
          <w:sz w:val="28"/>
          <w:szCs w:val="28"/>
        </w:rPr>
      </w:pPr>
    </w:p>
    <w:p w:rsidR="007F4D89" w:rsidRDefault="007F4D89" w:rsidP="007F4D89">
      <w:pPr>
        <w:jc w:val="both"/>
        <w:rPr>
          <w:sz w:val="28"/>
          <w:szCs w:val="28"/>
        </w:rPr>
      </w:pPr>
    </w:p>
    <w:p w:rsidR="007F4D89" w:rsidRDefault="007F4D89" w:rsidP="007F4D89">
      <w:pPr>
        <w:jc w:val="both"/>
        <w:rPr>
          <w:sz w:val="28"/>
          <w:szCs w:val="28"/>
        </w:rPr>
      </w:pPr>
    </w:p>
    <w:p w:rsidR="007F4D89" w:rsidRDefault="007F4D89" w:rsidP="007F4D89">
      <w:pPr>
        <w:jc w:val="both"/>
        <w:rPr>
          <w:sz w:val="28"/>
          <w:szCs w:val="28"/>
        </w:rPr>
      </w:pPr>
    </w:p>
    <w:p w:rsidR="007F4D89" w:rsidRDefault="007F4D89" w:rsidP="007F4D89">
      <w:pPr>
        <w:jc w:val="both"/>
        <w:rPr>
          <w:sz w:val="28"/>
          <w:szCs w:val="28"/>
        </w:rPr>
      </w:pPr>
    </w:p>
    <w:p w:rsidR="007F4D89" w:rsidRDefault="007F4D89" w:rsidP="007F4D89">
      <w:pPr>
        <w:jc w:val="both"/>
        <w:rPr>
          <w:sz w:val="28"/>
          <w:szCs w:val="28"/>
        </w:rPr>
      </w:pPr>
    </w:p>
    <w:p w:rsidR="007F4D89" w:rsidRDefault="007F4D89" w:rsidP="007F4D89">
      <w:pPr>
        <w:jc w:val="both"/>
        <w:rPr>
          <w:sz w:val="28"/>
          <w:szCs w:val="28"/>
        </w:rPr>
      </w:pPr>
    </w:p>
    <w:p w:rsidR="007F4D89" w:rsidRDefault="007F4D89" w:rsidP="007F4D89">
      <w:pPr>
        <w:jc w:val="both"/>
        <w:rPr>
          <w:sz w:val="28"/>
          <w:szCs w:val="28"/>
        </w:rPr>
      </w:pPr>
    </w:p>
    <w:p w:rsidR="007F4D89" w:rsidRDefault="007F4D89" w:rsidP="007F4D89">
      <w:pPr>
        <w:jc w:val="both"/>
        <w:rPr>
          <w:sz w:val="28"/>
          <w:szCs w:val="28"/>
        </w:rPr>
      </w:pPr>
    </w:p>
    <w:p w:rsidR="007F4D89" w:rsidRDefault="007F4D89" w:rsidP="007F4D89">
      <w:pPr>
        <w:jc w:val="both"/>
        <w:rPr>
          <w:sz w:val="28"/>
          <w:szCs w:val="28"/>
        </w:rPr>
      </w:pPr>
    </w:p>
    <w:p w:rsidR="007F4D89" w:rsidRDefault="007F4D89" w:rsidP="007F4D89">
      <w:pPr>
        <w:jc w:val="both"/>
        <w:rPr>
          <w:sz w:val="28"/>
          <w:szCs w:val="28"/>
        </w:rPr>
      </w:pPr>
    </w:p>
    <w:p w:rsidR="007F4D89" w:rsidRDefault="007F4D89" w:rsidP="007F4D89">
      <w:pPr>
        <w:jc w:val="both"/>
        <w:rPr>
          <w:sz w:val="28"/>
          <w:szCs w:val="28"/>
        </w:rPr>
      </w:pPr>
    </w:p>
    <w:p w:rsidR="007F4D89" w:rsidRDefault="007F4D89" w:rsidP="007F4D89">
      <w:pPr>
        <w:jc w:val="both"/>
        <w:rPr>
          <w:sz w:val="28"/>
          <w:szCs w:val="28"/>
        </w:rPr>
      </w:pPr>
    </w:p>
    <w:p w:rsidR="007F4D89" w:rsidRDefault="007F4D89" w:rsidP="007F4D89">
      <w:pPr>
        <w:jc w:val="both"/>
        <w:rPr>
          <w:sz w:val="28"/>
          <w:szCs w:val="28"/>
        </w:rPr>
      </w:pPr>
    </w:p>
    <w:p w:rsidR="007F4D89" w:rsidRDefault="007F4D89" w:rsidP="007F4D89">
      <w:pPr>
        <w:jc w:val="both"/>
        <w:rPr>
          <w:sz w:val="28"/>
          <w:szCs w:val="28"/>
        </w:rPr>
      </w:pPr>
    </w:p>
    <w:p w:rsidR="007F4D89" w:rsidRDefault="007F4D89" w:rsidP="007F4D89">
      <w:pPr>
        <w:jc w:val="both"/>
        <w:rPr>
          <w:sz w:val="28"/>
          <w:szCs w:val="28"/>
        </w:rPr>
      </w:pPr>
    </w:p>
    <w:p w:rsidR="007F4D89" w:rsidRDefault="007F4D89" w:rsidP="007F4D89">
      <w:pPr>
        <w:jc w:val="both"/>
        <w:rPr>
          <w:sz w:val="28"/>
          <w:szCs w:val="28"/>
        </w:rPr>
      </w:pPr>
    </w:p>
    <w:p w:rsidR="007F4D89" w:rsidRDefault="007F4D89" w:rsidP="007F4D89">
      <w:pPr>
        <w:jc w:val="both"/>
        <w:rPr>
          <w:sz w:val="28"/>
          <w:szCs w:val="28"/>
        </w:rPr>
      </w:pPr>
    </w:p>
    <w:p w:rsidR="007F4D89" w:rsidRDefault="007F4D89" w:rsidP="007F4D89">
      <w:pPr>
        <w:jc w:val="both"/>
        <w:rPr>
          <w:sz w:val="28"/>
          <w:szCs w:val="28"/>
        </w:rPr>
      </w:pPr>
    </w:p>
    <w:p w:rsidR="007F4D89" w:rsidRPr="00CE5EAE" w:rsidRDefault="007F4D89" w:rsidP="007F4D89">
      <w:pPr>
        <w:jc w:val="both"/>
        <w:rPr>
          <w:sz w:val="28"/>
          <w:szCs w:val="28"/>
        </w:rPr>
      </w:pPr>
    </w:p>
    <w:p w:rsidR="007F4D89" w:rsidRPr="00CE5EAE" w:rsidRDefault="007F4D89" w:rsidP="007F4D89">
      <w:pPr>
        <w:jc w:val="center"/>
        <w:rPr>
          <w:sz w:val="28"/>
          <w:szCs w:val="28"/>
        </w:rPr>
      </w:pPr>
      <w:r w:rsidRPr="00CE5EAE">
        <w:rPr>
          <w:sz w:val="28"/>
          <w:szCs w:val="28"/>
        </w:rPr>
        <w:t>ПАСПОРТ</w:t>
      </w:r>
    </w:p>
    <w:p w:rsidR="007F4D89" w:rsidRPr="00CE5EAE" w:rsidRDefault="007F4D89" w:rsidP="007F4D89">
      <w:pPr>
        <w:jc w:val="center"/>
        <w:rPr>
          <w:sz w:val="28"/>
          <w:szCs w:val="28"/>
        </w:rPr>
      </w:pPr>
      <w:r w:rsidRPr="00CE5EAE">
        <w:rPr>
          <w:sz w:val="28"/>
          <w:szCs w:val="28"/>
        </w:rPr>
        <w:lastRenderedPageBreak/>
        <w:t>муниципальной программы  комплексно</w:t>
      </w:r>
      <w:r>
        <w:rPr>
          <w:sz w:val="28"/>
          <w:szCs w:val="28"/>
        </w:rPr>
        <w:t>е</w:t>
      </w:r>
      <w:r w:rsidRPr="00CE5EAE">
        <w:rPr>
          <w:sz w:val="28"/>
          <w:szCs w:val="28"/>
        </w:rPr>
        <w:t xml:space="preserve"> развитие </w:t>
      </w:r>
      <w:r>
        <w:rPr>
          <w:sz w:val="28"/>
          <w:szCs w:val="28"/>
        </w:rPr>
        <w:t xml:space="preserve"> </w:t>
      </w:r>
      <w:r w:rsidRPr="00CE5EAE">
        <w:rPr>
          <w:sz w:val="28"/>
          <w:szCs w:val="28"/>
        </w:rPr>
        <w:t xml:space="preserve"> транспортной инфраструктуры </w:t>
      </w:r>
      <w:r>
        <w:rPr>
          <w:sz w:val="28"/>
          <w:szCs w:val="28"/>
        </w:rPr>
        <w:t>в</w:t>
      </w:r>
      <w:r w:rsidRPr="00CE5EAE">
        <w:rPr>
          <w:sz w:val="28"/>
          <w:szCs w:val="28"/>
        </w:rPr>
        <w:t xml:space="preserve"> </w:t>
      </w:r>
      <w:r>
        <w:rPr>
          <w:sz w:val="28"/>
          <w:szCs w:val="28"/>
        </w:rPr>
        <w:t>Староирюкском</w:t>
      </w:r>
    </w:p>
    <w:p w:rsidR="007F4D89" w:rsidRPr="00CE5EAE" w:rsidRDefault="007F4D89" w:rsidP="007F4D89">
      <w:pPr>
        <w:jc w:val="center"/>
        <w:rPr>
          <w:sz w:val="28"/>
          <w:szCs w:val="28"/>
        </w:rPr>
      </w:pPr>
      <w:r w:rsidRPr="00CE5EAE">
        <w:rPr>
          <w:sz w:val="28"/>
          <w:szCs w:val="28"/>
        </w:rPr>
        <w:t>сельско</w:t>
      </w:r>
      <w:r>
        <w:rPr>
          <w:sz w:val="28"/>
          <w:szCs w:val="28"/>
        </w:rPr>
        <w:t>м</w:t>
      </w:r>
      <w:r w:rsidRPr="00CE5EAE">
        <w:rPr>
          <w:sz w:val="28"/>
          <w:szCs w:val="28"/>
        </w:rPr>
        <w:t xml:space="preserve"> </w:t>
      </w:r>
      <w:proofErr w:type="gramStart"/>
      <w:r w:rsidRPr="00CE5EAE">
        <w:rPr>
          <w:sz w:val="28"/>
          <w:szCs w:val="28"/>
        </w:rPr>
        <w:t>поселени</w:t>
      </w:r>
      <w:r>
        <w:rPr>
          <w:sz w:val="28"/>
          <w:szCs w:val="28"/>
        </w:rPr>
        <w:t>и</w:t>
      </w:r>
      <w:proofErr w:type="gramEnd"/>
      <w:r w:rsidRPr="00CE5EAE">
        <w:rPr>
          <w:sz w:val="28"/>
          <w:szCs w:val="28"/>
        </w:rPr>
        <w:t xml:space="preserve">  Малмыжского района Кировской области</w:t>
      </w:r>
    </w:p>
    <w:p w:rsidR="007F4D89" w:rsidRPr="00CE5EAE" w:rsidRDefault="007F4D89" w:rsidP="007F4D89">
      <w:pPr>
        <w:jc w:val="center"/>
        <w:rPr>
          <w:sz w:val="28"/>
          <w:szCs w:val="28"/>
        </w:rPr>
      </w:pPr>
      <w:r w:rsidRPr="00CE5EAE">
        <w:rPr>
          <w:sz w:val="28"/>
          <w:szCs w:val="28"/>
        </w:rPr>
        <w:t>на 2017-202</w:t>
      </w:r>
      <w:r>
        <w:rPr>
          <w:sz w:val="28"/>
          <w:szCs w:val="28"/>
        </w:rPr>
        <w:t>0</w:t>
      </w:r>
      <w:r w:rsidRPr="00CE5EAE">
        <w:rPr>
          <w:sz w:val="28"/>
          <w:szCs w:val="28"/>
        </w:rPr>
        <w:t xml:space="preserve"> годы</w:t>
      </w:r>
    </w:p>
    <w:p w:rsidR="007F4D89" w:rsidRPr="00CE5EAE" w:rsidRDefault="007F4D89" w:rsidP="007F4D89">
      <w:pPr>
        <w:shd w:val="clear" w:color="auto" w:fill="FFFFFF"/>
        <w:jc w:val="both"/>
        <w:rPr>
          <w:sz w:val="28"/>
          <w:szCs w:val="28"/>
        </w:rPr>
      </w:pPr>
      <w:r w:rsidRPr="00CE5EAE">
        <w:rPr>
          <w:sz w:val="28"/>
          <w:szCs w:val="28"/>
        </w:rPr>
        <w:t> </w:t>
      </w:r>
    </w:p>
    <w:tbl>
      <w:tblPr>
        <w:tblW w:w="0" w:type="auto"/>
        <w:tblInd w:w="108" w:type="dxa"/>
        <w:tblLayout w:type="fixed"/>
        <w:tblLook w:val="0000"/>
      </w:tblPr>
      <w:tblGrid>
        <w:gridCol w:w="2378"/>
        <w:gridCol w:w="7151"/>
      </w:tblGrid>
      <w:tr w:rsidR="007F4D89" w:rsidRPr="00CE5EAE" w:rsidTr="009E02F4">
        <w:trPr>
          <w:trHeight w:val="790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D89" w:rsidRPr="00CE5EAE" w:rsidRDefault="007F4D89" w:rsidP="009E02F4">
            <w:pPr>
              <w:jc w:val="both"/>
              <w:rPr>
                <w:sz w:val="28"/>
                <w:szCs w:val="28"/>
              </w:rPr>
            </w:pPr>
            <w:r w:rsidRPr="00CE5EAE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4D89" w:rsidRPr="00CE5EAE" w:rsidRDefault="007F4D89" w:rsidP="009E02F4">
            <w:pPr>
              <w:jc w:val="center"/>
              <w:rPr>
                <w:sz w:val="28"/>
                <w:szCs w:val="28"/>
              </w:rPr>
            </w:pPr>
            <w:r w:rsidRPr="00CE5EAE">
              <w:rPr>
                <w:sz w:val="28"/>
                <w:szCs w:val="28"/>
              </w:rPr>
              <w:t xml:space="preserve">Муниципальная программа </w:t>
            </w:r>
            <w:r>
              <w:rPr>
                <w:sz w:val="28"/>
                <w:szCs w:val="28"/>
              </w:rPr>
              <w:t>«К</w:t>
            </w:r>
            <w:r w:rsidRPr="00CE5EAE">
              <w:rPr>
                <w:sz w:val="28"/>
                <w:szCs w:val="28"/>
              </w:rPr>
              <w:t>омплексно</w:t>
            </w:r>
            <w:r>
              <w:rPr>
                <w:sz w:val="28"/>
                <w:szCs w:val="28"/>
              </w:rPr>
              <w:t>е</w:t>
            </w:r>
            <w:r w:rsidRPr="00CE5EAE">
              <w:rPr>
                <w:sz w:val="28"/>
                <w:szCs w:val="28"/>
              </w:rPr>
              <w:t xml:space="preserve"> развитие </w:t>
            </w:r>
            <w:r>
              <w:rPr>
                <w:sz w:val="28"/>
                <w:szCs w:val="28"/>
              </w:rPr>
              <w:t xml:space="preserve"> </w:t>
            </w:r>
            <w:r w:rsidRPr="00CE5EAE">
              <w:rPr>
                <w:sz w:val="28"/>
                <w:szCs w:val="28"/>
              </w:rPr>
              <w:t xml:space="preserve"> транспортной инфраструктуры </w:t>
            </w:r>
            <w:r>
              <w:rPr>
                <w:sz w:val="28"/>
                <w:szCs w:val="28"/>
              </w:rPr>
              <w:t>в</w:t>
            </w:r>
            <w:r w:rsidRPr="00CE5EA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Староирюкском</w:t>
            </w:r>
          </w:p>
          <w:p w:rsidR="007F4D89" w:rsidRPr="00CE5EAE" w:rsidRDefault="007F4D89" w:rsidP="009E02F4">
            <w:pPr>
              <w:jc w:val="center"/>
              <w:rPr>
                <w:sz w:val="28"/>
                <w:szCs w:val="28"/>
              </w:rPr>
            </w:pPr>
            <w:r w:rsidRPr="00CE5EAE">
              <w:rPr>
                <w:sz w:val="28"/>
                <w:szCs w:val="28"/>
              </w:rPr>
              <w:t>сельско</w:t>
            </w:r>
            <w:r>
              <w:rPr>
                <w:sz w:val="28"/>
                <w:szCs w:val="28"/>
              </w:rPr>
              <w:t>м</w:t>
            </w:r>
            <w:r w:rsidRPr="00CE5EAE">
              <w:rPr>
                <w:sz w:val="28"/>
                <w:szCs w:val="28"/>
              </w:rPr>
              <w:t xml:space="preserve"> </w:t>
            </w:r>
            <w:proofErr w:type="gramStart"/>
            <w:r w:rsidRPr="00CE5EAE">
              <w:rPr>
                <w:sz w:val="28"/>
                <w:szCs w:val="28"/>
              </w:rPr>
              <w:t>поселени</w:t>
            </w:r>
            <w:r>
              <w:rPr>
                <w:sz w:val="28"/>
                <w:szCs w:val="28"/>
              </w:rPr>
              <w:t>и</w:t>
            </w:r>
            <w:proofErr w:type="gramEnd"/>
            <w:r w:rsidRPr="00CE5EAE">
              <w:rPr>
                <w:sz w:val="28"/>
                <w:szCs w:val="28"/>
              </w:rPr>
              <w:t xml:space="preserve">  Малмыжского района Кировской области</w:t>
            </w:r>
            <w:r>
              <w:rPr>
                <w:sz w:val="28"/>
                <w:szCs w:val="28"/>
              </w:rPr>
              <w:t xml:space="preserve">  </w:t>
            </w:r>
            <w:r w:rsidRPr="00CE5EAE">
              <w:rPr>
                <w:sz w:val="28"/>
                <w:szCs w:val="28"/>
              </w:rPr>
              <w:t>на 201</w:t>
            </w:r>
            <w:r>
              <w:rPr>
                <w:sz w:val="28"/>
                <w:szCs w:val="28"/>
              </w:rPr>
              <w:t>7</w:t>
            </w:r>
            <w:r w:rsidRPr="00CE5EAE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0</w:t>
            </w:r>
            <w:r w:rsidRPr="00CE5EAE">
              <w:rPr>
                <w:sz w:val="28"/>
                <w:szCs w:val="28"/>
              </w:rPr>
              <w:t xml:space="preserve"> годы (далее – Программа)</w:t>
            </w:r>
          </w:p>
        </w:tc>
      </w:tr>
      <w:tr w:rsidR="007F4D89" w:rsidRPr="00CE5EAE" w:rsidTr="009E02F4">
        <w:trPr>
          <w:trHeight w:val="424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D89" w:rsidRPr="00CE5EAE" w:rsidRDefault="007F4D89" w:rsidP="009E02F4">
            <w:pPr>
              <w:jc w:val="both"/>
              <w:rPr>
                <w:sz w:val="28"/>
                <w:szCs w:val="28"/>
              </w:rPr>
            </w:pPr>
            <w:r w:rsidRPr="00CE5EAE">
              <w:rPr>
                <w:sz w:val="28"/>
                <w:szCs w:val="28"/>
              </w:rPr>
              <w:t>Основания для разработки программы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4D89" w:rsidRPr="00CE5EAE" w:rsidRDefault="007F4D89" w:rsidP="009E02F4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 </w:t>
            </w:r>
            <w:r w:rsidRPr="00CE5EAE">
              <w:rPr>
                <w:sz w:val="28"/>
                <w:szCs w:val="28"/>
              </w:rPr>
              <w:t>Федеральный закон от 29.12.2014 N 456-ФЗ "О внесении изменений в Градостроительный кодекс Российской Федерации и отдельные законодательные акты Российской Федерации"</w:t>
            </w:r>
          </w:p>
          <w:p w:rsidR="007F4D89" w:rsidRPr="003F2682" w:rsidRDefault="007F4D89" w:rsidP="009E02F4">
            <w:pPr>
              <w:pStyle w:val="1"/>
              <w:widowControl/>
              <w:tabs>
                <w:tab w:val="num" w:pos="0"/>
              </w:tabs>
              <w:suppressAutoHyphens/>
              <w:autoSpaceDE/>
              <w:autoSpaceDN/>
              <w:adjustRightInd/>
              <w:spacing w:before="0" w:after="0"/>
              <w:ind w:left="66" w:hanging="66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</w:t>
            </w:r>
            <w:r w:rsidRPr="00CE5EA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- </w:t>
            </w:r>
            <w:r w:rsidRPr="003F2682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Постановление Правительства РФ от 1 октября 2015 г. N 1050 "Об утверждении требований к программам комплексного развития социальной инфраструктуры поселений, городских округов</w:t>
            </w:r>
          </w:p>
          <w:p w:rsidR="007F4D89" w:rsidRPr="00CE5EAE" w:rsidRDefault="007F4D89" w:rsidP="009E02F4">
            <w:pPr>
              <w:pStyle w:val="a3"/>
              <w:spacing w:after="0"/>
              <w:jc w:val="both"/>
              <w:rPr>
                <w:szCs w:val="28"/>
                <w:shd w:val="clear" w:color="auto" w:fill="FFFFFF"/>
              </w:rPr>
            </w:pPr>
            <w:r w:rsidRPr="003F2682">
              <w:rPr>
                <w:szCs w:val="28"/>
              </w:rPr>
              <w:t xml:space="preserve">- Федеральный закон от 06 октября 2003 года </w:t>
            </w:r>
            <w:hyperlink r:id="rId5" w:history="1">
              <w:r w:rsidRPr="003F2682">
                <w:rPr>
                  <w:rStyle w:val="a6"/>
                  <w:szCs w:val="28"/>
                </w:rPr>
                <w:t>№ 131-ФЗ</w:t>
              </w:r>
            </w:hyperlink>
            <w:r w:rsidRPr="00CE5EAE">
              <w:rPr>
                <w:szCs w:val="28"/>
              </w:rPr>
              <w:t xml:space="preserve"> «Об общих принципах организации местного самоуправления в Российской Федерации»;</w:t>
            </w:r>
          </w:p>
          <w:p w:rsidR="007F4D89" w:rsidRPr="00CE5EAE" w:rsidRDefault="007F4D89" w:rsidP="009E02F4">
            <w:pPr>
              <w:jc w:val="both"/>
              <w:rPr>
                <w:sz w:val="28"/>
                <w:szCs w:val="28"/>
              </w:rPr>
            </w:pPr>
            <w:r w:rsidRPr="00CE5EAE">
              <w:rPr>
                <w:sz w:val="28"/>
                <w:szCs w:val="28"/>
                <w:shd w:val="clear" w:color="auto" w:fill="FFFFFF"/>
              </w:rPr>
              <w:t xml:space="preserve">Генеральный план </w:t>
            </w:r>
            <w:r>
              <w:rPr>
                <w:sz w:val="28"/>
                <w:szCs w:val="28"/>
              </w:rPr>
              <w:t>Староирюкского</w:t>
            </w:r>
            <w:r w:rsidRPr="00CE5EAE">
              <w:rPr>
                <w:sz w:val="28"/>
                <w:szCs w:val="28"/>
              </w:rPr>
              <w:t xml:space="preserve"> сельского поселения  Малмыжского района Кировской области</w:t>
            </w:r>
          </w:p>
          <w:p w:rsidR="007F4D89" w:rsidRPr="00CE5EAE" w:rsidRDefault="007F4D89" w:rsidP="009E02F4">
            <w:pPr>
              <w:rPr>
                <w:sz w:val="28"/>
                <w:szCs w:val="28"/>
              </w:rPr>
            </w:pPr>
            <w:r w:rsidRPr="00CE5EAE">
              <w:rPr>
                <w:sz w:val="28"/>
                <w:szCs w:val="28"/>
                <w:shd w:val="clear" w:color="auto" w:fill="FFFFFF"/>
              </w:rPr>
              <w:t xml:space="preserve">Устав </w:t>
            </w:r>
            <w:r>
              <w:rPr>
                <w:sz w:val="28"/>
                <w:szCs w:val="28"/>
              </w:rPr>
              <w:t xml:space="preserve">Староирюкского </w:t>
            </w:r>
            <w:r w:rsidRPr="00CE5EAE">
              <w:rPr>
                <w:sz w:val="28"/>
                <w:szCs w:val="28"/>
              </w:rPr>
              <w:t xml:space="preserve"> сельского поселения  Малмыжского района Кировской области</w:t>
            </w:r>
          </w:p>
          <w:p w:rsidR="007F4D89" w:rsidRPr="00CE5EAE" w:rsidRDefault="007F4D89" w:rsidP="007F4D89">
            <w:pPr>
              <w:numPr>
                <w:ilvl w:val="0"/>
                <w:numId w:val="5"/>
              </w:num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7F4D89" w:rsidRPr="00CE5EAE" w:rsidTr="009E02F4">
        <w:trPr>
          <w:trHeight w:val="510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D89" w:rsidRPr="00CE5EAE" w:rsidRDefault="007F4D89" w:rsidP="009E02F4">
            <w:pPr>
              <w:jc w:val="both"/>
              <w:rPr>
                <w:sz w:val="28"/>
                <w:szCs w:val="28"/>
              </w:rPr>
            </w:pPr>
            <w:r w:rsidRPr="00CE5EAE"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4D89" w:rsidRPr="00CE5EAE" w:rsidRDefault="007F4D89" w:rsidP="009E02F4">
            <w:pPr>
              <w:rPr>
                <w:sz w:val="28"/>
                <w:szCs w:val="28"/>
              </w:rPr>
            </w:pPr>
            <w:r w:rsidRPr="00CE5EAE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Староирюкского</w:t>
            </w:r>
            <w:r w:rsidRPr="00CE5EAE">
              <w:rPr>
                <w:sz w:val="28"/>
                <w:szCs w:val="28"/>
              </w:rPr>
              <w:t xml:space="preserve"> сельского поселения  Малмыжского района Кировской области</w:t>
            </w:r>
          </w:p>
          <w:p w:rsidR="007F4D89" w:rsidRPr="00CE5EAE" w:rsidRDefault="007F4D89" w:rsidP="009E02F4">
            <w:pPr>
              <w:jc w:val="both"/>
              <w:rPr>
                <w:sz w:val="28"/>
                <w:szCs w:val="28"/>
              </w:rPr>
            </w:pPr>
          </w:p>
        </w:tc>
      </w:tr>
      <w:tr w:rsidR="007F4D89" w:rsidRPr="00CE5EAE" w:rsidTr="009E02F4">
        <w:trPr>
          <w:trHeight w:val="624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D89" w:rsidRPr="00CE5EAE" w:rsidRDefault="007F4D89" w:rsidP="009E02F4">
            <w:pPr>
              <w:jc w:val="both"/>
              <w:rPr>
                <w:sz w:val="28"/>
                <w:szCs w:val="28"/>
              </w:rPr>
            </w:pPr>
            <w:r w:rsidRPr="00CE5EAE">
              <w:rPr>
                <w:sz w:val="28"/>
                <w:szCs w:val="28"/>
              </w:rPr>
              <w:t>Исполнители программы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4D89" w:rsidRPr="00CE5EAE" w:rsidRDefault="007F4D89" w:rsidP="009E02F4">
            <w:pPr>
              <w:rPr>
                <w:sz w:val="28"/>
                <w:szCs w:val="28"/>
              </w:rPr>
            </w:pPr>
            <w:r w:rsidRPr="00CE5EAE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Староирюкского</w:t>
            </w:r>
            <w:r w:rsidRPr="00CE5EAE">
              <w:rPr>
                <w:sz w:val="28"/>
                <w:szCs w:val="28"/>
              </w:rPr>
              <w:t xml:space="preserve"> сельского поселения  Малмыжского района Кировской области</w:t>
            </w:r>
          </w:p>
          <w:p w:rsidR="007F4D89" w:rsidRPr="00CE5EAE" w:rsidRDefault="007F4D89" w:rsidP="009E02F4">
            <w:pPr>
              <w:jc w:val="both"/>
              <w:rPr>
                <w:sz w:val="28"/>
                <w:szCs w:val="28"/>
              </w:rPr>
            </w:pPr>
          </w:p>
        </w:tc>
      </w:tr>
      <w:tr w:rsidR="007F4D89" w:rsidRPr="00CE5EAE" w:rsidTr="009E02F4">
        <w:trPr>
          <w:trHeight w:val="737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D89" w:rsidRPr="00CE5EAE" w:rsidRDefault="007F4D89" w:rsidP="009E02F4">
            <w:pPr>
              <w:jc w:val="both"/>
              <w:rPr>
                <w:sz w:val="28"/>
                <w:szCs w:val="28"/>
              </w:rPr>
            </w:pPr>
            <w:proofErr w:type="gramStart"/>
            <w:r w:rsidRPr="00CE5EAE">
              <w:rPr>
                <w:sz w:val="28"/>
                <w:szCs w:val="28"/>
              </w:rPr>
              <w:t>Контроль за</w:t>
            </w:r>
            <w:proofErr w:type="gramEnd"/>
            <w:r w:rsidRPr="00CE5EAE">
              <w:rPr>
                <w:sz w:val="28"/>
                <w:szCs w:val="28"/>
              </w:rPr>
              <w:t xml:space="preserve"> реализацией программы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4D89" w:rsidRPr="00CE5EAE" w:rsidRDefault="007F4D89" w:rsidP="009E02F4">
            <w:pPr>
              <w:jc w:val="both"/>
              <w:rPr>
                <w:sz w:val="28"/>
                <w:szCs w:val="28"/>
              </w:rPr>
            </w:pPr>
            <w:proofErr w:type="gramStart"/>
            <w:r w:rsidRPr="00CE5EAE">
              <w:rPr>
                <w:sz w:val="28"/>
                <w:szCs w:val="28"/>
              </w:rPr>
              <w:t>Контроль за</w:t>
            </w:r>
            <w:proofErr w:type="gramEnd"/>
            <w:r w:rsidRPr="00CE5EAE">
              <w:rPr>
                <w:sz w:val="28"/>
                <w:szCs w:val="28"/>
              </w:rPr>
              <w:t xml:space="preserve"> реализацией Программы осуществляет Администрация </w:t>
            </w:r>
            <w:r>
              <w:rPr>
                <w:sz w:val="28"/>
                <w:szCs w:val="28"/>
              </w:rPr>
              <w:t>Староирюкского</w:t>
            </w:r>
            <w:r w:rsidRPr="00CE5EAE">
              <w:rPr>
                <w:sz w:val="28"/>
                <w:szCs w:val="28"/>
              </w:rPr>
              <w:t xml:space="preserve"> сельского поселения  Малмыжского района Кировской области</w:t>
            </w:r>
          </w:p>
          <w:p w:rsidR="007F4D89" w:rsidRPr="00CE5EAE" w:rsidRDefault="007F4D89" w:rsidP="009E02F4">
            <w:pPr>
              <w:jc w:val="both"/>
              <w:rPr>
                <w:sz w:val="28"/>
                <w:szCs w:val="28"/>
              </w:rPr>
            </w:pPr>
          </w:p>
        </w:tc>
      </w:tr>
      <w:tr w:rsidR="007F4D89" w:rsidRPr="00CE5EAE" w:rsidTr="009E02F4">
        <w:trPr>
          <w:trHeight w:val="964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D89" w:rsidRPr="00CE5EAE" w:rsidRDefault="007F4D89" w:rsidP="009E02F4">
            <w:pPr>
              <w:jc w:val="both"/>
              <w:rPr>
                <w:sz w:val="28"/>
                <w:szCs w:val="28"/>
              </w:rPr>
            </w:pPr>
            <w:r w:rsidRPr="00CE5EAE">
              <w:rPr>
                <w:sz w:val="28"/>
                <w:szCs w:val="28"/>
              </w:rPr>
              <w:t>Цель программы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4D89" w:rsidRPr="00CE5EAE" w:rsidRDefault="007F4D89" w:rsidP="009E02F4">
            <w:pPr>
              <w:jc w:val="center"/>
              <w:rPr>
                <w:sz w:val="28"/>
                <w:szCs w:val="28"/>
              </w:rPr>
            </w:pPr>
            <w:r w:rsidRPr="00CE5EAE">
              <w:rPr>
                <w:sz w:val="28"/>
                <w:szCs w:val="28"/>
              </w:rPr>
              <w:t xml:space="preserve">Повышение комфортности и безопасности жизнедеятельности населения и хозяйствующих субъектов на территории </w:t>
            </w:r>
            <w:r>
              <w:rPr>
                <w:sz w:val="28"/>
                <w:szCs w:val="28"/>
              </w:rPr>
              <w:t>Староирюкского</w:t>
            </w:r>
          </w:p>
          <w:p w:rsidR="007F4D89" w:rsidRPr="00CE5EAE" w:rsidRDefault="007F4D89" w:rsidP="009E02F4">
            <w:pPr>
              <w:jc w:val="center"/>
              <w:rPr>
                <w:sz w:val="28"/>
                <w:szCs w:val="28"/>
              </w:rPr>
            </w:pPr>
            <w:r w:rsidRPr="00CE5EAE">
              <w:rPr>
                <w:sz w:val="28"/>
                <w:szCs w:val="28"/>
              </w:rPr>
              <w:t>сельского поселения  Малмыжского района Кировской области</w:t>
            </w:r>
          </w:p>
          <w:p w:rsidR="007F4D89" w:rsidRPr="00CE5EAE" w:rsidRDefault="007F4D89" w:rsidP="009E02F4">
            <w:pPr>
              <w:jc w:val="both"/>
              <w:rPr>
                <w:sz w:val="28"/>
                <w:szCs w:val="28"/>
              </w:rPr>
            </w:pPr>
          </w:p>
        </w:tc>
      </w:tr>
      <w:tr w:rsidR="007F4D89" w:rsidRPr="00CE5EAE" w:rsidTr="009E02F4">
        <w:trPr>
          <w:trHeight w:val="1417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D89" w:rsidRPr="00CE5EAE" w:rsidRDefault="007F4D89" w:rsidP="009E02F4">
            <w:pPr>
              <w:jc w:val="both"/>
              <w:rPr>
                <w:sz w:val="28"/>
                <w:szCs w:val="28"/>
              </w:rPr>
            </w:pPr>
            <w:r w:rsidRPr="00CE5EAE">
              <w:rPr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4D89" w:rsidRPr="00CE5EAE" w:rsidRDefault="007F4D89" w:rsidP="007F4D89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0"/>
              </w:tabs>
              <w:suppressAutoHyphens/>
              <w:ind w:left="757"/>
              <w:jc w:val="both"/>
              <w:rPr>
                <w:sz w:val="28"/>
                <w:szCs w:val="28"/>
              </w:rPr>
            </w:pPr>
            <w:r w:rsidRPr="00CE5EAE">
              <w:rPr>
                <w:sz w:val="28"/>
                <w:szCs w:val="28"/>
              </w:rPr>
              <w:t>Повышение надежности системы транспортной  инфраструктуры;</w:t>
            </w:r>
          </w:p>
          <w:p w:rsidR="007F4D89" w:rsidRPr="00CE5EAE" w:rsidRDefault="007F4D89" w:rsidP="007F4D89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0"/>
              </w:tabs>
              <w:suppressAutoHyphens/>
              <w:ind w:left="757"/>
              <w:jc w:val="both"/>
              <w:rPr>
                <w:sz w:val="28"/>
                <w:szCs w:val="28"/>
              </w:rPr>
            </w:pPr>
            <w:r w:rsidRPr="00CE5EAE">
              <w:rPr>
                <w:sz w:val="28"/>
                <w:szCs w:val="28"/>
              </w:rPr>
              <w:t xml:space="preserve">Обеспечение более комфортных условий проживания населения </w:t>
            </w:r>
            <w:r>
              <w:rPr>
                <w:sz w:val="28"/>
                <w:szCs w:val="28"/>
              </w:rPr>
              <w:t xml:space="preserve">Староирюкского </w:t>
            </w:r>
            <w:r w:rsidRPr="00CE5EAE">
              <w:rPr>
                <w:sz w:val="28"/>
                <w:szCs w:val="28"/>
              </w:rPr>
              <w:t>сельского поселения  Малмыжского района Кировской области</w:t>
            </w:r>
          </w:p>
          <w:p w:rsidR="007F4D89" w:rsidRPr="00CE5EAE" w:rsidRDefault="007F4D89" w:rsidP="009E02F4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7F4D89" w:rsidRPr="00CE5EAE" w:rsidTr="009E02F4">
        <w:trPr>
          <w:trHeight w:val="624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D89" w:rsidRPr="00CE5EAE" w:rsidRDefault="007F4D89" w:rsidP="009E02F4">
            <w:pPr>
              <w:jc w:val="both"/>
              <w:rPr>
                <w:sz w:val="28"/>
                <w:szCs w:val="28"/>
              </w:rPr>
            </w:pPr>
            <w:r w:rsidRPr="00CE5EAE"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4D89" w:rsidRPr="00CE5EAE" w:rsidRDefault="007F4D89" w:rsidP="009E02F4">
            <w:pPr>
              <w:snapToGrid w:val="0"/>
              <w:jc w:val="both"/>
              <w:rPr>
                <w:sz w:val="28"/>
                <w:szCs w:val="28"/>
              </w:rPr>
            </w:pPr>
          </w:p>
          <w:p w:rsidR="007F4D89" w:rsidRPr="00CE5EAE" w:rsidRDefault="007F4D89" w:rsidP="009E02F4">
            <w:pPr>
              <w:jc w:val="both"/>
              <w:rPr>
                <w:sz w:val="28"/>
                <w:szCs w:val="28"/>
              </w:rPr>
            </w:pPr>
            <w:r w:rsidRPr="00CE5EAE">
              <w:rPr>
                <w:sz w:val="28"/>
                <w:szCs w:val="28"/>
              </w:rPr>
              <w:t>2017 – 202</w:t>
            </w:r>
            <w:r>
              <w:rPr>
                <w:sz w:val="28"/>
                <w:szCs w:val="28"/>
              </w:rPr>
              <w:t>0</w:t>
            </w:r>
            <w:r w:rsidRPr="00CE5EAE">
              <w:rPr>
                <w:sz w:val="28"/>
                <w:szCs w:val="28"/>
              </w:rPr>
              <w:t xml:space="preserve">  годы</w:t>
            </w:r>
          </w:p>
        </w:tc>
      </w:tr>
      <w:tr w:rsidR="007F4D89" w:rsidRPr="00CE5EAE" w:rsidTr="009E02F4">
        <w:trPr>
          <w:trHeight w:val="776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D89" w:rsidRPr="00CE5EAE" w:rsidRDefault="007F4D89" w:rsidP="009E02F4">
            <w:pPr>
              <w:jc w:val="both"/>
              <w:rPr>
                <w:sz w:val="28"/>
                <w:szCs w:val="28"/>
              </w:rPr>
            </w:pPr>
            <w:r w:rsidRPr="00CE5EAE">
              <w:rPr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4D89" w:rsidRPr="00CE5EAE" w:rsidRDefault="007F4D89" w:rsidP="009E02F4">
            <w:pPr>
              <w:jc w:val="both"/>
              <w:rPr>
                <w:sz w:val="28"/>
                <w:szCs w:val="28"/>
              </w:rPr>
            </w:pPr>
            <w:r w:rsidRPr="00CE5EAE">
              <w:rPr>
                <w:sz w:val="28"/>
                <w:szCs w:val="28"/>
              </w:rPr>
              <w:t>Средства местного бюджета на 2017-202</w:t>
            </w:r>
            <w:r>
              <w:rPr>
                <w:sz w:val="28"/>
                <w:szCs w:val="28"/>
              </w:rPr>
              <w:t>0</w:t>
            </w:r>
            <w:r w:rsidRPr="00CE5EAE">
              <w:rPr>
                <w:sz w:val="28"/>
                <w:szCs w:val="28"/>
              </w:rPr>
              <w:t xml:space="preserve"> годы уточняются при формировании бюджета на очередной финансовый год.</w:t>
            </w:r>
          </w:p>
          <w:p w:rsidR="007F4D89" w:rsidRPr="00CE5EAE" w:rsidRDefault="007F4D89" w:rsidP="009E02F4">
            <w:pPr>
              <w:jc w:val="both"/>
              <w:rPr>
                <w:sz w:val="28"/>
                <w:szCs w:val="28"/>
              </w:rPr>
            </w:pPr>
          </w:p>
        </w:tc>
      </w:tr>
      <w:tr w:rsidR="007F4D89" w:rsidRPr="00CE5EAE" w:rsidTr="009E02F4">
        <w:trPr>
          <w:trHeight w:val="85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D89" w:rsidRPr="00CE5EAE" w:rsidRDefault="007F4D89" w:rsidP="009E02F4">
            <w:pPr>
              <w:jc w:val="both"/>
              <w:rPr>
                <w:sz w:val="28"/>
                <w:szCs w:val="28"/>
              </w:rPr>
            </w:pPr>
            <w:r w:rsidRPr="00CE5EAE">
              <w:rPr>
                <w:sz w:val="28"/>
                <w:szCs w:val="28"/>
              </w:rPr>
              <w:t>Мероприятия программы</w:t>
            </w:r>
          </w:p>
          <w:p w:rsidR="007F4D89" w:rsidRPr="00CE5EAE" w:rsidRDefault="007F4D89" w:rsidP="009E02F4">
            <w:pPr>
              <w:jc w:val="both"/>
              <w:rPr>
                <w:sz w:val="28"/>
                <w:szCs w:val="28"/>
              </w:rPr>
            </w:pPr>
          </w:p>
          <w:p w:rsidR="007F4D89" w:rsidRPr="00CE5EAE" w:rsidRDefault="007F4D89" w:rsidP="009E02F4">
            <w:pPr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CE5EAE">
              <w:rPr>
                <w:sz w:val="28"/>
                <w:szCs w:val="28"/>
              </w:rPr>
              <w:t> 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4D89" w:rsidRPr="00CE5EAE" w:rsidRDefault="007F4D89" w:rsidP="009E02F4">
            <w:pPr>
              <w:autoSpaceDE w:val="0"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  <w:p w:rsidR="007F4D89" w:rsidRPr="00CE5EAE" w:rsidRDefault="007F4D89" w:rsidP="009E02F4">
            <w:pPr>
              <w:autoSpaceDE w:val="0"/>
              <w:jc w:val="both"/>
              <w:rPr>
                <w:sz w:val="28"/>
                <w:szCs w:val="28"/>
              </w:rPr>
            </w:pPr>
            <w:r w:rsidRPr="00CE5EAE">
              <w:rPr>
                <w:rStyle w:val="apple-style-span"/>
                <w:sz w:val="28"/>
                <w:szCs w:val="28"/>
                <w:shd w:val="clear" w:color="auto" w:fill="FFFFFF"/>
              </w:rPr>
              <w:t>- ремонт, содержание автомобильных дорог.</w:t>
            </w:r>
          </w:p>
          <w:p w:rsidR="007F4D89" w:rsidRPr="00CE5EAE" w:rsidRDefault="007F4D89" w:rsidP="009E02F4">
            <w:pPr>
              <w:autoSpaceDE w:val="0"/>
              <w:jc w:val="both"/>
              <w:rPr>
                <w:sz w:val="28"/>
                <w:szCs w:val="28"/>
              </w:rPr>
            </w:pPr>
          </w:p>
        </w:tc>
      </w:tr>
    </w:tbl>
    <w:p w:rsidR="007F4D89" w:rsidRPr="00CE5EAE" w:rsidRDefault="007F4D89" w:rsidP="007F4D89">
      <w:pPr>
        <w:shd w:val="clear" w:color="auto" w:fill="FFFFFF"/>
        <w:jc w:val="both"/>
        <w:rPr>
          <w:sz w:val="28"/>
          <w:szCs w:val="28"/>
        </w:rPr>
      </w:pPr>
    </w:p>
    <w:p w:rsidR="007F4D89" w:rsidRPr="00CE5EAE" w:rsidRDefault="007F4D89" w:rsidP="007F4D89">
      <w:pPr>
        <w:shd w:val="clear" w:color="auto" w:fill="FFFFFF"/>
        <w:jc w:val="both"/>
        <w:rPr>
          <w:bCs/>
          <w:sz w:val="28"/>
          <w:szCs w:val="28"/>
        </w:rPr>
      </w:pPr>
      <w:r w:rsidRPr="00CE5EAE">
        <w:rPr>
          <w:bCs/>
          <w:sz w:val="28"/>
          <w:szCs w:val="28"/>
        </w:rPr>
        <w:t>1.  Содержание проблемы и обоснование ее решения программными методами</w:t>
      </w:r>
    </w:p>
    <w:p w:rsidR="007F4D89" w:rsidRPr="00CE5EAE" w:rsidRDefault="007F4D89" w:rsidP="007F4D89">
      <w:pPr>
        <w:shd w:val="clear" w:color="auto" w:fill="FFFFFF"/>
        <w:jc w:val="both"/>
        <w:rPr>
          <w:bCs/>
          <w:sz w:val="28"/>
          <w:szCs w:val="28"/>
        </w:rPr>
      </w:pPr>
    </w:p>
    <w:p w:rsidR="007F4D89" w:rsidRPr="00CE5EAE" w:rsidRDefault="007F4D89" w:rsidP="007F4D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E5EAE">
        <w:rPr>
          <w:sz w:val="28"/>
          <w:szCs w:val="28"/>
        </w:rPr>
        <w:t xml:space="preserve">Одним из основополагающих условий развития  поселения является комплексное развитие систем жизнеобеспечения </w:t>
      </w:r>
      <w:r>
        <w:rPr>
          <w:sz w:val="28"/>
          <w:szCs w:val="28"/>
        </w:rPr>
        <w:t>Староирюкского</w:t>
      </w:r>
      <w:r w:rsidRPr="00CE5EAE">
        <w:rPr>
          <w:sz w:val="28"/>
          <w:szCs w:val="28"/>
        </w:rPr>
        <w:t xml:space="preserve"> сельского поселения  Малмыжского района Кировской области</w:t>
      </w:r>
    </w:p>
    <w:p w:rsidR="007F4D89" w:rsidRPr="00CE5EAE" w:rsidRDefault="007F4D89" w:rsidP="007F4D89">
      <w:pPr>
        <w:pStyle w:val="2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E5EAE">
        <w:rPr>
          <w:rFonts w:ascii="Times New Roman" w:hAnsi="Times New Roman"/>
          <w:sz w:val="28"/>
          <w:szCs w:val="28"/>
        </w:rPr>
        <w:t>Этапом,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5E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предшествующи</w:t>
      </w:r>
      <w:r w:rsidRPr="00CE5EAE">
        <w:rPr>
          <w:rFonts w:ascii="Times New Roman" w:hAnsi="Times New Roman"/>
          <w:sz w:val="28"/>
          <w:szCs w:val="28"/>
        </w:rPr>
        <w:t xml:space="preserve">м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5EAE">
        <w:rPr>
          <w:rFonts w:ascii="Times New Roman" w:hAnsi="Times New Roman"/>
          <w:sz w:val="28"/>
          <w:szCs w:val="28"/>
        </w:rPr>
        <w:t>разработк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CE5EAE">
        <w:rPr>
          <w:rFonts w:ascii="Times New Roman" w:hAnsi="Times New Roman"/>
          <w:sz w:val="28"/>
          <w:szCs w:val="28"/>
        </w:rPr>
        <w:t xml:space="preserve"> основных мероприятий Программы, является проведение анализа и оценка социально-экономического и территориального развития сельского поселения.</w:t>
      </w:r>
    </w:p>
    <w:p w:rsidR="007F4D89" w:rsidRPr="00CE5EAE" w:rsidRDefault="007F4D89" w:rsidP="007F4D89">
      <w:pPr>
        <w:pStyle w:val="2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E5EAE">
        <w:rPr>
          <w:rFonts w:ascii="Times New Roman" w:hAnsi="Times New Roman"/>
          <w:sz w:val="28"/>
          <w:szCs w:val="28"/>
        </w:rPr>
        <w:t>Анализ и оценка социально-экономического и территориального развития сельского поселения, а также прогноз его развития проводится по следующим направлениям:</w:t>
      </w:r>
    </w:p>
    <w:p w:rsidR="007F4D89" w:rsidRPr="00CE5EAE" w:rsidRDefault="007F4D89" w:rsidP="007F4D89">
      <w:pPr>
        <w:pStyle w:val="21"/>
        <w:numPr>
          <w:ilvl w:val="0"/>
          <w:numId w:val="2"/>
        </w:numPr>
        <w:tabs>
          <w:tab w:val="clear" w:pos="720"/>
          <w:tab w:val="left" w:pos="1080"/>
          <w:tab w:val="num" w:pos="1260"/>
        </w:tabs>
        <w:spacing w:after="0" w:line="24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CE5EAE">
        <w:rPr>
          <w:rFonts w:ascii="Times New Roman" w:hAnsi="Times New Roman"/>
          <w:sz w:val="28"/>
          <w:szCs w:val="28"/>
        </w:rPr>
        <w:t>демографическое развитие;</w:t>
      </w:r>
    </w:p>
    <w:p w:rsidR="007F4D89" w:rsidRPr="00CE5EAE" w:rsidRDefault="007F4D89" w:rsidP="007F4D89">
      <w:pPr>
        <w:pStyle w:val="21"/>
        <w:numPr>
          <w:ilvl w:val="0"/>
          <w:numId w:val="2"/>
        </w:numPr>
        <w:tabs>
          <w:tab w:val="clear" w:pos="720"/>
          <w:tab w:val="left" w:pos="1080"/>
          <w:tab w:val="num" w:pos="1260"/>
        </w:tabs>
        <w:spacing w:after="0" w:line="24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CE5EAE">
        <w:rPr>
          <w:rFonts w:ascii="Times New Roman" w:hAnsi="Times New Roman"/>
          <w:sz w:val="28"/>
          <w:szCs w:val="28"/>
        </w:rPr>
        <w:t>перспективное строительство;</w:t>
      </w:r>
    </w:p>
    <w:p w:rsidR="007F4D89" w:rsidRPr="00CE5EAE" w:rsidRDefault="007F4D89" w:rsidP="007F4D89">
      <w:pPr>
        <w:pStyle w:val="21"/>
        <w:numPr>
          <w:ilvl w:val="0"/>
          <w:numId w:val="2"/>
        </w:numPr>
        <w:tabs>
          <w:tab w:val="clear" w:pos="720"/>
          <w:tab w:val="left" w:pos="1080"/>
          <w:tab w:val="num" w:pos="1260"/>
        </w:tabs>
        <w:spacing w:after="0" w:line="24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CE5EAE">
        <w:rPr>
          <w:rFonts w:ascii="Times New Roman" w:hAnsi="Times New Roman"/>
          <w:sz w:val="28"/>
          <w:szCs w:val="28"/>
        </w:rPr>
        <w:t>состояние транспортной инфраструктуры;</w:t>
      </w:r>
    </w:p>
    <w:p w:rsidR="007F4D89" w:rsidRPr="00CE5EAE" w:rsidRDefault="007F4D89" w:rsidP="007F4D89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E5EAE">
        <w:rPr>
          <w:rFonts w:ascii="Times New Roman" w:hAnsi="Times New Roman" w:cs="Times New Roman"/>
          <w:sz w:val="28"/>
          <w:szCs w:val="28"/>
        </w:rPr>
        <w:t>Программа направлена на обеспечение надежного и устойчивого обслуживания потребителей услугами, сни</w:t>
      </w:r>
      <w:r>
        <w:rPr>
          <w:rFonts w:ascii="Times New Roman" w:hAnsi="Times New Roman" w:cs="Times New Roman"/>
          <w:sz w:val="28"/>
          <w:szCs w:val="28"/>
        </w:rPr>
        <w:t>жение износа объектов транспорт</w:t>
      </w:r>
      <w:r w:rsidRPr="00CE5EAE">
        <w:rPr>
          <w:rFonts w:ascii="Times New Roman" w:hAnsi="Times New Roman" w:cs="Times New Roman"/>
          <w:sz w:val="28"/>
          <w:szCs w:val="28"/>
        </w:rPr>
        <w:t>ной инфраструктуры.</w:t>
      </w:r>
    </w:p>
    <w:p w:rsidR="007F4D89" w:rsidRPr="00CE5EAE" w:rsidRDefault="007F4D89" w:rsidP="007F4D89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F4D89" w:rsidRPr="00CE5EAE" w:rsidRDefault="007F4D89" w:rsidP="007F4D89">
      <w:pPr>
        <w:shd w:val="clear" w:color="auto" w:fill="FFFFFF"/>
        <w:jc w:val="both"/>
        <w:rPr>
          <w:bCs/>
          <w:sz w:val="28"/>
          <w:szCs w:val="28"/>
        </w:rPr>
      </w:pPr>
      <w:r w:rsidRPr="00CE5EAE">
        <w:rPr>
          <w:bCs/>
          <w:sz w:val="28"/>
          <w:szCs w:val="28"/>
        </w:rPr>
        <w:t>1.1.  Демографическое развитие сельского поселения</w:t>
      </w:r>
    </w:p>
    <w:p w:rsidR="007F4D89" w:rsidRPr="00CE5EAE" w:rsidRDefault="007F4D89" w:rsidP="007F4D89">
      <w:pPr>
        <w:shd w:val="clear" w:color="auto" w:fill="FFFFFF"/>
        <w:jc w:val="both"/>
        <w:rPr>
          <w:bCs/>
          <w:sz w:val="28"/>
          <w:szCs w:val="28"/>
        </w:rPr>
      </w:pPr>
    </w:p>
    <w:p w:rsidR="007F4D89" w:rsidRPr="00CE5EAE" w:rsidRDefault="007F4D89" w:rsidP="007F4D89">
      <w:pPr>
        <w:jc w:val="both"/>
        <w:rPr>
          <w:sz w:val="28"/>
          <w:szCs w:val="28"/>
        </w:rPr>
      </w:pPr>
      <w:r w:rsidRPr="00CE5EAE">
        <w:rPr>
          <w:bCs/>
          <w:sz w:val="28"/>
          <w:szCs w:val="28"/>
        </w:rPr>
        <w:t>В  соответствии  с  Федеральным  законом  от  06.10.2003 года  №131-ФЗ  «Об  общих  принципах  организации  местного  самоуправления    в  Российской  Федерации»  создано  муниципальное  образование  «</w:t>
      </w:r>
      <w:r>
        <w:rPr>
          <w:bCs/>
          <w:sz w:val="28"/>
          <w:szCs w:val="28"/>
        </w:rPr>
        <w:t xml:space="preserve">Староирюкское </w:t>
      </w:r>
      <w:r w:rsidRPr="00CE5EAE">
        <w:rPr>
          <w:bCs/>
          <w:sz w:val="28"/>
          <w:szCs w:val="28"/>
        </w:rPr>
        <w:t xml:space="preserve"> сельское  поселение», которое  входит  в  состав  </w:t>
      </w:r>
      <w:r w:rsidRPr="00CE5EAE">
        <w:rPr>
          <w:bCs/>
          <w:sz w:val="28"/>
          <w:szCs w:val="28"/>
        </w:rPr>
        <w:lastRenderedPageBreak/>
        <w:t>муниципального  образования  «</w:t>
      </w:r>
      <w:r>
        <w:rPr>
          <w:sz w:val="28"/>
          <w:szCs w:val="28"/>
        </w:rPr>
        <w:t>Староирюкского</w:t>
      </w:r>
      <w:r w:rsidRPr="00CE5EAE">
        <w:rPr>
          <w:sz w:val="28"/>
          <w:szCs w:val="28"/>
        </w:rPr>
        <w:t xml:space="preserve"> сельского поселения  Малмыжского района Кировской области</w:t>
      </w:r>
    </w:p>
    <w:p w:rsidR="007F4D89" w:rsidRPr="00CE5EAE" w:rsidRDefault="007F4D89" w:rsidP="007F4D89">
      <w:pPr>
        <w:jc w:val="both"/>
        <w:rPr>
          <w:sz w:val="28"/>
          <w:szCs w:val="28"/>
        </w:rPr>
      </w:pPr>
      <w:r w:rsidRPr="00CE5EAE">
        <w:rPr>
          <w:bCs/>
          <w:sz w:val="28"/>
          <w:szCs w:val="28"/>
        </w:rPr>
        <w:t>А</w:t>
      </w:r>
      <w:r w:rsidRPr="00CE5EAE">
        <w:rPr>
          <w:sz w:val="28"/>
          <w:szCs w:val="28"/>
        </w:rPr>
        <w:t xml:space="preserve">дминистративным центром </w:t>
      </w:r>
      <w:r>
        <w:rPr>
          <w:sz w:val="28"/>
          <w:szCs w:val="28"/>
        </w:rPr>
        <w:t>Староирюкского</w:t>
      </w:r>
      <w:r w:rsidRPr="00CE5EAE">
        <w:rPr>
          <w:sz w:val="28"/>
          <w:szCs w:val="28"/>
        </w:rPr>
        <w:t xml:space="preserve"> сельского поселения является село </w:t>
      </w:r>
      <w:proofErr w:type="gramStart"/>
      <w:r>
        <w:rPr>
          <w:sz w:val="28"/>
          <w:szCs w:val="28"/>
        </w:rPr>
        <w:t>Старый</w:t>
      </w:r>
      <w:proofErr w:type="gramEnd"/>
      <w:r>
        <w:rPr>
          <w:sz w:val="28"/>
          <w:szCs w:val="28"/>
        </w:rPr>
        <w:t xml:space="preserve"> Ирюк</w:t>
      </w:r>
      <w:r w:rsidRPr="00CE5EAE">
        <w:rPr>
          <w:sz w:val="28"/>
          <w:szCs w:val="28"/>
        </w:rPr>
        <w:t>.</w:t>
      </w:r>
    </w:p>
    <w:p w:rsidR="007F4D89" w:rsidRPr="00A1420B" w:rsidRDefault="007F4D89" w:rsidP="007F4D89">
      <w:pPr>
        <w:jc w:val="both"/>
        <w:rPr>
          <w:sz w:val="28"/>
          <w:szCs w:val="28"/>
        </w:rPr>
      </w:pPr>
      <w:r w:rsidRPr="00A1420B">
        <w:rPr>
          <w:sz w:val="28"/>
          <w:szCs w:val="28"/>
        </w:rPr>
        <w:t>На 1 января 2016 года общая численность поселения составляет   774  человека.</w:t>
      </w:r>
    </w:p>
    <w:p w:rsidR="007F4D89" w:rsidRPr="00A1420B" w:rsidRDefault="007F4D89" w:rsidP="007F4D89">
      <w:pPr>
        <w:jc w:val="both"/>
        <w:rPr>
          <w:sz w:val="28"/>
          <w:szCs w:val="28"/>
        </w:rPr>
      </w:pPr>
      <w:r w:rsidRPr="00A1420B">
        <w:rPr>
          <w:sz w:val="28"/>
          <w:szCs w:val="28"/>
        </w:rPr>
        <w:t xml:space="preserve">Ежегодное сокращение численности жителей в поселении – на 16-7  человек, что вызвано естественной и миграционной убылью населения. </w:t>
      </w:r>
    </w:p>
    <w:p w:rsidR="007F4D89" w:rsidRPr="00A1420B" w:rsidRDefault="007F4D89" w:rsidP="007F4D89">
      <w:pPr>
        <w:pStyle w:val="2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1420B">
        <w:rPr>
          <w:rFonts w:ascii="Times New Roman" w:hAnsi="Times New Roman"/>
          <w:sz w:val="28"/>
          <w:szCs w:val="28"/>
        </w:rPr>
        <w:t>Староирюкское сельское поселение находится в  юго-западной части Малмыжского района.</w:t>
      </w:r>
    </w:p>
    <w:p w:rsidR="007F4D89" w:rsidRPr="000E51FE" w:rsidRDefault="007F4D89" w:rsidP="007F4D89">
      <w:pPr>
        <w:shd w:val="clear" w:color="auto" w:fill="FFFFFF"/>
        <w:jc w:val="both"/>
        <w:rPr>
          <w:sz w:val="28"/>
          <w:szCs w:val="28"/>
          <w:highlight w:val="yellow"/>
        </w:rPr>
      </w:pPr>
    </w:p>
    <w:p w:rsidR="007F4D89" w:rsidRPr="00A1420B" w:rsidRDefault="007F4D89" w:rsidP="007F4D89">
      <w:pPr>
        <w:pStyle w:val="21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A1420B">
        <w:rPr>
          <w:rFonts w:ascii="Times New Roman" w:hAnsi="Times New Roman"/>
          <w:sz w:val="28"/>
          <w:szCs w:val="28"/>
        </w:rPr>
        <w:t>Территорию поселен</w:t>
      </w:r>
      <w:r>
        <w:rPr>
          <w:rFonts w:ascii="Times New Roman" w:hAnsi="Times New Roman"/>
          <w:sz w:val="28"/>
          <w:szCs w:val="28"/>
        </w:rPr>
        <w:t xml:space="preserve">ия, общей площадью 62,04 кв., </w:t>
      </w:r>
      <w:r w:rsidRPr="00A1420B">
        <w:rPr>
          <w:rFonts w:ascii="Times New Roman" w:hAnsi="Times New Roman"/>
          <w:sz w:val="28"/>
          <w:szCs w:val="28"/>
        </w:rPr>
        <w:t xml:space="preserve"> образует территория Староирюкского сельского округа и входящим в состав его   территории населенным пунктом село  Старый Ирюк.</w:t>
      </w:r>
    </w:p>
    <w:p w:rsidR="007F4D89" w:rsidRPr="00A1420B" w:rsidRDefault="007F4D89" w:rsidP="007F4D89">
      <w:pPr>
        <w:pStyle w:val="21"/>
        <w:shd w:val="clear" w:color="auto" w:fill="FFFFFF"/>
        <w:spacing w:after="0" w:line="240" w:lineRule="auto"/>
        <w:ind w:left="0"/>
        <w:jc w:val="both"/>
        <w:rPr>
          <w:sz w:val="28"/>
          <w:szCs w:val="28"/>
        </w:rPr>
      </w:pPr>
      <w:r w:rsidRPr="00A1420B">
        <w:rPr>
          <w:sz w:val="28"/>
          <w:szCs w:val="28"/>
        </w:rPr>
        <w:t xml:space="preserve">     </w:t>
      </w:r>
    </w:p>
    <w:p w:rsidR="007F4D89" w:rsidRPr="00A1420B" w:rsidRDefault="007F4D89" w:rsidP="007F4D89">
      <w:pPr>
        <w:pStyle w:val="21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A1420B">
        <w:rPr>
          <w:sz w:val="28"/>
          <w:szCs w:val="28"/>
        </w:rPr>
        <w:t xml:space="preserve">         </w:t>
      </w:r>
      <w:r w:rsidRPr="00A1420B">
        <w:rPr>
          <w:rFonts w:ascii="Times New Roman" w:hAnsi="Times New Roman"/>
          <w:bCs/>
          <w:iCs/>
          <w:sz w:val="28"/>
          <w:szCs w:val="28"/>
        </w:rPr>
        <w:t>Село Старый Ирюк расположено в 18  км от районного центра  г. Малмыж.</w:t>
      </w:r>
    </w:p>
    <w:p w:rsidR="007F4D89" w:rsidRPr="00A1420B" w:rsidRDefault="007F4D89" w:rsidP="007F4D89">
      <w:pPr>
        <w:pStyle w:val="21"/>
        <w:shd w:val="clear" w:color="auto" w:fill="FFFFFF"/>
        <w:spacing w:after="0" w:line="240" w:lineRule="auto"/>
        <w:ind w:left="0"/>
        <w:jc w:val="both"/>
        <w:rPr>
          <w:bCs/>
          <w:iCs/>
          <w:sz w:val="28"/>
          <w:szCs w:val="28"/>
        </w:rPr>
      </w:pPr>
      <w:r w:rsidRPr="00A1420B">
        <w:rPr>
          <w:rFonts w:ascii="Times New Roman" w:hAnsi="Times New Roman"/>
          <w:bCs/>
          <w:iCs/>
          <w:sz w:val="28"/>
          <w:szCs w:val="28"/>
        </w:rPr>
        <w:t xml:space="preserve">       </w:t>
      </w:r>
      <w:r w:rsidRPr="00A1420B">
        <w:rPr>
          <w:rFonts w:ascii="Times New Roman" w:hAnsi="Times New Roman"/>
          <w:sz w:val="28"/>
          <w:szCs w:val="28"/>
        </w:rPr>
        <w:t xml:space="preserve">Общая протяженность дорог местного значения – 12.5 км.                                                             </w:t>
      </w:r>
      <w:r w:rsidRPr="00A1420B">
        <w:rPr>
          <w:rFonts w:ascii="Times New Roman" w:hAnsi="Times New Roman"/>
          <w:bCs/>
          <w:iCs/>
          <w:sz w:val="28"/>
          <w:szCs w:val="28"/>
        </w:rPr>
        <w:t>Связь внутри  населенного пункта  и районным центром и выход за его границы осуществляется автомобильным видом транспорта.</w:t>
      </w:r>
      <w:r w:rsidRPr="00A1420B">
        <w:rPr>
          <w:bCs/>
          <w:iCs/>
          <w:sz w:val="28"/>
          <w:szCs w:val="28"/>
        </w:rPr>
        <w:t xml:space="preserve"> </w:t>
      </w:r>
    </w:p>
    <w:p w:rsidR="007F4D89" w:rsidRPr="00A1420B" w:rsidRDefault="007F4D89" w:rsidP="007F4D89">
      <w:pPr>
        <w:jc w:val="both"/>
        <w:rPr>
          <w:sz w:val="28"/>
          <w:szCs w:val="28"/>
        </w:rPr>
      </w:pPr>
      <w:r w:rsidRPr="00A1420B">
        <w:rPr>
          <w:sz w:val="28"/>
          <w:szCs w:val="28"/>
        </w:rPr>
        <w:t xml:space="preserve">       Показатели демографического развития поселения являются ключевым инструментом оценки развития сельского поселения, как среды жизнедеятельности человека. Согласно статистическим показателям и сделанным на их основе оценкам, динамика демографического развития  Староирюкского сельского поселения характеризуется следующими показателями:      </w:t>
      </w:r>
    </w:p>
    <w:p w:rsidR="007F4D89" w:rsidRPr="00A1420B" w:rsidRDefault="007F4D89" w:rsidP="007F4D89">
      <w:pPr>
        <w:jc w:val="both"/>
        <w:rPr>
          <w:bCs/>
          <w:sz w:val="28"/>
          <w:szCs w:val="28"/>
        </w:rPr>
      </w:pPr>
      <w:r w:rsidRPr="00A1420B">
        <w:rPr>
          <w:sz w:val="28"/>
          <w:szCs w:val="28"/>
        </w:rPr>
        <w:t xml:space="preserve">                                                                                                    </w:t>
      </w:r>
    </w:p>
    <w:tbl>
      <w:tblPr>
        <w:tblW w:w="0" w:type="auto"/>
        <w:tblInd w:w="-15" w:type="dxa"/>
        <w:tblLayout w:type="fixed"/>
        <w:tblLook w:val="0000"/>
      </w:tblPr>
      <w:tblGrid>
        <w:gridCol w:w="3954"/>
        <w:gridCol w:w="1294"/>
        <w:gridCol w:w="1289"/>
        <w:gridCol w:w="1800"/>
        <w:gridCol w:w="1830"/>
      </w:tblGrid>
      <w:tr w:rsidR="007F4D89" w:rsidRPr="00A1420B" w:rsidTr="009E02F4">
        <w:trPr>
          <w:trHeight w:val="23"/>
        </w:trPr>
        <w:tc>
          <w:tcPr>
            <w:tcW w:w="395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F4D89" w:rsidRPr="00A1420B" w:rsidRDefault="007F4D89" w:rsidP="009E02F4">
            <w:pPr>
              <w:jc w:val="both"/>
              <w:rPr>
                <w:bCs/>
                <w:sz w:val="28"/>
                <w:szCs w:val="28"/>
              </w:rPr>
            </w:pPr>
            <w:r w:rsidRPr="00A1420B">
              <w:rPr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6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D89" w:rsidRPr="00A1420B" w:rsidRDefault="007F4D89" w:rsidP="009E02F4">
            <w:pPr>
              <w:jc w:val="both"/>
              <w:rPr>
                <w:bCs/>
                <w:sz w:val="28"/>
                <w:szCs w:val="28"/>
              </w:rPr>
            </w:pPr>
            <w:r w:rsidRPr="00A1420B">
              <w:rPr>
                <w:bCs/>
                <w:sz w:val="28"/>
                <w:szCs w:val="28"/>
              </w:rPr>
              <w:t>Факт</w:t>
            </w:r>
          </w:p>
        </w:tc>
      </w:tr>
      <w:tr w:rsidR="007F4D89" w:rsidRPr="00A1420B" w:rsidTr="009E02F4">
        <w:trPr>
          <w:trHeight w:val="23"/>
        </w:trPr>
        <w:tc>
          <w:tcPr>
            <w:tcW w:w="395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D89" w:rsidRPr="00A1420B" w:rsidRDefault="007F4D89" w:rsidP="009E02F4">
            <w:pPr>
              <w:snapToGri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D89" w:rsidRPr="00A1420B" w:rsidRDefault="007F4D89" w:rsidP="009E02F4">
            <w:pPr>
              <w:jc w:val="both"/>
              <w:rPr>
                <w:bCs/>
                <w:sz w:val="28"/>
                <w:szCs w:val="28"/>
              </w:rPr>
            </w:pPr>
            <w:r w:rsidRPr="00A1420B">
              <w:rPr>
                <w:bCs/>
                <w:sz w:val="28"/>
                <w:szCs w:val="28"/>
              </w:rPr>
              <w:t>2013 г.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D89" w:rsidRPr="00A1420B" w:rsidRDefault="007F4D89" w:rsidP="009E02F4">
            <w:pPr>
              <w:jc w:val="both"/>
              <w:rPr>
                <w:bCs/>
                <w:sz w:val="28"/>
                <w:szCs w:val="28"/>
              </w:rPr>
            </w:pPr>
            <w:r w:rsidRPr="00A1420B">
              <w:rPr>
                <w:bCs/>
                <w:sz w:val="28"/>
                <w:szCs w:val="28"/>
              </w:rPr>
              <w:t>2014 г.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D89" w:rsidRPr="00A1420B" w:rsidRDefault="007F4D89" w:rsidP="009E02F4">
            <w:pPr>
              <w:jc w:val="both"/>
              <w:rPr>
                <w:bCs/>
                <w:sz w:val="28"/>
                <w:szCs w:val="28"/>
              </w:rPr>
            </w:pPr>
            <w:r w:rsidRPr="00A1420B">
              <w:rPr>
                <w:bCs/>
                <w:sz w:val="28"/>
                <w:szCs w:val="28"/>
              </w:rPr>
              <w:t>2015 г.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D89" w:rsidRPr="00A1420B" w:rsidRDefault="007F4D89" w:rsidP="009E02F4">
            <w:pPr>
              <w:jc w:val="both"/>
              <w:rPr>
                <w:sz w:val="28"/>
                <w:szCs w:val="28"/>
              </w:rPr>
            </w:pPr>
            <w:r w:rsidRPr="00A1420B">
              <w:rPr>
                <w:bCs/>
                <w:sz w:val="28"/>
                <w:szCs w:val="28"/>
              </w:rPr>
              <w:t>2016 г.</w:t>
            </w:r>
          </w:p>
        </w:tc>
      </w:tr>
      <w:tr w:rsidR="007F4D89" w:rsidRPr="00A1420B" w:rsidTr="009E02F4">
        <w:trPr>
          <w:trHeight w:val="23"/>
        </w:trPr>
        <w:tc>
          <w:tcPr>
            <w:tcW w:w="3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F4D89" w:rsidRPr="00A1420B" w:rsidRDefault="007F4D89" w:rsidP="009E02F4">
            <w:pPr>
              <w:jc w:val="both"/>
              <w:rPr>
                <w:sz w:val="28"/>
                <w:szCs w:val="28"/>
              </w:rPr>
            </w:pPr>
            <w:r w:rsidRPr="00A1420B">
              <w:rPr>
                <w:sz w:val="28"/>
                <w:szCs w:val="28"/>
              </w:rPr>
              <w:t>Численность населения поселения, человек</w:t>
            </w: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D89" w:rsidRPr="00A1420B" w:rsidRDefault="007F4D89" w:rsidP="009E02F4">
            <w:pPr>
              <w:jc w:val="both"/>
              <w:rPr>
                <w:sz w:val="28"/>
                <w:szCs w:val="28"/>
              </w:rPr>
            </w:pPr>
            <w:r w:rsidRPr="00A1420B">
              <w:rPr>
                <w:sz w:val="28"/>
                <w:szCs w:val="28"/>
              </w:rPr>
              <w:t>798</w:t>
            </w:r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D89" w:rsidRPr="00A1420B" w:rsidRDefault="007F4D89" w:rsidP="009E02F4">
            <w:pPr>
              <w:jc w:val="both"/>
              <w:rPr>
                <w:sz w:val="28"/>
                <w:szCs w:val="28"/>
              </w:rPr>
            </w:pPr>
            <w:r w:rsidRPr="00A1420B">
              <w:rPr>
                <w:sz w:val="28"/>
                <w:szCs w:val="28"/>
              </w:rPr>
              <w:t>781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4D89" w:rsidRPr="00A1420B" w:rsidRDefault="007F4D89" w:rsidP="009E02F4">
            <w:pPr>
              <w:jc w:val="both"/>
              <w:rPr>
                <w:sz w:val="28"/>
                <w:szCs w:val="28"/>
              </w:rPr>
            </w:pPr>
            <w:r w:rsidRPr="00A1420B">
              <w:rPr>
                <w:sz w:val="28"/>
                <w:szCs w:val="28"/>
              </w:rPr>
              <w:t>776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D89" w:rsidRPr="00A1420B" w:rsidRDefault="007F4D89" w:rsidP="009E02F4">
            <w:pPr>
              <w:jc w:val="both"/>
              <w:rPr>
                <w:sz w:val="28"/>
                <w:szCs w:val="28"/>
              </w:rPr>
            </w:pPr>
            <w:r w:rsidRPr="00A1420B">
              <w:rPr>
                <w:sz w:val="28"/>
                <w:szCs w:val="28"/>
              </w:rPr>
              <w:t>774</w:t>
            </w:r>
          </w:p>
        </w:tc>
      </w:tr>
    </w:tbl>
    <w:p w:rsidR="007F4D89" w:rsidRPr="00A1420B" w:rsidRDefault="007F4D89" w:rsidP="007F4D89">
      <w:pPr>
        <w:jc w:val="both"/>
        <w:rPr>
          <w:sz w:val="28"/>
          <w:szCs w:val="28"/>
        </w:rPr>
      </w:pPr>
      <w:r w:rsidRPr="00A1420B">
        <w:rPr>
          <w:sz w:val="28"/>
          <w:szCs w:val="28"/>
        </w:rPr>
        <w:t xml:space="preserve">     </w:t>
      </w:r>
      <w:r w:rsidRPr="00A1420B">
        <w:rPr>
          <w:sz w:val="28"/>
          <w:szCs w:val="28"/>
        </w:rPr>
        <w:tab/>
      </w:r>
    </w:p>
    <w:p w:rsidR="007F4D89" w:rsidRPr="00CE5EAE" w:rsidRDefault="007F4D89" w:rsidP="007F4D89">
      <w:pPr>
        <w:pStyle w:val="2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1420B">
        <w:rPr>
          <w:rFonts w:ascii="Times New Roman" w:hAnsi="Times New Roman"/>
          <w:sz w:val="28"/>
          <w:szCs w:val="28"/>
        </w:rPr>
        <w:t>Для достижения целей Программы принимается</w:t>
      </w:r>
      <w:r w:rsidRPr="00CE5EAE">
        <w:rPr>
          <w:rFonts w:ascii="Times New Roman" w:hAnsi="Times New Roman"/>
          <w:sz w:val="28"/>
          <w:szCs w:val="28"/>
        </w:rPr>
        <w:t xml:space="preserve"> условие, при котором численность жителей и хозяйствующих субъектов имеет тенденцию роста.</w:t>
      </w:r>
    </w:p>
    <w:p w:rsidR="007F4D89" w:rsidRDefault="007F4D89" w:rsidP="007F4D89">
      <w:pPr>
        <w:pStyle w:val="21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7F4D89" w:rsidRPr="00CE5EAE" w:rsidRDefault="007F4D89" w:rsidP="007F4D89">
      <w:pPr>
        <w:pStyle w:val="21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7F4D89" w:rsidRPr="00CE5EAE" w:rsidRDefault="007F4D89" w:rsidP="007F4D89">
      <w:pPr>
        <w:shd w:val="clear" w:color="auto" w:fill="FFFFFF"/>
        <w:jc w:val="center"/>
        <w:rPr>
          <w:bCs/>
          <w:sz w:val="28"/>
          <w:szCs w:val="28"/>
        </w:rPr>
      </w:pPr>
      <w:r w:rsidRPr="00CE5EAE">
        <w:rPr>
          <w:bCs/>
          <w:sz w:val="28"/>
          <w:szCs w:val="28"/>
        </w:rPr>
        <w:t>2. Основные цели и задачи, сроки и этапы реализации  Программы</w:t>
      </w:r>
    </w:p>
    <w:p w:rsidR="007F4D89" w:rsidRPr="00CE5EAE" w:rsidRDefault="007F4D89" w:rsidP="007F4D89">
      <w:pPr>
        <w:pStyle w:val="a3"/>
        <w:spacing w:after="0"/>
        <w:jc w:val="both"/>
        <w:rPr>
          <w:bCs/>
          <w:szCs w:val="28"/>
        </w:rPr>
      </w:pPr>
    </w:p>
    <w:p w:rsidR="007F4D89" w:rsidRPr="00CE5EAE" w:rsidRDefault="007F4D89" w:rsidP="007F4D89">
      <w:pPr>
        <w:pStyle w:val="a3"/>
        <w:spacing w:after="0"/>
        <w:jc w:val="both"/>
        <w:rPr>
          <w:szCs w:val="28"/>
        </w:rPr>
      </w:pPr>
      <w:r>
        <w:rPr>
          <w:rFonts w:eastAsia="Arial"/>
          <w:szCs w:val="28"/>
        </w:rPr>
        <w:t xml:space="preserve">       2.1 </w:t>
      </w:r>
      <w:r w:rsidRPr="00CE5EAE">
        <w:rPr>
          <w:rFonts w:eastAsia="Arial"/>
          <w:szCs w:val="28"/>
        </w:rPr>
        <w:t xml:space="preserve">Основной целью Программы является создание условий для приведения объектов транспортной инфраструктуры в соответствие со стандартами качества, обеспечивающими комфортные условия для проживания граждан и улучшения экологической обстановки на территории   </w:t>
      </w:r>
      <w:r>
        <w:rPr>
          <w:rFonts w:eastAsia="Arial"/>
          <w:szCs w:val="28"/>
        </w:rPr>
        <w:t>Староирюкского</w:t>
      </w:r>
      <w:r w:rsidRPr="00CE5EAE">
        <w:rPr>
          <w:rFonts w:eastAsia="Arial"/>
          <w:szCs w:val="28"/>
        </w:rPr>
        <w:t xml:space="preserve"> сельского поселения.</w:t>
      </w:r>
    </w:p>
    <w:p w:rsidR="007F4D89" w:rsidRPr="00CE5EAE" w:rsidRDefault="007F4D89" w:rsidP="007F4D89">
      <w:pPr>
        <w:pStyle w:val="ConsPlusNormal0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В </w:t>
      </w:r>
      <w:r w:rsidRPr="00CE5EAE">
        <w:rPr>
          <w:rFonts w:ascii="Times New Roman" w:hAnsi="Times New Roman" w:cs="Times New Roman"/>
          <w:sz w:val="28"/>
          <w:szCs w:val="28"/>
        </w:rPr>
        <w:t>рамках данной Программы должны быть созданы условия, обеспечивающие привлечение средств внебюджетных источников для модернизации объектов транспортной инфраструктуры.</w:t>
      </w:r>
    </w:p>
    <w:p w:rsidR="007F4D89" w:rsidRPr="00CE5EAE" w:rsidRDefault="007F4D89" w:rsidP="007F4D89">
      <w:pPr>
        <w:pStyle w:val="ConsPlusNormal0"/>
        <w:widowControl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5E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4D89" w:rsidRPr="00CE5EAE" w:rsidRDefault="007F4D89" w:rsidP="007F4D89">
      <w:pPr>
        <w:pStyle w:val="a3"/>
        <w:tabs>
          <w:tab w:val="left" w:pos="567"/>
        </w:tabs>
        <w:spacing w:after="0"/>
        <w:jc w:val="both"/>
        <w:rPr>
          <w:szCs w:val="28"/>
        </w:rPr>
      </w:pPr>
      <w:r>
        <w:rPr>
          <w:bCs/>
          <w:szCs w:val="28"/>
        </w:rPr>
        <w:t xml:space="preserve">       2.2   </w:t>
      </w:r>
      <w:r w:rsidRPr="00CE5EAE">
        <w:rPr>
          <w:bCs/>
          <w:szCs w:val="28"/>
        </w:rPr>
        <w:t>Основные задачи Программы</w:t>
      </w:r>
    </w:p>
    <w:p w:rsidR="007F4D89" w:rsidRPr="00CE5EAE" w:rsidRDefault="007F4D89" w:rsidP="007F4D89">
      <w:pPr>
        <w:pStyle w:val="ConsPlusNormal0"/>
        <w:widowControl/>
        <w:suppressAutoHyphens/>
        <w:autoSpaceDN/>
        <w:adjustRightInd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М</w:t>
      </w:r>
      <w:r w:rsidRPr="00CE5EAE">
        <w:rPr>
          <w:rFonts w:ascii="Times New Roman" w:hAnsi="Times New Roman" w:cs="Times New Roman"/>
          <w:sz w:val="28"/>
          <w:szCs w:val="28"/>
        </w:rPr>
        <w:t>одернизация, ремонт, реконструкция, строительство объектов благоустройства и дорожного хозяйства;</w:t>
      </w:r>
    </w:p>
    <w:p w:rsidR="007F4D89" w:rsidRPr="00CE5EAE" w:rsidRDefault="007F4D89" w:rsidP="007F4D89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E5EAE">
        <w:rPr>
          <w:rFonts w:ascii="Times New Roman" w:hAnsi="Times New Roman" w:cs="Times New Roman"/>
          <w:sz w:val="28"/>
          <w:szCs w:val="28"/>
        </w:rPr>
        <w:t>Бюджетные средства, направляемые на реализацию программы, должны быть предназначены для реализации проектов модернизации объектов транспортной инфраструктуры и дорожного хозяйства, связанных с ремонтом, реконструкцией существующих объектов, а также со строительством новых объектов.</w:t>
      </w:r>
    </w:p>
    <w:p w:rsidR="007F4D89" w:rsidRPr="00CE5EAE" w:rsidRDefault="007F4D89" w:rsidP="007F4D89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F4D89" w:rsidRDefault="007F4D89" w:rsidP="007F4D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2.3 </w:t>
      </w:r>
      <w:r w:rsidRPr="00CE5EAE">
        <w:rPr>
          <w:sz w:val="28"/>
          <w:szCs w:val="28"/>
        </w:rPr>
        <w:t xml:space="preserve"> Сроки и этапы реализации программы</w:t>
      </w:r>
    </w:p>
    <w:p w:rsidR="007F4D89" w:rsidRPr="00CE5EAE" w:rsidRDefault="007F4D89" w:rsidP="007F4D89">
      <w:pPr>
        <w:jc w:val="both"/>
        <w:rPr>
          <w:sz w:val="28"/>
          <w:szCs w:val="28"/>
        </w:rPr>
      </w:pPr>
    </w:p>
    <w:p w:rsidR="007F4D89" w:rsidRPr="00CE5EAE" w:rsidRDefault="007F4D89" w:rsidP="007F4D89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E5EAE">
        <w:rPr>
          <w:rFonts w:ascii="Times New Roman" w:hAnsi="Times New Roman" w:cs="Times New Roman"/>
          <w:sz w:val="28"/>
          <w:szCs w:val="28"/>
        </w:rPr>
        <w:t>Срок действия программы 2017 – 2021 годы.  Реализация программы будет осуществляться весь период.</w:t>
      </w:r>
    </w:p>
    <w:p w:rsidR="007F4D89" w:rsidRPr="00CE5EAE" w:rsidRDefault="007F4D89" w:rsidP="007F4D89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F4D89" w:rsidRPr="00CE5EAE" w:rsidRDefault="007F4D89" w:rsidP="007F4D89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E5EAE">
        <w:rPr>
          <w:rFonts w:ascii="Times New Roman" w:hAnsi="Times New Roman" w:cs="Times New Roman"/>
          <w:sz w:val="28"/>
          <w:szCs w:val="28"/>
        </w:rPr>
        <w:t>3. Мероприятия по развитию системы транспортной инфраструктуры, целевые индикаторы</w:t>
      </w:r>
    </w:p>
    <w:p w:rsidR="007F4D89" w:rsidRPr="00CE5EAE" w:rsidRDefault="007F4D89" w:rsidP="007F4D89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F4D89" w:rsidRPr="00CE5EAE" w:rsidRDefault="007F4D89" w:rsidP="007F4D89">
      <w:pPr>
        <w:pStyle w:val="ConsPlusNormal0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CE5EAE">
        <w:rPr>
          <w:rFonts w:ascii="Times New Roman" w:hAnsi="Times New Roman" w:cs="Times New Roman"/>
          <w:sz w:val="28"/>
          <w:szCs w:val="28"/>
        </w:rPr>
        <w:t xml:space="preserve"> 3.1. Общие положения</w:t>
      </w:r>
    </w:p>
    <w:p w:rsidR="007F4D89" w:rsidRPr="00CE5EAE" w:rsidRDefault="007F4D89" w:rsidP="007F4D89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F4D89" w:rsidRPr="00296CEE" w:rsidRDefault="007F4D89" w:rsidP="007F4D89">
      <w:pPr>
        <w:tabs>
          <w:tab w:val="num" w:pos="0"/>
          <w:tab w:val="left" w:pos="851"/>
        </w:tabs>
        <w:suppressAutoHyphens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96CEE">
        <w:rPr>
          <w:sz w:val="28"/>
          <w:szCs w:val="28"/>
        </w:rPr>
        <w:t>Основными факторами, определяющими направления разработки Программы, являются:</w:t>
      </w:r>
    </w:p>
    <w:p w:rsidR="007F4D89" w:rsidRPr="00CE5EAE" w:rsidRDefault="007F4D89" w:rsidP="007F4D89">
      <w:pPr>
        <w:pStyle w:val="a7"/>
        <w:tabs>
          <w:tab w:val="left" w:pos="851"/>
        </w:tabs>
        <w:ind w:left="0"/>
        <w:jc w:val="both"/>
        <w:rPr>
          <w:sz w:val="28"/>
          <w:szCs w:val="28"/>
        </w:rPr>
      </w:pPr>
      <w:r w:rsidRPr="00CE5EAE">
        <w:rPr>
          <w:sz w:val="28"/>
          <w:szCs w:val="28"/>
        </w:rPr>
        <w:t>-</w:t>
      </w:r>
      <w:r w:rsidRPr="00CE5EAE">
        <w:rPr>
          <w:sz w:val="28"/>
          <w:szCs w:val="28"/>
        </w:rPr>
        <w:tab/>
        <w:t>тенденции социально-экономического развития поселения, характеризующиеся незначительным повышением численности населения, развитием рынка жилья, сфер обслуживания и промышленности;</w:t>
      </w:r>
    </w:p>
    <w:p w:rsidR="007F4D89" w:rsidRPr="00CE5EAE" w:rsidRDefault="007F4D89" w:rsidP="007F4D89">
      <w:pPr>
        <w:pStyle w:val="a7"/>
        <w:tabs>
          <w:tab w:val="left" w:pos="851"/>
        </w:tabs>
        <w:ind w:left="0"/>
        <w:jc w:val="both"/>
        <w:rPr>
          <w:sz w:val="28"/>
          <w:szCs w:val="28"/>
        </w:rPr>
      </w:pPr>
      <w:r w:rsidRPr="00CE5EAE">
        <w:rPr>
          <w:sz w:val="28"/>
          <w:szCs w:val="28"/>
        </w:rPr>
        <w:t>-</w:t>
      </w:r>
      <w:r w:rsidRPr="00CE5EAE">
        <w:rPr>
          <w:sz w:val="28"/>
          <w:szCs w:val="28"/>
        </w:rPr>
        <w:tab/>
        <w:t>состояние существующей системы  транспортной инфраструктуры</w:t>
      </w:r>
      <w:r w:rsidRPr="00CE5EAE">
        <w:rPr>
          <w:sz w:val="28"/>
          <w:szCs w:val="28"/>
        </w:rPr>
        <w:tab/>
        <w:t>.</w:t>
      </w:r>
    </w:p>
    <w:p w:rsidR="007F4D89" w:rsidRPr="00CE5EAE" w:rsidRDefault="007F4D89" w:rsidP="007F4D89">
      <w:pPr>
        <w:pStyle w:val="a7"/>
        <w:tabs>
          <w:tab w:val="left" w:pos="851"/>
        </w:tabs>
        <w:suppressAutoHyphens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E5EAE">
        <w:rPr>
          <w:sz w:val="28"/>
          <w:szCs w:val="28"/>
        </w:rPr>
        <w:t xml:space="preserve">Мероприятия разрабатывались исходя из целевых индикаторов, представляющих собой доступные наблюдению и измерению характеристики состояния и развития системы транспортной инфраструктуры. </w:t>
      </w:r>
    </w:p>
    <w:p w:rsidR="007F4D89" w:rsidRPr="00CE5EAE" w:rsidRDefault="007F4D89" w:rsidP="007F4D89">
      <w:pPr>
        <w:pStyle w:val="a7"/>
        <w:tabs>
          <w:tab w:val="left" w:pos="851"/>
        </w:tabs>
        <w:suppressAutoHyphens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CE5EAE">
        <w:rPr>
          <w:sz w:val="28"/>
          <w:szCs w:val="28"/>
        </w:rPr>
        <w:t xml:space="preserve">Разработанные программные мероприятия систематизированы по степени их актуальности. </w:t>
      </w:r>
    </w:p>
    <w:p w:rsidR="007F4D89" w:rsidRPr="00CE5EAE" w:rsidRDefault="007F4D89" w:rsidP="007F4D89">
      <w:pPr>
        <w:pStyle w:val="a7"/>
        <w:tabs>
          <w:tab w:val="left" w:pos="851"/>
        </w:tabs>
        <w:suppressAutoHyphens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CE5EAE">
        <w:rPr>
          <w:sz w:val="28"/>
          <w:szCs w:val="28"/>
        </w:rPr>
        <w:t>Список мероприятий на конкретном объекте детализируется после разработки проектно-сметной документации.</w:t>
      </w:r>
    </w:p>
    <w:p w:rsidR="007F4D89" w:rsidRPr="00CE5EAE" w:rsidRDefault="007F4D89" w:rsidP="007F4D89">
      <w:pPr>
        <w:pStyle w:val="a7"/>
        <w:tabs>
          <w:tab w:val="left" w:pos="851"/>
        </w:tabs>
        <w:suppressAutoHyphens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CE5EAE">
        <w:rPr>
          <w:sz w:val="28"/>
          <w:szCs w:val="28"/>
        </w:rPr>
        <w:t>Стоимость мероприятий определена ориентировочно, основываясь на стоимости  уже проведенных аналогичных мероприятий.</w:t>
      </w:r>
    </w:p>
    <w:p w:rsidR="007F4D89" w:rsidRPr="00CE5EAE" w:rsidRDefault="007F4D89" w:rsidP="007F4D89">
      <w:pPr>
        <w:pStyle w:val="a7"/>
        <w:tabs>
          <w:tab w:val="left" w:pos="851"/>
        </w:tabs>
        <w:suppressAutoHyphens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CE5EAE">
        <w:rPr>
          <w:sz w:val="28"/>
          <w:szCs w:val="28"/>
        </w:rPr>
        <w:t xml:space="preserve">Источниками финансирования мероприятий Программы являются средства бюджета </w:t>
      </w:r>
      <w:r>
        <w:rPr>
          <w:sz w:val="28"/>
          <w:szCs w:val="28"/>
        </w:rPr>
        <w:t>Староирюкского</w:t>
      </w:r>
      <w:r w:rsidRPr="00CE5EAE">
        <w:rPr>
          <w:sz w:val="28"/>
          <w:szCs w:val="28"/>
        </w:rPr>
        <w:t xml:space="preserve"> сельского поселения, а также внебюджетные источники. </w:t>
      </w:r>
    </w:p>
    <w:p w:rsidR="007F4D89" w:rsidRPr="00CE5EAE" w:rsidRDefault="007F4D89" w:rsidP="007F4D89">
      <w:pPr>
        <w:pStyle w:val="a7"/>
        <w:tabs>
          <w:tab w:val="left" w:pos="851"/>
        </w:tabs>
        <w:suppressAutoHyphens/>
        <w:ind w:left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E5EAE">
        <w:rPr>
          <w:sz w:val="28"/>
          <w:szCs w:val="28"/>
        </w:rPr>
        <w:t>Перечень программных мероприятий приведен в приложении № 1 к Программе.</w:t>
      </w:r>
    </w:p>
    <w:p w:rsidR="007F4D89" w:rsidRPr="00CE5EAE" w:rsidRDefault="007F4D89" w:rsidP="007F4D89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F4D89" w:rsidRPr="00CE5EAE" w:rsidRDefault="007F4D89" w:rsidP="007F4D89">
      <w:pPr>
        <w:tabs>
          <w:tab w:val="left" w:pos="567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3.2 </w:t>
      </w:r>
      <w:r w:rsidRPr="00CE5EAE">
        <w:rPr>
          <w:sz w:val="28"/>
          <w:szCs w:val="28"/>
        </w:rPr>
        <w:t>Система дорожной деятельности</w:t>
      </w:r>
    </w:p>
    <w:p w:rsidR="007F4D89" w:rsidRPr="00CE5EAE" w:rsidRDefault="007F4D89" w:rsidP="007F4D89">
      <w:pPr>
        <w:jc w:val="both"/>
        <w:rPr>
          <w:sz w:val="28"/>
          <w:szCs w:val="28"/>
        </w:rPr>
      </w:pPr>
      <w:r w:rsidRPr="00CE5EAE">
        <w:rPr>
          <w:sz w:val="28"/>
          <w:szCs w:val="28"/>
        </w:rPr>
        <w:lastRenderedPageBreak/>
        <w:t>Основные целевые индикаторы реализации мероприятий Программы:</w:t>
      </w:r>
    </w:p>
    <w:p w:rsidR="007F4D89" w:rsidRPr="00CE5EAE" w:rsidRDefault="007F4D89" w:rsidP="007F4D89">
      <w:pPr>
        <w:numPr>
          <w:ilvl w:val="0"/>
          <w:numId w:val="1"/>
        </w:numPr>
        <w:tabs>
          <w:tab w:val="num" w:pos="0"/>
        </w:tabs>
        <w:suppressAutoHyphens/>
        <w:jc w:val="both"/>
        <w:rPr>
          <w:sz w:val="28"/>
          <w:szCs w:val="28"/>
        </w:rPr>
      </w:pPr>
      <w:r w:rsidRPr="00CE5EAE">
        <w:rPr>
          <w:sz w:val="28"/>
          <w:szCs w:val="28"/>
        </w:rPr>
        <w:t>Содержание дорог в требуемом техническом состоянии;</w:t>
      </w:r>
    </w:p>
    <w:p w:rsidR="007F4D89" w:rsidRPr="00CE5EAE" w:rsidRDefault="007F4D89" w:rsidP="007F4D89">
      <w:pPr>
        <w:numPr>
          <w:ilvl w:val="0"/>
          <w:numId w:val="1"/>
        </w:numPr>
        <w:tabs>
          <w:tab w:val="num" w:pos="0"/>
        </w:tabs>
        <w:suppressAutoHyphens/>
        <w:jc w:val="both"/>
        <w:rPr>
          <w:sz w:val="28"/>
          <w:szCs w:val="28"/>
        </w:rPr>
      </w:pPr>
      <w:r w:rsidRPr="00CE5EAE">
        <w:rPr>
          <w:sz w:val="28"/>
          <w:szCs w:val="28"/>
        </w:rPr>
        <w:t>Обеспечение безопасности дорожного движения.</w:t>
      </w:r>
    </w:p>
    <w:p w:rsidR="007F4D89" w:rsidRPr="00CE5EAE" w:rsidRDefault="007F4D89" w:rsidP="007F4D89">
      <w:pPr>
        <w:jc w:val="both"/>
        <w:rPr>
          <w:sz w:val="28"/>
          <w:szCs w:val="28"/>
        </w:rPr>
      </w:pPr>
    </w:p>
    <w:p w:rsidR="007F4D89" w:rsidRPr="00CE5EAE" w:rsidRDefault="007F4D89" w:rsidP="007F4D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E5EAE">
        <w:rPr>
          <w:sz w:val="28"/>
          <w:szCs w:val="28"/>
        </w:rPr>
        <w:t xml:space="preserve">3.3. Механизм реализации  Программы и </w:t>
      </w:r>
      <w:proofErr w:type="gramStart"/>
      <w:r w:rsidRPr="00CE5EAE">
        <w:rPr>
          <w:sz w:val="28"/>
          <w:szCs w:val="28"/>
        </w:rPr>
        <w:t>контроль за</w:t>
      </w:r>
      <w:proofErr w:type="gramEnd"/>
      <w:r w:rsidRPr="00CE5EAE">
        <w:rPr>
          <w:sz w:val="28"/>
          <w:szCs w:val="28"/>
        </w:rPr>
        <w:t xml:space="preserve"> ходом ее выполнения</w:t>
      </w:r>
    </w:p>
    <w:p w:rsidR="007F4D89" w:rsidRPr="00CE5EAE" w:rsidRDefault="007F4D89" w:rsidP="007F4D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E5EAE">
        <w:rPr>
          <w:rFonts w:ascii="Times New Roman" w:hAnsi="Times New Roman" w:cs="Times New Roman"/>
          <w:sz w:val="28"/>
          <w:szCs w:val="28"/>
        </w:rPr>
        <w:t xml:space="preserve">Реализация 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E5EAE">
        <w:rPr>
          <w:rFonts w:ascii="Times New Roman" w:hAnsi="Times New Roman" w:cs="Times New Roman"/>
          <w:sz w:val="28"/>
          <w:szCs w:val="28"/>
        </w:rPr>
        <w:t xml:space="preserve">дминистрацией  </w:t>
      </w:r>
      <w:r>
        <w:rPr>
          <w:rFonts w:ascii="Times New Roman" w:hAnsi="Times New Roman" w:cs="Times New Roman"/>
          <w:sz w:val="28"/>
          <w:szCs w:val="28"/>
        </w:rPr>
        <w:t>Староирюкского</w:t>
      </w:r>
      <w:r w:rsidRPr="00CE5EAE">
        <w:rPr>
          <w:rFonts w:ascii="Times New Roman" w:hAnsi="Times New Roman" w:cs="Times New Roman"/>
          <w:sz w:val="28"/>
          <w:szCs w:val="28"/>
        </w:rPr>
        <w:t xml:space="preserve"> сельского поселения. Для решения задач Программы предполагается использовать средства местного бюджета.</w:t>
      </w:r>
    </w:p>
    <w:p w:rsidR="007F4D89" w:rsidRPr="00CE5EAE" w:rsidRDefault="007F4D89" w:rsidP="007F4D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CE5EAE">
        <w:rPr>
          <w:rFonts w:ascii="Times New Roman" w:hAnsi="Times New Roman" w:cs="Times New Roman"/>
          <w:sz w:val="28"/>
          <w:szCs w:val="28"/>
        </w:rPr>
        <w:tab/>
        <w:t xml:space="preserve">В рамках реализации данной Программы в соответствии со стратегическими приоритетами развития </w:t>
      </w:r>
      <w:r>
        <w:rPr>
          <w:rFonts w:ascii="Times New Roman" w:hAnsi="Times New Roman" w:cs="Times New Roman"/>
          <w:sz w:val="28"/>
          <w:szCs w:val="28"/>
        </w:rPr>
        <w:t>Староирюкского</w:t>
      </w:r>
      <w:r w:rsidRPr="00CE5EAE">
        <w:rPr>
          <w:rFonts w:ascii="Times New Roman" w:hAnsi="Times New Roman" w:cs="Times New Roman"/>
          <w:sz w:val="28"/>
          <w:szCs w:val="28"/>
        </w:rPr>
        <w:t xml:space="preserve"> сельского поселения, генеральным планом, основными направлениями сохранения и развития социальной инфраструктуры будет осуществляться мониторинг проведенных мероприятий и на основе этого осуществляться корректировка мероприятий Программы.</w:t>
      </w:r>
    </w:p>
    <w:p w:rsidR="007F4D89" w:rsidRPr="00CE5EAE" w:rsidRDefault="007F4D89" w:rsidP="007F4D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CE5EAE">
        <w:rPr>
          <w:rFonts w:ascii="Times New Roman" w:hAnsi="Times New Roman" w:cs="Times New Roman"/>
          <w:sz w:val="28"/>
          <w:szCs w:val="28"/>
        </w:rPr>
        <w:t xml:space="preserve">Исполнителями Программы являются администрация </w:t>
      </w:r>
      <w:r>
        <w:rPr>
          <w:rFonts w:ascii="Times New Roman" w:hAnsi="Times New Roman" w:cs="Times New Roman"/>
          <w:sz w:val="28"/>
          <w:szCs w:val="28"/>
        </w:rPr>
        <w:t>Староирюкского</w:t>
      </w:r>
      <w:r w:rsidRPr="00CE5EA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 w:rsidRPr="00CE5EA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7F4D89" w:rsidRPr="00CE5EAE" w:rsidRDefault="007F4D89" w:rsidP="007F4D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CE5EA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E5EAE">
        <w:rPr>
          <w:rFonts w:ascii="Times New Roman" w:hAnsi="Times New Roman" w:cs="Times New Roman"/>
          <w:sz w:val="28"/>
          <w:szCs w:val="28"/>
        </w:rPr>
        <w:t xml:space="preserve"> реализацией Программы осуществляет администрация  </w:t>
      </w:r>
      <w:r>
        <w:rPr>
          <w:rFonts w:ascii="Times New Roman" w:hAnsi="Times New Roman" w:cs="Times New Roman"/>
          <w:sz w:val="28"/>
          <w:szCs w:val="28"/>
        </w:rPr>
        <w:t>Староирюкского</w:t>
      </w:r>
      <w:r w:rsidRPr="00CE5EAE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7F4D89" w:rsidRDefault="007F4D89" w:rsidP="007F4D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CE5EAE">
        <w:rPr>
          <w:rFonts w:ascii="Times New Roman" w:hAnsi="Times New Roman" w:cs="Times New Roman"/>
          <w:sz w:val="28"/>
          <w:szCs w:val="28"/>
        </w:rPr>
        <w:t xml:space="preserve">Изменения в Программе и сроки ее реализации, а также объемы финансирования из местного бюджета могут быть пересмотрены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E5EAE">
        <w:rPr>
          <w:rFonts w:ascii="Times New Roman" w:hAnsi="Times New Roman" w:cs="Times New Roman"/>
          <w:sz w:val="28"/>
          <w:szCs w:val="28"/>
        </w:rPr>
        <w:t>дминистрацией поселения по ее инициативе или по предложению организаций в части изменения сроков реализации и мероприятий Программы.</w:t>
      </w:r>
    </w:p>
    <w:p w:rsidR="007F4D89" w:rsidRPr="00CE5EAE" w:rsidRDefault="007F4D89" w:rsidP="007F4D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F4D89" w:rsidRDefault="007F4D89" w:rsidP="007F4D89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E5EAE">
        <w:rPr>
          <w:sz w:val="28"/>
          <w:szCs w:val="28"/>
        </w:rPr>
        <w:t>4. Оценка эффективности реализации Программы</w:t>
      </w:r>
    </w:p>
    <w:p w:rsidR="007F4D89" w:rsidRPr="00CE5EAE" w:rsidRDefault="007F4D89" w:rsidP="007F4D89">
      <w:pPr>
        <w:tabs>
          <w:tab w:val="left" w:pos="567"/>
        </w:tabs>
        <w:jc w:val="both"/>
        <w:rPr>
          <w:sz w:val="28"/>
          <w:szCs w:val="28"/>
        </w:rPr>
      </w:pPr>
    </w:p>
    <w:p w:rsidR="007F4D89" w:rsidRPr="00CE5EAE" w:rsidRDefault="007F4D89" w:rsidP="007F4D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E5EAE">
        <w:rPr>
          <w:sz w:val="28"/>
          <w:szCs w:val="28"/>
        </w:rPr>
        <w:t>Основными результатами реализации мероприятий являются:</w:t>
      </w:r>
    </w:p>
    <w:p w:rsidR="007F4D89" w:rsidRPr="00CE5EAE" w:rsidRDefault="007F4D89" w:rsidP="007F4D89">
      <w:pPr>
        <w:jc w:val="both"/>
        <w:rPr>
          <w:sz w:val="28"/>
          <w:szCs w:val="28"/>
        </w:rPr>
      </w:pPr>
      <w:r w:rsidRPr="00CE5EAE">
        <w:rPr>
          <w:sz w:val="28"/>
          <w:szCs w:val="28"/>
        </w:rPr>
        <w:t xml:space="preserve">- модернизация и обновление  транспортной инфраструктуры поселения; </w:t>
      </w:r>
    </w:p>
    <w:p w:rsidR="007F4D89" w:rsidRPr="00CE5EAE" w:rsidRDefault="007F4D89" w:rsidP="007F4D89">
      <w:pPr>
        <w:jc w:val="both"/>
        <w:rPr>
          <w:sz w:val="28"/>
          <w:szCs w:val="28"/>
        </w:rPr>
      </w:pPr>
      <w:r w:rsidRPr="00CE5EAE">
        <w:rPr>
          <w:sz w:val="28"/>
          <w:szCs w:val="28"/>
        </w:rPr>
        <w:t>- устранение причин возникновения аварийных ситуаций, угрожающих жизнедеятельности человека;</w:t>
      </w:r>
    </w:p>
    <w:p w:rsidR="007F4D89" w:rsidRPr="00CE5EAE" w:rsidRDefault="007F4D89" w:rsidP="007F4D89">
      <w:pPr>
        <w:jc w:val="both"/>
        <w:rPr>
          <w:sz w:val="28"/>
          <w:szCs w:val="28"/>
        </w:rPr>
      </w:pPr>
      <w:r w:rsidRPr="00CE5EAE">
        <w:rPr>
          <w:sz w:val="28"/>
          <w:szCs w:val="28"/>
        </w:rPr>
        <w:t>- повышение комфортности и безопасности жизнедеятельности населения.</w:t>
      </w:r>
    </w:p>
    <w:p w:rsidR="007F4D89" w:rsidRPr="00CE5EAE" w:rsidRDefault="007F4D89" w:rsidP="007F4D89">
      <w:pPr>
        <w:jc w:val="both"/>
        <w:rPr>
          <w:sz w:val="28"/>
          <w:szCs w:val="28"/>
        </w:rPr>
      </w:pPr>
    </w:p>
    <w:p w:rsidR="007F4D89" w:rsidRPr="00CE5EAE" w:rsidRDefault="007F4D89" w:rsidP="007F4D89">
      <w:pPr>
        <w:tabs>
          <w:tab w:val="left" w:pos="376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______________</w:t>
      </w:r>
    </w:p>
    <w:p w:rsidR="007F4D89" w:rsidRDefault="007F4D89" w:rsidP="007F4D89">
      <w:pPr>
        <w:jc w:val="right"/>
        <w:rPr>
          <w:sz w:val="28"/>
          <w:szCs w:val="28"/>
        </w:rPr>
      </w:pPr>
    </w:p>
    <w:p w:rsidR="007F4D89" w:rsidRDefault="007F4D89" w:rsidP="007F4D89">
      <w:pPr>
        <w:jc w:val="right"/>
        <w:rPr>
          <w:sz w:val="28"/>
          <w:szCs w:val="28"/>
        </w:rPr>
      </w:pPr>
    </w:p>
    <w:p w:rsidR="007F4D89" w:rsidRDefault="007F4D89" w:rsidP="007F4D89">
      <w:pPr>
        <w:jc w:val="right"/>
        <w:rPr>
          <w:sz w:val="28"/>
          <w:szCs w:val="28"/>
        </w:rPr>
      </w:pPr>
    </w:p>
    <w:p w:rsidR="007F4D89" w:rsidRDefault="007F4D89" w:rsidP="007F4D89">
      <w:pPr>
        <w:jc w:val="right"/>
        <w:rPr>
          <w:sz w:val="28"/>
          <w:szCs w:val="28"/>
        </w:rPr>
      </w:pPr>
    </w:p>
    <w:p w:rsidR="007F4D89" w:rsidRDefault="007F4D89" w:rsidP="007F4D89">
      <w:pPr>
        <w:jc w:val="right"/>
        <w:rPr>
          <w:sz w:val="28"/>
          <w:szCs w:val="28"/>
        </w:rPr>
      </w:pPr>
    </w:p>
    <w:p w:rsidR="007F4D89" w:rsidRDefault="007F4D89" w:rsidP="007F4D89">
      <w:pPr>
        <w:jc w:val="right"/>
        <w:rPr>
          <w:sz w:val="28"/>
          <w:szCs w:val="28"/>
        </w:rPr>
      </w:pPr>
      <w:r w:rsidRPr="00CE5EAE">
        <w:rPr>
          <w:sz w:val="28"/>
          <w:szCs w:val="28"/>
        </w:rPr>
        <w:t>Приложение 1</w:t>
      </w:r>
    </w:p>
    <w:p w:rsidR="007F4D89" w:rsidRDefault="007F4D89" w:rsidP="007F4D89">
      <w:pPr>
        <w:tabs>
          <w:tab w:val="left" w:pos="78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к  Программе</w:t>
      </w:r>
    </w:p>
    <w:p w:rsidR="007F4D89" w:rsidRPr="00CE5EAE" w:rsidRDefault="007F4D89" w:rsidP="007F4D89">
      <w:pPr>
        <w:jc w:val="right"/>
        <w:rPr>
          <w:sz w:val="28"/>
          <w:szCs w:val="28"/>
        </w:rPr>
      </w:pPr>
    </w:p>
    <w:p w:rsidR="007F4D89" w:rsidRPr="00CE5EAE" w:rsidRDefault="007F4D89" w:rsidP="007F4D89">
      <w:pPr>
        <w:jc w:val="center"/>
        <w:rPr>
          <w:sz w:val="28"/>
          <w:szCs w:val="28"/>
        </w:rPr>
      </w:pPr>
      <w:r w:rsidRPr="00CE5EAE">
        <w:rPr>
          <w:sz w:val="28"/>
          <w:szCs w:val="28"/>
        </w:rPr>
        <w:t>ПЕРЕЧЕНЬ</w:t>
      </w:r>
    </w:p>
    <w:p w:rsidR="007F4D89" w:rsidRPr="00CE5EAE" w:rsidRDefault="007F4D89" w:rsidP="007F4D89">
      <w:pPr>
        <w:jc w:val="center"/>
        <w:rPr>
          <w:sz w:val="28"/>
          <w:szCs w:val="28"/>
        </w:rPr>
      </w:pPr>
      <w:r w:rsidRPr="00CE5EAE">
        <w:rPr>
          <w:sz w:val="28"/>
          <w:szCs w:val="28"/>
        </w:rPr>
        <w:lastRenderedPageBreak/>
        <w:t xml:space="preserve">программных мероприятий Программы комплексного развития систем транспортной инфраструктуры на территории  </w:t>
      </w:r>
      <w:r>
        <w:rPr>
          <w:sz w:val="28"/>
          <w:szCs w:val="28"/>
        </w:rPr>
        <w:t>Староирюкского</w:t>
      </w:r>
      <w:r w:rsidRPr="00CE5EAE">
        <w:rPr>
          <w:sz w:val="28"/>
          <w:szCs w:val="28"/>
        </w:rPr>
        <w:t xml:space="preserve"> сельского поселения на 2017 – 20</w:t>
      </w:r>
      <w:r>
        <w:rPr>
          <w:sz w:val="28"/>
          <w:szCs w:val="28"/>
        </w:rPr>
        <w:t>20</w:t>
      </w:r>
      <w:r w:rsidRPr="00CE5EAE">
        <w:rPr>
          <w:sz w:val="28"/>
          <w:szCs w:val="28"/>
        </w:rPr>
        <w:t xml:space="preserve"> годы</w:t>
      </w:r>
    </w:p>
    <w:p w:rsidR="007F4D89" w:rsidRPr="00CE5EAE" w:rsidRDefault="007F4D89" w:rsidP="007F4D89">
      <w:pPr>
        <w:jc w:val="both"/>
        <w:rPr>
          <w:sz w:val="28"/>
          <w:szCs w:val="28"/>
        </w:rPr>
      </w:pPr>
    </w:p>
    <w:tbl>
      <w:tblPr>
        <w:tblW w:w="10002" w:type="dxa"/>
        <w:tblInd w:w="-15" w:type="dxa"/>
        <w:tblLayout w:type="fixed"/>
        <w:tblLook w:val="0000"/>
      </w:tblPr>
      <w:tblGrid>
        <w:gridCol w:w="683"/>
        <w:gridCol w:w="3747"/>
        <w:gridCol w:w="1673"/>
        <w:gridCol w:w="1115"/>
        <w:gridCol w:w="2784"/>
      </w:tblGrid>
      <w:tr w:rsidR="007F4D89" w:rsidRPr="00CE5EAE" w:rsidTr="009E02F4">
        <w:trPr>
          <w:trHeight w:val="1401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D89" w:rsidRPr="00CE5EAE" w:rsidRDefault="007F4D89" w:rsidP="009E02F4">
            <w:pPr>
              <w:jc w:val="both"/>
              <w:rPr>
                <w:sz w:val="28"/>
                <w:szCs w:val="28"/>
              </w:rPr>
            </w:pPr>
            <w:r w:rsidRPr="00CE5EAE">
              <w:rPr>
                <w:sz w:val="28"/>
                <w:szCs w:val="28"/>
              </w:rPr>
              <w:t xml:space="preserve">№ </w:t>
            </w:r>
            <w:proofErr w:type="gramStart"/>
            <w:r w:rsidRPr="00CE5EAE">
              <w:rPr>
                <w:sz w:val="28"/>
                <w:szCs w:val="28"/>
              </w:rPr>
              <w:t>п</w:t>
            </w:r>
            <w:proofErr w:type="gramEnd"/>
            <w:r w:rsidRPr="00CE5EAE">
              <w:rPr>
                <w:sz w:val="28"/>
                <w:szCs w:val="28"/>
              </w:rPr>
              <w:t>/п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D89" w:rsidRPr="00CE5EAE" w:rsidRDefault="007F4D89" w:rsidP="009E02F4">
            <w:pPr>
              <w:jc w:val="both"/>
              <w:rPr>
                <w:sz w:val="28"/>
                <w:szCs w:val="28"/>
              </w:rPr>
            </w:pPr>
            <w:r w:rsidRPr="00CE5EAE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D89" w:rsidRPr="00CE5EAE" w:rsidRDefault="007F4D89" w:rsidP="009E02F4">
            <w:pPr>
              <w:jc w:val="both"/>
              <w:rPr>
                <w:sz w:val="28"/>
                <w:szCs w:val="28"/>
              </w:rPr>
            </w:pPr>
            <w:r w:rsidRPr="00CE5EAE">
              <w:rPr>
                <w:sz w:val="28"/>
                <w:szCs w:val="28"/>
              </w:rPr>
              <w:t>Сроки реализации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D89" w:rsidRPr="00CE5EAE" w:rsidRDefault="007F4D89" w:rsidP="009E02F4">
            <w:pPr>
              <w:jc w:val="both"/>
              <w:rPr>
                <w:sz w:val="28"/>
                <w:szCs w:val="28"/>
              </w:rPr>
            </w:pPr>
            <w:r w:rsidRPr="00CE5EAE">
              <w:rPr>
                <w:sz w:val="28"/>
                <w:szCs w:val="28"/>
              </w:rPr>
              <w:t>Объем финансирования, руб.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4D89" w:rsidRPr="00CE5EAE" w:rsidRDefault="007F4D89" w:rsidP="009E02F4">
            <w:pPr>
              <w:jc w:val="both"/>
              <w:rPr>
                <w:sz w:val="28"/>
                <w:szCs w:val="28"/>
              </w:rPr>
            </w:pPr>
            <w:proofErr w:type="gramStart"/>
            <w:r w:rsidRPr="00CE5EAE">
              <w:rPr>
                <w:sz w:val="28"/>
                <w:szCs w:val="28"/>
              </w:rPr>
              <w:t>Ответственный</w:t>
            </w:r>
            <w:proofErr w:type="gramEnd"/>
            <w:r w:rsidRPr="00CE5EAE">
              <w:rPr>
                <w:sz w:val="28"/>
                <w:szCs w:val="28"/>
              </w:rPr>
              <w:t xml:space="preserve"> за реализацию мероприятия</w:t>
            </w:r>
          </w:p>
        </w:tc>
      </w:tr>
      <w:tr w:rsidR="007F4D89" w:rsidRPr="00CE5EAE" w:rsidTr="009E02F4">
        <w:trPr>
          <w:trHeight w:val="1401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D89" w:rsidRPr="00B37782" w:rsidRDefault="007F4D89" w:rsidP="009E02F4">
            <w:pPr>
              <w:suppressAutoHyphens/>
              <w:snapToGrid w:val="0"/>
              <w:ind w:left="360"/>
              <w:jc w:val="both"/>
              <w:rPr>
                <w:sz w:val="28"/>
                <w:szCs w:val="28"/>
              </w:rPr>
            </w:pPr>
            <w:r w:rsidRPr="00B37782">
              <w:rPr>
                <w:sz w:val="28"/>
                <w:szCs w:val="28"/>
              </w:rPr>
              <w:t>1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D89" w:rsidRPr="00B37782" w:rsidRDefault="007F4D89" w:rsidP="009E02F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37782">
              <w:rPr>
                <w:rFonts w:ascii="Times New Roman" w:hAnsi="Times New Roman" w:cs="Times New Roman"/>
                <w:sz w:val="28"/>
                <w:szCs w:val="28"/>
              </w:rPr>
              <w:t>Ремонт автомобильной дороги (укрепление обочин, очистка канав)   ул</w:t>
            </w:r>
            <w:proofErr w:type="gramStart"/>
            <w:r w:rsidRPr="00B37782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B37782">
              <w:rPr>
                <w:rFonts w:ascii="Times New Roman" w:hAnsi="Times New Roman" w:cs="Times New Roman"/>
                <w:sz w:val="28"/>
                <w:szCs w:val="28"/>
              </w:rPr>
              <w:t>адовая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200 м.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D89" w:rsidRPr="00B37782" w:rsidRDefault="007F4D89" w:rsidP="009E02F4">
            <w:pPr>
              <w:jc w:val="both"/>
              <w:rPr>
                <w:sz w:val="28"/>
                <w:szCs w:val="28"/>
              </w:rPr>
            </w:pPr>
            <w:r w:rsidRPr="00B37782">
              <w:rPr>
                <w:sz w:val="28"/>
                <w:szCs w:val="28"/>
              </w:rPr>
              <w:t>2017 г.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D89" w:rsidRPr="00B37782" w:rsidRDefault="007F4D89" w:rsidP="009E02F4">
            <w:pPr>
              <w:jc w:val="both"/>
              <w:rPr>
                <w:sz w:val="28"/>
                <w:szCs w:val="28"/>
              </w:rPr>
            </w:pPr>
            <w:r w:rsidRPr="00B37782">
              <w:rPr>
                <w:sz w:val="28"/>
                <w:szCs w:val="28"/>
              </w:rPr>
              <w:t>40 000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4D89" w:rsidRPr="00B37782" w:rsidRDefault="007F4D89" w:rsidP="009E02F4">
            <w:pPr>
              <w:jc w:val="both"/>
              <w:rPr>
                <w:sz w:val="28"/>
                <w:szCs w:val="28"/>
              </w:rPr>
            </w:pPr>
            <w:r w:rsidRPr="00B37782">
              <w:rPr>
                <w:sz w:val="28"/>
                <w:szCs w:val="28"/>
              </w:rPr>
              <w:t xml:space="preserve">администрация Староирюкского сельского поселения </w:t>
            </w:r>
          </w:p>
        </w:tc>
      </w:tr>
      <w:tr w:rsidR="007F4D89" w:rsidRPr="00CE5EAE" w:rsidTr="009E02F4">
        <w:trPr>
          <w:trHeight w:val="1401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D89" w:rsidRPr="00B37782" w:rsidRDefault="007F4D89" w:rsidP="007F4D89">
            <w:pPr>
              <w:numPr>
                <w:ilvl w:val="0"/>
                <w:numId w:val="4"/>
              </w:numPr>
              <w:tabs>
                <w:tab w:val="clear" w:pos="720"/>
                <w:tab w:val="num" w:pos="426"/>
              </w:tabs>
              <w:suppressAutoHyphens/>
              <w:snapToGrid w:val="0"/>
              <w:ind w:left="786"/>
              <w:jc w:val="both"/>
              <w:rPr>
                <w:sz w:val="28"/>
                <w:szCs w:val="28"/>
              </w:rPr>
            </w:pP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D89" w:rsidRPr="00B37782" w:rsidRDefault="007F4D89" w:rsidP="009E02F4">
            <w:pPr>
              <w:jc w:val="both"/>
              <w:rPr>
                <w:sz w:val="28"/>
                <w:szCs w:val="28"/>
              </w:rPr>
            </w:pPr>
            <w:r w:rsidRPr="00B37782">
              <w:rPr>
                <w:sz w:val="28"/>
                <w:szCs w:val="28"/>
              </w:rPr>
              <w:t xml:space="preserve">Ремонт автомобильной дороги (укрепление обочин, очистка канав)   ул. Заречная </w:t>
            </w:r>
          </w:p>
          <w:p w:rsidR="007F4D89" w:rsidRPr="00B37782" w:rsidRDefault="007F4D89" w:rsidP="009E02F4">
            <w:pPr>
              <w:jc w:val="both"/>
              <w:rPr>
                <w:sz w:val="28"/>
                <w:szCs w:val="28"/>
              </w:rPr>
            </w:pPr>
            <w:r w:rsidRPr="00B3778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200 м.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D89" w:rsidRPr="00B37782" w:rsidRDefault="007F4D89" w:rsidP="009E02F4">
            <w:pPr>
              <w:jc w:val="both"/>
              <w:rPr>
                <w:sz w:val="28"/>
                <w:szCs w:val="28"/>
              </w:rPr>
            </w:pPr>
            <w:r w:rsidRPr="00B37782">
              <w:rPr>
                <w:sz w:val="28"/>
                <w:szCs w:val="28"/>
              </w:rPr>
              <w:t>2018г.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D89" w:rsidRPr="00B37782" w:rsidRDefault="007F4D89" w:rsidP="009E02F4">
            <w:pPr>
              <w:jc w:val="both"/>
              <w:rPr>
                <w:sz w:val="28"/>
                <w:szCs w:val="28"/>
              </w:rPr>
            </w:pPr>
            <w:r w:rsidRPr="00B37782">
              <w:rPr>
                <w:sz w:val="28"/>
                <w:szCs w:val="28"/>
              </w:rPr>
              <w:t>40 000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4D89" w:rsidRPr="00B37782" w:rsidRDefault="007F4D89" w:rsidP="009E02F4">
            <w:pPr>
              <w:rPr>
                <w:sz w:val="28"/>
                <w:szCs w:val="28"/>
              </w:rPr>
            </w:pPr>
            <w:r w:rsidRPr="00B37782">
              <w:rPr>
                <w:sz w:val="28"/>
                <w:szCs w:val="28"/>
              </w:rPr>
              <w:t xml:space="preserve">администрация Староирюкского сельского поселения </w:t>
            </w:r>
          </w:p>
        </w:tc>
      </w:tr>
      <w:tr w:rsidR="007F4D89" w:rsidTr="009E02F4">
        <w:trPr>
          <w:trHeight w:val="1401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D89" w:rsidRPr="00B37782" w:rsidRDefault="007F4D89" w:rsidP="009E02F4">
            <w:pPr>
              <w:suppressAutoHyphens/>
              <w:snapToGrid w:val="0"/>
              <w:ind w:left="426"/>
              <w:jc w:val="both"/>
              <w:rPr>
                <w:sz w:val="28"/>
                <w:szCs w:val="28"/>
              </w:rPr>
            </w:pPr>
            <w:r w:rsidRPr="00B37782">
              <w:rPr>
                <w:sz w:val="28"/>
                <w:szCs w:val="28"/>
              </w:rPr>
              <w:t>3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D89" w:rsidRDefault="007F4D89" w:rsidP="009E02F4">
            <w:r w:rsidRPr="0032699F">
              <w:rPr>
                <w:sz w:val="28"/>
                <w:szCs w:val="28"/>
              </w:rPr>
              <w:t xml:space="preserve">Ремонт автомобильной дороги (укрепление обочин, очистка канав)   ул. </w:t>
            </w:r>
            <w:r>
              <w:rPr>
                <w:sz w:val="28"/>
                <w:szCs w:val="28"/>
              </w:rPr>
              <w:t>Пролетарская  200 м.</w:t>
            </w:r>
            <w:r w:rsidRPr="0032699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D89" w:rsidRPr="00B37782" w:rsidRDefault="007F4D89" w:rsidP="009E02F4">
            <w:pPr>
              <w:jc w:val="both"/>
              <w:rPr>
                <w:sz w:val="28"/>
                <w:szCs w:val="28"/>
              </w:rPr>
            </w:pPr>
            <w:r w:rsidRPr="00B37782">
              <w:rPr>
                <w:sz w:val="28"/>
                <w:szCs w:val="28"/>
              </w:rPr>
              <w:t>2019г.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D89" w:rsidRPr="00B37782" w:rsidRDefault="007F4D89" w:rsidP="009E02F4">
            <w:pPr>
              <w:jc w:val="both"/>
              <w:rPr>
                <w:sz w:val="28"/>
                <w:szCs w:val="28"/>
              </w:rPr>
            </w:pPr>
            <w:r w:rsidRPr="00B37782">
              <w:rPr>
                <w:sz w:val="28"/>
                <w:szCs w:val="28"/>
              </w:rPr>
              <w:t>40 000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4D89" w:rsidRPr="00B37782" w:rsidRDefault="007F4D89" w:rsidP="009E02F4">
            <w:pPr>
              <w:rPr>
                <w:sz w:val="28"/>
                <w:szCs w:val="28"/>
              </w:rPr>
            </w:pPr>
            <w:r w:rsidRPr="00B37782">
              <w:rPr>
                <w:sz w:val="28"/>
                <w:szCs w:val="28"/>
              </w:rPr>
              <w:t xml:space="preserve">администрация Староирюкского сельского поселения </w:t>
            </w:r>
          </w:p>
        </w:tc>
      </w:tr>
      <w:tr w:rsidR="007F4D89" w:rsidTr="009E02F4">
        <w:trPr>
          <w:trHeight w:val="1384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D89" w:rsidRPr="00B37782" w:rsidRDefault="007F4D89" w:rsidP="009E02F4">
            <w:pPr>
              <w:suppressAutoHyphens/>
              <w:snapToGrid w:val="0"/>
              <w:ind w:left="426"/>
              <w:jc w:val="both"/>
              <w:rPr>
                <w:sz w:val="28"/>
                <w:szCs w:val="28"/>
              </w:rPr>
            </w:pPr>
            <w:r w:rsidRPr="00B37782">
              <w:rPr>
                <w:sz w:val="28"/>
                <w:szCs w:val="28"/>
              </w:rPr>
              <w:t>4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D89" w:rsidRDefault="007F4D89" w:rsidP="009E02F4">
            <w:r w:rsidRPr="0032699F">
              <w:rPr>
                <w:sz w:val="28"/>
                <w:szCs w:val="28"/>
              </w:rPr>
              <w:t xml:space="preserve">Ремонт автомобильной дороги (укрепление обочин, очистка канав)   ул. </w:t>
            </w:r>
            <w:r>
              <w:rPr>
                <w:sz w:val="28"/>
                <w:szCs w:val="28"/>
              </w:rPr>
              <w:t>Береговая 200 м.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D89" w:rsidRPr="00B37782" w:rsidRDefault="007F4D89" w:rsidP="009E02F4">
            <w:pPr>
              <w:jc w:val="both"/>
              <w:rPr>
                <w:sz w:val="28"/>
                <w:szCs w:val="28"/>
              </w:rPr>
            </w:pPr>
            <w:r w:rsidRPr="00B37782">
              <w:rPr>
                <w:sz w:val="28"/>
                <w:szCs w:val="28"/>
              </w:rPr>
              <w:t>2020 г.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D89" w:rsidRPr="00B37782" w:rsidRDefault="007F4D89" w:rsidP="009E02F4">
            <w:pPr>
              <w:jc w:val="both"/>
              <w:rPr>
                <w:sz w:val="28"/>
                <w:szCs w:val="28"/>
              </w:rPr>
            </w:pPr>
            <w:r w:rsidRPr="00B37782">
              <w:rPr>
                <w:sz w:val="28"/>
                <w:szCs w:val="28"/>
              </w:rPr>
              <w:t>40 000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4D89" w:rsidRPr="00B37782" w:rsidRDefault="007F4D89" w:rsidP="009E02F4">
            <w:pPr>
              <w:rPr>
                <w:sz w:val="28"/>
                <w:szCs w:val="28"/>
              </w:rPr>
            </w:pPr>
            <w:r w:rsidRPr="00B37782">
              <w:rPr>
                <w:sz w:val="28"/>
                <w:szCs w:val="28"/>
              </w:rPr>
              <w:t xml:space="preserve">администрация Староирюкского сельского поселения </w:t>
            </w:r>
          </w:p>
        </w:tc>
      </w:tr>
      <w:tr w:rsidR="007F4D89" w:rsidTr="009E02F4">
        <w:trPr>
          <w:trHeight w:val="358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D89" w:rsidRPr="00B37782" w:rsidRDefault="007F4D89" w:rsidP="009E02F4">
            <w:pPr>
              <w:suppressAutoHyphens/>
              <w:snapToGrid w:val="0"/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D89" w:rsidRDefault="007F4D89" w:rsidP="009E02F4"/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D89" w:rsidRPr="00B37782" w:rsidRDefault="007F4D89" w:rsidP="009E02F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D89" w:rsidRPr="00B37782" w:rsidRDefault="007F4D89" w:rsidP="009E02F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4D89" w:rsidRPr="00B37782" w:rsidRDefault="007F4D89" w:rsidP="009E02F4">
            <w:pPr>
              <w:rPr>
                <w:sz w:val="28"/>
                <w:szCs w:val="28"/>
              </w:rPr>
            </w:pPr>
          </w:p>
        </w:tc>
      </w:tr>
    </w:tbl>
    <w:p w:rsidR="007F4D89" w:rsidRDefault="007F4D89" w:rsidP="007F4D89">
      <w:pPr>
        <w:jc w:val="both"/>
        <w:rPr>
          <w:sz w:val="28"/>
          <w:szCs w:val="28"/>
        </w:rPr>
      </w:pPr>
    </w:p>
    <w:p w:rsidR="007F4D89" w:rsidRDefault="007F4D89" w:rsidP="007F4D89"/>
    <w:p w:rsidR="00555AA1" w:rsidRDefault="00555AA1"/>
    <w:sectPr w:rsidR="00555AA1" w:rsidSect="00555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BE429658"/>
    <w:name w:val="WW8Num5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6"/>
    <w:multiLevelType w:val="multilevel"/>
    <w:tmpl w:val="5B10CF2C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5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9"/>
    <w:multiLevelType w:val="multilevel"/>
    <w:tmpl w:val="00000009"/>
    <w:name w:val="WW8Num9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0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grammar="clean"/>
  <w:defaultTabStop w:val="708"/>
  <w:characterSpacingControl w:val="doNotCompress"/>
  <w:compat/>
  <w:rsids>
    <w:rsidRoot w:val="007F4D89"/>
    <w:rsid w:val="00555AA1"/>
    <w:rsid w:val="007F4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D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F4D8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7F4D8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ConsPlusTitle">
    <w:name w:val="ConsPlusTitle"/>
    <w:uiPriority w:val="99"/>
    <w:qFormat/>
    <w:rsid w:val="007F4D89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3">
    <w:name w:val="Body Text"/>
    <w:basedOn w:val="a"/>
    <w:link w:val="a4"/>
    <w:uiPriority w:val="99"/>
    <w:unhideWhenUsed/>
    <w:rsid w:val="007F4D89"/>
    <w:pPr>
      <w:spacing w:after="120"/>
    </w:pPr>
    <w:rPr>
      <w:sz w:val="28"/>
      <w:szCs w:val="20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7F4D89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No Spacing"/>
    <w:uiPriority w:val="1"/>
    <w:qFormat/>
    <w:rsid w:val="007F4D89"/>
    <w:pPr>
      <w:spacing w:after="0" w:line="240" w:lineRule="auto"/>
    </w:pPr>
  </w:style>
  <w:style w:type="character" w:styleId="a6">
    <w:name w:val="Hyperlink"/>
    <w:rsid w:val="007F4D89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7F4D89"/>
    <w:pPr>
      <w:ind w:left="720"/>
      <w:contextualSpacing/>
    </w:pPr>
  </w:style>
  <w:style w:type="character" w:customStyle="1" w:styleId="ConsPlusNormal">
    <w:name w:val="ConsPlusNormal Знак"/>
    <w:basedOn w:val="a0"/>
    <w:link w:val="ConsPlusNormal0"/>
    <w:locked/>
    <w:rsid w:val="007F4D89"/>
    <w:rPr>
      <w:rFonts w:ascii="Arial" w:hAnsi="Arial" w:cs="Arial"/>
    </w:rPr>
  </w:style>
  <w:style w:type="paragraph" w:customStyle="1" w:styleId="ConsPlusNormal0">
    <w:name w:val="ConsPlusNormal"/>
    <w:link w:val="ConsPlusNormal"/>
    <w:rsid w:val="007F4D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qFormat/>
    <w:rsid w:val="007F4D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Без интервала1"/>
    <w:qFormat/>
    <w:rsid w:val="007F4D89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pple-style-span">
    <w:name w:val="apple-style-span"/>
    <w:basedOn w:val="a0"/>
    <w:rsid w:val="007F4D89"/>
  </w:style>
  <w:style w:type="paragraph" w:customStyle="1" w:styleId="21">
    <w:name w:val="Основной текст с отступом 21"/>
    <w:basedOn w:val="a"/>
    <w:rsid w:val="007F4D89"/>
    <w:pPr>
      <w:suppressAutoHyphens/>
      <w:spacing w:after="120" w:line="480" w:lineRule="auto"/>
      <w:ind w:left="283"/>
    </w:pPr>
    <w:rPr>
      <w:rFonts w:ascii="Calibri" w:eastAsia="Calibri" w:hAnsi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.scli.ru/ru/legal_texts/act_municipal_education/index.php?do4=document&amp;id4=96e20c02-1b12-465a-b64c-24aa922700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1757</Words>
  <Characters>10020</Characters>
  <Application>Microsoft Office Word</Application>
  <DocSecurity>0</DocSecurity>
  <Lines>83</Lines>
  <Paragraphs>23</Paragraphs>
  <ScaleCrop>false</ScaleCrop>
  <Company>МО администрация Ст-Ирюкского СП</Company>
  <LinksUpToDate>false</LinksUpToDate>
  <CharactersWithSpaces>11754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2016-10-04T11:57:00Z</dcterms:created>
  <dcterms:modified xsi:type="dcterms:W3CDTF">2016-10-04T12:05:00Z</dcterms:modified>
</cp:coreProperties>
</file>