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29" w:rsidRDefault="00ED1629" w:rsidP="00ED1629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СТАРОИ</w:t>
      </w:r>
      <w:r>
        <w:rPr>
          <w:b/>
          <w:bCs/>
          <w:sz w:val="28"/>
          <w:szCs w:val="28"/>
        </w:rPr>
        <w:t>РЮКСКАЯ СЕЛЬСКАЯ ДУМА</w:t>
      </w:r>
    </w:p>
    <w:p w:rsidR="00ED1629" w:rsidRDefault="00ED1629" w:rsidP="00ED162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ED1629" w:rsidRDefault="00ED1629" w:rsidP="00ED162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ТРЕТЬЕГО СОЗЫВА</w:t>
      </w:r>
    </w:p>
    <w:p w:rsidR="00ED1629" w:rsidRDefault="00ED1629" w:rsidP="00ED1629">
      <w:pPr>
        <w:jc w:val="center"/>
        <w:rPr>
          <w:b/>
          <w:sz w:val="28"/>
          <w:szCs w:val="28"/>
        </w:rPr>
      </w:pPr>
    </w:p>
    <w:p w:rsidR="00ED1629" w:rsidRDefault="00ED1629" w:rsidP="00ED16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ED1629" w:rsidRDefault="00ED1629" w:rsidP="00ED162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D1629" w:rsidRDefault="00ED1629" w:rsidP="00ED1629">
      <w:pPr>
        <w:rPr>
          <w:sz w:val="28"/>
          <w:szCs w:val="28"/>
        </w:rPr>
      </w:pPr>
      <w:r>
        <w:rPr>
          <w:sz w:val="28"/>
          <w:szCs w:val="28"/>
        </w:rPr>
        <w:t>19.12.201</w:t>
      </w:r>
      <w:r w:rsidR="003B1BE7">
        <w:rPr>
          <w:sz w:val="28"/>
          <w:szCs w:val="28"/>
        </w:rPr>
        <w:t xml:space="preserve">6                          </w:t>
      </w:r>
      <w:r>
        <w:rPr>
          <w:sz w:val="28"/>
          <w:szCs w:val="28"/>
        </w:rPr>
        <w:t xml:space="preserve">       </w:t>
      </w:r>
      <w:r w:rsidR="003B1BE7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                       №  52</w:t>
      </w:r>
    </w:p>
    <w:p w:rsidR="003B1BE7" w:rsidRPr="008C700E" w:rsidRDefault="003B1BE7" w:rsidP="00ED1629">
      <w:pPr>
        <w:rPr>
          <w:sz w:val="28"/>
          <w:szCs w:val="28"/>
        </w:rPr>
      </w:pPr>
    </w:p>
    <w:p w:rsidR="00ED1629" w:rsidRDefault="00ED1629" w:rsidP="00ED162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proofErr w:type="gramStart"/>
      <w:r w:rsidRPr="008C700E">
        <w:rPr>
          <w:sz w:val="28"/>
          <w:szCs w:val="28"/>
        </w:rPr>
        <w:t>с</w:t>
      </w:r>
      <w:proofErr w:type="gramEnd"/>
      <w:r w:rsidRPr="008C700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8C700E">
        <w:rPr>
          <w:sz w:val="28"/>
          <w:szCs w:val="28"/>
        </w:rPr>
        <w:t xml:space="preserve">Старый </w:t>
      </w:r>
      <w:proofErr w:type="spellStart"/>
      <w:r w:rsidRPr="008C700E">
        <w:rPr>
          <w:sz w:val="28"/>
          <w:szCs w:val="28"/>
        </w:rPr>
        <w:t>Ирюк</w:t>
      </w:r>
      <w:proofErr w:type="spellEnd"/>
    </w:p>
    <w:p w:rsidR="00ED1629" w:rsidRDefault="00ED1629" w:rsidP="00ED1629"/>
    <w:p w:rsidR="00ED1629" w:rsidRDefault="00ED1629" w:rsidP="00ED16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  в  решение сельской Думы</w:t>
      </w:r>
    </w:p>
    <w:p w:rsidR="00ED1629" w:rsidRDefault="00ED1629" w:rsidP="00ED1629">
      <w:pPr>
        <w:jc w:val="center"/>
      </w:pPr>
      <w:r>
        <w:rPr>
          <w:b/>
          <w:sz w:val="28"/>
          <w:szCs w:val="28"/>
        </w:rPr>
        <w:t>от 15.11.2013 № 63</w:t>
      </w:r>
    </w:p>
    <w:p w:rsidR="00ED1629" w:rsidRPr="00FC3AB7" w:rsidRDefault="00ED1629" w:rsidP="00ED1629">
      <w:pPr>
        <w:tabs>
          <w:tab w:val="left" w:pos="4380"/>
        </w:tabs>
        <w:jc w:val="center"/>
        <w:rPr>
          <w:b/>
          <w:bCs/>
          <w:sz w:val="28"/>
        </w:rPr>
      </w:pPr>
      <w:r>
        <w:rPr>
          <w:b/>
          <w:sz w:val="28"/>
          <w:szCs w:val="28"/>
        </w:rPr>
        <w:t xml:space="preserve">            </w:t>
      </w:r>
      <w:r>
        <w:rPr>
          <w:b/>
          <w:sz w:val="28"/>
        </w:rPr>
        <w:t xml:space="preserve"> </w:t>
      </w:r>
    </w:p>
    <w:p w:rsidR="00ED1629" w:rsidRDefault="00ED1629" w:rsidP="00ED1629"/>
    <w:p w:rsidR="00ED1629" w:rsidRDefault="00ED1629" w:rsidP="00ED1629">
      <w:pPr>
        <w:tabs>
          <w:tab w:val="left" w:pos="567"/>
        </w:tabs>
        <w:rPr>
          <w:sz w:val="28"/>
          <w:szCs w:val="28"/>
        </w:rPr>
      </w:pPr>
      <w:r>
        <w:rPr>
          <w:sz w:val="28"/>
        </w:rPr>
        <w:t xml:space="preserve">          </w:t>
      </w:r>
      <w:r w:rsidRPr="00D97E32">
        <w:rPr>
          <w:sz w:val="28"/>
        </w:rPr>
        <w:t>В соответствии</w:t>
      </w:r>
      <w:r>
        <w:rPr>
          <w:sz w:val="28"/>
        </w:rPr>
        <w:t xml:space="preserve"> с Бюджетным кодексом Российской Федерации, </w:t>
      </w:r>
      <w:r w:rsidRPr="00D97E32">
        <w:rPr>
          <w:sz w:val="28"/>
        </w:rPr>
        <w:t xml:space="preserve"> </w:t>
      </w:r>
      <w:r>
        <w:rPr>
          <w:sz w:val="28"/>
          <w:szCs w:val="28"/>
        </w:rPr>
        <w:t>Уставом</w:t>
      </w:r>
      <w:r w:rsidRPr="00FF6FF1">
        <w:rPr>
          <w:sz w:val="28"/>
          <w:szCs w:val="28"/>
        </w:rPr>
        <w:t xml:space="preserve">  муниципального образования 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</w:t>
      </w:r>
      <w:proofErr w:type="spellStart"/>
      <w:r>
        <w:rPr>
          <w:sz w:val="28"/>
          <w:szCs w:val="28"/>
        </w:rPr>
        <w:t>Староирюкская</w:t>
      </w:r>
      <w:proofErr w:type="spellEnd"/>
      <w:r>
        <w:rPr>
          <w:sz w:val="28"/>
          <w:szCs w:val="28"/>
        </w:rPr>
        <w:t xml:space="preserve"> сельская Дума</w:t>
      </w:r>
      <w:r w:rsidRPr="00FF6FF1">
        <w:rPr>
          <w:sz w:val="28"/>
          <w:szCs w:val="28"/>
        </w:rPr>
        <w:t xml:space="preserve"> РЕШИЛА:</w:t>
      </w:r>
    </w:p>
    <w:p w:rsidR="00ED1629" w:rsidRPr="003C417F" w:rsidRDefault="00ED1629" w:rsidP="00ED162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FF6FF1">
        <w:rPr>
          <w:rFonts w:ascii="Times New Roman" w:hAnsi="Times New Roman" w:cs="Times New Roman"/>
          <w:sz w:val="28"/>
          <w:szCs w:val="28"/>
        </w:rPr>
        <w:t xml:space="preserve">Внести  в  Положение о бюджетном процессе в муниципальном образовании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 w:rsidRPr="00FF6FF1">
        <w:rPr>
          <w:rFonts w:ascii="Times New Roman" w:hAnsi="Times New Roman" w:cs="Times New Roman"/>
          <w:sz w:val="28"/>
          <w:szCs w:val="28"/>
        </w:rPr>
        <w:t>, утвержденное решением</w:t>
      </w:r>
      <w:r>
        <w:rPr>
          <w:rFonts w:ascii="Times New Roman" w:hAnsi="Times New Roman" w:cs="Times New Roman"/>
          <w:sz w:val="28"/>
          <w:szCs w:val="28"/>
        </w:rPr>
        <w:t xml:space="preserve"> сельской</w:t>
      </w:r>
      <w:r w:rsidRPr="00FF6FF1">
        <w:rPr>
          <w:rFonts w:ascii="Times New Roman" w:hAnsi="Times New Roman" w:cs="Times New Roman"/>
          <w:sz w:val="28"/>
          <w:szCs w:val="28"/>
        </w:rPr>
        <w:t xml:space="preserve"> Думы от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FF6FF1">
        <w:rPr>
          <w:rFonts w:ascii="Times New Roman" w:hAnsi="Times New Roman" w:cs="Times New Roman"/>
          <w:sz w:val="28"/>
          <w:szCs w:val="28"/>
        </w:rPr>
        <w:t xml:space="preserve">.11.2013 № </w:t>
      </w:r>
      <w:r>
        <w:rPr>
          <w:rFonts w:ascii="Times New Roman" w:hAnsi="Times New Roman" w:cs="Times New Roman"/>
          <w:sz w:val="28"/>
          <w:szCs w:val="28"/>
        </w:rPr>
        <w:t>63</w:t>
      </w:r>
      <w:r w:rsidRPr="00FF6FF1">
        <w:rPr>
          <w:rFonts w:ascii="Times New Roman" w:hAnsi="Times New Roman" w:cs="Times New Roman"/>
          <w:sz w:val="28"/>
          <w:szCs w:val="28"/>
        </w:rPr>
        <w:t xml:space="preserve"> «О бюджетном процессе в муниципальном образовании</w:t>
      </w:r>
      <w:r w:rsidRPr="003C41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 w:rsidRPr="00FF6FF1">
        <w:rPr>
          <w:rFonts w:ascii="Times New Roman" w:hAnsi="Times New Roman" w:cs="Times New Roman"/>
          <w:sz w:val="28"/>
          <w:szCs w:val="28"/>
        </w:rPr>
        <w:t>», следующие изменения:</w:t>
      </w:r>
    </w:p>
    <w:p w:rsidR="00ED1629" w:rsidRPr="00472EE7" w:rsidRDefault="00ED1629" w:rsidP="00ED1629">
      <w:pPr>
        <w:tabs>
          <w:tab w:val="left" w:pos="540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1. </w:t>
      </w:r>
      <w:r w:rsidRPr="00472EE7">
        <w:rPr>
          <w:sz w:val="28"/>
          <w:szCs w:val="28"/>
        </w:rPr>
        <w:t>Установить, что в 2016 году:</w:t>
      </w:r>
    </w:p>
    <w:p w:rsidR="00ED1629" w:rsidRPr="008145BC" w:rsidRDefault="00ED1629" w:rsidP="00ED162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72EE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1.</w:t>
      </w:r>
      <w:r w:rsidRPr="008145B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45BC">
        <w:rPr>
          <w:rFonts w:ascii="Times New Roman" w:hAnsi="Times New Roman" w:cs="Times New Roman"/>
          <w:sz w:val="28"/>
          <w:szCs w:val="28"/>
        </w:rPr>
        <w:t xml:space="preserve"> Проект решения сельской Думы о бюджете поселения на 2017 рассматривается сельской Думой </w:t>
      </w:r>
      <w:proofErr w:type="spellStart"/>
      <w:r w:rsidRPr="008145BC"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 w:rsidRPr="008145BC">
        <w:rPr>
          <w:rFonts w:ascii="Times New Roman" w:hAnsi="Times New Roman" w:cs="Times New Roman"/>
          <w:sz w:val="28"/>
          <w:szCs w:val="28"/>
        </w:rPr>
        <w:t xml:space="preserve"> сельского поселения в срок  до  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145BC">
        <w:rPr>
          <w:rFonts w:ascii="Times New Roman" w:hAnsi="Times New Roman" w:cs="Times New Roman"/>
          <w:sz w:val="28"/>
          <w:szCs w:val="28"/>
        </w:rPr>
        <w:t xml:space="preserve"> декабря текущего года в одном чтении.</w:t>
      </w:r>
    </w:p>
    <w:p w:rsidR="00ED1629" w:rsidRDefault="00ED1629" w:rsidP="00ED1629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color w:val="000000"/>
          <w:bdr w:val="none" w:sz="0" w:space="0" w:color="auto" w:frame="1"/>
        </w:rPr>
        <w:t xml:space="preserve">     </w:t>
      </w:r>
      <w:r>
        <w:rPr>
          <w:sz w:val="28"/>
          <w:szCs w:val="28"/>
        </w:rPr>
        <w:t xml:space="preserve">    2. Опубликовать настоящее решение в Информационном бюллетене органов местного самоуправления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</w:t>
      </w:r>
    </w:p>
    <w:p w:rsidR="00ED1629" w:rsidRDefault="00ED1629" w:rsidP="00ED1629">
      <w:pPr>
        <w:tabs>
          <w:tab w:val="left" w:pos="567"/>
        </w:tabs>
        <w:spacing w:line="276" w:lineRule="auto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 xml:space="preserve">          3. </w:t>
      </w:r>
      <w:r>
        <w:rPr>
          <w:spacing w:val="1"/>
          <w:sz w:val="28"/>
          <w:szCs w:val="28"/>
        </w:rPr>
        <w:t>Решение вступает в силу после его официального опубликования.</w:t>
      </w:r>
    </w:p>
    <w:p w:rsidR="00ED1629" w:rsidRDefault="00ED1629" w:rsidP="00ED1629">
      <w:pPr>
        <w:spacing w:line="360" w:lineRule="auto"/>
      </w:pPr>
    </w:p>
    <w:p w:rsidR="00ED1629" w:rsidRDefault="00ED1629" w:rsidP="00ED162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поселения,</w:t>
      </w:r>
    </w:p>
    <w:p w:rsidR="00ED1629" w:rsidRDefault="00ED1629" w:rsidP="00ED16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</w:t>
      </w:r>
      <w:r w:rsidR="003B1BE7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Ф.М. </w:t>
      </w:r>
      <w:proofErr w:type="spellStart"/>
      <w:r>
        <w:rPr>
          <w:sz w:val="28"/>
          <w:szCs w:val="28"/>
        </w:rPr>
        <w:t>Сагадуллин</w:t>
      </w:r>
      <w:proofErr w:type="spellEnd"/>
      <w:r>
        <w:rPr>
          <w:sz w:val="28"/>
          <w:szCs w:val="28"/>
        </w:rPr>
        <w:t xml:space="preserve"> </w:t>
      </w:r>
    </w:p>
    <w:p w:rsidR="00ED1629" w:rsidRDefault="00ED1629" w:rsidP="00ED1629">
      <w:pPr>
        <w:jc w:val="both"/>
        <w:rPr>
          <w:sz w:val="28"/>
          <w:szCs w:val="28"/>
        </w:rPr>
      </w:pPr>
    </w:p>
    <w:p w:rsidR="00ED1629" w:rsidRDefault="00ED1629" w:rsidP="00ED1629">
      <w:pPr>
        <w:jc w:val="both"/>
        <w:rPr>
          <w:sz w:val="28"/>
          <w:szCs w:val="28"/>
        </w:rPr>
      </w:pPr>
    </w:p>
    <w:p w:rsidR="00ED1629" w:rsidRDefault="00ED1629" w:rsidP="00ED1629">
      <w:pPr>
        <w:jc w:val="both"/>
        <w:rPr>
          <w:sz w:val="28"/>
          <w:szCs w:val="28"/>
        </w:rPr>
      </w:pPr>
    </w:p>
    <w:p w:rsidR="00ED1629" w:rsidRDefault="00ED1629" w:rsidP="00ED1629">
      <w:pPr>
        <w:jc w:val="both"/>
        <w:rPr>
          <w:sz w:val="28"/>
          <w:szCs w:val="28"/>
        </w:rPr>
      </w:pPr>
    </w:p>
    <w:sectPr w:rsidR="00ED1629" w:rsidSect="00FF4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9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5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5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5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5" w:hanging="2160"/>
      </w:pPr>
    </w:lvl>
  </w:abstractNum>
  <w:abstractNum w:abstractNumId="4">
    <w:nsid w:val="00000007"/>
    <w:multiLevelType w:val="multilevel"/>
    <w:tmpl w:val="67467D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</w:lvl>
  </w:abstractNum>
  <w:abstractNum w:abstractNumId="5">
    <w:nsid w:val="00000008"/>
    <w:multiLevelType w:val="multilevel"/>
    <w:tmpl w:val="00000008"/>
    <w:lvl w:ilvl="0">
      <w:start w:val="5"/>
      <w:numFmt w:val="decimal"/>
      <w:lvlText w:val="%1."/>
      <w:lvlJc w:val="left"/>
      <w:pPr>
        <w:tabs>
          <w:tab w:val="num" w:pos="0"/>
        </w:tabs>
        <w:ind w:left="675" w:hanging="67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920" w:hanging="2160"/>
      </w:pPr>
    </w:lvl>
  </w:abstractNum>
  <w:abstractNum w:abstractNumId="6">
    <w:nsid w:val="00000009"/>
    <w:multiLevelType w:val="multilevel"/>
    <w:tmpl w:val="00000009"/>
    <w:lvl w:ilvl="0">
      <w:start w:val="5"/>
      <w:numFmt w:val="decimal"/>
      <w:lvlText w:val="%1."/>
      <w:lvlJc w:val="left"/>
      <w:pPr>
        <w:tabs>
          <w:tab w:val="num" w:pos="0"/>
        </w:tabs>
        <w:ind w:left="675" w:hanging="67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9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70" w:hanging="72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0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3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05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160" w:hanging="2160"/>
      </w:pPr>
    </w:lvl>
  </w:abstractNum>
  <w:abstractNum w:abstractNumId="7">
    <w:nsid w:val="0000000A"/>
    <w:multiLevelType w:val="multilevel"/>
    <w:tmpl w:val="0000000A"/>
    <w:lvl w:ilvl="0">
      <w:start w:val="1"/>
      <w:numFmt w:val="decimal"/>
      <w:lvlText w:val="%1)"/>
      <w:lvlJc w:val="left"/>
      <w:pPr>
        <w:tabs>
          <w:tab w:val="num" w:pos="0"/>
        </w:tabs>
        <w:ind w:left="975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A311E6A"/>
    <w:multiLevelType w:val="singleLevel"/>
    <w:tmpl w:val="FA6CBF9A"/>
    <w:lvl w:ilvl="0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</w:abstractNum>
  <w:abstractNum w:abstractNumId="9">
    <w:nsid w:val="0AD66728"/>
    <w:multiLevelType w:val="singleLevel"/>
    <w:tmpl w:val="F3522D60"/>
    <w:lvl w:ilvl="0">
      <w:start w:val="1"/>
      <w:numFmt w:val="decimal"/>
      <w:lvlText w:val="%1."/>
      <w:lvlJc w:val="left"/>
    </w:lvl>
  </w:abstractNum>
  <w:abstractNum w:abstractNumId="10">
    <w:nsid w:val="0B7F2960"/>
    <w:multiLevelType w:val="hybridMultilevel"/>
    <w:tmpl w:val="021E7282"/>
    <w:lvl w:ilvl="0" w:tplc="AF7482B0">
      <w:start w:val="19"/>
      <w:numFmt w:val="decimal"/>
      <w:lvlText w:val="%1."/>
      <w:lvlJc w:val="left"/>
      <w:pPr>
        <w:tabs>
          <w:tab w:val="num" w:pos="1137"/>
        </w:tabs>
        <w:ind w:left="1137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1">
    <w:nsid w:val="10677234"/>
    <w:multiLevelType w:val="hybridMultilevel"/>
    <w:tmpl w:val="D4600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386D63"/>
    <w:multiLevelType w:val="multilevel"/>
    <w:tmpl w:val="E71CD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612411D"/>
    <w:multiLevelType w:val="singleLevel"/>
    <w:tmpl w:val="57D85D5C"/>
    <w:lvl w:ilvl="0">
      <w:start w:val="2"/>
      <w:numFmt w:val="decimal"/>
      <w:lvlText w:val="2.%1."/>
      <w:lvlJc w:val="left"/>
    </w:lvl>
  </w:abstractNum>
  <w:abstractNum w:abstractNumId="14">
    <w:nsid w:val="2BCD04F6"/>
    <w:multiLevelType w:val="hybridMultilevel"/>
    <w:tmpl w:val="EF2E6950"/>
    <w:lvl w:ilvl="0" w:tplc="3C6C85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0394377"/>
    <w:multiLevelType w:val="singleLevel"/>
    <w:tmpl w:val="79B824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</w:rPr>
    </w:lvl>
  </w:abstractNum>
  <w:abstractNum w:abstractNumId="16">
    <w:nsid w:val="31235260"/>
    <w:multiLevelType w:val="multilevel"/>
    <w:tmpl w:val="E0F6FBBE"/>
    <w:lvl w:ilvl="0">
      <w:start w:val="4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>
      <w:start w:val="7"/>
      <w:numFmt w:val="decimal"/>
      <w:lvlText w:val="%1.%2."/>
      <w:lvlJc w:val="left"/>
      <w:pPr>
        <w:tabs>
          <w:tab w:val="num" w:pos="696"/>
        </w:tabs>
        <w:ind w:left="696" w:hanging="375"/>
      </w:pPr>
    </w:lvl>
    <w:lvl w:ilvl="2">
      <w:start w:val="2"/>
      <w:numFmt w:val="decimal"/>
      <w:lvlText w:val="%1.%2.%3."/>
      <w:lvlJc w:val="left"/>
      <w:pPr>
        <w:tabs>
          <w:tab w:val="num" w:pos="1017"/>
        </w:tabs>
        <w:ind w:left="1017" w:hanging="375"/>
      </w:pPr>
    </w:lvl>
    <w:lvl w:ilvl="3">
      <w:start w:val="1"/>
      <w:numFmt w:val="decimal"/>
      <w:lvlText w:val="%1.%2.%3.%4."/>
      <w:lvlJc w:val="left"/>
      <w:pPr>
        <w:tabs>
          <w:tab w:val="num" w:pos="1683"/>
        </w:tabs>
        <w:ind w:left="1683" w:hanging="720"/>
      </w:pPr>
    </w:lvl>
    <w:lvl w:ilvl="4">
      <w:start w:val="1"/>
      <w:numFmt w:val="decimal"/>
      <w:lvlText w:val="%1.%2.%3.%4.%5."/>
      <w:lvlJc w:val="left"/>
      <w:pPr>
        <w:tabs>
          <w:tab w:val="num" w:pos="2004"/>
        </w:tabs>
        <w:ind w:left="2004" w:hanging="720"/>
      </w:pPr>
    </w:lvl>
    <w:lvl w:ilvl="5">
      <w:start w:val="1"/>
      <w:numFmt w:val="decimal"/>
      <w:lvlText w:val="%1.%2.%3.%4.%5.%6."/>
      <w:lvlJc w:val="left"/>
      <w:pPr>
        <w:tabs>
          <w:tab w:val="num" w:pos="2325"/>
        </w:tabs>
        <w:ind w:left="2325" w:hanging="720"/>
      </w:pPr>
    </w:lvl>
    <w:lvl w:ilvl="6">
      <w:start w:val="1"/>
      <w:numFmt w:val="decimal"/>
      <w:lvlText w:val="%1.%2.%3.%4.%5.%6.%7."/>
      <w:lvlJc w:val="left"/>
      <w:pPr>
        <w:tabs>
          <w:tab w:val="num" w:pos="3006"/>
        </w:tabs>
        <w:ind w:left="300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327"/>
        </w:tabs>
        <w:ind w:left="3327" w:hanging="1080"/>
      </w:pPr>
    </w:lvl>
    <w:lvl w:ilvl="8">
      <w:start w:val="1"/>
      <w:numFmt w:val="decimal"/>
      <w:lvlText w:val="%1.%2.%3.%4.%5.%6.%7.%8.%9."/>
      <w:lvlJc w:val="left"/>
      <w:pPr>
        <w:tabs>
          <w:tab w:val="num" w:pos="3648"/>
        </w:tabs>
        <w:ind w:left="3648" w:hanging="1080"/>
      </w:pPr>
    </w:lvl>
  </w:abstractNum>
  <w:abstractNum w:abstractNumId="17">
    <w:nsid w:val="363B344A"/>
    <w:multiLevelType w:val="hybridMultilevel"/>
    <w:tmpl w:val="D834D466"/>
    <w:lvl w:ilvl="0" w:tplc="A12CA0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43A1C45"/>
    <w:multiLevelType w:val="singleLevel"/>
    <w:tmpl w:val="5B74FE8E"/>
    <w:lvl w:ilvl="0">
      <w:start w:val="1"/>
      <w:numFmt w:val="decimal"/>
      <w:lvlText w:val="%1."/>
      <w:lvlJc w:val="left"/>
    </w:lvl>
  </w:abstractNum>
  <w:abstractNum w:abstractNumId="19">
    <w:nsid w:val="463D4B16"/>
    <w:multiLevelType w:val="multilevel"/>
    <w:tmpl w:val="34CCC4A0"/>
    <w:lvl w:ilvl="0">
      <w:start w:val="1"/>
      <w:numFmt w:val="decimal"/>
      <w:lvlText w:val="%1."/>
      <w:lvlJc w:val="left"/>
      <w:pPr>
        <w:ind w:left="1815" w:hanging="1095"/>
      </w:pPr>
      <w:rPr>
        <w:rFonts w:hint="default"/>
        <w:b w:val="0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0">
    <w:nsid w:val="4ED87451"/>
    <w:multiLevelType w:val="multilevel"/>
    <w:tmpl w:val="FC803ED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6"/>
        </w:tabs>
        <w:ind w:left="12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72"/>
        </w:tabs>
        <w:ind w:left="1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08"/>
        </w:tabs>
        <w:ind w:left="28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84"/>
        </w:tabs>
        <w:ind w:left="3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56"/>
        </w:tabs>
        <w:ind w:left="52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32"/>
        </w:tabs>
        <w:ind w:left="58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68"/>
        </w:tabs>
        <w:ind w:left="6768" w:hanging="2160"/>
      </w:pPr>
      <w:rPr>
        <w:rFonts w:hint="default"/>
      </w:rPr>
    </w:lvl>
  </w:abstractNum>
  <w:abstractNum w:abstractNumId="21">
    <w:nsid w:val="652874E0"/>
    <w:multiLevelType w:val="hybridMultilevel"/>
    <w:tmpl w:val="C00C4832"/>
    <w:lvl w:ilvl="0" w:tplc="FF8682B4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abstractNum w:abstractNumId="22">
    <w:nsid w:val="670910AA"/>
    <w:multiLevelType w:val="hybridMultilevel"/>
    <w:tmpl w:val="19C4D804"/>
    <w:lvl w:ilvl="0" w:tplc="349480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90E78B8"/>
    <w:multiLevelType w:val="hybridMultilevel"/>
    <w:tmpl w:val="8C7A9816"/>
    <w:lvl w:ilvl="0" w:tplc="ED56C2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F2B1198"/>
    <w:multiLevelType w:val="hybridMultilevel"/>
    <w:tmpl w:val="01D8059A"/>
    <w:lvl w:ilvl="0" w:tplc="235CE4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0A962C9"/>
    <w:multiLevelType w:val="hybridMultilevel"/>
    <w:tmpl w:val="E1E0DCCC"/>
    <w:lvl w:ilvl="0" w:tplc="8C4826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64E5299"/>
    <w:multiLevelType w:val="hybridMultilevel"/>
    <w:tmpl w:val="F904D694"/>
    <w:lvl w:ilvl="0" w:tplc="CE343174">
      <w:start w:val="1"/>
      <w:numFmt w:val="decimal"/>
      <w:lvlText w:val="%1."/>
      <w:lvlJc w:val="left"/>
      <w:pPr>
        <w:tabs>
          <w:tab w:val="num" w:pos="945"/>
        </w:tabs>
        <w:ind w:left="945" w:hanging="360"/>
      </w:pPr>
    </w:lvl>
    <w:lvl w:ilvl="1" w:tplc="8D42A2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4E13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8A44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EE14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AC9D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60F0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2E85D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D64E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7677627"/>
    <w:multiLevelType w:val="multilevel"/>
    <w:tmpl w:val="FE26C50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28">
    <w:nsid w:val="7A4B6238"/>
    <w:multiLevelType w:val="multilevel"/>
    <w:tmpl w:val="9DF8C7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29">
    <w:nsid w:val="7CF4691D"/>
    <w:multiLevelType w:val="hybridMultilevel"/>
    <w:tmpl w:val="E5126000"/>
    <w:lvl w:ilvl="0" w:tplc="D8246DE8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7"/>
  </w:num>
  <w:num w:numId="3">
    <w:abstractNumId w:val="23"/>
  </w:num>
  <w:num w:numId="4">
    <w:abstractNumId w:val="29"/>
  </w:num>
  <w:num w:numId="5">
    <w:abstractNumId w:val="2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19"/>
  </w:num>
  <w:num w:numId="10">
    <w:abstractNumId w:val="25"/>
  </w:num>
  <w:num w:numId="11">
    <w:abstractNumId w:val="12"/>
  </w:num>
  <w:num w:numId="12">
    <w:abstractNumId w:val="4"/>
  </w:num>
  <w:num w:numId="13">
    <w:abstractNumId w:val="5"/>
  </w:num>
  <w:num w:numId="14">
    <w:abstractNumId w:val="6"/>
  </w:num>
  <w:num w:numId="15">
    <w:abstractNumId w:val="7"/>
  </w:num>
  <w:num w:numId="16">
    <w:abstractNumId w:val="14"/>
  </w:num>
  <w:num w:numId="17">
    <w:abstractNumId w:val="20"/>
  </w:num>
  <w:num w:numId="18">
    <w:abstractNumId w:val="10"/>
  </w:num>
  <w:num w:numId="19">
    <w:abstractNumId w:val="11"/>
  </w:num>
  <w:num w:numId="20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4"/>
    </w:lvlOverride>
    <w:lvlOverride w:ilvl="1">
      <w:startOverride w:val="7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1"/>
    </w:lvlOverride>
  </w:num>
  <w:num w:numId="24">
    <w:abstractNumId w:val="18"/>
  </w:num>
  <w:num w:numId="25">
    <w:abstractNumId w:val="9"/>
  </w:num>
  <w:num w:numId="26">
    <w:abstractNumId w:val="13"/>
  </w:num>
  <w:num w:numId="27">
    <w:abstractNumId w:val="8"/>
  </w:num>
  <w:num w:numId="28">
    <w:abstractNumId w:val="21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29"/>
    <w:rsid w:val="00310119"/>
    <w:rsid w:val="003B1BE7"/>
    <w:rsid w:val="00AF651E"/>
    <w:rsid w:val="00DC30F0"/>
    <w:rsid w:val="00ED1629"/>
    <w:rsid w:val="00FF4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lock Text" w:uiPriority="0"/>
    <w:lsdException w:name="Hyperlink" w:uiPriority="0"/>
    <w:lsdException w:name="FollowedHyperlink" w:uiPriority="0"/>
    <w:lsdException w:name="Strong" w:semiHidden="0" w:unhideWhenUsed="0" w:qFormat="1"/>
    <w:lsdException w:name="Emphasis" w:semiHidden="0" w:unhideWhenUsed="0" w:qFormat="1"/>
    <w:lsdException w:name="Plain Text" w:uiPriority="0"/>
    <w:lsdException w:name="E-mail Signature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1629"/>
    <w:pPr>
      <w:keepNext/>
      <w:ind w:left="399" w:right="515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nhideWhenUsed/>
    <w:qFormat/>
    <w:rsid w:val="00ED1629"/>
    <w:pPr>
      <w:keepNext/>
      <w:ind w:left="705" w:right="458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nhideWhenUsed/>
    <w:qFormat/>
    <w:rsid w:val="00ED1629"/>
    <w:pPr>
      <w:keepNext/>
      <w:ind w:right="458" w:firstLine="70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nhideWhenUsed/>
    <w:qFormat/>
    <w:rsid w:val="00ED1629"/>
    <w:pPr>
      <w:keepNext/>
      <w:ind w:left="360" w:right="515"/>
      <w:jc w:val="center"/>
      <w:outlineLvl w:val="3"/>
    </w:pPr>
    <w:rPr>
      <w:b/>
      <w:caps/>
    </w:rPr>
  </w:style>
  <w:style w:type="paragraph" w:styleId="5">
    <w:name w:val="heading 5"/>
    <w:basedOn w:val="a"/>
    <w:next w:val="a"/>
    <w:link w:val="50"/>
    <w:uiPriority w:val="99"/>
    <w:unhideWhenUsed/>
    <w:qFormat/>
    <w:rsid w:val="00ED1629"/>
    <w:pPr>
      <w:keepNext/>
      <w:outlineLvl w:val="4"/>
    </w:pPr>
    <w:rPr>
      <w:u w:val="single"/>
    </w:rPr>
  </w:style>
  <w:style w:type="paragraph" w:styleId="6">
    <w:name w:val="heading 6"/>
    <w:basedOn w:val="a"/>
    <w:next w:val="a"/>
    <w:link w:val="60"/>
    <w:uiPriority w:val="99"/>
    <w:unhideWhenUsed/>
    <w:qFormat/>
    <w:rsid w:val="00ED1629"/>
    <w:pPr>
      <w:keepNext/>
      <w:jc w:val="center"/>
      <w:outlineLvl w:val="5"/>
    </w:pPr>
    <w:rPr>
      <w:i/>
      <w:iCs/>
    </w:rPr>
  </w:style>
  <w:style w:type="paragraph" w:styleId="7">
    <w:name w:val="heading 7"/>
    <w:basedOn w:val="a"/>
    <w:next w:val="a"/>
    <w:link w:val="70"/>
    <w:uiPriority w:val="9"/>
    <w:unhideWhenUsed/>
    <w:qFormat/>
    <w:rsid w:val="00ED1629"/>
    <w:pPr>
      <w:keepNext/>
      <w:ind w:left="68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nhideWhenUsed/>
    <w:qFormat/>
    <w:rsid w:val="00ED1629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nhideWhenUsed/>
    <w:qFormat/>
    <w:rsid w:val="00ED1629"/>
    <w:pPr>
      <w:keepNext/>
      <w:ind w:left="399" w:right="458" w:firstLine="1026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16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D16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D16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D1629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ED1629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ED162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ED1629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ED16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16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unhideWhenUsed/>
    <w:rsid w:val="00ED1629"/>
    <w:rPr>
      <w:color w:val="0000FF"/>
      <w:u w:val="single"/>
    </w:rPr>
  </w:style>
  <w:style w:type="character" w:styleId="a4">
    <w:name w:val="FollowedHyperlink"/>
    <w:unhideWhenUsed/>
    <w:rsid w:val="00ED1629"/>
    <w:rPr>
      <w:color w:val="800080"/>
      <w:u w:val="single"/>
    </w:rPr>
  </w:style>
  <w:style w:type="paragraph" w:styleId="a5">
    <w:name w:val="header"/>
    <w:basedOn w:val="a"/>
    <w:link w:val="a6"/>
    <w:unhideWhenUsed/>
    <w:rsid w:val="00ED1629"/>
    <w:pPr>
      <w:tabs>
        <w:tab w:val="center" w:pos="4153"/>
        <w:tab w:val="right" w:pos="8306"/>
      </w:tabs>
      <w:spacing w:line="360" w:lineRule="auto"/>
      <w:ind w:firstLine="720"/>
      <w:jc w:val="both"/>
    </w:pPr>
    <w:rPr>
      <w:rFonts w:ascii="Arial" w:hAnsi="Arial"/>
      <w:szCs w:val="20"/>
    </w:rPr>
  </w:style>
  <w:style w:type="character" w:customStyle="1" w:styleId="a6">
    <w:name w:val="Верхний колонтитул Знак"/>
    <w:basedOn w:val="a0"/>
    <w:link w:val="a5"/>
    <w:rsid w:val="00ED1629"/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footer"/>
    <w:link w:val="a8"/>
    <w:uiPriority w:val="99"/>
    <w:unhideWhenUsed/>
    <w:rsid w:val="00ED1629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ED1629"/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styleId="a9">
    <w:name w:val="Title"/>
    <w:basedOn w:val="a"/>
    <w:link w:val="aa"/>
    <w:qFormat/>
    <w:rsid w:val="00ED1629"/>
    <w:pPr>
      <w:ind w:right="800"/>
      <w:jc w:val="center"/>
    </w:pPr>
    <w:rPr>
      <w:b/>
      <w:bCs/>
    </w:rPr>
  </w:style>
  <w:style w:type="character" w:customStyle="1" w:styleId="aa">
    <w:name w:val="Название Знак"/>
    <w:basedOn w:val="a0"/>
    <w:link w:val="a9"/>
    <w:rsid w:val="00ED16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Body Text"/>
    <w:basedOn w:val="a"/>
    <w:link w:val="ac"/>
    <w:unhideWhenUsed/>
    <w:rsid w:val="00ED1629"/>
    <w:rPr>
      <w:b/>
      <w:bCs/>
    </w:rPr>
  </w:style>
  <w:style w:type="character" w:customStyle="1" w:styleId="ac">
    <w:name w:val="Основной текст Знак"/>
    <w:basedOn w:val="a0"/>
    <w:link w:val="ab"/>
    <w:rsid w:val="00ED16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Body Text Indent"/>
    <w:basedOn w:val="a"/>
    <w:link w:val="ae"/>
    <w:unhideWhenUsed/>
    <w:rsid w:val="00ED1629"/>
    <w:pPr>
      <w:ind w:firstLine="705"/>
    </w:pPr>
    <w:rPr>
      <w:b/>
      <w:bCs/>
    </w:rPr>
  </w:style>
  <w:style w:type="character" w:customStyle="1" w:styleId="ae">
    <w:name w:val="Основной текст с отступом Знак"/>
    <w:basedOn w:val="a0"/>
    <w:link w:val="ad"/>
    <w:rsid w:val="00ED16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">
    <w:name w:val="Subtitle"/>
    <w:basedOn w:val="a"/>
    <w:link w:val="af0"/>
    <w:qFormat/>
    <w:rsid w:val="00ED1629"/>
    <w:pPr>
      <w:jc w:val="center"/>
    </w:pPr>
    <w:rPr>
      <w:b/>
      <w:sz w:val="28"/>
      <w:szCs w:val="20"/>
    </w:rPr>
  </w:style>
  <w:style w:type="character" w:customStyle="1" w:styleId="af0">
    <w:name w:val="Подзаголовок Знак"/>
    <w:basedOn w:val="a0"/>
    <w:link w:val="af"/>
    <w:rsid w:val="00ED162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unhideWhenUsed/>
    <w:rsid w:val="00ED1629"/>
    <w:pPr>
      <w:ind w:right="800"/>
    </w:pPr>
    <w:rPr>
      <w:b/>
      <w:bCs/>
    </w:rPr>
  </w:style>
  <w:style w:type="character" w:customStyle="1" w:styleId="22">
    <w:name w:val="Основной текст 2 Знак"/>
    <w:basedOn w:val="a0"/>
    <w:link w:val="21"/>
    <w:rsid w:val="00ED16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ED1629"/>
    <w:pPr>
      <w:ind w:right="515"/>
      <w:jc w:val="both"/>
    </w:pPr>
  </w:style>
  <w:style w:type="character" w:customStyle="1" w:styleId="32">
    <w:name w:val="Основной текст 3 Знак"/>
    <w:basedOn w:val="a0"/>
    <w:link w:val="31"/>
    <w:uiPriority w:val="99"/>
    <w:rsid w:val="00ED16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unhideWhenUsed/>
    <w:rsid w:val="00ED1629"/>
    <w:pPr>
      <w:ind w:left="705"/>
    </w:pPr>
    <w:rPr>
      <w:b/>
      <w:bCs/>
    </w:rPr>
  </w:style>
  <w:style w:type="character" w:customStyle="1" w:styleId="24">
    <w:name w:val="Основной текст с отступом 2 Знак"/>
    <w:basedOn w:val="a0"/>
    <w:link w:val="23"/>
    <w:uiPriority w:val="99"/>
    <w:rsid w:val="00ED16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ED1629"/>
    <w:pPr>
      <w:ind w:left="705"/>
      <w:jc w:val="both"/>
    </w:pPr>
    <w:rPr>
      <w:b/>
      <w:bCs/>
    </w:rPr>
  </w:style>
  <w:style w:type="character" w:customStyle="1" w:styleId="34">
    <w:name w:val="Основной текст с отступом 3 Знак"/>
    <w:basedOn w:val="a0"/>
    <w:link w:val="33"/>
    <w:uiPriority w:val="99"/>
    <w:rsid w:val="00ED16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1">
    <w:name w:val="Block Text"/>
    <w:basedOn w:val="a"/>
    <w:unhideWhenUsed/>
    <w:rsid w:val="00ED1629"/>
    <w:pPr>
      <w:ind w:left="57" w:right="800" w:firstLine="651"/>
    </w:pPr>
  </w:style>
  <w:style w:type="paragraph" w:styleId="af2">
    <w:name w:val="Plain Text"/>
    <w:basedOn w:val="a"/>
    <w:link w:val="af3"/>
    <w:unhideWhenUsed/>
    <w:rsid w:val="00ED1629"/>
    <w:rPr>
      <w:rFonts w:ascii="Courier New" w:hAnsi="Courier New" w:cs="Courier New"/>
      <w:sz w:val="20"/>
      <w:szCs w:val="20"/>
    </w:rPr>
  </w:style>
  <w:style w:type="character" w:customStyle="1" w:styleId="af3">
    <w:name w:val="Текст Знак"/>
    <w:basedOn w:val="a0"/>
    <w:link w:val="af2"/>
    <w:rsid w:val="00ED162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unhideWhenUsed/>
    <w:rsid w:val="00ED162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rsid w:val="00ED162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6">
    <w:name w:val="Штамп"/>
    <w:autoRedefine/>
    <w:rsid w:val="00ED1629"/>
    <w:pPr>
      <w:keepLines/>
      <w:suppressLineNumbers/>
      <w:suppressAutoHyphens/>
      <w:spacing w:before="60" w:after="0" w:line="240" w:lineRule="auto"/>
      <w:jc w:val="center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7">
    <w:name w:val="Штамп наименование"/>
    <w:rsid w:val="00ED1629"/>
    <w:pPr>
      <w:spacing w:after="0" w:line="240" w:lineRule="auto"/>
      <w:jc w:val="center"/>
    </w:pPr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customStyle="1" w:styleId="af8">
    <w:name w:val="Обозначение документа"/>
    <w:autoRedefine/>
    <w:rsid w:val="00ED1629"/>
    <w:pPr>
      <w:keepLines/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35">
    <w:name w:val="заголовок 3"/>
    <w:basedOn w:val="a"/>
    <w:next w:val="a"/>
    <w:rsid w:val="00ED1629"/>
    <w:pPr>
      <w:keepNext/>
      <w:widowControl w:val="0"/>
      <w:ind w:firstLine="567"/>
      <w:jc w:val="both"/>
    </w:pPr>
    <w:rPr>
      <w:rFonts w:ascii="Peterburg" w:hAnsi="Peterburg"/>
      <w:szCs w:val="20"/>
    </w:rPr>
  </w:style>
  <w:style w:type="paragraph" w:customStyle="1" w:styleId="ConsNormal">
    <w:name w:val="ConsNormal"/>
    <w:link w:val="ConsNormal0"/>
    <w:uiPriority w:val="99"/>
    <w:rsid w:val="00ED162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uiPriority w:val="99"/>
    <w:rsid w:val="00ED162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link w:val="ConsPlusNormal0"/>
    <w:rsid w:val="00ED16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ED162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Текст1"/>
    <w:basedOn w:val="a"/>
    <w:rsid w:val="00ED1629"/>
    <w:pPr>
      <w:autoSpaceDE w:val="0"/>
      <w:autoSpaceDN w:val="0"/>
      <w:adjustRightInd w:val="0"/>
      <w:spacing w:before="120" w:after="120"/>
    </w:pPr>
  </w:style>
  <w:style w:type="paragraph" w:customStyle="1" w:styleId="af9">
    <w:name w:val="НВС"/>
    <w:basedOn w:val="a"/>
    <w:next w:val="a"/>
    <w:rsid w:val="00ED1629"/>
    <w:pPr>
      <w:spacing w:after="160" w:line="240" w:lineRule="exact"/>
      <w:jc w:val="both"/>
    </w:pPr>
    <w:rPr>
      <w:szCs w:val="20"/>
      <w:lang w:val="en-US" w:eastAsia="en-US"/>
    </w:rPr>
  </w:style>
  <w:style w:type="paragraph" w:customStyle="1" w:styleId="afa">
    <w:name w:val="Нормальный (таблица)"/>
    <w:basedOn w:val="a"/>
    <w:next w:val="a"/>
    <w:uiPriority w:val="99"/>
    <w:rsid w:val="00ED1629"/>
    <w:pPr>
      <w:widowControl w:val="0"/>
      <w:autoSpaceDE w:val="0"/>
      <w:autoSpaceDN w:val="0"/>
      <w:adjustRightInd w:val="0"/>
      <w:jc w:val="both"/>
    </w:pPr>
  </w:style>
  <w:style w:type="paragraph" w:customStyle="1" w:styleId="Default">
    <w:name w:val="Default"/>
    <w:rsid w:val="00ED16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b">
    <w:name w:val="Знак"/>
    <w:basedOn w:val="a"/>
    <w:rsid w:val="00ED162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">
    <w:name w:val="Абзац списка1"/>
    <w:basedOn w:val="a"/>
    <w:rsid w:val="00ED1629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styleId="afc">
    <w:name w:val="page number"/>
    <w:unhideWhenUsed/>
    <w:rsid w:val="00ED1629"/>
    <w:rPr>
      <w:rFonts w:ascii="Arial" w:hAnsi="Arial" w:cs="Arial" w:hint="default"/>
      <w:sz w:val="20"/>
    </w:rPr>
  </w:style>
  <w:style w:type="table" w:styleId="afd">
    <w:name w:val="Table Grid"/>
    <w:basedOn w:val="a1"/>
    <w:uiPriority w:val="59"/>
    <w:rsid w:val="00ED16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Абзац1"/>
    <w:basedOn w:val="a"/>
    <w:rsid w:val="00ED1629"/>
    <w:pPr>
      <w:spacing w:after="60" w:line="360" w:lineRule="exact"/>
      <w:ind w:firstLine="709"/>
      <w:jc w:val="both"/>
    </w:pPr>
    <w:rPr>
      <w:sz w:val="28"/>
    </w:rPr>
  </w:style>
  <w:style w:type="paragraph" w:customStyle="1" w:styleId="u">
    <w:name w:val="u"/>
    <w:basedOn w:val="a"/>
    <w:rsid w:val="00ED1629"/>
    <w:pPr>
      <w:spacing w:before="100" w:beforeAutospacing="1" w:after="100" w:afterAutospacing="1"/>
    </w:pPr>
  </w:style>
  <w:style w:type="paragraph" w:styleId="afe">
    <w:name w:val="No Spacing"/>
    <w:uiPriority w:val="1"/>
    <w:qFormat/>
    <w:rsid w:val="00ED162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Nonformat">
    <w:name w:val="ConsNonformat"/>
    <w:rsid w:val="00ED162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eaderChar">
    <w:name w:val="Header Char"/>
    <w:uiPriority w:val="99"/>
    <w:locked/>
    <w:rsid w:val="00ED1629"/>
    <w:rPr>
      <w:rFonts w:ascii="Times New Roman" w:hAnsi="Times New Roman" w:cs="Times New Roman" w:hint="default"/>
      <w:sz w:val="20"/>
      <w:szCs w:val="20"/>
      <w:lang w:eastAsia="ru-RU"/>
    </w:rPr>
  </w:style>
  <w:style w:type="character" w:customStyle="1" w:styleId="TitleChar">
    <w:name w:val="Title Char"/>
    <w:uiPriority w:val="99"/>
    <w:locked/>
    <w:rsid w:val="00ED1629"/>
    <w:rPr>
      <w:rFonts w:ascii="Times New Roman" w:hAnsi="Times New Roman" w:cs="Times New Roman" w:hint="default"/>
      <w:b/>
      <w:bCs/>
      <w:sz w:val="28"/>
      <w:szCs w:val="28"/>
      <w:lang w:eastAsia="ru-RU"/>
    </w:rPr>
  </w:style>
  <w:style w:type="character" w:customStyle="1" w:styleId="BodyTextChar">
    <w:name w:val="Body Text Char"/>
    <w:uiPriority w:val="99"/>
    <w:locked/>
    <w:rsid w:val="00ED1629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BodyTextIndentChar">
    <w:name w:val="Body Text Indent Char"/>
    <w:uiPriority w:val="99"/>
    <w:locked/>
    <w:rsid w:val="00ED1629"/>
    <w:rPr>
      <w:rFonts w:ascii="Times New Roman" w:hAnsi="Times New Roman" w:cs="Times New Roman" w:hint="default"/>
      <w:sz w:val="20"/>
      <w:szCs w:val="20"/>
      <w:lang w:eastAsia="ru-RU"/>
    </w:rPr>
  </w:style>
  <w:style w:type="character" w:customStyle="1" w:styleId="SubtitleChar">
    <w:name w:val="Subtitle Char"/>
    <w:uiPriority w:val="99"/>
    <w:locked/>
    <w:rsid w:val="00ED1629"/>
    <w:rPr>
      <w:rFonts w:ascii="Times New Roman" w:hAnsi="Times New Roman" w:cs="Times New Roman" w:hint="default"/>
      <w:b/>
      <w:bCs/>
      <w:sz w:val="28"/>
      <w:szCs w:val="28"/>
      <w:lang w:eastAsia="ru-RU"/>
    </w:rPr>
  </w:style>
  <w:style w:type="character" w:customStyle="1" w:styleId="BodyText3Char">
    <w:name w:val="Body Text 3 Char"/>
    <w:uiPriority w:val="99"/>
    <w:locked/>
    <w:rsid w:val="00ED1629"/>
    <w:rPr>
      <w:rFonts w:ascii="Times New Roman" w:hAnsi="Times New Roman" w:cs="Times New Roman" w:hint="default"/>
      <w:sz w:val="28"/>
      <w:szCs w:val="28"/>
      <w:lang w:eastAsia="ru-RU"/>
    </w:rPr>
  </w:style>
  <w:style w:type="character" w:customStyle="1" w:styleId="hl41">
    <w:name w:val="hl41"/>
    <w:basedOn w:val="a0"/>
    <w:rsid w:val="00ED1629"/>
    <w:rPr>
      <w:b/>
      <w:bCs/>
      <w:sz w:val="20"/>
      <w:szCs w:val="20"/>
    </w:rPr>
  </w:style>
  <w:style w:type="character" w:customStyle="1" w:styleId="14">
    <w:name w:val="Название Знак1"/>
    <w:basedOn w:val="a0"/>
    <w:uiPriority w:val="99"/>
    <w:locked/>
    <w:rsid w:val="00ED1629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15">
    <w:name w:val="Подзаголовок Знак1"/>
    <w:basedOn w:val="a0"/>
    <w:uiPriority w:val="99"/>
    <w:locked/>
    <w:rsid w:val="00ED1629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aff">
    <w:name w:val="Гипертекстовая ссылка"/>
    <w:basedOn w:val="a0"/>
    <w:uiPriority w:val="99"/>
    <w:rsid w:val="00ED1629"/>
    <w:rPr>
      <w:rFonts w:ascii="Times New Roman" w:hAnsi="Times New Roman" w:cs="Times New Roman"/>
      <w:color w:val="auto"/>
    </w:rPr>
  </w:style>
  <w:style w:type="paragraph" w:customStyle="1" w:styleId="aff0">
    <w:name w:val="Таблицы (моноширинный)"/>
    <w:basedOn w:val="a"/>
    <w:next w:val="a"/>
    <w:uiPriority w:val="99"/>
    <w:rsid w:val="00ED16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1">
    <w:name w:val="Прижатый влево"/>
    <w:basedOn w:val="a"/>
    <w:next w:val="a"/>
    <w:uiPriority w:val="99"/>
    <w:rsid w:val="00ED162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2">
    <w:name w:val="Цветовое выделение"/>
    <w:uiPriority w:val="99"/>
    <w:rsid w:val="00ED1629"/>
    <w:rPr>
      <w:b/>
      <w:bCs/>
      <w:color w:val="26282F"/>
    </w:rPr>
  </w:style>
  <w:style w:type="character" w:styleId="aff3">
    <w:name w:val="Subtle Reference"/>
    <w:basedOn w:val="a0"/>
    <w:uiPriority w:val="99"/>
    <w:qFormat/>
    <w:rsid w:val="00ED1629"/>
    <w:rPr>
      <w:smallCaps/>
      <w:color w:val="auto"/>
      <w:u w:val="single"/>
    </w:rPr>
  </w:style>
  <w:style w:type="paragraph" w:styleId="aff4">
    <w:name w:val="Normal (Web)"/>
    <w:basedOn w:val="a"/>
    <w:uiPriority w:val="99"/>
    <w:qFormat/>
    <w:rsid w:val="00ED1629"/>
    <w:pPr>
      <w:spacing w:before="280" w:after="280"/>
    </w:pPr>
    <w:rPr>
      <w:kern w:val="1"/>
      <w:lang w:eastAsia="zh-CN"/>
    </w:rPr>
  </w:style>
  <w:style w:type="paragraph" w:customStyle="1" w:styleId="ConsPlusTitle">
    <w:name w:val="ConsPlusTitle"/>
    <w:uiPriority w:val="99"/>
    <w:rsid w:val="00ED162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TitleChar2">
    <w:name w:val="Title Char2"/>
    <w:uiPriority w:val="99"/>
    <w:locked/>
    <w:rsid w:val="00ED1629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TitleChar1">
    <w:name w:val="Title Char1"/>
    <w:basedOn w:val="a0"/>
    <w:uiPriority w:val="99"/>
    <w:locked/>
    <w:rsid w:val="00ED1629"/>
    <w:rPr>
      <w:rFonts w:ascii="Cambria" w:hAnsi="Cambria" w:cs="Cambria"/>
      <w:b/>
      <w:bCs/>
      <w:kern w:val="28"/>
      <w:sz w:val="32"/>
      <w:szCs w:val="32"/>
    </w:rPr>
  </w:style>
  <w:style w:type="character" w:customStyle="1" w:styleId="SubtitleChar1">
    <w:name w:val="Subtitle Char1"/>
    <w:basedOn w:val="a0"/>
    <w:uiPriority w:val="99"/>
    <w:locked/>
    <w:rsid w:val="00ED1629"/>
    <w:rPr>
      <w:rFonts w:ascii="Cambria" w:hAnsi="Cambria" w:cs="Cambria"/>
      <w:sz w:val="24"/>
      <w:szCs w:val="24"/>
    </w:rPr>
  </w:style>
  <w:style w:type="paragraph" w:styleId="aff5">
    <w:name w:val="List Paragraph"/>
    <w:basedOn w:val="a"/>
    <w:uiPriority w:val="99"/>
    <w:qFormat/>
    <w:rsid w:val="00ED1629"/>
    <w:pPr>
      <w:ind w:left="720"/>
    </w:pPr>
  </w:style>
  <w:style w:type="paragraph" w:customStyle="1" w:styleId="ConsTitle">
    <w:name w:val="ConsTitle"/>
    <w:uiPriority w:val="99"/>
    <w:rsid w:val="00ED162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Cell">
    <w:name w:val="ConsCell"/>
    <w:uiPriority w:val="99"/>
    <w:rsid w:val="00ED162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b">
    <w:name w:val="Обычный (Web)"/>
    <w:basedOn w:val="a"/>
    <w:uiPriority w:val="99"/>
    <w:rsid w:val="00ED162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ff6">
    <w:name w:val="Strong"/>
    <w:basedOn w:val="a0"/>
    <w:uiPriority w:val="99"/>
    <w:qFormat/>
    <w:rsid w:val="00ED1629"/>
    <w:rPr>
      <w:b/>
      <w:bCs/>
    </w:rPr>
  </w:style>
  <w:style w:type="character" w:styleId="aff7">
    <w:name w:val="Emphasis"/>
    <w:basedOn w:val="a0"/>
    <w:uiPriority w:val="99"/>
    <w:qFormat/>
    <w:rsid w:val="00ED1629"/>
    <w:rPr>
      <w:i/>
      <w:iCs/>
    </w:rPr>
  </w:style>
  <w:style w:type="character" w:customStyle="1" w:styleId="aff8">
    <w:name w:val="Схема документа Знак"/>
    <w:basedOn w:val="a0"/>
    <w:link w:val="aff9"/>
    <w:uiPriority w:val="99"/>
    <w:semiHidden/>
    <w:rsid w:val="00ED1629"/>
    <w:rPr>
      <w:rFonts w:ascii="Tahoma" w:eastAsia="Calibri" w:hAnsi="Tahoma" w:cs="Tahoma"/>
      <w:sz w:val="16"/>
      <w:szCs w:val="16"/>
      <w:lang w:eastAsia="ru-RU"/>
    </w:rPr>
  </w:style>
  <w:style w:type="paragraph" w:styleId="aff9">
    <w:name w:val="Document Map"/>
    <w:basedOn w:val="a"/>
    <w:link w:val="aff8"/>
    <w:uiPriority w:val="99"/>
    <w:semiHidden/>
    <w:rsid w:val="00ED1629"/>
    <w:rPr>
      <w:rFonts w:ascii="Tahoma" w:eastAsia="Calibri" w:hAnsi="Tahoma" w:cs="Tahoma"/>
      <w:sz w:val="16"/>
      <w:szCs w:val="16"/>
    </w:rPr>
  </w:style>
  <w:style w:type="character" w:customStyle="1" w:styleId="16">
    <w:name w:val="Схема документа Знак1"/>
    <w:basedOn w:val="a0"/>
    <w:link w:val="aff9"/>
    <w:uiPriority w:val="99"/>
    <w:semiHidden/>
    <w:rsid w:val="00ED16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ighlight">
    <w:name w:val="highlight"/>
    <w:basedOn w:val="a0"/>
    <w:uiPriority w:val="99"/>
    <w:rsid w:val="00ED1629"/>
  </w:style>
  <w:style w:type="character" w:customStyle="1" w:styleId="affa">
    <w:name w:val="Текст сноски Знак"/>
    <w:basedOn w:val="a0"/>
    <w:link w:val="affb"/>
    <w:uiPriority w:val="99"/>
    <w:semiHidden/>
    <w:rsid w:val="00ED16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footnote text"/>
    <w:basedOn w:val="a"/>
    <w:link w:val="affa"/>
    <w:uiPriority w:val="99"/>
    <w:semiHidden/>
    <w:rsid w:val="00ED1629"/>
    <w:pPr>
      <w:autoSpaceDE w:val="0"/>
      <w:autoSpaceDN w:val="0"/>
    </w:pPr>
    <w:rPr>
      <w:sz w:val="20"/>
      <w:szCs w:val="20"/>
    </w:rPr>
  </w:style>
  <w:style w:type="character" w:customStyle="1" w:styleId="17">
    <w:name w:val="Текст сноски Знак1"/>
    <w:basedOn w:val="a0"/>
    <w:link w:val="affb"/>
    <w:uiPriority w:val="99"/>
    <w:semiHidden/>
    <w:rsid w:val="00ED16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D1629"/>
    <w:pPr>
      <w:widowControl w:val="0"/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Preformat">
    <w:name w:val="Preformat"/>
    <w:uiPriority w:val="99"/>
    <w:rsid w:val="00ED1629"/>
    <w:pPr>
      <w:snapToGri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5">
    <w:name w:val="s_15"/>
    <w:basedOn w:val="a"/>
    <w:uiPriority w:val="99"/>
    <w:rsid w:val="00ED1629"/>
    <w:pPr>
      <w:spacing w:before="100" w:beforeAutospacing="1" w:after="100" w:afterAutospacing="1"/>
    </w:pPr>
  </w:style>
  <w:style w:type="paragraph" w:customStyle="1" w:styleId="s1">
    <w:name w:val="s_1"/>
    <w:basedOn w:val="a"/>
    <w:uiPriority w:val="99"/>
    <w:rsid w:val="00ED162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ED1629"/>
  </w:style>
  <w:style w:type="character" w:customStyle="1" w:styleId="s10">
    <w:name w:val="s_10"/>
    <w:basedOn w:val="a0"/>
    <w:uiPriority w:val="99"/>
    <w:rsid w:val="00ED1629"/>
  </w:style>
  <w:style w:type="paragraph" w:customStyle="1" w:styleId="affc">
    <w:name w:val="Содержимое таблицы"/>
    <w:basedOn w:val="a"/>
    <w:rsid w:val="00ED1629"/>
    <w:pPr>
      <w:suppressLineNumbers/>
      <w:suppressAutoHyphens/>
    </w:pPr>
    <w:rPr>
      <w:lang w:eastAsia="zh-CN"/>
    </w:rPr>
  </w:style>
  <w:style w:type="paragraph" w:customStyle="1" w:styleId="Standard">
    <w:name w:val="Standard"/>
    <w:uiPriority w:val="99"/>
    <w:rsid w:val="00ED162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en-US"/>
    </w:rPr>
  </w:style>
  <w:style w:type="character" w:customStyle="1" w:styleId="affd">
    <w:name w:val="Основной текст + Полужирный"/>
    <w:uiPriority w:val="99"/>
    <w:rsid w:val="00ED1629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affe">
    <w:name w:val="Базовый"/>
    <w:uiPriority w:val="99"/>
    <w:rsid w:val="00ED1629"/>
    <w:pPr>
      <w:tabs>
        <w:tab w:val="left" w:pos="708"/>
      </w:tabs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18">
    <w:name w:val="toc 1"/>
    <w:basedOn w:val="a"/>
    <w:next w:val="a"/>
    <w:autoRedefine/>
    <w:semiHidden/>
    <w:unhideWhenUsed/>
    <w:rsid w:val="00ED1629"/>
    <w:pPr>
      <w:tabs>
        <w:tab w:val="right" w:leader="dot" w:pos="9628"/>
      </w:tabs>
      <w:spacing w:line="360" w:lineRule="auto"/>
      <w:ind w:firstLine="709"/>
    </w:pPr>
    <w:rPr>
      <w:b/>
      <w:bCs/>
      <w:noProof/>
      <w:color w:val="000000"/>
      <w:sz w:val="36"/>
      <w:szCs w:val="36"/>
      <w:lang w:val="en-US"/>
    </w:rPr>
  </w:style>
  <w:style w:type="paragraph" w:styleId="afff">
    <w:name w:val="E-mail Signature"/>
    <w:basedOn w:val="a"/>
    <w:link w:val="afff0"/>
    <w:semiHidden/>
    <w:unhideWhenUsed/>
    <w:rsid w:val="00ED1629"/>
    <w:pPr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fff0">
    <w:name w:val="Электронная подпись Знак"/>
    <w:basedOn w:val="a0"/>
    <w:link w:val="afff"/>
    <w:semiHidden/>
    <w:rsid w:val="00ED1629"/>
    <w:rPr>
      <w:rFonts w:ascii="Arial" w:eastAsia="Times New Roman" w:hAnsi="Arial" w:cs="Arial"/>
      <w:spacing w:val="-5"/>
      <w:sz w:val="20"/>
      <w:szCs w:val="20"/>
    </w:rPr>
  </w:style>
  <w:style w:type="paragraph" w:customStyle="1" w:styleId="310">
    <w:name w:val="Основной текст с отступом 31"/>
    <w:basedOn w:val="a"/>
    <w:rsid w:val="00ED162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11">
    <w:name w:val="31"/>
    <w:basedOn w:val="a"/>
    <w:rsid w:val="00ED1629"/>
    <w:pPr>
      <w:spacing w:after="120"/>
      <w:ind w:left="283"/>
    </w:pPr>
    <w:rPr>
      <w:rFonts w:eastAsia="Calibri"/>
      <w:sz w:val="16"/>
      <w:szCs w:val="16"/>
    </w:rPr>
  </w:style>
  <w:style w:type="character" w:customStyle="1" w:styleId="FooterChar">
    <w:name w:val="Footer Char"/>
    <w:uiPriority w:val="99"/>
    <w:semiHidden/>
    <w:locked/>
    <w:rsid w:val="00ED162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9">
    <w:name w:val="Верхний колонтитул Знак1"/>
    <w:basedOn w:val="a0"/>
    <w:uiPriority w:val="99"/>
    <w:semiHidden/>
    <w:locked/>
    <w:rsid w:val="00ED1629"/>
    <w:rPr>
      <w:rFonts w:ascii="Times New Roman" w:hAnsi="Times New Roman" w:cs="Times New Roman"/>
      <w:sz w:val="20"/>
      <w:szCs w:val="20"/>
    </w:rPr>
  </w:style>
  <w:style w:type="character" w:customStyle="1" w:styleId="1a">
    <w:name w:val="Нижний колонтитул Знак1"/>
    <w:basedOn w:val="a0"/>
    <w:uiPriority w:val="99"/>
    <w:semiHidden/>
    <w:locked/>
    <w:rsid w:val="00ED1629"/>
    <w:rPr>
      <w:rFonts w:ascii="Times New Roman" w:hAnsi="Times New Roman" w:cs="Times New Roman"/>
      <w:sz w:val="24"/>
      <w:szCs w:val="24"/>
    </w:rPr>
  </w:style>
  <w:style w:type="character" w:customStyle="1" w:styleId="1b">
    <w:name w:val="Основной текст Знак1"/>
    <w:basedOn w:val="a0"/>
    <w:uiPriority w:val="99"/>
    <w:semiHidden/>
    <w:locked/>
    <w:rsid w:val="00ED1629"/>
    <w:rPr>
      <w:rFonts w:ascii="Times New Roman" w:hAnsi="Times New Roman" w:cs="Times New Roman"/>
      <w:sz w:val="24"/>
      <w:szCs w:val="24"/>
    </w:rPr>
  </w:style>
  <w:style w:type="character" w:customStyle="1" w:styleId="1c">
    <w:name w:val="Основной текст с отступом Знак1"/>
    <w:basedOn w:val="a0"/>
    <w:uiPriority w:val="99"/>
    <w:semiHidden/>
    <w:locked/>
    <w:rsid w:val="00ED1629"/>
    <w:rPr>
      <w:rFonts w:ascii="Times New Roman" w:hAnsi="Times New Roman" w:cs="Times New Roman"/>
      <w:sz w:val="20"/>
      <w:szCs w:val="20"/>
    </w:rPr>
  </w:style>
  <w:style w:type="character" w:customStyle="1" w:styleId="312">
    <w:name w:val="Основной текст 3 Знак1"/>
    <w:basedOn w:val="a0"/>
    <w:uiPriority w:val="99"/>
    <w:semiHidden/>
    <w:locked/>
    <w:rsid w:val="00ED1629"/>
    <w:rPr>
      <w:rFonts w:ascii="Times New Roman" w:hAnsi="Times New Roman" w:cs="Times New Roman"/>
      <w:sz w:val="28"/>
      <w:szCs w:val="28"/>
    </w:rPr>
  </w:style>
  <w:style w:type="paragraph" w:customStyle="1" w:styleId="formattext">
    <w:name w:val="formattext"/>
    <w:basedOn w:val="a"/>
    <w:rsid w:val="00ED1629"/>
    <w:pPr>
      <w:spacing w:before="100" w:beforeAutospacing="1" w:after="100" w:afterAutospacing="1"/>
    </w:pPr>
  </w:style>
  <w:style w:type="character" w:customStyle="1" w:styleId="FooterChar1">
    <w:name w:val="Footer Char1"/>
    <w:basedOn w:val="a0"/>
    <w:uiPriority w:val="99"/>
    <w:semiHidden/>
    <w:locked/>
    <w:rsid w:val="00ED1629"/>
    <w:rPr>
      <w:rFonts w:ascii="Times New Roman" w:hAnsi="Times New Roman" w:cs="Times New Roman"/>
      <w:sz w:val="24"/>
      <w:szCs w:val="24"/>
    </w:rPr>
  </w:style>
  <w:style w:type="character" w:customStyle="1" w:styleId="BodyTextChar1">
    <w:name w:val="Body Text Char1"/>
    <w:basedOn w:val="a0"/>
    <w:uiPriority w:val="99"/>
    <w:semiHidden/>
    <w:locked/>
    <w:rsid w:val="00ED1629"/>
    <w:rPr>
      <w:rFonts w:ascii="Times New Roman" w:hAnsi="Times New Roman" w:cs="Times New Roman"/>
      <w:sz w:val="24"/>
      <w:szCs w:val="24"/>
    </w:rPr>
  </w:style>
  <w:style w:type="character" w:customStyle="1" w:styleId="BalloonTextChar">
    <w:name w:val="Balloon Text Char"/>
    <w:uiPriority w:val="99"/>
    <w:semiHidden/>
    <w:locked/>
    <w:rsid w:val="00ED1629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uiPriority w:val="99"/>
    <w:semiHidden/>
    <w:locked/>
    <w:rsid w:val="00ED1629"/>
    <w:rPr>
      <w:rFonts w:ascii="Times New Roman" w:hAnsi="Times New Roman" w:cs="Times New Roman"/>
      <w:sz w:val="2"/>
      <w:szCs w:val="2"/>
    </w:rPr>
  </w:style>
  <w:style w:type="character" w:customStyle="1" w:styleId="DocumentMapChar">
    <w:name w:val="Document Map Char"/>
    <w:uiPriority w:val="99"/>
    <w:semiHidden/>
    <w:locked/>
    <w:rsid w:val="00ED1629"/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a0"/>
    <w:uiPriority w:val="99"/>
    <w:semiHidden/>
    <w:locked/>
    <w:rsid w:val="00ED1629"/>
    <w:rPr>
      <w:rFonts w:ascii="Times New Roman" w:hAnsi="Times New Roman" w:cs="Times New Roman"/>
      <w:sz w:val="2"/>
      <w:szCs w:val="2"/>
    </w:rPr>
  </w:style>
  <w:style w:type="character" w:customStyle="1" w:styleId="1d">
    <w:name w:val="Основной шрифт абзаца1"/>
    <w:rsid w:val="00ED1629"/>
  </w:style>
  <w:style w:type="paragraph" w:customStyle="1" w:styleId="afff1">
    <w:name w:val="Заголовок"/>
    <w:basedOn w:val="a"/>
    <w:next w:val="ab"/>
    <w:rsid w:val="00ED1629"/>
    <w:pPr>
      <w:keepNext/>
      <w:widowControl w:val="0"/>
      <w:suppressAutoHyphens/>
      <w:autoSpaceDE w:val="0"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afff2">
    <w:name w:val="List"/>
    <w:basedOn w:val="ab"/>
    <w:rsid w:val="00ED1629"/>
    <w:pPr>
      <w:widowControl w:val="0"/>
      <w:suppressAutoHyphens/>
      <w:autoSpaceDE w:val="0"/>
      <w:spacing w:after="120"/>
    </w:pPr>
    <w:rPr>
      <w:rFonts w:cs="Mangal"/>
      <w:b w:val="0"/>
      <w:bCs w:val="0"/>
      <w:sz w:val="20"/>
      <w:szCs w:val="20"/>
      <w:lang w:eastAsia="zh-CN"/>
    </w:rPr>
  </w:style>
  <w:style w:type="paragraph" w:styleId="afff3">
    <w:name w:val="caption"/>
    <w:basedOn w:val="a"/>
    <w:qFormat/>
    <w:rsid w:val="00ED1629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lang w:eastAsia="zh-CN"/>
    </w:rPr>
  </w:style>
  <w:style w:type="paragraph" w:customStyle="1" w:styleId="1e">
    <w:name w:val="Указатель1"/>
    <w:basedOn w:val="a"/>
    <w:rsid w:val="00ED1629"/>
    <w:pPr>
      <w:widowControl w:val="0"/>
      <w:suppressLineNumbers/>
      <w:suppressAutoHyphens/>
      <w:autoSpaceDE w:val="0"/>
    </w:pPr>
    <w:rPr>
      <w:rFonts w:cs="Mangal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rsid w:val="00ED1629"/>
    <w:pPr>
      <w:suppressAutoHyphens/>
      <w:ind w:firstLine="708"/>
      <w:jc w:val="both"/>
    </w:pPr>
    <w:rPr>
      <w:sz w:val="28"/>
      <w:szCs w:val="20"/>
      <w:lang w:eastAsia="zh-CN"/>
    </w:rPr>
  </w:style>
  <w:style w:type="paragraph" w:customStyle="1" w:styleId="313">
    <w:name w:val="Основной текст 31"/>
    <w:basedOn w:val="a"/>
    <w:rsid w:val="00ED1629"/>
    <w:pPr>
      <w:suppressAutoHyphens/>
      <w:jc w:val="both"/>
    </w:pPr>
    <w:rPr>
      <w:sz w:val="28"/>
      <w:lang w:eastAsia="zh-CN"/>
    </w:rPr>
  </w:style>
  <w:style w:type="paragraph" w:customStyle="1" w:styleId="1f">
    <w:name w:val="Цитата1"/>
    <w:basedOn w:val="a"/>
    <w:rsid w:val="00ED1629"/>
    <w:pPr>
      <w:widowControl w:val="0"/>
      <w:shd w:val="clear" w:color="auto" w:fill="FFFFFF"/>
      <w:suppressAutoHyphens/>
      <w:autoSpaceDE w:val="0"/>
      <w:spacing w:before="2" w:line="319" w:lineRule="exact"/>
      <w:ind w:left="89" w:right="19" w:firstLine="703"/>
      <w:jc w:val="both"/>
    </w:pPr>
    <w:rPr>
      <w:color w:val="000000"/>
      <w:spacing w:val="-6"/>
      <w:sz w:val="29"/>
      <w:szCs w:val="29"/>
      <w:lang w:eastAsia="zh-CN"/>
    </w:rPr>
  </w:style>
  <w:style w:type="paragraph" w:customStyle="1" w:styleId="211">
    <w:name w:val="Основной текст 21"/>
    <w:basedOn w:val="a"/>
    <w:rsid w:val="00ED1629"/>
    <w:pPr>
      <w:widowControl w:val="0"/>
      <w:tabs>
        <w:tab w:val="left" w:pos="1289"/>
      </w:tabs>
      <w:suppressAutoHyphens/>
      <w:autoSpaceDE w:val="0"/>
    </w:pPr>
    <w:rPr>
      <w:sz w:val="28"/>
      <w:szCs w:val="28"/>
      <w:lang w:eastAsia="zh-CN"/>
    </w:rPr>
  </w:style>
  <w:style w:type="paragraph" w:customStyle="1" w:styleId="afff4">
    <w:name w:val="Îáû÷íûé"/>
    <w:rsid w:val="00ED162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1f0">
    <w:name w:val="Схема документа1"/>
    <w:basedOn w:val="a"/>
    <w:rsid w:val="00ED1629"/>
    <w:pPr>
      <w:widowControl w:val="0"/>
      <w:shd w:val="clear" w:color="auto" w:fill="000080"/>
      <w:suppressAutoHyphens/>
      <w:autoSpaceDE w:val="0"/>
    </w:pPr>
    <w:rPr>
      <w:rFonts w:ascii="Tahoma" w:hAnsi="Tahoma" w:cs="Tahoma"/>
      <w:sz w:val="20"/>
      <w:szCs w:val="20"/>
      <w:lang w:eastAsia="zh-CN"/>
    </w:rPr>
  </w:style>
  <w:style w:type="paragraph" w:customStyle="1" w:styleId="afff5">
    <w:name w:val="Знак Знак Знак Знак Знак Знак Знак Знак Знак Знак Знак Знак Знак Знак Знак Знак"/>
    <w:basedOn w:val="a"/>
    <w:rsid w:val="00ED1629"/>
    <w:pPr>
      <w:widowControl w:val="0"/>
      <w:suppressAutoHyphens/>
      <w:spacing w:after="160" w:line="240" w:lineRule="exact"/>
      <w:jc w:val="right"/>
    </w:pPr>
    <w:rPr>
      <w:sz w:val="20"/>
      <w:szCs w:val="20"/>
      <w:lang w:val="en-GB" w:eastAsia="zh-CN"/>
    </w:rPr>
  </w:style>
  <w:style w:type="paragraph" w:customStyle="1" w:styleId="afff6">
    <w:name w:val="Заголовок таблицы"/>
    <w:basedOn w:val="affc"/>
    <w:rsid w:val="00ED1629"/>
    <w:pPr>
      <w:widowControl w:val="0"/>
      <w:autoSpaceDE w:val="0"/>
      <w:jc w:val="center"/>
    </w:pPr>
    <w:rPr>
      <w:b/>
      <w:bCs/>
      <w:sz w:val="20"/>
      <w:szCs w:val="20"/>
    </w:rPr>
  </w:style>
  <w:style w:type="paragraph" w:customStyle="1" w:styleId="afff7">
    <w:name w:val="Содержимое врезки"/>
    <w:basedOn w:val="ab"/>
    <w:rsid w:val="00ED1629"/>
    <w:pPr>
      <w:widowControl w:val="0"/>
      <w:suppressAutoHyphens/>
      <w:autoSpaceDE w:val="0"/>
      <w:spacing w:after="120"/>
    </w:pPr>
    <w:rPr>
      <w:b w:val="0"/>
      <w:bCs w:val="0"/>
      <w:sz w:val="20"/>
      <w:szCs w:val="20"/>
      <w:lang w:eastAsia="zh-CN"/>
    </w:rPr>
  </w:style>
  <w:style w:type="paragraph" w:customStyle="1" w:styleId="1f1">
    <w:name w:val="Без интервала1"/>
    <w:rsid w:val="00ED1629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25">
    <w:name w:val="Без интервала2"/>
    <w:rsid w:val="00ED1629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styleId="afff8">
    <w:name w:val="footnote reference"/>
    <w:basedOn w:val="a0"/>
    <w:semiHidden/>
    <w:rsid w:val="00ED1629"/>
    <w:rPr>
      <w:vertAlign w:val="superscript"/>
    </w:rPr>
  </w:style>
  <w:style w:type="paragraph" w:customStyle="1" w:styleId="26">
    <w:name w:val="Абзац списка2"/>
    <w:basedOn w:val="a"/>
    <w:rsid w:val="00ED1629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ConsNormal0">
    <w:name w:val="ConsNormal Знак"/>
    <w:link w:val="ConsNormal"/>
    <w:uiPriority w:val="99"/>
    <w:rsid w:val="00ED1629"/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ED16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D162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6">
    <w:name w:val="Без интервала3"/>
    <w:uiPriority w:val="99"/>
    <w:rsid w:val="00ED1629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314">
    <w:name w:val="Основной текст с отступом 3 Знак1"/>
    <w:basedOn w:val="a0"/>
    <w:uiPriority w:val="99"/>
    <w:semiHidden/>
    <w:rsid w:val="00ED1629"/>
    <w:rPr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224</Words>
  <Characters>1277</Characters>
  <Application>Microsoft Office Word</Application>
  <DocSecurity>0</DocSecurity>
  <Lines>10</Lines>
  <Paragraphs>2</Paragraphs>
  <ScaleCrop>false</ScaleCrop>
  <Company>МО администрация Ст-Ирюкского СП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2016-12-27T12:29:00Z</dcterms:created>
  <dcterms:modified xsi:type="dcterms:W3CDTF">2016-12-27T12:42:00Z</dcterms:modified>
</cp:coreProperties>
</file>