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29" w:rsidRDefault="00ED1629" w:rsidP="00ED1629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</w:t>
      </w:r>
      <w:r>
        <w:rPr>
          <w:b/>
          <w:bCs/>
          <w:sz w:val="28"/>
          <w:szCs w:val="28"/>
        </w:rPr>
        <w:t>СТАРОИРЮКСКАЯ СЕЛЬСКАЯ ДУМА</w:t>
      </w:r>
    </w:p>
    <w:p w:rsidR="00ED1629" w:rsidRDefault="00ED1629" w:rsidP="00ED16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ED1629" w:rsidRDefault="00ED1629" w:rsidP="00ED16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ED1629" w:rsidRDefault="00ED1629" w:rsidP="00ED1629">
      <w:pPr>
        <w:jc w:val="center"/>
        <w:rPr>
          <w:b/>
          <w:bCs/>
          <w:sz w:val="28"/>
          <w:szCs w:val="28"/>
        </w:rPr>
      </w:pPr>
    </w:p>
    <w:p w:rsidR="00ED1629" w:rsidRDefault="00ED1629" w:rsidP="00ED16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ED1629" w:rsidRDefault="00ED1629" w:rsidP="00ED16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1629" w:rsidRDefault="00ED1629" w:rsidP="00ED16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19.12.2016                                                                                              №  54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ED1629" w:rsidRDefault="00ED1629" w:rsidP="00ED1629">
      <w:pPr>
        <w:jc w:val="center"/>
        <w:rPr>
          <w:b/>
          <w:bCs/>
          <w:sz w:val="28"/>
          <w:szCs w:val="28"/>
        </w:rPr>
      </w:pPr>
    </w:p>
    <w:p w:rsidR="00ED1629" w:rsidRDefault="00ED1629" w:rsidP="00ED162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утверждении бюджета муниципального образования</w:t>
      </w:r>
    </w:p>
    <w:p w:rsidR="00ED1629" w:rsidRDefault="00ED1629" w:rsidP="00ED1629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Староирюкское</w:t>
      </w:r>
      <w:proofErr w:type="spellEnd"/>
      <w:r>
        <w:rPr>
          <w:b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/>
          <w:color w:val="000000"/>
          <w:sz w:val="28"/>
          <w:szCs w:val="28"/>
        </w:rPr>
        <w:t>Малмыжского</w:t>
      </w:r>
      <w:proofErr w:type="spellEnd"/>
      <w:r>
        <w:rPr>
          <w:b/>
          <w:color w:val="000000"/>
          <w:sz w:val="28"/>
          <w:szCs w:val="28"/>
        </w:rPr>
        <w:t xml:space="preserve"> района</w:t>
      </w:r>
    </w:p>
    <w:p w:rsidR="00ED1629" w:rsidRDefault="00ED1629" w:rsidP="00ED1629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Кировской области на 2017 год</w:t>
      </w:r>
    </w:p>
    <w:p w:rsidR="00ED1629" w:rsidRPr="0029124B" w:rsidRDefault="00ED1629" w:rsidP="00ED1629">
      <w:pPr>
        <w:jc w:val="both"/>
        <w:rPr>
          <w:b/>
          <w:sz w:val="28"/>
          <w:szCs w:val="28"/>
        </w:rPr>
      </w:pPr>
    </w:p>
    <w:p w:rsidR="00ED1629" w:rsidRDefault="00ED1629" w:rsidP="00ED1629">
      <w:pPr>
        <w:jc w:val="center"/>
        <w:rPr>
          <w:b/>
          <w:sz w:val="28"/>
          <w:szCs w:val="28"/>
        </w:rPr>
      </w:pPr>
      <w:r w:rsidRPr="0029124B">
        <w:rPr>
          <w:color w:val="000000"/>
          <w:sz w:val="28"/>
          <w:szCs w:val="28"/>
        </w:rPr>
        <w:t xml:space="preserve">        </w:t>
      </w:r>
    </w:p>
    <w:p w:rsidR="00ED1629" w:rsidRPr="0029124B" w:rsidRDefault="00ED1629" w:rsidP="00ED1629">
      <w:pPr>
        <w:shd w:val="clear" w:color="auto" w:fill="FFFFFF"/>
        <w:spacing w:before="322" w:line="326" w:lineRule="exact"/>
        <w:ind w:right="7"/>
        <w:jc w:val="both"/>
        <w:rPr>
          <w:color w:val="000000"/>
          <w:spacing w:val="-2"/>
          <w:sz w:val="28"/>
          <w:szCs w:val="28"/>
        </w:rPr>
      </w:pPr>
      <w:r w:rsidRPr="0029124B">
        <w:rPr>
          <w:color w:val="000000"/>
          <w:sz w:val="28"/>
          <w:szCs w:val="28"/>
        </w:rPr>
        <w:t xml:space="preserve">        </w:t>
      </w:r>
      <w:r w:rsidRPr="0029124B">
        <w:rPr>
          <w:color w:val="000000"/>
          <w:spacing w:val="-6"/>
          <w:sz w:val="28"/>
          <w:szCs w:val="28"/>
        </w:rPr>
        <w:t>На основании статьи 2</w:t>
      </w:r>
      <w:r>
        <w:rPr>
          <w:color w:val="000000"/>
          <w:spacing w:val="-6"/>
          <w:sz w:val="28"/>
          <w:szCs w:val="28"/>
        </w:rPr>
        <w:t>4</w:t>
      </w:r>
      <w:r w:rsidRPr="0029124B">
        <w:rPr>
          <w:color w:val="000000"/>
          <w:spacing w:val="-6"/>
          <w:sz w:val="28"/>
          <w:szCs w:val="28"/>
        </w:rPr>
        <w:t xml:space="preserve"> Устава муниципального образования   </w:t>
      </w:r>
      <w:proofErr w:type="spellStart"/>
      <w:r>
        <w:rPr>
          <w:color w:val="000000"/>
          <w:spacing w:val="-6"/>
          <w:sz w:val="28"/>
          <w:szCs w:val="28"/>
        </w:rPr>
        <w:t>Староирюк</w:t>
      </w:r>
      <w:r w:rsidRPr="0029124B">
        <w:rPr>
          <w:color w:val="000000"/>
          <w:spacing w:val="-6"/>
          <w:sz w:val="28"/>
          <w:szCs w:val="28"/>
        </w:rPr>
        <w:t>ское</w:t>
      </w:r>
      <w:proofErr w:type="spellEnd"/>
      <w:r w:rsidRPr="0029124B">
        <w:rPr>
          <w:color w:val="000000"/>
          <w:spacing w:val="-6"/>
          <w:sz w:val="28"/>
          <w:szCs w:val="28"/>
        </w:rPr>
        <w:t xml:space="preserve"> сельское поселение</w:t>
      </w:r>
      <w:r w:rsidRPr="0029124B">
        <w:rPr>
          <w:color w:val="000000"/>
          <w:sz w:val="28"/>
          <w:szCs w:val="28"/>
        </w:rPr>
        <w:t xml:space="preserve"> </w:t>
      </w:r>
      <w:proofErr w:type="spellStart"/>
      <w:r w:rsidRPr="0029124B">
        <w:rPr>
          <w:color w:val="000000"/>
          <w:sz w:val="28"/>
          <w:szCs w:val="28"/>
        </w:rPr>
        <w:t>Малмыжского</w:t>
      </w:r>
      <w:proofErr w:type="spellEnd"/>
      <w:r w:rsidRPr="0029124B">
        <w:rPr>
          <w:color w:val="000000"/>
          <w:sz w:val="28"/>
          <w:szCs w:val="28"/>
        </w:rPr>
        <w:t xml:space="preserve"> района Кировской области решения сельской Думы от </w:t>
      </w:r>
      <w:r>
        <w:rPr>
          <w:color w:val="000000"/>
          <w:sz w:val="28"/>
          <w:szCs w:val="28"/>
        </w:rPr>
        <w:t>15.11</w:t>
      </w:r>
      <w:r w:rsidRPr="00D62C60">
        <w:rPr>
          <w:color w:val="000000"/>
          <w:sz w:val="28"/>
          <w:szCs w:val="28"/>
        </w:rPr>
        <w:t xml:space="preserve">.2013 года </w:t>
      </w:r>
      <w:r>
        <w:rPr>
          <w:color w:val="000000"/>
          <w:sz w:val="28"/>
          <w:szCs w:val="28"/>
        </w:rPr>
        <w:t xml:space="preserve"> №63</w:t>
      </w:r>
      <w:r w:rsidRPr="0029124B">
        <w:rPr>
          <w:color w:val="000000"/>
          <w:sz w:val="28"/>
          <w:szCs w:val="28"/>
        </w:rPr>
        <w:t xml:space="preserve"> «Об утверждении Положения о бюджетном процессе в муниципальном образовании </w:t>
      </w:r>
      <w:proofErr w:type="spellStart"/>
      <w:r>
        <w:rPr>
          <w:color w:val="000000"/>
          <w:sz w:val="28"/>
          <w:szCs w:val="28"/>
        </w:rPr>
        <w:t>Староирюк</w:t>
      </w:r>
      <w:r w:rsidRPr="0029124B">
        <w:rPr>
          <w:color w:val="000000"/>
          <w:sz w:val="28"/>
          <w:szCs w:val="28"/>
        </w:rPr>
        <w:t>ское</w:t>
      </w:r>
      <w:proofErr w:type="spellEnd"/>
      <w:r w:rsidRPr="0029124B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Pr="0029124B">
        <w:rPr>
          <w:color w:val="000000"/>
          <w:sz w:val="28"/>
          <w:szCs w:val="28"/>
        </w:rPr>
        <w:t>Малмыжского</w:t>
      </w:r>
      <w:proofErr w:type="spellEnd"/>
      <w:r w:rsidRPr="0029124B">
        <w:rPr>
          <w:color w:val="000000"/>
          <w:sz w:val="28"/>
          <w:szCs w:val="28"/>
        </w:rPr>
        <w:t xml:space="preserve"> района Кировской области» сельская</w:t>
      </w:r>
      <w:r w:rsidRPr="0029124B">
        <w:rPr>
          <w:color w:val="000000"/>
          <w:spacing w:val="-13"/>
          <w:sz w:val="28"/>
          <w:szCs w:val="28"/>
        </w:rPr>
        <w:t xml:space="preserve"> Дума  РЕШИЛА:</w:t>
      </w:r>
    </w:p>
    <w:p w:rsidR="00ED1629" w:rsidRPr="0029124B" w:rsidRDefault="00ED1629" w:rsidP="00ED1629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2"/>
          <w:sz w:val="28"/>
          <w:szCs w:val="28"/>
        </w:rPr>
      </w:pPr>
      <w:r w:rsidRPr="0029124B">
        <w:rPr>
          <w:color w:val="000000"/>
          <w:spacing w:val="-2"/>
          <w:sz w:val="28"/>
          <w:szCs w:val="28"/>
        </w:rPr>
        <w:t xml:space="preserve">       1. Утвердить основные характеристики муниципального образования </w:t>
      </w:r>
      <w:proofErr w:type="spellStart"/>
      <w:r>
        <w:rPr>
          <w:color w:val="000000"/>
          <w:spacing w:val="-2"/>
          <w:sz w:val="28"/>
          <w:szCs w:val="28"/>
        </w:rPr>
        <w:t>Староирюк</w:t>
      </w:r>
      <w:r w:rsidRPr="0029124B">
        <w:rPr>
          <w:color w:val="000000"/>
          <w:spacing w:val="-2"/>
          <w:sz w:val="28"/>
          <w:szCs w:val="28"/>
        </w:rPr>
        <w:t>ское</w:t>
      </w:r>
      <w:proofErr w:type="spellEnd"/>
      <w:r w:rsidRPr="0029124B"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 w:rsidRPr="0029124B">
        <w:rPr>
          <w:color w:val="000000"/>
          <w:spacing w:val="-2"/>
          <w:sz w:val="28"/>
          <w:szCs w:val="28"/>
        </w:rPr>
        <w:t>Малмыжского</w:t>
      </w:r>
      <w:proofErr w:type="spellEnd"/>
      <w:r w:rsidRPr="0029124B">
        <w:rPr>
          <w:color w:val="000000"/>
          <w:spacing w:val="-2"/>
          <w:sz w:val="28"/>
          <w:szCs w:val="28"/>
        </w:rPr>
        <w:t xml:space="preserve"> района Кировской области (далее – бюджет поселения) на 201</w:t>
      </w:r>
      <w:r>
        <w:rPr>
          <w:color w:val="000000"/>
          <w:spacing w:val="-2"/>
          <w:sz w:val="28"/>
          <w:szCs w:val="28"/>
        </w:rPr>
        <w:t>7</w:t>
      </w:r>
      <w:r w:rsidRPr="0029124B">
        <w:rPr>
          <w:color w:val="000000"/>
          <w:spacing w:val="-2"/>
          <w:sz w:val="28"/>
          <w:szCs w:val="28"/>
        </w:rPr>
        <w:t xml:space="preserve"> год:</w:t>
      </w:r>
    </w:p>
    <w:p w:rsidR="00ED1629" w:rsidRPr="0029124B" w:rsidRDefault="00ED1629" w:rsidP="00ED1629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29124B">
        <w:rPr>
          <w:color w:val="000000"/>
          <w:spacing w:val="-2"/>
          <w:sz w:val="28"/>
          <w:szCs w:val="28"/>
        </w:rPr>
        <w:t xml:space="preserve">            1)</w:t>
      </w:r>
      <w:r w:rsidRPr="0029124B"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</w:t>
      </w:r>
      <w:r>
        <w:rPr>
          <w:color w:val="000000"/>
          <w:spacing w:val="-6"/>
          <w:sz w:val="28"/>
          <w:szCs w:val="28"/>
        </w:rPr>
        <w:t>2 375,2</w:t>
      </w:r>
      <w:r w:rsidRPr="0029124B">
        <w:rPr>
          <w:color w:val="000000"/>
          <w:spacing w:val="-6"/>
          <w:sz w:val="28"/>
          <w:szCs w:val="28"/>
        </w:rPr>
        <w:t xml:space="preserve"> тыс. рублей</w:t>
      </w:r>
    </w:p>
    <w:p w:rsidR="00ED1629" w:rsidRPr="0029124B" w:rsidRDefault="00ED1629" w:rsidP="00ED1629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29124B">
        <w:rPr>
          <w:color w:val="000000"/>
          <w:spacing w:val="-6"/>
          <w:sz w:val="28"/>
          <w:szCs w:val="28"/>
        </w:rPr>
        <w:t xml:space="preserve">             2) общий объем расходов бюджета поселения в сумме </w:t>
      </w:r>
      <w:r>
        <w:rPr>
          <w:color w:val="000000"/>
          <w:spacing w:val="-6"/>
          <w:sz w:val="28"/>
          <w:szCs w:val="28"/>
        </w:rPr>
        <w:t>2 375,2</w:t>
      </w:r>
      <w:r w:rsidRPr="0029124B">
        <w:rPr>
          <w:color w:val="000000"/>
          <w:spacing w:val="-6"/>
          <w:sz w:val="28"/>
          <w:szCs w:val="28"/>
        </w:rPr>
        <w:t xml:space="preserve"> тыс. рублей</w:t>
      </w:r>
    </w:p>
    <w:p w:rsidR="00ED1629" w:rsidRPr="0029124B" w:rsidRDefault="00ED1629" w:rsidP="00ED1629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29124B">
        <w:rPr>
          <w:color w:val="000000"/>
          <w:spacing w:val="-6"/>
          <w:sz w:val="28"/>
          <w:szCs w:val="28"/>
        </w:rPr>
        <w:t xml:space="preserve">          </w:t>
      </w:r>
      <w:r>
        <w:rPr>
          <w:color w:val="000000"/>
          <w:spacing w:val="-6"/>
          <w:sz w:val="28"/>
          <w:szCs w:val="28"/>
        </w:rPr>
        <w:t xml:space="preserve"> </w:t>
      </w:r>
      <w:r w:rsidRPr="0029124B">
        <w:rPr>
          <w:color w:val="000000"/>
          <w:spacing w:val="-6"/>
          <w:sz w:val="28"/>
          <w:szCs w:val="28"/>
        </w:rPr>
        <w:t xml:space="preserve">3) дефицит  бюджета поселения </w:t>
      </w:r>
      <w:proofErr w:type="gramStart"/>
      <w:r w:rsidRPr="0029124B">
        <w:rPr>
          <w:color w:val="000000"/>
          <w:spacing w:val="-6"/>
          <w:sz w:val="28"/>
          <w:szCs w:val="28"/>
        </w:rPr>
        <w:t>равным</w:t>
      </w:r>
      <w:proofErr w:type="gramEnd"/>
      <w:r w:rsidRPr="0029124B">
        <w:rPr>
          <w:color w:val="000000"/>
          <w:spacing w:val="-6"/>
          <w:sz w:val="28"/>
          <w:szCs w:val="28"/>
        </w:rPr>
        <w:t xml:space="preserve">  нулю.</w:t>
      </w:r>
    </w:p>
    <w:p w:rsidR="00ED1629" w:rsidRPr="0029124B" w:rsidRDefault="00ED1629" w:rsidP="00ED1629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29124B">
        <w:rPr>
          <w:color w:val="000000"/>
          <w:spacing w:val="-6"/>
          <w:sz w:val="28"/>
          <w:szCs w:val="28"/>
        </w:rPr>
        <w:t xml:space="preserve">    </w:t>
      </w:r>
      <w:r>
        <w:rPr>
          <w:color w:val="000000"/>
          <w:spacing w:val="-6"/>
          <w:sz w:val="28"/>
          <w:szCs w:val="28"/>
        </w:rPr>
        <w:t xml:space="preserve">   2. Утвердить  Перечень </w:t>
      </w:r>
      <w:r w:rsidRPr="0029124B">
        <w:rPr>
          <w:color w:val="000000"/>
          <w:spacing w:val="-6"/>
          <w:sz w:val="28"/>
          <w:szCs w:val="28"/>
        </w:rPr>
        <w:t xml:space="preserve"> главных распорядителей средств бюджета поселения согласно приложению № 1 к настоящему решению. </w:t>
      </w:r>
    </w:p>
    <w:p w:rsidR="00ED1629" w:rsidRPr="0029124B" w:rsidRDefault="00ED1629" w:rsidP="00ED1629">
      <w:pPr>
        <w:pStyle w:val="af"/>
        <w:jc w:val="both"/>
        <w:rPr>
          <w:b w:val="0"/>
          <w:bCs/>
        </w:rPr>
      </w:pPr>
      <w:r w:rsidRPr="0029124B">
        <w:rPr>
          <w:color w:val="000000"/>
          <w:spacing w:val="-6"/>
        </w:rPr>
        <w:t xml:space="preserve">      </w:t>
      </w:r>
      <w:r w:rsidRPr="0029124B">
        <w:rPr>
          <w:b w:val="0"/>
        </w:rPr>
        <w:t xml:space="preserve"> 3. Утвердить Перечень главных администраторов доходов  бюджета поселения и закрепляемые за ними виды (подвиды) доходов бюджета поселения, согласно приложению № 2 к настоящему решению. </w:t>
      </w:r>
    </w:p>
    <w:p w:rsidR="00ED1629" w:rsidRPr="0029124B" w:rsidRDefault="00ED1629" w:rsidP="00ED1629">
      <w:pPr>
        <w:pStyle w:val="af"/>
        <w:jc w:val="both"/>
        <w:rPr>
          <w:color w:val="000000"/>
          <w:spacing w:val="-6"/>
        </w:rPr>
      </w:pPr>
      <w:r w:rsidRPr="0029124B">
        <w:rPr>
          <w:b w:val="0"/>
        </w:rPr>
        <w:t xml:space="preserve">         Доходы бюджета поселения, главными администраторами которых являются администрация </w:t>
      </w:r>
      <w:proofErr w:type="spellStart"/>
      <w:r w:rsidRPr="0029124B">
        <w:rPr>
          <w:b w:val="0"/>
        </w:rPr>
        <w:t>Малмыжского</w:t>
      </w:r>
      <w:proofErr w:type="spellEnd"/>
      <w:r w:rsidRPr="0029124B">
        <w:rPr>
          <w:b w:val="0"/>
        </w:rPr>
        <w:t xml:space="preserve"> района и финансовое управление администрации </w:t>
      </w:r>
      <w:proofErr w:type="spellStart"/>
      <w:r w:rsidRPr="0029124B">
        <w:rPr>
          <w:b w:val="0"/>
        </w:rPr>
        <w:t>Малмыжского</w:t>
      </w:r>
      <w:proofErr w:type="spellEnd"/>
      <w:r w:rsidRPr="0029124B">
        <w:rPr>
          <w:b w:val="0"/>
        </w:rPr>
        <w:t xml:space="preserve"> района, закрепляются за ними соответствующим постановлением администрации </w:t>
      </w:r>
      <w:proofErr w:type="spellStart"/>
      <w:r w:rsidRPr="0029124B">
        <w:rPr>
          <w:b w:val="0"/>
        </w:rPr>
        <w:t>Малмыжского</w:t>
      </w:r>
      <w:proofErr w:type="spellEnd"/>
      <w:r w:rsidRPr="0029124B">
        <w:rPr>
          <w:b w:val="0"/>
        </w:rPr>
        <w:t xml:space="preserve"> района.</w:t>
      </w:r>
    </w:p>
    <w:p w:rsidR="00ED1629" w:rsidRPr="0029124B" w:rsidRDefault="00ED1629" w:rsidP="00ED1629">
      <w:pPr>
        <w:ind w:firstLine="567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>4</w:t>
      </w:r>
      <w:r w:rsidRPr="0029124B">
        <w:rPr>
          <w:sz w:val="28"/>
          <w:szCs w:val="28"/>
        </w:rPr>
        <w:t>. Утвердить в пределах общего объема доходов  бюджета поселения, установленного пунктом 1 на</w:t>
      </w:r>
      <w:r>
        <w:rPr>
          <w:sz w:val="28"/>
          <w:szCs w:val="28"/>
        </w:rPr>
        <w:t xml:space="preserve">стоящего решения, </w:t>
      </w:r>
      <w:r w:rsidRPr="0029124B">
        <w:rPr>
          <w:sz w:val="28"/>
          <w:szCs w:val="28"/>
        </w:rPr>
        <w:t xml:space="preserve"> объемы поступления доходов на 201</w:t>
      </w:r>
      <w:r>
        <w:rPr>
          <w:sz w:val="28"/>
          <w:szCs w:val="28"/>
        </w:rPr>
        <w:t>7</w:t>
      </w:r>
      <w:r w:rsidRPr="0029124B">
        <w:rPr>
          <w:sz w:val="28"/>
          <w:szCs w:val="28"/>
        </w:rPr>
        <w:t xml:space="preserve"> год по налоговым и неналоговым доходам</w:t>
      </w:r>
      <w:r>
        <w:rPr>
          <w:sz w:val="28"/>
          <w:szCs w:val="28"/>
        </w:rPr>
        <w:t xml:space="preserve"> общей суммой </w:t>
      </w:r>
      <w:r w:rsidRPr="0029124B">
        <w:rPr>
          <w:sz w:val="28"/>
          <w:szCs w:val="28"/>
        </w:rPr>
        <w:t xml:space="preserve"> по статьям, по безвозмездным поступлениям по подстатьям классификации доходов бюджетов, согласно приложению № </w:t>
      </w:r>
      <w:r>
        <w:rPr>
          <w:sz w:val="28"/>
          <w:szCs w:val="28"/>
        </w:rPr>
        <w:t>3</w:t>
      </w:r>
      <w:r w:rsidRPr="0029124B">
        <w:rPr>
          <w:color w:val="000000"/>
          <w:spacing w:val="-6"/>
          <w:sz w:val="28"/>
          <w:szCs w:val="28"/>
        </w:rPr>
        <w:t xml:space="preserve"> к настоящему решению.</w:t>
      </w:r>
    </w:p>
    <w:p w:rsidR="00ED1629" w:rsidRPr="0029124B" w:rsidRDefault="00ED1629" w:rsidP="00ED1629">
      <w:pPr>
        <w:jc w:val="both"/>
        <w:rPr>
          <w:bCs/>
          <w:sz w:val="28"/>
          <w:szCs w:val="28"/>
        </w:rPr>
      </w:pPr>
      <w:r w:rsidRPr="0029124B">
        <w:rPr>
          <w:bCs/>
          <w:color w:val="000000"/>
          <w:spacing w:val="-6"/>
          <w:sz w:val="28"/>
          <w:szCs w:val="28"/>
        </w:rPr>
        <w:t xml:space="preserve">     </w:t>
      </w:r>
      <w:r>
        <w:rPr>
          <w:bCs/>
          <w:color w:val="000000"/>
          <w:spacing w:val="-6"/>
          <w:sz w:val="28"/>
          <w:szCs w:val="28"/>
        </w:rPr>
        <w:t xml:space="preserve">  5</w:t>
      </w:r>
      <w:r w:rsidRPr="0029124B">
        <w:rPr>
          <w:bCs/>
          <w:color w:val="000000"/>
          <w:spacing w:val="-6"/>
          <w:sz w:val="28"/>
          <w:szCs w:val="28"/>
        </w:rPr>
        <w:t>. Утвердить  в пределах общего объема расходов бюджета поселения, установленного пунктом 1 настоящего решения, Распределение бюджетных ассигнований по разделам и подразделам классификации расходов бюджетов на 201</w:t>
      </w:r>
      <w:r>
        <w:rPr>
          <w:bCs/>
          <w:color w:val="000000"/>
          <w:spacing w:val="-6"/>
          <w:sz w:val="28"/>
          <w:szCs w:val="28"/>
        </w:rPr>
        <w:t>6</w:t>
      </w:r>
      <w:r w:rsidRPr="0029124B">
        <w:rPr>
          <w:bCs/>
          <w:color w:val="000000"/>
          <w:spacing w:val="-6"/>
          <w:sz w:val="28"/>
          <w:szCs w:val="28"/>
        </w:rPr>
        <w:t xml:space="preserve"> год, согласно приложению  № </w:t>
      </w:r>
      <w:r>
        <w:rPr>
          <w:bCs/>
          <w:color w:val="000000"/>
          <w:spacing w:val="-6"/>
          <w:sz w:val="28"/>
          <w:szCs w:val="28"/>
        </w:rPr>
        <w:t>4</w:t>
      </w:r>
      <w:r w:rsidRPr="0029124B">
        <w:rPr>
          <w:bCs/>
          <w:color w:val="000000"/>
          <w:spacing w:val="-6"/>
          <w:sz w:val="28"/>
          <w:szCs w:val="28"/>
        </w:rPr>
        <w:t xml:space="preserve"> к настоящему решению. </w:t>
      </w:r>
    </w:p>
    <w:p w:rsidR="00ED1629" w:rsidRPr="0029124B" w:rsidRDefault="00ED1629" w:rsidP="00ED1629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29124B">
        <w:rPr>
          <w:bCs/>
          <w:sz w:val="28"/>
          <w:szCs w:val="28"/>
        </w:rPr>
        <w:lastRenderedPageBreak/>
        <w:t xml:space="preserve">     </w:t>
      </w:r>
      <w:r>
        <w:rPr>
          <w:bCs/>
          <w:sz w:val="28"/>
          <w:szCs w:val="28"/>
        </w:rPr>
        <w:t xml:space="preserve">  6</w:t>
      </w:r>
      <w:r w:rsidRPr="0029124B">
        <w:rPr>
          <w:sz w:val="28"/>
          <w:szCs w:val="28"/>
        </w:rPr>
        <w:t>. Утвердить в пределах общего объема расходов бюджета поселения, установленного пунктом 1 настоящего решения,  Распределение б</w:t>
      </w:r>
      <w:r w:rsidRPr="0029124B">
        <w:rPr>
          <w:color w:val="000000"/>
          <w:sz w:val="28"/>
          <w:szCs w:val="28"/>
        </w:rPr>
        <w:t xml:space="preserve">юджетных ассигнований по целевым статьям (муниципальным программам  и </w:t>
      </w:r>
      <w:proofErr w:type="spellStart"/>
      <w:r w:rsidRPr="0029124B">
        <w:rPr>
          <w:color w:val="000000"/>
          <w:sz w:val="28"/>
          <w:szCs w:val="28"/>
        </w:rPr>
        <w:t>непрограммным</w:t>
      </w:r>
      <w:proofErr w:type="spellEnd"/>
      <w:r w:rsidRPr="0029124B">
        <w:rPr>
          <w:color w:val="000000"/>
          <w:sz w:val="28"/>
          <w:szCs w:val="28"/>
        </w:rPr>
        <w:t xml:space="preserve"> направлениям деятельности), группам </w:t>
      </w:r>
      <w:proofErr w:type="gramStart"/>
      <w:r w:rsidRPr="0029124B">
        <w:rPr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 w:rsidRPr="0029124B">
        <w:rPr>
          <w:color w:val="000000"/>
          <w:sz w:val="28"/>
          <w:szCs w:val="28"/>
        </w:rPr>
        <w:t xml:space="preserve"> на 201</w:t>
      </w:r>
      <w:r>
        <w:rPr>
          <w:color w:val="000000"/>
          <w:sz w:val="28"/>
          <w:szCs w:val="28"/>
        </w:rPr>
        <w:t>7</w:t>
      </w:r>
      <w:r w:rsidRPr="0029124B">
        <w:rPr>
          <w:color w:val="000000"/>
          <w:sz w:val="28"/>
          <w:szCs w:val="28"/>
        </w:rPr>
        <w:t xml:space="preserve"> год, </w:t>
      </w:r>
      <w:r w:rsidRPr="0029124B">
        <w:rPr>
          <w:sz w:val="28"/>
          <w:szCs w:val="28"/>
        </w:rPr>
        <w:t xml:space="preserve">согласно приложению  № </w:t>
      </w:r>
      <w:r>
        <w:rPr>
          <w:sz w:val="28"/>
          <w:szCs w:val="28"/>
        </w:rPr>
        <w:t>5</w:t>
      </w:r>
      <w:r w:rsidRPr="0029124B">
        <w:rPr>
          <w:sz w:val="28"/>
          <w:szCs w:val="28"/>
        </w:rPr>
        <w:t xml:space="preserve"> </w:t>
      </w:r>
      <w:r w:rsidRPr="0029124B">
        <w:rPr>
          <w:color w:val="000000"/>
          <w:spacing w:val="-6"/>
          <w:sz w:val="28"/>
          <w:szCs w:val="28"/>
        </w:rPr>
        <w:t xml:space="preserve">к настоящему решению. </w:t>
      </w:r>
    </w:p>
    <w:p w:rsidR="00ED1629" w:rsidRDefault="00ED1629" w:rsidP="00ED1629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29124B">
        <w:rPr>
          <w:color w:val="000000"/>
          <w:spacing w:val="-6"/>
          <w:sz w:val="28"/>
          <w:szCs w:val="28"/>
        </w:rPr>
        <w:t xml:space="preserve">     </w:t>
      </w:r>
      <w:r>
        <w:rPr>
          <w:color w:val="000000"/>
          <w:spacing w:val="-6"/>
          <w:sz w:val="28"/>
          <w:szCs w:val="28"/>
        </w:rPr>
        <w:t xml:space="preserve">  </w:t>
      </w:r>
      <w:r>
        <w:rPr>
          <w:bCs/>
          <w:sz w:val="28"/>
          <w:szCs w:val="28"/>
        </w:rPr>
        <w:t>7</w:t>
      </w:r>
      <w:r w:rsidRPr="0029124B">
        <w:rPr>
          <w:bCs/>
          <w:sz w:val="28"/>
          <w:szCs w:val="28"/>
        </w:rPr>
        <w:t>. Утвердить Ведомственную структуру расходов бюджета поселения  на 201</w:t>
      </w:r>
      <w:r>
        <w:rPr>
          <w:bCs/>
          <w:sz w:val="28"/>
          <w:szCs w:val="28"/>
        </w:rPr>
        <w:t>7</w:t>
      </w:r>
      <w:r w:rsidRPr="0029124B">
        <w:rPr>
          <w:bCs/>
          <w:sz w:val="28"/>
          <w:szCs w:val="28"/>
        </w:rPr>
        <w:t xml:space="preserve"> год, </w:t>
      </w:r>
      <w:r w:rsidRPr="0029124B">
        <w:rPr>
          <w:sz w:val="28"/>
          <w:szCs w:val="28"/>
        </w:rPr>
        <w:t xml:space="preserve">согласно приложению  № </w:t>
      </w:r>
      <w:r>
        <w:rPr>
          <w:sz w:val="28"/>
          <w:szCs w:val="28"/>
        </w:rPr>
        <w:t>6</w:t>
      </w:r>
      <w:r w:rsidRPr="0029124B">
        <w:rPr>
          <w:sz w:val="28"/>
          <w:szCs w:val="28"/>
        </w:rPr>
        <w:t xml:space="preserve"> </w:t>
      </w:r>
      <w:r w:rsidRPr="0029124B">
        <w:rPr>
          <w:color w:val="000000"/>
          <w:spacing w:val="-6"/>
          <w:sz w:val="28"/>
          <w:szCs w:val="28"/>
        </w:rPr>
        <w:t>к настоящему решению.</w:t>
      </w:r>
    </w:p>
    <w:p w:rsidR="00ED1629" w:rsidRPr="00CE32F2" w:rsidRDefault="00ED1629" w:rsidP="00ED1629">
      <w:pPr>
        <w:shd w:val="clear" w:color="auto" w:fill="FFFFFF"/>
        <w:spacing w:before="19" w:line="305" w:lineRule="exact"/>
        <w:ind w:right="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8</w:t>
      </w:r>
      <w:r w:rsidRPr="00CE32F2">
        <w:rPr>
          <w:sz w:val="28"/>
          <w:szCs w:val="28"/>
        </w:rPr>
        <w:t>. Установить в пределах общего объема расходов бюджета поселения объем бюджетных ассигнований на реализацию ведомственной муниципальной  целевой программы на 201</w:t>
      </w:r>
      <w:r>
        <w:rPr>
          <w:sz w:val="28"/>
          <w:szCs w:val="28"/>
        </w:rPr>
        <w:t>7</w:t>
      </w:r>
      <w:r w:rsidRPr="00CE32F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2 375,2</w:t>
      </w:r>
      <w:r w:rsidRPr="00CE32F2">
        <w:rPr>
          <w:sz w:val="28"/>
          <w:szCs w:val="28"/>
        </w:rPr>
        <w:t xml:space="preserve"> тыс. рублей.</w:t>
      </w:r>
    </w:p>
    <w:p w:rsidR="00ED1629" w:rsidRPr="0029124B" w:rsidRDefault="00ED1629" w:rsidP="00ED1629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2"/>
          <w:sz w:val="28"/>
          <w:szCs w:val="28"/>
        </w:rPr>
      </w:pPr>
      <w:r w:rsidRPr="0029124B">
        <w:rPr>
          <w:spacing w:val="-6"/>
          <w:sz w:val="28"/>
          <w:szCs w:val="28"/>
        </w:rPr>
        <w:t xml:space="preserve">      </w:t>
      </w:r>
      <w:r>
        <w:rPr>
          <w:spacing w:val="-6"/>
          <w:sz w:val="28"/>
          <w:szCs w:val="28"/>
        </w:rPr>
        <w:t>9</w:t>
      </w:r>
      <w:r w:rsidRPr="0029124B">
        <w:rPr>
          <w:sz w:val="28"/>
          <w:szCs w:val="28"/>
        </w:rPr>
        <w:t xml:space="preserve">. Утвердить Перечень главных  </w:t>
      </w:r>
      <w:proofErr w:type="gramStart"/>
      <w:r w:rsidRPr="0029124B">
        <w:rPr>
          <w:sz w:val="28"/>
          <w:szCs w:val="28"/>
        </w:rPr>
        <w:t>администраторов источников финансирования  дефицита  бюджета</w:t>
      </w:r>
      <w:r>
        <w:rPr>
          <w:sz w:val="28"/>
          <w:szCs w:val="28"/>
        </w:rPr>
        <w:t xml:space="preserve"> поселения</w:t>
      </w:r>
      <w:proofErr w:type="gramEnd"/>
      <w:r>
        <w:rPr>
          <w:sz w:val="28"/>
          <w:szCs w:val="28"/>
        </w:rPr>
        <w:t xml:space="preserve"> </w:t>
      </w:r>
      <w:r w:rsidRPr="0029124B">
        <w:rPr>
          <w:sz w:val="28"/>
          <w:szCs w:val="28"/>
        </w:rPr>
        <w:t xml:space="preserve"> и закрепляемые за ними статьи источников финансирования дефицита бюджета поселения согласно приложению № </w:t>
      </w:r>
      <w:r>
        <w:rPr>
          <w:sz w:val="28"/>
          <w:szCs w:val="28"/>
        </w:rPr>
        <w:t>7</w:t>
      </w:r>
      <w:r w:rsidRPr="0029124B">
        <w:rPr>
          <w:sz w:val="28"/>
          <w:szCs w:val="28"/>
        </w:rPr>
        <w:t xml:space="preserve"> к настоящему решению.</w:t>
      </w:r>
    </w:p>
    <w:p w:rsidR="00ED1629" w:rsidRPr="0029124B" w:rsidRDefault="00ED1629" w:rsidP="00ED1629">
      <w:pPr>
        <w:jc w:val="both"/>
        <w:rPr>
          <w:color w:val="000000"/>
          <w:spacing w:val="-2"/>
          <w:sz w:val="28"/>
          <w:szCs w:val="28"/>
        </w:rPr>
      </w:pPr>
      <w:r w:rsidRPr="0029124B">
        <w:rPr>
          <w:color w:val="000000"/>
          <w:spacing w:val="-2"/>
          <w:sz w:val="28"/>
          <w:szCs w:val="28"/>
        </w:rPr>
        <w:t xml:space="preserve">       </w:t>
      </w:r>
      <w:r>
        <w:rPr>
          <w:color w:val="000000"/>
          <w:spacing w:val="-2"/>
          <w:sz w:val="28"/>
          <w:szCs w:val="28"/>
        </w:rPr>
        <w:t>10</w:t>
      </w:r>
      <w:r w:rsidRPr="0029124B">
        <w:rPr>
          <w:color w:val="000000"/>
          <w:spacing w:val="-2"/>
          <w:sz w:val="28"/>
          <w:szCs w:val="28"/>
        </w:rPr>
        <w:t xml:space="preserve">. Утвердить Перечень и коды статей и видов </w:t>
      </w:r>
      <w:proofErr w:type="gramStart"/>
      <w:r w:rsidRPr="0029124B">
        <w:rPr>
          <w:color w:val="000000"/>
          <w:spacing w:val="-2"/>
          <w:sz w:val="28"/>
          <w:szCs w:val="28"/>
        </w:rPr>
        <w:t>источников финансирования дефицита бюджета поселения</w:t>
      </w:r>
      <w:proofErr w:type="gramEnd"/>
      <w:r w:rsidRPr="0029124B">
        <w:rPr>
          <w:color w:val="000000"/>
          <w:spacing w:val="-2"/>
          <w:sz w:val="28"/>
          <w:szCs w:val="28"/>
        </w:rPr>
        <w:t xml:space="preserve"> согласно приложению № </w:t>
      </w:r>
      <w:r>
        <w:rPr>
          <w:color w:val="000000"/>
          <w:spacing w:val="-2"/>
          <w:sz w:val="28"/>
          <w:szCs w:val="28"/>
        </w:rPr>
        <w:t>8</w:t>
      </w:r>
      <w:r w:rsidRPr="0029124B">
        <w:rPr>
          <w:color w:val="000000"/>
          <w:spacing w:val="-2"/>
          <w:sz w:val="28"/>
          <w:szCs w:val="28"/>
        </w:rPr>
        <w:t xml:space="preserve"> к настоящему решению.</w:t>
      </w:r>
    </w:p>
    <w:p w:rsidR="00ED1629" w:rsidRDefault="00ED1629" w:rsidP="00ED1629">
      <w:pPr>
        <w:jc w:val="both"/>
        <w:rPr>
          <w:color w:val="000000"/>
          <w:spacing w:val="-2"/>
          <w:sz w:val="28"/>
          <w:szCs w:val="28"/>
        </w:rPr>
      </w:pPr>
      <w:r w:rsidRPr="0029124B">
        <w:rPr>
          <w:color w:val="000000"/>
          <w:spacing w:val="-2"/>
          <w:sz w:val="28"/>
          <w:szCs w:val="28"/>
        </w:rPr>
        <w:t xml:space="preserve">       </w:t>
      </w:r>
      <w:r>
        <w:rPr>
          <w:color w:val="000000"/>
          <w:spacing w:val="-2"/>
          <w:sz w:val="28"/>
          <w:szCs w:val="28"/>
        </w:rPr>
        <w:t>11</w:t>
      </w:r>
      <w:r w:rsidRPr="0029124B">
        <w:rPr>
          <w:color w:val="000000"/>
          <w:spacing w:val="-2"/>
          <w:sz w:val="28"/>
          <w:szCs w:val="28"/>
        </w:rPr>
        <w:t xml:space="preserve">. Утвердить Источники финансирования дефицита бюджета поселения, согласно приложению № </w:t>
      </w:r>
      <w:r>
        <w:rPr>
          <w:color w:val="000000"/>
          <w:spacing w:val="-2"/>
          <w:sz w:val="28"/>
          <w:szCs w:val="28"/>
        </w:rPr>
        <w:t>9</w:t>
      </w:r>
      <w:r w:rsidRPr="0029124B">
        <w:rPr>
          <w:color w:val="000000"/>
          <w:spacing w:val="-2"/>
          <w:sz w:val="28"/>
          <w:szCs w:val="28"/>
        </w:rPr>
        <w:t xml:space="preserve"> к настоящему решению.</w:t>
      </w:r>
    </w:p>
    <w:p w:rsidR="00ED1629" w:rsidRPr="0029124B" w:rsidRDefault="00ED1629" w:rsidP="00ED1629">
      <w:pPr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12. </w:t>
      </w:r>
      <w:proofErr w:type="gramStart"/>
      <w:r>
        <w:rPr>
          <w:color w:val="000000"/>
          <w:spacing w:val="-2"/>
          <w:sz w:val="28"/>
          <w:szCs w:val="28"/>
        </w:rPr>
        <w:t xml:space="preserve">В соответствии с п. 12.4 Положения о бюджетном процессе в муниципальном образовании </w:t>
      </w:r>
      <w:proofErr w:type="spellStart"/>
      <w:r>
        <w:rPr>
          <w:color w:val="000000"/>
          <w:spacing w:val="-2"/>
          <w:sz w:val="28"/>
          <w:szCs w:val="28"/>
        </w:rPr>
        <w:t>Староирюкское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2"/>
          <w:sz w:val="28"/>
          <w:szCs w:val="28"/>
        </w:rPr>
        <w:t>Малмыжского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района, утвержденное решением сельской думы </w:t>
      </w:r>
      <w:proofErr w:type="spellStart"/>
      <w:r>
        <w:rPr>
          <w:color w:val="000000"/>
          <w:spacing w:val="-2"/>
          <w:sz w:val="28"/>
          <w:szCs w:val="28"/>
        </w:rPr>
        <w:t>Староирюкского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сельского поселения от 15.11.2013г. №63 «О бюджетном процессе в муниципальном образовании </w:t>
      </w:r>
      <w:proofErr w:type="spellStart"/>
      <w:r>
        <w:rPr>
          <w:color w:val="000000"/>
          <w:spacing w:val="-2"/>
          <w:sz w:val="28"/>
          <w:szCs w:val="28"/>
        </w:rPr>
        <w:t>Староирюкское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2"/>
          <w:sz w:val="28"/>
          <w:szCs w:val="28"/>
        </w:rPr>
        <w:t>Малмыжского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 Кировской области» утвердить в пределах общего объема расходов бюджета поселения объем бюджетных ассигнований дорожного фонда </w:t>
      </w:r>
      <w:proofErr w:type="spellStart"/>
      <w:r>
        <w:rPr>
          <w:color w:val="000000"/>
          <w:spacing w:val="-2"/>
          <w:sz w:val="28"/>
          <w:szCs w:val="28"/>
        </w:rPr>
        <w:t>Староирюкского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сельского поселения на 2017год в</w:t>
      </w:r>
      <w:proofErr w:type="gramEnd"/>
      <w:r>
        <w:rPr>
          <w:color w:val="000000"/>
          <w:spacing w:val="-2"/>
          <w:sz w:val="28"/>
          <w:szCs w:val="28"/>
        </w:rPr>
        <w:t xml:space="preserve"> сумме 169,0 тыс</w:t>
      </w:r>
      <w:proofErr w:type="gramStart"/>
      <w:r>
        <w:rPr>
          <w:color w:val="000000"/>
          <w:spacing w:val="-2"/>
          <w:sz w:val="28"/>
          <w:szCs w:val="28"/>
        </w:rPr>
        <w:t>.р</w:t>
      </w:r>
      <w:proofErr w:type="gramEnd"/>
      <w:r>
        <w:rPr>
          <w:color w:val="000000"/>
          <w:spacing w:val="-2"/>
          <w:sz w:val="28"/>
          <w:szCs w:val="28"/>
        </w:rPr>
        <w:t>уб.</w:t>
      </w:r>
    </w:p>
    <w:p w:rsidR="00ED1629" w:rsidRPr="0029124B" w:rsidRDefault="00ED1629" w:rsidP="00ED1629">
      <w:pPr>
        <w:pStyle w:val="af"/>
        <w:jc w:val="both"/>
        <w:rPr>
          <w:color w:val="000000"/>
          <w:spacing w:val="-6"/>
        </w:rPr>
      </w:pPr>
      <w:r>
        <w:rPr>
          <w:b w:val="0"/>
        </w:rPr>
        <w:t xml:space="preserve">       13</w:t>
      </w:r>
      <w:r w:rsidRPr="0029124B">
        <w:rPr>
          <w:b w:val="0"/>
        </w:rPr>
        <w:t>. Администрация поселения не вправе принимать в 201</w:t>
      </w:r>
      <w:r>
        <w:rPr>
          <w:b w:val="0"/>
        </w:rPr>
        <w:t>7</w:t>
      </w:r>
      <w:r w:rsidRPr="0029124B">
        <w:rPr>
          <w:b w:val="0"/>
        </w:rPr>
        <w:t xml:space="preserve"> году решения, приводящие к увеличению численности работников муниципальных казенных учреждений.</w:t>
      </w:r>
    </w:p>
    <w:p w:rsidR="00ED1629" w:rsidRDefault="00ED1629" w:rsidP="00ED1629">
      <w:pPr>
        <w:shd w:val="clear" w:color="auto" w:fill="FFFFFF"/>
        <w:spacing w:line="322" w:lineRule="exact"/>
        <w:ind w:left="41" w:right="41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14</w:t>
      </w:r>
      <w:r w:rsidRPr="0029124B">
        <w:rPr>
          <w:color w:val="000000"/>
          <w:spacing w:val="-6"/>
          <w:sz w:val="28"/>
          <w:szCs w:val="28"/>
        </w:rPr>
        <w:t>. Администрации поселения в целях обеспечения сбалансированности и эффективного управления средствами бюджета поселения разработать мероприятия по исключению нерациональных расходов, обеспечить соблюдение предельного лимита фонда оплаты труда на 201</w:t>
      </w:r>
      <w:r>
        <w:rPr>
          <w:color w:val="000000"/>
          <w:spacing w:val="-6"/>
          <w:sz w:val="28"/>
          <w:szCs w:val="28"/>
        </w:rPr>
        <w:t>7</w:t>
      </w:r>
      <w:r w:rsidRPr="0029124B">
        <w:rPr>
          <w:color w:val="000000"/>
          <w:spacing w:val="-6"/>
          <w:sz w:val="28"/>
          <w:szCs w:val="28"/>
        </w:rPr>
        <w:t xml:space="preserve"> год.</w:t>
      </w:r>
    </w:p>
    <w:p w:rsidR="00ED1629" w:rsidRPr="00F35A98" w:rsidRDefault="00ED1629" w:rsidP="00ED1629">
      <w:pPr>
        <w:pStyle w:val="31"/>
        <w:widowControl w:val="0"/>
        <w:autoSpaceDE w:val="0"/>
        <w:autoSpaceDN w:val="0"/>
        <w:adjustRightInd w:val="0"/>
        <w:rPr>
          <w:bCs/>
          <w:color w:val="FF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</w:t>
      </w:r>
      <w:r w:rsidRPr="00F35A98">
        <w:rPr>
          <w:color w:val="FF0000"/>
          <w:spacing w:val="-6"/>
          <w:sz w:val="28"/>
          <w:szCs w:val="28"/>
        </w:rPr>
        <w:t xml:space="preserve">15. </w:t>
      </w:r>
      <w:r w:rsidRPr="00F35A98">
        <w:rPr>
          <w:bCs/>
          <w:color w:val="FF0000"/>
          <w:sz w:val="28"/>
          <w:szCs w:val="28"/>
        </w:rPr>
        <w:t xml:space="preserve">Предоставить в пределах общего объёма расходов бюджета </w:t>
      </w:r>
      <w:proofErr w:type="spellStart"/>
      <w:r>
        <w:rPr>
          <w:bCs/>
          <w:color w:val="FF0000"/>
          <w:sz w:val="28"/>
          <w:szCs w:val="28"/>
        </w:rPr>
        <w:t>Староирюкского</w:t>
      </w:r>
      <w:proofErr w:type="spellEnd"/>
      <w:r>
        <w:rPr>
          <w:bCs/>
          <w:color w:val="FF0000"/>
          <w:sz w:val="28"/>
          <w:szCs w:val="28"/>
        </w:rPr>
        <w:t xml:space="preserve"> сельского </w:t>
      </w:r>
      <w:r w:rsidRPr="00F35A98">
        <w:rPr>
          <w:bCs/>
          <w:color w:val="FF0000"/>
          <w:sz w:val="28"/>
          <w:szCs w:val="28"/>
        </w:rPr>
        <w:t xml:space="preserve">поселения, установленного пунктом 1 настоящего решения, бюджету муниципального образования  </w:t>
      </w:r>
      <w:proofErr w:type="spellStart"/>
      <w:r w:rsidRPr="00F35A98">
        <w:rPr>
          <w:bCs/>
          <w:color w:val="FF0000"/>
          <w:sz w:val="28"/>
          <w:szCs w:val="28"/>
        </w:rPr>
        <w:t>Малмыжский</w:t>
      </w:r>
      <w:proofErr w:type="spellEnd"/>
      <w:r w:rsidRPr="00F35A98">
        <w:rPr>
          <w:bCs/>
          <w:color w:val="FF0000"/>
          <w:sz w:val="28"/>
          <w:szCs w:val="28"/>
        </w:rPr>
        <w:t xml:space="preserve"> муниципальный район межбюджетные трансферты на осуществление полномочий, переданных в соответствии с заключенным соглашением между </w:t>
      </w:r>
      <w:proofErr w:type="spellStart"/>
      <w:r>
        <w:rPr>
          <w:bCs/>
          <w:color w:val="FF0000"/>
          <w:sz w:val="28"/>
          <w:szCs w:val="28"/>
        </w:rPr>
        <w:t>Староирюкским</w:t>
      </w:r>
      <w:proofErr w:type="spellEnd"/>
      <w:r>
        <w:rPr>
          <w:bCs/>
          <w:color w:val="FF0000"/>
          <w:sz w:val="28"/>
          <w:szCs w:val="28"/>
        </w:rPr>
        <w:t xml:space="preserve"> сельским </w:t>
      </w:r>
      <w:r w:rsidRPr="00F35A98">
        <w:rPr>
          <w:bCs/>
          <w:color w:val="FF0000"/>
          <w:sz w:val="28"/>
          <w:szCs w:val="28"/>
        </w:rPr>
        <w:t xml:space="preserve">поселением и муниципальным районом в сумме </w:t>
      </w:r>
      <w:r>
        <w:rPr>
          <w:bCs/>
          <w:color w:val="FF0000"/>
          <w:sz w:val="28"/>
          <w:szCs w:val="28"/>
        </w:rPr>
        <w:t xml:space="preserve">1,0 </w:t>
      </w:r>
      <w:r w:rsidRPr="00F35A98">
        <w:rPr>
          <w:bCs/>
          <w:color w:val="FF0000"/>
          <w:sz w:val="28"/>
          <w:szCs w:val="28"/>
        </w:rPr>
        <w:t xml:space="preserve">тыс. руб. </w:t>
      </w:r>
    </w:p>
    <w:p w:rsidR="00ED1629" w:rsidRPr="008A3FE3" w:rsidRDefault="00ED1629" w:rsidP="00ED1629">
      <w:pPr>
        <w:ind w:firstLine="692"/>
        <w:jc w:val="both"/>
        <w:rPr>
          <w:bCs/>
          <w:color w:val="FF0000"/>
          <w:sz w:val="28"/>
          <w:szCs w:val="28"/>
        </w:rPr>
      </w:pPr>
      <w:r w:rsidRPr="00F35A98">
        <w:rPr>
          <w:bCs/>
          <w:color w:val="FF0000"/>
          <w:spacing w:val="-6"/>
          <w:sz w:val="28"/>
          <w:szCs w:val="28"/>
        </w:rPr>
        <w:t>Установить, что</w:t>
      </w:r>
      <w:r w:rsidRPr="00F35A98">
        <w:rPr>
          <w:bCs/>
          <w:color w:val="FF0000"/>
          <w:sz w:val="28"/>
          <w:szCs w:val="28"/>
        </w:rPr>
        <w:t xml:space="preserve"> предоставление межбюджетного трансферта производить в соответствии  с Методикой расчета иного межбюджетного </w:t>
      </w:r>
      <w:r w:rsidRPr="00F35A98">
        <w:rPr>
          <w:bCs/>
          <w:color w:val="FF0000"/>
          <w:sz w:val="28"/>
          <w:szCs w:val="28"/>
        </w:rPr>
        <w:lastRenderedPageBreak/>
        <w:t xml:space="preserve">трансферта для передачи средств на осуществление полномочий, переданных в соответствии с заключенным соглашением между поселением и муниципальным районом, </w:t>
      </w:r>
      <w:r w:rsidRPr="008A3FE3">
        <w:rPr>
          <w:bCs/>
          <w:color w:val="FF0000"/>
          <w:sz w:val="28"/>
          <w:szCs w:val="28"/>
        </w:rPr>
        <w:t xml:space="preserve">утвержденного  </w:t>
      </w:r>
      <w:r w:rsidRPr="008A3FE3">
        <w:rPr>
          <w:color w:val="FF0000"/>
          <w:sz w:val="28"/>
          <w:szCs w:val="28"/>
        </w:rPr>
        <w:t xml:space="preserve">решением </w:t>
      </w:r>
      <w:proofErr w:type="spellStart"/>
      <w:r w:rsidRPr="008A3FE3">
        <w:rPr>
          <w:color w:val="FF0000"/>
          <w:sz w:val="28"/>
          <w:szCs w:val="28"/>
        </w:rPr>
        <w:t>Староирюкской</w:t>
      </w:r>
      <w:proofErr w:type="spellEnd"/>
      <w:r w:rsidRPr="008A3FE3">
        <w:rPr>
          <w:color w:val="FF0000"/>
          <w:sz w:val="28"/>
          <w:szCs w:val="28"/>
        </w:rPr>
        <w:t xml:space="preserve"> сельской Думы от 26.01.2016 № 3 «О передаче полномочий в области  градостроительной деятельности».</w:t>
      </w:r>
    </w:p>
    <w:p w:rsidR="00ED1629" w:rsidRPr="0029124B" w:rsidRDefault="00ED1629" w:rsidP="00ED1629">
      <w:pPr>
        <w:jc w:val="both"/>
        <w:rPr>
          <w:sz w:val="28"/>
          <w:szCs w:val="28"/>
        </w:rPr>
      </w:pPr>
      <w:r w:rsidRPr="0029124B">
        <w:rPr>
          <w:sz w:val="28"/>
          <w:szCs w:val="28"/>
        </w:rPr>
        <w:t xml:space="preserve">       </w:t>
      </w:r>
      <w:r>
        <w:rPr>
          <w:sz w:val="28"/>
          <w:szCs w:val="28"/>
        </w:rPr>
        <w:t>16</w:t>
      </w:r>
      <w:r w:rsidRPr="0029124B">
        <w:rPr>
          <w:sz w:val="28"/>
          <w:szCs w:val="28"/>
        </w:rPr>
        <w:t>. Остаток м</w:t>
      </w:r>
      <w:r w:rsidRPr="0029124B">
        <w:rPr>
          <w:bCs/>
          <w:sz w:val="28"/>
          <w:szCs w:val="28"/>
        </w:rPr>
        <w:t>ежбюджетных трансфертов, полученных в форме субвенций и субсидий, не использованный в 201</w:t>
      </w:r>
      <w:r>
        <w:rPr>
          <w:bCs/>
          <w:sz w:val="28"/>
          <w:szCs w:val="28"/>
        </w:rPr>
        <w:t>7</w:t>
      </w:r>
      <w:r w:rsidRPr="0029124B">
        <w:rPr>
          <w:bCs/>
          <w:sz w:val="28"/>
          <w:szCs w:val="28"/>
        </w:rPr>
        <w:t xml:space="preserve"> году (при отсутствии потребности в нем), подлежит возврату из бюджета поселения в бюджет района  в сроки, установленные постановлением администрации </w:t>
      </w:r>
      <w:proofErr w:type="spellStart"/>
      <w:r w:rsidRPr="0029124B">
        <w:rPr>
          <w:bCs/>
          <w:sz w:val="28"/>
          <w:szCs w:val="28"/>
        </w:rPr>
        <w:t>Малмыжского</w:t>
      </w:r>
      <w:proofErr w:type="spellEnd"/>
      <w:r w:rsidRPr="0029124B">
        <w:rPr>
          <w:bCs/>
          <w:sz w:val="28"/>
          <w:szCs w:val="28"/>
        </w:rPr>
        <w:t xml:space="preserve"> района. </w:t>
      </w:r>
    </w:p>
    <w:p w:rsidR="00ED1629" w:rsidRPr="0029124B" w:rsidRDefault="00ED1629" w:rsidP="00ED1629">
      <w:pPr>
        <w:pStyle w:val="313"/>
        <w:rPr>
          <w:szCs w:val="28"/>
        </w:rPr>
      </w:pPr>
      <w:r w:rsidRPr="0029124B">
        <w:rPr>
          <w:szCs w:val="28"/>
        </w:rPr>
        <w:tab/>
        <w:t xml:space="preserve">В случае не перечисления неиспользованного остатка межбюджетных трансфертов в бюджет района, указанные средства подлежат взысканию в порядке, утвержденным финансовым управлением администрации </w:t>
      </w:r>
      <w:proofErr w:type="spellStart"/>
      <w:r w:rsidRPr="0029124B">
        <w:rPr>
          <w:szCs w:val="28"/>
        </w:rPr>
        <w:t>Малмыжского</w:t>
      </w:r>
      <w:proofErr w:type="spellEnd"/>
      <w:r w:rsidRPr="0029124B">
        <w:rPr>
          <w:szCs w:val="28"/>
        </w:rPr>
        <w:t xml:space="preserve"> района с соблюдением общих требований, установленных Министерством финансов Российской Федерации.</w:t>
      </w:r>
    </w:p>
    <w:p w:rsidR="00ED1629" w:rsidRPr="0029124B" w:rsidRDefault="00ED1629" w:rsidP="00ED1629">
      <w:pPr>
        <w:pStyle w:val="313"/>
        <w:rPr>
          <w:szCs w:val="28"/>
        </w:rPr>
      </w:pPr>
      <w:r>
        <w:rPr>
          <w:szCs w:val="28"/>
        </w:rPr>
        <w:t xml:space="preserve">       17</w:t>
      </w:r>
      <w:r w:rsidRPr="0029124B">
        <w:rPr>
          <w:szCs w:val="28"/>
        </w:rPr>
        <w:t>. Установить предельный объем муниципального внутреннего долга на 201</w:t>
      </w:r>
      <w:r>
        <w:rPr>
          <w:szCs w:val="28"/>
        </w:rPr>
        <w:t>7</w:t>
      </w:r>
      <w:r w:rsidRPr="0029124B">
        <w:rPr>
          <w:szCs w:val="28"/>
        </w:rPr>
        <w:t xml:space="preserve"> год равным нулю.</w:t>
      </w:r>
    </w:p>
    <w:p w:rsidR="00ED1629" w:rsidRPr="0029124B" w:rsidRDefault="00ED1629" w:rsidP="00ED1629">
      <w:pPr>
        <w:pStyle w:val="313"/>
        <w:rPr>
          <w:szCs w:val="28"/>
        </w:rPr>
      </w:pPr>
      <w:r w:rsidRPr="0029124B">
        <w:rPr>
          <w:szCs w:val="28"/>
        </w:rPr>
        <w:t xml:space="preserve">     </w:t>
      </w:r>
      <w:r>
        <w:rPr>
          <w:szCs w:val="28"/>
        </w:rPr>
        <w:t xml:space="preserve">  18</w:t>
      </w:r>
      <w:r w:rsidRPr="0029124B">
        <w:rPr>
          <w:szCs w:val="28"/>
        </w:rPr>
        <w:t xml:space="preserve">. Установить на </w:t>
      </w:r>
      <w:r w:rsidRPr="000240F5">
        <w:rPr>
          <w:szCs w:val="28"/>
        </w:rPr>
        <w:t>1 января 2018</w:t>
      </w:r>
      <w:r w:rsidRPr="0029124B">
        <w:rPr>
          <w:szCs w:val="28"/>
        </w:rPr>
        <w:t xml:space="preserve"> года верхний предел муниципального долга равный нулю,  в том числе верхний предел долга по муниципальным гарантиям  ноль.</w:t>
      </w:r>
    </w:p>
    <w:p w:rsidR="00ED1629" w:rsidRPr="0029124B" w:rsidRDefault="00ED1629" w:rsidP="00ED1629">
      <w:pPr>
        <w:pStyle w:val="313"/>
        <w:rPr>
          <w:szCs w:val="28"/>
        </w:rPr>
      </w:pPr>
      <w:r>
        <w:rPr>
          <w:szCs w:val="28"/>
        </w:rPr>
        <w:t xml:space="preserve">       19</w:t>
      </w:r>
      <w:r w:rsidRPr="0029124B">
        <w:rPr>
          <w:szCs w:val="28"/>
        </w:rPr>
        <w:t>. Установить, что в 201</w:t>
      </w:r>
      <w:r>
        <w:rPr>
          <w:szCs w:val="28"/>
        </w:rPr>
        <w:t>7</w:t>
      </w:r>
      <w:r w:rsidRPr="0029124B">
        <w:rPr>
          <w:szCs w:val="28"/>
        </w:rPr>
        <w:t xml:space="preserve"> году из бюджета поселения муниципальные гарантии не предоставляются.</w:t>
      </w:r>
    </w:p>
    <w:p w:rsidR="00ED1629" w:rsidRPr="0029124B" w:rsidRDefault="00ED1629" w:rsidP="00ED1629">
      <w:pPr>
        <w:pStyle w:val="313"/>
        <w:rPr>
          <w:color w:val="000000"/>
          <w:spacing w:val="-6"/>
          <w:szCs w:val="28"/>
        </w:rPr>
      </w:pPr>
      <w:r>
        <w:rPr>
          <w:szCs w:val="28"/>
        </w:rPr>
        <w:t xml:space="preserve">       20</w:t>
      </w:r>
      <w:r w:rsidRPr="0029124B">
        <w:rPr>
          <w:szCs w:val="28"/>
        </w:rPr>
        <w:t>. Установить в пределах общего  объема расходов бюджета поселения установленного статьей 1 настоящего решения, объем бюджетных ассигнований на 201</w:t>
      </w:r>
      <w:r>
        <w:rPr>
          <w:szCs w:val="28"/>
        </w:rPr>
        <w:t>6</w:t>
      </w:r>
      <w:r w:rsidRPr="0029124B">
        <w:rPr>
          <w:szCs w:val="28"/>
        </w:rPr>
        <w:t xml:space="preserve"> год на обслуживание муниципального внутреннего долга равным нулю.</w:t>
      </w:r>
    </w:p>
    <w:p w:rsidR="00ED1629" w:rsidRDefault="00ED1629" w:rsidP="00ED1629">
      <w:pPr>
        <w:shd w:val="clear" w:color="auto" w:fill="FFFFFF"/>
        <w:spacing w:before="19" w:line="305" w:lineRule="exact"/>
        <w:ind w:right="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21</w:t>
      </w:r>
      <w:r w:rsidRPr="0029124B">
        <w:rPr>
          <w:color w:val="000000"/>
          <w:spacing w:val="-6"/>
          <w:sz w:val="28"/>
          <w:szCs w:val="28"/>
        </w:rPr>
        <w:t>.</w:t>
      </w:r>
      <w:r w:rsidRPr="0029124B">
        <w:rPr>
          <w:sz w:val="28"/>
          <w:szCs w:val="28"/>
        </w:rPr>
        <w:t xml:space="preserve">  Му</w:t>
      </w:r>
      <w:r>
        <w:rPr>
          <w:sz w:val="28"/>
          <w:szCs w:val="28"/>
        </w:rPr>
        <w:t>ниципальные заимствования в 2017</w:t>
      </w:r>
      <w:r w:rsidRPr="0029124B">
        <w:rPr>
          <w:sz w:val="28"/>
          <w:szCs w:val="28"/>
        </w:rPr>
        <w:t xml:space="preserve"> году не осуществляются.</w:t>
      </w:r>
    </w:p>
    <w:p w:rsidR="00ED1629" w:rsidRPr="0029124B" w:rsidRDefault="00ED1629" w:rsidP="00ED1629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      22. Объем резервного фонда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на 2017 год равен нулю.</w:t>
      </w:r>
    </w:p>
    <w:p w:rsidR="00ED1629" w:rsidRPr="0029124B" w:rsidRDefault="00ED1629" w:rsidP="00ED1629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23</w:t>
      </w:r>
      <w:r w:rsidRPr="0029124B">
        <w:rPr>
          <w:color w:val="000000"/>
          <w:spacing w:val="-6"/>
          <w:sz w:val="28"/>
          <w:szCs w:val="28"/>
        </w:rPr>
        <w:t xml:space="preserve">. Муниципальные нормативные  правовые акты поселения привести </w:t>
      </w:r>
      <w:proofErr w:type="gramStart"/>
      <w:r w:rsidRPr="0029124B">
        <w:rPr>
          <w:color w:val="000000"/>
          <w:spacing w:val="-6"/>
          <w:sz w:val="28"/>
          <w:szCs w:val="28"/>
        </w:rPr>
        <w:t>в соответствие</w:t>
      </w:r>
      <w:r>
        <w:rPr>
          <w:color w:val="000000"/>
          <w:spacing w:val="-6"/>
          <w:sz w:val="28"/>
          <w:szCs w:val="28"/>
        </w:rPr>
        <w:t xml:space="preserve"> </w:t>
      </w:r>
      <w:r w:rsidRPr="0029124B">
        <w:rPr>
          <w:color w:val="000000"/>
          <w:spacing w:val="-6"/>
          <w:sz w:val="28"/>
          <w:szCs w:val="28"/>
        </w:rPr>
        <w:t xml:space="preserve"> с </w:t>
      </w:r>
      <w:r>
        <w:rPr>
          <w:color w:val="000000"/>
          <w:spacing w:val="-6"/>
          <w:sz w:val="28"/>
          <w:szCs w:val="28"/>
        </w:rPr>
        <w:t xml:space="preserve"> </w:t>
      </w:r>
      <w:r w:rsidRPr="0029124B">
        <w:rPr>
          <w:color w:val="000000"/>
          <w:spacing w:val="-6"/>
          <w:sz w:val="28"/>
          <w:szCs w:val="28"/>
        </w:rPr>
        <w:t>настоящим  решением в двухмесячный срок со дня  вступления в силу</w:t>
      </w:r>
      <w:proofErr w:type="gramEnd"/>
      <w:r w:rsidRPr="0029124B">
        <w:rPr>
          <w:color w:val="000000"/>
          <w:spacing w:val="-6"/>
          <w:sz w:val="28"/>
          <w:szCs w:val="28"/>
        </w:rPr>
        <w:t xml:space="preserve"> настоящего решения.</w:t>
      </w:r>
    </w:p>
    <w:p w:rsidR="00ED1629" w:rsidRPr="0029124B" w:rsidRDefault="00ED1629" w:rsidP="00ED1629">
      <w:pPr>
        <w:pStyle w:val="313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 24</w:t>
      </w:r>
      <w:r w:rsidRPr="0029124B">
        <w:rPr>
          <w:color w:val="000000"/>
          <w:spacing w:val="-6"/>
          <w:szCs w:val="28"/>
        </w:rPr>
        <w:t>. Настоящее решение вступает в силу с 1 января 201</w:t>
      </w:r>
      <w:r>
        <w:rPr>
          <w:color w:val="000000"/>
          <w:spacing w:val="-6"/>
          <w:szCs w:val="28"/>
        </w:rPr>
        <w:t>7</w:t>
      </w:r>
      <w:r w:rsidRPr="0029124B">
        <w:rPr>
          <w:color w:val="000000"/>
          <w:spacing w:val="-6"/>
          <w:szCs w:val="28"/>
        </w:rPr>
        <w:t xml:space="preserve"> года</w:t>
      </w:r>
    </w:p>
    <w:p w:rsidR="00ED1629" w:rsidRPr="0029124B" w:rsidRDefault="00ED1629" w:rsidP="00ED1629">
      <w:pPr>
        <w:pStyle w:val="313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  25</w:t>
      </w:r>
      <w:r w:rsidRPr="0029124B">
        <w:rPr>
          <w:color w:val="000000"/>
          <w:spacing w:val="-6"/>
          <w:szCs w:val="28"/>
        </w:rPr>
        <w:t xml:space="preserve">. </w:t>
      </w:r>
      <w:r>
        <w:rPr>
          <w:color w:val="000000"/>
          <w:spacing w:val="-6"/>
          <w:szCs w:val="28"/>
        </w:rPr>
        <w:t xml:space="preserve"> </w:t>
      </w:r>
      <w:r w:rsidRPr="0029124B">
        <w:rPr>
          <w:color w:val="000000"/>
          <w:spacing w:val="-6"/>
          <w:szCs w:val="28"/>
        </w:rPr>
        <w:t xml:space="preserve">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>
        <w:rPr>
          <w:color w:val="000000"/>
          <w:spacing w:val="-6"/>
          <w:szCs w:val="28"/>
        </w:rPr>
        <w:t>Староирюк</w:t>
      </w:r>
      <w:r w:rsidRPr="0029124B">
        <w:rPr>
          <w:color w:val="000000"/>
          <w:spacing w:val="-6"/>
          <w:szCs w:val="28"/>
        </w:rPr>
        <w:t>ское</w:t>
      </w:r>
      <w:proofErr w:type="spellEnd"/>
      <w:r w:rsidRPr="0029124B">
        <w:rPr>
          <w:color w:val="000000"/>
          <w:spacing w:val="-6"/>
          <w:szCs w:val="28"/>
        </w:rPr>
        <w:t xml:space="preserve"> сельское поселение </w:t>
      </w:r>
      <w:proofErr w:type="spellStart"/>
      <w:r w:rsidRPr="0029124B">
        <w:rPr>
          <w:color w:val="000000"/>
          <w:spacing w:val="-6"/>
          <w:szCs w:val="28"/>
        </w:rPr>
        <w:t>Малмыжского</w:t>
      </w:r>
      <w:proofErr w:type="spellEnd"/>
      <w:r w:rsidRPr="0029124B">
        <w:rPr>
          <w:color w:val="000000"/>
          <w:spacing w:val="-6"/>
          <w:szCs w:val="28"/>
        </w:rPr>
        <w:t xml:space="preserve"> района Кировской области.</w:t>
      </w:r>
    </w:p>
    <w:p w:rsidR="00ED1629" w:rsidRPr="0029124B" w:rsidRDefault="00ED1629" w:rsidP="00ED1629">
      <w:pPr>
        <w:pStyle w:val="313"/>
        <w:rPr>
          <w:color w:val="000000"/>
          <w:spacing w:val="-6"/>
          <w:szCs w:val="28"/>
        </w:rPr>
      </w:pPr>
    </w:p>
    <w:p w:rsidR="00ED1629" w:rsidRPr="0029124B" w:rsidRDefault="00ED1629" w:rsidP="00ED1629">
      <w:pPr>
        <w:pStyle w:val="313"/>
        <w:rPr>
          <w:color w:val="000000"/>
          <w:spacing w:val="-6"/>
          <w:szCs w:val="28"/>
        </w:rPr>
      </w:pPr>
    </w:p>
    <w:p w:rsidR="00ED1629" w:rsidRPr="0029124B" w:rsidRDefault="00ED1629" w:rsidP="00ED1629">
      <w:pPr>
        <w:jc w:val="both"/>
        <w:rPr>
          <w:sz w:val="28"/>
          <w:szCs w:val="28"/>
        </w:rPr>
      </w:pPr>
    </w:p>
    <w:p w:rsidR="00ED1629" w:rsidRPr="0029124B" w:rsidRDefault="00ED1629" w:rsidP="00ED1629">
      <w:pPr>
        <w:ind w:hanging="142"/>
        <w:jc w:val="both"/>
        <w:rPr>
          <w:sz w:val="28"/>
          <w:szCs w:val="28"/>
        </w:rPr>
      </w:pPr>
      <w:r w:rsidRPr="0029124B">
        <w:rPr>
          <w:sz w:val="28"/>
          <w:szCs w:val="28"/>
        </w:rPr>
        <w:t>Председатель се</w:t>
      </w:r>
      <w:r w:rsidR="00280A8A">
        <w:rPr>
          <w:sz w:val="28"/>
          <w:szCs w:val="28"/>
        </w:rPr>
        <w:t xml:space="preserve">льской Думы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ED1629" w:rsidRPr="0029124B" w:rsidRDefault="00ED1629" w:rsidP="00ED1629">
      <w:pPr>
        <w:ind w:hanging="142"/>
        <w:jc w:val="both"/>
        <w:rPr>
          <w:sz w:val="28"/>
          <w:szCs w:val="28"/>
        </w:rPr>
      </w:pPr>
    </w:p>
    <w:p w:rsidR="00ED1629" w:rsidRDefault="00ED1629" w:rsidP="00ED1629">
      <w:pPr>
        <w:ind w:hanging="142"/>
        <w:jc w:val="both"/>
        <w:rPr>
          <w:sz w:val="28"/>
          <w:szCs w:val="28"/>
        </w:rPr>
      </w:pPr>
    </w:p>
    <w:p w:rsidR="00ED1629" w:rsidRDefault="00ED1629" w:rsidP="00ED1629">
      <w:pPr>
        <w:ind w:hanging="142"/>
        <w:jc w:val="both"/>
        <w:rPr>
          <w:sz w:val="28"/>
          <w:szCs w:val="28"/>
        </w:rPr>
      </w:pPr>
    </w:p>
    <w:p w:rsidR="00ED1629" w:rsidRDefault="00ED1629" w:rsidP="00ED1629">
      <w:pPr>
        <w:ind w:hanging="142"/>
        <w:jc w:val="both"/>
        <w:rPr>
          <w:sz w:val="28"/>
          <w:szCs w:val="28"/>
        </w:rPr>
      </w:pPr>
    </w:p>
    <w:p w:rsidR="00ED1629" w:rsidRDefault="00ED1629" w:rsidP="00ED1629">
      <w:pPr>
        <w:ind w:hanging="142"/>
        <w:jc w:val="both"/>
        <w:rPr>
          <w:sz w:val="28"/>
          <w:szCs w:val="28"/>
        </w:rPr>
      </w:pPr>
    </w:p>
    <w:p w:rsidR="00ED1629" w:rsidRDefault="00ED1629" w:rsidP="00ED1629">
      <w:pPr>
        <w:ind w:hanging="142"/>
        <w:jc w:val="both"/>
        <w:rPr>
          <w:sz w:val="28"/>
          <w:szCs w:val="28"/>
        </w:rPr>
      </w:pPr>
    </w:p>
    <w:p w:rsidR="00ED1629" w:rsidRDefault="00ED1629" w:rsidP="00ED1629">
      <w:pPr>
        <w:ind w:hanging="142"/>
        <w:jc w:val="both"/>
        <w:rPr>
          <w:sz w:val="28"/>
          <w:szCs w:val="28"/>
        </w:rPr>
      </w:pPr>
    </w:p>
    <w:tbl>
      <w:tblPr>
        <w:tblW w:w="2304" w:type="dxa"/>
        <w:tblInd w:w="7479" w:type="dxa"/>
        <w:tblLook w:val="04A0"/>
      </w:tblPr>
      <w:tblGrid>
        <w:gridCol w:w="2304"/>
      </w:tblGrid>
      <w:tr w:rsidR="00ED1629" w:rsidRPr="00716591" w:rsidTr="0013038A">
        <w:trPr>
          <w:trHeight w:val="817"/>
        </w:trPr>
        <w:tc>
          <w:tcPr>
            <w:tcW w:w="2304" w:type="dxa"/>
            <w:shd w:val="clear" w:color="auto" w:fill="auto"/>
          </w:tcPr>
          <w:p w:rsidR="00ED1629" w:rsidRPr="00716591" w:rsidRDefault="00ED1629" w:rsidP="0013038A">
            <w:pPr>
              <w:tabs>
                <w:tab w:val="left" w:pos="3483"/>
              </w:tabs>
            </w:pPr>
            <w:r>
              <w:t xml:space="preserve">Приложение к решению </w:t>
            </w:r>
            <w:proofErr w:type="spellStart"/>
            <w:r>
              <w:t>Староирюк</w:t>
            </w:r>
            <w:r w:rsidRPr="00716591">
              <w:t>ской</w:t>
            </w:r>
            <w:proofErr w:type="spellEnd"/>
          </w:p>
        </w:tc>
      </w:tr>
      <w:tr w:rsidR="0013038A" w:rsidRPr="00716591" w:rsidTr="0013038A">
        <w:trPr>
          <w:trHeight w:val="268"/>
        </w:trPr>
        <w:tc>
          <w:tcPr>
            <w:tcW w:w="2304" w:type="dxa"/>
            <w:shd w:val="clear" w:color="auto" w:fill="auto"/>
          </w:tcPr>
          <w:p w:rsidR="0013038A" w:rsidRPr="00716591" w:rsidRDefault="0013038A" w:rsidP="0013038A">
            <w:pPr>
              <w:tabs>
                <w:tab w:val="left" w:pos="3483"/>
              </w:tabs>
            </w:pPr>
            <w:r w:rsidRPr="00716591">
              <w:t>сельской Думы</w:t>
            </w:r>
          </w:p>
        </w:tc>
      </w:tr>
      <w:tr w:rsidR="0013038A" w:rsidRPr="00716591" w:rsidTr="0013038A">
        <w:trPr>
          <w:trHeight w:val="79"/>
        </w:trPr>
        <w:tc>
          <w:tcPr>
            <w:tcW w:w="2304" w:type="dxa"/>
            <w:shd w:val="clear" w:color="auto" w:fill="auto"/>
          </w:tcPr>
          <w:p w:rsidR="0013038A" w:rsidRPr="00716591" w:rsidRDefault="0013038A" w:rsidP="0013038A">
            <w:pPr>
              <w:tabs>
                <w:tab w:val="left" w:pos="4980"/>
                <w:tab w:val="left" w:pos="6600"/>
              </w:tabs>
            </w:pPr>
            <w:r w:rsidRPr="00716591">
              <w:t xml:space="preserve">от </w:t>
            </w:r>
            <w:r>
              <w:t xml:space="preserve"> 19.12.2016</w:t>
            </w:r>
            <w:r w:rsidRPr="00E91EF4">
              <w:t xml:space="preserve"> № </w:t>
            </w:r>
            <w:r>
              <w:t xml:space="preserve">54 </w:t>
            </w:r>
          </w:p>
        </w:tc>
      </w:tr>
    </w:tbl>
    <w:p w:rsidR="00ED1629" w:rsidRPr="00716591" w:rsidRDefault="00ED1629" w:rsidP="00ED1629">
      <w:pPr>
        <w:tabs>
          <w:tab w:val="left" w:pos="6465"/>
        </w:tabs>
      </w:pPr>
    </w:p>
    <w:p w:rsidR="00ED1629" w:rsidRPr="00716591" w:rsidRDefault="00ED1629" w:rsidP="00ED1629">
      <w:pPr>
        <w:tabs>
          <w:tab w:val="left" w:pos="6465"/>
        </w:tabs>
      </w:pPr>
    </w:p>
    <w:p w:rsidR="00ED1629" w:rsidRPr="00716591" w:rsidRDefault="00ED1629" w:rsidP="00ED1629">
      <w:pPr>
        <w:tabs>
          <w:tab w:val="left" w:pos="4095"/>
        </w:tabs>
        <w:jc w:val="center"/>
      </w:pPr>
      <w:r w:rsidRPr="00716591">
        <w:t>ПЕРЕЧЕНЬ</w:t>
      </w:r>
    </w:p>
    <w:p w:rsidR="00ED1629" w:rsidRPr="00716591" w:rsidRDefault="00ED1629" w:rsidP="00ED1629">
      <w:pPr>
        <w:tabs>
          <w:tab w:val="left" w:pos="6465"/>
        </w:tabs>
        <w:jc w:val="center"/>
      </w:pPr>
      <w:r w:rsidRPr="00716591">
        <w:t xml:space="preserve"> главных распорядителей средств бюджета поселения</w:t>
      </w:r>
    </w:p>
    <w:p w:rsidR="00ED1629" w:rsidRPr="00716591" w:rsidRDefault="00ED1629" w:rsidP="00ED1629">
      <w:pPr>
        <w:tabs>
          <w:tab w:val="left" w:pos="6465"/>
        </w:tabs>
      </w:pPr>
    </w:p>
    <w:p w:rsidR="00ED1629" w:rsidRPr="00716591" w:rsidRDefault="00ED1629" w:rsidP="00ED1629">
      <w:pPr>
        <w:tabs>
          <w:tab w:val="left" w:pos="6465"/>
        </w:tabs>
      </w:pPr>
    </w:p>
    <w:tbl>
      <w:tblPr>
        <w:tblW w:w="0" w:type="auto"/>
        <w:tblInd w:w="108" w:type="dxa"/>
        <w:tblLayout w:type="fixed"/>
        <w:tblLook w:val="0000"/>
      </w:tblPr>
      <w:tblGrid>
        <w:gridCol w:w="1460"/>
        <w:gridCol w:w="8350"/>
      </w:tblGrid>
      <w:tr w:rsidR="00ED1629" w:rsidRPr="00716591" w:rsidTr="0013038A">
        <w:trPr>
          <w:trHeight w:val="760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6465"/>
              </w:tabs>
              <w:snapToGrid w:val="0"/>
            </w:pPr>
          </w:p>
          <w:p w:rsidR="00ED1629" w:rsidRPr="00716591" w:rsidRDefault="00ED1629" w:rsidP="0013038A">
            <w:pPr>
              <w:tabs>
                <w:tab w:val="left" w:pos="6465"/>
              </w:tabs>
            </w:pPr>
            <w:r w:rsidRPr="00716591">
              <w:t xml:space="preserve">    Код</w:t>
            </w:r>
          </w:p>
        </w:tc>
        <w:tc>
          <w:tcPr>
            <w:tcW w:w="8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6465"/>
              </w:tabs>
              <w:snapToGrid w:val="0"/>
            </w:pPr>
          </w:p>
          <w:p w:rsidR="00ED1629" w:rsidRPr="00716591" w:rsidRDefault="00ED1629" w:rsidP="0013038A">
            <w:pPr>
              <w:tabs>
                <w:tab w:val="left" w:pos="6465"/>
              </w:tabs>
              <w:jc w:val="center"/>
            </w:pPr>
            <w:r w:rsidRPr="00716591">
              <w:t>Наименование главного распорядителя</w:t>
            </w:r>
          </w:p>
        </w:tc>
      </w:tr>
      <w:tr w:rsidR="00ED1629" w:rsidRPr="00716591" w:rsidTr="0013038A"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6465"/>
              </w:tabs>
              <w:jc w:val="center"/>
            </w:pPr>
          </w:p>
          <w:p w:rsidR="00ED1629" w:rsidRPr="00716591" w:rsidRDefault="00ED1629" w:rsidP="0013038A">
            <w:pPr>
              <w:tabs>
                <w:tab w:val="left" w:pos="6465"/>
              </w:tabs>
              <w:jc w:val="center"/>
            </w:pPr>
            <w:r>
              <w:t>985</w:t>
            </w:r>
          </w:p>
          <w:p w:rsidR="00ED1629" w:rsidRPr="00716591" w:rsidRDefault="00ED1629" w:rsidP="0013038A">
            <w:pPr>
              <w:tabs>
                <w:tab w:val="left" w:pos="6465"/>
              </w:tabs>
              <w:jc w:val="center"/>
            </w:pPr>
          </w:p>
        </w:tc>
        <w:tc>
          <w:tcPr>
            <w:tcW w:w="8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6465"/>
              </w:tabs>
              <w:jc w:val="center"/>
            </w:pPr>
            <w:r w:rsidRPr="00716591">
              <w:t xml:space="preserve">Муниципальное казённое учреждение </w:t>
            </w:r>
          </w:p>
          <w:p w:rsidR="00ED1629" w:rsidRPr="00716591" w:rsidRDefault="00ED1629" w:rsidP="0013038A">
            <w:pPr>
              <w:tabs>
                <w:tab w:val="left" w:pos="6465"/>
              </w:tabs>
              <w:jc w:val="center"/>
            </w:pPr>
            <w:r w:rsidRPr="00716591">
              <w:t xml:space="preserve">администрация </w:t>
            </w:r>
            <w:proofErr w:type="spellStart"/>
            <w:r>
              <w:t>Староирюк</w:t>
            </w:r>
            <w:r w:rsidRPr="00716591">
              <w:t>ского</w:t>
            </w:r>
            <w:proofErr w:type="spellEnd"/>
            <w:r w:rsidRPr="00716591">
              <w:t xml:space="preserve"> сельского поселения </w:t>
            </w:r>
          </w:p>
          <w:p w:rsidR="00ED1629" w:rsidRPr="00716591" w:rsidRDefault="00ED1629" w:rsidP="0013038A">
            <w:pPr>
              <w:tabs>
                <w:tab w:val="left" w:pos="6465"/>
              </w:tabs>
              <w:jc w:val="center"/>
            </w:pPr>
            <w:proofErr w:type="spellStart"/>
            <w:r w:rsidRPr="00716591">
              <w:t>Малмыжского</w:t>
            </w:r>
            <w:proofErr w:type="spellEnd"/>
            <w:r w:rsidRPr="00716591">
              <w:t xml:space="preserve"> района Кировской области</w:t>
            </w:r>
          </w:p>
        </w:tc>
      </w:tr>
    </w:tbl>
    <w:p w:rsidR="00ED1629" w:rsidRPr="00716591" w:rsidRDefault="00ED1629" w:rsidP="00ED1629">
      <w:pPr>
        <w:tabs>
          <w:tab w:val="left" w:pos="6465"/>
        </w:tabs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>
      <w:pPr>
        <w:jc w:val="both"/>
      </w:pPr>
    </w:p>
    <w:p w:rsidR="00ED1629" w:rsidRPr="00716591" w:rsidRDefault="00ED1629" w:rsidP="00ED1629"/>
    <w:p w:rsidR="00ED1629" w:rsidRPr="00716591" w:rsidRDefault="00ED1629" w:rsidP="00ED1629"/>
    <w:p w:rsidR="00ED1629" w:rsidRDefault="00ED1629" w:rsidP="00ED1629">
      <w:r w:rsidRPr="00716591">
        <w:t xml:space="preserve">  </w:t>
      </w:r>
    </w:p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Pr="00716591" w:rsidRDefault="00ED1629" w:rsidP="00ED1629"/>
    <w:p w:rsidR="00ED1629" w:rsidRPr="00716591" w:rsidRDefault="00ED1629" w:rsidP="00ED1629"/>
    <w:p w:rsidR="00ED1629" w:rsidRPr="00716591" w:rsidRDefault="00ED1629" w:rsidP="00ED1629"/>
    <w:p w:rsidR="00ED1629" w:rsidRPr="00716591" w:rsidRDefault="00ED1629" w:rsidP="00ED1629">
      <w:r w:rsidRPr="00716591">
        <w:t xml:space="preserve">                                        </w:t>
      </w:r>
    </w:p>
    <w:p w:rsidR="00ED1629" w:rsidRPr="00716591" w:rsidRDefault="00ED1629" w:rsidP="00ED1629"/>
    <w:tbl>
      <w:tblPr>
        <w:tblW w:w="2350" w:type="dxa"/>
        <w:tblInd w:w="7479" w:type="dxa"/>
        <w:tblLook w:val="04A0"/>
      </w:tblPr>
      <w:tblGrid>
        <w:gridCol w:w="2350"/>
      </w:tblGrid>
      <w:tr w:rsidR="00ED1629" w:rsidRPr="00716591" w:rsidTr="00280A8A">
        <w:trPr>
          <w:trHeight w:val="561"/>
        </w:trPr>
        <w:tc>
          <w:tcPr>
            <w:tcW w:w="2350" w:type="dxa"/>
            <w:shd w:val="clear" w:color="auto" w:fill="auto"/>
          </w:tcPr>
          <w:p w:rsidR="00ED1629" w:rsidRPr="00716591" w:rsidRDefault="00ED1629" w:rsidP="0013038A">
            <w:r w:rsidRPr="00716591">
              <w:lastRenderedPageBreak/>
              <w:t xml:space="preserve">                                                                      </w:t>
            </w:r>
            <w:r>
              <w:t>П</w:t>
            </w:r>
            <w:r w:rsidRPr="00716591">
              <w:t>риложение № 2</w:t>
            </w:r>
          </w:p>
        </w:tc>
      </w:tr>
      <w:tr w:rsidR="00ED1629" w:rsidRPr="00716591" w:rsidTr="00280A8A">
        <w:trPr>
          <w:trHeight w:val="577"/>
        </w:trPr>
        <w:tc>
          <w:tcPr>
            <w:tcW w:w="2350" w:type="dxa"/>
            <w:shd w:val="clear" w:color="auto" w:fill="auto"/>
          </w:tcPr>
          <w:p w:rsidR="00ED1629" w:rsidRPr="00716591" w:rsidRDefault="00ED1629" w:rsidP="0013038A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Староирюк</w:t>
            </w:r>
            <w:r w:rsidRPr="00716591">
              <w:t>ской</w:t>
            </w:r>
            <w:proofErr w:type="spellEnd"/>
          </w:p>
        </w:tc>
      </w:tr>
      <w:tr w:rsidR="00ED1629" w:rsidRPr="00716591" w:rsidTr="00280A8A">
        <w:trPr>
          <w:trHeight w:val="296"/>
        </w:trPr>
        <w:tc>
          <w:tcPr>
            <w:tcW w:w="2350" w:type="dxa"/>
            <w:shd w:val="clear" w:color="auto" w:fill="auto"/>
          </w:tcPr>
          <w:p w:rsidR="00ED1629" w:rsidRPr="00716591" w:rsidRDefault="00ED1629" w:rsidP="0013038A">
            <w:pPr>
              <w:tabs>
                <w:tab w:val="left" w:pos="3483"/>
              </w:tabs>
            </w:pPr>
            <w:r w:rsidRPr="00716591">
              <w:t>сельской Думы</w:t>
            </w:r>
          </w:p>
        </w:tc>
      </w:tr>
      <w:tr w:rsidR="00ED1629" w:rsidRPr="00716591" w:rsidTr="00280A8A">
        <w:trPr>
          <w:trHeight w:val="577"/>
        </w:trPr>
        <w:tc>
          <w:tcPr>
            <w:tcW w:w="2350" w:type="dxa"/>
            <w:shd w:val="clear" w:color="auto" w:fill="auto"/>
          </w:tcPr>
          <w:p w:rsidR="00ED1629" w:rsidRPr="00716591" w:rsidRDefault="00ED1629" w:rsidP="00280A8A">
            <w:pPr>
              <w:tabs>
                <w:tab w:val="left" w:pos="4980"/>
                <w:tab w:val="left" w:pos="6600"/>
              </w:tabs>
            </w:pPr>
            <w:r w:rsidRPr="00716591">
              <w:t xml:space="preserve">от </w:t>
            </w:r>
            <w:r>
              <w:t xml:space="preserve"> </w:t>
            </w:r>
            <w:r w:rsidR="00280A8A">
              <w:t>19.12.2016</w:t>
            </w:r>
            <w:r w:rsidRPr="00E91EF4">
              <w:t xml:space="preserve"> № </w:t>
            </w:r>
            <w:r w:rsidR="00280A8A">
              <w:t>54</w:t>
            </w:r>
            <w:r>
              <w:t xml:space="preserve"> </w:t>
            </w:r>
          </w:p>
        </w:tc>
      </w:tr>
    </w:tbl>
    <w:p w:rsidR="00ED1629" w:rsidRPr="00716591" w:rsidRDefault="00ED1629" w:rsidP="00ED1629">
      <w:pPr>
        <w:jc w:val="both"/>
        <w:rPr>
          <w:bCs/>
        </w:rPr>
      </w:pPr>
      <w:r w:rsidRPr="00716591"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ED1629" w:rsidRPr="00716591" w:rsidRDefault="00ED1629" w:rsidP="00ED1629">
      <w:pPr>
        <w:jc w:val="center"/>
        <w:rPr>
          <w:b/>
          <w:bCs/>
        </w:rPr>
      </w:pPr>
      <w:r w:rsidRPr="00716591">
        <w:rPr>
          <w:b/>
          <w:bCs/>
        </w:rPr>
        <w:t>ПЕРЕЧЕНЬ</w:t>
      </w:r>
    </w:p>
    <w:p w:rsidR="00ED1629" w:rsidRPr="00716591" w:rsidRDefault="00ED1629" w:rsidP="00ED1629">
      <w:pPr>
        <w:jc w:val="center"/>
        <w:rPr>
          <w:b/>
          <w:bCs/>
        </w:rPr>
      </w:pPr>
      <w:r w:rsidRPr="00716591">
        <w:t>главных администраторов доходов  бюджета поселения  и закрепляемые за ними виды (подвиды) доходов бюджета поселения</w:t>
      </w:r>
    </w:p>
    <w:p w:rsidR="00ED1629" w:rsidRPr="00716591" w:rsidRDefault="00ED1629" w:rsidP="00ED1629"/>
    <w:tbl>
      <w:tblPr>
        <w:tblW w:w="51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2562"/>
        <w:gridCol w:w="5640"/>
      </w:tblGrid>
      <w:tr w:rsidR="00D14047" w:rsidTr="002E4EA3">
        <w:trPr>
          <w:trHeight w:val="63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Код</w:t>
            </w:r>
          </w:p>
          <w:p w:rsidR="00D14047" w:rsidRDefault="00D1404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администратора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Код бюджетной классификации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ind w:left="-34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Наименование администратора</w:t>
            </w:r>
          </w:p>
        </w:tc>
      </w:tr>
      <w:tr w:rsidR="00D14047" w:rsidTr="002E4EA3">
        <w:trPr>
          <w:cantSplit/>
          <w:trHeight w:val="184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7" w:rsidRDefault="00D1404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Администрация </w:t>
            </w:r>
            <w:proofErr w:type="spellStart"/>
            <w:r>
              <w:rPr>
                <w:b/>
                <w:bCs/>
                <w:lang w:eastAsia="en-US"/>
              </w:rPr>
              <w:t>Староирюкского</w:t>
            </w:r>
            <w:proofErr w:type="spellEnd"/>
            <w:r>
              <w:rPr>
                <w:b/>
                <w:bCs/>
                <w:lang w:eastAsia="en-US"/>
              </w:rPr>
              <w:t xml:space="preserve"> сельского  поселения</w:t>
            </w:r>
          </w:p>
        </w:tc>
      </w:tr>
      <w:tr w:rsidR="00D14047" w:rsidTr="002E4EA3">
        <w:trPr>
          <w:cantSplit/>
          <w:trHeight w:val="25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1 08 04020 01 1000 110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14047" w:rsidTr="002E4EA3">
        <w:trPr>
          <w:cantSplit/>
          <w:trHeight w:val="25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1 08 04020 01 4000 110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14047" w:rsidTr="002E4EA3">
        <w:trPr>
          <w:cantSplit/>
          <w:trHeight w:val="25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1 11 09045 10 0000 120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14047" w:rsidTr="002E4EA3">
        <w:trPr>
          <w:cantSplit/>
          <w:trHeight w:val="25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right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1 13 01995 10 0000 130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14047" w:rsidTr="002E4EA3">
        <w:trPr>
          <w:cantSplit/>
          <w:trHeight w:val="25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right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1 13 02065 10 0000 130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</w:tr>
      <w:tr w:rsidR="00D14047" w:rsidTr="002E4EA3">
        <w:trPr>
          <w:cantSplit/>
          <w:trHeight w:val="25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right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1 13 02995 10 0000 130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Прочие доходы от компенсации затрат бюджетов сельских поселений </w:t>
            </w:r>
          </w:p>
        </w:tc>
      </w:tr>
      <w:tr w:rsidR="00D14047" w:rsidTr="002E4EA3">
        <w:trPr>
          <w:cantSplit/>
          <w:trHeight w:val="25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1 16 90050 10 0000 140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денежных взысканий (штрафов) и иных сумм возмещение ущерба, зачисляемые в бюджеты сельских поселений</w:t>
            </w:r>
          </w:p>
        </w:tc>
      </w:tr>
      <w:tr w:rsidR="00D14047" w:rsidTr="002E4EA3">
        <w:trPr>
          <w:cantSplit/>
          <w:trHeight w:val="25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1 17 01050 10 0000 180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D14047" w:rsidTr="002E4EA3">
        <w:trPr>
          <w:cantSplit/>
          <w:trHeight w:val="247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1 17 05050 10 0000 180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 неналоговые доходы  бюджетов сельских поселений</w:t>
            </w:r>
          </w:p>
        </w:tc>
      </w:tr>
      <w:tr w:rsidR="00D14047" w:rsidTr="002E4EA3">
        <w:trPr>
          <w:cantSplit/>
          <w:trHeight w:val="276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right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1 17 14030 10 0000 180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left="0" w:right="0" w:firstLine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Средства самообложения граждан, зачисляемые в бюджеты сельских поселений</w:t>
            </w:r>
          </w:p>
        </w:tc>
      </w:tr>
      <w:tr w:rsidR="00D14047" w:rsidTr="002E4EA3">
        <w:trPr>
          <w:cantSplit/>
          <w:trHeight w:val="264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2 02 29999 10 0000 151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right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 xml:space="preserve"> Прочие  субсидии бюджетам сельских поселений   </w:t>
            </w:r>
          </w:p>
        </w:tc>
      </w:tr>
      <w:tr w:rsidR="00D14047" w:rsidTr="002E4EA3">
        <w:trPr>
          <w:cantSplit/>
          <w:trHeight w:val="470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2 02 35118 10 0000 151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14047" w:rsidTr="002E4EA3">
        <w:trPr>
          <w:cantSplit/>
          <w:trHeight w:val="313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2 02 49999 10 0000 151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left="0" w:right="0" w:firstLine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14047" w:rsidTr="002E4EA3">
        <w:trPr>
          <w:cantSplit/>
          <w:trHeight w:val="470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2 04 05099 10 0000 180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left="0" w:right="0" w:firstLine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Прочие безвозмездные поступления от негосударственных организаций в бюджет сельских поселений</w:t>
            </w:r>
          </w:p>
        </w:tc>
      </w:tr>
      <w:tr w:rsidR="00D14047" w:rsidTr="002E4EA3">
        <w:trPr>
          <w:cantSplit/>
          <w:trHeight w:val="470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right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2 07 05010 10 0000 180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left="0" w:right="0" w:firstLine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D14047" w:rsidTr="002E4EA3">
        <w:trPr>
          <w:cantSplit/>
          <w:trHeight w:val="470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right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2 07 05020 10 0000 180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left="0" w:right="0" w:firstLine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D14047" w:rsidTr="002E4EA3">
        <w:trPr>
          <w:cantSplit/>
          <w:trHeight w:val="217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right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2 07 05030 10 0000 180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 w:rsidP="00D14047">
            <w:pPr>
              <w:pStyle w:val="2"/>
              <w:widowControl w:val="0"/>
              <w:numPr>
                <w:ilvl w:val="1"/>
                <w:numId w:val="6"/>
              </w:numPr>
              <w:suppressAutoHyphens/>
              <w:autoSpaceDE w:val="0"/>
              <w:spacing w:line="276" w:lineRule="auto"/>
              <w:ind w:right="0"/>
              <w:jc w:val="left"/>
              <w:rPr>
                <w:rFonts w:eastAsiaTheme="majorEastAsia"/>
                <w:b w:val="0"/>
                <w:i/>
                <w:lang w:eastAsia="en-US"/>
              </w:rPr>
            </w:pPr>
            <w:r>
              <w:rPr>
                <w:b w:val="0"/>
                <w:lang w:eastAsia="en-US"/>
              </w:rPr>
              <w:t>Прочие безвозмездные поступления в бюджеты сельских поселений</w:t>
            </w:r>
          </w:p>
        </w:tc>
      </w:tr>
      <w:tr w:rsidR="00D14047" w:rsidTr="002E4EA3">
        <w:trPr>
          <w:cantSplit/>
          <w:trHeight w:val="470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985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2 19 60010 10 0000 151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7" w:rsidRDefault="00D140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Default="00ED1629" w:rsidP="00ED1629"/>
    <w:tbl>
      <w:tblPr>
        <w:tblW w:w="0" w:type="auto"/>
        <w:tblInd w:w="7479" w:type="dxa"/>
        <w:tblLook w:val="04A0"/>
      </w:tblPr>
      <w:tblGrid>
        <w:gridCol w:w="2092"/>
      </w:tblGrid>
      <w:tr w:rsidR="00ED1629" w:rsidRPr="00B834A6" w:rsidTr="00280A8A">
        <w:tc>
          <w:tcPr>
            <w:tcW w:w="2092" w:type="dxa"/>
            <w:shd w:val="clear" w:color="auto" w:fill="auto"/>
          </w:tcPr>
          <w:p w:rsidR="00ED1629" w:rsidRPr="00B834A6" w:rsidRDefault="00ED1629" w:rsidP="0013038A">
            <w:r w:rsidRPr="00B834A6">
              <w:lastRenderedPageBreak/>
              <w:t>Приложение № 3</w:t>
            </w:r>
          </w:p>
        </w:tc>
      </w:tr>
      <w:tr w:rsidR="00ED1629" w:rsidRPr="00B834A6" w:rsidTr="00280A8A">
        <w:tc>
          <w:tcPr>
            <w:tcW w:w="2092" w:type="dxa"/>
            <w:shd w:val="clear" w:color="auto" w:fill="auto"/>
          </w:tcPr>
          <w:p w:rsidR="00ED1629" w:rsidRPr="00B834A6" w:rsidRDefault="00ED1629" w:rsidP="0013038A">
            <w:pPr>
              <w:tabs>
                <w:tab w:val="left" w:pos="3483"/>
              </w:tabs>
            </w:pPr>
            <w:r w:rsidRPr="00B834A6">
              <w:t xml:space="preserve">к решению </w:t>
            </w:r>
            <w:proofErr w:type="spellStart"/>
            <w:r w:rsidRPr="00B834A6">
              <w:t>Староирюкской</w:t>
            </w:r>
            <w:proofErr w:type="spellEnd"/>
          </w:p>
        </w:tc>
      </w:tr>
      <w:tr w:rsidR="00280A8A" w:rsidRPr="00B834A6" w:rsidTr="00280A8A">
        <w:tc>
          <w:tcPr>
            <w:tcW w:w="2092" w:type="dxa"/>
            <w:shd w:val="clear" w:color="auto" w:fill="auto"/>
          </w:tcPr>
          <w:p w:rsidR="00280A8A" w:rsidRPr="00716591" w:rsidRDefault="00280A8A" w:rsidP="0013038A">
            <w:pPr>
              <w:tabs>
                <w:tab w:val="left" w:pos="3483"/>
              </w:tabs>
            </w:pPr>
            <w:r w:rsidRPr="00716591">
              <w:t>сельской Думы</w:t>
            </w:r>
          </w:p>
        </w:tc>
      </w:tr>
      <w:tr w:rsidR="00280A8A" w:rsidRPr="00B834A6" w:rsidTr="00280A8A">
        <w:tc>
          <w:tcPr>
            <w:tcW w:w="2092" w:type="dxa"/>
            <w:shd w:val="clear" w:color="auto" w:fill="auto"/>
          </w:tcPr>
          <w:p w:rsidR="00280A8A" w:rsidRPr="00716591" w:rsidRDefault="00280A8A" w:rsidP="0013038A">
            <w:pPr>
              <w:tabs>
                <w:tab w:val="left" w:pos="4980"/>
                <w:tab w:val="left" w:pos="6600"/>
              </w:tabs>
            </w:pPr>
            <w:r w:rsidRPr="00716591">
              <w:t xml:space="preserve">от </w:t>
            </w:r>
            <w:r>
              <w:t xml:space="preserve"> 19.12.2016</w:t>
            </w:r>
            <w:r w:rsidRPr="00E91EF4">
              <w:t xml:space="preserve"> № </w:t>
            </w:r>
            <w:r>
              <w:t xml:space="preserve">54 </w:t>
            </w:r>
          </w:p>
        </w:tc>
      </w:tr>
    </w:tbl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jc w:val="center"/>
        <w:rPr>
          <w:b/>
          <w:bCs/>
        </w:rPr>
      </w:pPr>
      <w:r>
        <w:rPr>
          <w:b/>
          <w:bCs/>
        </w:rPr>
        <w:t>О</w:t>
      </w:r>
      <w:r w:rsidRPr="00B834A6">
        <w:rPr>
          <w:b/>
          <w:bCs/>
        </w:rPr>
        <w:t>бъёмы поступления доходов</w:t>
      </w:r>
    </w:p>
    <w:p w:rsidR="00ED1629" w:rsidRPr="00B834A6" w:rsidRDefault="00ED1629" w:rsidP="00ED1629">
      <w:pPr>
        <w:tabs>
          <w:tab w:val="left" w:pos="5643"/>
        </w:tabs>
        <w:jc w:val="center"/>
        <w:rPr>
          <w:b/>
          <w:bCs/>
        </w:rPr>
      </w:pPr>
      <w:r w:rsidRPr="00B834A6">
        <w:rPr>
          <w:b/>
          <w:bCs/>
        </w:rPr>
        <w:t>на 2017 год по налоговым и неналоговым доходам по статьям, по безвозмездным поступлениям по подстатьям классификации доходов бюджетов</w:t>
      </w:r>
    </w:p>
    <w:p w:rsidR="00ED1629" w:rsidRPr="00B834A6" w:rsidRDefault="00ED1629" w:rsidP="00ED1629">
      <w:pPr>
        <w:tabs>
          <w:tab w:val="left" w:pos="5643"/>
        </w:tabs>
        <w:jc w:val="center"/>
      </w:pPr>
    </w:p>
    <w:tbl>
      <w:tblPr>
        <w:tblW w:w="9796" w:type="dxa"/>
        <w:tblInd w:w="93" w:type="dxa"/>
        <w:tblLayout w:type="fixed"/>
        <w:tblLook w:val="04A0"/>
      </w:tblPr>
      <w:tblGrid>
        <w:gridCol w:w="606"/>
        <w:gridCol w:w="1478"/>
        <w:gridCol w:w="739"/>
        <w:gridCol w:w="591"/>
        <w:gridCol w:w="5248"/>
        <w:gridCol w:w="1134"/>
      </w:tblGrid>
      <w:tr w:rsidR="00ED1629" w:rsidRPr="00B834A6" w:rsidTr="0013038A">
        <w:trPr>
          <w:trHeight w:val="465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29" w:rsidRPr="00B834A6" w:rsidRDefault="00ED1629" w:rsidP="0013038A">
            <w:pPr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29" w:rsidRPr="00B834A6" w:rsidRDefault="00ED1629" w:rsidP="0013038A">
            <w:pPr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 xml:space="preserve">Сумма </w:t>
            </w:r>
          </w:p>
          <w:p w:rsidR="00ED1629" w:rsidRPr="00B834A6" w:rsidRDefault="00ED1629" w:rsidP="0013038A">
            <w:pPr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тыс. руб.</w:t>
            </w:r>
          </w:p>
        </w:tc>
      </w:tr>
      <w:tr w:rsidR="00ED1629" w:rsidRPr="00B834A6" w:rsidTr="0013038A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1000000000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1610,3</w:t>
            </w:r>
          </w:p>
        </w:tc>
      </w:tr>
      <w:tr w:rsidR="00ED1629" w:rsidRPr="00B834A6" w:rsidTr="0013038A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2000000000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764,9</w:t>
            </w:r>
          </w:p>
        </w:tc>
      </w:tr>
      <w:tr w:rsidR="00ED1629" w:rsidRPr="00B834A6" w:rsidTr="0013038A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2020000000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764,9</w:t>
            </w:r>
          </w:p>
        </w:tc>
      </w:tr>
      <w:tr w:rsidR="00ED1629" w:rsidRPr="00B834A6" w:rsidTr="0013038A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 w:rsidRPr="00B834A6">
              <w:rPr>
                <w:b/>
                <w:bCs/>
              </w:rPr>
              <w:t>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  <w:r>
              <w:rPr>
                <w:b/>
                <w:bCs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Субсидии бюджетам бюджетной системы Российской Федераци</w:t>
            </w:r>
            <w:proofErr w:type="gramStart"/>
            <w:r>
              <w:rPr>
                <w:b/>
                <w:bCs/>
              </w:rPr>
              <w:t>и(</w:t>
            </w:r>
            <w:proofErr w:type="gramEnd"/>
            <w:r>
              <w:rPr>
                <w:b/>
                <w:bCs/>
              </w:rPr>
              <w:t>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25,4</w:t>
            </w:r>
          </w:p>
        </w:tc>
      </w:tr>
      <w:tr w:rsidR="00ED1629" w:rsidRPr="00B834A6" w:rsidTr="0013038A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>
              <w:rPr>
                <w:b/>
                <w:bCs/>
              </w:rPr>
              <w:t>20229999</w:t>
            </w:r>
            <w:r w:rsidRPr="00B834A6">
              <w:rPr>
                <w:b/>
                <w:bCs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  <w:r>
              <w:rPr>
                <w:b/>
                <w:bCs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Прочие субсидии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25,4</w:t>
            </w:r>
          </w:p>
        </w:tc>
      </w:tr>
      <w:tr w:rsidR="00ED1629" w:rsidRPr="00B834A6" w:rsidTr="0013038A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>
              <w:rPr>
                <w:b/>
                <w:bCs/>
              </w:rPr>
              <w:t>20229999</w:t>
            </w:r>
            <w:r w:rsidRPr="00B834A6">
              <w:rPr>
                <w:b/>
                <w:bCs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  <w:r>
              <w:rPr>
                <w:b/>
                <w:bCs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25,4</w:t>
            </w:r>
          </w:p>
        </w:tc>
      </w:tr>
      <w:tr w:rsidR="00ED1629" w:rsidRPr="00B834A6" w:rsidTr="0013038A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834A6">
              <w:rPr>
                <w:b/>
                <w:bCs/>
              </w:rPr>
              <w:t>0</w:t>
            </w:r>
            <w:r>
              <w:rPr>
                <w:b/>
                <w:bCs/>
              </w:rPr>
              <w:t>23000000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58,4</w:t>
            </w:r>
          </w:p>
        </w:tc>
      </w:tr>
      <w:tr w:rsidR="00ED1629" w:rsidRPr="00B834A6" w:rsidTr="0013038A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>
              <w:rPr>
                <w:bCs/>
              </w:rPr>
              <w:t>2023511800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Cs/>
                <w:color w:val="000000"/>
              </w:rPr>
            </w:pPr>
            <w:r w:rsidRPr="00B834A6">
              <w:rPr>
                <w:bCs/>
                <w:color w:val="000000"/>
              </w:rPr>
              <w:t>58,4</w:t>
            </w:r>
          </w:p>
        </w:tc>
      </w:tr>
      <w:tr w:rsidR="00ED1629" w:rsidRPr="00B834A6" w:rsidTr="0013038A">
        <w:trPr>
          <w:trHeight w:val="33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985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2023511810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151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Cs/>
                <w:color w:val="000000"/>
              </w:rPr>
            </w:pPr>
            <w:r w:rsidRPr="00B834A6">
              <w:rPr>
                <w:bCs/>
                <w:color w:val="000000"/>
              </w:rPr>
              <w:t>58,4</w:t>
            </w:r>
          </w:p>
        </w:tc>
      </w:tr>
      <w:tr w:rsidR="00ED1629" w:rsidRPr="00B834A6" w:rsidTr="0013038A">
        <w:trPr>
          <w:trHeight w:val="3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2020400000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110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 xml:space="preserve">Иные межбюджетные трансферты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681,1</w:t>
            </w:r>
          </w:p>
        </w:tc>
      </w:tr>
      <w:tr w:rsidR="00ED1629" w:rsidRPr="00B834A6" w:rsidTr="0013038A">
        <w:trPr>
          <w:trHeight w:val="299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>
              <w:rPr>
                <w:bCs/>
              </w:rPr>
              <w:t>202</w:t>
            </w:r>
            <w:r w:rsidRPr="00B834A6">
              <w:rPr>
                <w:bCs/>
              </w:rPr>
              <w:t>4999</w:t>
            </w:r>
            <w:r>
              <w:rPr>
                <w:bCs/>
              </w:rPr>
              <w:t>9</w:t>
            </w:r>
            <w:r w:rsidRPr="00B834A6">
              <w:rPr>
                <w:bCs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110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681,1</w:t>
            </w:r>
          </w:p>
        </w:tc>
      </w:tr>
      <w:tr w:rsidR="00ED1629" w:rsidRPr="00B834A6" w:rsidTr="0013038A">
        <w:trPr>
          <w:trHeight w:val="421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985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2020499910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110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Cs/>
              </w:rPr>
            </w:pPr>
            <w:r w:rsidRPr="00B834A6"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681,1</w:t>
            </w:r>
          </w:p>
        </w:tc>
      </w:tr>
      <w:tr w:rsidR="00ED1629" w:rsidRPr="00B834A6" w:rsidTr="0013038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rPr>
                <w:b/>
                <w:bCs/>
              </w:rPr>
            </w:pPr>
            <w:r w:rsidRPr="00B834A6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29" w:rsidRPr="00B834A6" w:rsidRDefault="00ED1629" w:rsidP="0013038A">
            <w:pPr>
              <w:jc w:val="center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2375,2</w:t>
            </w:r>
          </w:p>
        </w:tc>
      </w:tr>
    </w:tbl>
    <w:p w:rsidR="00ED1629" w:rsidRPr="00B834A6" w:rsidRDefault="00ED1629" w:rsidP="00ED1629"/>
    <w:p w:rsidR="00ED1629" w:rsidRPr="00B834A6" w:rsidRDefault="00ED1629" w:rsidP="00ED1629">
      <w:pPr>
        <w:tabs>
          <w:tab w:val="left" w:pos="5643"/>
        </w:tabs>
        <w:jc w:val="center"/>
      </w:pPr>
    </w:p>
    <w:p w:rsidR="00ED1629" w:rsidRPr="00B834A6" w:rsidRDefault="00ED1629" w:rsidP="00ED1629">
      <w:pPr>
        <w:tabs>
          <w:tab w:val="left" w:pos="5643"/>
        </w:tabs>
        <w:jc w:val="center"/>
      </w:pPr>
    </w:p>
    <w:p w:rsidR="00ED1629" w:rsidRPr="00B834A6" w:rsidRDefault="00ED1629" w:rsidP="00ED1629">
      <w:pPr>
        <w:tabs>
          <w:tab w:val="left" w:pos="5643"/>
        </w:tabs>
        <w:jc w:val="center"/>
      </w:pPr>
    </w:p>
    <w:p w:rsidR="00ED1629" w:rsidRPr="00B834A6" w:rsidRDefault="00ED1629" w:rsidP="00ED1629">
      <w:pPr>
        <w:tabs>
          <w:tab w:val="left" w:pos="5643"/>
        </w:tabs>
        <w:jc w:val="center"/>
      </w:pPr>
    </w:p>
    <w:p w:rsidR="00ED1629" w:rsidRPr="00B834A6" w:rsidRDefault="00ED1629" w:rsidP="00ED1629">
      <w:pPr>
        <w:tabs>
          <w:tab w:val="left" w:pos="5643"/>
        </w:tabs>
        <w:jc w:val="center"/>
      </w:pPr>
    </w:p>
    <w:p w:rsidR="00ED1629" w:rsidRPr="00B834A6" w:rsidRDefault="00ED1629" w:rsidP="00ED1629">
      <w:pPr>
        <w:tabs>
          <w:tab w:val="left" w:pos="5643"/>
        </w:tabs>
        <w:jc w:val="center"/>
      </w:pPr>
    </w:p>
    <w:p w:rsidR="00ED1629" w:rsidRPr="00B834A6" w:rsidRDefault="00ED1629" w:rsidP="00ED1629">
      <w:pPr>
        <w:tabs>
          <w:tab w:val="left" w:pos="5643"/>
        </w:tabs>
        <w:jc w:val="center"/>
      </w:pPr>
    </w:p>
    <w:p w:rsidR="00ED1629" w:rsidRPr="00B834A6" w:rsidRDefault="00ED1629" w:rsidP="00ED1629">
      <w:pPr>
        <w:tabs>
          <w:tab w:val="left" w:pos="5643"/>
        </w:tabs>
        <w:jc w:val="center"/>
      </w:pPr>
    </w:p>
    <w:p w:rsidR="00ED1629" w:rsidRPr="00B834A6" w:rsidRDefault="00ED1629" w:rsidP="00ED1629">
      <w:pPr>
        <w:tabs>
          <w:tab w:val="left" w:pos="5643"/>
        </w:tabs>
        <w:jc w:val="center"/>
      </w:pPr>
    </w:p>
    <w:p w:rsidR="00ED1629" w:rsidRDefault="00ED1629" w:rsidP="00ED1629">
      <w:pPr>
        <w:tabs>
          <w:tab w:val="left" w:pos="5643"/>
        </w:tabs>
        <w:jc w:val="center"/>
      </w:pPr>
    </w:p>
    <w:p w:rsidR="00ED1629" w:rsidRDefault="00ED1629" w:rsidP="00ED1629">
      <w:pPr>
        <w:tabs>
          <w:tab w:val="left" w:pos="5643"/>
        </w:tabs>
        <w:jc w:val="center"/>
      </w:pPr>
    </w:p>
    <w:p w:rsidR="00ED1629" w:rsidRDefault="00ED1629" w:rsidP="00ED1629">
      <w:pPr>
        <w:tabs>
          <w:tab w:val="left" w:pos="5643"/>
        </w:tabs>
        <w:jc w:val="center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46"/>
        <w:gridCol w:w="401"/>
        <w:gridCol w:w="383"/>
        <w:gridCol w:w="540"/>
        <w:gridCol w:w="540"/>
        <w:gridCol w:w="5660"/>
        <w:gridCol w:w="1260"/>
      </w:tblGrid>
      <w:tr w:rsidR="00ED1629" w:rsidRPr="00B834A6" w:rsidTr="0013038A">
        <w:trPr>
          <w:trHeight w:val="557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D4D0C8" w:fill="000000"/>
          </w:tcPr>
          <w:p w:rsidR="00ED1629" w:rsidRPr="00B834A6" w:rsidRDefault="00ED1629" w:rsidP="0013038A">
            <w:pPr>
              <w:rPr>
                <w:rFonts w:eastAsia="Calibri"/>
              </w:rPr>
            </w:pPr>
          </w:p>
        </w:tc>
        <w:tc>
          <w:tcPr>
            <w:tcW w:w="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D4D0C8" w:fill="000000"/>
          </w:tcPr>
          <w:p w:rsidR="00ED1629" w:rsidRPr="00B834A6" w:rsidRDefault="00ED1629" w:rsidP="0013038A">
            <w:pPr>
              <w:rPr>
                <w:rFonts w:eastAsia="Calibri"/>
              </w:rPr>
            </w:pPr>
          </w:p>
        </w:tc>
        <w:tc>
          <w:tcPr>
            <w:tcW w:w="146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D4D0C8" w:fill="000000"/>
          </w:tcPr>
          <w:p w:rsidR="00ED1629" w:rsidRPr="00B834A6" w:rsidRDefault="00ED1629" w:rsidP="0013038A">
            <w:pPr>
              <w:rPr>
                <w:rFonts w:eastAsia="Calibri"/>
              </w:rPr>
            </w:pPr>
          </w:p>
        </w:tc>
        <w:tc>
          <w:tcPr>
            <w:tcW w:w="56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D4D0C8" w:fill="000000"/>
          </w:tcPr>
          <w:p w:rsidR="00ED1629" w:rsidRPr="00B834A6" w:rsidRDefault="00ED1629" w:rsidP="0013038A">
            <w:pPr>
              <w:rPr>
                <w:rFonts w:eastAsia="Calibri"/>
              </w:rPr>
            </w:pPr>
            <w:r w:rsidRPr="00B834A6">
              <w:t>Прогнозируемые объемы поступления доходов бюджета поселения по кодам видов доходов, подвидов доходов, классификации операций сектора государственного управления, относ</w:t>
            </w:r>
            <w:r>
              <w:t>ящихся к доходам бюджета на 2017</w:t>
            </w:r>
            <w:r w:rsidRPr="00B834A6">
              <w:t>год</w:t>
            </w:r>
          </w:p>
        </w:tc>
        <w:tc>
          <w:tcPr>
            <w:tcW w:w="12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D4D0C8" w:fill="000000"/>
          </w:tcPr>
          <w:p w:rsidR="00ED1629" w:rsidRPr="00B834A6" w:rsidRDefault="00ED1629" w:rsidP="0013038A">
            <w:pPr>
              <w:rPr>
                <w:rFonts w:eastAsia="Calibri"/>
              </w:rPr>
            </w:pPr>
            <w:r w:rsidRPr="00B834A6">
              <w:t xml:space="preserve"> </w:t>
            </w:r>
          </w:p>
        </w:tc>
      </w:tr>
      <w:tr w:rsidR="00ED1629" w:rsidRPr="00B834A6" w:rsidTr="0013038A">
        <w:trPr>
          <w:trHeight w:val="151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1463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56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</w:p>
        </w:tc>
      </w:tr>
      <w:tr w:rsidR="00ED1629" w:rsidRPr="00B834A6" w:rsidTr="0013038A">
        <w:trPr>
          <w:trHeight w:val="605"/>
        </w:trPr>
        <w:tc>
          <w:tcPr>
            <w:tcW w:w="29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Код классификации доходов бюджетов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</w:p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Сумма тыс</w:t>
            </w:r>
            <w:proofErr w:type="gramStart"/>
            <w:r w:rsidRPr="00B834A6">
              <w:rPr>
                <w:b/>
                <w:bCs/>
                <w:color w:val="000000"/>
              </w:rPr>
              <w:t>.р</w:t>
            </w:r>
            <w:proofErr w:type="gramEnd"/>
            <w:r w:rsidRPr="00B834A6">
              <w:rPr>
                <w:b/>
                <w:bCs/>
                <w:color w:val="000000"/>
              </w:rPr>
              <w:t>уб.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1 00 00000 00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1610,3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1 01 00000 00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455,5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1 01 02000 01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455,5</w:t>
            </w:r>
          </w:p>
        </w:tc>
      </w:tr>
      <w:tr w:rsidR="00ED1629" w:rsidRPr="00B834A6" w:rsidTr="0013038A">
        <w:trPr>
          <w:trHeight w:val="605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1 01 02010 01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454,7</w:t>
            </w:r>
          </w:p>
        </w:tc>
      </w:tr>
      <w:tr w:rsidR="00ED1629" w:rsidRPr="00B834A6" w:rsidTr="0013038A">
        <w:trPr>
          <w:trHeight w:val="454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1 01 02030 01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0,8</w:t>
            </w:r>
          </w:p>
        </w:tc>
      </w:tr>
      <w:tr w:rsidR="00ED1629" w:rsidRPr="00B834A6" w:rsidTr="0013038A">
        <w:trPr>
          <w:trHeight w:val="302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1 03 00000 00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169,0</w:t>
            </w:r>
          </w:p>
        </w:tc>
      </w:tr>
      <w:tr w:rsidR="00ED1629" w:rsidRPr="00B834A6" w:rsidTr="0013038A">
        <w:trPr>
          <w:trHeight w:val="302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1 03 02000 01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169,0</w:t>
            </w:r>
          </w:p>
        </w:tc>
      </w:tr>
      <w:tr w:rsidR="00ED1629" w:rsidRPr="00B834A6" w:rsidTr="0013038A">
        <w:trPr>
          <w:trHeight w:val="605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1 03 02230 01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63,1</w:t>
            </w:r>
          </w:p>
        </w:tc>
      </w:tr>
      <w:tr w:rsidR="00ED1629" w:rsidRPr="00B834A6" w:rsidTr="0013038A">
        <w:trPr>
          <w:trHeight w:val="799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1 03 02240 01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834A6">
              <w:rPr>
                <w:color w:val="000000"/>
              </w:rPr>
              <w:t>инжекторных</w:t>
            </w:r>
            <w:proofErr w:type="spellEnd"/>
            <w:r w:rsidRPr="00B834A6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0,6</w:t>
            </w:r>
          </w:p>
        </w:tc>
      </w:tr>
      <w:tr w:rsidR="00ED1629" w:rsidRPr="00B834A6" w:rsidTr="0013038A">
        <w:trPr>
          <w:trHeight w:val="605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1 03 02250 01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105,3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1 05 00000 00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rFonts w:eastAsia="Calibri"/>
                <w:b/>
                <w:bCs/>
                <w:color w:val="000000"/>
              </w:rPr>
              <w:t>273,4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1 05 03000 00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rFonts w:eastAsia="Calibri"/>
                <w:b/>
                <w:bCs/>
                <w:color w:val="000000"/>
              </w:rPr>
              <w:t>273,4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1 05 03010 01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rFonts w:eastAsia="Calibri"/>
                <w:color w:val="000000"/>
              </w:rPr>
              <w:t>273,4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1 06 00000 00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324,5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lastRenderedPageBreak/>
              <w:t>1 06 01000 00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89,3</w:t>
            </w:r>
          </w:p>
        </w:tc>
      </w:tr>
      <w:tr w:rsidR="00ED1629" w:rsidRPr="00B834A6" w:rsidTr="0013038A">
        <w:trPr>
          <w:trHeight w:val="454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1 06 01030 10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89,3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1 06 06000 00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Земельный налог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235,2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1 06 06030 00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1,0</w:t>
            </w:r>
          </w:p>
        </w:tc>
      </w:tr>
      <w:tr w:rsidR="00ED1629" w:rsidRPr="00B834A6" w:rsidTr="0013038A">
        <w:trPr>
          <w:trHeight w:val="302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1 06 06033 10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1,0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1 06 06040 00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234,2</w:t>
            </w:r>
          </w:p>
        </w:tc>
      </w:tr>
      <w:tr w:rsidR="00ED1629" w:rsidRPr="00B834A6" w:rsidTr="0013038A">
        <w:trPr>
          <w:trHeight w:val="302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1 06 06043 10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234,2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1 08 00000  00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1,6</w:t>
            </w:r>
          </w:p>
        </w:tc>
      </w:tr>
      <w:tr w:rsidR="00ED1629" w:rsidRPr="00B834A6" w:rsidTr="0013038A">
        <w:trPr>
          <w:trHeight w:val="605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1 08 04000  01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1,6</w:t>
            </w:r>
          </w:p>
        </w:tc>
      </w:tr>
      <w:tr w:rsidR="00ED1629" w:rsidRPr="00B834A6" w:rsidTr="0013038A">
        <w:trPr>
          <w:trHeight w:val="605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1 08 04020  01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1,6</w:t>
            </w:r>
          </w:p>
        </w:tc>
      </w:tr>
      <w:tr w:rsidR="00ED1629" w:rsidRPr="00B834A6" w:rsidTr="0013038A">
        <w:trPr>
          <w:trHeight w:val="302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1 11 00000 00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rFonts w:eastAsia="Calibri"/>
                <w:b/>
                <w:bCs/>
                <w:color w:val="000000"/>
              </w:rPr>
              <w:t>296,3</w:t>
            </w:r>
          </w:p>
        </w:tc>
      </w:tr>
      <w:tr w:rsidR="00ED1629" w:rsidRPr="00B834A6" w:rsidTr="0013038A">
        <w:trPr>
          <w:trHeight w:val="756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1 11 05000 00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120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rFonts w:eastAsia="Calibri"/>
                <w:b/>
                <w:bCs/>
                <w:color w:val="000000"/>
              </w:rPr>
              <w:t>296,3</w:t>
            </w:r>
          </w:p>
        </w:tc>
      </w:tr>
      <w:tr w:rsidR="00ED1629" w:rsidRPr="00B834A6" w:rsidTr="0013038A">
        <w:trPr>
          <w:trHeight w:val="605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1 11 05030 00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120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rFonts w:eastAsia="Calibri"/>
                <w:b/>
                <w:bCs/>
                <w:color w:val="000000"/>
              </w:rPr>
              <w:t>296,3</w:t>
            </w:r>
          </w:p>
        </w:tc>
      </w:tr>
      <w:tr w:rsidR="00ED1629" w:rsidRPr="00B834A6" w:rsidTr="0013038A">
        <w:trPr>
          <w:trHeight w:val="114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1 11 05035 10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120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  <w:p w:rsidR="00ED1629" w:rsidRPr="00B834A6" w:rsidRDefault="00ED1629" w:rsidP="0013038A">
            <w:pPr>
              <w:autoSpaceDN w:val="0"/>
              <w:adjustRightInd w:val="0"/>
              <w:rPr>
                <w:color w:val="000000"/>
              </w:rPr>
            </w:pPr>
          </w:p>
          <w:p w:rsidR="00ED1629" w:rsidRPr="00B834A6" w:rsidRDefault="00ED1629" w:rsidP="0013038A">
            <w:pPr>
              <w:autoSpaceDN w:val="0"/>
              <w:adjustRightInd w:val="0"/>
              <w:rPr>
                <w:color w:val="000000"/>
              </w:rPr>
            </w:pPr>
          </w:p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lastRenderedPageBreak/>
              <w:t>296,3</w:t>
            </w:r>
          </w:p>
        </w:tc>
      </w:tr>
      <w:tr w:rsidR="00ED1629" w:rsidRPr="00B834A6" w:rsidTr="0013038A">
        <w:trPr>
          <w:trHeight w:val="302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lastRenderedPageBreak/>
              <w:t>117 1400000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180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Средства </w:t>
            </w:r>
            <w:proofErr w:type="spellStart"/>
            <w:r w:rsidRPr="00B834A6">
              <w:rPr>
                <w:color w:val="000000"/>
              </w:rPr>
              <w:t>самооблажения</w:t>
            </w:r>
            <w:proofErr w:type="spellEnd"/>
            <w:r w:rsidRPr="00B834A6">
              <w:rPr>
                <w:color w:val="000000"/>
              </w:rPr>
              <w:t xml:space="preserve"> граждан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90,0</w:t>
            </w:r>
          </w:p>
        </w:tc>
      </w:tr>
      <w:tr w:rsidR="00ED1629" w:rsidRPr="00B834A6" w:rsidTr="0013038A">
        <w:trPr>
          <w:trHeight w:val="302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117 14030 10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180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Средства </w:t>
            </w:r>
            <w:proofErr w:type="spellStart"/>
            <w:r w:rsidRPr="00B834A6">
              <w:rPr>
                <w:color w:val="000000"/>
              </w:rPr>
              <w:t>самооблажения</w:t>
            </w:r>
            <w:proofErr w:type="spellEnd"/>
            <w:r w:rsidRPr="00B834A6">
              <w:rPr>
                <w:color w:val="000000"/>
              </w:rPr>
              <w:t xml:space="preserve"> граждан, зачисляемые в бюджеты поселений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90,0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2 00 00000 00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rFonts w:eastAsia="Calibri"/>
                <w:b/>
                <w:bCs/>
                <w:color w:val="000000"/>
              </w:rPr>
              <w:t>764,9</w:t>
            </w:r>
          </w:p>
        </w:tc>
      </w:tr>
      <w:tr w:rsidR="00ED1629" w:rsidRPr="00B834A6" w:rsidTr="0013038A">
        <w:trPr>
          <w:trHeight w:val="257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2 02 00000 00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rFonts w:eastAsia="Calibri"/>
                <w:b/>
                <w:bCs/>
                <w:color w:val="000000"/>
              </w:rPr>
              <w:t>764,9</w:t>
            </w:r>
          </w:p>
        </w:tc>
      </w:tr>
      <w:tr w:rsidR="00ED1629" w:rsidRPr="00B834A6" w:rsidTr="0013038A">
        <w:trPr>
          <w:trHeight w:val="257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2 02 2000</w:t>
            </w:r>
            <w:r w:rsidRPr="00B834A6">
              <w:rPr>
                <w:b/>
                <w:bCs/>
                <w:color w:val="000000"/>
              </w:rPr>
              <w:t>0 00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151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Суб</w:t>
            </w:r>
            <w:r>
              <w:rPr>
                <w:b/>
                <w:bCs/>
                <w:color w:val="000000"/>
              </w:rPr>
              <w:t>сидии бюджетам бюджетной системы Российской Федераци</w:t>
            </w:r>
            <w:proofErr w:type="gramStart"/>
            <w:r>
              <w:rPr>
                <w:b/>
                <w:bCs/>
                <w:color w:val="000000"/>
              </w:rPr>
              <w:t>и(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  <w:r w:rsidRPr="00B834A6">
              <w:rPr>
                <w:b/>
                <w:bCs/>
                <w:color w:val="000000"/>
              </w:rPr>
              <w:t>,4</w:t>
            </w:r>
          </w:p>
        </w:tc>
      </w:tr>
      <w:tr w:rsidR="00ED1629" w:rsidRPr="00B834A6" w:rsidTr="0013038A">
        <w:trPr>
          <w:trHeight w:val="257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2 02 29999 00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151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Default="00ED1629" w:rsidP="0013038A">
            <w:pPr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25,4</w:t>
            </w:r>
          </w:p>
        </w:tc>
      </w:tr>
      <w:tr w:rsidR="00ED1629" w:rsidRPr="00B834A6" w:rsidTr="0013038A">
        <w:trPr>
          <w:trHeight w:val="257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2 02 29999 10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151 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субсидии бюджетам сельских поселений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Default="00ED1629" w:rsidP="0013038A">
            <w:pPr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25,4</w:t>
            </w:r>
          </w:p>
        </w:tc>
      </w:tr>
      <w:tr w:rsidR="00ED1629" w:rsidRPr="00B834A6" w:rsidTr="0013038A">
        <w:trPr>
          <w:trHeight w:val="257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2 02 30000</w:t>
            </w:r>
            <w:r w:rsidRPr="00B834A6">
              <w:rPr>
                <w:b/>
                <w:bCs/>
                <w:color w:val="000000"/>
              </w:rPr>
              <w:t xml:space="preserve"> 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151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 бюджетам бюджетной системы</w:t>
            </w:r>
            <w:r w:rsidRPr="00B834A6">
              <w:rPr>
                <w:b/>
                <w:bCs/>
                <w:color w:val="000000"/>
              </w:rPr>
              <w:t xml:space="preserve"> Российской Федерации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</w:t>
            </w:r>
            <w:r w:rsidRPr="00B834A6">
              <w:rPr>
                <w:b/>
                <w:bCs/>
                <w:color w:val="000000"/>
              </w:rPr>
              <w:t>,4</w:t>
            </w:r>
          </w:p>
        </w:tc>
      </w:tr>
      <w:tr w:rsidR="00ED1629" w:rsidRPr="00B834A6" w:rsidTr="0013038A">
        <w:trPr>
          <w:trHeight w:val="257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2 02 35118 0</w:t>
            </w:r>
            <w:r w:rsidRPr="00B834A6">
              <w:rPr>
                <w:b/>
                <w:bCs/>
                <w:color w:val="00000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151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Субвен</w:t>
            </w:r>
            <w:r>
              <w:rPr>
                <w:color w:val="000000"/>
              </w:rPr>
              <w:t xml:space="preserve">ции  бюджетам </w:t>
            </w:r>
            <w:r w:rsidRPr="00B834A6">
              <w:rPr>
                <w:color w:val="000000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58,4</w:t>
            </w:r>
          </w:p>
        </w:tc>
      </w:tr>
      <w:tr w:rsidR="00ED1629" w:rsidRPr="00B834A6" w:rsidTr="0013038A">
        <w:trPr>
          <w:trHeight w:val="257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2 02 35118</w:t>
            </w:r>
            <w:r>
              <w:rPr>
                <w:b/>
                <w:bCs/>
                <w:color w:val="000000"/>
              </w:rPr>
              <w:t xml:space="preserve"> </w:t>
            </w:r>
            <w:r w:rsidRPr="00B834A6">
              <w:rPr>
                <w:b/>
                <w:bCs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151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58,4</w:t>
            </w:r>
          </w:p>
        </w:tc>
      </w:tr>
      <w:tr w:rsidR="00ED1629" w:rsidRPr="00B834A6" w:rsidTr="0013038A">
        <w:trPr>
          <w:trHeight w:val="257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2 02 </w:t>
            </w:r>
            <w:r w:rsidRPr="00B834A6">
              <w:rPr>
                <w:b/>
                <w:bCs/>
                <w:color w:val="000000"/>
              </w:rPr>
              <w:t xml:space="preserve"> 4000</w:t>
            </w:r>
            <w:r>
              <w:rPr>
                <w:b/>
                <w:bCs/>
                <w:color w:val="000000"/>
              </w:rPr>
              <w:t xml:space="preserve">0 </w:t>
            </w:r>
            <w:r w:rsidRPr="00B834A6">
              <w:rPr>
                <w:b/>
                <w:bCs/>
                <w:color w:val="000000"/>
              </w:rPr>
              <w:t>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color w:val="000000"/>
              </w:rPr>
            </w:pPr>
            <w:r w:rsidRPr="00B834A6">
              <w:rPr>
                <w:color w:val="000000"/>
              </w:rPr>
              <w:t xml:space="preserve">Иные межбюджетные трансферты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681,1</w:t>
            </w:r>
          </w:p>
        </w:tc>
      </w:tr>
      <w:tr w:rsidR="00ED1629" w:rsidRPr="00B834A6" w:rsidTr="0013038A">
        <w:trPr>
          <w:trHeight w:val="257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2 02 </w:t>
            </w:r>
            <w:r w:rsidRPr="00B834A6">
              <w:rPr>
                <w:b/>
                <w:bCs/>
                <w:color w:val="000000"/>
              </w:rPr>
              <w:t xml:space="preserve"> 499</w:t>
            </w:r>
            <w:r>
              <w:rPr>
                <w:b/>
                <w:bCs/>
                <w:color w:val="000000"/>
              </w:rPr>
              <w:t>9</w:t>
            </w:r>
            <w:r w:rsidRPr="00B834A6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 xml:space="preserve"> </w:t>
            </w:r>
            <w:r w:rsidRPr="00B834A6">
              <w:rPr>
                <w:b/>
                <w:bCs/>
                <w:color w:val="000000"/>
              </w:rPr>
              <w:t>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color w:val="000000"/>
              </w:rPr>
            </w:pPr>
            <w:r w:rsidRPr="00B834A6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681,1</w:t>
            </w:r>
          </w:p>
        </w:tc>
      </w:tr>
      <w:tr w:rsidR="00ED1629" w:rsidRPr="00B834A6" w:rsidTr="0013038A">
        <w:trPr>
          <w:trHeight w:val="257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2 02 </w:t>
            </w:r>
            <w:r w:rsidRPr="00B834A6">
              <w:rPr>
                <w:b/>
                <w:bCs/>
                <w:color w:val="000000"/>
              </w:rPr>
              <w:t>4999</w:t>
            </w:r>
            <w:r>
              <w:rPr>
                <w:b/>
                <w:bCs/>
                <w:color w:val="000000"/>
              </w:rPr>
              <w:t xml:space="preserve">9  </w:t>
            </w:r>
            <w:r w:rsidRPr="00B834A6">
              <w:rPr>
                <w:b/>
                <w:bCs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0000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110</w:t>
            </w: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color w:val="000000"/>
              </w:rPr>
            </w:pPr>
            <w:r w:rsidRPr="00B834A6">
              <w:rPr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681,1</w:t>
            </w:r>
          </w:p>
        </w:tc>
      </w:tr>
      <w:tr w:rsidR="00ED1629" w:rsidRPr="00B834A6" w:rsidTr="0013038A">
        <w:trPr>
          <w:trHeight w:val="151"/>
        </w:trPr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5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629" w:rsidRPr="00B834A6" w:rsidRDefault="00ED1629" w:rsidP="0013038A">
            <w:pPr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2375,2</w:t>
            </w:r>
          </w:p>
        </w:tc>
      </w:tr>
    </w:tbl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p w:rsidR="00ED1629" w:rsidRPr="00B834A6" w:rsidRDefault="00ED1629" w:rsidP="00ED1629">
      <w:pPr>
        <w:pStyle w:val="25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-1140"/>
        <w:tblW w:w="10420" w:type="dxa"/>
        <w:tblLook w:val="00A0"/>
      </w:tblPr>
      <w:tblGrid>
        <w:gridCol w:w="10420"/>
      </w:tblGrid>
      <w:tr w:rsidR="00ED1629" w:rsidRPr="00B834A6" w:rsidTr="0013038A">
        <w:trPr>
          <w:trHeight w:val="993"/>
        </w:trPr>
        <w:tc>
          <w:tcPr>
            <w:tcW w:w="10420" w:type="dxa"/>
            <w:vAlign w:val="bottom"/>
          </w:tcPr>
          <w:p w:rsidR="00ED1629" w:rsidRPr="00B834A6" w:rsidRDefault="00ED1629" w:rsidP="0013038A">
            <w:pPr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</w:tbl>
    <w:tbl>
      <w:tblPr>
        <w:tblW w:w="9915" w:type="dxa"/>
        <w:tblInd w:w="108" w:type="dxa"/>
        <w:tblLayout w:type="fixed"/>
        <w:tblLook w:val="0000"/>
      </w:tblPr>
      <w:tblGrid>
        <w:gridCol w:w="4593"/>
        <w:gridCol w:w="1542"/>
        <w:gridCol w:w="1440"/>
        <w:gridCol w:w="720"/>
        <w:gridCol w:w="720"/>
        <w:gridCol w:w="900"/>
      </w:tblGrid>
      <w:tr w:rsidR="00ED1629" w:rsidRPr="00B834A6" w:rsidTr="0013038A">
        <w:trPr>
          <w:trHeight w:val="945"/>
        </w:trPr>
        <w:tc>
          <w:tcPr>
            <w:tcW w:w="9915" w:type="dxa"/>
            <w:gridSpan w:val="6"/>
            <w:vAlign w:val="bottom"/>
          </w:tcPr>
          <w:p w:rsidR="00ED1629" w:rsidRPr="00B834A6" w:rsidRDefault="00ED1629" w:rsidP="0013038A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Прогнозируемые объемы поступления доходов бюджета поселения  по кодам классификации доходов бюджетов   на  2017 год</w:t>
            </w:r>
          </w:p>
        </w:tc>
      </w:tr>
      <w:tr w:rsidR="00ED1629" w:rsidRPr="00B834A6" w:rsidTr="0013038A">
        <w:trPr>
          <w:trHeight w:val="255"/>
        </w:trPr>
        <w:tc>
          <w:tcPr>
            <w:tcW w:w="9915" w:type="dxa"/>
            <w:gridSpan w:val="6"/>
            <w:vAlign w:val="bottom"/>
          </w:tcPr>
          <w:p w:rsidR="00ED1629" w:rsidRPr="00B834A6" w:rsidRDefault="00ED1629" w:rsidP="0013038A">
            <w:pPr>
              <w:jc w:val="right"/>
              <w:rPr>
                <w:rFonts w:eastAsia="Calibri"/>
                <w:color w:val="000000"/>
              </w:rPr>
            </w:pPr>
          </w:p>
        </w:tc>
      </w:tr>
      <w:tr w:rsidR="00ED1629" w:rsidRPr="00B834A6" w:rsidTr="0013038A">
        <w:trPr>
          <w:trHeight w:val="255"/>
        </w:trPr>
        <w:tc>
          <w:tcPr>
            <w:tcW w:w="991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D1629" w:rsidRPr="00B834A6" w:rsidRDefault="00ED1629" w:rsidP="0013038A">
            <w:pPr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  </w:t>
            </w:r>
          </w:p>
        </w:tc>
      </w:tr>
      <w:tr w:rsidR="00ED1629" w:rsidRPr="00B834A6" w:rsidTr="0013038A">
        <w:trPr>
          <w:trHeight w:val="255"/>
        </w:trPr>
        <w:tc>
          <w:tcPr>
            <w:tcW w:w="45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Наименование</w:t>
            </w:r>
          </w:p>
        </w:tc>
        <w:tc>
          <w:tcPr>
            <w:tcW w:w="44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Код классификации доходов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Сумма            (тыс. рублей)</w:t>
            </w:r>
          </w:p>
        </w:tc>
      </w:tr>
      <w:tr w:rsidR="00ED1629" w:rsidRPr="00B834A6" w:rsidTr="0013038A">
        <w:trPr>
          <w:trHeight w:val="1080"/>
        </w:trPr>
        <w:tc>
          <w:tcPr>
            <w:tcW w:w="45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1629" w:rsidRPr="00B834A6" w:rsidRDefault="00ED1629" w:rsidP="0013038A">
            <w:pPr>
              <w:rPr>
                <w:rFonts w:eastAsia="Calibr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главного администратора доходов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доходов бюджета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629" w:rsidRPr="00B834A6" w:rsidRDefault="00ED1629" w:rsidP="0013038A">
            <w:pPr>
              <w:rPr>
                <w:rFonts w:eastAsia="Calibri"/>
                <w:color w:val="000000"/>
              </w:rPr>
            </w:pPr>
          </w:p>
        </w:tc>
      </w:tr>
      <w:tr w:rsidR="00ED1629" w:rsidRPr="00B834A6" w:rsidTr="0013038A">
        <w:trPr>
          <w:trHeight w:val="255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 xml:space="preserve">      Федеральное казначейство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169,0</w:t>
            </w:r>
          </w:p>
        </w:tc>
      </w:tr>
      <w:tr w:rsidR="00ED1629" w:rsidRPr="00B834A6" w:rsidTr="0013038A">
        <w:trPr>
          <w:trHeight w:val="1470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1030223001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63,1</w:t>
            </w:r>
          </w:p>
        </w:tc>
      </w:tr>
      <w:tr w:rsidR="00ED1629" w:rsidRPr="00B834A6" w:rsidTr="0013038A">
        <w:trPr>
          <w:trHeight w:val="2040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B834A6">
              <w:rPr>
                <w:color w:val="000000"/>
              </w:rPr>
              <w:t>инжекторных</w:t>
            </w:r>
            <w:proofErr w:type="spellEnd"/>
            <w:r w:rsidRPr="00B834A6">
              <w:rPr>
                <w:color w:val="000000"/>
              </w:rPr>
              <w:t>) двигателей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1030224001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0,6</w:t>
            </w:r>
          </w:p>
        </w:tc>
      </w:tr>
      <w:tr w:rsidR="00ED1629" w:rsidRPr="00B834A6" w:rsidTr="0013038A">
        <w:trPr>
          <w:trHeight w:val="1530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1030225001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105,3</w:t>
            </w:r>
          </w:p>
        </w:tc>
      </w:tr>
      <w:tr w:rsidR="00ED1629" w:rsidRPr="00B834A6" w:rsidTr="0013038A">
        <w:trPr>
          <w:trHeight w:val="255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 xml:space="preserve">       Федеральная налоговая служба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1053,4</w:t>
            </w:r>
          </w:p>
        </w:tc>
      </w:tr>
      <w:tr w:rsidR="00ED1629" w:rsidRPr="00B834A6" w:rsidTr="0013038A">
        <w:trPr>
          <w:trHeight w:val="1785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1010201001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454,7</w:t>
            </w:r>
          </w:p>
        </w:tc>
      </w:tr>
      <w:tr w:rsidR="00ED1629" w:rsidRPr="00B834A6" w:rsidTr="0013038A">
        <w:trPr>
          <w:trHeight w:val="1020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lastRenderedPageBreak/>
              <w:t xml:space="preserve">        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1010203001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0,8</w:t>
            </w:r>
          </w:p>
        </w:tc>
      </w:tr>
      <w:tr w:rsidR="00ED1629" w:rsidRPr="00B834A6" w:rsidTr="0013038A">
        <w:trPr>
          <w:trHeight w:val="255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        Единый сельскохозяйственный налог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1050301001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273,4</w:t>
            </w:r>
          </w:p>
        </w:tc>
      </w:tr>
      <w:tr w:rsidR="00ED1629" w:rsidRPr="00B834A6" w:rsidTr="0013038A">
        <w:trPr>
          <w:trHeight w:val="1020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        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1060103010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89,3</w:t>
            </w:r>
          </w:p>
        </w:tc>
      </w:tr>
      <w:tr w:rsidR="00ED1629" w:rsidRPr="00B834A6" w:rsidTr="0013038A">
        <w:trPr>
          <w:trHeight w:val="1155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spacing w:after="240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 Земельный налог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1060603310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1,0</w:t>
            </w:r>
          </w:p>
        </w:tc>
      </w:tr>
      <w:tr w:rsidR="00ED1629" w:rsidRPr="00B834A6" w:rsidTr="0013038A">
        <w:trPr>
          <w:trHeight w:val="1320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1060604310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234,2</w:t>
            </w:r>
          </w:p>
        </w:tc>
      </w:tr>
      <w:tr w:rsidR="00ED1629" w:rsidRPr="00B834A6" w:rsidTr="0013038A">
        <w:trPr>
          <w:trHeight w:val="1020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 xml:space="preserve">      Муниципальное казенное учреждение администрация </w:t>
            </w:r>
            <w:proofErr w:type="spellStart"/>
            <w:r w:rsidRPr="00B834A6">
              <w:rPr>
                <w:b/>
                <w:bCs/>
                <w:color w:val="000000"/>
              </w:rPr>
              <w:t>Староирюкского</w:t>
            </w:r>
            <w:proofErr w:type="spellEnd"/>
            <w:r w:rsidRPr="00B834A6"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936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296,3</w:t>
            </w:r>
          </w:p>
        </w:tc>
      </w:tr>
      <w:tr w:rsidR="00ED1629" w:rsidRPr="00B834A6" w:rsidTr="0013038A">
        <w:trPr>
          <w:trHeight w:val="1386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spacing w:after="240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    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936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1110503510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296,3</w:t>
            </w:r>
          </w:p>
        </w:tc>
      </w:tr>
      <w:tr w:rsidR="00ED1629" w:rsidRPr="00B834A6" w:rsidTr="0013038A">
        <w:trPr>
          <w:trHeight w:val="795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 xml:space="preserve">      Муниципальное казенное учреждение администрация </w:t>
            </w:r>
            <w:proofErr w:type="spellStart"/>
            <w:r w:rsidRPr="00B834A6">
              <w:rPr>
                <w:b/>
                <w:bCs/>
                <w:color w:val="000000"/>
              </w:rPr>
              <w:t>Староирюкского</w:t>
            </w:r>
            <w:proofErr w:type="spellEnd"/>
            <w:r w:rsidRPr="00B834A6"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985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856,5</w:t>
            </w:r>
          </w:p>
        </w:tc>
      </w:tr>
      <w:tr w:rsidR="00ED1629" w:rsidRPr="00B834A6" w:rsidTr="0013038A">
        <w:trPr>
          <w:trHeight w:val="1663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985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1080402001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1,6</w:t>
            </w:r>
          </w:p>
        </w:tc>
      </w:tr>
      <w:tr w:rsidR="00ED1629" w:rsidRPr="00B834A6" w:rsidTr="0013038A">
        <w:trPr>
          <w:trHeight w:val="619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Средства </w:t>
            </w:r>
            <w:proofErr w:type="spellStart"/>
            <w:r w:rsidRPr="00B834A6">
              <w:rPr>
                <w:color w:val="000000"/>
              </w:rPr>
              <w:t>самооблажения</w:t>
            </w:r>
            <w:proofErr w:type="spellEnd"/>
            <w:r w:rsidRPr="00B834A6">
              <w:rPr>
                <w:color w:val="000000"/>
              </w:rPr>
              <w:t xml:space="preserve"> граждан зачисляемые в  бюджеты сельских поселений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985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1171403010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90,0</w:t>
            </w:r>
          </w:p>
        </w:tc>
      </w:tr>
      <w:tr w:rsidR="00ED1629" w:rsidRPr="00B834A6" w:rsidTr="0013038A">
        <w:trPr>
          <w:trHeight w:val="1112"/>
        </w:trPr>
        <w:tc>
          <w:tcPr>
            <w:tcW w:w="4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29" w:rsidRPr="00B834A6" w:rsidRDefault="00ED1629" w:rsidP="0013038A">
            <w:pPr>
              <w:outlineLvl w:val="0"/>
              <w:rPr>
                <w:rFonts w:eastAsia="Calibri"/>
              </w:rPr>
            </w:pPr>
            <w:r w:rsidRPr="00B834A6"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985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2023511810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58,4</w:t>
            </w:r>
          </w:p>
        </w:tc>
      </w:tr>
      <w:tr w:rsidR="00ED1629" w:rsidRPr="00B834A6" w:rsidTr="0013038A">
        <w:trPr>
          <w:trHeight w:val="255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629" w:rsidRPr="00B834A6" w:rsidRDefault="00ED1629" w:rsidP="0013038A">
            <w:pPr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 xml:space="preserve">    Прочие межбюджетные трансферты, передаваемые </w:t>
            </w:r>
            <w:r>
              <w:rPr>
                <w:color w:val="000000"/>
              </w:rPr>
              <w:t xml:space="preserve"> сельских по</w:t>
            </w:r>
            <w:r w:rsidRPr="00B834A6">
              <w:rPr>
                <w:color w:val="000000"/>
              </w:rPr>
              <w:t xml:space="preserve">селений 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985 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202</w:t>
            </w:r>
            <w:r w:rsidRPr="00B834A6">
              <w:rPr>
                <w:color w:val="000000"/>
              </w:rPr>
              <w:t>499</w:t>
            </w:r>
            <w:r>
              <w:rPr>
                <w:color w:val="000000"/>
              </w:rPr>
              <w:t>9</w:t>
            </w:r>
            <w:r w:rsidRPr="00B834A6">
              <w:rPr>
                <w:color w:val="000000"/>
              </w:rPr>
              <w:t>910 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0000 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center"/>
              <w:outlineLvl w:val="0"/>
              <w:rPr>
                <w:rFonts w:eastAsia="Calibri"/>
                <w:color w:val="000000"/>
              </w:rPr>
            </w:pPr>
            <w:r w:rsidRPr="00B834A6">
              <w:rPr>
                <w:color w:val="000000"/>
              </w:rPr>
              <w:t>110 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D1629" w:rsidRPr="00B834A6" w:rsidRDefault="00ED1629" w:rsidP="0013038A">
            <w:pPr>
              <w:jc w:val="right"/>
              <w:outlineLvl w:val="0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681,1</w:t>
            </w:r>
          </w:p>
        </w:tc>
      </w:tr>
      <w:tr w:rsidR="00ED1629" w:rsidRPr="00B834A6" w:rsidTr="0013038A">
        <w:trPr>
          <w:trHeight w:val="255"/>
        </w:trPr>
        <w:tc>
          <w:tcPr>
            <w:tcW w:w="9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1629" w:rsidRPr="00B834A6" w:rsidRDefault="00ED1629" w:rsidP="0013038A">
            <w:pPr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629" w:rsidRPr="00B834A6" w:rsidRDefault="00ED1629" w:rsidP="0013038A">
            <w:pPr>
              <w:jc w:val="right"/>
              <w:rPr>
                <w:rFonts w:eastAsia="Calibri"/>
                <w:b/>
                <w:bCs/>
                <w:color w:val="000000"/>
              </w:rPr>
            </w:pPr>
            <w:r w:rsidRPr="00B834A6">
              <w:rPr>
                <w:b/>
                <w:bCs/>
                <w:color w:val="000000"/>
              </w:rPr>
              <w:t>2375,2</w:t>
            </w:r>
          </w:p>
        </w:tc>
      </w:tr>
    </w:tbl>
    <w:p w:rsidR="00ED1629" w:rsidRPr="00B834A6" w:rsidRDefault="00ED1629" w:rsidP="00ED1629">
      <w:pPr>
        <w:pStyle w:val="25"/>
        <w:rPr>
          <w:rStyle w:val="hl41"/>
          <w:sz w:val="24"/>
          <w:szCs w:val="24"/>
        </w:rPr>
      </w:pPr>
    </w:p>
    <w:p w:rsidR="00ED1629" w:rsidRPr="00B834A6" w:rsidRDefault="00ED1629" w:rsidP="00ED1629">
      <w:pPr>
        <w:pStyle w:val="25"/>
        <w:rPr>
          <w:rStyle w:val="hl41"/>
          <w:sz w:val="24"/>
          <w:szCs w:val="24"/>
        </w:rPr>
      </w:pPr>
    </w:p>
    <w:p w:rsidR="00ED1629" w:rsidRPr="00B834A6" w:rsidRDefault="00ED1629" w:rsidP="00ED1629">
      <w:pPr>
        <w:pStyle w:val="25"/>
        <w:rPr>
          <w:rStyle w:val="hl41"/>
          <w:sz w:val="24"/>
          <w:szCs w:val="24"/>
        </w:rPr>
      </w:pPr>
    </w:p>
    <w:p w:rsidR="00ED1629" w:rsidRPr="00B834A6" w:rsidRDefault="00ED1629" w:rsidP="00ED1629">
      <w:pPr>
        <w:pStyle w:val="25"/>
        <w:rPr>
          <w:rStyle w:val="hl41"/>
          <w:sz w:val="24"/>
          <w:szCs w:val="24"/>
        </w:rPr>
      </w:pPr>
    </w:p>
    <w:p w:rsidR="00ED1629" w:rsidRPr="00B834A6" w:rsidRDefault="00ED1629" w:rsidP="00ED1629">
      <w:pPr>
        <w:pStyle w:val="25"/>
        <w:rPr>
          <w:rStyle w:val="hl41"/>
          <w:sz w:val="24"/>
          <w:szCs w:val="24"/>
        </w:rPr>
      </w:pPr>
    </w:p>
    <w:p w:rsidR="00ED1629" w:rsidRDefault="00ED1629" w:rsidP="00ED1629">
      <w:pPr>
        <w:pStyle w:val="25"/>
        <w:rPr>
          <w:rStyle w:val="hl41"/>
          <w:sz w:val="24"/>
          <w:szCs w:val="24"/>
        </w:rPr>
      </w:pPr>
    </w:p>
    <w:p w:rsidR="00ED1629" w:rsidRDefault="00ED1629" w:rsidP="00ED1629">
      <w:pPr>
        <w:pStyle w:val="25"/>
        <w:rPr>
          <w:rStyle w:val="hl41"/>
          <w:sz w:val="24"/>
          <w:szCs w:val="24"/>
        </w:rPr>
      </w:pPr>
    </w:p>
    <w:tbl>
      <w:tblPr>
        <w:tblW w:w="2440" w:type="dxa"/>
        <w:tblInd w:w="7479" w:type="dxa"/>
        <w:tblLook w:val="04A0"/>
      </w:tblPr>
      <w:tblGrid>
        <w:gridCol w:w="2440"/>
      </w:tblGrid>
      <w:tr w:rsidR="00ED1629" w:rsidRPr="00B834A6" w:rsidTr="00280A8A">
        <w:trPr>
          <w:trHeight w:val="299"/>
        </w:trPr>
        <w:tc>
          <w:tcPr>
            <w:tcW w:w="2440" w:type="dxa"/>
            <w:shd w:val="clear" w:color="auto" w:fill="auto"/>
          </w:tcPr>
          <w:p w:rsidR="00ED1629" w:rsidRPr="00B834A6" w:rsidRDefault="00ED1629" w:rsidP="0013038A">
            <w:r w:rsidRPr="00B834A6">
              <w:t>Приложение № 4</w:t>
            </w:r>
          </w:p>
        </w:tc>
      </w:tr>
      <w:tr w:rsidR="00ED1629" w:rsidRPr="00B834A6" w:rsidTr="00280A8A">
        <w:trPr>
          <w:trHeight w:val="616"/>
        </w:trPr>
        <w:tc>
          <w:tcPr>
            <w:tcW w:w="2440" w:type="dxa"/>
            <w:shd w:val="clear" w:color="auto" w:fill="auto"/>
          </w:tcPr>
          <w:p w:rsidR="00ED1629" w:rsidRPr="00B834A6" w:rsidRDefault="00ED1629" w:rsidP="0013038A">
            <w:pPr>
              <w:tabs>
                <w:tab w:val="left" w:pos="3483"/>
              </w:tabs>
            </w:pPr>
            <w:r w:rsidRPr="00B834A6">
              <w:t xml:space="preserve">к решению </w:t>
            </w:r>
            <w:proofErr w:type="spellStart"/>
            <w:r w:rsidRPr="00B834A6">
              <w:t>Староирюкской</w:t>
            </w:r>
            <w:proofErr w:type="spellEnd"/>
          </w:p>
        </w:tc>
      </w:tr>
      <w:tr w:rsidR="00280A8A" w:rsidRPr="00B834A6" w:rsidTr="00280A8A">
        <w:trPr>
          <w:trHeight w:val="316"/>
        </w:trPr>
        <w:tc>
          <w:tcPr>
            <w:tcW w:w="2440" w:type="dxa"/>
            <w:shd w:val="clear" w:color="auto" w:fill="auto"/>
          </w:tcPr>
          <w:p w:rsidR="00280A8A" w:rsidRPr="00716591" w:rsidRDefault="00280A8A" w:rsidP="0013038A">
            <w:pPr>
              <w:tabs>
                <w:tab w:val="left" w:pos="3483"/>
              </w:tabs>
            </w:pPr>
            <w:r w:rsidRPr="00716591">
              <w:t>сельской Думы</w:t>
            </w:r>
          </w:p>
        </w:tc>
      </w:tr>
      <w:tr w:rsidR="00280A8A" w:rsidRPr="00B834A6" w:rsidTr="00280A8A">
        <w:trPr>
          <w:trHeight w:val="616"/>
        </w:trPr>
        <w:tc>
          <w:tcPr>
            <w:tcW w:w="2440" w:type="dxa"/>
            <w:shd w:val="clear" w:color="auto" w:fill="auto"/>
          </w:tcPr>
          <w:p w:rsidR="00280A8A" w:rsidRPr="00716591" w:rsidRDefault="00280A8A" w:rsidP="0013038A">
            <w:pPr>
              <w:tabs>
                <w:tab w:val="left" w:pos="4980"/>
                <w:tab w:val="left" w:pos="6600"/>
              </w:tabs>
            </w:pPr>
            <w:r w:rsidRPr="00716591">
              <w:t xml:space="preserve">от </w:t>
            </w:r>
            <w:r>
              <w:t xml:space="preserve"> 19.12.2016</w:t>
            </w:r>
            <w:r w:rsidRPr="00E91EF4">
              <w:t xml:space="preserve"> № </w:t>
            </w:r>
            <w:r>
              <w:t xml:space="preserve">54 </w:t>
            </w:r>
          </w:p>
        </w:tc>
      </w:tr>
    </w:tbl>
    <w:p w:rsidR="00ED1629" w:rsidRPr="00B834A6" w:rsidRDefault="00ED1629" w:rsidP="00ED1629">
      <w:pPr>
        <w:tabs>
          <w:tab w:val="left" w:pos="5643"/>
        </w:tabs>
        <w:jc w:val="right"/>
      </w:pPr>
    </w:p>
    <w:p w:rsidR="00ED1629" w:rsidRPr="00B834A6" w:rsidRDefault="00ED1629" w:rsidP="00ED1629">
      <w:pPr>
        <w:tabs>
          <w:tab w:val="left" w:pos="5643"/>
        </w:tabs>
        <w:jc w:val="center"/>
        <w:rPr>
          <w:b/>
        </w:rPr>
      </w:pPr>
      <w:r w:rsidRPr="00B834A6">
        <w:rPr>
          <w:b/>
        </w:rPr>
        <w:t xml:space="preserve">Распределение бюджетных ассигнований по разделам и </w:t>
      </w:r>
    </w:p>
    <w:p w:rsidR="00ED1629" w:rsidRPr="00B834A6" w:rsidRDefault="00ED1629" w:rsidP="00ED1629">
      <w:pPr>
        <w:tabs>
          <w:tab w:val="left" w:pos="5643"/>
        </w:tabs>
        <w:jc w:val="center"/>
        <w:rPr>
          <w:b/>
        </w:rPr>
      </w:pPr>
      <w:r w:rsidRPr="00B834A6">
        <w:rPr>
          <w:b/>
        </w:rPr>
        <w:t>подразделам классификации расходов бюджетов на 2017 год</w:t>
      </w:r>
    </w:p>
    <w:p w:rsidR="00ED1629" w:rsidRPr="00B834A6" w:rsidRDefault="00ED1629" w:rsidP="00ED1629">
      <w:pPr>
        <w:tabs>
          <w:tab w:val="left" w:pos="5643"/>
        </w:tabs>
      </w:pPr>
    </w:p>
    <w:tbl>
      <w:tblPr>
        <w:tblW w:w="0" w:type="auto"/>
        <w:tblInd w:w="-117" w:type="dxa"/>
        <w:tblLayout w:type="fixed"/>
        <w:tblLook w:val="0000"/>
      </w:tblPr>
      <w:tblGrid>
        <w:gridCol w:w="5895"/>
        <w:gridCol w:w="1134"/>
        <w:gridCol w:w="1418"/>
        <w:gridCol w:w="1543"/>
      </w:tblGrid>
      <w:tr w:rsidR="00ED1629" w:rsidRPr="00B834A6" w:rsidTr="0013038A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ind w:left="-59" w:firstLine="59"/>
              <w:jc w:val="center"/>
            </w:pPr>
            <w:r w:rsidRPr="00B834A6">
              <w:t>Наименование 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Подраздел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Сумма</w:t>
            </w: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t>(тыс. руб.)</w:t>
            </w:r>
          </w:p>
        </w:tc>
      </w:tr>
      <w:tr w:rsidR="00ED1629" w:rsidRPr="00B834A6" w:rsidTr="0013038A">
        <w:trPr>
          <w:trHeight w:val="23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</w:rPr>
            </w:pPr>
            <w:r w:rsidRPr="00B834A6">
              <w:rPr>
                <w:b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2375,2</w:t>
            </w:r>
          </w:p>
        </w:tc>
      </w:tr>
      <w:tr w:rsidR="00ED1629" w:rsidRPr="00B834A6" w:rsidTr="0013038A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</w:rPr>
            </w:pPr>
            <w:r w:rsidRPr="00B834A6">
              <w:rPr>
                <w:b/>
              </w:rPr>
              <w:t>Общегосударственные 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1914,8</w:t>
            </w:r>
          </w:p>
        </w:tc>
      </w:tr>
      <w:tr w:rsidR="00ED1629" w:rsidRPr="00B834A6" w:rsidTr="0013038A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394,1</w:t>
            </w:r>
          </w:p>
        </w:tc>
      </w:tr>
      <w:tr w:rsidR="00ED1629" w:rsidRPr="00B834A6" w:rsidTr="0013038A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</w:rPr>
            </w:pPr>
            <w:r w:rsidRPr="00B834A6"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>
              <w:t>611,9</w:t>
            </w:r>
          </w:p>
        </w:tc>
      </w:tr>
      <w:tr w:rsidR="00ED1629" w:rsidRPr="00B834A6" w:rsidTr="0013038A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>
              <w:t>908,8</w:t>
            </w:r>
          </w:p>
        </w:tc>
      </w:tr>
      <w:tr w:rsidR="00ED1629" w:rsidRPr="00B834A6" w:rsidTr="0013038A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</w:rPr>
            </w:pPr>
            <w:r w:rsidRPr="00B834A6">
              <w:rPr>
                <w:b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58,4</w:t>
            </w:r>
          </w:p>
        </w:tc>
      </w:tr>
      <w:tr w:rsidR="00ED1629" w:rsidRPr="00B834A6" w:rsidTr="0013038A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Мобилизационная и  вневойсковая 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58,4</w:t>
            </w:r>
          </w:p>
        </w:tc>
      </w:tr>
      <w:tr w:rsidR="00ED1629" w:rsidRPr="00B834A6" w:rsidTr="0013038A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</w:rPr>
            </w:pPr>
            <w:r w:rsidRPr="00B834A6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170,0</w:t>
            </w:r>
          </w:p>
        </w:tc>
      </w:tr>
      <w:tr w:rsidR="00ED1629" w:rsidRPr="00B834A6" w:rsidTr="0013038A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169,0</w:t>
            </w:r>
          </w:p>
        </w:tc>
      </w:tr>
      <w:tr w:rsidR="00ED1629" w:rsidRPr="00B834A6" w:rsidTr="0013038A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1,0</w:t>
            </w:r>
          </w:p>
        </w:tc>
      </w:tr>
      <w:tr w:rsidR="00ED1629" w:rsidRPr="00B834A6" w:rsidTr="0013038A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</w:rPr>
            </w:pPr>
            <w:r w:rsidRPr="00B834A6"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90,0</w:t>
            </w:r>
          </w:p>
        </w:tc>
      </w:tr>
      <w:tr w:rsidR="00ED1629" w:rsidRPr="00B834A6" w:rsidTr="0013038A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90,0</w:t>
            </w:r>
          </w:p>
        </w:tc>
      </w:tr>
      <w:tr w:rsidR="00ED1629" w:rsidRPr="00B834A6" w:rsidTr="0013038A">
        <w:trPr>
          <w:trHeight w:val="1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b/>
              </w:rPr>
            </w:pPr>
            <w:r w:rsidRPr="00B834A6">
              <w:rPr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142,0</w:t>
            </w:r>
          </w:p>
        </w:tc>
      </w:tr>
      <w:tr w:rsidR="00ED1629" w:rsidRPr="00B834A6" w:rsidTr="0013038A">
        <w:trPr>
          <w:trHeight w:val="21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142,0</w:t>
            </w:r>
          </w:p>
        </w:tc>
      </w:tr>
    </w:tbl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p w:rsidR="00ED1629" w:rsidRDefault="00ED1629" w:rsidP="00ED1629">
      <w:pPr>
        <w:tabs>
          <w:tab w:val="left" w:pos="5643"/>
        </w:tabs>
      </w:pPr>
    </w:p>
    <w:p w:rsidR="00ED1629" w:rsidRDefault="00ED1629" w:rsidP="00ED1629">
      <w:pPr>
        <w:tabs>
          <w:tab w:val="left" w:pos="5643"/>
        </w:tabs>
      </w:pPr>
    </w:p>
    <w:p w:rsidR="00ED1629" w:rsidRDefault="00ED1629" w:rsidP="00ED1629">
      <w:pPr>
        <w:tabs>
          <w:tab w:val="left" w:pos="5643"/>
        </w:tabs>
      </w:pPr>
    </w:p>
    <w:p w:rsidR="00ED1629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</w:p>
    <w:tbl>
      <w:tblPr>
        <w:tblW w:w="2410" w:type="dxa"/>
        <w:tblInd w:w="7479" w:type="dxa"/>
        <w:tblLook w:val="04A0"/>
      </w:tblPr>
      <w:tblGrid>
        <w:gridCol w:w="2410"/>
      </w:tblGrid>
      <w:tr w:rsidR="00ED1629" w:rsidRPr="00B834A6" w:rsidTr="00280A8A">
        <w:trPr>
          <w:trHeight w:val="838"/>
        </w:trPr>
        <w:tc>
          <w:tcPr>
            <w:tcW w:w="2410" w:type="dxa"/>
            <w:shd w:val="clear" w:color="auto" w:fill="auto"/>
          </w:tcPr>
          <w:p w:rsidR="00ED1629" w:rsidRPr="00B834A6" w:rsidRDefault="00ED1629" w:rsidP="0013038A">
            <w:pPr>
              <w:tabs>
                <w:tab w:val="left" w:pos="3483"/>
              </w:tabs>
            </w:pPr>
            <w:r w:rsidRPr="00B834A6">
              <w:t>Приложение № 5</w:t>
            </w:r>
          </w:p>
          <w:p w:rsidR="00ED1629" w:rsidRPr="00B834A6" w:rsidRDefault="00ED1629" w:rsidP="0013038A">
            <w:pPr>
              <w:tabs>
                <w:tab w:val="left" w:pos="3483"/>
              </w:tabs>
            </w:pPr>
            <w:r w:rsidRPr="00B834A6">
              <w:t xml:space="preserve">к решению </w:t>
            </w:r>
            <w:proofErr w:type="spellStart"/>
            <w:r w:rsidRPr="00B834A6">
              <w:t>Староирюкской</w:t>
            </w:r>
            <w:proofErr w:type="spellEnd"/>
          </w:p>
        </w:tc>
      </w:tr>
      <w:tr w:rsidR="00ED1629" w:rsidRPr="00B834A6" w:rsidTr="00280A8A">
        <w:trPr>
          <w:trHeight w:val="274"/>
        </w:trPr>
        <w:tc>
          <w:tcPr>
            <w:tcW w:w="2410" w:type="dxa"/>
            <w:shd w:val="clear" w:color="auto" w:fill="auto"/>
          </w:tcPr>
          <w:p w:rsidR="00ED1629" w:rsidRPr="00B834A6" w:rsidRDefault="00ED1629" w:rsidP="0013038A">
            <w:pPr>
              <w:tabs>
                <w:tab w:val="left" w:pos="3483"/>
              </w:tabs>
            </w:pPr>
            <w:r w:rsidRPr="00B834A6">
              <w:t>сельской Думы</w:t>
            </w:r>
          </w:p>
        </w:tc>
      </w:tr>
      <w:tr w:rsidR="00280A8A" w:rsidRPr="00B834A6" w:rsidTr="00280A8A">
        <w:trPr>
          <w:trHeight w:val="274"/>
        </w:trPr>
        <w:tc>
          <w:tcPr>
            <w:tcW w:w="2410" w:type="dxa"/>
            <w:shd w:val="clear" w:color="auto" w:fill="auto"/>
          </w:tcPr>
          <w:p w:rsidR="00280A8A" w:rsidRPr="00716591" w:rsidRDefault="00280A8A" w:rsidP="0013038A">
            <w:pPr>
              <w:tabs>
                <w:tab w:val="left" w:pos="3483"/>
              </w:tabs>
            </w:pPr>
          </w:p>
        </w:tc>
      </w:tr>
      <w:tr w:rsidR="00280A8A" w:rsidRPr="00B834A6" w:rsidTr="00280A8A">
        <w:trPr>
          <w:trHeight w:val="564"/>
        </w:trPr>
        <w:tc>
          <w:tcPr>
            <w:tcW w:w="2410" w:type="dxa"/>
            <w:shd w:val="clear" w:color="auto" w:fill="auto"/>
          </w:tcPr>
          <w:p w:rsidR="00280A8A" w:rsidRPr="00716591" w:rsidRDefault="00280A8A" w:rsidP="0013038A">
            <w:pPr>
              <w:tabs>
                <w:tab w:val="left" w:pos="4980"/>
                <w:tab w:val="left" w:pos="6600"/>
              </w:tabs>
            </w:pPr>
            <w:r w:rsidRPr="00716591">
              <w:t xml:space="preserve">от </w:t>
            </w:r>
            <w:r>
              <w:t xml:space="preserve"> 19.12.2016</w:t>
            </w:r>
            <w:r w:rsidRPr="00E91EF4">
              <w:t xml:space="preserve"> № </w:t>
            </w:r>
            <w:r>
              <w:t xml:space="preserve">54 </w:t>
            </w:r>
          </w:p>
        </w:tc>
      </w:tr>
    </w:tbl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 w:rsidRPr="00B834A6">
        <w:rPr>
          <w:b/>
        </w:rPr>
        <w:t>Распределение б</w:t>
      </w:r>
      <w:r w:rsidRPr="00B834A6">
        <w:rPr>
          <w:b/>
          <w:color w:val="000000"/>
        </w:rPr>
        <w:t xml:space="preserve">юджетных ассигнований  </w:t>
      </w:r>
    </w:p>
    <w:p w:rsidR="00ED1629" w:rsidRPr="00B834A6" w:rsidRDefault="00ED1629" w:rsidP="00ED1629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 w:rsidRPr="00B834A6"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ED1629" w:rsidRPr="00B834A6" w:rsidRDefault="00ED1629" w:rsidP="00ED1629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 w:rsidRPr="00B834A6">
        <w:rPr>
          <w:b/>
          <w:color w:val="000000"/>
        </w:rPr>
        <w:t xml:space="preserve"> и </w:t>
      </w:r>
      <w:proofErr w:type="spellStart"/>
      <w:r w:rsidRPr="00B834A6">
        <w:rPr>
          <w:b/>
          <w:color w:val="000000"/>
        </w:rPr>
        <w:t>непрограммным</w:t>
      </w:r>
      <w:proofErr w:type="spellEnd"/>
      <w:r w:rsidRPr="00B834A6">
        <w:rPr>
          <w:b/>
          <w:color w:val="000000"/>
        </w:rPr>
        <w:t xml:space="preserve"> направлениям деятельности), </w:t>
      </w:r>
    </w:p>
    <w:p w:rsidR="00ED1629" w:rsidRPr="00B834A6" w:rsidRDefault="00ED1629" w:rsidP="00ED1629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 w:rsidRPr="00B834A6">
        <w:rPr>
          <w:b/>
          <w:color w:val="000000"/>
        </w:rPr>
        <w:t xml:space="preserve">группам </w:t>
      </w:r>
      <w:proofErr w:type="gramStart"/>
      <w:r w:rsidRPr="00B834A6">
        <w:rPr>
          <w:b/>
          <w:color w:val="000000"/>
        </w:rPr>
        <w:t>видов расходов классификации расходов бюджетов</w:t>
      </w:r>
      <w:proofErr w:type="gramEnd"/>
      <w:r w:rsidRPr="00B834A6">
        <w:rPr>
          <w:b/>
          <w:color w:val="000000"/>
        </w:rPr>
        <w:t xml:space="preserve"> на 2017 год</w:t>
      </w:r>
    </w:p>
    <w:p w:rsidR="00ED1629" w:rsidRPr="00B834A6" w:rsidRDefault="00ED1629" w:rsidP="00ED1629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W w:w="10188" w:type="dxa"/>
        <w:tblInd w:w="-117" w:type="dxa"/>
        <w:tblLayout w:type="fixed"/>
        <w:tblLook w:val="0000"/>
      </w:tblPr>
      <w:tblGrid>
        <w:gridCol w:w="5771"/>
        <w:gridCol w:w="1634"/>
        <w:gridCol w:w="247"/>
        <w:gridCol w:w="871"/>
        <w:gridCol w:w="1541"/>
        <w:gridCol w:w="124"/>
      </w:tblGrid>
      <w:tr w:rsidR="00ED1629" w:rsidRPr="00B834A6" w:rsidTr="0013038A">
        <w:trPr>
          <w:gridAfter w:val="1"/>
          <w:wAfter w:w="124" w:type="dxa"/>
          <w:trHeight w:val="444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ind w:left="-59" w:firstLine="59"/>
              <w:jc w:val="center"/>
            </w:pPr>
            <w:r w:rsidRPr="00B834A6">
              <w:t>Наименование  расходов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Целевая статья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Вид</w:t>
            </w: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Расхода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Сумма</w:t>
            </w: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(тыс. руб.)</w:t>
            </w:r>
          </w:p>
        </w:tc>
      </w:tr>
      <w:tr w:rsidR="00ED1629" w:rsidRPr="00B834A6" w:rsidTr="0013038A">
        <w:trPr>
          <w:gridAfter w:val="1"/>
          <w:wAfter w:w="124" w:type="dxa"/>
          <w:trHeight w:val="278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</w:rPr>
            </w:pPr>
            <w:r w:rsidRPr="00B834A6">
              <w:rPr>
                <w:b/>
              </w:rPr>
              <w:t>Всего расходов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0000000000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</w:rPr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2375,2</w:t>
            </w:r>
          </w:p>
        </w:tc>
      </w:tr>
      <w:tr w:rsidR="00ED1629" w:rsidRPr="00B834A6" w:rsidTr="0013038A">
        <w:trPr>
          <w:gridAfter w:val="1"/>
          <w:wAfter w:w="124" w:type="dxa"/>
          <w:trHeight w:val="674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B834A6">
              <w:t>Ст</w:t>
            </w:r>
            <w:r>
              <w:t>ароирюкского</w:t>
            </w:r>
            <w:proofErr w:type="spellEnd"/>
            <w:r>
              <w:t xml:space="preserve"> сельского поселения </w:t>
            </w:r>
            <w:r w:rsidRPr="00B834A6">
              <w:t xml:space="preserve"> </w:t>
            </w:r>
            <w:proofErr w:type="spellStart"/>
            <w:r w:rsidRPr="00B834A6">
              <w:t>Малмыжского</w:t>
            </w:r>
            <w:proofErr w:type="spellEnd"/>
            <w:r w:rsidRPr="00B834A6">
              <w:t xml:space="preserve"> района Кировской области»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0100000000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2375,2</w:t>
            </w:r>
          </w:p>
        </w:tc>
      </w:tr>
      <w:tr w:rsidR="00ED1629" w:rsidRPr="00B834A6" w:rsidTr="0013038A">
        <w:trPr>
          <w:gridAfter w:val="1"/>
          <w:wAfter w:w="124" w:type="dxa"/>
          <w:trHeight w:val="465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  <w:bCs/>
              </w:rPr>
            </w:pPr>
            <w:r w:rsidRPr="00B834A6">
              <w:rPr>
                <w:b/>
                <w:bCs/>
              </w:rPr>
              <w:t>Руководство и управление в сфере   установленных функций ор</w:t>
            </w:r>
            <w:r>
              <w:rPr>
                <w:b/>
                <w:bCs/>
              </w:rPr>
              <w:t>ганов   местного самоуправления</w:t>
            </w:r>
            <w:r w:rsidRPr="00B834A6">
              <w:rPr>
                <w:b/>
                <w:bCs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0100001000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1006,0</w:t>
            </w:r>
          </w:p>
        </w:tc>
      </w:tr>
      <w:tr w:rsidR="00ED1629" w:rsidRPr="00B834A6" w:rsidTr="0013038A">
        <w:trPr>
          <w:gridAfter w:val="1"/>
          <w:wAfter w:w="124" w:type="dxa"/>
          <w:trHeight w:val="225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</w:rPr>
            </w:pPr>
            <w:r w:rsidRPr="00B834A6">
              <w:rPr>
                <w:b/>
              </w:rPr>
              <w:t>Глава муниципального образования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0100001040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394,1</w:t>
            </w:r>
          </w:p>
        </w:tc>
      </w:tr>
      <w:tr w:rsidR="00ED1629" w:rsidRPr="00B834A6" w:rsidTr="0013038A">
        <w:trPr>
          <w:gridAfter w:val="1"/>
          <w:wAfter w:w="124" w:type="dxa"/>
          <w:trHeight w:val="914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0100001040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394,1</w:t>
            </w:r>
          </w:p>
        </w:tc>
      </w:tr>
      <w:tr w:rsidR="00ED1629" w:rsidRPr="00B834A6" w:rsidTr="0013038A">
        <w:trPr>
          <w:gridAfter w:val="1"/>
          <w:wAfter w:w="124" w:type="dxa"/>
          <w:trHeight w:val="217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  <w:bCs/>
              </w:rPr>
            </w:pPr>
            <w:r w:rsidRPr="00B834A6"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0100001080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611,9</w:t>
            </w:r>
          </w:p>
        </w:tc>
      </w:tr>
      <w:tr w:rsidR="00ED1629" w:rsidRPr="00B834A6" w:rsidTr="0013038A">
        <w:trPr>
          <w:gridAfter w:val="1"/>
          <w:wAfter w:w="124" w:type="dxa"/>
          <w:trHeight w:val="414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0100001080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491,9</w:t>
            </w:r>
          </w:p>
        </w:tc>
      </w:tr>
      <w:tr w:rsidR="00ED1629" w:rsidRPr="00B834A6" w:rsidTr="0013038A">
        <w:trPr>
          <w:gridAfter w:val="1"/>
          <w:wAfter w:w="124" w:type="dxa"/>
          <w:trHeight w:val="414"/>
        </w:trPr>
        <w:tc>
          <w:tcPr>
            <w:tcW w:w="5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0100001080</w:t>
            </w:r>
          </w:p>
        </w:tc>
        <w:tc>
          <w:tcPr>
            <w:tcW w:w="11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200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>
              <w:t>115,0</w:t>
            </w:r>
          </w:p>
        </w:tc>
      </w:tr>
      <w:tr w:rsidR="00ED1629" w:rsidRPr="00B834A6" w:rsidTr="0013038A">
        <w:trPr>
          <w:gridAfter w:val="1"/>
          <w:wAfter w:w="124" w:type="dxa"/>
          <w:trHeight w:val="261"/>
        </w:trPr>
        <w:tc>
          <w:tcPr>
            <w:tcW w:w="5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0100001080</w:t>
            </w:r>
          </w:p>
        </w:tc>
        <w:tc>
          <w:tcPr>
            <w:tcW w:w="11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800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5,0</w:t>
            </w:r>
          </w:p>
        </w:tc>
      </w:tr>
      <w:tr w:rsidR="00ED1629" w:rsidRPr="00B834A6" w:rsidTr="0013038A">
        <w:trPr>
          <w:gridAfter w:val="1"/>
          <w:wAfter w:w="124" w:type="dxa"/>
          <w:trHeight w:val="261"/>
        </w:trPr>
        <w:tc>
          <w:tcPr>
            <w:tcW w:w="5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b/>
                <w:color w:val="000000"/>
              </w:rPr>
            </w:pPr>
            <w:r w:rsidRPr="00B834A6">
              <w:rPr>
                <w:b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0100004000</w:t>
            </w:r>
          </w:p>
        </w:tc>
        <w:tc>
          <w:tcPr>
            <w:tcW w:w="11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142,0</w:t>
            </w:r>
          </w:p>
        </w:tc>
      </w:tr>
      <w:tr w:rsidR="00ED1629" w:rsidRPr="00B834A6" w:rsidTr="0013038A">
        <w:trPr>
          <w:gridAfter w:val="1"/>
          <w:wAfter w:w="124" w:type="dxa"/>
          <w:trHeight w:val="261"/>
        </w:trPr>
        <w:tc>
          <w:tcPr>
            <w:tcW w:w="5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0100004000</w:t>
            </w:r>
          </w:p>
        </w:tc>
        <w:tc>
          <w:tcPr>
            <w:tcW w:w="11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300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142,0</w:t>
            </w:r>
          </w:p>
        </w:tc>
      </w:tr>
      <w:tr w:rsidR="00ED1629" w:rsidRPr="00B834A6" w:rsidTr="0013038A">
        <w:trPr>
          <w:gridAfter w:val="1"/>
          <w:wAfter w:w="124" w:type="dxa"/>
          <w:trHeight w:val="225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  <w:bCs/>
              </w:rPr>
            </w:pPr>
            <w:r w:rsidRPr="00B834A6">
              <w:rPr>
                <w:b/>
                <w:bCs/>
              </w:rPr>
              <w:t>Дорожное хозяйство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0100005000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169,0</w:t>
            </w:r>
          </w:p>
        </w:tc>
      </w:tr>
      <w:tr w:rsidR="00ED1629" w:rsidRPr="00B834A6" w:rsidTr="0013038A">
        <w:trPr>
          <w:gridAfter w:val="1"/>
          <w:wAfter w:w="124" w:type="dxa"/>
          <w:trHeight w:val="225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lastRenderedPageBreak/>
              <w:t xml:space="preserve">Поддержка дорожного хозяйства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0100005010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169,0</w:t>
            </w:r>
          </w:p>
        </w:tc>
      </w:tr>
      <w:tr w:rsidR="00ED1629" w:rsidRPr="00B834A6" w:rsidTr="0013038A">
        <w:trPr>
          <w:gridAfter w:val="1"/>
          <w:wAfter w:w="124" w:type="dxa"/>
          <w:trHeight w:val="450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0100005010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200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169,0</w:t>
            </w:r>
          </w:p>
        </w:tc>
      </w:tr>
      <w:tr w:rsidR="00ED1629" w:rsidRPr="00B834A6" w:rsidTr="0013038A">
        <w:trPr>
          <w:gridAfter w:val="1"/>
          <w:wAfter w:w="124" w:type="dxa"/>
          <w:trHeight w:val="225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  <w:bCs/>
              </w:rPr>
            </w:pPr>
            <w:r w:rsidRPr="00B834A6">
              <w:rPr>
                <w:b/>
                <w:bCs/>
              </w:rPr>
              <w:t>Благоустройство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0100006000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90,00</w:t>
            </w:r>
          </w:p>
        </w:tc>
      </w:tr>
      <w:tr w:rsidR="00ED1629" w:rsidRPr="00B834A6" w:rsidTr="0013038A">
        <w:trPr>
          <w:gridAfter w:val="1"/>
          <w:wAfter w:w="124" w:type="dxa"/>
          <w:trHeight w:val="225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t xml:space="preserve">Уличное освещение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0100006010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50,00</w:t>
            </w:r>
          </w:p>
        </w:tc>
      </w:tr>
      <w:tr w:rsidR="00ED1629" w:rsidRPr="00B834A6" w:rsidTr="0013038A">
        <w:trPr>
          <w:gridAfter w:val="1"/>
          <w:wAfter w:w="124" w:type="dxa"/>
          <w:trHeight w:val="450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0100006010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200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50,00</w:t>
            </w:r>
          </w:p>
        </w:tc>
      </w:tr>
      <w:tr w:rsidR="00ED1629" w:rsidRPr="00B834A6" w:rsidTr="0013038A">
        <w:trPr>
          <w:gridAfter w:val="1"/>
          <w:wAfter w:w="124" w:type="dxa"/>
          <w:trHeight w:val="450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rPr>
                <w:color w:val="000000"/>
              </w:rPr>
              <w:t xml:space="preserve">Прочие мероприятия в области благоустройства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>
              <w:t>01000</w:t>
            </w:r>
            <w:r w:rsidRPr="00B834A6">
              <w:t>06040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40,0</w:t>
            </w:r>
          </w:p>
        </w:tc>
      </w:tr>
      <w:tr w:rsidR="00ED1629" w:rsidRPr="00B834A6" w:rsidTr="0013038A">
        <w:trPr>
          <w:gridAfter w:val="1"/>
          <w:wAfter w:w="124" w:type="dxa"/>
          <w:trHeight w:val="450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0100006040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200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40,0</w:t>
            </w:r>
          </w:p>
        </w:tc>
      </w:tr>
      <w:tr w:rsidR="00ED1629" w:rsidRPr="00B834A6" w:rsidTr="0013038A">
        <w:trPr>
          <w:gridAfter w:val="1"/>
          <w:wAfter w:w="124" w:type="dxa"/>
          <w:trHeight w:val="355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  <w:bCs/>
              </w:rPr>
            </w:pPr>
            <w:r w:rsidRPr="00B834A6"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0100008000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</w:p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908,8</w:t>
            </w:r>
          </w:p>
        </w:tc>
      </w:tr>
      <w:tr w:rsidR="00ED1629" w:rsidRPr="00B834A6" w:rsidTr="0013038A">
        <w:trPr>
          <w:gridAfter w:val="1"/>
          <w:wAfter w:w="124" w:type="dxa"/>
          <w:trHeight w:val="620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0100008000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</w:p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332,01</w:t>
            </w:r>
          </w:p>
        </w:tc>
      </w:tr>
      <w:tr w:rsidR="00ED1629" w:rsidRPr="00B834A6" w:rsidTr="0013038A">
        <w:trPr>
          <w:gridAfter w:val="1"/>
          <w:wAfter w:w="124" w:type="dxa"/>
          <w:trHeight w:val="375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0100008000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200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>
              <w:t>540,79</w:t>
            </w:r>
          </w:p>
        </w:tc>
      </w:tr>
      <w:tr w:rsidR="00ED1629" w:rsidRPr="00B834A6" w:rsidTr="0013038A">
        <w:trPr>
          <w:gridAfter w:val="1"/>
          <w:wAfter w:w="124" w:type="dxa"/>
          <w:trHeight w:val="375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0100008000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800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36,0</w:t>
            </w:r>
          </w:p>
        </w:tc>
      </w:tr>
      <w:tr w:rsidR="00ED1629" w:rsidRPr="00B834A6" w:rsidTr="0013038A">
        <w:trPr>
          <w:gridAfter w:val="1"/>
          <w:wAfter w:w="124" w:type="dxa"/>
          <w:trHeight w:val="375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071293" w:rsidRDefault="00ED1629" w:rsidP="0013038A">
            <w:pPr>
              <w:tabs>
                <w:tab w:val="left" w:pos="3064"/>
              </w:tabs>
              <w:rPr>
                <w:b/>
                <w:color w:val="000000"/>
              </w:rPr>
            </w:pPr>
            <w:r w:rsidRPr="00071293">
              <w:rPr>
                <w:b/>
                <w:color w:val="000000"/>
              </w:rPr>
              <w:t>Мероприятия по расходам на осуществление передаваемых полномочий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071293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071293">
              <w:rPr>
                <w:b/>
              </w:rPr>
              <w:t>0100009</w:t>
            </w:r>
            <w:r>
              <w:rPr>
                <w:b/>
              </w:rPr>
              <w:t>110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071293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071293">
              <w:rPr>
                <w:b/>
              </w:rPr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071293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071293">
              <w:rPr>
                <w:b/>
              </w:rPr>
              <w:t>1,0</w:t>
            </w:r>
          </w:p>
        </w:tc>
      </w:tr>
      <w:tr w:rsidR="00ED1629" w:rsidRPr="00B834A6" w:rsidTr="0013038A">
        <w:trPr>
          <w:gridAfter w:val="1"/>
          <w:wAfter w:w="124" w:type="dxa"/>
          <w:trHeight w:val="375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rPr>
                <w:color w:val="000000"/>
              </w:rPr>
              <w:t xml:space="preserve">Межбюджетные трансферты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>
              <w:t>01000091</w:t>
            </w:r>
            <w:r w:rsidRPr="00B834A6">
              <w:t>10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1,0</w:t>
            </w:r>
          </w:p>
        </w:tc>
      </w:tr>
      <w:tr w:rsidR="00ED1629" w:rsidRPr="00B834A6" w:rsidTr="0013038A">
        <w:trPr>
          <w:gridAfter w:val="1"/>
          <w:wAfter w:w="124" w:type="dxa"/>
          <w:trHeight w:val="420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  <w:bCs/>
              </w:rPr>
            </w:pPr>
            <w:r w:rsidRPr="00B834A6"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0100051180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58,4</w:t>
            </w:r>
          </w:p>
        </w:tc>
      </w:tr>
      <w:tr w:rsidR="00ED1629" w:rsidRPr="00B834A6" w:rsidTr="0013038A">
        <w:trPr>
          <w:gridAfter w:val="1"/>
          <w:wAfter w:w="124" w:type="dxa"/>
          <w:trHeight w:val="126"/>
        </w:trPr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0100051180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</w:p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58,4</w:t>
            </w:r>
          </w:p>
        </w:tc>
      </w:tr>
      <w:tr w:rsidR="00ED1629" w:rsidRPr="00B834A6" w:rsidTr="0013038A">
        <w:tblPrEx>
          <w:tblLook w:val="04A0"/>
        </w:tblPrEx>
        <w:trPr>
          <w:gridBefore w:val="3"/>
          <w:wBefore w:w="7652" w:type="dxa"/>
          <w:trHeight w:val="450"/>
        </w:trPr>
        <w:tc>
          <w:tcPr>
            <w:tcW w:w="2536" w:type="dxa"/>
            <w:gridSpan w:val="3"/>
            <w:shd w:val="clear" w:color="auto" w:fill="auto"/>
          </w:tcPr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Pr="00B834A6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Pr="00B834A6" w:rsidRDefault="00ED1629" w:rsidP="0013038A">
            <w:r w:rsidRPr="00B834A6">
              <w:t xml:space="preserve">                                                                                Приложение № 6</w:t>
            </w:r>
          </w:p>
        </w:tc>
      </w:tr>
      <w:tr w:rsidR="00ED1629" w:rsidRPr="00B834A6" w:rsidTr="0013038A">
        <w:tblPrEx>
          <w:tblLook w:val="04A0"/>
        </w:tblPrEx>
        <w:trPr>
          <w:gridBefore w:val="3"/>
          <w:wBefore w:w="7652" w:type="dxa"/>
          <w:trHeight w:val="465"/>
        </w:trPr>
        <w:tc>
          <w:tcPr>
            <w:tcW w:w="2536" w:type="dxa"/>
            <w:gridSpan w:val="3"/>
            <w:shd w:val="clear" w:color="auto" w:fill="auto"/>
          </w:tcPr>
          <w:p w:rsidR="00ED1629" w:rsidRPr="00B834A6" w:rsidRDefault="00ED1629" w:rsidP="0013038A">
            <w:pPr>
              <w:tabs>
                <w:tab w:val="left" w:pos="3483"/>
              </w:tabs>
            </w:pPr>
            <w:r w:rsidRPr="00B834A6">
              <w:lastRenderedPageBreak/>
              <w:t xml:space="preserve">к решению </w:t>
            </w:r>
            <w:proofErr w:type="spellStart"/>
            <w:r w:rsidRPr="00B834A6">
              <w:t>Староирюкской</w:t>
            </w:r>
            <w:proofErr w:type="spellEnd"/>
          </w:p>
        </w:tc>
      </w:tr>
      <w:tr w:rsidR="00ED1629" w:rsidRPr="00B834A6" w:rsidTr="0013038A">
        <w:tblPrEx>
          <w:tblLook w:val="04A0"/>
        </w:tblPrEx>
        <w:trPr>
          <w:gridBefore w:val="3"/>
          <w:wBefore w:w="7652" w:type="dxa"/>
          <w:trHeight w:val="225"/>
        </w:trPr>
        <w:tc>
          <w:tcPr>
            <w:tcW w:w="2536" w:type="dxa"/>
            <w:gridSpan w:val="3"/>
            <w:shd w:val="clear" w:color="auto" w:fill="auto"/>
          </w:tcPr>
          <w:p w:rsidR="00ED1629" w:rsidRPr="00B834A6" w:rsidRDefault="00ED1629" w:rsidP="0013038A">
            <w:pPr>
              <w:tabs>
                <w:tab w:val="left" w:pos="3483"/>
              </w:tabs>
            </w:pPr>
            <w:r w:rsidRPr="00B834A6">
              <w:t>сельской Думы</w:t>
            </w:r>
          </w:p>
        </w:tc>
      </w:tr>
      <w:tr w:rsidR="00280A8A" w:rsidRPr="00B834A6" w:rsidTr="0013038A">
        <w:tblPrEx>
          <w:tblLook w:val="04A0"/>
        </w:tblPrEx>
        <w:trPr>
          <w:gridBefore w:val="3"/>
          <w:wBefore w:w="7652" w:type="dxa"/>
          <w:trHeight w:val="240"/>
        </w:trPr>
        <w:tc>
          <w:tcPr>
            <w:tcW w:w="2536" w:type="dxa"/>
            <w:gridSpan w:val="3"/>
            <w:shd w:val="clear" w:color="auto" w:fill="auto"/>
          </w:tcPr>
          <w:p w:rsidR="00280A8A" w:rsidRPr="00716591" w:rsidRDefault="00280A8A" w:rsidP="0013038A">
            <w:pPr>
              <w:tabs>
                <w:tab w:val="left" w:pos="3483"/>
              </w:tabs>
            </w:pPr>
          </w:p>
        </w:tc>
      </w:tr>
      <w:tr w:rsidR="00280A8A" w:rsidRPr="00B834A6" w:rsidTr="0013038A">
        <w:tblPrEx>
          <w:tblLook w:val="04A0"/>
        </w:tblPrEx>
        <w:trPr>
          <w:gridBefore w:val="3"/>
          <w:wBefore w:w="7652" w:type="dxa"/>
          <w:trHeight w:val="240"/>
        </w:trPr>
        <w:tc>
          <w:tcPr>
            <w:tcW w:w="2536" w:type="dxa"/>
            <w:gridSpan w:val="3"/>
            <w:shd w:val="clear" w:color="auto" w:fill="auto"/>
          </w:tcPr>
          <w:p w:rsidR="00280A8A" w:rsidRPr="00716591" w:rsidRDefault="00280A8A" w:rsidP="0013038A">
            <w:pPr>
              <w:tabs>
                <w:tab w:val="left" w:pos="4980"/>
                <w:tab w:val="left" w:pos="6600"/>
              </w:tabs>
            </w:pPr>
            <w:r w:rsidRPr="00716591">
              <w:t xml:space="preserve">от </w:t>
            </w:r>
            <w:r>
              <w:t xml:space="preserve"> 19.12.2016</w:t>
            </w:r>
            <w:r w:rsidRPr="00E91EF4">
              <w:t xml:space="preserve"> № </w:t>
            </w:r>
            <w:r>
              <w:t xml:space="preserve">54 </w:t>
            </w:r>
          </w:p>
        </w:tc>
      </w:tr>
    </w:tbl>
    <w:p w:rsidR="00ED1629" w:rsidRPr="00B834A6" w:rsidRDefault="00ED1629" w:rsidP="00ED1629">
      <w:pPr>
        <w:tabs>
          <w:tab w:val="left" w:pos="5157"/>
          <w:tab w:val="left" w:pos="5643"/>
          <w:tab w:val="left" w:pos="7351"/>
        </w:tabs>
      </w:pPr>
      <w:r w:rsidRPr="00B834A6">
        <w:t xml:space="preserve">                                            </w:t>
      </w:r>
    </w:p>
    <w:p w:rsidR="00ED1629" w:rsidRPr="00B834A6" w:rsidRDefault="00ED1629" w:rsidP="00ED1629">
      <w:pPr>
        <w:tabs>
          <w:tab w:val="left" w:pos="1289"/>
        </w:tabs>
        <w:jc w:val="center"/>
        <w:rPr>
          <w:b/>
        </w:rPr>
      </w:pPr>
      <w:r w:rsidRPr="00B834A6">
        <w:rPr>
          <w:b/>
        </w:rPr>
        <w:t>Ведомственная структура</w:t>
      </w:r>
    </w:p>
    <w:p w:rsidR="00ED1629" w:rsidRPr="00B834A6" w:rsidRDefault="00ED1629" w:rsidP="00ED1629">
      <w:pPr>
        <w:tabs>
          <w:tab w:val="left" w:pos="1289"/>
        </w:tabs>
        <w:ind w:left="-142"/>
        <w:jc w:val="center"/>
        <w:rPr>
          <w:b/>
        </w:rPr>
      </w:pPr>
      <w:r w:rsidRPr="00B834A6">
        <w:rPr>
          <w:b/>
        </w:rPr>
        <w:t>расходов бюджета поселения на 2017 год</w:t>
      </w:r>
    </w:p>
    <w:p w:rsidR="00ED1629" w:rsidRPr="00B834A6" w:rsidRDefault="00ED1629" w:rsidP="00ED1629">
      <w:pPr>
        <w:tabs>
          <w:tab w:val="left" w:pos="1289"/>
        </w:tabs>
        <w:ind w:left="-142"/>
        <w:jc w:val="center"/>
      </w:pPr>
    </w:p>
    <w:tbl>
      <w:tblPr>
        <w:tblW w:w="10314" w:type="dxa"/>
        <w:tblInd w:w="-318" w:type="dxa"/>
        <w:tblLayout w:type="fixed"/>
        <w:tblLook w:val="0000"/>
      </w:tblPr>
      <w:tblGrid>
        <w:gridCol w:w="4679"/>
        <w:gridCol w:w="992"/>
        <w:gridCol w:w="515"/>
        <w:gridCol w:w="776"/>
        <w:gridCol w:w="835"/>
        <w:gridCol w:w="441"/>
        <w:gridCol w:w="648"/>
        <w:gridCol w:w="1350"/>
        <w:gridCol w:w="78"/>
      </w:tblGrid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 xml:space="preserve">         Наименование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 xml:space="preserve">Код главного </w:t>
            </w:r>
            <w:proofErr w:type="spellStart"/>
            <w:r w:rsidRPr="00B834A6">
              <w:t>распоря</w:t>
            </w:r>
            <w:proofErr w:type="spellEnd"/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proofErr w:type="spellStart"/>
            <w:r w:rsidRPr="00B834A6">
              <w:t>дителя</w:t>
            </w:r>
            <w:proofErr w:type="spellEnd"/>
            <w:r w:rsidRPr="00B834A6">
              <w:t xml:space="preserve"> средств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Раз</w:t>
            </w: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дел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Под</w:t>
            </w: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раз</w:t>
            </w: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дел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pStyle w:val="a5"/>
              <w:widowControl w:val="0"/>
              <w:tabs>
                <w:tab w:val="left" w:pos="1289"/>
              </w:tabs>
              <w:autoSpaceDE w:val="0"/>
              <w:jc w:val="center"/>
            </w:pPr>
            <w:r w:rsidRPr="00B834A6">
              <w:t>Целевая  статья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Вид расхода</w:t>
            </w: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Сумма</w:t>
            </w:r>
          </w:p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t>(тыс. руб.)</w:t>
            </w:r>
          </w:p>
        </w:tc>
      </w:tr>
      <w:tr w:rsidR="00ED1629" w:rsidRPr="00B834A6" w:rsidTr="00280A8A">
        <w:trPr>
          <w:gridAfter w:val="1"/>
          <w:wAfter w:w="78" w:type="dxa"/>
          <w:trHeight w:val="15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</w:rPr>
            </w:pPr>
            <w:r w:rsidRPr="00B834A6">
              <w:rPr>
                <w:b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2375,2</w:t>
            </w:r>
          </w:p>
        </w:tc>
      </w:tr>
      <w:tr w:rsidR="00ED1629" w:rsidRPr="00B834A6" w:rsidTr="00280A8A">
        <w:trPr>
          <w:gridAfter w:val="1"/>
          <w:wAfter w:w="78" w:type="dxa"/>
          <w:trHeight w:val="37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  <w:bCs/>
              </w:rPr>
            </w:pPr>
            <w:r w:rsidRPr="00B834A6">
              <w:rPr>
                <w:b/>
                <w:bCs/>
              </w:rPr>
              <w:t xml:space="preserve">Муниципальное казённое учреждение администрация </w:t>
            </w:r>
            <w:proofErr w:type="spellStart"/>
            <w:r w:rsidRPr="00B834A6">
              <w:rPr>
                <w:b/>
                <w:bCs/>
              </w:rPr>
              <w:t>Староирюкского</w:t>
            </w:r>
            <w:proofErr w:type="spellEnd"/>
          </w:p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</w:rPr>
            </w:pPr>
            <w:r w:rsidRPr="00B834A6">
              <w:rPr>
                <w:b/>
                <w:bCs/>
              </w:rPr>
              <w:t xml:space="preserve"> сельского поселения </w:t>
            </w:r>
            <w:proofErr w:type="spellStart"/>
            <w:r w:rsidRPr="00B834A6">
              <w:rPr>
                <w:b/>
                <w:bCs/>
              </w:rPr>
              <w:t>Малмыжского</w:t>
            </w:r>
            <w:proofErr w:type="spellEnd"/>
            <w:r w:rsidRPr="00B834A6">
              <w:rPr>
                <w:b/>
                <w:bCs/>
              </w:rPr>
              <w:t xml:space="preserve"> района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2375,2</w:t>
            </w:r>
          </w:p>
        </w:tc>
      </w:tr>
      <w:tr w:rsidR="00ED1629" w:rsidRPr="00B834A6" w:rsidTr="00280A8A">
        <w:trPr>
          <w:gridAfter w:val="1"/>
          <w:wAfter w:w="78" w:type="dxa"/>
          <w:trHeight w:val="16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</w:rPr>
            </w:pPr>
            <w:r w:rsidRPr="00B834A6">
              <w:rPr>
                <w:b/>
              </w:rPr>
              <w:t>Общегосударственные  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1914,8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pStyle w:val="211"/>
              <w:rPr>
                <w:b/>
                <w:bCs/>
                <w:sz w:val="24"/>
                <w:szCs w:val="24"/>
              </w:rPr>
            </w:pPr>
            <w:r w:rsidRPr="00B834A6">
              <w:rPr>
                <w:b/>
                <w:bCs/>
                <w:sz w:val="24"/>
                <w:szCs w:val="24"/>
              </w:rPr>
              <w:t xml:space="preserve"> Функционирование высшего  должностного лица субъекта 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394,1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pStyle w:val="211"/>
              <w:rPr>
                <w:bCs/>
                <w:sz w:val="24"/>
                <w:szCs w:val="24"/>
              </w:rPr>
            </w:pPr>
            <w:r w:rsidRPr="00B834A6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B834A6">
              <w:rPr>
                <w:sz w:val="24"/>
                <w:szCs w:val="24"/>
              </w:rPr>
              <w:t>Староирюкского</w:t>
            </w:r>
            <w:proofErr w:type="spellEnd"/>
            <w:r w:rsidRPr="00B834A6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B834A6">
              <w:rPr>
                <w:sz w:val="24"/>
                <w:szCs w:val="24"/>
              </w:rPr>
              <w:t>Малмыжского</w:t>
            </w:r>
            <w:proofErr w:type="spellEnd"/>
            <w:r w:rsidRPr="00B834A6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Cs/>
              </w:rPr>
            </w:pPr>
            <w:r w:rsidRPr="00B834A6">
              <w:rPr>
                <w:bCs/>
              </w:rPr>
              <w:t>394,10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 xml:space="preserve">Руководство и управление в   сфере   установленных функций   органов    </w:t>
            </w:r>
            <w:r>
              <w:t>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394,10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lastRenderedPageBreak/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394,10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394,10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  <w:bCs/>
              </w:rPr>
            </w:pPr>
            <w:r w:rsidRPr="00B834A6">
              <w:rPr>
                <w:b/>
                <w:bCs/>
              </w:rPr>
              <w:t>Функционирование Правительства  Российской Федерации, высших    исполнительных органов государственной власти субъектов  Российской Федерации, местных</w:t>
            </w:r>
          </w:p>
          <w:p w:rsidR="00ED1629" w:rsidRPr="00B834A6" w:rsidRDefault="00ED1629" w:rsidP="0013038A">
            <w:pPr>
              <w:tabs>
                <w:tab w:val="left" w:pos="1289"/>
              </w:tabs>
              <w:rPr>
                <w:b/>
                <w:bCs/>
              </w:rPr>
            </w:pPr>
            <w:r w:rsidRPr="00B834A6">
              <w:rPr>
                <w:b/>
                <w:bCs/>
              </w:rPr>
              <w:t>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B834A6">
              <w:rPr>
                <w:b/>
                <w:bCs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611,9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pStyle w:val="211"/>
              <w:rPr>
                <w:bCs/>
                <w:sz w:val="24"/>
                <w:szCs w:val="24"/>
              </w:rPr>
            </w:pPr>
            <w:r w:rsidRPr="00B834A6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B834A6">
              <w:rPr>
                <w:sz w:val="24"/>
                <w:szCs w:val="24"/>
              </w:rPr>
              <w:t>Староирюкского</w:t>
            </w:r>
            <w:proofErr w:type="spellEnd"/>
            <w:r w:rsidRPr="00B834A6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B834A6">
              <w:rPr>
                <w:sz w:val="24"/>
                <w:szCs w:val="24"/>
              </w:rPr>
              <w:t>Малмыжского</w:t>
            </w:r>
            <w:proofErr w:type="spellEnd"/>
            <w:r w:rsidRPr="00B834A6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Cs/>
                <w:highlight w:val="yellow"/>
              </w:rPr>
            </w:pPr>
            <w:r>
              <w:t>611,9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Руководство и управление в   сфере   установленных функций   орга</w:t>
            </w:r>
            <w:r>
              <w:t xml:space="preserve">нов    местного самоуправления </w:t>
            </w:r>
            <w:r w:rsidRPr="00B834A6"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highlight w:val="yellow"/>
              </w:rPr>
            </w:pPr>
            <w:r>
              <w:t>611,9</w:t>
            </w:r>
          </w:p>
        </w:tc>
      </w:tr>
      <w:tr w:rsidR="00ED1629" w:rsidRPr="00B834A6" w:rsidTr="00280A8A">
        <w:trPr>
          <w:gridAfter w:val="1"/>
          <w:wAfter w:w="78" w:type="dxa"/>
          <w:trHeight w:val="222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Органы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>
              <w:t>611,9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 xml:space="preserve">491,9                                                                                          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0100001080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200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>
              <w:t>115,0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rPr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0100001080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800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b/>
                <w:color w:val="000000"/>
              </w:rPr>
            </w:pPr>
            <w:r w:rsidRPr="00B834A6"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985</w:t>
            </w:r>
          </w:p>
        </w:tc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01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0000000000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908,8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pStyle w:val="211"/>
              <w:rPr>
                <w:bCs/>
                <w:sz w:val="24"/>
                <w:szCs w:val="24"/>
              </w:rPr>
            </w:pPr>
            <w:r w:rsidRPr="00B834A6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B834A6">
              <w:rPr>
                <w:sz w:val="24"/>
                <w:szCs w:val="24"/>
              </w:rPr>
              <w:t>Староирюкского</w:t>
            </w:r>
            <w:proofErr w:type="spellEnd"/>
            <w:r w:rsidRPr="00B834A6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B834A6">
              <w:rPr>
                <w:sz w:val="24"/>
                <w:szCs w:val="24"/>
              </w:rPr>
              <w:t>Малмыжского</w:t>
            </w:r>
            <w:proofErr w:type="spellEnd"/>
            <w:r w:rsidRPr="00B834A6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Cs/>
                <w:highlight w:val="yellow"/>
              </w:rPr>
            </w:pPr>
            <w:r>
              <w:t>908,8</w:t>
            </w:r>
          </w:p>
        </w:tc>
      </w:tr>
      <w:tr w:rsidR="00ED1629" w:rsidRPr="00B834A6" w:rsidTr="00280A8A">
        <w:trPr>
          <w:gridAfter w:val="1"/>
          <w:wAfter w:w="78" w:type="dxa"/>
          <w:trHeight w:val="378"/>
        </w:trPr>
        <w:tc>
          <w:tcPr>
            <w:tcW w:w="46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t>Учреждения культуры и мероприятия в сфере культуры и кинематографии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0100008000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</w:p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>
              <w:t>908,8</w:t>
            </w:r>
          </w:p>
        </w:tc>
      </w:tr>
      <w:tr w:rsidR="00ED1629" w:rsidRPr="00B834A6" w:rsidTr="00280A8A">
        <w:trPr>
          <w:gridAfter w:val="1"/>
          <w:wAfter w:w="78" w:type="dxa"/>
          <w:trHeight w:val="378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0100008000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</w:p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332,01</w:t>
            </w:r>
          </w:p>
        </w:tc>
      </w:tr>
      <w:tr w:rsidR="00ED1629" w:rsidRPr="00B834A6" w:rsidTr="00280A8A">
        <w:trPr>
          <w:gridAfter w:val="1"/>
          <w:wAfter w:w="78" w:type="dxa"/>
          <w:trHeight w:val="400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0100008000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200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>
              <w:t>540,79</w:t>
            </w:r>
          </w:p>
        </w:tc>
      </w:tr>
      <w:tr w:rsidR="00ED1629" w:rsidRPr="00B834A6" w:rsidTr="00280A8A">
        <w:trPr>
          <w:gridAfter w:val="1"/>
          <w:wAfter w:w="78" w:type="dxa"/>
          <w:trHeight w:val="400"/>
        </w:trPr>
        <w:tc>
          <w:tcPr>
            <w:tcW w:w="4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0100008000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800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36,0</w:t>
            </w:r>
          </w:p>
        </w:tc>
      </w:tr>
      <w:tr w:rsidR="00ED1629" w:rsidRPr="00B834A6" w:rsidTr="00280A8A">
        <w:trPr>
          <w:gridAfter w:val="1"/>
          <w:wAfter w:w="78" w:type="dxa"/>
          <w:trHeight w:val="13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58,40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Мобилизационная и    вневойсковая   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58,40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pStyle w:val="211"/>
              <w:rPr>
                <w:bCs/>
                <w:sz w:val="24"/>
                <w:szCs w:val="24"/>
              </w:rPr>
            </w:pPr>
            <w:r w:rsidRPr="00B834A6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B834A6">
              <w:rPr>
                <w:sz w:val="24"/>
                <w:szCs w:val="24"/>
              </w:rPr>
              <w:t>Староирюкского</w:t>
            </w:r>
            <w:proofErr w:type="spellEnd"/>
            <w:r w:rsidRPr="00B834A6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B834A6">
              <w:rPr>
                <w:sz w:val="24"/>
                <w:szCs w:val="24"/>
              </w:rPr>
              <w:t>Малмыжского</w:t>
            </w:r>
            <w:proofErr w:type="spellEnd"/>
            <w:r w:rsidRPr="00B834A6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Cs/>
              </w:rPr>
            </w:pPr>
            <w:r w:rsidRPr="00B834A6">
              <w:t>58,40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58,40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58,40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169,0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pStyle w:val="211"/>
              <w:rPr>
                <w:bCs/>
                <w:sz w:val="24"/>
                <w:szCs w:val="24"/>
              </w:rPr>
            </w:pPr>
            <w:r w:rsidRPr="00B834A6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B834A6">
              <w:rPr>
                <w:sz w:val="24"/>
                <w:szCs w:val="24"/>
              </w:rPr>
              <w:t>Староирюкского</w:t>
            </w:r>
            <w:proofErr w:type="spellEnd"/>
            <w:r w:rsidRPr="00B834A6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B834A6">
              <w:rPr>
                <w:sz w:val="24"/>
                <w:szCs w:val="24"/>
              </w:rPr>
              <w:t>Малмыжского</w:t>
            </w:r>
            <w:proofErr w:type="spellEnd"/>
            <w:r w:rsidRPr="00B834A6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169,0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0100005000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Cs/>
              </w:rPr>
            </w:pPr>
            <w:r w:rsidRPr="00B834A6">
              <w:rPr>
                <w:bCs/>
              </w:rPr>
              <w:t>169,0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0100005010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169,0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0100005010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169,0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9A0B5E" w:rsidRDefault="00ED1629" w:rsidP="0013038A">
            <w:pPr>
              <w:tabs>
                <w:tab w:val="left" w:pos="3064"/>
              </w:tabs>
              <w:rPr>
                <w:b/>
                <w:color w:val="000000"/>
              </w:rPr>
            </w:pPr>
            <w:r w:rsidRPr="009A0B5E">
              <w:rPr>
                <w:b/>
                <w:color w:val="000000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9A0B5E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9A0B5E">
              <w:rPr>
                <w:b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9A0B5E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9A0B5E">
              <w:rPr>
                <w:b/>
              </w:rP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9A0B5E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9A0B5E">
              <w:rPr>
                <w:b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9A0B5E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9A0B5E">
              <w:rPr>
                <w:b/>
              </w:rPr>
              <w:t>0100009110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9A0B5E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9A0B5E"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9A0B5E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9A0B5E">
              <w:rPr>
                <w:b/>
              </w:rPr>
              <w:t>1,0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>
              <w:t>0100009110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>
              <w:t>500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90,0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90,00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pStyle w:val="211"/>
              <w:rPr>
                <w:bCs/>
                <w:sz w:val="24"/>
                <w:szCs w:val="24"/>
              </w:rPr>
            </w:pPr>
            <w:r w:rsidRPr="00B834A6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B834A6">
              <w:rPr>
                <w:sz w:val="24"/>
                <w:szCs w:val="24"/>
              </w:rPr>
              <w:t>Староирюкского</w:t>
            </w:r>
            <w:proofErr w:type="spellEnd"/>
            <w:r w:rsidRPr="00B834A6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B834A6">
              <w:rPr>
                <w:sz w:val="24"/>
                <w:szCs w:val="24"/>
              </w:rPr>
              <w:t>Малмыжского</w:t>
            </w:r>
            <w:proofErr w:type="spellEnd"/>
            <w:r w:rsidRPr="00B834A6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Cs/>
              </w:rPr>
            </w:pPr>
            <w:r w:rsidRPr="00B834A6">
              <w:rPr>
                <w:bCs/>
              </w:rPr>
              <w:t>90,00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1289"/>
              </w:tabs>
            </w:pPr>
            <w:r w:rsidRPr="00B834A6"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jc w:val="center"/>
            </w:pPr>
            <w:r w:rsidRPr="00B834A6">
              <w:t>986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0100006000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50,00</w:t>
            </w:r>
          </w:p>
        </w:tc>
      </w:tr>
      <w:tr w:rsidR="00ED1629" w:rsidRPr="00B834A6" w:rsidTr="00280A8A">
        <w:trPr>
          <w:gridAfter w:val="1"/>
          <w:wAfter w:w="78" w:type="dxa"/>
          <w:trHeight w:val="20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t>Уличное освещение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jc w:val="center"/>
            </w:pPr>
            <w:r w:rsidRPr="00B834A6">
              <w:t>986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01000060</w:t>
            </w:r>
            <w:r w:rsidRPr="00B834A6">
              <w:lastRenderedPageBreak/>
              <w:t>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lastRenderedPageBreak/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50,0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rPr>
                <w:color w:val="00000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jc w:val="center"/>
            </w:pPr>
          </w:p>
          <w:p w:rsidR="00ED1629" w:rsidRPr="00B834A6" w:rsidRDefault="00ED1629" w:rsidP="0013038A">
            <w:pPr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0100006010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50,0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</w:pPr>
            <w:r w:rsidRPr="00B834A6">
              <w:t>Прочие мероприятия по благоустройству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0100006040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40,0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/>
          <w:p w:rsidR="00ED1629" w:rsidRPr="00B834A6" w:rsidRDefault="00ED1629" w:rsidP="0013038A">
            <w:pPr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010006040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40,0</w:t>
            </w:r>
          </w:p>
        </w:tc>
      </w:tr>
      <w:tr w:rsidR="00ED1629" w:rsidRPr="00B834A6" w:rsidTr="00280A8A">
        <w:trPr>
          <w:gridAfter w:val="1"/>
          <w:wAfter w:w="78" w:type="dxa"/>
          <w:trHeight w:val="173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b/>
                <w:color w:val="000000"/>
              </w:rPr>
            </w:pPr>
            <w:r w:rsidRPr="00B834A6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/>
              </w:rPr>
            </w:pPr>
            <w:r w:rsidRPr="00B834A6"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B834A6">
              <w:rPr>
                <w:b/>
              </w:rPr>
              <w:t>142,0</w:t>
            </w:r>
          </w:p>
        </w:tc>
      </w:tr>
      <w:tr w:rsidR="00ED1629" w:rsidRPr="00B834A6" w:rsidTr="00280A8A">
        <w:trPr>
          <w:gridAfter w:val="1"/>
          <w:wAfter w:w="78" w:type="dxa"/>
          <w:trHeight w:val="21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142,0</w:t>
            </w:r>
          </w:p>
        </w:tc>
      </w:tr>
      <w:tr w:rsidR="00ED1629" w:rsidRPr="00B834A6" w:rsidTr="00280A8A">
        <w:trPr>
          <w:gridAfter w:val="1"/>
          <w:wAfter w:w="78" w:type="dxa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pStyle w:val="211"/>
              <w:rPr>
                <w:bCs/>
                <w:sz w:val="24"/>
                <w:szCs w:val="24"/>
              </w:rPr>
            </w:pPr>
            <w:r w:rsidRPr="00B834A6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B834A6">
              <w:rPr>
                <w:sz w:val="24"/>
                <w:szCs w:val="24"/>
              </w:rPr>
              <w:t>Староирюкского</w:t>
            </w:r>
            <w:proofErr w:type="spellEnd"/>
            <w:r w:rsidRPr="00B834A6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B834A6">
              <w:rPr>
                <w:sz w:val="24"/>
                <w:szCs w:val="24"/>
              </w:rPr>
              <w:t>Малмыжского</w:t>
            </w:r>
            <w:proofErr w:type="spellEnd"/>
            <w:r w:rsidRPr="00B834A6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  <w:rPr>
                <w:bCs/>
              </w:rPr>
            </w:pPr>
            <w:r w:rsidRPr="00B834A6"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  <w:rPr>
                <w:bCs/>
              </w:rPr>
            </w:pPr>
            <w:r w:rsidRPr="00B834A6">
              <w:rPr>
                <w:bCs/>
              </w:rPr>
              <w:t>142,0</w:t>
            </w:r>
          </w:p>
        </w:tc>
      </w:tr>
      <w:tr w:rsidR="00ED1629" w:rsidRPr="00B834A6" w:rsidTr="00280A8A">
        <w:trPr>
          <w:gridAfter w:val="1"/>
          <w:wAfter w:w="78" w:type="dxa"/>
          <w:trHeight w:val="47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rPr>
                <w:color w:val="000000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0100004000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142,0</w:t>
            </w:r>
          </w:p>
        </w:tc>
      </w:tr>
      <w:tr w:rsidR="00ED1629" w:rsidRPr="00B834A6" w:rsidTr="00280A8A">
        <w:trPr>
          <w:gridAfter w:val="1"/>
          <w:wAfter w:w="78" w:type="dxa"/>
          <w:trHeight w:val="42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3064"/>
              </w:tabs>
              <w:rPr>
                <w:color w:val="000000"/>
              </w:rPr>
            </w:pPr>
            <w:r w:rsidRPr="00B834A6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985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0100004000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jc w:val="center"/>
            </w:pPr>
            <w:r w:rsidRPr="00B834A6">
              <w:t>300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  <w:r w:rsidRPr="00B834A6">
              <w:t>142,0</w:t>
            </w:r>
          </w:p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</w:p>
          <w:p w:rsidR="00ED1629" w:rsidRPr="00B834A6" w:rsidRDefault="00ED1629" w:rsidP="0013038A">
            <w:pPr>
              <w:tabs>
                <w:tab w:val="left" w:pos="1289"/>
              </w:tabs>
              <w:snapToGrid w:val="0"/>
              <w:jc w:val="center"/>
            </w:pPr>
          </w:p>
        </w:tc>
      </w:tr>
      <w:tr w:rsidR="00ED1629" w:rsidRPr="00B834A6" w:rsidTr="00280A8A">
        <w:tblPrEx>
          <w:tblLook w:val="04A0"/>
        </w:tblPrEx>
        <w:trPr>
          <w:gridBefore w:val="5"/>
          <w:wBefore w:w="7797" w:type="dxa"/>
        </w:trPr>
        <w:tc>
          <w:tcPr>
            <w:tcW w:w="2517" w:type="dxa"/>
            <w:gridSpan w:val="4"/>
            <w:shd w:val="clear" w:color="auto" w:fill="auto"/>
          </w:tcPr>
          <w:p w:rsidR="00ED1629" w:rsidRPr="00B834A6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Default="00ED1629" w:rsidP="0013038A"/>
          <w:p w:rsidR="00ED1629" w:rsidRPr="00B834A6" w:rsidRDefault="00ED1629" w:rsidP="0013038A">
            <w:r w:rsidRPr="00B834A6">
              <w:t>Приложение № 7</w:t>
            </w:r>
          </w:p>
        </w:tc>
      </w:tr>
      <w:tr w:rsidR="00ED1629" w:rsidRPr="00B834A6" w:rsidTr="00280A8A">
        <w:tblPrEx>
          <w:tblLook w:val="04A0"/>
        </w:tblPrEx>
        <w:trPr>
          <w:gridBefore w:val="5"/>
          <w:wBefore w:w="7797" w:type="dxa"/>
        </w:trPr>
        <w:tc>
          <w:tcPr>
            <w:tcW w:w="2517" w:type="dxa"/>
            <w:gridSpan w:val="4"/>
            <w:shd w:val="clear" w:color="auto" w:fill="auto"/>
          </w:tcPr>
          <w:p w:rsidR="00ED1629" w:rsidRPr="00B834A6" w:rsidRDefault="00ED1629" w:rsidP="0013038A">
            <w:pPr>
              <w:tabs>
                <w:tab w:val="left" w:pos="3483"/>
              </w:tabs>
            </w:pPr>
            <w:r w:rsidRPr="00B834A6">
              <w:lastRenderedPageBreak/>
              <w:t xml:space="preserve">к решению </w:t>
            </w:r>
            <w:proofErr w:type="spellStart"/>
            <w:r w:rsidRPr="00B834A6">
              <w:t>Староирюкской</w:t>
            </w:r>
            <w:proofErr w:type="spellEnd"/>
          </w:p>
        </w:tc>
      </w:tr>
      <w:tr w:rsidR="00280A8A" w:rsidRPr="00B834A6" w:rsidTr="00280A8A">
        <w:tblPrEx>
          <w:tblLook w:val="04A0"/>
        </w:tblPrEx>
        <w:trPr>
          <w:gridBefore w:val="5"/>
          <w:wBefore w:w="7797" w:type="dxa"/>
        </w:trPr>
        <w:tc>
          <w:tcPr>
            <w:tcW w:w="2517" w:type="dxa"/>
            <w:gridSpan w:val="4"/>
            <w:shd w:val="clear" w:color="auto" w:fill="auto"/>
          </w:tcPr>
          <w:p w:rsidR="00280A8A" w:rsidRPr="00716591" w:rsidRDefault="00280A8A" w:rsidP="0013038A">
            <w:pPr>
              <w:tabs>
                <w:tab w:val="left" w:pos="3483"/>
              </w:tabs>
            </w:pPr>
            <w:r w:rsidRPr="00716591">
              <w:t>сельской Думы</w:t>
            </w:r>
          </w:p>
        </w:tc>
      </w:tr>
      <w:tr w:rsidR="00280A8A" w:rsidRPr="00B834A6" w:rsidTr="00280A8A">
        <w:tblPrEx>
          <w:tblLook w:val="04A0"/>
        </w:tblPrEx>
        <w:trPr>
          <w:gridBefore w:val="5"/>
          <w:wBefore w:w="7797" w:type="dxa"/>
        </w:trPr>
        <w:tc>
          <w:tcPr>
            <w:tcW w:w="2517" w:type="dxa"/>
            <w:gridSpan w:val="4"/>
            <w:shd w:val="clear" w:color="auto" w:fill="auto"/>
          </w:tcPr>
          <w:p w:rsidR="00280A8A" w:rsidRPr="00716591" w:rsidRDefault="00280A8A" w:rsidP="0013038A">
            <w:pPr>
              <w:tabs>
                <w:tab w:val="left" w:pos="4980"/>
                <w:tab w:val="left" w:pos="6600"/>
              </w:tabs>
            </w:pPr>
            <w:r w:rsidRPr="00716591">
              <w:t xml:space="preserve">от </w:t>
            </w:r>
            <w:r>
              <w:t xml:space="preserve"> 19.12.2016</w:t>
            </w:r>
            <w:r w:rsidRPr="00E91EF4">
              <w:t xml:space="preserve"> № </w:t>
            </w:r>
            <w:r>
              <w:t xml:space="preserve">54 </w:t>
            </w:r>
          </w:p>
        </w:tc>
      </w:tr>
    </w:tbl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  <w:jc w:val="center"/>
        <w:rPr>
          <w:b/>
        </w:rPr>
      </w:pPr>
      <w:r w:rsidRPr="00B834A6">
        <w:rPr>
          <w:b/>
        </w:rPr>
        <w:t>ПЕРЕЧЕНЬ</w:t>
      </w:r>
    </w:p>
    <w:p w:rsidR="00ED1629" w:rsidRPr="00B834A6" w:rsidRDefault="00ED1629" w:rsidP="00ED1629">
      <w:pPr>
        <w:tabs>
          <w:tab w:val="left" w:pos="5643"/>
        </w:tabs>
        <w:jc w:val="center"/>
        <w:rPr>
          <w:b/>
        </w:rPr>
      </w:pPr>
      <w:r w:rsidRPr="00B834A6">
        <w:rPr>
          <w:b/>
        </w:rPr>
        <w:t xml:space="preserve">главных администраторов источников финансирования дефицита бюджета поселения –  органов местного самоуправления поселения и иных администраторов бюджетных средств и закрепляемые за ними статьи  </w:t>
      </w:r>
      <w:proofErr w:type="gramStart"/>
      <w:r w:rsidRPr="00B834A6">
        <w:rPr>
          <w:b/>
        </w:rPr>
        <w:t>источников финансирования  дефицита  бюджета поселения</w:t>
      </w:r>
      <w:proofErr w:type="gramEnd"/>
    </w:p>
    <w:p w:rsidR="00ED1629" w:rsidRPr="00B834A6" w:rsidRDefault="00ED1629" w:rsidP="00ED1629">
      <w:pPr>
        <w:tabs>
          <w:tab w:val="left" w:pos="5643"/>
        </w:tabs>
      </w:pPr>
      <w:r w:rsidRPr="00B834A6">
        <w:rPr>
          <w:b/>
        </w:rPr>
        <w:t xml:space="preserve">                                  </w:t>
      </w:r>
    </w:p>
    <w:p w:rsidR="00ED1629" w:rsidRPr="00B834A6" w:rsidRDefault="00ED1629" w:rsidP="00ED1629">
      <w:pPr>
        <w:tabs>
          <w:tab w:val="left" w:pos="5643"/>
        </w:tabs>
      </w:pPr>
    </w:p>
    <w:tbl>
      <w:tblPr>
        <w:tblW w:w="0" w:type="auto"/>
        <w:tblInd w:w="-45" w:type="dxa"/>
        <w:tblLayout w:type="fixed"/>
        <w:tblLook w:val="0000"/>
      </w:tblPr>
      <w:tblGrid>
        <w:gridCol w:w="2148"/>
        <w:gridCol w:w="1391"/>
        <w:gridCol w:w="1585"/>
        <w:gridCol w:w="4794"/>
      </w:tblGrid>
      <w:tr w:rsidR="00ED1629" w:rsidRPr="00B834A6" w:rsidTr="0013038A">
        <w:trPr>
          <w:trHeight w:val="536"/>
        </w:trPr>
        <w:tc>
          <w:tcPr>
            <w:tcW w:w="5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  <w:jc w:val="center"/>
            </w:pPr>
            <w:r w:rsidRPr="00B834A6">
              <w:t>Бюджетная классификация</w:t>
            </w:r>
          </w:p>
          <w:p w:rsidR="00ED1629" w:rsidRPr="00B834A6" w:rsidRDefault="00ED1629" w:rsidP="0013038A">
            <w:pPr>
              <w:tabs>
                <w:tab w:val="left" w:pos="5643"/>
              </w:tabs>
              <w:jc w:val="center"/>
            </w:pP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  <w:jc w:val="center"/>
            </w:pPr>
            <w:r w:rsidRPr="00B834A6">
              <w:t xml:space="preserve">Наименование  администратора и статьи </w:t>
            </w:r>
            <w:proofErr w:type="gramStart"/>
            <w:r w:rsidRPr="00B834A6">
              <w:t>источника финансирования дефицита бюджета поселения</w:t>
            </w:r>
            <w:proofErr w:type="gramEnd"/>
          </w:p>
        </w:tc>
      </w:tr>
      <w:tr w:rsidR="00ED1629" w:rsidRPr="00B834A6" w:rsidTr="0013038A">
        <w:trPr>
          <w:trHeight w:val="493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  <w:jc w:val="center"/>
            </w:pPr>
            <w:r w:rsidRPr="00B834A6">
              <w:t xml:space="preserve">Код </w:t>
            </w:r>
          </w:p>
          <w:p w:rsidR="00ED1629" w:rsidRPr="00B834A6" w:rsidRDefault="00ED1629" w:rsidP="0013038A">
            <w:pPr>
              <w:tabs>
                <w:tab w:val="left" w:pos="5643"/>
              </w:tabs>
              <w:jc w:val="center"/>
            </w:pPr>
            <w:r w:rsidRPr="00B834A6">
              <w:t>администратора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  <w:snapToGrid w:val="0"/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  <w:jc w:val="center"/>
            </w:pPr>
            <w:r w:rsidRPr="00B834A6">
              <w:t>Код</w:t>
            </w:r>
          </w:p>
          <w:p w:rsidR="00ED1629" w:rsidRPr="00B834A6" w:rsidRDefault="00ED1629" w:rsidP="0013038A">
            <w:pPr>
              <w:tabs>
                <w:tab w:val="left" w:pos="5643"/>
              </w:tabs>
              <w:jc w:val="center"/>
            </w:pPr>
            <w:r w:rsidRPr="00B834A6">
              <w:t>статьи</w:t>
            </w: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  <w:snapToGrid w:val="0"/>
            </w:pPr>
          </w:p>
        </w:tc>
      </w:tr>
      <w:tr w:rsidR="00ED1629" w:rsidRPr="00B834A6" w:rsidTr="0013038A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  <w:snapToGrid w:val="0"/>
              <w:jc w:val="center"/>
            </w:pPr>
          </w:p>
          <w:p w:rsidR="00ED1629" w:rsidRPr="00B834A6" w:rsidRDefault="00ED1629" w:rsidP="0013038A">
            <w:pPr>
              <w:tabs>
                <w:tab w:val="left" w:pos="5643"/>
              </w:tabs>
            </w:pPr>
            <w:r w:rsidRPr="00B834A6">
              <w:t xml:space="preserve">           985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  <w:snapToGrid w:val="0"/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6465"/>
              </w:tabs>
            </w:pPr>
            <w:r w:rsidRPr="00B834A6">
              <w:t xml:space="preserve">Муниципальное казенное учреждение администрация </w:t>
            </w:r>
            <w:proofErr w:type="spellStart"/>
            <w:r w:rsidRPr="00B834A6">
              <w:t>Староирюкского</w:t>
            </w:r>
            <w:proofErr w:type="spellEnd"/>
            <w:r w:rsidRPr="00B834A6">
              <w:t xml:space="preserve"> сельского поселения </w:t>
            </w:r>
            <w:proofErr w:type="spellStart"/>
            <w:r w:rsidRPr="00B834A6">
              <w:t>Малмыжского</w:t>
            </w:r>
            <w:proofErr w:type="spellEnd"/>
            <w:r w:rsidRPr="00B834A6">
              <w:t xml:space="preserve"> района Кировской области</w:t>
            </w:r>
          </w:p>
        </w:tc>
      </w:tr>
      <w:tr w:rsidR="00ED1629" w:rsidRPr="00B834A6" w:rsidTr="0013038A">
        <w:trPr>
          <w:trHeight w:val="370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</w:pPr>
            <w:r w:rsidRPr="00B834A6">
              <w:t xml:space="preserve">           985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</w:pPr>
            <w:r w:rsidRPr="00B834A6">
              <w:t>01  05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</w:pPr>
            <w:r w:rsidRPr="00B834A6">
              <w:t>02 01 10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</w:pPr>
            <w:r w:rsidRPr="00B834A6">
              <w:t>Увеличение прочих остатков денежных средств бюджета поселения</w:t>
            </w:r>
          </w:p>
        </w:tc>
      </w:tr>
      <w:tr w:rsidR="00ED1629" w:rsidRPr="00B834A6" w:rsidTr="0013038A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center" w:pos="1231"/>
              </w:tabs>
            </w:pPr>
            <w:r w:rsidRPr="00B834A6">
              <w:t xml:space="preserve">           985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</w:pPr>
            <w:r w:rsidRPr="00B834A6">
              <w:t>01  05</w:t>
            </w:r>
          </w:p>
          <w:p w:rsidR="00ED1629" w:rsidRPr="00B834A6" w:rsidRDefault="00ED1629" w:rsidP="0013038A">
            <w:pPr>
              <w:tabs>
                <w:tab w:val="left" w:pos="5643"/>
              </w:tabs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</w:pPr>
            <w:r w:rsidRPr="00B834A6">
              <w:t>02 01 10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B834A6" w:rsidRDefault="00ED1629" w:rsidP="0013038A">
            <w:pPr>
              <w:tabs>
                <w:tab w:val="left" w:pos="5643"/>
              </w:tabs>
            </w:pPr>
            <w:r w:rsidRPr="00B834A6">
              <w:t>Уменьшение прочих остатков денежных средств бюджета поселения</w:t>
            </w:r>
          </w:p>
        </w:tc>
      </w:tr>
    </w:tbl>
    <w:p w:rsidR="00ED1629" w:rsidRPr="00B834A6" w:rsidRDefault="00ED1629" w:rsidP="00ED1629">
      <w:pPr>
        <w:tabs>
          <w:tab w:val="left" w:pos="5643"/>
        </w:tabs>
      </w:pPr>
    </w:p>
    <w:p w:rsidR="00ED1629" w:rsidRPr="00B834A6" w:rsidRDefault="00ED1629" w:rsidP="00ED1629">
      <w:pPr>
        <w:tabs>
          <w:tab w:val="left" w:pos="5643"/>
        </w:tabs>
      </w:pPr>
      <w:r w:rsidRPr="00B834A6">
        <w:t xml:space="preserve">                                       </w:t>
      </w:r>
    </w:p>
    <w:p w:rsidR="00ED1629" w:rsidRPr="00B834A6" w:rsidRDefault="00ED1629" w:rsidP="00ED1629">
      <w:pPr>
        <w:tabs>
          <w:tab w:val="left" w:pos="3064"/>
        </w:tabs>
      </w:pPr>
    </w:p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Pr="00B834A6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Default="00ED1629" w:rsidP="00ED1629"/>
    <w:p w:rsidR="00ED1629" w:rsidRPr="00716591" w:rsidRDefault="00ED1629" w:rsidP="00ED1629"/>
    <w:p w:rsidR="00ED1629" w:rsidRPr="00716591" w:rsidRDefault="00ED1629" w:rsidP="00ED1629"/>
    <w:tbl>
      <w:tblPr>
        <w:tblW w:w="2456" w:type="dxa"/>
        <w:tblInd w:w="7479" w:type="dxa"/>
        <w:tblLook w:val="04A0"/>
      </w:tblPr>
      <w:tblGrid>
        <w:gridCol w:w="2456"/>
      </w:tblGrid>
      <w:tr w:rsidR="00ED1629" w:rsidRPr="00716591" w:rsidTr="00280A8A">
        <w:trPr>
          <w:trHeight w:val="298"/>
        </w:trPr>
        <w:tc>
          <w:tcPr>
            <w:tcW w:w="2456" w:type="dxa"/>
            <w:shd w:val="clear" w:color="auto" w:fill="auto"/>
          </w:tcPr>
          <w:p w:rsidR="00ED1629" w:rsidRPr="00716591" w:rsidRDefault="00ED1629" w:rsidP="0013038A">
            <w:r w:rsidRPr="00716591">
              <w:t>Приложение</w:t>
            </w:r>
            <w:r>
              <w:t xml:space="preserve"> № 8</w:t>
            </w:r>
          </w:p>
        </w:tc>
      </w:tr>
      <w:tr w:rsidR="00ED1629" w:rsidRPr="00716591" w:rsidTr="00280A8A">
        <w:trPr>
          <w:trHeight w:val="595"/>
        </w:trPr>
        <w:tc>
          <w:tcPr>
            <w:tcW w:w="2456" w:type="dxa"/>
            <w:shd w:val="clear" w:color="auto" w:fill="auto"/>
          </w:tcPr>
          <w:p w:rsidR="00ED1629" w:rsidRPr="00716591" w:rsidRDefault="00ED1629" w:rsidP="0013038A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Староирюк</w:t>
            </w:r>
            <w:r w:rsidRPr="00716591">
              <w:t>ской</w:t>
            </w:r>
            <w:proofErr w:type="spellEnd"/>
          </w:p>
        </w:tc>
      </w:tr>
      <w:tr w:rsidR="00280A8A" w:rsidRPr="00716591" w:rsidTr="00280A8A">
        <w:trPr>
          <w:trHeight w:val="298"/>
        </w:trPr>
        <w:tc>
          <w:tcPr>
            <w:tcW w:w="2456" w:type="dxa"/>
            <w:shd w:val="clear" w:color="auto" w:fill="auto"/>
          </w:tcPr>
          <w:p w:rsidR="00280A8A" w:rsidRPr="00716591" w:rsidRDefault="00280A8A" w:rsidP="0013038A">
            <w:pPr>
              <w:tabs>
                <w:tab w:val="left" w:pos="3483"/>
              </w:tabs>
            </w:pPr>
            <w:r w:rsidRPr="00716591">
              <w:t>сельской Думы</w:t>
            </w:r>
          </w:p>
        </w:tc>
      </w:tr>
      <w:tr w:rsidR="00280A8A" w:rsidRPr="00716591" w:rsidTr="00280A8A">
        <w:trPr>
          <w:trHeight w:val="595"/>
        </w:trPr>
        <w:tc>
          <w:tcPr>
            <w:tcW w:w="2456" w:type="dxa"/>
            <w:shd w:val="clear" w:color="auto" w:fill="auto"/>
          </w:tcPr>
          <w:p w:rsidR="00280A8A" w:rsidRPr="00716591" w:rsidRDefault="00280A8A" w:rsidP="0013038A">
            <w:pPr>
              <w:tabs>
                <w:tab w:val="left" w:pos="4980"/>
                <w:tab w:val="left" w:pos="6600"/>
              </w:tabs>
            </w:pPr>
            <w:r w:rsidRPr="00716591">
              <w:t xml:space="preserve">от </w:t>
            </w:r>
            <w:r>
              <w:t xml:space="preserve"> 19.12.2016</w:t>
            </w:r>
            <w:r w:rsidRPr="00E91EF4">
              <w:t xml:space="preserve"> № </w:t>
            </w:r>
            <w:r>
              <w:t xml:space="preserve">54 </w:t>
            </w:r>
          </w:p>
        </w:tc>
      </w:tr>
    </w:tbl>
    <w:p w:rsidR="00ED1629" w:rsidRPr="00716591" w:rsidRDefault="00ED1629" w:rsidP="00ED1629">
      <w:pPr>
        <w:tabs>
          <w:tab w:val="left" w:pos="5777"/>
        </w:tabs>
        <w:jc w:val="center"/>
      </w:pPr>
    </w:p>
    <w:p w:rsidR="00ED1629" w:rsidRPr="00716591" w:rsidRDefault="00ED1629" w:rsidP="00ED1629">
      <w:pPr>
        <w:tabs>
          <w:tab w:val="left" w:pos="5777"/>
        </w:tabs>
        <w:jc w:val="center"/>
        <w:rPr>
          <w:b/>
        </w:rPr>
      </w:pPr>
      <w:r w:rsidRPr="00716591">
        <w:rPr>
          <w:b/>
        </w:rPr>
        <w:t>ПЕРЕЧЕНЬ</w:t>
      </w:r>
    </w:p>
    <w:p w:rsidR="00ED1629" w:rsidRPr="00716591" w:rsidRDefault="00ED1629" w:rsidP="00ED1629">
      <w:pPr>
        <w:tabs>
          <w:tab w:val="left" w:pos="5777"/>
        </w:tabs>
        <w:jc w:val="center"/>
        <w:rPr>
          <w:b/>
        </w:rPr>
      </w:pPr>
      <w:r w:rsidRPr="00716591">
        <w:rPr>
          <w:b/>
        </w:rPr>
        <w:t>и коды статей и видов источников финансирования дефицита</w:t>
      </w:r>
    </w:p>
    <w:p w:rsidR="00ED1629" w:rsidRPr="00716591" w:rsidRDefault="00ED1629" w:rsidP="00ED1629">
      <w:pPr>
        <w:tabs>
          <w:tab w:val="left" w:pos="5777"/>
        </w:tabs>
        <w:jc w:val="center"/>
        <w:rPr>
          <w:b/>
        </w:rPr>
      </w:pPr>
      <w:r w:rsidRPr="00716591">
        <w:rPr>
          <w:b/>
        </w:rPr>
        <w:t>бюджета поселения</w:t>
      </w:r>
    </w:p>
    <w:p w:rsidR="00ED1629" w:rsidRPr="00716591" w:rsidRDefault="00ED1629" w:rsidP="00ED1629">
      <w:pPr>
        <w:tabs>
          <w:tab w:val="left" w:pos="5777"/>
        </w:tabs>
        <w:jc w:val="center"/>
        <w:rPr>
          <w:b/>
        </w:rPr>
      </w:pPr>
    </w:p>
    <w:tbl>
      <w:tblPr>
        <w:tblW w:w="0" w:type="auto"/>
        <w:tblInd w:w="-45" w:type="dxa"/>
        <w:tblLayout w:type="fixed"/>
        <w:tblLook w:val="0000"/>
      </w:tblPr>
      <w:tblGrid>
        <w:gridCol w:w="836"/>
        <w:gridCol w:w="836"/>
        <w:gridCol w:w="1672"/>
        <w:gridCol w:w="1673"/>
        <w:gridCol w:w="4901"/>
      </w:tblGrid>
      <w:tr w:rsidR="00ED1629" w:rsidRPr="00716591" w:rsidTr="0013038A">
        <w:trPr>
          <w:trHeight w:val="526"/>
        </w:trPr>
        <w:tc>
          <w:tcPr>
            <w:tcW w:w="5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jc w:val="center"/>
            </w:pPr>
            <w:r w:rsidRPr="00716591">
              <w:t xml:space="preserve">Код бюджетной </w:t>
            </w:r>
            <w:proofErr w:type="gramStart"/>
            <w:r w:rsidRPr="00716591">
              <w:t>классификации источников финансирования дефицита бюджета поселения</w:t>
            </w:r>
            <w:proofErr w:type="gramEnd"/>
          </w:p>
        </w:tc>
        <w:tc>
          <w:tcPr>
            <w:tcW w:w="4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jc w:val="center"/>
            </w:pPr>
            <w:r w:rsidRPr="00716591">
              <w:t xml:space="preserve">Наименование статей и видов </w:t>
            </w:r>
            <w:proofErr w:type="gramStart"/>
            <w:r w:rsidRPr="00716591">
              <w:t>источников финансирования дефицита бюджета поселения</w:t>
            </w:r>
            <w:proofErr w:type="gramEnd"/>
          </w:p>
        </w:tc>
      </w:tr>
      <w:tr w:rsidR="00ED1629" w:rsidRPr="00716591" w:rsidTr="0013038A"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snapToGrid w:val="0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</w:pPr>
            <w:r w:rsidRPr="00716591">
              <w:t xml:space="preserve">Статья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</w:pPr>
            <w:r w:rsidRPr="00716591">
              <w:t xml:space="preserve">  Вид </w:t>
            </w:r>
          </w:p>
        </w:tc>
        <w:tc>
          <w:tcPr>
            <w:tcW w:w="4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snapToGrid w:val="0"/>
            </w:pPr>
          </w:p>
        </w:tc>
      </w:tr>
      <w:tr w:rsidR="00ED1629" w:rsidRPr="00716591" w:rsidTr="0013038A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jc w:val="center"/>
            </w:pPr>
            <w:r w:rsidRPr="00716591">
              <w:t>01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jc w:val="center"/>
            </w:pPr>
            <w:r w:rsidRPr="00716591">
              <w:t>05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jc w:val="center"/>
            </w:pPr>
            <w:r w:rsidRPr="00716591">
              <w:t>02 01 10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jc w:val="center"/>
            </w:pPr>
            <w:r w:rsidRPr="00716591">
              <w:t>0000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</w:pPr>
            <w:r w:rsidRPr="00716591">
              <w:t>Увеличение прочих остатков денежных средств бюджета поселения</w:t>
            </w:r>
          </w:p>
        </w:tc>
      </w:tr>
      <w:tr w:rsidR="00ED1629" w:rsidRPr="00716591" w:rsidTr="0013038A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jc w:val="center"/>
            </w:pPr>
            <w:r w:rsidRPr="00716591">
              <w:t>01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jc w:val="center"/>
            </w:pPr>
            <w:r w:rsidRPr="00716591">
              <w:t>05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jc w:val="center"/>
            </w:pPr>
            <w:r w:rsidRPr="00716591">
              <w:t>02 01 10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  <w:jc w:val="center"/>
            </w:pPr>
            <w:r w:rsidRPr="00716591">
              <w:t>0000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5777"/>
              </w:tabs>
            </w:pPr>
            <w:r w:rsidRPr="00716591">
              <w:t>Уменьшение прочих остатков денежных средств бюджета поселения</w:t>
            </w:r>
          </w:p>
        </w:tc>
      </w:tr>
    </w:tbl>
    <w:p w:rsidR="00ED1629" w:rsidRPr="00716591" w:rsidRDefault="00ED1629" w:rsidP="00ED1629">
      <w:pPr>
        <w:tabs>
          <w:tab w:val="left" w:pos="5777"/>
        </w:tabs>
      </w:pPr>
    </w:p>
    <w:p w:rsidR="00ED1629" w:rsidRPr="00716591" w:rsidRDefault="00ED1629" w:rsidP="00ED1629">
      <w:pPr>
        <w:tabs>
          <w:tab w:val="left" w:pos="6285"/>
        </w:tabs>
      </w:pPr>
    </w:p>
    <w:p w:rsidR="00ED1629" w:rsidRPr="00716591" w:rsidRDefault="00ED1629" w:rsidP="00ED1629">
      <w:pPr>
        <w:tabs>
          <w:tab w:val="left" w:pos="6285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Default="00ED1629" w:rsidP="00ED1629">
      <w:pPr>
        <w:tabs>
          <w:tab w:val="left" w:pos="3064"/>
        </w:tabs>
      </w:pPr>
    </w:p>
    <w:p w:rsidR="00ED1629" w:rsidRDefault="00ED1629" w:rsidP="00ED1629">
      <w:pPr>
        <w:tabs>
          <w:tab w:val="left" w:pos="3064"/>
        </w:tabs>
      </w:pPr>
    </w:p>
    <w:p w:rsidR="00ED1629" w:rsidRDefault="00ED1629" w:rsidP="00ED1629">
      <w:pPr>
        <w:tabs>
          <w:tab w:val="left" w:pos="3064"/>
        </w:tabs>
      </w:pPr>
    </w:p>
    <w:p w:rsidR="00ED1629" w:rsidRDefault="00ED1629" w:rsidP="00ED1629">
      <w:pPr>
        <w:tabs>
          <w:tab w:val="left" w:pos="3064"/>
        </w:tabs>
      </w:pPr>
    </w:p>
    <w:p w:rsidR="00ED1629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tbl>
      <w:tblPr>
        <w:tblW w:w="2486" w:type="dxa"/>
        <w:tblInd w:w="7479" w:type="dxa"/>
        <w:tblLook w:val="04A0"/>
      </w:tblPr>
      <w:tblGrid>
        <w:gridCol w:w="2486"/>
      </w:tblGrid>
      <w:tr w:rsidR="00ED1629" w:rsidRPr="00716591" w:rsidTr="00A21E93">
        <w:trPr>
          <w:trHeight w:val="272"/>
        </w:trPr>
        <w:tc>
          <w:tcPr>
            <w:tcW w:w="2486" w:type="dxa"/>
            <w:shd w:val="clear" w:color="auto" w:fill="auto"/>
          </w:tcPr>
          <w:p w:rsidR="00ED1629" w:rsidRPr="00716591" w:rsidRDefault="00ED1629" w:rsidP="0013038A">
            <w:r>
              <w:t>Приложение № 9</w:t>
            </w:r>
          </w:p>
        </w:tc>
      </w:tr>
      <w:tr w:rsidR="00ED1629" w:rsidRPr="00716591" w:rsidTr="00A21E93">
        <w:trPr>
          <w:trHeight w:val="560"/>
        </w:trPr>
        <w:tc>
          <w:tcPr>
            <w:tcW w:w="2486" w:type="dxa"/>
            <w:shd w:val="clear" w:color="auto" w:fill="auto"/>
          </w:tcPr>
          <w:p w:rsidR="00ED1629" w:rsidRPr="00716591" w:rsidRDefault="00ED1629" w:rsidP="0013038A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Староирюк</w:t>
            </w:r>
            <w:r w:rsidRPr="00716591">
              <w:t>ской</w:t>
            </w:r>
            <w:proofErr w:type="spellEnd"/>
          </w:p>
        </w:tc>
      </w:tr>
      <w:tr w:rsidR="00ED1629" w:rsidRPr="00716591" w:rsidTr="00A21E93">
        <w:trPr>
          <w:trHeight w:val="272"/>
        </w:trPr>
        <w:tc>
          <w:tcPr>
            <w:tcW w:w="2486" w:type="dxa"/>
            <w:shd w:val="clear" w:color="auto" w:fill="auto"/>
          </w:tcPr>
          <w:p w:rsidR="00ED1629" w:rsidRPr="00716591" w:rsidRDefault="00ED1629" w:rsidP="0013038A">
            <w:pPr>
              <w:tabs>
                <w:tab w:val="left" w:pos="3483"/>
              </w:tabs>
            </w:pPr>
            <w:r w:rsidRPr="00716591">
              <w:t>сельской Думы</w:t>
            </w:r>
          </w:p>
        </w:tc>
      </w:tr>
      <w:tr w:rsidR="00ED1629" w:rsidRPr="00716591" w:rsidTr="00A21E93">
        <w:trPr>
          <w:trHeight w:val="560"/>
        </w:trPr>
        <w:tc>
          <w:tcPr>
            <w:tcW w:w="2486" w:type="dxa"/>
            <w:shd w:val="clear" w:color="auto" w:fill="auto"/>
          </w:tcPr>
          <w:p w:rsidR="00ED1629" w:rsidRPr="00716591" w:rsidRDefault="00ED1629" w:rsidP="0013038A">
            <w:pPr>
              <w:tabs>
                <w:tab w:val="left" w:pos="4980"/>
                <w:tab w:val="left" w:pos="6600"/>
              </w:tabs>
            </w:pPr>
            <w:r w:rsidRPr="00716591">
              <w:t xml:space="preserve">от </w:t>
            </w:r>
            <w:r w:rsidR="00A21E93">
              <w:t>19.</w:t>
            </w:r>
            <w:r>
              <w:t xml:space="preserve">12.2016  </w:t>
            </w:r>
            <w:r w:rsidRPr="00E91EF4">
              <w:t xml:space="preserve">№ </w:t>
            </w:r>
            <w:r>
              <w:t xml:space="preserve"> </w:t>
            </w:r>
            <w:r w:rsidR="00A21E93">
              <w:t>54</w:t>
            </w:r>
          </w:p>
        </w:tc>
      </w:tr>
    </w:tbl>
    <w:p w:rsidR="00ED1629" w:rsidRPr="00716591" w:rsidRDefault="00ED1629" w:rsidP="00ED1629">
      <w:pPr>
        <w:jc w:val="center"/>
      </w:pPr>
      <w:r w:rsidRPr="00716591">
        <w:t xml:space="preserve">         </w:t>
      </w:r>
    </w:p>
    <w:p w:rsidR="00ED1629" w:rsidRPr="00716591" w:rsidRDefault="00ED1629" w:rsidP="00ED1629">
      <w:pPr>
        <w:ind w:firstLine="708"/>
        <w:jc w:val="center"/>
      </w:pPr>
      <w:r w:rsidRPr="00716591">
        <w:rPr>
          <w:b/>
        </w:rPr>
        <w:t>Источники финансирования дефицита бюджета поселения</w:t>
      </w:r>
    </w:p>
    <w:p w:rsidR="00ED1629" w:rsidRPr="00716591" w:rsidRDefault="00ED1629" w:rsidP="00ED1629"/>
    <w:p w:rsidR="00ED1629" w:rsidRPr="00716591" w:rsidRDefault="00ED1629" w:rsidP="00ED1629">
      <w:pPr>
        <w:tabs>
          <w:tab w:val="left" w:pos="4203"/>
        </w:tabs>
      </w:pPr>
      <w:r w:rsidRPr="00716591">
        <w:tab/>
      </w:r>
    </w:p>
    <w:tbl>
      <w:tblPr>
        <w:tblW w:w="0" w:type="auto"/>
        <w:tblInd w:w="108" w:type="dxa"/>
        <w:tblLayout w:type="fixed"/>
        <w:tblLook w:val="0000"/>
      </w:tblPr>
      <w:tblGrid>
        <w:gridCol w:w="4320"/>
        <w:gridCol w:w="3600"/>
        <w:gridCol w:w="1890"/>
      </w:tblGrid>
      <w:tr w:rsidR="00ED1629" w:rsidRPr="00716591" w:rsidTr="0013038A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 w:rsidRPr="00716591"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 w:rsidRPr="00716591">
              <w:t>Код бюджетной классификации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  <w:ind w:firstLine="307"/>
              <w:jc w:val="center"/>
            </w:pPr>
            <w:r w:rsidRPr="00716591">
              <w:t>Сумма (тыс. рублей)</w:t>
            </w:r>
          </w:p>
        </w:tc>
      </w:tr>
      <w:tr w:rsidR="00ED1629" w:rsidRPr="00716591" w:rsidTr="0013038A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</w:pPr>
            <w:r w:rsidRPr="00716591"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 w:rsidRPr="00716591">
              <w:t xml:space="preserve">000 01 00 </w:t>
            </w:r>
            <w:proofErr w:type="spellStart"/>
            <w:r w:rsidRPr="00716591">
              <w:t>00</w:t>
            </w:r>
            <w:proofErr w:type="spellEnd"/>
            <w:r w:rsidRPr="00716591">
              <w:t xml:space="preserve"> </w:t>
            </w:r>
            <w:proofErr w:type="spellStart"/>
            <w:r w:rsidRPr="00716591">
              <w:t>00</w:t>
            </w:r>
            <w:proofErr w:type="spellEnd"/>
            <w:r w:rsidRPr="00716591">
              <w:t xml:space="preserve"> </w:t>
            </w:r>
            <w:proofErr w:type="spellStart"/>
            <w:r w:rsidRPr="00716591">
              <w:t>00</w:t>
            </w:r>
            <w:proofErr w:type="spellEnd"/>
            <w:r w:rsidRPr="00716591">
              <w:t xml:space="preserve"> 0000 000</w:t>
            </w:r>
          </w:p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snapToGrid w:val="0"/>
              <w:jc w:val="center"/>
            </w:pPr>
            <w:r w:rsidRPr="00716591">
              <w:t>0</w:t>
            </w:r>
          </w:p>
        </w:tc>
      </w:tr>
      <w:tr w:rsidR="00ED1629" w:rsidRPr="00716591" w:rsidTr="0013038A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</w:pPr>
            <w:r w:rsidRPr="00716591"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 w:rsidRPr="00716591">
              <w:t xml:space="preserve">000 01 05 00 </w:t>
            </w:r>
            <w:proofErr w:type="spellStart"/>
            <w:r w:rsidRPr="00716591">
              <w:t>00</w:t>
            </w:r>
            <w:proofErr w:type="spellEnd"/>
            <w:r w:rsidRPr="00716591">
              <w:t xml:space="preserve"> </w:t>
            </w:r>
            <w:proofErr w:type="spellStart"/>
            <w:r w:rsidRPr="00716591">
              <w:t>00</w:t>
            </w:r>
            <w:proofErr w:type="spellEnd"/>
            <w:r w:rsidRPr="00716591">
              <w:t xml:space="preserve"> 0000 000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snapToGrid w:val="0"/>
              <w:jc w:val="center"/>
            </w:pPr>
            <w:r w:rsidRPr="00716591">
              <w:t>0</w:t>
            </w:r>
          </w:p>
        </w:tc>
      </w:tr>
      <w:tr w:rsidR="00ED1629" w:rsidRPr="00716591" w:rsidTr="0013038A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</w:pPr>
            <w:r>
              <w:t xml:space="preserve">Увеличение остатков средств бюджета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snapToGrid w:val="0"/>
              <w:jc w:val="center"/>
            </w:pPr>
            <w:r>
              <w:t>2375,2</w:t>
            </w:r>
          </w:p>
        </w:tc>
      </w:tr>
      <w:tr w:rsidR="00ED1629" w:rsidRPr="00716591" w:rsidTr="0013038A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</w:pPr>
            <w:r w:rsidRPr="00716591"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 w:rsidRPr="00716591">
              <w:t xml:space="preserve">000 01 05 02 00 </w:t>
            </w:r>
            <w:proofErr w:type="spellStart"/>
            <w:r w:rsidRPr="00716591">
              <w:t>00</w:t>
            </w:r>
            <w:proofErr w:type="spellEnd"/>
            <w:r w:rsidRPr="00716591">
              <w:t xml:space="preserve">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snapToGrid w:val="0"/>
              <w:jc w:val="center"/>
            </w:pPr>
            <w:r>
              <w:t>2375,2</w:t>
            </w:r>
          </w:p>
        </w:tc>
      </w:tr>
      <w:tr w:rsidR="00ED1629" w:rsidRPr="00716591" w:rsidTr="0013038A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</w:pPr>
            <w:r w:rsidRPr="00716591"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 w:rsidRPr="00716591">
              <w:t>000 01 05 02 01 10 0000 510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snapToGrid w:val="0"/>
              <w:jc w:val="center"/>
            </w:pPr>
            <w:r>
              <w:t>2375,2</w:t>
            </w:r>
          </w:p>
        </w:tc>
      </w:tr>
      <w:tr w:rsidR="00ED1629" w:rsidRPr="00716591" w:rsidTr="0013038A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</w:pPr>
            <w:r w:rsidRPr="00716591"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>
              <w:t>985</w:t>
            </w:r>
            <w:r w:rsidRPr="00716591">
              <w:t xml:space="preserve">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snapToGrid w:val="0"/>
              <w:jc w:val="center"/>
            </w:pPr>
            <w:r>
              <w:t>2375,2</w:t>
            </w:r>
          </w:p>
        </w:tc>
      </w:tr>
      <w:tr w:rsidR="00ED1629" w:rsidRPr="00716591" w:rsidTr="0013038A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</w:pPr>
            <w:r w:rsidRPr="00716591"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snapToGrid w:val="0"/>
              <w:jc w:val="center"/>
            </w:pPr>
            <w:r>
              <w:t>2375,2</w:t>
            </w:r>
          </w:p>
        </w:tc>
      </w:tr>
      <w:tr w:rsidR="00ED1629" w:rsidRPr="00716591" w:rsidTr="0013038A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</w:pPr>
            <w:r w:rsidRPr="00716591"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 w:rsidRPr="00716591">
              <w:t xml:space="preserve">000 01 05 02 00 </w:t>
            </w:r>
            <w:proofErr w:type="spellStart"/>
            <w:r w:rsidRPr="00716591">
              <w:t>00</w:t>
            </w:r>
            <w:proofErr w:type="spellEnd"/>
            <w:r w:rsidRPr="00716591">
              <w:t xml:space="preserve">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snapToGrid w:val="0"/>
              <w:jc w:val="center"/>
            </w:pPr>
            <w:r>
              <w:t>2375,2</w:t>
            </w:r>
          </w:p>
        </w:tc>
      </w:tr>
      <w:tr w:rsidR="00ED1629" w:rsidRPr="00716591" w:rsidTr="0013038A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</w:pPr>
            <w:r w:rsidRPr="00716591">
              <w:t xml:space="preserve">Уменьшение прочих остатков </w:t>
            </w:r>
            <w:r w:rsidRPr="00716591">
              <w:lastRenderedPageBreak/>
              <w:t>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 w:rsidRPr="00716591">
              <w:lastRenderedPageBreak/>
              <w:t>000 01 05 02 01 10 0000 610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snapToGrid w:val="0"/>
              <w:jc w:val="center"/>
            </w:pPr>
            <w:r>
              <w:t>2375,2</w:t>
            </w:r>
          </w:p>
        </w:tc>
      </w:tr>
      <w:tr w:rsidR="00ED1629" w:rsidRPr="00716591" w:rsidTr="0013038A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29" w:rsidRPr="00716591" w:rsidRDefault="00ED1629" w:rsidP="0013038A">
            <w:pPr>
              <w:tabs>
                <w:tab w:val="left" w:pos="4203"/>
              </w:tabs>
            </w:pPr>
            <w:r w:rsidRPr="00716591">
              <w:lastRenderedPageBreak/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jc w:val="center"/>
            </w:pPr>
            <w:r>
              <w:t>985</w:t>
            </w:r>
            <w:r w:rsidRPr="00716591">
              <w:t xml:space="preserve">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629" w:rsidRPr="00716591" w:rsidRDefault="00ED1629" w:rsidP="0013038A">
            <w:pPr>
              <w:tabs>
                <w:tab w:val="left" w:pos="4203"/>
              </w:tabs>
              <w:snapToGrid w:val="0"/>
              <w:jc w:val="center"/>
            </w:pPr>
            <w:r>
              <w:t>2375,2</w:t>
            </w:r>
          </w:p>
        </w:tc>
      </w:tr>
    </w:tbl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Pr="00716591" w:rsidRDefault="00ED1629" w:rsidP="00ED1629">
      <w:pPr>
        <w:tabs>
          <w:tab w:val="left" w:pos="3064"/>
        </w:tabs>
      </w:pPr>
    </w:p>
    <w:p w:rsidR="00ED1629" w:rsidRDefault="00ED1629" w:rsidP="00ED1629">
      <w:pPr>
        <w:shd w:val="clear" w:color="auto" w:fill="FFFFFF"/>
        <w:tabs>
          <w:tab w:val="left" w:pos="567"/>
        </w:tabs>
        <w:spacing w:before="257"/>
        <w:ind w:right="-219"/>
        <w:jc w:val="both"/>
        <w:rPr>
          <w:sz w:val="28"/>
          <w:szCs w:val="28"/>
        </w:rPr>
      </w:pPr>
    </w:p>
    <w:p w:rsidR="00ED1629" w:rsidRPr="00716591" w:rsidRDefault="00ED1629" w:rsidP="00ED1629">
      <w:pPr>
        <w:shd w:val="clear" w:color="auto" w:fill="FFFFFF"/>
        <w:spacing w:before="322" w:line="326" w:lineRule="exact"/>
        <w:ind w:right="7"/>
        <w:jc w:val="both"/>
      </w:pPr>
    </w:p>
    <w:p w:rsidR="00ED1629" w:rsidRPr="00716591" w:rsidRDefault="00ED1629" w:rsidP="00ED1629">
      <w:pPr>
        <w:tabs>
          <w:tab w:val="left" w:pos="3064"/>
        </w:tabs>
      </w:pPr>
    </w:p>
    <w:p w:rsidR="00ED1629" w:rsidRDefault="00ED1629" w:rsidP="00ED1629">
      <w:pPr>
        <w:shd w:val="clear" w:color="auto" w:fill="FFFFFF"/>
        <w:tabs>
          <w:tab w:val="left" w:pos="567"/>
        </w:tabs>
        <w:spacing w:before="257"/>
        <w:ind w:right="-219"/>
        <w:jc w:val="both"/>
        <w:rPr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left" w:pos="567"/>
        </w:tabs>
        <w:spacing w:before="257"/>
        <w:ind w:right="-219"/>
        <w:jc w:val="both"/>
        <w:rPr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left" w:pos="567"/>
        </w:tabs>
        <w:spacing w:before="257"/>
        <w:ind w:right="-219"/>
        <w:jc w:val="both"/>
        <w:rPr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left" w:pos="567"/>
        </w:tabs>
        <w:spacing w:before="257"/>
        <w:ind w:right="-219"/>
        <w:jc w:val="both"/>
        <w:rPr>
          <w:sz w:val="28"/>
          <w:szCs w:val="28"/>
        </w:rPr>
      </w:pPr>
    </w:p>
    <w:p w:rsidR="00ED1629" w:rsidRDefault="00ED1629" w:rsidP="00ED1629">
      <w:pPr>
        <w:shd w:val="clear" w:color="auto" w:fill="FFFFFF"/>
        <w:tabs>
          <w:tab w:val="left" w:pos="567"/>
        </w:tabs>
        <w:spacing w:before="257"/>
        <w:ind w:right="-219"/>
        <w:jc w:val="both"/>
        <w:rPr>
          <w:sz w:val="28"/>
          <w:szCs w:val="28"/>
        </w:rPr>
      </w:pPr>
    </w:p>
    <w:p w:rsidR="00ED1629" w:rsidRDefault="00ED1629" w:rsidP="00ED1629">
      <w:pPr>
        <w:pStyle w:val="a9"/>
      </w:pPr>
    </w:p>
    <w:p w:rsidR="00ED1629" w:rsidRDefault="00ED1629" w:rsidP="00ED1629">
      <w:pPr>
        <w:pStyle w:val="a9"/>
      </w:pPr>
    </w:p>
    <w:p w:rsidR="00ED1629" w:rsidRPr="0015526F" w:rsidRDefault="00ED1629" w:rsidP="00ED1629">
      <w:pPr>
        <w:pStyle w:val="a9"/>
      </w:pPr>
      <w:r w:rsidRPr="0015526F">
        <w:t>ПОЯСНИТЕЛЬНАЯ ЗАПИСКА</w:t>
      </w:r>
    </w:p>
    <w:p w:rsidR="00ED1629" w:rsidRPr="0015526F" w:rsidRDefault="00ED1629" w:rsidP="00ED1629">
      <w:pPr>
        <w:jc w:val="center"/>
        <w:rPr>
          <w:b/>
          <w:bCs/>
        </w:rPr>
      </w:pPr>
      <w:r w:rsidRPr="0015526F">
        <w:rPr>
          <w:b/>
          <w:bCs/>
        </w:rPr>
        <w:t xml:space="preserve">к проекту решения «Об утверждении бюджета муниципального образования </w:t>
      </w:r>
      <w:proofErr w:type="spellStart"/>
      <w:r w:rsidRPr="0015526F">
        <w:rPr>
          <w:b/>
          <w:bCs/>
        </w:rPr>
        <w:t>Староирюкское</w:t>
      </w:r>
      <w:proofErr w:type="spellEnd"/>
      <w:r w:rsidRPr="0015526F">
        <w:rPr>
          <w:b/>
          <w:bCs/>
        </w:rPr>
        <w:t xml:space="preserve"> сельское поселение </w:t>
      </w:r>
      <w:proofErr w:type="spellStart"/>
      <w:r w:rsidRPr="0015526F">
        <w:rPr>
          <w:b/>
          <w:bCs/>
        </w:rPr>
        <w:t>Малмыжского</w:t>
      </w:r>
      <w:proofErr w:type="spellEnd"/>
      <w:r w:rsidRPr="0015526F">
        <w:rPr>
          <w:b/>
          <w:bCs/>
        </w:rPr>
        <w:t xml:space="preserve"> района Кировской области на 2017 год»</w:t>
      </w:r>
    </w:p>
    <w:p w:rsidR="00ED1629" w:rsidRPr="0015526F" w:rsidRDefault="00ED1629" w:rsidP="00ED1629">
      <w:pPr>
        <w:jc w:val="both"/>
      </w:pPr>
      <w:r w:rsidRPr="0015526F">
        <w:t xml:space="preserve">Формирование доходной части бюджета поселения на 2017 год осуществляется в соответствии с методикой формирования бюджета поселения, утвержденной распоряжением главы администрации </w:t>
      </w:r>
      <w:proofErr w:type="spellStart"/>
      <w:r w:rsidRPr="0015526F">
        <w:t>Староирюкского</w:t>
      </w:r>
      <w:proofErr w:type="spellEnd"/>
      <w:r w:rsidRPr="0015526F">
        <w:t xml:space="preserve"> сельского поселения </w:t>
      </w:r>
      <w:proofErr w:type="spellStart"/>
      <w:r w:rsidRPr="0015526F">
        <w:t>Малмыжского</w:t>
      </w:r>
      <w:proofErr w:type="spellEnd"/>
      <w:r w:rsidRPr="0015526F">
        <w:t xml:space="preserve"> района Кировской области </w:t>
      </w:r>
      <w:proofErr w:type="gramStart"/>
      <w:r w:rsidRPr="0015526F">
        <w:t>от</w:t>
      </w:r>
      <w:proofErr w:type="gramEnd"/>
      <w:r w:rsidRPr="0015526F">
        <w:t xml:space="preserve">   №    «</w:t>
      </w:r>
      <w:proofErr w:type="gramStart"/>
      <w:r w:rsidRPr="0015526F">
        <w:t>Об</w:t>
      </w:r>
      <w:proofErr w:type="gramEnd"/>
      <w:r w:rsidRPr="0015526F">
        <w:t xml:space="preserve"> утверждении Методики формирования муниципального бюджета </w:t>
      </w:r>
      <w:proofErr w:type="spellStart"/>
      <w:r w:rsidRPr="0015526F">
        <w:t>Староирюкского</w:t>
      </w:r>
      <w:proofErr w:type="spellEnd"/>
      <w:r w:rsidRPr="0015526F">
        <w:t xml:space="preserve"> сельского поселения».</w:t>
      </w:r>
    </w:p>
    <w:p w:rsidR="00ED1629" w:rsidRPr="0015526F" w:rsidRDefault="00ED1629" w:rsidP="00ED1629">
      <w:pPr>
        <w:jc w:val="center"/>
        <w:rPr>
          <w:b/>
          <w:u w:val="single"/>
        </w:rPr>
      </w:pPr>
      <w:r w:rsidRPr="0015526F">
        <w:rPr>
          <w:b/>
          <w:u w:val="single"/>
        </w:rPr>
        <w:t>ДОХОДЫ БЮДЖЕТА ПОСЕЛЕНИЯ</w:t>
      </w:r>
    </w:p>
    <w:p w:rsidR="00ED1629" w:rsidRPr="0015526F" w:rsidRDefault="00ED1629" w:rsidP="00ED1629">
      <w:pPr>
        <w:jc w:val="both"/>
      </w:pPr>
      <w:r w:rsidRPr="0015526F">
        <w:t xml:space="preserve">Расчет прогнозов поступления налогов производится с применением показателей налогооблагаемой базы на 2017 год, индексов-дефляторов цен, коэффициентов роста (снижения), а также изменение бюджетного и налогового законодательства, влияющих на поступление налогов.  </w:t>
      </w:r>
    </w:p>
    <w:p w:rsidR="00ED1629" w:rsidRPr="0015526F" w:rsidRDefault="00ED1629" w:rsidP="00ED1629">
      <w:pPr>
        <w:jc w:val="both"/>
      </w:pPr>
      <w:r w:rsidRPr="0015526F">
        <w:t xml:space="preserve">           Основные характеристики проекта местного бюджета на 2017 год представлены в таблице:</w:t>
      </w:r>
    </w:p>
    <w:p w:rsidR="00ED1629" w:rsidRPr="0015526F" w:rsidRDefault="00ED1629" w:rsidP="00ED1629">
      <w:r w:rsidRPr="0015526F">
        <w:tab/>
      </w:r>
      <w:r w:rsidRPr="0015526F">
        <w:tab/>
      </w:r>
      <w:r w:rsidRPr="0015526F">
        <w:tab/>
      </w:r>
      <w:r w:rsidRPr="0015526F">
        <w:tab/>
      </w:r>
      <w:r w:rsidRPr="0015526F">
        <w:tab/>
      </w:r>
      <w:r w:rsidRPr="0015526F">
        <w:tab/>
      </w:r>
      <w:r w:rsidRPr="0015526F">
        <w:tab/>
      </w:r>
      <w:r w:rsidRPr="0015526F">
        <w:tab/>
      </w:r>
      <w:r w:rsidRPr="0015526F">
        <w:tab/>
      </w:r>
      <w:r w:rsidRPr="0015526F">
        <w:tab/>
      </w:r>
      <w:r w:rsidRPr="0015526F">
        <w:tab/>
        <w:t>тыс</w:t>
      </w:r>
      <w:proofErr w:type="gramStart"/>
      <w:r w:rsidRPr="0015526F">
        <w:t>.р</w:t>
      </w:r>
      <w:proofErr w:type="gramEnd"/>
      <w:r w:rsidRPr="0015526F">
        <w:t>ублей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14"/>
        <w:gridCol w:w="3546"/>
      </w:tblGrid>
      <w:tr w:rsidR="00ED1629" w:rsidRPr="0015526F" w:rsidTr="0013038A">
        <w:trPr>
          <w:trHeight w:val="3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29" w:rsidRPr="0015526F" w:rsidRDefault="00ED1629" w:rsidP="0013038A">
            <w:pPr>
              <w:ind w:left="-4" w:right="18"/>
              <w:contextualSpacing/>
              <w:jc w:val="center"/>
            </w:pPr>
          </w:p>
          <w:p w:rsidR="00ED1629" w:rsidRPr="0015526F" w:rsidRDefault="00ED1629" w:rsidP="0013038A">
            <w:pPr>
              <w:ind w:left="-4" w:right="18"/>
              <w:contextualSpacing/>
              <w:jc w:val="center"/>
            </w:pPr>
            <w:r w:rsidRPr="0015526F">
              <w:t>Наименование показателей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ind w:left="-108" w:right="-108"/>
              <w:contextualSpacing/>
              <w:jc w:val="center"/>
            </w:pPr>
            <w:r w:rsidRPr="0015526F">
              <w:t>Прогноз</w:t>
            </w:r>
          </w:p>
          <w:p w:rsidR="00ED1629" w:rsidRPr="0015526F" w:rsidRDefault="00ED1629" w:rsidP="0013038A">
            <w:pPr>
              <w:ind w:left="-108" w:right="-108"/>
              <w:contextualSpacing/>
              <w:jc w:val="center"/>
            </w:pPr>
            <w:r w:rsidRPr="0015526F">
              <w:t>на 2017год</w:t>
            </w:r>
          </w:p>
        </w:tc>
      </w:tr>
      <w:tr w:rsidR="00ED1629" w:rsidRPr="0015526F" w:rsidTr="0013038A">
        <w:trPr>
          <w:trHeight w:val="1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contextualSpacing/>
            </w:pPr>
            <w:r w:rsidRPr="0015526F">
              <w:rPr>
                <w:b/>
                <w:bCs/>
              </w:rPr>
              <w:t>1.Доходы – всего,</w:t>
            </w:r>
            <w:r w:rsidRPr="0015526F">
              <w:t xml:space="preserve">  из них: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tabs>
                <w:tab w:val="left" w:pos="1332"/>
              </w:tabs>
              <w:ind w:left="-108" w:right="-108"/>
              <w:contextualSpacing/>
              <w:jc w:val="center"/>
              <w:rPr>
                <w:b/>
              </w:rPr>
            </w:pPr>
            <w:r w:rsidRPr="0015526F">
              <w:rPr>
                <w:b/>
              </w:rPr>
              <w:t>2375,2</w:t>
            </w:r>
          </w:p>
        </w:tc>
      </w:tr>
      <w:tr w:rsidR="00ED1629" w:rsidRPr="0015526F" w:rsidTr="0013038A">
        <w:trPr>
          <w:trHeight w:val="20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contextualSpacing/>
            </w:pPr>
            <w:r w:rsidRPr="0015526F">
              <w:t>Налоговые и неналоговые доходы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ind w:left="-108" w:right="-108"/>
              <w:contextualSpacing/>
              <w:jc w:val="center"/>
            </w:pPr>
            <w:r w:rsidRPr="0015526F">
              <w:t>1610,3</w:t>
            </w:r>
          </w:p>
        </w:tc>
      </w:tr>
      <w:tr w:rsidR="00ED1629" w:rsidRPr="0015526F" w:rsidTr="0013038A">
        <w:trPr>
          <w:trHeight w:val="21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contextualSpacing/>
            </w:pPr>
            <w:r w:rsidRPr="0015526F">
              <w:t>Безвозмездные поступления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ind w:left="-108" w:right="-108"/>
              <w:contextualSpacing/>
              <w:jc w:val="center"/>
            </w:pPr>
            <w:r w:rsidRPr="0015526F">
              <w:t>764,9</w:t>
            </w:r>
          </w:p>
        </w:tc>
      </w:tr>
      <w:tr w:rsidR="00ED1629" w:rsidRPr="0015526F" w:rsidTr="0013038A">
        <w:trPr>
          <w:trHeight w:val="21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contextualSpacing/>
              <w:rPr>
                <w:b/>
                <w:bCs/>
              </w:rPr>
            </w:pPr>
            <w:r w:rsidRPr="0015526F">
              <w:rPr>
                <w:b/>
                <w:bCs/>
              </w:rPr>
              <w:t>2.Расходы –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ind w:left="-108" w:right="-108"/>
              <w:contextualSpacing/>
              <w:jc w:val="center"/>
              <w:rPr>
                <w:b/>
              </w:rPr>
            </w:pPr>
            <w:r w:rsidRPr="0015526F">
              <w:rPr>
                <w:b/>
              </w:rPr>
              <w:t>2375,2</w:t>
            </w:r>
          </w:p>
        </w:tc>
      </w:tr>
      <w:tr w:rsidR="00ED1629" w:rsidRPr="0015526F" w:rsidTr="0013038A">
        <w:trPr>
          <w:trHeight w:val="23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contextualSpacing/>
              <w:rPr>
                <w:b/>
                <w:bCs/>
              </w:rPr>
            </w:pPr>
            <w:r w:rsidRPr="0015526F">
              <w:rPr>
                <w:b/>
                <w:bCs/>
              </w:rPr>
              <w:t>3. Дефицит (</w:t>
            </w:r>
            <w:proofErr w:type="spellStart"/>
            <w:r w:rsidRPr="0015526F">
              <w:rPr>
                <w:b/>
                <w:bCs/>
              </w:rPr>
              <w:t>профицит</w:t>
            </w:r>
            <w:proofErr w:type="spellEnd"/>
            <w:r w:rsidRPr="0015526F">
              <w:rPr>
                <w:b/>
                <w:bCs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ind w:left="-108" w:right="-108"/>
              <w:contextualSpacing/>
              <w:jc w:val="center"/>
              <w:rPr>
                <w:b/>
              </w:rPr>
            </w:pPr>
            <w:r w:rsidRPr="0015526F">
              <w:rPr>
                <w:b/>
              </w:rPr>
              <w:t>0,0</w:t>
            </w:r>
          </w:p>
        </w:tc>
      </w:tr>
    </w:tbl>
    <w:p w:rsidR="00ED1629" w:rsidRPr="0015526F" w:rsidRDefault="00ED1629" w:rsidP="00ED1629">
      <w:pPr>
        <w:ind w:firstLine="708"/>
      </w:pPr>
    </w:p>
    <w:p w:rsidR="00ED1629" w:rsidRPr="0015526F" w:rsidRDefault="00ED1629" w:rsidP="00ED1629">
      <w:pPr>
        <w:ind w:firstLine="708"/>
      </w:pPr>
      <w:r w:rsidRPr="0015526F">
        <w:t xml:space="preserve">Доходы бюджета поселения образуются из налоговых и неналоговых  доходов и безвозмездных поступлений.  К налоговым и неналоговым доходам бюджета  поселения </w:t>
      </w:r>
      <w:r w:rsidRPr="0015526F">
        <w:lastRenderedPageBreak/>
        <w:t>на 2017 год относятся:                                                                                                                                      - налог на доходы физических лиц, объем этого налога составляет 455,5 тыс</w:t>
      </w:r>
      <w:proofErr w:type="gramStart"/>
      <w:r w:rsidRPr="0015526F">
        <w:t>.р</w:t>
      </w:r>
      <w:proofErr w:type="gramEnd"/>
      <w:r w:rsidRPr="0015526F">
        <w:t>ублей или 28,2% от общих налоговых и неналоговых доходов бюджета поселения;                                                - налоги на товары (работы, услуги), реализуемые на территории РФ – 169,0 тыс. рублей или 10,5% от общих налоговых и неналоговых доходов бюджета поселения;                               - налоги на совокупный доход – 273,4тыс</w:t>
      </w:r>
      <w:proofErr w:type="gramStart"/>
      <w:r w:rsidRPr="0015526F">
        <w:t>.р</w:t>
      </w:r>
      <w:proofErr w:type="gramEnd"/>
      <w:r w:rsidRPr="0015526F">
        <w:t>ублей или 16,9% от общих налоговых и неналоговых доходов бюджета поселения;                                                                                        - налог на имущество физических лиц, объем данного налога – 89,3 тыс.рублей или 5,5% от общих налоговых и неналоговых доходов бюджета поселения;                                                   - земельный налог, который составляет  235,2тыс.руб или 14,6%  от общих налоговых и неналоговых доходов бюджета поселения;                                                                                       - доходы, получаемые в виде арендной либо иной платы за передачу в возмездное пользование государственного и муниципального имущества – 296,3 тыс</w:t>
      </w:r>
      <w:proofErr w:type="gramStart"/>
      <w:r w:rsidRPr="0015526F">
        <w:t>.р</w:t>
      </w:r>
      <w:proofErr w:type="gramEnd"/>
      <w:r w:rsidRPr="0015526F">
        <w:t xml:space="preserve">ублей или 18,4% от общих налоговых и неналоговых доходов бюджета поселения;                                               ---  государственная пошлина за совершение нотариальных действий – 1,6 тыс.рублей или 0,09% от общих налоговых и неналоговых доходов бюджета поселения;                                                    - </w:t>
      </w:r>
      <w:r w:rsidRPr="0015526F">
        <w:rPr>
          <w:bCs/>
        </w:rPr>
        <w:t>Средства самообложения граждан, зачисляемые в бюджеты сельских поселений</w:t>
      </w:r>
      <w:r w:rsidRPr="0015526F">
        <w:t xml:space="preserve"> – 90,0 тыс. рублей или 5,5% от общих налоговых и неналоговых доходов бюджета поселения;                                                    </w:t>
      </w:r>
    </w:p>
    <w:p w:rsidR="00ED1629" w:rsidRDefault="00ED1629" w:rsidP="00ED1629">
      <w:pPr>
        <w:autoSpaceDE w:val="0"/>
        <w:autoSpaceDN w:val="0"/>
        <w:adjustRightInd w:val="0"/>
        <w:ind w:firstLine="709"/>
      </w:pPr>
      <w:r w:rsidRPr="0015526F">
        <w:t>В структуре доходов местного бюджета прогнозируется поступление налоговых и неналоговых доходов в сумме 1 610,3 тыс. рублей (67,8% от общего объема доходов), а также безвозмездных поступлений - в сумме 764,9 тыс. рублей (32,2% от общего объема доходов).</w:t>
      </w:r>
    </w:p>
    <w:p w:rsidR="00ED1629" w:rsidRDefault="00ED1629" w:rsidP="00ED1629">
      <w:pPr>
        <w:autoSpaceDE w:val="0"/>
        <w:autoSpaceDN w:val="0"/>
        <w:adjustRightInd w:val="0"/>
        <w:ind w:firstLine="709"/>
      </w:pPr>
    </w:p>
    <w:p w:rsidR="00ED1629" w:rsidRDefault="00ED1629" w:rsidP="00ED1629">
      <w:pPr>
        <w:autoSpaceDE w:val="0"/>
        <w:autoSpaceDN w:val="0"/>
        <w:adjustRightInd w:val="0"/>
        <w:ind w:firstLine="709"/>
      </w:pPr>
    </w:p>
    <w:p w:rsidR="00ED1629" w:rsidRDefault="00ED1629" w:rsidP="00ED1629">
      <w:pPr>
        <w:autoSpaceDE w:val="0"/>
        <w:autoSpaceDN w:val="0"/>
        <w:adjustRightInd w:val="0"/>
        <w:ind w:firstLine="709"/>
      </w:pPr>
    </w:p>
    <w:p w:rsidR="00ED1629" w:rsidRDefault="00ED1629" w:rsidP="00ED1629">
      <w:pPr>
        <w:autoSpaceDE w:val="0"/>
        <w:autoSpaceDN w:val="0"/>
        <w:adjustRightInd w:val="0"/>
        <w:ind w:firstLine="709"/>
      </w:pPr>
    </w:p>
    <w:p w:rsidR="00ED1629" w:rsidRPr="0015526F" w:rsidRDefault="00ED1629" w:rsidP="00ED1629">
      <w:pPr>
        <w:autoSpaceDE w:val="0"/>
        <w:autoSpaceDN w:val="0"/>
        <w:adjustRightInd w:val="0"/>
        <w:ind w:firstLine="709"/>
      </w:pPr>
    </w:p>
    <w:p w:rsidR="00ED1629" w:rsidRPr="0015526F" w:rsidRDefault="00ED1629" w:rsidP="00ED1629">
      <w:pPr>
        <w:pStyle w:val="ConsPlusTitle"/>
        <w:widowControl/>
        <w:spacing w:line="276" w:lineRule="auto"/>
        <w:jc w:val="center"/>
      </w:pPr>
      <w:r w:rsidRPr="0015526F">
        <w:t>Сравнение прогноза доходов местного бюджета на 2017 год</w:t>
      </w:r>
    </w:p>
    <w:p w:rsidR="00ED1629" w:rsidRPr="0015526F" w:rsidRDefault="00ED1629" w:rsidP="00ED1629">
      <w:pPr>
        <w:pStyle w:val="ConsPlusTitle"/>
        <w:widowControl/>
        <w:spacing w:line="276" w:lineRule="auto"/>
        <w:jc w:val="center"/>
      </w:pPr>
      <w:r w:rsidRPr="0015526F">
        <w:t>с  планом 2016  года</w:t>
      </w:r>
    </w:p>
    <w:p w:rsidR="00ED1629" w:rsidRPr="0015526F" w:rsidRDefault="00ED1629" w:rsidP="00ED1629">
      <w:pPr>
        <w:pStyle w:val="ConsPlusTitle"/>
        <w:widowControl/>
        <w:spacing w:line="276" w:lineRule="auto"/>
        <w:ind w:left="7788"/>
        <w:contextualSpacing/>
        <w:rPr>
          <w:b w:val="0"/>
        </w:rPr>
      </w:pPr>
      <w:r w:rsidRPr="0015526F">
        <w:rPr>
          <w:b w:val="0"/>
        </w:rPr>
        <w:t>тыс. рублей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2"/>
        <w:gridCol w:w="1975"/>
        <w:gridCol w:w="1712"/>
        <w:gridCol w:w="1752"/>
        <w:gridCol w:w="1794"/>
      </w:tblGrid>
      <w:tr w:rsidR="00ED1629" w:rsidRPr="0015526F" w:rsidTr="0013038A">
        <w:trPr>
          <w:trHeight w:val="41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Показатель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План</w:t>
            </w:r>
          </w:p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2016 года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 xml:space="preserve">Прогноз </w:t>
            </w:r>
          </w:p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2017 года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Отклонение прогноза 2016 года от плана 2017 года</w:t>
            </w:r>
          </w:p>
        </w:tc>
      </w:tr>
      <w:tr w:rsidR="00ED1629" w:rsidRPr="0015526F" w:rsidTr="0013038A">
        <w:trPr>
          <w:trHeight w:val="17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rPr>
                <w:bCs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rPr>
                <w:bCs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rPr>
                <w:bCs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сумма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%</w:t>
            </w:r>
          </w:p>
        </w:tc>
      </w:tr>
      <w:tr w:rsidR="00ED1629" w:rsidRPr="0015526F" w:rsidTr="0013038A">
        <w:trPr>
          <w:trHeight w:val="19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pStyle w:val="ConsPlusTitle"/>
              <w:widowControl/>
              <w:rPr>
                <w:b w:val="0"/>
              </w:rPr>
            </w:pPr>
            <w:r w:rsidRPr="0015526F">
              <w:rPr>
                <w:b w:val="0"/>
              </w:rPr>
              <w:t>Доходы, всего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2308,7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2375,2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+66,5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+6</w:t>
            </w:r>
          </w:p>
        </w:tc>
      </w:tr>
      <w:tr w:rsidR="00ED1629" w:rsidRPr="0015526F" w:rsidTr="0013038A">
        <w:trPr>
          <w:trHeight w:val="1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pStyle w:val="ConsPlusTitle"/>
              <w:widowControl/>
              <w:rPr>
                <w:b w:val="0"/>
              </w:rPr>
            </w:pPr>
            <w:r w:rsidRPr="0015526F">
              <w:rPr>
                <w:b w:val="0"/>
              </w:rPr>
              <w:t>в том числе: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</w:p>
        </w:tc>
      </w:tr>
      <w:tr w:rsidR="00ED1629" w:rsidRPr="0015526F" w:rsidTr="0013038A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pStyle w:val="ConsPlusTitle"/>
              <w:widowControl/>
              <w:rPr>
                <w:b w:val="0"/>
              </w:rPr>
            </w:pPr>
            <w:r w:rsidRPr="0015526F">
              <w:rPr>
                <w:b w:val="0"/>
              </w:rPr>
              <w:t>Налоговые и неналоговые доходы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1532,8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1 610,3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+77,5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+9</w:t>
            </w:r>
          </w:p>
        </w:tc>
      </w:tr>
      <w:tr w:rsidR="00ED1629" w:rsidRPr="0015526F" w:rsidTr="0013038A">
        <w:trPr>
          <w:trHeight w:val="4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pStyle w:val="ConsPlusTitle"/>
              <w:widowControl/>
              <w:rPr>
                <w:b w:val="0"/>
              </w:rPr>
            </w:pPr>
            <w:r w:rsidRPr="0015526F">
              <w:rPr>
                <w:b w:val="0"/>
              </w:rPr>
              <w:t>Безвозмездные поступления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 775,9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764,9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-11,0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29" w:rsidRPr="0015526F" w:rsidRDefault="00ED1629" w:rsidP="0013038A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 w:rsidRPr="0015526F">
              <w:rPr>
                <w:b w:val="0"/>
              </w:rPr>
              <w:t>-3</w:t>
            </w:r>
          </w:p>
        </w:tc>
      </w:tr>
    </w:tbl>
    <w:p w:rsidR="00ED1629" w:rsidRPr="0015526F" w:rsidRDefault="00ED1629" w:rsidP="00ED1629"/>
    <w:p w:rsidR="00ED1629" w:rsidRPr="0015526F" w:rsidRDefault="00ED1629" w:rsidP="00ED1629">
      <w:pPr>
        <w:jc w:val="center"/>
        <w:rPr>
          <w:b/>
          <w:u w:val="single"/>
        </w:rPr>
      </w:pPr>
      <w:r w:rsidRPr="0015526F">
        <w:rPr>
          <w:b/>
          <w:u w:val="single"/>
        </w:rPr>
        <w:t>РАСХОДЫ БЮДЖЕТА ПОСЕЛЕНИЯ</w:t>
      </w:r>
    </w:p>
    <w:p w:rsidR="00ED1629" w:rsidRPr="0015526F" w:rsidRDefault="00ED1629" w:rsidP="00ED1629">
      <w:pPr>
        <w:ind w:firstLine="708"/>
      </w:pPr>
      <w:r w:rsidRPr="0015526F">
        <w:t>Объем расходов местного бюджета на 2017 год предусматривается в сумме 2375,2 тыс. рублей, в том числе в разрезе отраслевой структуры:                                        тыс</w:t>
      </w:r>
      <w:proofErr w:type="gramStart"/>
      <w:r w:rsidRPr="0015526F">
        <w:t>.р</w:t>
      </w:r>
      <w:proofErr w:type="gramEnd"/>
      <w:r w:rsidRPr="0015526F">
        <w:t xml:space="preserve">ублей                                                                                                                 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5"/>
        <w:gridCol w:w="851"/>
        <w:gridCol w:w="1702"/>
        <w:gridCol w:w="1702"/>
        <w:gridCol w:w="1560"/>
      </w:tblGrid>
      <w:tr w:rsidR="00ED1629" w:rsidRPr="0015526F" w:rsidTr="0013038A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176" w:right="-108"/>
              <w:jc w:val="center"/>
            </w:pPr>
            <w:r w:rsidRPr="0015526F">
              <w:t>РАСХОДЫ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ind w:left="-109"/>
              <w:jc w:val="center"/>
            </w:pPr>
            <w:r w:rsidRPr="0015526F">
              <w:t>Раздел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29" w:rsidRPr="0015526F" w:rsidRDefault="00ED1629" w:rsidP="0013038A">
            <w:pPr>
              <w:jc w:val="center"/>
            </w:pPr>
            <w:r w:rsidRPr="0015526F">
              <w:t xml:space="preserve">План </w:t>
            </w:r>
            <w:proofErr w:type="gramStart"/>
            <w:r w:rsidRPr="0015526F">
              <w:t>на</w:t>
            </w:r>
            <w:proofErr w:type="gramEnd"/>
            <w:r w:rsidRPr="0015526F">
              <w:t xml:space="preserve"> </w:t>
            </w:r>
          </w:p>
          <w:p w:rsidR="00ED1629" w:rsidRPr="0015526F" w:rsidRDefault="00ED1629" w:rsidP="0013038A">
            <w:pPr>
              <w:jc w:val="center"/>
            </w:pPr>
            <w:r w:rsidRPr="0015526F">
              <w:t>2016 год</w:t>
            </w:r>
          </w:p>
          <w:p w:rsidR="00ED1629" w:rsidRPr="0015526F" w:rsidRDefault="00ED1629" w:rsidP="0013038A"/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29" w:rsidRPr="0015526F" w:rsidRDefault="00ED1629" w:rsidP="0013038A">
            <w:pPr>
              <w:ind w:left="176"/>
              <w:jc w:val="center"/>
            </w:pPr>
            <w:r w:rsidRPr="0015526F">
              <w:t>2017 год</w:t>
            </w:r>
          </w:p>
        </w:tc>
      </w:tr>
      <w:tr w:rsidR="00ED1629" w:rsidRPr="0015526F" w:rsidTr="0013038A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% к 2016 году</w:t>
            </w:r>
          </w:p>
        </w:tc>
      </w:tr>
      <w:tr w:rsidR="00ED1629" w:rsidRPr="0015526F" w:rsidTr="001303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34"/>
              <w:rPr>
                <w:b/>
                <w:bCs/>
              </w:rPr>
            </w:pPr>
            <w:r w:rsidRPr="0015526F">
              <w:rPr>
                <w:b/>
                <w:bCs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jc w:val="center"/>
            </w:pPr>
            <w:r w:rsidRPr="0015526F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jc w:val="center"/>
              <w:rPr>
                <w:b/>
                <w:bCs/>
              </w:rPr>
            </w:pPr>
            <w:r w:rsidRPr="0015526F">
              <w:rPr>
                <w:b/>
                <w:bCs/>
              </w:rPr>
              <w:t>2667,4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  <w:rPr>
                <w:b/>
              </w:rPr>
            </w:pPr>
            <w:r w:rsidRPr="0015526F">
              <w:rPr>
                <w:b/>
              </w:rPr>
              <w:t>2375,2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  <w:rPr>
                <w:b/>
              </w:rPr>
            </w:pPr>
            <w:r w:rsidRPr="0015526F">
              <w:rPr>
                <w:b/>
              </w:rPr>
              <w:t>89</w:t>
            </w:r>
          </w:p>
        </w:tc>
      </w:tr>
      <w:tr w:rsidR="00ED1629" w:rsidRPr="0015526F" w:rsidTr="001303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34"/>
            </w:pPr>
            <w:r w:rsidRPr="0015526F">
              <w:rPr>
                <w:b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jc w:val="center"/>
            </w:pPr>
            <w:r w:rsidRPr="0015526F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2095,8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1914,8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91,4</w:t>
            </w:r>
          </w:p>
        </w:tc>
      </w:tr>
      <w:tr w:rsidR="00ED1629" w:rsidRPr="0015526F" w:rsidTr="001303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34"/>
            </w:pPr>
            <w:r w:rsidRPr="0015526F">
              <w:rPr>
                <w:bCs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jc w:val="center"/>
            </w:pPr>
            <w:r w:rsidRPr="0015526F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58,4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102,8</w:t>
            </w:r>
          </w:p>
        </w:tc>
      </w:tr>
      <w:tr w:rsidR="00ED1629" w:rsidRPr="0015526F" w:rsidTr="001303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34"/>
            </w:pPr>
            <w:r w:rsidRPr="0015526F">
              <w:rPr>
                <w:b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jc w:val="center"/>
            </w:pPr>
            <w:r w:rsidRPr="0015526F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263,7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170,0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64,5</w:t>
            </w:r>
          </w:p>
        </w:tc>
      </w:tr>
      <w:tr w:rsidR="00ED1629" w:rsidRPr="0015526F" w:rsidTr="001303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34"/>
            </w:pPr>
            <w:r w:rsidRPr="0015526F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jc w:val="center"/>
            </w:pPr>
            <w:r w:rsidRPr="0015526F">
              <w:rPr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107,1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84</w:t>
            </w:r>
          </w:p>
        </w:tc>
      </w:tr>
      <w:tr w:rsidR="00ED1629" w:rsidRPr="0015526F" w:rsidTr="0013038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34"/>
            </w:pPr>
            <w:r w:rsidRPr="0015526F">
              <w:rPr>
                <w:bCs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jc w:val="center"/>
            </w:pPr>
            <w:r w:rsidRPr="0015526F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142,0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142,0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29" w:rsidRPr="0015526F" w:rsidRDefault="00ED1629" w:rsidP="0013038A">
            <w:pPr>
              <w:ind w:left="-109" w:right="-107"/>
              <w:jc w:val="center"/>
            </w:pPr>
            <w:r w:rsidRPr="0015526F">
              <w:t>100,00</w:t>
            </w:r>
          </w:p>
        </w:tc>
      </w:tr>
    </w:tbl>
    <w:p w:rsidR="00ED1629" w:rsidRPr="0015526F" w:rsidRDefault="00ED1629" w:rsidP="00ED1629">
      <w:pPr>
        <w:jc w:val="both"/>
      </w:pPr>
      <w:r w:rsidRPr="0015526F">
        <w:t xml:space="preserve">      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</w:t>
      </w:r>
      <w:proofErr w:type="spellStart"/>
      <w:proofErr w:type="gramStart"/>
      <w:r w:rsidRPr="0015526F">
        <w:t>клас-сификации</w:t>
      </w:r>
      <w:proofErr w:type="spellEnd"/>
      <w:proofErr w:type="gramEnd"/>
      <w:r w:rsidRPr="0015526F">
        <w:t xml:space="preserve"> в соответствии с выполняемыми органами власти функциями. Объем расходов на государственное управление определен в соответствии с утвержденной структурой органов государственной власти и предельной штатной численностью данных органов. При формировании бюджета поселения определены следующие основные подходы:                                                                                                                                             *  При формировании  бюджета  на 2017 год ФОТ выборных должностных лиц составит 64 оклада и муниципальных  служащих составит 55 окладов в год и </w:t>
      </w:r>
      <w:proofErr w:type="spellStart"/>
      <w:r w:rsidRPr="0015526F">
        <w:t>индексироватьсяне</w:t>
      </w:r>
      <w:proofErr w:type="spellEnd"/>
      <w:r w:rsidRPr="0015526F">
        <w:t xml:space="preserve"> будут.</w:t>
      </w:r>
    </w:p>
    <w:p w:rsidR="00ED1629" w:rsidRPr="0015526F" w:rsidRDefault="00ED1629" w:rsidP="00ED1629">
      <w:pPr>
        <w:jc w:val="both"/>
      </w:pPr>
      <w:r w:rsidRPr="0015526F">
        <w:t xml:space="preserve">* Фонд </w:t>
      </w:r>
      <w:proofErr w:type="gramStart"/>
      <w:r w:rsidRPr="0015526F">
        <w:t>оплаты труда основного персонала учреждений культуры</w:t>
      </w:r>
      <w:proofErr w:type="gramEnd"/>
      <w:r w:rsidRPr="0015526F">
        <w:t xml:space="preserve"> в 2017 году не индексируется.</w:t>
      </w:r>
    </w:p>
    <w:p w:rsidR="00ED1629" w:rsidRPr="0015526F" w:rsidRDefault="00ED1629" w:rsidP="00ED1629">
      <w:r w:rsidRPr="0015526F">
        <w:t>* При определении  расходов на оплату труда коммунальных услуг учесть следующие коэффициенты роста:                                                                                                                           - на электроэнергию -6,3%;                                                                                                                                    - на  водоснабжение и водоотведение -1,2%;                                                                                        - на прочие виды топлива -4,8%.</w:t>
      </w:r>
    </w:p>
    <w:p w:rsidR="00ED1629" w:rsidRPr="0015526F" w:rsidRDefault="00ED1629" w:rsidP="00ED1629"/>
    <w:p w:rsidR="00ED1629" w:rsidRPr="0015526F" w:rsidRDefault="00ED1629" w:rsidP="00ED1629">
      <w:r w:rsidRPr="0015526F">
        <w:rPr>
          <w:b/>
          <w:caps/>
        </w:rPr>
        <w:t xml:space="preserve">Раздел 01  «Общегосударственные вопросы»                                                     </w:t>
      </w:r>
      <w:r w:rsidRPr="0015526F">
        <w:t xml:space="preserve">Общий объем расходов по разделу предусмотрен на 2017 год в сумме  1914,8 </w:t>
      </w:r>
      <w:proofErr w:type="spellStart"/>
      <w:proofErr w:type="gramStart"/>
      <w:r w:rsidRPr="0015526F">
        <w:t>тыс</w:t>
      </w:r>
      <w:proofErr w:type="spellEnd"/>
      <w:proofErr w:type="gramEnd"/>
      <w:r w:rsidRPr="0015526F">
        <w:t xml:space="preserve"> рублей. По данному разделу будут осуществляться </w:t>
      </w:r>
      <w:r w:rsidRPr="0015526F">
        <w:rPr>
          <w:bCs/>
        </w:rPr>
        <w:t xml:space="preserve">расходы </w:t>
      </w:r>
      <w:r w:rsidRPr="0015526F">
        <w:t>органов местного самоуправления по осуществлению функций управления переданными государственными полномочиями.</w:t>
      </w:r>
    </w:p>
    <w:p w:rsidR="00ED1629" w:rsidRPr="0015526F" w:rsidRDefault="00ED1629" w:rsidP="00ED1629">
      <w:pPr>
        <w:rPr>
          <w:b/>
          <w:caps/>
        </w:rPr>
      </w:pPr>
      <w:r w:rsidRPr="0015526F">
        <w:rPr>
          <w:b/>
          <w:caps/>
        </w:rPr>
        <w:t>Раздел 02 «Национальная оборона»</w:t>
      </w:r>
    </w:p>
    <w:p w:rsidR="00ED1629" w:rsidRPr="0015526F" w:rsidRDefault="00ED1629" w:rsidP="00ED1629">
      <w:r w:rsidRPr="0015526F">
        <w:t xml:space="preserve">Общий объем расходов по разделу на 2017 год запланирован в сумме 58,4 тыс. рублей.  </w:t>
      </w:r>
      <w:r w:rsidRPr="0015526F">
        <w:rPr>
          <w:bCs/>
        </w:rPr>
        <w:t>По данной целевой статье отражаются расходы бюджета поселения, осуществляемые за счет субвенции из федерального бюджета на исполнение полномочий по первичному воинскому учету на территориях, где отсутствуют военные комиссариаты.</w:t>
      </w:r>
    </w:p>
    <w:p w:rsidR="00ED1629" w:rsidRPr="0015526F" w:rsidRDefault="00ED1629" w:rsidP="00ED1629"/>
    <w:p w:rsidR="00ED1629" w:rsidRPr="0015526F" w:rsidRDefault="00ED1629" w:rsidP="00ED1629">
      <w:pPr>
        <w:rPr>
          <w:b/>
          <w:caps/>
        </w:rPr>
      </w:pPr>
      <w:r w:rsidRPr="0015526F">
        <w:rPr>
          <w:b/>
          <w:caps/>
        </w:rPr>
        <w:t>Раздел 04 «Национальная ЭКОНОМИКА»</w:t>
      </w:r>
    </w:p>
    <w:p w:rsidR="00ED1629" w:rsidRPr="0015526F" w:rsidRDefault="00ED1629" w:rsidP="00ED1629">
      <w:pPr>
        <w:rPr>
          <w:bCs/>
        </w:rPr>
      </w:pPr>
      <w:r w:rsidRPr="0015526F">
        <w:t xml:space="preserve">Общий объем расходов по разделу на 2017 год запланирован в сумме 170,0 тыс. рублей.  </w:t>
      </w:r>
      <w:r w:rsidRPr="0015526F">
        <w:rPr>
          <w:bCs/>
        </w:rPr>
        <w:t>По данной целевой статье отражаются расходы бюджета поселения, осуществляемые за счет акцизов по подакцизным товарам (продукции), производимым на территории Российской Федерации.</w:t>
      </w:r>
    </w:p>
    <w:p w:rsidR="00ED1629" w:rsidRPr="0015526F" w:rsidRDefault="00ED1629" w:rsidP="00ED1629">
      <w:pPr>
        <w:rPr>
          <w:bCs/>
        </w:rPr>
      </w:pPr>
    </w:p>
    <w:p w:rsidR="00ED1629" w:rsidRPr="0015526F" w:rsidRDefault="00ED1629" w:rsidP="00ED1629">
      <w:pPr>
        <w:rPr>
          <w:b/>
          <w:caps/>
        </w:rPr>
      </w:pPr>
      <w:r w:rsidRPr="0015526F">
        <w:rPr>
          <w:b/>
          <w:caps/>
        </w:rPr>
        <w:t>Раздел 05 «ЖИЛИЩНО-КОММУНАЛЬНОЕ  ХОЗЯЙСТВО»</w:t>
      </w:r>
    </w:p>
    <w:p w:rsidR="00ED1629" w:rsidRPr="0015526F" w:rsidRDefault="00ED1629" w:rsidP="00ED1629">
      <w:r w:rsidRPr="0015526F">
        <w:t xml:space="preserve">Общий объем расходов по разделу на 2017 год запланирован в сумме 90 тыс. рублей.  </w:t>
      </w:r>
      <w:r w:rsidRPr="0015526F">
        <w:rPr>
          <w:bCs/>
        </w:rPr>
        <w:t>По данной целевой статье отражаются расходы бюджета поселения, осуществляемые за счет средств бюджета поселения.</w:t>
      </w:r>
    </w:p>
    <w:p w:rsidR="00ED1629" w:rsidRPr="0015526F" w:rsidRDefault="00ED1629" w:rsidP="00ED1629">
      <w:r w:rsidRPr="0015526F">
        <w:rPr>
          <w:bCs/>
        </w:rPr>
        <w:t xml:space="preserve"> </w:t>
      </w:r>
    </w:p>
    <w:p w:rsidR="00ED1629" w:rsidRPr="0015526F" w:rsidRDefault="00ED1629" w:rsidP="00ED1629">
      <w:pPr>
        <w:spacing w:before="120" w:after="120"/>
        <w:rPr>
          <w:b/>
          <w:caps/>
        </w:rPr>
      </w:pPr>
      <w:r w:rsidRPr="0015526F">
        <w:rPr>
          <w:b/>
          <w:caps/>
        </w:rPr>
        <w:t xml:space="preserve">Раздел 10 «Социальная политика»                                                                          </w:t>
      </w:r>
      <w:r w:rsidRPr="0015526F">
        <w:t>Общий объем расходов по разделу составляет на 2017 год –  142 тыс. рублей. Подраздел 01 «</w:t>
      </w:r>
      <w:r w:rsidRPr="0015526F">
        <w:rPr>
          <w:bCs/>
        </w:rPr>
        <w:t>Пенсионное обеспечение</w:t>
      </w:r>
      <w:r w:rsidRPr="0015526F">
        <w:t>». По подразделу отражены расходы на выплату пенсий за выслугу лет государственным служащим, установленной Законом Кировской области от 29.01.1997 № 37-ЗО «О государственной службе Кировской области».</w:t>
      </w:r>
    </w:p>
    <w:p w:rsidR="00ED1629" w:rsidRPr="007606D8" w:rsidRDefault="00ED1629" w:rsidP="00ED1629">
      <w:pPr>
        <w:pStyle w:val="7"/>
        <w:spacing w:after="240"/>
        <w:jc w:val="center"/>
        <w:rPr>
          <w:b w:val="0"/>
          <w:i w:val="0"/>
          <w:caps/>
          <w:u w:val="single"/>
        </w:rPr>
      </w:pPr>
      <w:r w:rsidRPr="007606D8">
        <w:rPr>
          <w:b w:val="0"/>
          <w:i w:val="0"/>
          <w:caps/>
          <w:u w:val="single"/>
        </w:rPr>
        <w:t>ИСТОЧНИКИ ФИНАНСИРОВАНИЯ ДЕФИЦИТА БЮДЖЕТА ПОСЕЛЕНИЯ</w:t>
      </w:r>
    </w:p>
    <w:p w:rsidR="00ED1629" w:rsidRPr="0015526F" w:rsidRDefault="00ED1629" w:rsidP="00ED1629">
      <w:pPr>
        <w:spacing w:after="120"/>
        <w:ind w:firstLine="720"/>
      </w:pPr>
      <w:r w:rsidRPr="0015526F">
        <w:t>Дефицит бюджета поселения на 2017 год составит 0,0 тыс</w:t>
      </w:r>
      <w:proofErr w:type="gramStart"/>
      <w:r w:rsidRPr="0015526F">
        <w:t>.р</w:t>
      </w:r>
      <w:proofErr w:type="gramEnd"/>
      <w:r w:rsidRPr="0015526F">
        <w:t>ублей.</w:t>
      </w:r>
    </w:p>
    <w:p w:rsidR="00ED1629" w:rsidRPr="0015526F" w:rsidRDefault="00ED1629" w:rsidP="00ED1629">
      <w:pPr>
        <w:rPr>
          <w:bCs/>
        </w:rPr>
      </w:pPr>
    </w:p>
    <w:p w:rsidR="00ED1629" w:rsidRPr="0015526F" w:rsidRDefault="00ED1629" w:rsidP="00ED1629">
      <w:pPr>
        <w:rPr>
          <w:bCs/>
        </w:rPr>
      </w:pPr>
      <w:r w:rsidRPr="0015526F">
        <w:rPr>
          <w:bCs/>
        </w:rPr>
        <w:t xml:space="preserve">Глава администрации </w:t>
      </w:r>
    </w:p>
    <w:p w:rsidR="00ED1629" w:rsidRPr="0015526F" w:rsidRDefault="00ED1629" w:rsidP="00ED1629">
      <w:pPr>
        <w:rPr>
          <w:bCs/>
        </w:rPr>
      </w:pPr>
      <w:proofErr w:type="spellStart"/>
      <w:r w:rsidRPr="0015526F">
        <w:rPr>
          <w:bCs/>
        </w:rPr>
        <w:lastRenderedPageBreak/>
        <w:t>Староирюкского</w:t>
      </w:r>
      <w:proofErr w:type="spellEnd"/>
      <w:r w:rsidRPr="0015526F">
        <w:rPr>
          <w:bCs/>
        </w:rPr>
        <w:t xml:space="preserve"> </w:t>
      </w:r>
    </w:p>
    <w:p w:rsidR="00ED1629" w:rsidRPr="0015526F" w:rsidRDefault="00ED1629" w:rsidP="00ED1629">
      <w:pPr>
        <w:rPr>
          <w:bCs/>
        </w:rPr>
      </w:pPr>
      <w:r w:rsidRPr="0015526F">
        <w:rPr>
          <w:bCs/>
        </w:rPr>
        <w:t>сельского поселения</w:t>
      </w:r>
      <w:r w:rsidRPr="0015526F">
        <w:rPr>
          <w:bCs/>
        </w:rPr>
        <w:tab/>
      </w:r>
      <w:r w:rsidRPr="0015526F">
        <w:rPr>
          <w:bCs/>
        </w:rPr>
        <w:tab/>
      </w:r>
      <w:r w:rsidRPr="0015526F">
        <w:rPr>
          <w:bCs/>
        </w:rPr>
        <w:tab/>
      </w:r>
      <w:r w:rsidRPr="0015526F">
        <w:rPr>
          <w:bCs/>
        </w:rPr>
        <w:tab/>
      </w:r>
      <w:r w:rsidRPr="0015526F">
        <w:rPr>
          <w:bCs/>
        </w:rPr>
        <w:tab/>
      </w:r>
      <w:r w:rsidRPr="0015526F">
        <w:rPr>
          <w:bCs/>
        </w:rPr>
        <w:tab/>
        <w:t xml:space="preserve"> </w:t>
      </w:r>
      <w:proofErr w:type="spellStart"/>
      <w:r w:rsidRPr="0015526F">
        <w:rPr>
          <w:bCs/>
        </w:rPr>
        <w:t>Ф.М.Сагадуллин</w:t>
      </w:r>
      <w:proofErr w:type="spellEnd"/>
    </w:p>
    <w:p w:rsidR="00ED1629" w:rsidRPr="0015526F" w:rsidRDefault="00ED1629" w:rsidP="00ED1629">
      <w:pPr>
        <w:rPr>
          <w:bCs/>
        </w:rPr>
      </w:pPr>
    </w:p>
    <w:p w:rsidR="00ED1629" w:rsidRPr="0015526F" w:rsidRDefault="00ED1629" w:rsidP="00ED1629">
      <w:pPr>
        <w:rPr>
          <w:bCs/>
        </w:rPr>
      </w:pPr>
      <w:r w:rsidRPr="0015526F">
        <w:rPr>
          <w:bCs/>
        </w:rPr>
        <w:t>Специалист по финансам</w:t>
      </w:r>
    </w:p>
    <w:p w:rsidR="00ED1629" w:rsidRPr="0015526F" w:rsidRDefault="00ED1629" w:rsidP="00ED1629">
      <w:pPr>
        <w:rPr>
          <w:bCs/>
        </w:rPr>
      </w:pPr>
      <w:r w:rsidRPr="0015526F">
        <w:rPr>
          <w:bCs/>
        </w:rPr>
        <w:t>и бухгалтерскому учету</w:t>
      </w:r>
      <w:r w:rsidRPr="0015526F">
        <w:rPr>
          <w:bCs/>
        </w:rPr>
        <w:tab/>
      </w:r>
      <w:r w:rsidRPr="0015526F">
        <w:rPr>
          <w:bCs/>
        </w:rPr>
        <w:tab/>
      </w:r>
      <w:r w:rsidRPr="0015526F">
        <w:rPr>
          <w:bCs/>
        </w:rPr>
        <w:tab/>
      </w:r>
      <w:r w:rsidRPr="0015526F">
        <w:rPr>
          <w:bCs/>
        </w:rPr>
        <w:tab/>
      </w:r>
      <w:r w:rsidRPr="0015526F">
        <w:rPr>
          <w:bCs/>
        </w:rPr>
        <w:tab/>
      </w:r>
      <w:proofErr w:type="spellStart"/>
      <w:r w:rsidRPr="0015526F">
        <w:rPr>
          <w:bCs/>
        </w:rPr>
        <w:t>Г.Р.Гафиатуллина</w:t>
      </w:r>
      <w:proofErr w:type="spellEnd"/>
    </w:p>
    <w:p w:rsidR="00ED1629" w:rsidRDefault="00ED1629" w:rsidP="00ED1629">
      <w:pPr>
        <w:rPr>
          <w:bCs/>
        </w:rPr>
      </w:pPr>
    </w:p>
    <w:p w:rsidR="00ED1629" w:rsidRPr="0015526F" w:rsidRDefault="00ED1629" w:rsidP="00ED1629"/>
    <w:p w:rsidR="00ED1629" w:rsidRDefault="00ED1629" w:rsidP="00ED1629">
      <w:pPr>
        <w:pStyle w:val="afe"/>
        <w:rPr>
          <w:rFonts w:ascii="Times New Roman" w:hAnsi="Times New Roman" w:cs="Times New Roman"/>
          <w:b/>
          <w:bCs/>
          <w:sz w:val="26"/>
          <w:szCs w:val="26"/>
        </w:rPr>
      </w:pPr>
    </w:p>
    <w:p w:rsidR="00ED1629" w:rsidRDefault="00ED1629" w:rsidP="00ED1629">
      <w:pPr>
        <w:pStyle w:val="afe"/>
        <w:rPr>
          <w:rFonts w:ascii="Times New Roman" w:hAnsi="Times New Roman" w:cs="Times New Roman"/>
          <w:b/>
          <w:bCs/>
          <w:sz w:val="26"/>
          <w:szCs w:val="26"/>
        </w:rPr>
      </w:pPr>
    </w:p>
    <w:p w:rsidR="00ED1629" w:rsidRDefault="00ED1629" w:rsidP="00ED1629">
      <w:pPr>
        <w:pStyle w:val="afe"/>
        <w:rPr>
          <w:rFonts w:ascii="Times New Roman" w:hAnsi="Times New Roman" w:cs="Times New Roman"/>
          <w:b/>
          <w:bCs/>
          <w:sz w:val="26"/>
          <w:szCs w:val="26"/>
        </w:rPr>
      </w:pPr>
    </w:p>
    <w:p w:rsidR="00ED1629" w:rsidRDefault="00ED1629" w:rsidP="00ED1629">
      <w:pPr>
        <w:pStyle w:val="afe"/>
        <w:rPr>
          <w:rFonts w:ascii="Times New Roman" w:hAnsi="Times New Roman" w:cs="Times New Roman"/>
          <w:b/>
          <w:bCs/>
          <w:sz w:val="26"/>
          <w:szCs w:val="26"/>
        </w:rPr>
      </w:pPr>
    </w:p>
    <w:p w:rsidR="00ED1629" w:rsidRDefault="00ED1629" w:rsidP="00ED1629">
      <w:pPr>
        <w:rPr>
          <w:sz w:val="22"/>
          <w:szCs w:val="22"/>
        </w:rPr>
      </w:pPr>
    </w:p>
    <w:p w:rsidR="00ED1629" w:rsidRDefault="00ED1629" w:rsidP="00ED1629"/>
    <w:p w:rsidR="00ED1629" w:rsidRDefault="00ED1629" w:rsidP="00ED1629"/>
    <w:p w:rsidR="00FF4D49" w:rsidRDefault="00FF4D49"/>
    <w:sectPr w:rsidR="00FF4D49" w:rsidSect="00FF4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5" w:hanging="2160"/>
      </w:pPr>
    </w:lvl>
  </w:abstractNum>
  <w:abstractNum w:abstractNumId="4">
    <w:nsid w:val="00000007"/>
    <w:multiLevelType w:val="multilevel"/>
    <w:tmpl w:val="67467D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5">
    <w:nsid w:val="00000008"/>
    <w:multiLevelType w:val="multilevel"/>
    <w:tmpl w:val="00000008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6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9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70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0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2160"/>
      </w:pPr>
    </w:lvl>
  </w:abstractNum>
  <w:abstractNum w:abstractNumId="7">
    <w:nsid w:val="0000000A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975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311E6A"/>
    <w:multiLevelType w:val="singleLevel"/>
    <w:tmpl w:val="FA6CBF9A"/>
    <w:lvl w:ilvl="0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>
    <w:nsid w:val="0AD66728"/>
    <w:multiLevelType w:val="singleLevel"/>
    <w:tmpl w:val="F3522D60"/>
    <w:lvl w:ilvl="0">
      <w:start w:val="1"/>
      <w:numFmt w:val="decimal"/>
      <w:lvlText w:val="%1."/>
      <w:lvlJc w:val="left"/>
    </w:lvl>
  </w:abstractNum>
  <w:abstractNum w:abstractNumId="10">
    <w:nsid w:val="0B7F2960"/>
    <w:multiLevelType w:val="hybridMultilevel"/>
    <w:tmpl w:val="021E7282"/>
    <w:lvl w:ilvl="0" w:tplc="AF7482B0">
      <w:start w:val="19"/>
      <w:numFmt w:val="decimal"/>
      <w:lvlText w:val="%1."/>
      <w:lvlJc w:val="left"/>
      <w:pPr>
        <w:tabs>
          <w:tab w:val="num" w:pos="1137"/>
        </w:tabs>
        <w:ind w:left="1137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1">
    <w:nsid w:val="10677234"/>
    <w:multiLevelType w:val="hybridMultilevel"/>
    <w:tmpl w:val="D4600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386D63"/>
    <w:multiLevelType w:val="multilevel"/>
    <w:tmpl w:val="E71CD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12411D"/>
    <w:multiLevelType w:val="singleLevel"/>
    <w:tmpl w:val="57D85D5C"/>
    <w:lvl w:ilvl="0">
      <w:start w:val="2"/>
      <w:numFmt w:val="decimal"/>
      <w:lvlText w:val="2.%1."/>
      <w:lvlJc w:val="left"/>
    </w:lvl>
  </w:abstractNum>
  <w:abstractNum w:abstractNumId="14">
    <w:nsid w:val="2BCD04F6"/>
    <w:multiLevelType w:val="hybridMultilevel"/>
    <w:tmpl w:val="EF2E6950"/>
    <w:lvl w:ilvl="0" w:tplc="3C6C85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0394377"/>
    <w:multiLevelType w:val="singleLevel"/>
    <w:tmpl w:val="79B82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16">
    <w:nsid w:val="31235260"/>
    <w:multiLevelType w:val="multilevel"/>
    <w:tmpl w:val="E0F6FBBE"/>
    <w:lvl w:ilvl="0">
      <w:start w:val="4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7"/>
      <w:numFmt w:val="decimal"/>
      <w:lvlText w:val="%1.%2."/>
      <w:lvlJc w:val="left"/>
      <w:pPr>
        <w:tabs>
          <w:tab w:val="num" w:pos="696"/>
        </w:tabs>
        <w:ind w:left="696" w:hanging="375"/>
      </w:pPr>
    </w:lvl>
    <w:lvl w:ilvl="2">
      <w:start w:val="2"/>
      <w:numFmt w:val="decimal"/>
      <w:lvlText w:val="%1.%2.%3."/>
      <w:lvlJc w:val="left"/>
      <w:pPr>
        <w:tabs>
          <w:tab w:val="num" w:pos="1017"/>
        </w:tabs>
        <w:ind w:left="1017" w:hanging="375"/>
      </w:pPr>
    </w:lvl>
    <w:lvl w:ilvl="3">
      <w:start w:val="1"/>
      <w:numFmt w:val="decimal"/>
      <w:lvlText w:val="%1.%2.%3.%4."/>
      <w:lvlJc w:val="left"/>
      <w:pPr>
        <w:tabs>
          <w:tab w:val="num" w:pos="1683"/>
        </w:tabs>
        <w:ind w:left="1683" w:hanging="720"/>
      </w:pPr>
    </w:lvl>
    <w:lvl w:ilvl="4">
      <w:start w:val="1"/>
      <w:numFmt w:val="decimal"/>
      <w:lvlText w:val="%1.%2.%3.%4.%5."/>
      <w:lvlJc w:val="left"/>
      <w:pPr>
        <w:tabs>
          <w:tab w:val="num" w:pos="2004"/>
        </w:tabs>
        <w:ind w:left="2004" w:hanging="720"/>
      </w:p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2325" w:hanging="720"/>
      </w:pPr>
    </w:lvl>
    <w:lvl w:ilvl="6">
      <w:start w:val="1"/>
      <w:numFmt w:val="decimal"/>
      <w:lvlText w:val="%1.%2.%3.%4.%5.%6.%7."/>
      <w:lvlJc w:val="left"/>
      <w:pPr>
        <w:tabs>
          <w:tab w:val="num" w:pos="3006"/>
        </w:tabs>
        <w:ind w:left="30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327"/>
        </w:tabs>
        <w:ind w:left="3327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3648"/>
        </w:tabs>
        <w:ind w:left="3648" w:hanging="1080"/>
      </w:pPr>
    </w:lvl>
  </w:abstractNum>
  <w:abstractNum w:abstractNumId="17">
    <w:nsid w:val="363B344A"/>
    <w:multiLevelType w:val="hybridMultilevel"/>
    <w:tmpl w:val="D834D466"/>
    <w:lvl w:ilvl="0" w:tplc="A12CA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3A1C45"/>
    <w:multiLevelType w:val="singleLevel"/>
    <w:tmpl w:val="5B74FE8E"/>
    <w:lvl w:ilvl="0">
      <w:start w:val="1"/>
      <w:numFmt w:val="decimal"/>
      <w:lvlText w:val="%1."/>
      <w:lvlJc w:val="left"/>
    </w:lvl>
  </w:abstractNum>
  <w:abstractNum w:abstractNumId="19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>
    <w:nsid w:val="4ED87451"/>
    <w:multiLevelType w:val="multilevel"/>
    <w:tmpl w:val="FC803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56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32"/>
        </w:tabs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8"/>
        </w:tabs>
        <w:ind w:left="6768" w:hanging="2160"/>
      </w:pPr>
      <w:rPr>
        <w:rFonts w:hint="default"/>
      </w:rPr>
    </w:lvl>
  </w:abstractNum>
  <w:abstractNum w:abstractNumId="21">
    <w:nsid w:val="652874E0"/>
    <w:multiLevelType w:val="hybridMultilevel"/>
    <w:tmpl w:val="C00C4832"/>
    <w:lvl w:ilvl="0" w:tplc="FF8682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22">
    <w:nsid w:val="670910AA"/>
    <w:multiLevelType w:val="hybridMultilevel"/>
    <w:tmpl w:val="19C4D804"/>
    <w:lvl w:ilvl="0" w:tplc="3494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90E78B8"/>
    <w:multiLevelType w:val="hybridMultilevel"/>
    <w:tmpl w:val="8C7A9816"/>
    <w:lvl w:ilvl="0" w:tplc="ED56C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F2B1198"/>
    <w:multiLevelType w:val="hybridMultilevel"/>
    <w:tmpl w:val="01D8059A"/>
    <w:lvl w:ilvl="0" w:tplc="235CE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4E5299"/>
    <w:multiLevelType w:val="hybridMultilevel"/>
    <w:tmpl w:val="F904D694"/>
    <w:lvl w:ilvl="0" w:tplc="CE343174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</w:lvl>
    <w:lvl w:ilvl="1" w:tplc="8D42A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4E13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A44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EE14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AC9D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60F0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2E85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D64E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677627"/>
    <w:multiLevelType w:val="multilevel"/>
    <w:tmpl w:val="FE26C5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8">
    <w:nsid w:val="7A4B6238"/>
    <w:multiLevelType w:val="multilevel"/>
    <w:tmpl w:val="9DF8C7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9">
    <w:nsid w:val="7CF4691D"/>
    <w:multiLevelType w:val="hybridMultilevel"/>
    <w:tmpl w:val="E5126000"/>
    <w:lvl w:ilvl="0" w:tplc="D8246DE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7"/>
  </w:num>
  <w:num w:numId="3">
    <w:abstractNumId w:val="23"/>
  </w:num>
  <w:num w:numId="4">
    <w:abstractNumId w:val="29"/>
  </w:num>
  <w:num w:numId="5">
    <w:abstractNumId w:val="2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19"/>
  </w:num>
  <w:num w:numId="10">
    <w:abstractNumId w:val="25"/>
  </w:num>
  <w:num w:numId="11">
    <w:abstractNumId w:val="12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14"/>
  </w:num>
  <w:num w:numId="17">
    <w:abstractNumId w:val="20"/>
  </w:num>
  <w:num w:numId="18">
    <w:abstractNumId w:val="10"/>
  </w:num>
  <w:num w:numId="19">
    <w:abstractNumId w:val="11"/>
  </w:num>
  <w:num w:numId="2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4"/>
    </w:lvlOverride>
    <w:lvlOverride w:ilvl="1">
      <w:startOverride w:val="7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</w:num>
  <w:num w:numId="24">
    <w:abstractNumId w:val="18"/>
  </w:num>
  <w:num w:numId="25">
    <w:abstractNumId w:val="9"/>
  </w:num>
  <w:num w:numId="26">
    <w:abstractNumId w:val="13"/>
  </w:num>
  <w:num w:numId="27">
    <w:abstractNumId w:val="8"/>
  </w:num>
  <w:num w:numId="28">
    <w:abstractNumId w:val="21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29"/>
    <w:rsid w:val="0013038A"/>
    <w:rsid w:val="00280A8A"/>
    <w:rsid w:val="002E4EA3"/>
    <w:rsid w:val="003B1BE7"/>
    <w:rsid w:val="00807CE9"/>
    <w:rsid w:val="00863378"/>
    <w:rsid w:val="008A1D53"/>
    <w:rsid w:val="008E3FA6"/>
    <w:rsid w:val="00A21E93"/>
    <w:rsid w:val="00AD0EA3"/>
    <w:rsid w:val="00B36B3E"/>
    <w:rsid w:val="00C67137"/>
    <w:rsid w:val="00CB09ED"/>
    <w:rsid w:val="00D14047"/>
    <w:rsid w:val="00DC30F0"/>
    <w:rsid w:val="00EB10AD"/>
    <w:rsid w:val="00ED1629"/>
    <w:rsid w:val="00F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E-mail Signature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1629"/>
    <w:pPr>
      <w:keepNext/>
      <w:ind w:left="399" w:right="515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ED1629"/>
    <w:pPr>
      <w:keepNext/>
      <w:ind w:left="705" w:right="458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ED1629"/>
    <w:pPr>
      <w:keepNext/>
      <w:ind w:right="458" w:firstLine="70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nhideWhenUsed/>
    <w:qFormat/>
    <w:rsid w:val="00ED1629"/>
    <w:pPr>
      <w:keepNext/>
      <w:ind w:left="360" w:right="515"/>
      <w:jc w:val="center"/>
      <w:outlineLvl w:val="3"/>
    </w:pPr>
    <w:rPr>
      <w:b/>
      <w:caps/>
    </w:rPr>
  </w:style>
  <w:style w:type="paragraph" w:styleId="5">
    <w:name w:val="heading 5"/>
    <w:basedOn w:val="a"/>
    <w:next w:val="a"/>
    <w:link w:val="50"/>
    <w:uiPriority w:val="99"/>
    <w:unhideWhenUsed/>
    <w:qFormat/>
    <w:rsid w:val="00ED1629"/>
    <w:pPr>
      <w:keepNext/>
      <w:outlineLvl w:val="4"/>
    </w:pPr>
    <w:rPr>
      <w:u w:val="single"/>
    </w:rPr>
  </w:style>
  <w:style w:type="paragraph" w:styleId="6">
    <w:name w:val="heading 6"/>
    <w:basedOn w:val="a"/>
    <w:next w:val="a"/>
    <w:link w:val="60"/>
    <w:uiPriority w:val="99"/>
    <w:unhideWhenUsed/>
    <w:qFormat/>
    <w:rsid w:val="00ED1629"/>
    <w:pPr>
      <w:keepNext/>
      <w:jc w:val="center"/>
      <w:outlineLvl w:val="5"/>
    </w:pPr>
    <w:rPr>
      <w:i/>
      <w:iCs/>
    </w:rPr>
  </w:style>
  <w:style w:type="paragraph" w:styleId="7">
    <w:name w:val="heading 7"/>
    <w:basedOn w:val="a"/>
    <w:next w:val="a"/>
    <w:link w:val="70"/>
    <w:uiPriority w:val="9"/>
    <w:unhideWhenUsed/>
    <w:qFormat/>
    <w:rsid w:val="00ED1629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nhideWhenUsed/>
    <w:qFormat/>
    <w:rsid w:val="00ED1629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nhideWhenUsed/>
    <w:qFormat/>
    <w:rsid w:val="00ED1629"/>
    <w:pPr>
      <w:keepNext/>
      <w:ind w:left="399" w:right="458" w:firstLine="1026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D1629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D162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D16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ED1629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ED1629"/>
    <w:rPr>
      <w:color w:val="0000FF"/>
      <w:u w:val="single"/>
    </w:rPr>
  </w:style>
  <w:style w:type="character" w:styleId="a4">
    <w:name w:val="FollowedHyperlink"/>
    <w:unhideWhenUsed/>
    <w:rsid w:val="00ED1629"/>
    <w:rPr>
      <w:color w:val="800080"/>
      <w:u w:val="single"/>
    </w:rPr>
  </w:style>
  <w:style w:type="paragraph" w:styleId="a5">
    <w:name w:val="header"/>
    <w:basedOn w:val="a"/>
    <w:link w:val="a6"/>
    <w:unhideWhenUsed/>
    <w:rsid w:val="00ED1629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rFonts w:ascii="Arial" w:hAnsi="Arial"/>
      <w:szCs w:val="20"/>
    </w:rPr>
  </w:style>
  <w:style w:type="character" w:customStyle="1" w:styleId="a6">
    <w:name w:val="Верхний колонтитул Знак"/>
    <w:basedOn w:val="a0"/>
    <w:link w:val="a5"/>
    <w:rsid w:val="00ED1629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link w:val="a8"/>
    <w:uiPriority w:val="99"/>
    <w:unhideWhenUsed/>
    <w:rsid w:val="00ED162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D1629"/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ED1629"/>
    <w:pPr>
      <w:ind w:right="800"/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ED1629"/>
    <w:rPr>
      <w:b/>
      <w:bCs/>
    </w:rPr>
  </w:style>
  <w:style w:type="character" w:customStyle="1" w:styleId="ac">
    <w:name w:val="Основной текст Знак"/>
    <w:basedOn w:val="a0"/>
    <w:link w:val="ab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 Indent"/>
    <w:basedOn w:val="a"/>
    <w:link w:val="ae"/>
    <w:unhideWhenUsed/>
    <w:rsid w:val="00ED1629"/>
    <w:pPr>
      <w:ind w:firstLine="705"/>
    </w:pPr>
    <w:rPr>
      <w:b/>
      <w:bCs/>
    </w:rPr>
  </w:style>
  <w:style w:type="character" w:customStyle="1" w:styleId="ae">
    <w:name w:val="Основной текст с отступом Знак"/>
    <w:basedOn w:val="a0"/>
    <w:link w:val="ad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ED1629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ED16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ED1629"/>
    <w:pPr>
      <w:ind w:right="800"/>
    </w:pPr>
    <w:rPr>
      <w:b/>
      <w:bCs/>
    </w:rPr>
  </w:style>
  <w:style w:type="character" w:customStyle="1" w:styleId="22">
    <w:name w:val="Основной текст 2 Знак"/>
    <w:basedOn w:val="a0"/>
    <w:link w:val="21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D1629"/>
    <w:pPr>
      <w:ind w:right="515"/>
      <w:jc w:val="both"/>
    </w:pPr>
  </w:style>
  <w:style w:type="character" w:customStyle="1" w:styleId="32">
    <w:name w:val="Основной текст 3 Знак"/>
    <w:basedOn w:val="a0"/>
    <w:link w:val="31"/>
    <w:uiPriority w:val="99"/>
    <w:rsid w:val="00ED1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D1629"/>
    <w:pPr>
      <w:ind w:left="705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ED1629"/>
    <w:pPr>
      <w:ind w:left="705"/>
      <w:jc w:val="both"/>
    </w:pPr>
    <w:rPr>
      <w:b/>
      <w:bCs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D16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lock Text"/>
    <w:basedOn w:val="a"/>
    <w:unhideWhenUsed/>
    <w:rsid w:val="00ED1629"/>
    <w:pPr>
      <w:ind w:left="57" w:right="800" w:firstLine="651"/>
    </w:pPr>
  </w:style>
  <w:style w:type="paragraph" w:styleId="af2">
    <w:name w:val="Plain Text"/>
    <w:basedOn w:val="a"/>
    <w:link w:val="af3"/>
    <w:unhideWhenUsed/>
    <w:rsid w:val="00ED1629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ED16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unhideWhenUsed/>
    <w:rsid w:val="00ED162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rsid w:val="00ED16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Штамп"/>
    <w:autoRedefine/>
    <w:rsid w:val="00ED1629"/>
    <w:pPr>
      <w:keepLines/>
      <w:suppressLineNumbers/>
      <w:suppressAutoHyphens/>
      <w:spacing w:before="6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7">
    <w:name w:val="Штамп наименование"/>
    <w:rsid w:val="00ED1629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customStyle="1" w:styleId="af8">
    <w:name w:val="Обозначение документа"/>
    <w:autoRedefine/>
    <w:rsid w:val="00ED1629"/>
    <w:pPr>
      <w:keepLines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35">
    <w:name w:val="заголовок 3"/>
    <w:basedOn w:val="a"/>
    <w:next w:val="a"/>
    <w:rsid w:val="00ED1629"/>
    <w:pPr>
      <w:keepNext/>
      <w:widowControl w:val="0"/>
      <w:ind w:firstLine="567"/>
      <w:jc w:val="both"/>
    </w:pPr>
    <w:rPr>
      <w:rFonts w:ascii="Peterburg" w:hAnsi="Peterburg"/>
      <w:szCs w:val="20"/>
    </w:rPr>
  </w:style>
  <w:style w:type="paragraph" w:customStyle="1" w:styleId="ConsNormal">
    <w:name w:val="ConsNormal"/>
    <w:link w:val="ConsNormal0"/>
    <w:uiPriority w:val="99"/>
    <w:rsid w:val="00ED16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ED16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link w:val="ConsPlusNormal0"/>
    <w:rsid w:val="00ED16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D162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ED1629"/>
    <w:pPr>
      <w:autoSpaceDE w:val="0"/>
      <w:autoSpaceDN w:val="0"/>
      <w:adjustRightInd w:val="0"/>
      <w:spacing w:before="120" w:after="120"/>
    </w:pPr>
  </w:style>
  <w:style w:type="paragraph" w:customStyle="1" w:styleId="af9">
    <w:name w:val="НВС"/>
    <w:basedOn w:val="a"/>
    <w:next w:val="a"/>
    <w:rsid w:val="00ED1629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afa">
    <w:name w:val="Нормальный (таблица)"/>
    <w:basedOn w:val="a"/>
    <w:next w:val="a"/>
    <w:uiPriority w:val="99"/>
    <w:rsid w:val="00ED1629"/>
    <w:pPr>
      <w:widowControl w:val="0"/>
      <w:autoSpaceDE w:val="0"/>
      <w:autoSpaceDN w:val="0"/>
      <w:adjustRightInd w:val="0"/>
      <w:jc w:val="both"/>
    </w:pPr>
  </w:style>
  <w:style w:type="paragraph" w:customStyle="1" w:styleId="Default">
    <w:name w:val="Default"/>
    <w:rsid w:val="00ED16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b">
    <w:name w:val="Знак"/>
    <w:basedOn w:val="a"/>
    <w:rsid w:val="00ED16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ED1629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afc">
    <w:name w:val="page number"/>
    <w:unhideWhenUsed/>
    <w:rsid w:val="00ED1629"/>
    <w:rPr>
      <w:rFonts w:ascii="Arial" w:hAnsi="Arial" w:cs="Arial" w:hint="default"/>
      <w:sz w:val="20"/>
    </w:rPr>
  </w:style>
  <w:style w:type="table" w:styleId="afd">
    <w:name w:val="Table Grid"/>
    <w:basedOn w:val="a1"/>
    <w:uiPriority w:val="59"/>
    <w:rsid w:val="00ED1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1"/>
    <w:basedOn w:val="a"/>
    <w:rsid w:val="00ED1629"/>
    <w:pPr>
      <w:spacing w:after="60" w:line="360" w:lineRule="exact"/>
      <w:ind w:firstLine="709"/>
      <w:jc w:val="both"/>
    </w:pPr>
    <w:rPr>
      <w:sz w:val="28"/>
    </w:rPr>
  </w:style>
  <w:style w:type="paragraph" w:customStyle="1" w:styleId="u">
    <w:name w:val="u"/>
    <w:basedOn w:val="a"/>
    <w:rsid w:val="00ED1629"/>
    <w:pPr>
      <w:spacing w:before="100" w:beforeAutospacing="1" w:after="100" w:afterAutospacing="1"/>
    </w:pPr>
  </w:style>
  <w:style w:type="paragraph" w:styleId="afe">
    <w:name w:val="No Spacing"/>
    <w:uiPriority w:val="1"/>
    <w:qFormat/>
    <w:rsid w:val="00ED162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rsid w:val="00ED16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ED1629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TitleChar">
    <w:name w:val="Title Char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Char">
    <w:name w:val="Body Text Char"/>
    <w:uiPriority w:val="99"/>
    <w:locked/>
    <w:rsid w:val="00ED1629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ED1629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SubtitleChar">
    <w:name w:val="Subtitle Char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3Char">
    <w:name w:val="Body Text 3 Char"/>
    <w:uiPriority w:val="99"/>
    <w:locked/>
    <w:rsid w:val="00ED1629"/>
    <w:rPr>
      <w:rFonts w:ascii="Times New Roman" w:hAnsi="Times New Roman" w:cs="Times New Roman" w:hint="default"/>
      <w:sz w:val="28"/>
      <w:szCs w:val="28"/>
      <w:lang w:eastAsia="ru-RU"/>
    </w:rPr>
  </w:style>
  <w:style w:type="character" w:customStyle="1" w:styleId="hl41">
    <w:name w:val="hl41"/>
    <w:basedOn w:val="a0"/>
    <w:rsid w:val="00ED1629"/>
    <w:rPr>
      <w:b/>
      <w:bCs/>
      <w:sz w:val="20"/>
      <w:szCs w:val="20"/>
    </w:rPr>
  </w:style>
  <w:style w:type="character" w:customStyle="1" w:styleId="14">
    <w:name w:val="Название Знак1"/>
    <w:basedOn w:val="a0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15">
    <w:name w:val="Подзаголовок Знак1"/>
    <w:basedOn w:val="a0"/>
    <w:uiPriority w:val="99"/>
    <w:locked/>
    <w:rsid w:val="00ED1629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aff">
    <w:name w:val="Гипертекстовая ссылка"/>
    <w:basedOn w:val="a0"/>
    <w:uiPriority w:val="99"/>
    <w:rsid w:val="00ED1629"/>
    <w:rPr>
      <w:rFonts w:ascii="Times New Roman" w:hAnsi="Times New Roman" w:cs="Times New Roman"/>
      <w:color w:val="auto"/>
    </w:rPr>
  </w:style>
  <w:style w:type="paragraph" w:customStyle="1" w:styleId="aff0">
    <w:name w:val="Таблицы (моноширинный)"/>
    <w:basedOn w:val="a"/>
    <w:next w:val="a"/>
    <w:uiPriority w:val="99"/>
    <w:rsid w:val="00ED16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1">
    <w:name w:val="Прижатый влево"/>
    <w:basedOn w:val="a"/>
    <w:next w:val="a"/>
    <w:uiPriority w:val="99"/>
    <w:rsid w:val="00ED16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2">
    <w:name w:val="Цветовое выделение"/>
    <w:uiPriority w:val="99"/>
    <w:rsid w:val="00ED1629"/>
    <w:rPr>
      <w:b/>
      <w:bCs/>
      <w:color w:val="26282F"/>
    </w:rPr>
  </w:style>
  <w:style w:type="character" w:styleId="aff3">
    <w:name w:val="Subtle Reference"/>
    <w:basedOn w:val="a0"/>
    <w:uiPriority w:val="99"/>
    <w:qFormat/>
    <w:rsid w:val="00ED1629"/>
    <w:rPr>
      <w:smallCaps/>
      <w:color w:val="auto"/>
      <w:u w:val="single"/>
    </w:rPr>
  </w:style>
  <w:style w:type="paragraph" w:styleId="aff4">
    <w:name w:val="Normal (Web)"/>
    <w:basedOn w:val="a"/>
    <w:uiPriority w:val="99"/>
    <w:qFormat/>
    <w:rsid w:val="00ED1629"/>
    <w:pPr>
      <w:spacing w:before="280" w:after="280"/>
    </w:pPr>
    <w:rPr>
      <w:kern w:val="1"/>
      <w:lang w:eastAsia="zh-CN"/>
    </w:rPr>
  </w:style>
  <w:style w:type="paragraph" w:customStyle="1" w:styleId="ConsPlusTitle">
    <w:name w:val="ConsPlusTitle"/>
    <w:uiPriority w:val="99"/>
    <w:rsid w:val="00ED16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itleChar2">
    <w:name w:val="Title Char2"/>
    <w:uiPriority w:val="99"/>
    <w:locked/>
    <w:rsid w:val="00ED162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TitleChar1">
    <w:name w:val="Title Char1"/>
    <w:basedOn w:val="a0"/>
    <w:uiPriority w:val="99"/>
    <w:locked/>
    <w:rsid w:val="00ED1629"/>
    <w:rPr>
      <w:rFonts w:ascii="Cambria" w:hAnsi="Cambria" w:cs="Cambria"/>
      <w:b/>
      <w:bCs/>
      <w:kern w:val="28"/>
      <w:sz w:val="32"/>
      <w:szCs w:val="32"/>
    </w:rPr>
  </w:style>
  <w:style w:type="character" w:customStyle="1" w:styleId="SubtitleChar1">
    <w:name w:val="Subtitle Char1"/>
    <w:basedOn w:val="a0"/>
    <w:uiPriority w:val="99"/>
    <w:locked/>
    <w:rsid w:val="00ED1629"/>
    <w:rPr>
      <w:rFonts w:ascii="Cambria" w:hAnsi="Cambria" w:cs="Cambria"/>
      <w:sz w:val="24"/>
      <w:szCs w:val="24"/>
    </w:rPr>
  </w:style>
  <w:style w:type="paragraph" w:styleId="aff5">
    <w:name w:val="List Paragraph"/>
    <w:basedOn w:val="a"/>
    <w:uiPriority w:val="99"/>
    <w:qFormat/>
    <w:rsid w:val="00ED1629"/>
    <w:pPr>
      <w:ind w:left="720"/>
    </w:pPr>
  </w:style>
  <w:style w:type="paragraph" w:customStyle="1" w:styleId="ConsTitle">
    <w:name w:val="ConsTitle"/>
    <w:uiPriority w:val="99"/>
    <w:rsid w:val="00ED16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ED16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ED162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f6">
    <w:name w:val="Strong"/>
    <w:basedOn w:val="a0"/>
    <w:uiPriority w:val="99"/>
    <w:qFormat/>
    <w:rsid w:val="00ED1629"/>
    <w:rPr>
      <w:b/>
      <w:bCs/>
    </w:rPr>
  </w:style>
  <w:style w:type="character" w:styleId="aff7">
    <w:name w:val="Emphasis"/>
    <w:basedOn w:val="a0"/>
    <w:uiPriority w:val="99"/>
    <w:qFormat/>
    <w:rsid w:val="00ED1629"/>
    <w:rPr>
      <w:i/>
      <w:iCs/>
    </w:rPr>
  </w:style>
  <w:style w:type="character" w:customStyle="1" w:styleId="aff8">
    <w:name w:val="Схема документа Знак"/>
    <w:basedOn w:val="a0"/>
    <w:link w:val="aff9"/>
    <w:uiPriority w:val="99"/>
    <w:semiHidden/>
    <w:rsid w:val="00ED1629"/>
    <w:rPr>
      <w:rFonts w:ascii="Tahoma" w:eastAsia="Calibri" w:hAnsi="Tahoma" w:cs="Tahoma"/>
      <w:sz w:val="16"/>
      <w:szCs w:val="16"/>
      <w:lang w:eastAsia="ru-RU"/>
    </w:rPr>
  </w:style>
  <w:style w:type="paragraph" w:styleId="aff9">
    <w:name w:val="Document Map"/>
    <w:basedOn w:val="a"/>
    <w:link w:val="aff8"/>
    <w:uiPriority w:val="99"/>
    <w:semiHidden/>
    <w:rsid w:val="00ED1629"/>
    <w:rPr>
      <w:rFonts w:ascii="Tahoma" w:eastAsia="Calibri" w:hAnsi="Tahoma" w:cs="Tahoma"/>
      <w:sz w:val="16"/>
      <w:szCs w:val="16"/>
    </w:rPr>
  </w:style>
  <w:style w:type="character" w:customStyle="1" w:styleId="16">
    <w:name w:val="Схема документа Знак1"/>
    <w:basedOn w:val="a0"/>
    <w:link w:val="aff9"/>
    <w:uiPriority w:val="99"/>
    <w:semiHidden/>
    <w:rsid w:val="00ED16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uiPriority w:val="99"/>
    <w:rsid w:val="00ED1629"/>
  </w:style>
  <w:style w:type="character" w:customStyle="1" w:styleId="affa">
    <w:name w:val="Текст сноски Знак"/>
    <w:basedOn w:val="a0"/>
    <w:link w:val="affb"/>
    <w:uiPriority w:val="99"/>
    <w:semiHidden/>
    <w:rsid w:val="00ED16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footnote text"/>
    <w:basedOn w:val="a"/>
    <w:link w:val="affa"/>
    <w:uiPriority w:val="99"/>
    <w:semiHidden/>
    <w:rsid w:val="00ED1629"/>
    <w:pPr>
      <w:autoSpaceDE w:val="0"/>
      <w:autoSpaceDN w:val="0"/>
    </w:pPr>
    <w:rPr>
      <w:sz w:val="20"/>
      <w:szCs w:val="20"/>
    </w:rPr>
  </w:style>
  <w:style w:type="character" w:customStyle="1" w:styleId="17">
    <w:name w:val="Текст сноски Знак1"/>
    <w:basedOn w:val="a0"/>
    <w:link w:val="affb"/>
    <w:uiPriority w:val="99"/>
    <w:semiHidden/>
    <w:rsid w:val="00ED16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D1629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Preformat">
    <w:name w:val="Preformat"/>
    <w:uiPriority w:val="99"/>
    <w:rsid w:val="00ED1629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5">
    <w:name w:val="s_15"/>
    <w:basedOn w:val="a"/>
    <w:uiPriority w:val="99"/>
    <w:rsid w:val="00ED1629"/>
    <w:pPr>
      <w:spacing w:before="100" w:beforeAutospacing="1" w:after="100" w:afterAutospacing="1"/>
    </w:pPr>
  </w:style>
  <w:style w:type="paragraph" w:customStyle="1" w:styleId="s1">
    <w:name w:val="s_1"/>
    <w:basedOn w:val="a"/>
    <w:uiPriority w:val="99"/>
    <w:rsid w:val="00ED162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D1629"/>
  </w:style>
  <w:style w:type="character" w:customStyle="1" w:styleId="s10">
    <w:name w:val="s_10"/>
    <w:basedOn w:val="a0"/>
    <w:uiPriority w:val="99"/>
    <w:rsid w:val="00ED1629"/>
  </w:style>
  <w:style w:type="paragraph" w:customStyle="1" w:styleId="affc">
    <w:name w:val="Содержимое таблицы"/>
    <w:basedOn w:val="a"/>
    <w:rsid w:val="00ED1629"/>
    <w:pPr>
      <w:suppressLineNumbers/>
      <w:suppressAutoHyphens/>
    </w:pPr>
    <w:rPr>
      <w:lang w:eastAsia="zh-CN"/>
    </w:rPr>
  </w:style>
  <w:style w:type="paragraph" w:customStyle="1" w:styleId="Standard">
    <w:name w:val="Standard"/>
    <w:uiPriority w:val="99"/>
    <w:rsid w:val="00ED16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en-US"/>
    </w:rPr>
  </w:style>
  <w:style w:type="character" w:customStyle="1" w:styleId="affd">
    <w:name w:val="Основной текст + Полужирный"/>
    <w:uiPriority w:val="99"/>
    <w:rsid w:val="00ED162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affe">
    <w:name w:val="Базовый"/>
    <w:uiPriority w:val="99"/>
    <w:rsid w:val="00ED1629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18">
    <w:name w:val="toc 1"/>
    <w:basedOn w:val="a"/>
    <w:next w:val="a"/>
    <w:autoRedefine/>
    <w:semiHidden/>
    <w:unhideWhenUsed/>
    <w:rsid w:val="00ED1629"/>
    <w:pPr>
      <w:tabs>
        <w:tab w:val="right" w:leader="dot" w:pos="9628"/>
      </w:tabs>
      <w:spacing w:line="360" w:lineRule="auto"/>
      <w:ind w:firstLine="709"/>
    </w:pPr>
    <w:rPr>
      <w:b/>
      <w:bCs/>
      <w:noProof/>
      <w:color w:val="000000"/>
      <w:sz w:val="36"/>
      <w:szCs w:val="36"/>
      <w:lang w:val="en-US"/>
    </w:rPr>
  </w:style>
  <w:style w:type="paragraph" w:styleId="afff">
    <w:name w:val="E-mail Signature"/>
    <w:basedOn w:val="a"/>
    <w:link w:val="afff0"/>
    <w:semiHidden/>
    <w:unhideWhenUsed/>
    <w:rsid w:val="00ED1629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0">
    <w:name w:val="Электронная подпись Знак"/>
    <w:basedOn w:val="a0"/>
    <w:link w:val="afff"/>
    <w:semiHidden/>
    <w:rsid w:val="00ED1629"/>
    <w:rPr>
      <w:rFonts w:ascii="Arial" w:eastAsia="Times New Roman" w:hAnsi="Arial" w:cs="Arial"/>
      <w:spacing w:val="-5"/>
      <w:sz w:val="20"/>
      <w:szCs w:val="20"/>
    </w:rPr>
  </w:style>
  <w:style w:type="paragraph" w:customStyle="1" w:styleId="310">
    <w:name w:val="Основной текст с отступом 31"/>
    <w:basedOn w:val="a"/>
    <w:rsid w:val="00ED162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1">
    <w:name w:val="31"/>
    <w:basedOn w:val="a"/>
    <w:rsid w:val="00ED1629"/>
    <w:pPr>
      <w:spacing w:after="120"/>
      <w:ind w:left="283"/>
    </w:pPr>
    <w:rPr>
      <w:rFonts w:eastAsia="Calibri"/>
      <w:sz w:val="16"/>
      <w:szCs w:val="16"/>
    </w:rPr>
  </w:style>
  <w:style w:type="character" w:customStyle="1" w:styleId="FooterChar">
    <w:name w:val="Footer Char"/>
    <w:uiPriority w:val="99"/>
    <w:semiHidden/>
    <w:locked/>
    <w:rsid w:val="00ED16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locked/>
    <w:rsid w:val="00ED1629"/>
    <w:rPr>
      <w:rFonts w:ascii="Times New Roman" w:hAnsi="Times New Roman" w:cs="Times New Roman"/>
      <w:sz w:val="20"/>
      <w:szCs w:val="20"/>
    </w:rPr>
  </w:style>
  <w:style w:type="character" w:customStyle="1" w:styleId="1a">
    <w:name w:val="Нижний колонтитул Знак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1b">
    <w:name w:val="Основной текст Знак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1c">
    <w:name w:val="Основной текст с отступом Знак1"/>
    <w:basedOn w:val="a0"/>
    <w:uiPriority w:val="99"/>
    <w:semiHidden/>
    <w:locked/>
    <w:rsid w:val="00ED1629"/>
    <w:rPr>
      <w:rFonts w:ascii="Times New Roman" w:hAnsi="Times New Roman" w:cs="Times New Roman"/>
      <w:sz w:val="20"/>
      <w:szCs w:val="20"/>
    </w:rPr>
  </w:style>
  <w:style w:type="character" w:customStyle="1" w:styleId="312">
    <w:name w:val="Основной текст 3 Знак1"/>
    <w:basedOn w:val="a0"/>
    <w:uiPriority w:val="99"/>
    <w:semiHidden/>
    <w:locked/>
    <w:rsid w:val="00ED1629"/>
    <w:rPr>
      <w:rFonts w:ascii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ED1629"/>
    <w:pPr>
      <w:spacing w:before="100" w:beforeAutospacing="1" w:after="100" w:afterAutospacing="1"/>
    </w:pPr>
  </w:style>
  <w:style w:type="character" w:customStyle="1" w:styleId="FooterChar1">
    <w:name w:val="Footer Char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a0"/>
    <w:uiPriority w:val="99"/>
    <w:semiHidden/>
    <w:locked/>
    <w:rsid w:val="00ED1629"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ED162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ED1629"/>
    <w:rPr>
      <w:rFonts w:ascii="Times New Roman" w:hAnsi="Times New Roman" w:cs="Times New Roman"/>
      <w:sz w:val="2"/>
      <w:szCs w:val="2"/>
    </w:rPr>
  </w:style>
  <w:style w:type="character" w:customStyle="1" w:styleId="DocumentMapChar">
    <w:name w:val="Document Map Char"/>
    <w:uiPriority w:val="99"/>
    <w:semiHidden/>
    <w:locked/>
    <w:rsid w:val="00ED1629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a0"/>
    <w:uiPriority w:val="99"/>
    <w:semiHidden/>
    <w:locked/>
    <w:rsid w:val="00ED1629"/>
    <w:rPr>
      <w:rFonts w:ascii="Times New Roman" w:hAnsi="Times New Roman" w:cs="Times New Roman"/>
      <w:sz w:val="2"/>
      <w:szCs w:val="2"/>
    </w:rPr>
  </w:style>
  <w:style w:type="character" w:customStyle="1" w:styleId="1d">
    <w:name w:val="Основной шрифт абзаца1"/>
    <w:rsid w:val="00ED1629"/>
  </w:style>
  <w:style w:type="paragraph" w:customStyle="1" w:styleId="afff1">
    <w:name w:val="Заголовок"/>
    <w:basedOn w:val="a"/>
    <w:next w:val="ab"/>
    <w:rsid w:val="00ED1629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fff2">
    <w:name w:val="List"/>
    <w:basedOn w:val="ab"/>
    <w:rsid w:val="00ED1629"/>
    <w:pPr>
      <w:widowControl w:val="0"/>
      <w:suppressAutoHyphens/>
      <w:autoSpaceDE w:val="0"/>
      <w:spacing w:after="120"/>
    </w:pPr>
    <w:rPr>
      <w:rFonts w:cs="Mangal"/>
      <w:b w:val="0"/>
      <w:bCs w:val="0"/>
      <w:sz w:val="20"/>
      <w:szCs w:val="20"/>
      <w:lang w:eastAsia="zh-CN"/>
    </w:rPr>
  </w:style>
  <w:style w:type="paragraph" w:styleId="afff3">
    <w:name w:val="caption"/>
    <w:basedOn w:val="a"/>
    <w:qFormat/>
    <w:rsid w:val="00ED1629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zh-CN"/>
    </w:rPr>
  </w:style>
  <w:style w:type="paragraph" w:customStyle="1" w:styleId="1e">
    <w:name w:val="Указатель1"/>
    <w:basedOn w:val="a"/>
    <w:rsid w:val="00ED1629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D1629"/>
    <w:pPr>
      <w:suppressAutoHyphens/>
      <w:ind w:firstLine="708"/>
      <w:jc w:val="both"/>
    </w:pPr>
    <w:rPr>
      <w:sz w:val="28"/>
      <w:szCs w:val="20"/>
      <w:lang w:eastAsia="zh-CN"/>
    </w:rPr>
  </w:style>
  <w:style w:type="paragraph" w:customStyle="1" w:styleId="313">
    <w:name w:val="Основной текст 31"/>
    <w:basedOn w:val="a"/>
    <w:rsid w:val="00ED1629"/>
    <w:pPr>
      <w:suppressAutoHyphens/>
      <w:jc w:val="both"/>
    </w:pPr>
    <w:rPr>
      <w:sz w:val="28"/>
      <w:lang w:eastAsia="zh-CN"/>
    </w:rPr>
  </w:style>
  <w:style w:type="paragraph" w:customStyle="1" w:styleId="1f">
    <w:name w:val="Цитата1"/>
    <w:basedOn w:val="a"/>
    <w:rsid w:val="00ED1629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zh-CN"/>
    </w:rPr>
  </w:style>
  <w:style w:type="paragraph" w:customStyle="1" w:styleId="211">
    <w:name w:val="Основной текст 21"/>
    <w:basedOn w:val="a"/>
    <w:rsid w:val="00ED1629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zh-CN"/>
    </w:rPr>
  </w:style>
  <w:style w:type="paragraph" w:customStyle="1" w:styleId="afff4">
    <w:name w:val="Îáû÷íûé"/>
    <w:rsid w:val="00ED16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f0">
    <w:name w:val="Схема документа1"/>
    <w:basedOn w:val="a"/>
    <w:rsid w:val="00ED1629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zh-CN"/>
    </w:rPr>
  </w:style>
  <w:style w:type="paragraph" w:customStyle="1" w:styleId="afff5">
    <w:name w:val="Знак Знак Знак Знак Знак Знак Знак Знак Знак Знак Знак Знак Знак Знак Знак Знак"/>
    <w:basedOn w:val="a"/>
    <w:rsid w:val="00ED1629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fff6">
    <w:name w:val="Заголовок таблицы"/>
    <w:basedOn w:val="affc"/>
    <w:rsid w:val="00ED1629"/>
    <w:pPr>
      <w:widowControl w:val="0"/>
      <w:autoSpaceDE w:val="0"/>
      <w:jc w:val="center"/>
    </w:pPr>
    <w:rPr>
      <w:b/>
      <w:bCs/>
      <w:sz w:val="20"/>
      <w:szCs w:val="20"/>
    </w:rPr>
  </w:style>
  <w:style w:type="paragraph" w:customStyle="1" w:styleId="afff7">
    <w:name w:val="Содержимое врезки"/>
    <w:basedOn w:val="ab"/>
    <w:rsid w:val="00ED1629"/>
    <w:pPr>
      <w:widowControl w:val="0"/>
      <w:suppressAutoHyphens/>
      <w:autoSpaceDE w:val="0"/>
      <w:spacing w:after="120"/>
    </w:pPr>
    <w:rPr>
      <w:b w:val="0"/>
      <w:bCs w:val="0"/>
      <w:sz w:val="20"/>
      <w:szCs w:val="20"/>
      <w:lang w:eastAsia="zh-CN"/>
    </w:rPr>
  </w:style>
  <w:style w:type="paragraph" w:customStyle="1" w:styleId="1f1">
    <w:name w:val="Без интервала1"/>
    <w:rsid w:val="00ED1629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25">
    <w:name w:val="Без интервала2"/>
    <w:rsid w:val="00ED1629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fff8">
    <w:name w:val="footnote reference"/>
    <w:basedOn w:val="a0"/>
    <w:semiHidden/>
    <w:rsid w:val="00ED1629"/>
    <w:rPr>
      <w:vertAlign w:val="superscript"/>
    </w:rPr>
  </w:style>
  <w:style w:type="paragraph" w:customStyle="1" w:styleId="26">
    <w:name w:val="Абзац списка2"/>
    <w:basedOn w:val="a"/>
    <w:rsid w:val="00ED1629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ConsNormal0">
    <w:name w:val="ConsNormal Знак"/>
    <w:link w:val="ConsNormal"/>
    <w:uiPriority w:val="99"/>
    <w:rsid w:val="00ED1629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D16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D162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6">
    <w:name w:val="Без интервала3"/>
    <w:uiPriority w:val="99"/>
    <w:rsid w:val="00ED1629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314">
    <w:name w:val="Основной текст с отступом 3 Знак1"/>
    <w:basedOn w:val="a0"/>
    <w:uiPriority w:val="99"/>
    <w:semiHidden/>
    <w:rsid w:val="00ED1629"/>
    <w:rPr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7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26</Pages>
  <Words>6192</Words>
  <Characters>35300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41410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2016-12-27T12:49:00Z</cp:lastPrinted>
  <dcterms:created xsi:type="dcterms:W3CDTF">2016-12-27T12:29:00Z</dcterms:created>
  <dcterms:modified xsi:type="dcterms:W3CDTF">2016-12-29T11:51:00Z</dcterms:modified>
</cp:coreProperties>
</file>