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79" w:rsidRPr="0083112C" w:rsidRDefault="009B5579" w:rsidP="009B5579">
      <w:pPr>
        <w:ind w:left="180"/>
        <w:jc w:val="right"/>
      </w:pPr>
      <w:r w:rsidRPr="0083112C">
        <w:t>ПРИЛОЖЕНИЕ</w:t>
      </w:r>
    </w:p>
    <w:p w:rsidR="009B5579" w:rsidRPr="0083112C" w:rsidRDefault="009B5579" w:rsidP="009B5579">
      <w:pPr>
        <w:ind w:left="180"/>
        <w:jc w:val="right"/>
      </w:pPr>
      <w:r w:rsidRPr="0083112C">
        <w:t xml:space="preserve">УТВЕРЖДЕНО </w:t>
      </w:r>
    </w:p>
    <w:p w:rsidR="009B5579" w:rsidRPr="0083112C" w:rsidRDefault="009B5579" w:rsidP="009B5579">
      <w:pPr>
        <w:ind w:left="180"/>
        <w:jc w:val="right"/>
      </w:pPr>
      <w:r w:rsidRPr="0083112C">
        <w:t xml:space="preserve">постановлением </w:t>
      </w:r>
    </w:p>
    <w:p w:rsidR="009B5579" w:rsidRPr="0083112C" w:rsidRDefault="009B5579" w:rsidP="009B5579">
      <w:pPr>
        <w:ind w:left="180"/>
        <w:jc w:val="right"/>
      </w:pPr>
      <w:r w:rsidRPr="0083112C">
        <w:t xml:space="preserve">администрации </w:t>
      </w:r>
    </w:p>
    <w:p w:rsidR="009B5579" w:rsidRPr="0083112C" w:rsidRDefault="009B5579" w:rsidP="009B5579">
      <w:pPr>
        <w:ind w:left="180"/>
        <w:jc w:val="right"/>
      </w:pPr>
      <w:r w:rsidRPr="0083112C">
        <w:t>Староирюкского</w:t>
      </w:r>
    </w:p>
    <w:p w:rsidR="009B5579" w:rsidRPr="0083112C" w:rsidRDefault="009B5579" w:rsidP="009B5579">
      <w:pPr>
        <w:ind w:left="180"/>
        <w:jc w:val="right"/>
      </w:pPr>
      <w:r w:rsidRPr="0083112C">
        <w:t xml:space="preserve">сельского поселения </w:t>
      </w:r>
    </w:p>
    <w:p w:rsidR="009B5579" w:rsidRPr="0083112C" w:rsidRDefault="009B5579" w:rsidP="009B5579">
      <w:pPr>
        <w:ind w:left="180"/>
        <w:jc w:val="right"/>
      </w:pPr>
      <w:r w:rsidRPr="0083112C">
        <w:t>от 30.08.2021 №18</w:t>
      </w:r>
    </w:p>
    <w:p w:rsidR="009B5579" w:rsidRPr="00DC6B5D" w:rsidRDefault="009B5579" w:rsidP="009B5579">
      <w:pPr>
        <w:ind w:left="180"/>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both"/>
        <w:rPr>
          <w:b/>
          <w:bCs/>
          <w:sz w:val="44"/>
          <w:szCs w:val="44"/>
        </w:rPr>
      </w:pPr>
    </w:p>
    <w:p w:rsidR="009B5579" w:rsidRPr="00DC6B5D" w:rsidRDefault="009B5579" w:rsidP="009B5579">
      <w:pPr>
        <w:ind w:left="180"/>
        <w:jc w:val="center"/>
        <w:rPr>
          <w:b/>
          <w:bCs/>
          <w:sz w:val="44"/>
          <w:szCs w:val="44"/>
        </w:rPr>
      </w:pPr>
    </w:p>
    <w:p w:rsidR="009B5579" w:rsidRPr="00DC6B5D" w:rsidRDefault="009B5579" w:rsidP="009B5579">
      <w:pPr>
        <w:ind w:left="180"/>
        <w:jc w:val="center"/>
        <w:rPr>
          <w:b/>
          <w:bCs/>
          <w:sz w:val="44"/>
          <w:szCs w:val="44"/>
        </w:rPr>
      </w:pPr>
      <w:r w:rsidRPr="00DC6B5D">
        <w:rPr>
          <w:b/>
          <w:bCs/>
          <w:sz w:val="44"/>
          <w:szCs w:val="44"/>
        </w:rPr>
        <w:t>ПРАВИЛА</w:t>
      </w:r>
    </w:p>
    <w:p w:rsidR="009B5579" w:rsidRPr="00DC6B5D" w:rsidRDefault="009B5579" w:rsidP="009B5579">
      <w:pPr>
        <w:ind w:left="180" w:right="458"/>
        <w:jc w:val="center"/>
        <w:rPr>
          <w:b/>
          <w:bCs/>
          <w:sz w:val="44"/>
          <w:szCs w:val="44"/>
        </w:rPr>
      </w:pPr>
      <w:r w:rsidRPr="00DC6B5D">
        <w:rPr>
          <w:b/>
          <w:bCs/>
          <w:sz w:val="44"/>
          <w:szCs w:val="44"/>
        </w:rPr>
        <w:t>ЗЕМЛЕПОЛЬЗОВАНИЯ И ЗАСТРОЙКИ</w:t>
      </w:r>
    </w:p>
    <w:p w:rsidR="009B5579" w:rsidRPr="00DC6B5D" w:rsidRDefault="009B5579" w:rsidP="009B5579">
      <w:pPr>
        <w:ind w:left="180" w:right="458"/>
        <w:jc w:val="center"/>
        <w:rPr>
          <w:sz w:val="44"/>
          <w:szCs w:val="44"/>
        </w:rPr>
      </w:pPr>
      <w:r w:rsidRPr="00DC6B5D">
        <w:rPr>
          <w:sz w:val="44"/>
          <w:szCs w:val="44"/>
        </w:rPr>
        <w:t>муниципального образования</w:t>
      </w:r>
    </w:p>
    <w:p w:rsidR="009B5579" w:rsidRPr="00DC6B5D" w:rsidRDefault="009B5579" w:rsidP="009B5579">
      <w:pPr>
        <w:ind w:left="180" w:right="458"/>
        <w:jc w:val="center"/>
        <w:rPr>
          <w:sz w:val="44"/>
          <w:szCs w:val="44"/>
        </w:rPr>
      </w:pPr>
      <w:r w:rsidRPr="00DC6B5D">
        <w:rPr>
          <w:sz w:val="44"/>
          <w:szCs w:val="44"/>
        </w:rPr>
        <w:t>Староирюкское сельское поселение</w:t>
      </w:r>
    </w:p>
    <w:p w:rsidR="009B5579" w:rsidRPr="00DC6B5D" w:rsidRDefault="009B5579" w:rsidP="009B5579">
      <w:pPr>
        <w:ind w:left="180" w:right="458"/>
        <w:jc w:val="center"/>
        <w:rPr>
          <w:sz w:val="44"/>
          <w:szCs w:val="44"/>
        </w:rPr>
      </w:pPr>
      <w:r w:rsidRPr="00DC6B5D">
        <w:rPr>
          <w:sz w:val="44"/>
          <w:szCs w:val="44"/>
        </w:rPr>
        <w:t>муниципального района</w:t>
      </w:r>
    </w:p>
    <w:p w:rsidR="009B5579" w:rsidRPr="00DC6B5D" w:rsidRDefault="009B5579" w:rsidP="009B5579">
      <w:pPr>
        <w:ind w:left="180" w:right="458"/>
        <w:jc w:val="center"/>
        <w:rPr>
          <w:sz w:val="44"/>
          <w:szCs w:val="44"/>
        </w:rPr>
      </w:pPr>
      <w:r w:rsidRPr="00DC6B5D">
        <w:rPr>
          <w:sz w:val="44"/>
          <w:szCs w:val="44"/>
        </w:rPr>
        <w:t>Кировской области</w:t>
      </w:r>
    </w:p>
    <w:p w:rsidR="009B5579" w:rsidRPr="00DC6B5D" w:rsidRDefault="009B5579" w:rsidP="009B5579">
      <w:pPr>
        <w:ind w:left="180" w:right="458"/>
        <w:jc w:val="center"/>
        <w:rPr>
          <w:sz w:val="44"/>
          <w:szCs w:val="44"/>
        </w:rPr>
      </w:pPr>
    </w:p>
    <w:p w:rsidR="009B5579" w:rsidRPr="00DC6B5D" w:rsidRDefault="009B5579" w:rsidP="009B5579">
      <w:pPr>
        <w:ind w:right="458"/>
        <w:jc w:val="both"/>
        <w:rPr>
          <w:sz w:val="44"/>
          <w:szCs w:val="44"/>
        </w:rPr>
      </w:pPr>
    </w:p>
    <w:p w:rsidR="009B5579" w:rsidRPr="00DC6B5D" w:rsidRDefault="009B5579" w:rsidP="009B5579">
      <w:pPr>
        <w:jc w:val="both"/>
      </w:pPr>
    </w:p>
    <w:p w:rsidR="009B5579" w:rsidRPr="00DC6B5D" w:rsidRDefault="009B5579" w:rsidP="009B5579">
      <w:pPr>
        <w:ind w:firstLine="540"/>
        <w:jc w:val="both"/>
      </w:pPr>
    </w:p>
    <w:p w:rsidR="009B5579" w:rsidRPr="00DC6B5D" w:rsidRDefault="009B5579" w:rsidP="009B5579">
      <w:pPr>
        <w:ind w:right="458"/>
        <w:jc w:val="both"/>
        <w:rPr>
          <w:sz w:val="48"/>
          <w:szCs w:val="48"/>
        </w:rPr>
      </w:pPr>
      <w:r w:rsidRPr="00DC6B5D">
        <w:tab/>
      </w:r>
      <w:r w:rsidRPr="00DC6B5D">
        <w:tab/>
      </w:r>
      <w:r w:rsidRPr="00DC6B5D">
        <w:tab/>
      </w:r>
      <w:r w:rsidRPr="00DC6B5D">
        <w:tab/>
        <w:t xml:space="preserve">                                                                              </w:t>
      </w:r>
    </w:p>
    <w:p w:rsidR="009B5579" w:rsidRPr="00DC6B5D" w:rsidRDefault="009B5579" w:rsidP="009B5579">
      <w:pPr>
        <w:ind w:right="458"/>
        <w:jc w:val="both"/>
        <w:rPr>
          <w:sz w:val="48"/>
          <w:szCs w:val="48"/>
        </w:rPr>
      </w:pPr>
    </w:p>
    <w:p w:rsidR="009B5579" w:rsidRPr="00DC6B5D" w:rsidRDefault="009B5579" w:rsidP="009B5579">
      <w:pPr>
        <w:ind w:right="458"/>
        <w:jc w:val="both"/>
        <w:rPr>
          <w:sz w:val="48"/>
          <w:szCs w:val="48"/>
        </w:rPr>
      </w:pPr>
    </w:p>
    <w:p w:rsidR="009B5579" w:rsidRPr="00DC6B5D" w:rsidRDefault="009B5579" w:rsidP="009B5579">
      <w:pPr>
        <w:ind w:right="458"/>
        <w:jc w:val="both"/>
        <w:rPr>
          <w:sz w:val="48"/>
          <w:szCs w:val="48"/>
        </w:rPr>
      </w:pPr>
    </w:p>
    <w:p w:rsidR="009B5579" w:rsidRPr="00DC6B5D" w:rsidRDefault="009B5579" w:rsidP="009B5579">
      <w:pPr>
        <w:ind w:right="458"/>
        <w:jc w:val="both"/>
      </w:pPr>
      <w:r w:rsidRPr="00DC6B5D">
        <w:br w:type="page"/>
      </w:r>
      <w:r w:rsidRPr="00DC6B5D">
        <w:lastRenderedPageBreak/>
        <w:t>Содержание</w:t>
      </w:r>
    </w:p>
    <w:p w:rsidR="009B5579" w:rsidRPr="00DC6B5D" w:rsidRDefault="009B5579" w:rsidP="009B5579">
      <w:pPr>
        <w:pStyle w:val="af3"/>
        <w:tabs>
          <w:tab w:val="left" w:pos="10260"/>
        </w:tabs>
        <w:ind w:right="7"/>
        <w:rPr>
          <w:b/>
          <w:sz w:val="24"/>
          <w:szCs w:val="24"/>
        </w:rPr>
      </w:pPr>
    </w:p>
    <w:tbl>
      <w:tblPr>
        <w:tblW w:w="10018" w:type="dxa"/>
        <w:tblLook w:val="01E0"/>
      </w:tblPr>
      <w:tblGrid>
        <w:gridCol w:w="9039"/>
        <w:gridCol w:w="979"/>
      </w:tblGrid>
      <w:tr w:rsidR="009B5579" w:rsidRPr="00DC6B5D" w:rsidTr="0090516C">
        <w:trPr>
          <w:trHeight w:val="293"/>
        </w:trPr>
        <w:tc>
          <w:tcPr>
            <w:tcW w:w="10018" w:type="dxa"/>
            <w:gridSpan w:val="2"/>
            <w:hideMark/>
          </w:tcPr>
          <w:p w:rsidR="009B5579" w:rsidRPr="00DC6B5D" w:rsidRDefault="009B5579" w:rsidP="0090516C">
            <w:pPr>
              <w:pStyle w:val="1"/>
              <w:jc w:val="both"/>
              <w:rPr>
                <w:b w:val="0"/>
              </w:rPr>
            </w:pPr>
            <w:r w:rsidRPr="00DC6B5D">
              <w:rPr>
                <w:b w:val="0"/>
                <w:bCs w:val="0"/>
              </w:rPr>
              <w:t>Общие положения</w:t>
            </w:r>
          </w:p>
        </w:tc>
      </w:tr>
      <w:tr w:rsidR="009B5579" w:rsidRPr="00DC6B5D" w:rsidTr="0090516C">
        <w:trPr>
          <w:trHeight w:val="606"/>
        </w:trPr>
        <w:tc>
          <w:tcPr>
            <w:tcW w:w="9039" w:type="dxa"/>
            <w:hideMark/>
          </w:tcPr>
          <w:p w:rsidR="009B5579" w:rsidRPr="00DC6B5D" w:rsidRDefault="009B5579" w:rsidP="0090516C">
            <w:pPr>
              <w:pStyle w:val="1"/>
              <w:jc w:val="both"/>
              <w:rPr>
                <w:b w:val="0"/>
              </w:rPr>
            </w:pPr>
            <w:r w:rsidRPr="00DC6B5D">
              <w:rPr>
                <w:b w:val="0"/>
              </w:rPr>
              <w:t xml:space="preserve">1. Правовая основа, цели введения, назначение и состав Правил землепользования и застройки сельского поселения </w:t>
            </w:r>
          </w:p>
        </w:tc>
        <w:tc>
          <w:tcPr>
            <w:tcW w:w="979" w:type="dxa"/>
          </w:tcPr>
          <w:p w:rsidR="009B5579" w:rsidRPr="00DC6B5D" w:rsidRDefault="009B5579" w:rsidP="0090516C">
            <w:pPr>
              <w:pStyle w:val="1"/>
              <w:ind w:left="492"/>
              <w:jc w:val="both"/>
            </w:pPr>
          </w:p>
        </w:tc>
      </w:tr>
      <w:tr w:rsidR="009B5579" w:rsidRPr="00DC6B5D" w:rsidTr="0090516C">
        <w:trPr>
          <w:trHeight w:val="588"/>
        </w:trPr>
        <w:tc>
          <w:tcPr>
            <w:tcW w:w="9039" w:type="dxa"/>
            <w:hideMark/>
          </w:tcPr>
          <w:p w:rsidR="009B5579" w:rsidRPr="00DC6B5D" w:rsidRDefault="009B5579" w:rsidP="0090516C">
            <w:pPr>
              <w:pStyle w:val="1"/>
              <w:jc w:val="both"/>
              <w:rPr>
                <w:b w:val="0"/>
              </w:rPr>
            </w:pPr>
            <w:r w:rsidRPr="00DC6B5D">
              <w:rPr>
                <w:b w:val="0"/>
              </w:rPr>
              <w:t>2. Основные понятия и термины, используемые в Правилах землепользования и застройки, их определения</w:t>
            </w:r>
          </w:p>
        </w:tc>
        <w:tc>
          <w:tcPr>
            <w:tcW w:w="979" w:type="dxa"/>
          </w:tcPr>
          <w:p w:rsidR="009B5579" w:rsidRPr="00DC6B5D" w:rsidRDefault="009B5579" w:rsidP="0090516C">
            <w:pPr>
              <w:pStyle w:val="1"/>
              <w:ind w:left="492"/>
              <w:jc w:val="both"/>
            </w:pPr>
          </w:p>
        </w:tc>
      </w:tr>
      <w:tr w:rsidR="009B5579" w:rsidRPr="00DC6B5D" w:rsidTr="0090516C">
        <w:trPr>
          <w:trHeight w:val="588"/>
        </w:trPr>
        <w:tc>
          <w:tcPr>
            <w:tcW w:w="9039" w:type="dxa"/>
            <w:hideMark/>
          </w:tcPr>
          <w:p w:rsidR="009B5579" w:rsidRPr="00DC6B5D" w:rsidRDefault="009B5579" w:rsidP="0090516C">
            <w:pPr>
              <w:pStyle w:val="1"/>
              <w:jc w:val="both"/>
              <w:rPr>
                <w:b w:val="0"/>
              </w:rPr>
            </w:pPr>
            <w:r w:rsidRPr="00DC6B5D">
              <w:rPr>
                <w:b w:val="0"/>
              </w:rPr>
              <w:t>Часть 1. Порядок применения Правил землепользования и застройки внесения в них изменений</w:t>
            </w:r>
          </w:p>
        </w:tc>
        <w:tc>
          <w:tcPr>
            <w:tcW w:w="979" w:type="dxa"/>
          </w:tcPr>
          <w:p w:rsidR="009B5579" w:rsidRPr="00DC6B5D" w:rsidRDefault="009B5579" w:rsidP="0090516C">
            <w:pPr>
              <w:pStyle w:val="1"/>
              <w:ind w:left="492"/>
              <w:jc w:val="both"/>
            </w:pPr>
          </w:p>
        </w:tc>
      </w:tr>
      <w:tr w:rsidR="009B5579" w:rsidRPr="00DC6B5D" w:rsidTr="0090516C">
        <w:trPr>
          <w:trHeight w:val="606"/>
        </w:trPr>
        <w:tc>
          <w:tcPr>
            <w:tcW w:w="9039" w:type="dxa"/>
            <w:hideMark/>
          </w:tcPr>
          <w:p w:rsidR="009B5579" w:rsidRPr="00DC6B5D" w:rsidRDefault="009B5579" w:rsidP="0090516C">
            <w:pPr>
              <w:pStyle w:val="1"/>
              <w:jc w:val="both"/>
              <w:rPr>
                <w:b w:val="0"/>
              </w:rPr>
            </w:pPr>
            <w:r w:rsidRPr="00DC6B5D">
              <w:rPr>
                <w:b w:val="0"/>
              </w:rPr>
              <w:t xml:space="preserve">Глава 1.  Регулирование землепользования и застройки органами местного самоуправления </w:t>
            </w:r>
          </w:p>
        </w:tc>
        <w:tc>
          <w:tcPr>
            <w:tcW w:w="979" w:type="dxa"/>
          </w:tcPr>
          <w:p w:rsidR="009B5579" w:rsidRPr="00DC6B5D" w:rsidRDefault="009B5579" w:rsidP="0090516C">
            <w:pPr>
              <w:pStyle w:val="1"/>
              <w:ind w:left="492"/>
              <w:jc w:val="both"/>
            </w:pPr>
          </w:p>
        </w:tc>
      </w:tr>
      <w:tr w:rsidR="009B5579" w:rsidRPr="00DC6B5D" w:rsidTr="0090516C">
        <w:trPr>
          <w:trHeight w:val="293"/>
        </w:trPr>
        <w:tc>
          <w:tcPr>
            <w:tcW w:w="9039" w:type="dxa"/>
            <w:hideMark/>
          </w:tcPr>
          <w:p w:rsidR="009B5579" w:rsidRPr="00DC6B5D" w:rsidRDefault="009B5579" w:rsidP="0090516C">
            <w:pPr>
              <w:pStyle w:val="1"/>
              <w:jc w:val="both"/>
              <w:rPr>
                <w:b w:val="0"/>
              </w:rPr>
            </w:pPr>
            <w:r w:rsidRPr="00DC6B5D">
              <w:rPr>
                <w:b w:val="0"/>
                <w:bCs w:val="0"/>
                <w:iCs/>
              </w:rPr>
              <w:t>1.1.</w:t>
            </w:r>
            <w:r w:rsidRPr="00DC6B5D">
              <w:rPr>
                <w:b w:val="0"/>
                <w:bCs w:val="0"/>
              </w:rPr>
              <w:t xml:space="preserve"> Открытость и доступность информации о землепользовании и застройке</w:t>
            </w:r>
          </w:p>
        </w:tc>
        <w:tc>
          <w:tcPr>
            <w:tcW w:w="979" w:type="dxa"/>
          </w:tcPr>
          <w:p w:rsidR="009B5579" w:rsidRPr="00DC6B5D" w:rsidRDefault="009B5579" w:rsidP="0090516C">
            <w:pPr>
              <w:pStyle w:val="1"/>
              <w:ind w:left="492"/>
              <w:jc w:val="both"/>
              <w:rPr>
                <w:b w:val="0"/>
              </w:rPr>
            </w:pPr>
          </w:p>
        </w:tc>
      </w:tr>
      <w:tr w:rsidR="009B5579" w:rsidRPr="00DC6B5D" w:rsidTr="0090516C">
        <w:trPr>
          <w:trHeight w:val="588"/>
        </w:trPr>
        <w:tc>
          <w:tcPr>
            <w:tcW w:w="9039" w:type="dxa"/>
            <w:hideMark/>
          </w:tcPr>
          <w:p w:rsidR="009B5579" w:rsidRPr="00DC6B5D" w:rsidRDefault="009B5579" w:rsidP="0090516C">
            <w:pPr>
              <w:pStyle w:val="1"/>
              <w:jc w:val="both"/>
              <w:rPr>
                <w:b w:val="0"/>
                <w:bCs w:val="0"/>
                <w:iCs/>
              </w:rPr>
            </w:pPr>
            <w:r w:rsidRPr="00DC6B5D">
              <w:rPr>
                <w:b w:val="0"/>
                <w:bCs w:val="0"/>
                <w:iCs/>
              </w:rPr>
              <w:t>1.2.</w:t>
            </w:r>
            <w:r w:rsidRPr="00DC6B5D">
              <w:rPr>
                <w:b w:val="0"/>
              </w:rPr>
              <w:t xml:space="preserve"> Территориальные зоны и зоны с особыми условиями использования территорий</w:t>
            </w:r>
          </w:p>
        </w:tc>
        <w:tc>
          <w:tcPr>
            <w:tcW w:w="979" w:type="dxa"/>
          </w:tcPr>
          <w:p w:rsidR="009B5579" w:rsidRPr="00DC6B5D" w:rsidRDefault="009B5579" w:rsidP="0090516C">
            <w:pPr>
              <w:pStyle w:val="1"/>
              <w:ind w:left="492"/>
              <w:jc w:val="both"/>
              <w:rPr>
                <w:b w:val="0"/>
              </w:rPr>
            </w:pPr>
          </w:p>
        </w:tc>
      </w:tr>
      <w:tr w:rsidR="009B5579" w:rsidRPr="00DC6B5D" w:rsidTr="0090516C">
        <w:trPr>
          <w:trHeight w:val="293"/>
        </w:trPr>
        <w:tc>
          <w:tcPr>
            <w:tcW w:w="9039" w:type="dxa"/>
            <w:hideMark/>
          </w:tcPr>
          <w:p w:rsidR="009B5579" w:rsidRPr="00DC6B5D" w:rsidRDefault="009B5579" w:rsidP="0090516C">
            <w:pPr>
              <w:pStyle w:val="1"/>
              <w:jc w:val="both"/>
              <w:rPr>
                <w:b w:val="0"/>
                <w:bCs w:val="0"/>
                <w:iCs/>
              </w:rPr>
            </w:pPr>
            <w:r w:rsidRPr="00DC6B5D">
              <w:rPr>
                <w:b w:val="0"/>
                <w:bCs w:val="0"/>
              </w:rPr>
              <w:t>1.3.</w:t>
            </w:r>
            <w:r w:rsidRPr="00DC6B5D">
              <w:rPr>
                <w:b w:val="0"/>
              </w:rPr>
              <w:t xml:space="preserve"> Градостроительные регламенты и их применение</w:t>
            </w:r>
          </w:p>
        </w:tc>
        <w:tc>
          <w:tcPr>
            <w:tcW w:w="979" w:type="dxa"/>
          </w:tcPr>
          <w:p w:rsidR="009B5579" w:rsidRPr="00DC6B5D" w:rsidRDefault="009B5579" w:rsidP="0090516C">
            <w:pPr>
              <w:pStyle w:val="1"/>
              <w:ind w:left="492"/>
              <w:jc w:val="both"/>
              <w:rPr>
                <w:b w:val="0"/>
              </w:rPr>
            </w:pPr>
          </w:p>
        </w:tc>
      </w:tr>
      <w:tr w:rsidR="009B5579" w:rsidRPr="00DC6B5D" w:rsidTr="0090516C">
        <w:trPr>
          <w:trHeight w:val="293"/>
        </w:trPr>
        <w:tc>
          <w:tcPr>
            <w:tcW w:w="9039" w:type="dxa"/>
            <w:hideMark/>
          </w:tcPr>
          <w:p w:rsidR="009B5579" w:rsidRPr="00DC6B5D" w:rsidRDefault="009B5579" w:rsidP="0090516C">
            <w:pPr>
              <w:pStyle w:val="1"/>
              <w:jc w:val="both"/>
              <w:rPr>
                <w:b w:val="0"/>
                <w:bCs w:val="0"/>
              </w:rPr>
            </w:pPr>
            <w:r w:rsidRPr="00DC6B5D">
              <w:rPr>
                <w:b w:val="0"/>
                <w:bCs w:val="0"/>
              </w:rPr>
              <w:t>1.4.</w:t>
            </w:r>
            <w:r w:rsidRPr="00DC6B5D">
              <w:rPr>
                <w:b w:val="0"/>
                <w:bCs w:val="0"/>
                <w:iCs/>
              </w:rPr>
              <w:t xml:space="preserve"> Структурные подразделения местного самоуправления</w:t>
            </w:r>
          </w:p>
        </w:tc>
        <w:tc>
          <w:tcPr>
            <w:tcW w:w="979" w:type="dxa"/>
          </w:tcPr>
          <w:p w:rsidR="009B5579" w:rsidRPr="00DC6B5D" w:rsidRDefault="009B5579" w:rsidP="0090516C">
            <w:pPr>
              <w:pStyle w:val="1"/>
              <w:ind w:left="492"/>
              <w:jc w:val="both"/>
              <w:rPr>
                <w:b w:val="0"/>
              </w:rPr>
            </w:pPr>
          </w:p>
        </w:tc>
      </w:tr>
      <w:tr w:rsidR="009B5579" w:rsidRPr="00DC6B5D" w:rsidTr="0090516C">
        <w:trPr>
          <w:trHeight w:val="293"/>
        </w:trPr>
        <w:tc>
          <w:tcPr>
            <w:tcW w:w="9039" w:type="dxa"/>
            <w:hideMark/>
          </w:tcPr>
          <w:p w:rsidR="009B5579" w:rsidRPr="00DC6B5D" w:rsidRDefault="009B5579" w:rsidP="0090516C">
            <w:pPr>
              <w:pStyle w:val="6"/>
              <w:rPr>
                <w:bCs/>
                <w:i/>
              </w:rPr>
            </w:pPr>
            <w:r w:rsidRPr="00DC6B5D">
              <w:rPr>
                <w:bCs/>
              </w:rPr>
              <w:t xml:space="preserve">1.5.  </w:t>
            </w:r>
            <w:r w:rsidRPr="00DC6B5D">
              <w:t>Лица, осуществляющие землепользование и застройку</w:t>
            </w:r>
          </w:p>
        </w:tc>
        <w:tc>
          <w:tcPr>
            <w:tcW w:w="979" w:type="dxa"/>
          </w:tcPr>
          <w:p w:rsidR="009B5579" w:rsidRPr="00DC6B5D" w:rsidRDefault="009B5579" w:rsidP="0090516C">
            <w:pPr>
              <w:pStyle w:val="6"/>
              <w:ind w:left="462"/>
              <w:rPr>
                <w:b/>
                <w:bCs/>
                <w:i/>
              </w:rPr>
            </w:pPr>
          </w:p>
        </w:tc>
      </w:tr>
      <w:tr w:rsidR="009B5579" w:rsidRPr="00DC6B5D" w:rsidTr="0090516C">
        <w:trPr>
          <w:trHeight w:val="312"/>
        </w:trPr>
        <w:tc>
          <w:tcPr>
            <w:tcW w:w="9039" w:type="dxa"/>
            <w:hideMark/>
          </w:tcPr>
          <w:p w:rsidR="009B5579" w:rsidRPr="00DC6B5D" w:rsidRDefault="009B5579" w:rsidP="0090516C">
            <w:pPr>
              <w:pStyle w:val="6"/>
              <w:rPr>
                <w:bCs/>
                <w:i/>
              </w:rPr>
            </w:pPr>
            <w:r w:rsidRPr="00DC6B5D">
              <w:rPr>
                <w:bCs/>
              </w:rPr>
              <w:t>1.6.</w:t>
            </w:r>
            <w:r w:rsidRPr="00DC6B5D">
              <w:t xml:space="preserve"> Комиссия по  землепользованию и застройке</w:t>
            </w:r>
          </w:p>
        </w:tc>
        <w:tc>
          <w:tcPr>
            <w:tcW w:w="979" w:type="dxa"/>
          </w:tcPr>
          <w:p w:rsidR="009B5579" w:rsidRPr="00DC6B5D" w:rsidRDefault="009B5579" w:rsidP="0090516C">
            <w:pPr>
              <w:pStyle w:val="6"/>
              <w:ind w:left="462"/>
              <w:rPr>
                <w:b/>
                <w:bCs/>
                <w:i/>
              </w:rPr>
            </w:pPr>
          </w:p>
        </w:tc>
      </w:tr>
      <w:tr w:rsidR="009B5579" w:rsidRPr="00DC6B5D" w:rsidTr="0090516C">
        <w:trPr>
          <w:trHeight w:val="588"/>
        </w:trPr>
        <w:tc>
          <w:tcPr>
            <w:tcW w:w="9039" w:type="dxa"/>
            <w:hideMark/>
          </w:tcPr>
          <w:p w:rsidR="009B5579" w:rsidRPr="00DC6B5D" w:rsidRDefault="009B5579" w:rsidP="0090516C">
            <w:pPr>
              <w:pStyle w:val="6"/>
              <w:rPr>
                <w:bCs/>
                <w:i/>
                <w:iCs/>
              </w:rPr>
            </w:pPr>
            <w:r w:rsidRPr="00DC6B5D">
              <w:rPr>
                <w:bCs/>
              </w:rPr>
              <w:t xml:space="preserve">1.7. </w:t>
            </w:r>
            <w:r w:rsidRPr="00DC6B5D">
              <w:t>Права использования земельных участков и объектов капитального строительства, возникшие до вступления в силу Правил</w:t>
            </w:r>
          </w:p>
        </w:tc>
        <w:tc>
          <w:tcPr>
            <w:tcW w:w="979" w:type="dxa"/>
          </w:tcPr>
          <w:p w:rsidR="009B5579" w:rsidRPr="00DC6B5D" w:rsidRDefault="009B5579" w:rsidP="0090516C">
            <w:pPr>
              <w:pStyle w:val="6"/>
              <w:ind w:left="462"/>
              <w:rPr>
                <w:b/>
                <w:bCs/>
                <w:i/>
              </w:rPr>
            </w:pPr>
          </w:p>
        </w:tc>
      </w:tr>
      <w:tr w:rsidR="009B5579" w:rsidRPr="00DC6B5D" w:rsidTr="0090516C">
        <w:trPr>
          <w:trHeight w:val="588"/>
        </w:trPr>
        <w:tc>
          <w:tcPr>
            <w:tcW w:w="9039" w:type="dxa"/>
            <w:hideMark/>
          </w:tcPr>
          <w:p w:rsidR="009B5579" w:rsidRPr="00DC6B5D" w:rsidRDefault="009B5579" w:rsidP="0090516C">
            <w:pPr>
              <w:pStyle w:val="6"/>
              <w:rPr>
                <w:bCs/>
                <w:i/>
                <w:iCs/>
              </w:rPr>
            </w:pPr>
            <w:r w:rsidRPr="00DC6B5D">
              <w:rPr>
                <w:bCs/>
              </w:rPr>
              <w:t>1.8. Использование и строительные изменения объектов капитального строительст</w:t>
            </w:r>
            <w:r w:rsidRPr="00DC6B5D">
              <w:t>ва</w:t>
            </w:r>
            <w:r w:rsidRPr="00DC6B5D">
              <w:rPr>
                <w:bCs/>
              </w:rPr>
              <w:t>, не соответствующих Правилам</w:t>
            </w:r>
          </w:p>
        </w:tc>
        <w:tc>
          <w:tcPr>
            <w:tcW w:w="979" w:type="dxa"/>
          </w:tcPr>
          <w:p w:rsidR="009B5579" w:rsidRPr="00DC6B5D" w:rsidRDefault="009B5579" w:rsidP="0090516C">
            <w:pPr>
              <w:pStyle w:val="6"/>
              <w:ind w:left="462"/>
              <w:rPr>
                <w:b/>
                <w:bCs/>
                <w:i/>
              </w:rPr>
            </w:pPr>
          </w:p>
        </w:tc>
      </w:tr>
      <w:tr w:rsidR="009B5579" w:rsidRPr="00DC6B5D" w:rsidTr="0090516C">
        <w:trPr>
          <w:trHeight w:val="293"/>
        </w:trPr>
        <w:tc>
          <w:tcPr>
            <w:tcW w:w="9039" w:type="dxa"/>
            <w:hideMark/>
          </w:tcPr>
          <w:p w:rsidR="009B5579" w:rsidRPr="00DC6B5D" w:rsidRDefault="009B5579" w:rsidP="0090516C">
            <w:pPr>
              <w:pStyle w:val="6"/>
              <w:rPr>
                <w:bCs/>
                <w:i/>
                <w:iCs/>
              </w:rPr>
            </w:pPr>
            <w:r w:rsidRPr="00DC6B5D">
              <w:rPr>
                <w:bCs/>
              </w:rPr>
              <w:t>1.9.</w:t>
            </w:r>
            <w:r w:rsidRPr="00DC6B5D">
              <w:t xml:space="preserve"> Ответственность за нарушение Правил землепользования и застройки</w:t>
            </w:r>
          </w:p>
        </w:tc>
        <w:tc>
          <w:tcPr>
            <w:tcW w:w="979" w:type="dxa"/>
          </w:tcPr>
          <w:p w:rsidR="009B5579" w:rsidRPr="00DC6B5D" w:rsidRDefault="009B5579" w:rsidP="0090516C">
            <w:pPr>
              <w:pStyle w:val="6"/>
              <w:ind w:left="462"/>
              <w:rPr>
                <w:bCs/>
                <w:i/>
              </w:rPr>
            </w:pPr>
          </w:p>
        </w:tc>
      </w:tr>
      <w:tr w:rsidR="009B5579" w:rsidRPr="00DC6B5D" w:rsidTr="0090516C">
        <w:trPr>
          <w:trHeight w:val="496"/>
        </w:trPr>
        <w:tc>
          <w:tcPr>
            <w:tcW w:w="9039" w:type="dxa"/>
            <w:hideMark/>
          </w:tcPr>
          <w:p w:rsidR="009B5579" w:rsidRPr="00DC6B5D" w:rsidRDefault="009B5579" w:rsidP="0090516C">
            <w:pPr>
              <w:jc w:val="both"/>
              <w:rPr>
                <w:bCs/>
              </w:rPr>
            </w:pPr>
            <w:r w:rsidRPr="00DC6B5D">
              <w:t>Глава 2.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79" w:type="dxa"/>
          </w:tcPr>
          <w:p w:rsidR="009B5579" w:rsidRPr="00DC6B5D" w:rsidRDefault="009B5579" w:rsidP="0090516C">
            <w:pPr>
              <w:ind w:left="507"/>
              <w:jc w:val="both"/>
              <w:rPr>
                <w:b/>
                <w:bCs/>
              </w:rPr>
            </w:pPr>
          </w:p>
        </w:tc>
      </w:tr>
      <w:tr w:rsidR="009B5579" w:rsidRPr="00DC6B5D" w:rsidTr="0090516C">
        <w:trPr>
          <w:trHeight w:val="496"/>
        </w:trPr>
        <w:tc>
          <w:tcPr>
            <w:tcW w:w="9039" w:type="dxa"/>
            <w:hideMark/>
          </w:tcPr>
          <w:p w:rsidR="009B5579" w:rsidRPr="00DC6B5D" w:rsidRDefault="009B5579" w:rsidP="0090516C">
            <w:pPr>
              <w:jc w:val="both"/>
            </w:pPr>
            <w:r w:rsidRPr="00DC6B5D">
              <w:t xml:space="preserve">2.1. Общий порядок изменения видов разрешенного использования земельных участков и объектов капитального строительства </w:t>
            </w:r>
          </w:p>
        </w:tc>
        <w:tc>
          <w:tcPr>
            <w:tcW w:w="979" w:type="dxa"/>
          </w:tcPr>
          <w:p w:rsidR="009B5579" w:rsidRPr="00DC6B5D" w:rsidRDefault="009B5579" w:rsidP="0090516C">
            <w:pPr>
              <w:ind w:left="507"/>
              <w:jc w:val="both"/>
              <w:rPr>
                <w:b/>
                <w:bCs/>
              </w:rPr>
            </w:pPr>
          </w:p>
        </w:tc>
      </w:tr>
      <w:tr w:rsidR="009B5579" w:rsidRPr="00DC6B5D" w:rsidTr="0090516C">
        <w:trPr>
          <w:trHeight w:val="496"/>
        </w:trPr>
        <w:tc>
          <w:tcPr>
            <w:tcW w:w="9039" w:type="dxa"/>
            <w:hideMark/>
          </w:tcPr>
          <w:p w:rsidR="009B5579" w:rsidRPr="00DC6B5D" w:rsidRDefault="009B5579" w:rsidP="0090516C">
            <w:pPr>
              <w:jc w:val="both"/>
            </w:pPr>
            <w:r w:rsidRPr="00DC6B5D">
              <w:t>2.2. Порядок п</w:t>
            </w:r>
            <w:r w:rsidRPr="00DC6B5D">
              <w:rPr>
                <w:bCs/>
              </w:rPr>
              <w:t>редоставления разрешения на условно разрешенный вид использования земельного участка или объекта капитального строительства</w:t>
            </w:r>
          </w:p>
        </w:tc>
        <w:tc>
          <w:tcPr>
            <w:tcW w:w="979" w:type="dxa"/>
          </w:tcPr>
          <w:p w:rsidR="009B5579" w:rsidRPr="00DC6B5D" w:rsidRDefault="009B5579" w:rsidP="0090516C">
            <w:pPr>
              <w:ind w:left="507"/>
              <w:jc w:val="both"/>
              <w:rPr>
                <w:b/>
                <w:bCs/>
              </w:rPr>
            </w:pPr>
          </w:p>
        </w:tc>
      </w:tr>
      <w:tr w:rsidR="009B5579" w:rsidRPr="00DC6B5D" w:rsidTr="0090516C">
        <w:trPr>
          <w:trHeight w:val="496"/>
        </w:trPr>
        <w:tc>
          <w:tcPr>
            <w:tcW w:w="9039" w:type="dxa"/>
            <w:hideMark/>
          </w:tcPr>
          <w:p w:rsidR="009B5579" w:rsidRPr="00DC6B5D" w:rsidRDefault="009B5579" w:rsidP="0090516C">
            <w:pPr>
              <w:jc w:val="both"/>
            </w:pPr>
            <w:r w:rsidRPr="00DC6B5D">
              <w:t>2.3. Отклонение от предельных параметров разрешенного строительства, реконструкции объектов капитального строительства</w:t>
            </w:r>
          </w:p>
        </w:tc>
        <w:tc>
          <w:tcPr>
            <w:tcW w:w="979" w:type="dxa"/>
          </w:tcPr>
          <w:p w:rsidR="009B5579" w:rsidRPr="00DC6B5D" w:rsidRDefault="009B5579" w:rsidP="0090516C">
            <w:pPr>
              <w:ind w:left="507"/>
              <w:jc w:val="both"/>
              <w:rPr>
                <w:b/>
                <w:bCs/>
              </w:rPr>
            </w:pPr>
          </w:p>
        </w:tc>
      </w:tr>
      <w:tr w:rsidR="009B5579" w:rsidRPr="00DC6B5D" w:rsidTr="0090516C">
        <w:trPr>
          <w:trHeight w:val="496"/>
        </w:trPr>
        <w:tc>
          <w:tcPr>
            <w:tcW w:w="9039" w:type="dxa"/>
            <w:hideMark/>
          </w:tcPr>
          <w:p w:rsidR="009B5579" w:rsidRPr="00DC6B5D" w:rsidRDefault="009B5579" w:rsidP="0090516C">
            <w:pPr>
              <w:jc w:val="both"/>
            </w:pPr>
            <w:r w:rsidRPr="00DC6B5D">
              <w:t>Глава 3. Подготовка документации по планировке территории органами местного самоуправления</w:t>
            </w:r>
          </w:p>
        </w:tc>
        <w:tc>
          <w:tcPr>
            <w:tcW w:w="979" w:type="dxa"/>
          </w:tcPr>
          <w:p w:rsidR="009B5579" w:rsidRPr="00DC6B5D" w:rsidRDefault="009B5579" w:rsidP="0090516C">
            <w:pPr>
              <w:ind w:left="507"/>
              <w:jc w:val="both"/>
              <w:rPr>
                <w:b/>
                <w:bCs/>
              </w:rPr>
            </w:pPr>
          </w:p>
        </w:tc>
      </w:tr>
      <w:tr w:rsidR="009B5579" w:rsidRPr="00DC6B5D" w:rsidTr="0090516C">
        <w:trPr>
          <w:trHeight w:val="239"/>
        </w:trPr>
        <w:tc>
          <w:tcPr>
            <w:tcW w:w="9039" w:type="dxa"/>
            <w:hideMark/>
          </w:tcPr>
          <w:p w:rsidR="009B5579" w:rsidRPr="00DC6B5D" w:rsidRDefault="009B5579" w:rsidP="0090516C">
            <w:pPr>
              <w:jc w:val="both"/>
            </w:pPr>
            <w:r w:rsidRPr="00DC6B5D">
              <w:t>Глава 4. Проведение публичных слушаний по вопросам землепользования и застройки</w:t>
            </w:r>
          </w:p>
        </w:tc>
        <w:tc>
          <w:tcPr>
            <w:tcW w:w="979" w:type="dxa"/>
          </w:tcPr>
          <w:p w:rsidR="009B5579" w:rsidRPr="00DC6B5D" w:rsidRDefault="009B5579" w:rsidP="0090516C">
            <w:pPr>
              <w:ind w:left="507"/>
              <w:jc w:val="both"/>
              <w:rPr>
                <w:b/>
                <w:bCs/>
              </w:rPr>
            </w:pPr>
          </w:p>
        </w:tc>
      </w:tr>
      <w:tr w:rsidR="009B5579" w:rsidRPr="00DC6B5D" w:rsidTr="0090516C">
        <w:trPr>
          <w:trHeight w:val="239"/>
        </w:trPr>
        <w:tc>
          <w:tcPr>
            <w:tcW w:w="9039" w:type="dxa"/>
            <w:hideMark/>
          </w:tcPr>
          <w:p w:rsidR="009B5579" w:rsidRPr="00DC6B5D" w:rsidRDefault="009B5579" w:rsidP="0090516C">
            <w:pPr>
              <w:jc w:val="both"/>
            </w:pPr>
            <w:r w:rsidRPr="00DC6B5D">
              <w:t>Глава 5. Внесение изменений в правила землепользования и застройки</w:t>
            </w:r>
          </w:p>
        </w:tc>
        <w:tc>
          <w:tcPr>
            <w:tcW w:w="979" w:type="dxa"/>
          </w:tcPr>
          <w:p w:rsidR="009B5579" w:rsidRPr="00DC6B5D" w:rsidRDefault="009B5579" w:rsidP="0090516C">
            <w:pPr>
              <w:ind w:left="507"/>
              <w:jc w:val="both"/>
              <w:rPr>
                <w:b/>
                <w:bCs/>
              </w:rPr>
            </w:pPr>
          </w:p>
        </w:tc>
      </w:tr>
      <w:tr w:rsidR="009B5579" w:rsidRPr="00DC6B5D" w:rsidTr="0090516C">
        <w:trPr>
          <w:trHeight w:val="239"/>
        </w:trPr>
        <w:tc>
          <w:tcPr>
            <w:tcW w:w="9039" w:type="dxa"/>
            <w:hideMark/>
          </w:tcPr>
          <w:p w:rsidR="009B5579" w:rsidRPr="00DC6B5D" w:rsidRDefault="009B5579" w:rsidP="0090516C">
            <w:pPr>
              <w:jc w:val="both"/>
            </w:pPr>
            <w:r w:rsidRPr="00DC6B5D">
              <w:t>Глава 6. Регулирование иных вопросов землепользования и застройки</w:t>
            </w:r>
          </w:p>
        </w:tc>
        <w:tc>
          <w:tcPr>
            <w:tcW w:w="979" w:type="dxa"/>
          </w:tcPr>
          <w:p w:rsidR="009B5579" w:rsidRPr="00DC6B5D" w:rsidRDefault="009B5579" w:rsidP="0090516C">
            <w:pPr>
              <w:ind w:left="507"/>
              <w:jc w:val="both"/>
              <w:rPr>
                <w:b/>
                <w:bCs/>
              </w:rPr>
            </w:pPr>
          </w:p>
        </w:tc>
      </w:tr>
      <w:tr w:rsidR="009B5579" w:rsidRPr="00DC6B5D" w:rsidTr="0090516C">
        <w:trPr>
          <w:trHeight w:val="239"/>
        </w:trPr>
        <w:tc>
          <w:tcPr>
            <w:tcW w:w="9039" w:type="dxa"/>
            <w:hideMark/>
          </w:tcPr>
          <w:p w:rsidR="009B5579" w:rsidRPr="00DC6B5D" w:rsidRDefault="009B5579" w:rsidP="0090516C">
            <w:pPr>
              <w:tabs>
                <w:tab w:val="left" w:pos="9690"/>
              </w:tabs>
              <w:jc w:val="both"/>
            </w:pPr>
            <w:r w:rsidRPr="00DC6B5D">
              <w:t xml:space="preserve">6.1. </w:t>
            </w:r>
            <w:r w:rsidRPr="00DC6B5D">
              <w:rPr>
                <w:bCs/>
                <w:iCs/>
              </w:rPr>
              <w:t>Установление публичных сервитутов</w:t>
            </w:r>
          </w:p>
        </w:tc>
        <w:tc>
          <w:tcPr>
            <w:tcW w:w="979" w:type="dxa"/>
          </w:tcPr>
          <w:p w:rsidR="009B5579" w:rsidRPr="00DC6B5D" w:rsidRDefault="009B5579" w:rsidP="0090516C">
            <w:pPr>
              <w:tabs>
                <w:tab w:val="left" w:pos="9690"/>
              </w:tabs>
              <w:jc w:val="both"/>
              <w:rPr>
                <w:b/>
              </w:rPr>
            </w:pPr>
          </w:p>
        </w:tc>
      </w:tr>
      <w:tr w:rsidR="009B5579" w:rsidRPr="00DC6B5D" w:rsidTr="0090516C">
        <w:trPr>
          <w:trHeight w:val="642"/>
        </w:trPr>
        <w:tc>
          <w:tcPr>
            <w:tcW w:w="9039" w:type="dxa"/>
            <w:hideMark/>
          </w:tcPr>
          <w:p w:rsidR="009B5579" w:rsidRPr="00DC6B5D" w:rsidRDefault="009B5579" w:rsidP="0090516C">
            <w:pPr>
              <w:jc w:val="both"/>
            </w:pPr>
            <w:r w:rsidRPr="00DC6B5D">
              <w:rPr>
                <w:bCs/>
              </w:rPr>
              <w:lastRenderedPageBreak/>
              <w:t xml:space="preserve">Часть 2. </w:t>
            </w:r>
            <w:r w:rsidRPr="00DC6B5D">
              <w:t>Карта градостроительного зонирования (являющаяся неотъемлемой частью настоящих Правил и  оформленная отдельной папкой графических материалов)</w:t>
            </w:r>
          </w:p>
        </w:tc>
        <w:tc>
          <w:tcPr>
            <w:tcW w:w="979" w:type="dxa"/>
          </w:tcPr>
          <w:p w:rsidR="009B5579" w:rsidRPr="00DC6B5D" w:rsidRDefault="009B5579" w:rsidP="0090516C">
            <w:pPr>
              <w:jc w:val="both"/>
              <w:rPr>
                <w:b/>
              </w:rPr>
            </w:pPr>
          </w:p>
          <w:p w:rsidR="009B5579" w:rsidRPr="00DC6B5D" w:rsidRDefault="009B5579" w:rsidP="0090516C">
            <w:pPr>
              <w:jc w:val="both"/>
              <w:rPr>
                <w:b/>
              </w:rPr>
            </w:pPr>
          </w:p>
        </w:tc>
      </w:tr>
      <w:tr w:rsidR="009B5579" w:rsidRPr="00DC6B5D" w:rsidTr="0090516C">
        <w:trPr>
          <w:trHeight w:val="304"/>
        </w:trPr>
        <w:tc>
          <w:tcPr>
            <w:tcW w:w="9039" w:type="dxa"/>
            <w:hideMark/>
          </w:tcPr>
          <w:p w:rsidR="009B5579" w:rsidRPr="00DC6B5D" w:rsidRDefault="009B5579" w:rsidP="0090516C">
            <w:pPr>
              <w:jc w:val="both"/>
            </w:pPr>
            <w:r w:rsidRPr="00DC6B5D">
              <w:t>Часть 3. Градостроительные регламенты</w:t>
            </w:r>
          </w:p>
        </w:tc>
        <w:tc>
          <w:tcPr>
            <w:tcW w:w="979" w:type="dxa"/>
          </w:tcPr>
          <w:p w:rsidR="009B5579" w:rsidRPr="00DC6B5D" w:rsidRDefault="009B5579" w:rsidP="0090516C">
            <w:pPr>
              <w:jc w:val="both"/>
              <w:rPr>
                <w:b/>
              </w:rPr>
            </w:pPr>
          </w:p>
        </w:tc>
      </w:tr>
      <w:tr w:rsidR="009B5579" w:rsidRPr="00DC6B5D" w:rsidTr="0090516C">
        <w:trPr>
          <w:trHeight w:val="1140"/>
        </w:trPr>
        <w:tc>
          <w:tcPr>
            <w:tcW w:w="9039" w:type="dxa"/>
          </w:tcPr>
          <w:p w:rsidR="009B5579" w:rsidRPr="00DC6B5D" w:rsidRDefault="009B5579" w:rsidP="0090516C">
            <w:pPr>
              <w:tabs>
                <w:tab w:val="left" w:pos="1254"/>
              </w:tabs>
              <w:ind w:right="-82"/>
              <w:jc w:val="both"/>
            </w:pPr>
            <w:r w:rsidRPr="00DC6B5D">
              <w:t xml:space="preserve">Глава 7.  Градостроительные регламенты и их применение </w:t>
            </w:r>
          </w:p>
          <w:p w:rsidR="009B5579" w:rsidRPr="00DC6B5D" w:rsidRDefault="009B5579" w:rsidP="0090516C">
            <w:pPr>
              <w:tabs>
                <w:tab w:val="left" w:pos="1254"/>
              </w:tabs>
              <w:ind w:right="-82"/>
              <w:jc w:val="both"/>
            </w:pPr>
            <w:r w:rsidRPr="00DC6B5D">
              <w:t>Глава 8. Перечень территориальных зон, выделенных на карте   градостроительного зонирования</w:t>
            </w:r>
          </w:p>
          <w:p w:rsidR="009B5579" w:rsidRPr="00DC6B5D" w:rsidRDefault="009B5579" w:rsidP="0090516C">
            <w:pPr>
              <w:tabs>
                <w:tab w:val="left" w:pos="6549"/>
              </w:tabs>
              <w:jc w:val="both"/>
            </w:pPr>
            <w:r w:rsidRPr="00DC6B5D">
              <w:t xml:space="preserve">Глава  9. Виды </w:t>
            </w:r>
            <w:r w:rsidRPr="00DC6B5D">
              <w:rPr>
                <w:bCs/>
              </w:rPr>
              <w:t>разрешенного использования земельных участков</w:t>
            </w:r>
            <w:r w:rsidRPr="00DC6B5D">
              <w:rPr>
                <w:b/>
                <w:bCs/>
              </w:rPr>
              <w:t xml:space="preserve"> </w:t>
            </w:r>
            <w:r w:rsidRPr="00DC6B5D">
              <w:rPr>
                <w:bCs/>
              </w:rPr>
              <w:t>и объектов</w:t>
            </w:r>
            <w:r w:rsidRPr="00DC6B5D">
              <w:t xml:space="preserve"> </w:t>
            </w:r>
            <w:r w:rsidRPr="00DC6B5D">
              <w:rPr>
                <w:bCs/>
              </w:rPr>
              <w:t xml:space="preserve">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79" w:type="dxa"/>
          </w:tcPr>
          <w:p w:rsidR="009B5579" w:rsidRPr="00DC6B5D" w:rsidRDefault="009B5579" w:rsidP="0090516C">
            <w:pPr>
              <w:jc w:val="both"/>
              <w:rPr>
                <w:b/>
              </w:rPr>
            </w:pPr>
          </w:p>
          <w:p w:rsidR="009B5579" w:rsidRPr="00DC6B5D" w:rsidRDefault="009B5579" w:rsidP="0090516C">
            <w:pPr>
              <w:jc w:val="both"/>
              <w:rPr>
                <w:b/>
              </w:rPr>
            </w:pPr>
          </w:p>
          <w:p w:rsidR="009B5579" w:rsidRPr="00DC6B5D" w:rsidRDefault="009B5579" w:rsidP="0090516C">
            <w:pPr>
              <w:ind w:left="702"/>
              <w:jc w:val="both"/>
              <w:rPr>
                <w:b/>
              </w:rPr>
            </w:pPr>
          </w:p>
        </w:tc>
      </w:tr>
    </w:tbl>
    <w:p w:rsidR="009B5579" w:rsidRPr="00DC6B5D" w:rsidRDefault="009B5579" w:rsidP="009B5579">
      <w:pPr>
        <w:tabs>
          <w:tab w:val="left" w:pos="1254"/>
        </w:tabs>
        <w:ind w:right="-82"/>
        <w:jc w:val="both"/>
      </w:pPr>
      <w:r w:rsidRPr="00DC6B5D">
        <w:rPr>
          <w:sz w:val="28"/>
          <w:szCs w:val="28"/>
        </w:rPr>
        <w:br w:type="page"/>
      </w:r>
      <w:r w:rsidRPr="00DC6B5D">
        <w:lastRenderedPageBreak/>
        <w:t xml:space="preserve">           Общие положения</w:t>
      </w:r>
    </w:p>
    <w:p w:rsidR="009B5579" w:rsidRPr="00DC6B5D" w:rsidRDefault="009B5579" w:rsidP="009B5579">
      <w:pPr>
        <w:pStyle w:val="Default"/>
        <w:jc w:val="both"/>
        <w:rPr>
          <w:color w:val="auto"/>
        </w:rPr>
      </w:pPr>
    </w:p>
    <w:p w:rsidR="009B5579" w:rsidRPr="00DC6B5D" w:rsidRDefault="009B5579" w:rsidP="009B5579">
      <w:pPr>
        <w:pStyle w:val="Default"/>
        <w:ind w:firstLine="708"/>
        <w:jc w:val="both"/>
        <w:rPr>
          <w:b/>
          <w:bCs/>
          <w:color w:val="auto"/>
        </w:rPr>
      </w:pPr>
      <w:r w:rsidRPr="00DC6B5D">
        <w:rPr>
          <w:b/>
          <w:bCs/>
          <w:color w:val="auto"/>
        </w:rPr>
        <w:t xml:space="preserve">1. Правовая основа, цели введения, назначение и состав Правил землепользования и     застройки </w:t>
      </w:r>
    </w:p>
    <w:p w:rsidR="009B5579" w:rsidRPr="00DC6B5D" w:rsidRDefault="009B5579" w:rsidP="009B5579">
      <w:pPr>
        <w:pStyle w:val="Default"/>
        <w:jc w:val="both"/>
        <w:rPr>
          <w:b/>
          <w:bCs/>
          <w:color w:val="auto"/>
        </w:rPr>
      </w:pPr>
    </w:p>
    <w:p w:rsidR="009B5579" w:rsidRPr="00DC6B5D" w:rsidRDefault="009B5579" w:rsidP="009B5579">
      <w:pPr>
        <w:pStyle w:val="6"/>
        <w:ind w:firstLine="540"/>
        <w:rPr>
          <w:i/>
        </w:rPr>
      </w:pPr>
      <w:r w:rsidRPr="00DC6B5D">
        <w:t>1.1.</w:t>
      </w:r>
      <w:r w:rsidRPr="00DC6B5D">
        <w:rPr>
          <w:bCs/>
        </w:rPr>
        <w:t xml:space="preserve"> </w:t>
      </w:r>
      <w:r w:rsidRPr="00DC6B5D">
        <w:t>Правила землепользования и застройки муниципального образования  Староирюкское сельское поселение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Староирюкское сельское поселение Малмыжского района  Кировской области.</w:t>
      </w:r>
    </w:p>
    <w:p w:rsidR="009B5579" w:rsidRPr="00DC6B5D" w:rsidRDefault="009B5579" w:rsidP="009B5579">
      <w:pPr>
        <w:pStyle w:val="6"/>
        <w:ind w:firstLine="540"/>
      </w:pPr>
      <w:r w:rsidRPr="00DC6B5D">
        <w:tab/>
        <w:t xml:space="preserve">Настоящие Правила в соответствии с законодательством Российской Федерации вводят на территории муниципального образования  Староирюкское сельское поселение Малмыжского района  Кировской области (далее - муниципальное образование Староирюкское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9B5579" w:rsidRPr="00DC6B5D" w:rsidRDefault="009B5579" w:rsidP="009B5579">
      <w:pPr>
        <w:jc w:val="both"/>
      </w:pPr>
      <w:r w:rsidRPr="00DC6B5D">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B5579" w:rsidRPr="00DC6B5D" w:rsidRDefault="009B5579" w:rsidP="009B5579">
      <w:pPr>
        <w:jc w:val="both"/>
      </w:pPr>
      <w:r w:rsidRPr="00DC6B5D">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B5579" w:rsidRPr="00DC6B5D" w:rsidRDefault="009B5579" w:rsidP="009B5579">
      <w:pPr>
        <w:jc w:val="both"/>
      </w:pPr>
      <w:r w:rsidRPr="00DC6B5D">
        <w:lastRenderedPageBreak/>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B5579" w:rsidRPr="00DC6B5D" w:rsidRDefault="009B5579" w:rsidP="009B5579">
      <w:pPr>
        <w:jc w:val="both"/>
      </w:pPr>
      <w:r w:rsidRPr="00DC6B5D">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B5579" w:rsidRPr="00DC6B5D" w:rsidRDefault="009B5579" w:rsidP="009B5579">
      <w:pPr>
        <w:pStyle w:val="Default"/>
        <w:jc w:val="both"/>
        <w:rPr>
          <w:color w:val="auto"/>
        </w:rPr>
      </w:pPr>
      <w:r w:rsidRPr="00DC6B5D">
        <w:rPr>
          <w:color w:val="auto"/>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B5579" w:rsidRPr="00DC6B5D" w:rsidRDefault="009B5579" w:rsidP="009B5579">
      <w:pPr>
        <w:numPr>
          <w:ilvl w:val="1"/>
          <w:numId w:val="2"/>
        </w:numPr>
        <w:ind w:right="-82"/>
        <w:jc w:val="both"/>
      </w:pPr>
      <w:r w:rsidRPr="00DC6B5D">
        <w:t>Настоящие Правила включают в себя три части:</w:t>
      </w:r>
    </w:p>
    <w:p w:rsidR="009B5579" w:rsidRPr="00DC6B5D" w:rsidRDefault="009B5579" w:rsidP="009B5579">
      <w:pPr>
        <w:ind w:right="-82" w:firstLine="900"/>
        <w:jc w:val="both"/>
      </w:pPr>
      <w:r w:rsidRPr="00DC6B5D">
        <w:t>Часть 1. Порядок применения правил землепользования и застройки и внесения в них изменений;</w:t>
      </w:r>
    </w:p>
    <w:p w:rsidR="009B5579" w:rsidRPr="00DC6B5D" w:rsidRDefault="009B5579" w:rsidP="009B5579">
      <w:pPr>
        <w:tabs>
          <w:tab w:val="left" w:pos="1083"/>
          <w:tab w:val="left" w:pos="9638"/>
        </w:tabs>
        <w:ind w:right="-82" w:firstLine="900"/>
        <w:jc w:val="both"/>
      </w:pPr>
      <w:r w:rsidRPr="00DC6B5D">
        <w:t>Часть 2. Карту градостроительного зонирования;</w:t>
      </w:r>
    </w:p>
    <w:p w:rsidR="009B5579" w:rsidRPr="00DC6B5D" w:rsidRDefault="009B5579" w:rsidP="009B5579">
      <w:pPr>
        <w:tabs>
          <w:tab w:val="left" w:pos="1254"/>
        </w:tabs>
        <w:ind w:right="-82" w:firstLine="900"/>
        <w:jc w:val="both"/>
      </w:pPr>
      <w:r w:rsidRPr="00DC6B5D">
        <w:t>Часть 3.  Градостроительные регламенты.</w:t>
      </w:r>
    </w:p>
    <w:p w:rsidR="009B5579" w:rsidRPr="00DC6B5D" w:rsidRDefault="009B5579" w:rsidP="009B5579">
      <w:pPr>
        <w:ind w:right="-82" w:firstLine="708"/>
        <w:jc w:val="both"/>
        <w:rPr>
          <w:bCs/>
        </w:rPr>
      </w:pPr>
      <w:r w:rsidRPr="00DC6B5D">
        <w:rPr>
          <w:bCs/>
        </w:rPr>
        <w:t>1.2.1. Часть 1 настоящих Правил представлена в форме правовых  норм, включающих в себя положения:</w:t>
      </w:r>
    </w:p>
    <w:p w:rsidR="009B5579" w:rsidRPr="00DC6B5D" w:rsidRDefault="009B5579" w:rsidP="009B5579">
      <w:pPr>
        <w:ind w:firstLine="540"/>
        <w:jc w:val="both"/>
      </w:pPr>
      <w:r w:rsidRPr="00DC6B5D">
        <w:t>1) о регулировании землепользования и застройки органами местного самоуправления;</w:t>
      </w:r>
    </w:p>
    <w:p w:rsidR="009B5579" w:rsidRPr="00DC6B5D" w:rsidRDefault="009B5579" w:rsidP="009B5579">
      <w:pPr>
        <w:ind w:firstLine="540"/>
        <w:jc w:val="both"/>
      </w:pPr>
      <w:r w:rsidRPr="00DC6B5D">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B5579" w:rsidRPr="00DC6B5D" w:rsidRDefault="009B5579" w:rsidP="009B5579">
      <w:pPr>
        <w:ind w:firstLine="540"/>
        <w:jc w:val="both"/>
      </w:pPr>
      <w:r w:rsidRPr="00DC6B5D">
        <w:t>3) о подготовке документации по планировке территории органами местного самоуправления;</w:t>
      </w:r>
    </w:p>
    <w:p w:rsidR="009B5579" w:rsidRPr="00DC6B5D" w:rsidRDefault="009B5579" w:rsidP="009B5579">
      <w:pPr>
        <w:ind w:firstLine="540"/>
        <w:jc w:val="both"/>
      </w:pPr>
      <w:r w:rsidRPr="00DC6B5D">
        <w:t>4) о проведении публичных слушаний по вопросам землепользования и застройки;</w:t>
      </w:r>
    </w:p>
    <w:p w:rsidR="009B5579" w:rsidRPr="00DC6B5D" w:rsidRDefault="009B5579" w:rsidP="009B5579">
      <w:pPr>
        <w:ind w:firstLine="540"/>
        <w:jc w:val="both"/>
      </w:pPr>
      <w:r w:rsidRPr="00DC6B5D">
        <w:t>5) о внесении изменений в правила землепользования и застройки;</w:t>
      </w:r>
    </w:p>
    <w:p w:rsidR="009B5579" w:rsidRPr="00DC6B5D" w:rsidRDefault="009B5579" w:rsidP="009B5579">
      <w:pPr>
        <w:ind w:firstLine="540"/>
        <w:jc w:val="both"/>
      </w:pPr>
      <w:r w:rsidRPr="00DC6B5D">
        <w:t>6) о регулировании иных вопросов землепользования и застройки.</w:t>
      </w:r>
    </w:p>
    <w:p w:rsidR="009B5579" w:rsidRPr="00DC6B5D" w:rsidRDefault="009B5579" w:rsidP="009B5579">
      <w:pPr>
        <w:ind w:right="-82" w:firstLine="540"/>
        <w:jc w:val="both"/>
      </w:pPr>
      <w:r w:rsidRPr="00DC6B5D">
        <w:rPr>
          <w:bCs/>
        </w:rPr>
        <w:t xml:space="preserve">1.2.2. Часть 2  Правил  содержит </w:t>
      </w:r>
      <w:r w:rsidRPr="00DC6B5D">
        <w:t>Карту градостроительного зонирования,  являющуюся неотъемлемой частью настоящих Правил.</w:t>
      </w:r>
    </w:p>
    <w:p w:rsidR="009B5579" w:rsidRPr="00DC6B5D" w:rsidRDefault="009B5579" w:rsidP="009B5579">
      <w:pPr>
        <w:pStyle w:val="Default"/>
        <w:ind w:firstLine="540"/>
        <w:jc w:val="both"/>
        <w:rPr>
          <w:color w:val="auto"/>
        </w:rPr>
      </w:pPr>
      <w:r w:rsidRPr="00DC6B5D">
        <w:rPr>
          <w:color w:val="auto"/>
        </w:rPr>
        <w:t xml:space="preserve">3.1. На карте градостроительного зонирования установлены и отображены: </w:t>
      </w:r>
    </w:p>
    <w:p w:rsidR="009B5579" w:rsidRPr="00DC6B5D" w:rsidRDefault="009B5579" w:rsidP="009B5579">
      <w:pPr>
        <w:pStyle w:val="Default"/>
        <w:ind w:firstLine="540"/>
        <w:jc w:val="both"/>
        <w:rPr>
          <w:color w:val="auto"/>
        </w:rPr>
      </w:pPr>
      <w:r w:rsidRPr="00DC6B5D">
        <w:rPr>
          <w:color w:val="auto"/>
        </w:rPr>
        <w:t xml:space="preserve">1) границы и кодовые обозначения установленных Правилами территориальных зон; </w:t>
      </w:r>
    </w:p>
    <w:p w:rsidR="009B5579" w:rsidRPr="00DC6B5D" w:rsidRDefault="009B5579" w:rsidP="009B5579">
      <w:pPr>
        <w:pStyle w:val="Default"/>
        <w:ind w:firstLine="540"/>
        <w:jc w:val="both"/>
        <w:rPr>
          <w:color w:val="auto"/>
        </w:rPr>
      </w:pPr>
      <w:r w:rsidRPr="00DC6B5D">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9B5579" w:rsidRPr="00DC6B5D" w:rsidRDefault="009B5579" w:rsidP="009B5579">
      <w:pPr>
        <w:pStyle w:val="Default"/>
        <w:ind w:firstLine="540"/>
        <w:jc w:val="both"/>
        <w:rPr>
          <w:color w:val="auto"/>
        </w:rPr>
      </w:pPr>
      <w:r w:rsidRPr="00DC6B5D">
        <w:rPr>
          <w:color w:val="auto"/>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9B5579" w:rsidRPr="00DC6B5D" w:rsidRDefault="009B5579" w:rsidP="009B5579">
      <w:pPr>
        <w:ind w:right="-82" w:firstLine="540"/>
        <w:jc w:val="both"/>
      </w:pPr>
      <w:r w:rsidRPr="00DC6B5D">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B5579" w:rsidRPr="00DC6B5D" w:rsidRDefault="009B5579" w:rsidP="009B5579">
      <w:pPr>
        <w:tabs>
          <w:tab w:val="left" w:pos="1254"/>
        </w:tabs>
        <w:ind w:right="-82" w:firstLine="900"/>
        <w:jc w:val="both"/>
      </w:pPr>
      <w:r w:rsidRPr="00DC6B5D">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9B5579" w:rsidRPr="00DC6B5D" w:rsidRDefault="009B5579" w:rsidP="009B5579">
      <w:pPr>
        <w:tabs>
          <w:tab w:val="left" w:pos="1254"/>
        </w:tabs>
        <w:ind w:right="-82" w:firstLine="900"/>
        <w:jc w:val="both"/>
      </w:pPr>
      <w:r w:rsidRPr="00DC6B5D">
        <w:t>виды разрешенного использования земельных участков и объектов недвижимости;</w:t>
      </w:r>
    </w:p>
    <w:p w:rsidR="009B5579" w:rsidRPr="00DC6B5D" w:rsidRDefault="009B5579" w:rsidP="009B5579">
      <w:pPr>
        <w:tabs>
          <w:tab w:val="left" w:pos="1254"/>
        </w:tabs>
        <w:ind w:right="-82" w:firstLine="900"/>
        <w:jc w:val="both"/>
      </w:pPr>
      <w:r w:rsidRPr="00DC6B5D">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5579" w:rsidRPr="00DC6B5D" w:rsidRDefault="009B5579" w:rsidP="009B5579">
      <w:pPr>
        <w:tabs>
          <w:tab w:val="left" w:pos="1254"/>
        </w:tabs>
        <w:ind w:right="-82" w:firstLine="900"/>
        <w:jc w:val="both"/>
      </w:pPr>
      <w:r w:rsidRPr="00DC6B5D">
        <w:t>ограничения в использовании земельных участков и объектов капитального строительства.</w:t>
      </w:r>
    </w:p>
    <w:p w:rsidR="009B5579" w:rsidRPr="00DC6B5D" w:rsidRDefault="009B5579" w:rsidP="009B5579">
      <w:pPr>
        <w:ind w:right="-82" w:firstLine="900"/>
        <w:jc w:val="both"/>
      </w:pPr>
      <w:r w:rsidRPr="00DC6B5D">
        <w:t>1.3. Настоящие Правила подлежат обязательному исполнению на всей территории</w:t>
      </w:r>
      <w:r w:rsidRPr="00DC6B5D">
        <w:rPr>
          <w:b/>
        </w:rPr>
        <w:t xml:space="preserve"> </w:t>
      </w:r>
      <w:r w:rsidRPr="00DC6B5D">
        <w:t>муниципального образования</w:t>
      </w:r>
      <w:r w:rsidRPr="00DC6B5D">
        <w:rPr>
          <w:b/>
        </w:rPr>
        <w:t xml:space="preserve"> </w:t>
      </w:r>
      <w:r w:rsidRPr="00DC6B5D">
        <w:t>Староирюкское сельское поселение.</w:t>
      </w:r>
    </w:p>
    <w:p w:rsidR="009B5579" w:rsidRPr="00DC6B5D" w:rsidRDefault="009B5579" w:rsidP="009B5579">
      <w:pPr>
        <w:ind w:right="-82" w:firstLine="900"/>
        <w:jc w:val="both"/>
      </w:pPr>
      <w:r w:rsidRPr="00DC6B5D">
        <w:t>4. Настоящие Правила применяются наряду:</w:t>
      </w:r>
    </w:p>
    <w:p w:rsidR="009B5579" w:rsidRPr="00DC6B5D" w:rsidRDefault="009B5579" w:rsidP="009B5579">
      <w:pPr>
        <w:ind w:right="-82" w:firstLine="900"/>
        <w:jc w:val="both"/>
      </w:pPr>
      <w:r w:rsidRPr="00DC6B5D">
        <w:t xml:space="preserve">1) с техническими регламентами, строительными нормами и правилами, нормативами градостроительного проектирования, и иными обязательными требованиями, </w:t>
      </w:r>
      <w:r w:rsidRPr="00DC6B5D">
        <w:lastRenderedPageBreak/>
        <w:t>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B5579" w:rsidRPr="00DC6B5D" w:rsidRDefault="009B5579" w:rsidP="009B5579">
      <w:pPr>
        <w:tabs>
          <w:tab w:val="left" w:pos="1254"/>
        </w:tabs>
        <w:ind w:right="-82" w:firstLine="900"/>
        <w:jc w:val="both"/>
      </w:pPr>
      <w:r w:rsidRPr="00DC6B5D">
        <w:t>2) нормативными правовыми актами органов местного самоуправления муниципального образования Староирюкское сельское поселение, которые применяются в части, не противоречащей настоящим Правилам.</w:t>
      </w:r>
    </w:p>
    <w:p w:rsidR="009B5579" w:rsidRPr="00DC6B5D" w:rsidRDefault="009B5579" w:rsidP="009B5579">
      <w:pPr>
        <w:tabs>
          <w:tab w:val="left" w:pos="1254"/>
        </w:tabs>
        <w:ind w:right="-82" w:firstLine="900"/>
        <w:jc w:val="both"/>
        <w:rPr>
          <w:highlight w:val="yellow"/>
        </w:rPr>
      </w:pPr>
    </w:p>
    <w:p w:rsidR="009B5579" w:rsidRPr="00DC6B5D" w:rsidRDefault="009B5579" w:rsidP="009B5579">
      <w:pPr>
        <w:pStyle w:val="Default"/>
        <w:ind w:firstLine="708"/>
        <w:jc w:val="both"/>
        <w:rPr>
          <w:b/>
          <w:color w:val="auto"/>
        </w:rPr>
      </w:pPr>
      <w:r w:rsidRPr="00DC6B5D">
        <w:rPr>
          <w:b/>
          <w:color w:val="auto"/>
        </w:rPr>
        <w:t>2. Основные  понятия   и   термины,   используемые   в Правилах   землепользования и     застройки, и их определения</w:t>
      </w:r>
    </w:p>
    <w:p w:rsidR="009B5579" w:rsidRPr="00DC6B5D" w:rsidRDefault="009B5579" w:rsidP="009B5579">
      <w:pPr>
        <w:pStyle w:val="Default"/>
        <w:ind w:firstLine="708"/>
        <w:jc w:val="both"/>
        <w:rPr>
          <w:b/>
          <w:color w:val="auto"/>
        </w:rPr>
      </w:pPr>
    </w:p>
    <w:p w:rsidR="009B5579" w:rsidRPr="00DC6B5D" w:rsidRDefault="009B5579" w:rsidP="009B5579">
      <w:pPr>
        <w:ind w:left="397" w:right="459" w:firstLine="573"/>
        <w:jc w:val="both"/>
        <w:rPr>
          <w:bCs/>
        </w:rPr>
      </w:pPr>
      <w:r w:rsidRPr="00DC6B5D">
        <w:t xml:space="preserve">В Правилах землепользования и застройки используются следующие основные понятия: </w:t>
      </w:r>
    </w:p>
    <w:p w:rsidR="009B5579" w:rsidRPr="00DC6B5D" w:rsidRDefault="009B5579" w:rsidP="009B5579">
      <w:pPr>
        <w:ind w:firstLine="561"/>
        <w:jc w:val="both"/>
      </w:pPr>
      <w:r w:rsidRPr="00DC6B5D">
        <w:t>1)</w:t>
      </w:r>
      <w:r w:rsidRPr="00DC6B5D">
        <w:rPr>
          <w:b/>
        </w:rPr>
        <w:t xml:space="preserve"> градостроительная деятельность</w:t>
      </w:r>
      <w:r w:rsidRPr="00DC6B5D">
        <w:t xml:space="preserve"> - деятельность по развитию территорий Староирюкского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9B5579" w:rsidRPr="00DC6B5D" w:rsidRDefault="009B5579" w:rsidP="009B5579">
      <w:pPr>
        <w:ind w:firstLine="561"/>
        <w:jc w:val="both"/>
      </w:pPr>
      <w:r w:rsidRPr="00DC6B5D">
        <w:t xml:space="preserve">2) </w:t>
      </w:r>
      <w:r w:rsidRPr="00DC6B5D">
        <w:rPr>
          <w:b/>
        </w:rPr>
        <w:t>территориальное планирование</w:t>
      </w:r>
      <w:r w:rsidRPr="00DC6B5D">
        <w:t xml:space="preserve"> - планирование развития территорий Староирюкского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9B5579" w:rsidRPr="00DC6B5D" w:rsidRDefault="009B5579" w:rsidP="009B5579">
      <w:pPr>
        <w:ind w:firstLine="540"/>
        <w:jc w:val="both"/>
      </w:pPr>
      <w:r w:rsidRPr="00DC6B5D">
        <w:t xml:space="preserve">3) </w:t>
      </w:r>
      <w:r w:rsidRPr="00DC6B5D">
        <w:rPr>
          <w:b/>
        </w:rPr>
        <w:t>градостроительное зонирование</w:t>
      </w:r>
      <w:r w:rsidRPr="00DC6B5D">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B5579" w:rsidRPr="00DC6B5D" w:rsidRDefault="009B5579" w:rsidP="009B5579">
      <w:pPr>
        <w:ind w:firstLine="540"/>
        <w:jc w:val="both"/>
      </w:pPr>
      <w:r w:rsidRPr="00DC6B5D">
        <w:t xml:space="preserve">4) </w:t>
      </w:r>
      <w:r w:rsidRPr="00DC6B5D">
        <w:rPr>
          <w:b/>
        </w:rPr>
        <w:t>правила землепользования и застройки</w:t>
      </w:r>
      <w:r w:rsidRPr="00DC6B5D">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B5579" w:rsidRPr="00DC6B5D" w:rsidRDefault="009B5579" w:rsidP="009B5579">
      <w:pPr>
        <w:tabs>
          <w:tab w:val="left" w:pos="9639"/>
        </w:tabs>
        <w:ind w:firstLine="432"/>
        <w:jc w:val="both"/>
      </w:pPr>
      <w:r w:rsidRPr="00DC6B5D">
        <w:t xml:space="preserve">5) </w:t>
      </w:r>
      <w:r w:rsidRPr="00DC6B5D">
        <w:rPr>
          <w:b/>
        </w:rPr>
        <w:t>комиссия по землепользованию и застройке (далее – Комиссия</w:t>
      </w:r>
      <w:r w:rsidRPr="00DC6B5D">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B5579" w:rsidRPr="00DC6B5D" w:rsidRDefault="009B5579" w:rsidP="009B5579">
      <w:pPr>
        <w:ind w:firstLine="432"/>
        <w:jc w:val="both"/>
      </w:pPr>
      <w:r w:rsidRPr="00DC6B5D">
        <w:t xml:space="preserve">6) </w:t>
      </w:r>
      <w:r w:rsidRPr="00DC6B5D">
        <w:rPr>
          <w:rStyle w:val="blk"/>
          <w:b/>
        </w:rPr>
        <w:t>градостроительный регламент</w:t>
      </w:r>
      <w:r w:rsidRPr="00DC6B5D">
        <w:rPr>
          <w:rStyle w:val="blk"/>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B5579" w:rsidRPr="00DC6B5D" w:rsidRDefault="009B5579" w:rsidP="009B5579">
      <w:pPr>
        <w:ind w:firstLine="432"/>
        <w:jc w:val="both"/>
      </w:pPr>
      <w:r w:rsidRPr="00DC6B5D">
        <w:t xml:space="preserve">7) </w:t>
      </w:r>
      <w:r w:rsidRPr="00DC6B5D">
        <w:rPr>
          <w:b/>
        </w:rPr>
        <w:t>красные линии</w:t>
      </w:r>
      <w:r w:rsidRPr="00DC6B5D">
        <w:t xml:space="preserve"> - линии, которые обозначают существующие, планируемые (изменяемые, вновь образуемые) границы территорий общего пользования и (или) </w:t>
      </w:r>
      <w:r w:rsidRPr="00DC6B5D">
        <w:lastRenderedPageBreak/>
        <w:t>границы территорий, занятых линейными объектами и (или) предназначенных для размещения линейных объектов;</w:t>
      </w:r>
    </w:p>
    <w:p w:rsidR="009B5579" w:rsidRPr="00DC6B5D" w:rsidRDefault="009B5579" w:rsidP="009B5579">
      <w:pPr>
        <w:ind w:firstLine="561"/>
        <w:jc w:val="both"/>
      </w:pPr>
      <w:r w:rsidRPr="00DC6B5D">
        <w:t>8)</w:t>
      </w:r>
      <w:r w:rsidRPr="00DC6B5D">
        <w:rPr>
          <w:b/>
        </w:rPr>
        <w:t xml:space="preserve"> линии градостроительного регулирования</w:t>
      </w:r>
      <w:r w:rsidRPr="00DC6B5D">
        <w:t xml:space="preserve"> включают: </w:t>
      </w:r>
    </w:p>
    <w:p w:rsidR="009B5579" w:rsidRPr="00DC6B5D" w:rsidRDefault="009B5579" w:rsidP="009B5579">
      <w:pPr>
        <w:ind w:firstLine="708"/>
        <w:jc w:val="both"/>
      </w:pPr>
      <w:r w:rsidRPr="00DC6B5D">
        <w:t>красные линии;</w:t>
      </w:r>
    </w:p>
    <w:p w:rsidR="009B5579" w:rsidRPr="00DC6B5D" w:rsidRDefault="009B5579" w:rsidP="009B5579">
      <w:pPr>
        <w:ind w:firstLine="708"/>
        <w:jc w:val="both"/>
      </w:pPr>
      <w:r w:rsidRPr="00DC6B5D">
        <w:t>границы земельных участков;</w:t>
      </w:r>
    </w:p>
    <w:p w:rsidR="009B5579" w:rsidRPr="00DC6B5D" w:rsidRDefault="009B5579" w:rsidP="009B5579">
      <w:pPr>
        <w:ind w:firstLine="561"/>
        <w:jc w:val="both"/>
      </w:pPr>
      <w:r w:rsidRPr="00DC6B5D">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B5579" w:rsidRPr="00DC6B5D" w:rsidRDefault="009B5579" w:rsidP="009B5579">
      <w:pPr>
        <w:ind w:firstLine="561"/>
        <w:jc w:val="both"/>
      </w:pPr>
      <w:r w:rsidRPr="00DC6B5D">
        <w:t xml:space="preserve"> границы зон действия публичных сервитутов;</w:t>
      </w:r>
    </w:p>
    <w:p w:rsidR="009B5579" w:rsidRPr="00DC6B5D" w:rsidRDefault="009B5579" w:rsidP="009B5579">
      <w:pPr>
        <w:ind w:firstLine="561"/>
        <w:jc w:val="both"/>
      </w:pPr>
      <w:r w:rsidRPr="00DC6B5D">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B5579" w:rsidRPr="00DC6B5D" w:rsidRDefault="009B5579" w:rsidP="009B5579">
      <w:pPr>
        <w:ind w:firstLine="561"/>
        <w:jc w:val="both"/>
        <w:rPr>
          <w:b/>
        </w:rPr>
      </w:pPr>
      <w:r w:rsidRPr="00DC6B5D">
        <w:t xml:space="preserve"> границы санитарно-защитных, водоохранных и иных зон ограничений использования недвижимости;</w:t>
      </w:r>
    </w:p>
    <w:p w:rsidR="009B5579" w:rsidRPr="00DC6B5D" w:rsidRDefault="009B5579" w:rsidP="009B5579">
      <w:pPr>
        <w:ind w:firstLine="748"/>
        <w:jc w:val="both"/>
      </w:pPr>
      <w:r w:rsidRPr="00DC6B5D">
        <w:t xml:space="preserve">9) </w:t>
      </w:r>
      <w:r w:rsidRPr="00DC6B5D">
        <w:rPr>
          <w:b/>
        </w:rPr>
        <w:t xml:space="preserve">линии регулирования застройки </w:t>
      </w:r>
      <w:r w:rsidRPr="00DC6B5D">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B5579" w:rsidRPr="00DC6B5D" w:rsidRDefault="009B5579" w:rsidP="009B5579">
      <w:pPr>
        <w:ind w:firstLine="748"/>
        <w:jc w:val="both"/>
      </w:pPr>
      <w:r w:rsidRPr="00DC6B5D">
        <w:t xml:space="preserve">10) </w:t>
      </w:r>
      <w:r w:rsidRPr="00DC6B5D">
        <w:rPr>
          <w:b/>
        </w:rPr>
        <w:t>территории общего пользования</w:t>
      </w:r>
      <w:r w:rsidRPr="00DC6B5D">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B5579" w:rsidRPr="00DC6B5D" w:rsidRDefault="009B5579" w:rsidP="009B5579">
      <w:pPr>
        <w:ind w:firstLine="748"/>
        <w:jc w:val="both"/>
      </w:pPr>
      <w:r w:rsidRPr="00DC6B5D">
        <w:t xml:space="preserve">11) </w:t>
      </w:r>
      <w:r w:rsidRPr="00DC6B5D">
        <w:rPr>
          <w:b/>
        </w:rPr>
        <w:t xml:space="preserve">земельный участок </w:t>
      </w:r>
      <w:r w:rsidRPr="00DC6B5D">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B5579" w:rsidRPr="00DC6B5D" w:rsidRDefault="009B5579" w:rsidP="009B5579">
      <w:pPr>
        <w:ind w:firstLine="748"/>
        <w:jc w:val="both"/>
        <w:rPr>
          <w:snapToGrid w:val="0"/>
        </w:rPr>
      </w:pPr>
      <w:r w:rsidRPr="00DC6B5D">
        <w:rPr>
          <w:snapToGrid w:val="0"/>
        </w:rPr>
        <w:t xml:space="preserve">12) </w:t>
      </w:r>
      <w:r w:rsidRPr="00DC6B5D">
        <w:rPr>
          <w:b/>
          <w:snapToGrid w:val="0"/>
        </w:rPr>
        <w:t>градостроительный план земельного участка</w:t>
      </w:r>
      <w:r w:rsidRPr="00DC6B5D">
        <w:rPr>
          <w:snapToGrid w:val="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B5579" w:rsidRPr="00DC6B5D" w:rsidRDefault="009B5579" w:rsidP="009B5579">
      <w:pPr>
        <w:jc w:val="both"/>
      </w:pPr>
      <w:r w:rsidRPr="00DC6B5D">
        <w:tab/>
        <w:t xml:space="preserve">11) </w:t>
      </w:r>
      <w:r w:rsidRPr="00DC6B5D">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DC6B5D">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B5579" w:rsidRPr="00DC6B5D" w:rsidRDefault="009B5579" w:rsidP="009B5579">
      <w:pPr>
        <w:jc w:val="both"/>
        <w:rPr>
          <w:b/>
        </w:rPr>
      </w:pPr>
      <w:r w:rsidRPr="00DC6B5D">
        <w:tab/>
        <w:t xml:space="preserve">12) </w:t>
      </w:r>
      <w:r w:rsidRPr="00DC6B5D">
        <w:rPr>
          <w:b/>
        </w:rPr>
        <w:t xml:space="preserve">разрешение на строительство – </w:t>
      </w:r>
      <w:r w:rsidRPr="00DC6B5D">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B5579" w:rsidRPr="00DC6B5D" w:rsidRDefault="009B5579" w:rsidP="009B5579">
      <w:pPr>
        <w:jc w:val="both"/>
      </w:pPr>
      <w:r w:rsidRPr="00DC6B5D">
        <w:tab/>
        <w:t xml:space="preserve">13) </w:t>
      </w:r>
      <w:r w:rsidRPr="00DC6B5D">
        <w:rPr>
          <w:b/>
        </w:rPr>
        <w:t>разрешение на ввод в эксплуатацию</w:t>
      </w:r>
      <w:r w:rsidRPr="00DC6B5D">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9B5579" w:rsidRPr="00DC6B5D" w:rsidRDefault="009B5579" w:rsidP="009B5579">
      <w:pPr>
        <w:ind w:firstLine="561"/>
        <w:jc w:val="both"/>
      </w:pPr>
      <w:r w:rsidRPr="00DC6B5D">
        <w:lastRenderedPageBreak/>
        <w:t xml:space="preserve">14) </w:t>
      </w:r>
      <w:r w:rsidRPr="00DC6B5D">
        <w:rPr>
          <w:b/>
        </w:rPr>
        <w:t>развитие застроенных территорий</w:t>
      </w:r>
      <w:r w:rsidRPr="00DC6B5D">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9B5579" w:rsidRPr="00DC6B5D" w:rsidRDefault="009B5579" w:rsidP="009B5579">
      <w:pPr>
        <w:ind w:firstLine="540"/>
        <w:jc w:val="both"/>
      </w:pPr>
      <w:r w:rsidRPr="00DC6B5D">
        <w:t xml:space="preserve">15) </w:t>
      </w:r>
      <w:r w:rsidRPr="00DC6B5D">
        <w:rPr>
          <w:b/>
        </w:rPr>
        <w:t>объект культурного наследия</w:t>
      </w:r>
      <w:r w:rsidRPr="00DC6B5D">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B5579" w:rsidRPr="00DC6B5D" w:rsidRDefault="009B5579" w:rsidP="009B5579">
      <w:pPr>
        <w:ind w:firstLine="561"/>
        <w:jc w:val="both"/>
      </w:pPr>
      <w:r w:rsidRPr="00DC6B5D">
        <w:t xml:space="preserve">16) </w:t>
      </w:r>
      <w:r w:rsidRPr="00DC6B5D">
        <w:rPr>
          <w:b/>
        </w:rPr>
        <w:t xml:space="preserve">виды разрешенного использования земельных участков и объектов капитального строительства </w:t>
      </w:r>
      <w:r w:rsidRPr="00DC6B5D">
        <w:t xml:space="preserve">–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9B5579" w:rsidRPr="00DC6B5D" w:rsidRDefault="009B5579" w:rsidP="009B5579">
      <w:pPr>
        <w:ind w:firstLine="561"/>
        <w:jc w:val="both"/>
      </w:pPr>
      <w:r w:rsidRPr="00DC6B5D">
        <w:t xml:space="preserve"> </w:t>
      </w:r>
      <w:r w:rsidRPr="00DC6B5D">
        <w:rPr>
          <w:b/>
        </w:rPr>
        <w:t xml:space="preserve">основные виды разрешенного использования земельных участков и объектов капитального строительства </w:t>
      </w:r>
      <w:r w:rsidRPr="00DC6B5D">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B5579" w:rsidRPr="00DC6B5D" w:rsidRDefault="009B5579" w:rsidP="009B5579">
      <w:pPr>
        <w:jc w:val="both"/>
      </w:pPr>
      <w:r w:rsidRPr="00DC6B5D">
        <w:t xml:space="preserve">          </w:t>
      </w:r>
      <w:r w:rsidRPr="00DC6B5D">
        <w:rPr>
          <w:b/>
        </w:rPr>
        <w:t>условно разрешенные виды использования земельных участков и объектов капитального строительства -</w:t>
      </w:r>
      <w:r w:rsidRPr="00DC6B5D">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Староирюкское сельское поселение;</w:t>
      </w:r>
    </w:p>
    <w:p w:rsidR="009B5579" w:rsidRPr="00DC6B5D" w:rsidRDefault="009B5579" w:rsidP="009B5579">
      <w:pPr>
        <w:jc w:val="both"/>
      </w:pPr>
      <w:r w:rsidRPr="00DC6B5D">
        <w:t xml:space="preserve">          </w:t>
      </w:r>
      <w:r w:rsidRPr="00DC6B5D">
        <w:rPr>
          <w:b/>
        </w:rPr>
        <w:t>вспомогательные виды разрешенного использования земельных участков</w:t>
      </w:r>
      <w:r w:rsidRPr="00DC6B5D">
        <w:t xml:space="preserve"> и </w:t>
      </w:r>
      <w:r w:rsidRPr="00DC6B5D">
        <w:rPr>
          <w:b/>
        </w:rPr>
        <w:t>объектов капитального строительства</w:t>
      </w:r>
      <w:r w:rsidRPr="00DC6B5D">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B5579" w:rsidRPr="00DC6B5D" w:rsidRDefault="009B5579" w:rsidP="009B5579">
      <w:pPr>
        <w:ind w:firstLine="708"/>
        <w:jc w:val="both"/>
      </w:pPr>
      <w:r w:rsidRPr="00DC6B5D">
        <w:t xml:space="preserve">17) </w:t>
      </w:r>
      <w:r w:rsidRPr="00DC6B5D">
        <w:rPr>
          <w:b/>
        </w:rPr>
        <w:t>объект капитального строительства</w:t>
      </w:r>
      <w:r w:rsidRPr="00DC6B5D">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9B5579" w:rsidRPr="00DC6B5D" w:rsidRDefault="009B5579" w:rsidP="009B5579">
      <w:pPr>
        <w:jc w:val="both"/>
      </w:pPr>
      <w:r w:rsidRPr="00DC6B5D">
        <w:tab/>
        <w:t xml:space="preserve">18) </w:t>
      </w:r>
      <w:r w:rsidRPr="00DC6B5D">
        <w:rPr>
          <w:b/>
        </w:rPr>
        <w:t>объект индивидуального жилищного строительства (индивидуальный жилой дом)</w:t>
      </w:r>
      <w:r w:rsidRPr="00DC6B5D">
        <w:t xml:space="preserve"> – отдельно стоящий жилой дом, с количеством этажей не более чем три, предназначенный для проживания одной семьи; </w:t>
      </w:r>
    </w:p>
    <w:p w:rsidR="009B5579" w:rsidRPr="00DC6B5D" w:rsidRDefault="009B5579" w:rsidP="009B5579">
      <w:pPr>
        <w:jc w:val="both"/>
      </w:pPr>
      <w:r w:rsidRPr="00DC6B5D">
        <w:tab/>
        <w:t xml:space="preserve">19) </w:t>
      </w:r>
      <w:r w:rsidRPr="00DC6B5D">
        <w:rPr>
          <w:b/>
        </w:rPr>
        <w:t>блокированный жилой дом</w:t>
      </w:r>
      <w:r w:rsidRPr="00DC6B5D">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B5579" w:rsidRPr="00DC6B5D" w:rsidRDefault="009B5579" w:rsidP="009B5579">
      <w:pPr>
        <w:jc w:val="both"/>
      </w:pPr>
      <w:r w:rsidRPr="00DC6B5D">
        <w:tab/>
        <w:t xml:space="preserve">20)  </w:t>
      </w:r>
      <w:r w:rsidRPr="00DC6B5D">
        <w:rPr>
          <w:b/>
        </w:rPr>
        <w:t>многоквартирный жилой дом</w:t>
      </w:r>
      <w:r w:rsidRPr="00DC6B5D">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w:t>
      </w:r>
      <w:r w:rsidRPr="00DC6B5D">
        <w:lastRenderedPageBreak/>
        <w:t xml:space="preserve">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9B5579" w:rsidRPr="00DC6B5D" w:rsidRDefault="009B5579" w:rsidP="009B5579">
      <w:pPr>
        <w:ind w:firstLine="540"/>
        <w:jc w:val="both"/>
      </w:pPr>
      <w:r w:rsidRPr="00DC6B5D">
        <w:tab/>
        <w:t>21)</w:t>
      </w:r>
      <w:r w:rsidRPr="00DC6B5D">
        <w:rPr>
          <w:b/>
        </w:rPr>
        <w:t xml:space="preserve"> помещение</w:t>
      </w:r>
      <w:r w:rsidRPr="00DC6B5D">
        <w:t xml:space="preserve"> — часть объема здания или сооружения, имеющая определенное назначение и ограниченная строительными конструкциями;</w:t>
      </w:r>
    </w:p>
    <w:p w:rsidR="009B5579" w:rsidRPr="00DC6B5D" w:rsidRDefault="009B5579" w:rsidP="009B5579">
      <w:pPr>
        <w:ind w:firstLine="708"/>
        <w:jc w:val="both"/>
      </w:pPr>
      <w:r w:rsidRPr="00DC6B5D">
        <w:t xml:space="preserve">22) </w:t>
      </w:r>
      <w:r w:rsidRPr="00DC6B5D">
        <w:rPr>
          <w:b/>
        </w:rPr>
        <w:t>высота объекта капитального строительства</w:t>
      </w:r>
      <w:r w:rsidRPr="00DC6B5D">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B5579" w:rsidRPr="00DC6B5D" w:rsidRDefault="009B5579" w:rsidP="009B5579">
      <w:pPr>
        <w:ind w:firstLine="708"/>
        <w:jc w:val="both"/>
      </w:pPr>
      <w:r w:rsidRPr="00DC6B5D">
        <w:t xml:space="preserve">23) </w:t>
      </w:r>
      <w:r w:rsidRPr="00DC6B5D">
        <w:rPr>
          <w:b/>
        </w:rPr>
        <w:t>максимальный процент застройки в границах земельного участка</w:t>
      </w:r>
      <w:r w:rsidRPr="00DC6B5D">
        <w:t xml:space="preserve"> – отношение суммарной площади земельного участка, которая может быть застроена, ко всей площади земельного участка в процентах;</w:t>
      </w:r>
    </w:p>
    <w:p w:rsidR="009B5579" w:rsidRPr="00DC6B5D" w:rsidRDefault="009B5579" w:rsidP="009B5579">
      <w:pPr>
        <w:ind w:firstLine="708"/>
        <w:jc w:val="both"/>
      </w:pPr>
      <w:r w:rsidRPr="00DC6B5D">
        <w:t xml:space="preserve">24) </w:t>
      </w:r>
      <w:r w:rsidRPr="00DC6B5D">
        <w:rPr>
          <w:b/>
        </w:rPr>
        <w:t>инженерная, транспортная и социальная инфраструктура</w:t>
      </w:r>
      <w:r w:rsidRPr="00DC6B5D">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9B5579" w:rsidRPr="00DC6B5D" w:rsidRDefault="009B5579" w:rsidP="009B5579">
      <w:pPr>
        <w:ind w:firstLine="708"/>
        <w:jc w:val="both"/>
      </w:pPr>
      <w:r w:rsidRPr="00DC6B5D">
        <w:t xml:space="preserve">25) </w:t>
      </w:r>
      <w:r w:rsidRPr="00DC6B5D">
        <w:rPr>
          <w:b/>
        </w:rPr>
        <w:t>территориальные зоны</w:t>
      </w:r>
      <w:r w:rsidRPr="00DC6B5D">
        <w:t xml:space="preserve"> — зоны, для которых в правилах землепользования и застройки определены границы и установлены градостроительные регламенты;</w:t>
      </w:r>
    </w:p>
    <w:p w:rsidR="009B5579" w:rsidRPr="00DC6B5D" w:rsidRDefault="009B5579" w:rsidP="009B5579">
      <w:pPr>
        <w:ind w:firstLine="708"/>
        <w:jc w:val="both"/>
      </w:pPr>
      <w:r w:rsidRPr="00DC6B5D">
        <w:t xml:space="preserve">26)  </w:t>
      </w:r>
      <w:r w:rsidRPr="00DC6B5D">
        <w:rPr>
          <w:b/>
        </w:rPr>
        <w:t>водоохранные  зоны</w:t>
      </w:r>
      <w:r w:rsidRPr="00DC6B5D">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B5579" w:rsidRPr="00DC6B5D" w:rsidRDefault="009B5579" w:rsidP="009B5579">
      <w:pPr>
        <w:jc w:val="both"/>
      </w:pPr>
      <w:r w:rsidRPr="00DC6B5D">
        <w:tab/>
        <w:t xml:space="preserve">27) </w:t>
      </w:r>
      <w:r w:rsidRPr="00DC6B5D">
        <w:rPr>
          <w:b/>
        </w:rPr>
        <w:t>прибрежная защитная полоса</w:t>
      </w:r>
      <w:r w:rsidRPr="00DC6B5D">
        <w:t xml:space="preserve"> — часть водоохраной  зоны, для которой вводятся дополнительные ограничения хозяйственной и иной деятельности;</w:t>
      </w:r>
    </w:p>
    <w:p w:rsidR="009B5579" w:rsidRPr="00DC6B5D" w:rsidRDefault="009B5579" w:rsidP="009B5579">
      <w:pPr>
        <w:jc w:val="both"/>
      </w:pPr>
      <w:r w:rsidRPr="00DC6B5D">
        <w:tab/>
        <w:t xml:space="preserve">28) </w:t>
      </w:r>
      <w:r w:rsidRPr="00DC6B5D">
        <w:rPr>
          <w:b/>
        </w:rPr>
        <w:t>сервитут</w:t>
      </w:r>
      <w:r w:rsidRPr="00DC6B5D">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B5579" w:rsidRPr="00DC6B5D" w:rsidRDefault="009B5579" w:rsidP="009B5579">
      <w:pPr>
        <w:jc w:val="both"/>
      </w:pPr>
      <w:r w:rsidRPr="00DC6B5D">
        <w:tab/>
        <w:t xml:space="preserve">29) </w:t>
      </w:r>
      <w:r w:rsidRPr="00DC6B5D">
        <w:rPr>
          <w:b/>
        </w:rPr>
        <w:t>публичный сервитут</w:t>
      </w:r>
      <w:r w:rsidRPr="00DC6B5D">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B5579" w:rsidRPr="00DC6B5D" w:rsidRDefault="009B5579" w:rsidP="009B5579">
      <w:pPr>
        <w:jc w:val="both"/>
      </w:pPr>
      <w:r w:rsidRPr="00DC6B5D">
        <w:tab/>
        <w:t xml:space="preserve">30) </w:t>
      </w:r>
      <w:r w:rsidRPr="00DC6B5D">
        <w:rPr>
          <w:b/>
        </w:rPr>
        <w:t xml:space="preserve">строительство </w:t>
      </w:r>
      <w:r w:rsidRPr="00DC6B5D">
        <w:t>— создание зданий и сооружений (в том числе на месте сносимых объектов капитального строительства);</w:t>
      </w:r>
    </w:p>
    <w:p w:rsidR="009B5579" w:rsidRPr="00DC6B5D" w:rsidRDefault="009B5579" w:rsidP="009B5579">
      <w:pPr>
        <w:jc w:val="both"/>
      </w:pPr>
      <w:r w:rsidRPr="00DC6B5D">
        <w:tab/>
        <w:t xml:space="preserve">31) </w:t>
      </w:r>
      <w:r w:rsidRPr="00DC6B5D">
        <w:rPr>
          <w:b/>
        </w:rPr>
        <w:t>коэффициент строительного использования земельного участка</w:t>
      </w:r>
      <w:r w:rsidRPr="00DC6B5D">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B5579" w:rsidRPr="00DC6B5D" w:rsidRDefault="009B5579" w:rsidP="009B5579">
      <w:pPr>
        <w:jc w:val="both"/>
      </w:pPr>
    </w:p>
    <w:p w:rsidR="009B5579" w:rsidRPr="00DC6B5D" w:rsidRDefault="009B5579" w:rsidP="009B5579">
      <w:pPr>
        <w:pStyle w:val="Default"/>
        <w:ind w:firstLine="708"/>
        <w:jc w:val="both"/>
        <w:rPr>
          <w:b/>
          <w:color w:val="auto"/>
        </w:rPr>
      </w:pPr>
      <w:r w:rsidRPr="00DC6B5D">
        <w:rPr>
          <w:b/>
          <w:color w:val="auto"/>
        </w:rPr>
        <w:t xml:space="preserve">Часть 1. Порядок  применения  и  внесения  изменений в Правила землепользования и                застройки </w:t>
      </w:r>
    </w:p>
    <w:p w:rsidR="009B5579" w:rsidRPr="00DC6B5D" w:rsidRDefault="009B5579" w:rsidP="009B5579">
      <w:pPr>
        <w:pStyle w:val="Default"/>
        <w:ind w:firstLine="708"/>
        <w:jc w:val="both"/>
        <w:rPr>
          <w:b/>
          <w:color w:val="auto"/>
        </w:rPr>
      </w:pPr>
    </w:p>
    <w:p w:rsidR="009B5579" w:rsidRPr="00DC6B5D" w:rsidRDefault="009B5579" w:rsidP="009B5579">
      <w:pPr>
        <w:pStyle w:val="Default"/>
        <w:ind w:firstLine="708"/>
        <w:jc w:val="both"/>
        <w:rPr>
          <w:b/>
          <w:color w:val="auto"/>
        </w:rPr>
      </w:pPr>
      <w:r w:rsidRPr="00DC6B5D">
        <w:rPr>
          <w:b/>
          <w:color w:val="auto"/>
        </w:rPr>
        <w:t>Глава 1.  Регулирование     землепользования    и   застройки    органами    местного                  самоуправления</w:t>
      </w:r>
    </w:p>
    <w:p w:rsidR="009B5579" w:rsidRPr="00DC6B5D" w:rsidRDefault="009B5579" w:rsidP="009B5579">
      <w:pPr>
        <w:jc w:val="both"/>
        <w:rPr>
          <w:b/>
        </w:rPr>
      </w:pPr>
      <w:r w:rsidRPr="00DC6B5D">
        <w:rPr>
          <w:b/>
        </w:rPr>
        <w:tab/>
      </w:r>
    </w:p>
    <w:p w:rsidR="009B5579" w:rsidRPr="00DC6B5D" w:rsidRDefault="009B5579" w:rsidP="009B5579">
      <w:pPr>
        <w:ind w:right="-82" w:firstLine="720"/>
        <w:jc w:val="both"/>
        <w:rPr>
          <w:b/>
          <w:bCs/>
        </w:rPr>
      </w:pPr>
      <w:r w:rsidRPr="00DC6B5D">
        <w:rPr>
          <w:b/>
        </w:rPr>
        <w:lastRenderedPageBreak/>
        <w:t xml:space="preserve">1.1. </w:t>
      </w:r>
      <w:r w:rsidRPr="00DC6B5D">
        <w:rPr>
          <w:b/>
          <w:bCs/>
        </w:rPr>
        <w:t>Открытость  и   доступность   информации   о   землепользовании  и   застройке</w:t>
      </w:r>
    </w:p>
    <w:p w:rsidR="009B5579" w:rsidRPr="00DC6B5D" w:rsidRDefault="009B5579" w:rsidP="009B5579">
      <w:pPr>
        <w:ind w:right="-82" w:firstLine="720"/>
        <w:jc w:val="both"/>
        <w:rPr>
          <w:b/>
        </w:rPr>
      </w:pPr>
    </w:p>
    <w:p w:rsidR="009B5579" w:rsidRPr="00DC6B5D" w:rsidRDefault="009B5579" w:rsidP="009B5579">
      <w:pPr>
        <w:ind w:right="-82" w:firstLine="720"/>
        <w:jc w:val="both"/>
      </w:pPr>
      <w:r w:rsidRPr="00DC6B5D">
        <w:t xml:space="preserve">Настоящие Правила, включая входящие в их состав картографические документы, </w:t>
      </w:r>
      <w:r w:rsidRPr="00DC6B5D">
        <w:rPr>
          <w:bCs/>
        </w:rPr>
        <w:t>являются открытыми</w:t>
      </w:r>
      <w:r w:rsidRPr="00DC6B5D">
        <w:t xml:space="preserve"> для всех физических и юридических лиц, а также должностных лиц.</w:t>
      </w:r>
    </w:p>
    <w:p w:rsidR="009B5579" w:rsidRPr="00DC6B5D" w:rsidRDefault="009B5579" w:rsidP="009B5579">
      <w:pPr>
        <w:tabs>
          <w:tab w:val="left" w:pos="1197"/>
        </w:tabs>
        <w:ind w:right="-82" w:firstLine="720"/>
        <w:jc w:val="both"/>
        <w:rPr>
          <w:bCs/>
        </w:rPr>
      </w:pPr>
      <w:r w:rsidRPr="00DC6B5D">
        <w:rPr>
          <w:bCs/>
        </w:rPr>
        <w:t xml:space="preserve"> Администрация </w:t>
      </w:r>
      <w:r w:rsidRPr="00DC6B5D">
        <w:t>муниципального образования Староирюкское сельское поселение</w:t>
      </w:r>
      <w:r w:rsidRPr="00DC6B5D">
        <w:rPr>
          <w:bCs/>
        </w:rPr>
        <w:t xml:space="preserve"> обеспечивает возможность ознакомления с настоящими Правилами путем:</w:t>
      </w:r>
    </w:p>
    <w:p w:rsidR="009B5579" w:rsidRPr="00DC6B5D" w:rsidRDefault="009B5579" w:rsidP="009B5579">
      <w:pPr>
        <w:ind w:right="-82" w:firstLine="720"/>
        <w:jc w:val="both"/>
      </w:pPr>
      <w:r w:rsidRPr="00DC6B5D">
        <w:t>1) публикации Правил;</w:t>
      </w:r>
    </w:p>
    <w:p w:rsidR="009B5579" w:rsidRPr="00DC6B5D" w:rsidRDefault="009B5579" w:rsidP="009B5579">
      <w:pPr>
        <w:ind w:right="-82" w:firstLine="720"/>
        <w:jc w:val="both"/>
      </w:pPr>
      <w:r w:rsidRPr="00DC6B5D">
        <w:t>2) помещения Правил в сети «Интернет»;</w:t>
      </w:r>
    </w:p>
    <w:p w:rsidR="009B5579" w:rsidRPr="00DC6B5D" w:rsidRDefault="009B5579" w:rsidP="009B5579">
      <w:pPr>
        <w:tabs>
          <w:tab w:val="left" w:pos="1197"/>
        </w:tabs>
        <w:ind w:right="-82" w:firstLine="720"/>
        <w:jc w:val="both"/>
      </w:pPr>
      <w:r w:rsidRPr="00DC6B5D">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Староирюкское  сельское поселение и в отделе архитектуры и градостроительства администрации муниципального образования Староирюкское сельское поселение Малмыжского района Кировской области;</w:t>
      </w:r>
    </w:p>
    <w:p w:rsidR="009B5579" w:rsidRPr="00DC6B5D" w:rsidRDefault="009B5579" w:rsidP="009B5579">
      <w:pPr>
        <w:tabs>
          <w:tab w:val="left" w:pos="1197"/>
        </w:tabs>
        <w:ind w:right="-82" w:firstLine="720"/>
        <w:jc w:val="both"/>
      </w:pPr>
      <w:r w:rsidRPr="00DC6B5D">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9B5579" w:rsidRPr="00DC6B5D" w:rsidRDefault="009B5579" w:rsidP="009B5579">
      <w:pPr>
        <w:pStyle w:val="9"/>
        <w:ind w:right="-82" w:firstLine="720"/>
      </w:pPr>
    </w:p>
    <w:p w:rsidR="009B5579" w:rsidRPr="00DC6B5D" w:rsidRDefault="009B5579" w:rsidP="009B5579">
      <w:pPr>
        <w:pStyle w:val="9"/>
        <w:ind w:right="-82" w:firstLine="720"/>
      </w:pPr>
    </w:p>
    <w:p w:rsidR="009B5579" w:rsidRPr="00DC6B5D" w:rsidRDefault="009B5579" w:rsidP="009B5579">
      <w:pPr>
        <w:pStyle w:val="9"/>
        <w:ind w:right="-82" w:firstLine="720"/>
      </w:pPr>
      <w:r w:rsidRPr="00DC6B5D">
        <w:t>1.2. Территориальные зоны и зоны с особыми условиями использования территорий</w:t>
      </w:r>
    </w:p>
    <w:p w:rsidR="009B5579" w:rsidRPr="00DC6B5D" w:rsidRDefault="009B5579" w:rsidP="009B5579">
      <w:pPr>
        <w:ind w:firstLine="708"/>
        <w:jc w:val="both"/>
        <w:rPr>
          <w:highlight w:val="green"/>
        </w:rPr>
      </w:pPr>
    </w:p>
    <w:p w:rsidR="009B5579" w:rsidRPr="00DC6B5D" w:rsidRDefault="009B5579" w:rsidP="009B5579">
      <w:pPr>
        <w:ind w:firstLine="708"/>
        <w:jc w:val="both"/>
      </w:pPr>
      <w:r w:rsidRPr="00DC6B5D">
        <w:t>На карте градостроительного зонирования в части 2 настоящих Правил выделены:</w:t>
      </w:r>
    </w:p>
    <w:p w:rsidR="009B5579" w:rsidRPr="00DC6B5D" w:rsidRDefault="009B5579" w:rsidP="009B5579">
      <w:pPr>
        <w:ind w:right="-82" w:firstLine="720"/>
        <w:jc w:val="both"/>
      </w:pPr>
      <w:r w:rsidRPr="00DC6B5D">
        <w:t>1) территориальные зоны;</w:t>
      </w:r>
    </w:p>
    <w:p w:rsidR="009B5579" w:rsidRPr="00DC6B5D" w:rsidRDefault="009B5579" w:rsidP="009B5579">
      <w:pPr>
        <w:tabs>
          <w:tab w:val="left" w:pos="1311"/>
        </w:tabs>
        <w:ind w:right="-82" w:firstLine="720"/>
        <w:jc w:val="both"/>
      </w:pPr>
      <w:r w:rsidRPr="00DC6B5D">
        <w:t xml:space="preserve">2) зоны с особыми условиями использования территорий. </w:t>
      </w:r>
    </w:p>
    <w:p w:rsidR="009B5579" w:rsidRPr="00DC6B5D" w:rsidRDefault="009B5579" w:rsidP="009B5579">
      <w:pPr>
        <w:pStyle w:val="Default"/>
        <w:ind w:firstLine="708"/>
        <w:jc w:val="both"/>
        <w:rPr>
          <w:color w:val="auto"/>
        </w:rPr>
      </w:pPr>
      <w:r w:rsidRPr="00DC6B5D">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DC6B5D">
        <w:rPr>
          <w:bCs/>
          <w:color w:val="auto"/>
        </w:rPr>
        <w:t>могут быть установлены следующие виды территориальных зон:</w:t>
      </w:r>
    </w:p>
    <w:p w:rsidR="009B5579" w:rsidRPr="00DC6B5D" w:rsidRDefault="009B5579" w:rsidP="009B5579">
      <w:pPr>
        <w:ind w:right="-82" w:firstLine="708"/>
        <w:jc w:val="both"/>
      </w:pPr>
      <w:r w:rsidRPr="00DC6B5D">
        <w:rPr>
          <w:bCs/>
        </w:rPr>
        <w:t xml:space="preserve">1)    </w:t>
      </w:r>
      <w:r w:rsidRPr="00DC6B5D">
        <w:t>жилые зоны,</w:t>
      </w:r>
    </w:p>
    <w:p w:rsidR="009B5579" w:rsidRPr="00DC6B5D" w:rsidRDefault="009B5579" w:rsidP="009B5579">
      <w:pPr>
        <w:ind w:right="-82" w:firstLine="720"/>
        <w:jc w:val="both"/>
      </w:pPr>
      <w:r w:rsidRPr="00DC6B5D">
        <w:t>2)    общественно-деловые зоны,</w:t>
      </w:r>
    </w:p>
    <w:p w:rsidR="009B5579" w:rsidRPr="00DC6B5D" w:rsidRDefault="009B5579" w:rsidP="009B5579">
      <w:pPr>
        <w:ind w:right="-82" w:firstLine="720"/>
        <w:jc w:val="both"/>
      </w:pPr>
      <w:r w:rsidRPr="00DC6B5D">
        <w:t>3)    производственные зоны,</w:t>
      </w:r>
    </w:p>
    <w:p w:rsidR="009B5579" w:rsidRPr="00DC6B5D" w:rsidRDefault="009B5579" w:rsidP="009B5579">
      <w:pPr>
        <w:ind w:right="-82" w:firstLine="720"/>
        <w:jc w:val="both"/>
      </w:pPr>
      <w:r w:rsidRPr="00DC6B5D">
        <w:t>4)    зоны инженерной и транспортной инфраструктур,</w:t>
      </w:r>
    </w:p>
    <w:p w:rsidR="009B5579" w:rsidRPr="00DC6B5D" w:rsidRDefault="009B5579" w:rsidP="009B5579">
      <w:pPr>
        <w:ind w:right="-82" w:firstLine="720"/>
        <w:jc w:val="both"/>
      </w:pPr>
      <w:r w:rsidRPr="00DC6B5D">
        <w:t>5)    зоны сельскохозяйственного использования,</w:t>
      </w:r>
    </w:p>
    <w:p w:rsidR="009B5579" w:rsidRPr="00DC6B5D" w:rsidRDefault="009B5579" w:rsidP="009B5579">
      <w:pPr>
        <w:ind w:right="-82" w:firstLine="720"/>
        <w:jc w:val="both"/>
      </w:pPr>
      <w:r w:rsidRPr="00DC6B5D">
        <w:t>6)    зоны рекреационного назначения,</w:t>
      </w:r>
    </w:p>
    <w:p w:rsidR="009B5579" w:rsidRPr="00DC6B5D" w:rsidRDefault="009B5579" w:rsidP="009B5579">
      <w:pPr>
        <w:pStyle w:val="Default"/>
        <w:ind w:firstLine="708"/>
        <w:jc w:val="both"/>
        <w:rPr>
          <w:color w:val="auto"/>
        </w:rPr>
      </w:pPr>
      <w:r w:rsidRPr="00DC6B5D">
        <w:rPr>
          <w:color w:val="auto"/>
        </w:rPr>
        <w:t>7)    зоны специального назначения,</w:t>
      </w:r>
    </w:p>
    <w:p w:rsidR="009B5579" w:rsidRPr="00DC6B5D" w:rsidRDefault="009B5579" w:rsidP="009B5579">
      <w:pPr>
        <w:pStyle w:val="Default"/>
        <w:ind w:firstLine="720"/>
        <w:jc w:val="both"/>
        <w:rPr>
          <w:color w:val="auto"/>
        </w:rPr>
      </w:pPr>
      <w:r w:rsidRPr="00DC6B5D">
        <w:rPr>
          <w:color w:val="auto"/>
        </w:rPr>
        <w:t>8)    размещение военных объектов,</w:t>
      </w:r>
    </w:p>
    <w:p w:rsidR="009B5579" w:rsidRPr="00DC6B5D" w:rsidRDefault="009B5579" w:rsidP="009B5579">
      <w:pPr>
        <w:pStyle w:val="Default"/>
        <w:ind w:firstLine="720"/>
        <w:jc w:val="both"/>
        <w:rPr>
          <w:color w:val="auto"/>
        </w:rPr>
      </w:pPr>
      <w:r w:rsidRPr="00DC6B5D">
        <w:rPr>
          <w:color w:val="auto"/>
        </w:rPr>
        <w:t>9)    иные виды территориальных зон.</w:t>
      </w:r>
    </w:p>
    <w:p w:rsidR="009B5579" w:rsidRPr="00DC6B5D" w:rsidRDefault="009B5579" w:rsidP="009B5579">
      <w:pPr>
        <w:ind w:right="-82" w:firstLine="720"/>
        <w:jc w:val="both"/>
        <w:rPr>
          <w:bCs/>
        </w:rPr>
      </w:pPr>
      <w:r w:rsidRPr="00DC6B5D">
        <w:rPr>
          <w:bCs/>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9B5579" w:rsidRPr="00DC6B5D" w:rsidRDefault="009B5579" w:rsidP="009B5579">
      <w:pPr>
        <w:ind w:firstLine="540"/>
        <w:jc w:val="both"/>
      </w:pPr>
      <w:r w:rsidRPr="00DC6B5D">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DC6B5D">
        <w:rPr>
          <w:bCs/>
        </w:rPr>
        <w:t xml:space="preserve"> представлены следующими видами:</w:t>
      </w:r>
    </w:p>
    <w:p w:rsidR="009B5579" w:rsidRPr="00DC6B5D" w:rsidRDefault="009B5579" w:rsidP="009B5579">
      <w:pPr>
        <w:ind w:right="-82" w:firstLine="720"/>
        <w:jc w:val="both"/>
      </w:pPr>
      <w:r w:rsidRPr="00DC6B5D">
        <w:t xml:space="preserve">1)    зоны санитарной охраны источников водоснабжения, </w:t>
      </w:r>
    </w:p>
    <w:p w:rsidR="009B5579" w:rsidRPr="00DC6B5D" w:rsidRDefault="009B5579" w:rsidP="009B5579">
      <w:pPr>
        <w:ind w:right="-82" w:firstLine="720"/>
        <w:jc w:val="both"/>
      </w:pPr>
      <w:r w:rsidRPr="00DC6B5D">
        <w:t>2)    водоохранные зоны,</w:t>
      </w:r>
    </w:p>
    <w:p w:rsidR="009B5579" w:rsidRPr="00DC6B5D" w:rsidRDefault="009B5579" w:rsidP="009B5579">
      <w:pPr>
        <w:ind w:right="-82" w:firstLine="720"/>
        <w:jc w:val="both"/>
      </w:pPr>
      <w:r w:rsidRPr="00DC6B5D">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B5579" w:rsidRPr="00DC6B5D" w:rsidRDefault="009B5579" w:rsidP="009B5579">
      <w:pPr>
        <w:ind w:right="-82" w:firstLine="720"/>
        <w:jc w:val="both"/>
      </w:pPr>
      <w:r w:rsidRPr="00DC6B5D">
        <w:t>4) зоны охраны объектов культурного наследия (памятников истории и культуры) народов Российской Федерации;</w:t>
      </w:r>
    </w:p>
    <w:p w:rsidR="009B5579" w:rsidRPr="00DC6B5D" w:rsidRDefault="009B5579" w:rsidP="009B5579">
      <w:pPr>
        <w:ind w:right="-82" w:firstLine="720"/>
        <w:jc w:val="both"/>
      </w:pPr>
      <w:r w:rsidRPr="00DC6B5D">
        <w:t>5) зоны затопления;</w:t>
      </w:r>
    </w:p>
    <w:p w:rsidR="009B5579" w:rsidRPr="00DC6B5D" w:rsidRDefault="009B5579" w:rsidP="009B5579">
      <w:pPr>
        <w:ind w:right="-82" w:firstLine="720"/>
        <w:jc w:val="both"/>
      </w:pPr>
      <w:r w:rsidRPr="00DC6B5D">
        <w:lastRenderedPageBreak/>
        <w:t>6) зоны подтопления.</w:t>
      </w:r>
    </w:p>
    <w:p w:rsidR="009B5579" w:rsidRPr="00DC6B5D" w:rsidRDefault="009B5579" w:rsidP="009B5579">
      <w:pPr>
        <w:ind w:right="-82" w:firstLine="720"/>
        <w:jc w:val="both"/>
      </w:pPr>
    </w:p>
    <w:p w:rsidR="009B5579" w:rsidRPr="00DC6B5D" w:rsidRDefault="009B5579" w:rsidP="009B5579">
      <w:pPr>
        <w:ind w:firstLine="547"/>
        <w:jc w:val="both"/>
      </w:pPr>
      <w:r w:rsidRPr="00DC6B5D">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B5579" w:rsidRPr="00DC6B5D" w:rsidRDefault="009B5579" w:rsidP="009B5579">
      <w:pPr>
        <w:ind w:right="-82" w:firstLine="720"/>
        <w:jc w:val="both"/>
        <w:rPr>
          <w:rStyle w:val="blk"/>
        </w:rPr>
      </w:pPr>
      <w:r w:rsidRPr="00DC6B5D">
        <w:rPr>
          <w:rStyle w:val="blk"/>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B5579" w:rsidRPr="00DC6B5D" w:rsidRDefault="009B5579" w:rsidP="009B5579">
      <w:pPr>
        <w:ind w:right="-82" w:firstLine="720"/>
        <w:jc w:val="both"/>
      </w:pPr>
    </w:p>
    <w:p w:rsidR="009B5579" w:rsidRPr="00DC6B5D" w:rsidRDefault="009B5579" w:rsidP="009B5579">
      <w:pPr>
        <w:ind w:right="-82" w:firstLine="708"/>
        <w:jc w:val="both"/>
        <w:rPr>
          <w:b/>
        </w:rPr>
      </w:pPr>
      <w:r w:rsidRPr="00DC6B5D">
        <w:rPr>
          <w:b/>
        </w:rPr>
        <w:t>1.3. Градостроительные регламенты и их применение</w:t>
      </w:r>
    </w:p>
    <w:p w:rsidR="009B5579" w:rsidRPr="00DC6B5D" w:rsidRDefault="009B5579" w:rsidP="009B5579">
      <w:pPr>
        <w:ind w:right="-82"/>
        <w:jc w:val="both"/>
      </w:pPr>
    </w:p>
    <w:p w:rsidR="009B5579" w:rsidRPr="00DC6B5D" w:rsidRDefault="009B5579" w:rsidP="009B5579">
      <w:pPr>
        <w:pStyle w:val="Default"/>
        <w:ind w:firstLine="708"/>
        <w:jc w:val="both"/>
        <w:rPr>
          <w:color w:val="auto"/>
        </w:rPr>
      </w:pPr>
      <w:r w:rsidRPr="00DC6B5D">
        <w:rPr>
          <w:color w:val="auto"/>
        </w:rP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9B5579" w:rsidRPr="00DC6B5D" w:rsidRDefault="009B5579" w:rsidP="009B5579">
      <w:pPr>
        <w:ind w:right="-82" w:firstLine="708"/>
        <w:jc w:val="both"/>
      </w:pPr>
      <w:r w:rsidRPr="00DC6B5D">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9B5579" w:rsidRPr="00DC6B5D" w:rsidRDefault="009B5579" w:rsidP="009B5579">
      <w:pPr>
        <w:ind w:right="-82"/>
        <w:jc w:val="both"/>
      </w:pPr>
      <w:r w:rsidRPr="00DC6B5D">
        <w:rPr>
          <w:bCs/>
        </w:rPr>
        <w:t xml:space="preserve">             Для территориальных зон, установлены </w:t>
      </w:r>
      <w:r w:rsidRPr="00DC6B5D">
        <w:t>градостроительные регламенты, определяющие:</w:t>
      </w:r>
    </w:p>
    <w:p w:rsidR="009B5579" w:rsidRPr="00DC6B5D" w:rsidRDefault="009B5579" w:rsidP="009B5579">
      <w:pPr>
        <w:ind w:right="-82" w:firstLine="720"/>
        <w:jc w:val="both"/>
      </w:pPr>
      <w:r w:rsidRPr="00DC6B5D">
        <w:t>1) виды разрешенного использования земельных участков и объектов капитального строительства;</w:t>
      </w:r>
    </w:p>
    <w:p w:rsidR="009B5579" w:rsidRPr="00DC6B5D" w:rsidRDefault="009B5579" w:rsidP="009B5579">
      <w:pPr>
        <w:ind w:firstLine="547"/>
        <w:jc w:val="both"/>
      </w:pPr>
      <w:r w:rsidRPr="00DC6B5D">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5579" w:rsidRPr="00DC6B5D" w:rsidRDefault="009B5579" w:rsidP="009B5579">
      <w:pPr>
        <w:ind w:right="-82" w:firstLine="720"/>
        <w:jc w:val="both"/>
      </w:pPr>
      <w:r w:rsidRPr="00DC6B5D">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B5579" w:rsidRPr="00DC6B5D" w:rsidRDefault="009B5579" w:rsidP="009B5579">
      <w:pPr>
        <w:ind w:right="-82" w:firstLine="720"/>
        <w:jc w:val="both"/>
      </w:pPr>
    </w:p>
    <w:p w:rsidR="009B5579" w:rsidRPr="00DC6B5D" w:rsidRDefault="009B5579" w:rsidP="009B5579">
      <w:pPr>
        <w:tabs>
          <w:tab w:val="center" w:pos="1197"/>
        </w:tabs>
        <w:ind w:right="-82" w:firstLine="720"/>
        <w:jc w:val="both"/>
      </w:pPr>
      <w:r w:rsidRPr="00DC6B5D">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w:t>
      </w:r>
      <w:r w:rsidRPr="00DC6B5D">
        <w:lastRenderedPageBreak/>
        <w:t>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9B5579" w:rsidRPr="00DC6B5D" w:rsidRDefault="009B5579" w:rsidP="009B5579">
      <w:pPr>
        <w:ind w:right="-82" w:firstLine="720"/>
        <w:jc w:val="both"/>
      </w:pPr>
      <w:r w:rsidRPr="00DC6B5D">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9B5579" w:rsidRPr="00DC6B5D" w:rsidRDefault="009B5579" w:rsidP="009B5579">
      <w:pPr>
        <w:ind w:right="-82" w:firstLine="720"/>
        <w:jc w:val="both"/>
      </w:pPr>
      <w:r w:rsidRPr="00DC6B5D">
        <w:t>2) ограничения использования земельных участков и объектов капитального строительства в санитарно-защитной зоне предприятия или объекта.</w:t>
      </w:r>
    </w:p>
    <w:p w:rsidR="009B5579" w:rsidRPr="00DC6B5D" w:rsidRDefault="009B5579" w:rsidP="009B5579">
      <w:pPr>
        <w:ind w:right="-82" w:firstLine="720"/>
        <w:jc w:val="both"/>
      </w:pPr>
      <w:r w:rsidRPr="00DC6B5D">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B5579" w:rsidRPr="00DC6B5D" w:rsidRDefault="009B5579" w:rsidP="009B5579">
      <w:pPr>
        <w:ind w:firstLine="708"/>
        <w:jc w:val="both"/>
      </w:pPr>
      <w:r w:rsidRPr="00DC6B5D">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B5579" w:rsidRPr="00DC6B5D" w:rsidRDefault="009B5579" w:rsidP="009B5579">
      <w:pPr>
        <w:ind w:right="-82" w:firstLine="720"/>
        <w:jc w:val="both"/>
      </w:pPr>
      <w:r w:rsidRPr="00DC6B5D">
        <w:t>5. Действие градостроительных регламентов не распространяется на земельные участки:</w:t>
      </w:r>
    </w:p>
    <w:p w:rsidR="009B5579" w:rsidRPr="00DC6B5D" w:rsidRDefault="009B5579" w:rsidP="009B5579">
      <w:pPr>
        <w:ind w:right="-82" w:firstLine="720"/>
        <w:jc w:val="both"/>
      </w:pPr>
      <w:r w:rsidRPr="00DC6B5D">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9B5579" w:rsidRPr="00DC6B5D" w:rsidRDefault="009B5579" w:rsidP="009B5579">
      <w:pPr>
        <w:tabs>
          <w:tab w:val="num" w:pos="2949"/>
        </w:tabs>
        <w:ind w:right="-82" w:firstLine="780"/>
        <w:jc w:val="both"/>
      </w:pPr>
      <w:r w:rsidRPr="00DC6B5D">
        <w:t>2)  в границах территорий общего пользования, занятых улицами, проездами, площадями, автомобильными дорогами местного значения;</w:t>
      </w:r>
    </w:p>
    <w:p w:rsidR="009B5579" w:rsidRPr="00DC6B5D" w:rsidRDefault="009B5579" w:rsidP="009B5579">
      <w:pPr>
        <w:tabs>
          <w:tab w:val="num" w:pos="2949"/>
        </w:tabs>
        <w:ind w:right="-82" w:firstLine="780"/>
        <w:jc w:val="both"/>
      </w:pPr>
      <w:r w:rsidRPr="00DC6B5D">
        <w:t>3) предназначенные для размещения линейных объектов и (или) занятые линейными объектами;</w:t>
      </w:r>
    </w:p>
    <w:p w:rsidR="009B5579" w:rsidRPr="00DC6B5D" w:rsidRDefault="009B5579" w:rsidP="009B5579">
      <w:pPr>
        <w:tabs>
          <w:tab w:val="num" w:pos="2949"/>
        </w:tabs>
        <w:ind w:right="-82" w:firstLine="780"/>
        <w:jc w:val="both"/>
      </w:pPr>
      <w:r w:rsidRPr="00DC6B5D">
        <w:t>4) предоставленные для добычи полезных ископаемых.</w:t>
      </w:r>
    </w:p>
    <w:p w:rsidR="009B5579" w:rsidRPr="00DC6B5D" w:rsidRDefault="009B5579" w:rsidP="009B5579">
      <w:pPr>
        <w:tabs>
          <w:tab w:val="left" w:pos="1083"/>
        </w:tabs>
        <w:ind w:right="-82" w:firstLine="720"/>
        <w:jc w:val="both"/>
      </w:pPr>
      <w:r w:rsidRPr="00DC6B5D">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9B5579" w:rsidRPr="00DC6B5D" w:rsidRDefault="009B5579" w:rsidP="009B5579">
      <w:pPr>
        <w:tabs>
          <w:tab w:val="left" w:pos="969"/>
        </w:tabs>
        <w:ind w:right="-82" w:firstLine="720"/>
        <w:jc w:val="both"/>
      </w:pPr>
      <w:r w:rsidRPr="00DC6B5D">
        <w:t>7. Для каждого земельного участка и объекта капитального строительства, расположенного на территории Староирюкского  сельского поселения, разрешенным считается такое использование, которое соответствует:</w:t>
      </w:r>
    </w:p>
    <w:p w:rsidR="009B5579" w:rsidRPr="00DC6B5D" w:rsidRDefault="009B5579" w:rsidP="009B5579">
      <w:pPr>
        <w:ind w:right="-82"/>
        <w:jc w:val="both"/>
      </w:pPr>
      <w:r w:rsidRPr="00DC6B5D">
        <w:tab/>
        <w:t>- градостроительным регламентам, установленным настоящими  Правилами;</w:t>
      </w:r>
    </w:p>
    <w:p w:rsidR="009B5579" w:rsidRPr="00DC6B5D" w:rsidRDefault="009B5579" w:rsidP="009B5579">
      <w:pPr>
        <w:ind w:right="-82"/>
        <w:jc w:val="both"/>
      </w:pPr>
      <w:r w:rsidRPr="00DC6B5D">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B5579" w:rsidRPr="00DC6B5D" w:rsidRDefault="009B5579" w:rsidP="009B5579">
      <w:pPr>
        <w:ind w:right="-82"/>
        <w:jc w:val="both"/>
      </w:pPr>
      <w:r w:rsidRPr="00DC6B5D">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B5579" w:rsidRPr="00DC6B5D" w:rsidRDefault="009B5579" w:rsidP="009B5579">
      <w:pPr>
        <w:jc w:val="both"/>
      </w:pPr>
      <w:r w:rsidRPr="00DC6B5D">
        <w:tab/>
        <w:t>8. Градостроительный регламент, в части видов разрешенного использования недвижимости,  включает:</w:t>
      </w:r>
    </w:p>
    <w:p w:rsidR="009B5579" w:rsidRPr="00DC6B5D" w:rsidRDefault="009B5579" w:rsidP="009B5579">
      <w:pPr>
        <w:ind w:firstLine="708"/>
        <w:jc w:val="both"/>
      </w:pPr>
      <w:r w:rsidRPr="00DC6B5D">
        <w:t xml:space="preserve">- основные виды разрешенного использования недвижимости, которые не могут быть запрещены; </w:t>
      </w:r>
    </w:p>
    <w:p w:rsidR="009B5579" w:rsidRPr="00DC6B5D" w:rsidRDefault="009B5579" w:rsidP="009B5579">
      <w:pPr>
        <w:ind w:firstLine="708"/>
        <w:jc w:val="both"/>
      </w:pPr>
      <w:r w:rsidRPr="00DC6B5D">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9B5579" w:rsidRPr="00DC6B5D" w:rsidRDefault="009B5579" w:rsidP="009B5579">
      <w:pPr>
        <w:ind w:firstLine="708"/>
        <w:jc w:val="both"/>
      </w:pPr>
      <w:r w:rsidRPr="00DC6B5D">
        <w:lastRenderedPageBreak/>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B5579" w:rsidRPr="00DC6B5D" w:rsidRDefault="009B5579" w:rsidP="009B5579">
      <w:pPr>
        <w:ind w:firstLine="708"/>
        <w:jc w:val="both"/>
      </w:pPr>
      <w:r w:rsidRPr="00DC6B5D">
        <w:rPr>
          <w:rStyle w:val="diffins"/>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B5579" w:rsidRPr="00DC6B5D" w:rsidRDefault="009B5579" w:rsidP="009B5579">
      <w:pPr>
        <w:ind w:right="-82" w:firstLine="720"/>
        <w:jc w:val="both"/>
        <w:rPr>
          <w:bCs/>
        </w:rPr>
      </w:pPr>
      <w:r w:rsidRPr="00DC6B5D">
        <w:t xml:space="preserve">9. </w:t>
      </w:r>
      <w:r w:rsidRPr="00DC6B5D">
        <w:rPr>
          <w:bCs/>
        </w:rPr>
        <w:t xml:space="preserve">Виды использования </w:t>
      </w:r>
      <w:r w:rsidRPr="00DC6B5D">
        <w:t>земельных участков и объектов капитального строительства</w:t>
      </w:r>
      <w:r w:rsidRPr="00DC6B5D">
        <w:rPr>
          <w:bCs/>
        </w:rPr>
        <w:t xml:space="preserve">, отсутствующие в списках видов разрешенного использования, являются не разрешенными для соответствующей территориальной зоны. </w:t>
      </w:r>
    </w:p>
    <w:p w:rsidR="009B5579" w:rsidRPr="00DC6B5D" w:rsidRDefault="009B5579" w:rsidP="009B5579">
      <w:pPr>
        <w:ind w:right="-82"/>
        <w:jc w:val="both"/>
      </w:pPr>
      <w:r w:rsidRPr="00DC6B5D">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9B5579" w:rsidRPr="00DC6B5D" w:rsidRDefault="009B5579" w:rsidP="009B5579">
      <w:pPr>
        <w:ind w:firstLine="547"/>
        <w:jc w:val="both"/>
      </w:pPr>
      <w:r w:rsidRPr="00DC6B5D">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rStyle w:val="diffins"/>
        </w:rPr>
        <w:t>включают</w:t>
      </w:r>
      <w:r w:rsidRPr="00DC6B5D">
        <w:t xml:space="preserve"> в себя: </w:t>
      </w:r>
    </w:p>
    <w:p w:rsidR="009B5579" w:rsidRPr="00DC6B5D" w:rsidRDefault="009B5579" w:rsidP="009B5579">
      <w:pPr>
        <w:ind w:firstLine="547"/>
        <w:jc w:val="both"/>
      </w:pPr>
      <w:r w:rsidRPr="00DC6B5D">
        <w:t>1) предельные (минимальные и (или) максимальные) размеры земельных участков, в том числе их площадь;</w:t>
      </w:r>
    </w:p>
    <w:p w:rsidR="009B5579" w:rsidRPr="00DC6B5D" w:rsidRDefault="009B5579" w:rsidP="009B5579">
      <w:pPr>
        <w:ind w:firstLine="547"/>
        <w:jc w:val="both"/>
      </w:pPr>
      <w:r w:rsidRPr="00DC6B5D">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B5579">
      <w:pPr>
        <w:ind w:firstLine="547"/>
        <w:jc w:val="both"/>
      </w:pPr>
      <w:r w:rsidRPr="00DC6B5D">
        <w:t>3) предельное количество этажей или предельную высоту зданий, строений, сооружений;</w:t>
      </w:r>
    </w:p>
    <w:p w:rsidR="009B5579" w:rsidRPr="00DC6B5D" w:rsidRDefault="009B5579" w:rsidP="009B5579">
      <w:pPr>
        <w:ind w:firstLine="547"/>
        <w:jc w:val="both"/>
      </w:pPr>
      <w:r w:rsidRPr="00DC6B5D">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B5579">
      <w:pPr>
        <w:ind w:firstLine="547"/>
        <w:jc w:val="both"/>
      </w:pPr>
      <w:r w:rsidRPr="00DC6B5D">
        <w:rPr>
          <w:rStyle w:val="diffins"/>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DC6B5D">
        <w:t>.</w:t>
      </w:r>
    </w:p>
    <w:p w:rsidR="009B5579" w:rsidRPr="00DC6B5D" w:rsidRDefault="009B5579" w:rsidP="009B5579">
      <w:pPr>
        <w:ind w:firstLine="547"/>
        <w:jc w:val="both"/>
      </w:pPr>
      <w:r w:rsidRPr="00DC6B5D">
        <w:rPr>
          <w:rStyle w:val="diffins"/>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B5579" w:rsidRPr="00DC6B5D" w:rsidRDefault="009B5579" w:rsidP="009B5579">
      <w:pPr>
        <w:jc w:val="both"/>
      </w:pPr>
      <w:r w:rsidRPr="00DC6B5D">
        <w:t xml:space="preserve">         11.3. Применительно к каждой территориальной зоне устанавливаются   размеры и параметры, их сочетания.</w:t>
      </w:r>
    </w:p>
    <w:p w:rsidR="009B5579" w:rsidRPr="00DC6B5D" w:rsidRDefault="009B5579" w:rsidP="009B5579">
      <w:pPr>
        <w:jc w:val="both"/>
      </w:pPr>
      <w:r w:rsidRPr="00DC6B5D">
        <w:rPr>
          <w:rStyle w:val="diffins"/>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w:t>
      </w:r>
      <w:r w:rsidRPr="00DC6B5D">
        <w:rPr>
          <w:rStyle w:val="diffins"/>
        </w:rPr>
        <w:lastRenderedPageBreak/>
        <w:t>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9B5579" w:rsidRPr="00DC6B5D" w:rsidRDefault="009B5579" w:rsidP="009B5579">
      <w:pPr>
        <w:ind w:firstLine="709"/>
        <w:jc w:val="both"/>
      </w:pPr>
    </w:p>
    <w:p w:rsidR="009B5579" w:rsidRPr="00DC6B5D" w:rsidRDefault="009B5579" w:rsidP="009B5579">
      <w:pPr>
        <w:pStyle w:val="Default"/>
        <w:ind w:firstLine="708"/>
        <w:jc w:val="both"/>
        <w:rPr>
          <w:color w:val="auto"/>
        </w:rPr>
      </w:pPr>
      <w:r w:rsidRPr="00DC6B5D">
        <w:rPr>
          <w:color w:val="auto"/>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9B5579" w:rsidRPr="00DC6B5D" w:rsidRDefault="009B5579" w:rsidP="009B5579">
      <w:pPr>
        <w:pStyle w:val="Default"/>
        <w:ind w:firstLine="708"/>
        <w:jc w:val="both"/>
        <w:rPr>
          <w:color w:val="auto"/>
        </w:rPr>
      </w:pPr>
    </w:p>
    <w:p w:rsidR="009B5579" w:rsidRPr="00DC6B5D" w:rsidRDefault="009B5579" w:rsidP="009B5579">
      <w:pPr>
        <w:pStyle w:val="Default"/>
        <w:ind w:firstLine="708"/>
        <w:jc w:val="both"/>
        <w:rPr>
          <w:b/>
          <w:bCs/>
          <w:iCs/>
          <w:color w:val="auto"/>
        </w:rPr>
      </w:pPr>
      <w:r w:rsidRPr="00DC6B5D">
        <w:rPr>
          <w:b/>
          <w:bCs/>
          <w:iCs/>
          <w:color w:val="auto"/>
        </w:rPr>
        <w:t xml:space="preserve">1.4. Структурные подразделения местного самоуправления </w:t>
      </w:r>
    </w:p>
    <w:p w:rsidR="009B5579" w:rsidRPr="00DC6B5D" w:rsidRDefault="009B5579" w:rsidP="009B5579">
      <w:pPr>
        <w:pStyle w:val="Default"/>
        <w:ind w:firstLine="708"/>
        <w:jc w:val="both"/>
        <w:rPr>
          <w:b/>
          <w:bCs/>
          <w:iCs/>
          <w:color w:val="auto"/>
        </w:rPr>
      </w:pPr>
    </w:p>
    <w:p w:rsidR="009B5579" w:rsidRPr="00DC6B5D" w:rsidRDefault="009B5579" w:rsidP="009B5579">
      <w:pPr>
        <w:jc w:val="both"/>
      </w:pPr>
      <w:r w:rsidRPr="00DC6B5D">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9B5579" w:rsidRPr="00DC6B5D" w:rsidRDefault="009B5579" w:rsidP="009B5579">
      <w:pPr>
        <w:ind w:firstLine="627"/>
        <w:jc w:val="both"/>
      </w:pPr>
      <w:r w:rsidRPr="00DC6B5D">
        <w:tab/>
        <w:t xml:space="preserve">1) администрация Староирюкского сельского поселения; </w:t>
      </w:r>
    </w:p>
    <w:p w:rsidR="009B5579" w:rsidRPr="00DC6B5D" w:rsidRDefault="009B5579" w:rsidP="009B5579">
      <w:pPr>
        <w:ind w:firstLine="627"/>
        <w:jc w:val="both"/>
      </w:pPr>
      <w:r w:rsidRPr="00DC6B5D">
        <w:tab/>
        <w:t>2) структурные подразделения и должностные лица администрации Малмыжского района, при наличии соответствующего соглашения с администрацией сельского поселения.</w:t>
      </w:r>
    </w:p>
    <w:p w:rsidR="009B5579" w:rsidRPr="00DC6B5D" w:rsidRDefault="009B5579" w:rsidP="009B5579">
      <w:pPr>
        <w:jc w:val="both"/>
      </w:pPr>
      <w:r w:rsidRPr="00DC6B5D">
        <w:tab/>
        <w:t>2. По вопросам применения настоящих Правил органы, уполномоченные регулировать и контролировать землепользование и застройку:</w:t>
      </w:r>
    </w:p>
    <w:p w:rsidR="009B5579" w:rsidRPr="00DC6B5D" w:rsidRDefault="009B5579" w:rsidP="009B5579">
      <w:pPr>
        <w:jc w:val="both"/>
      </w:pPr>
      <w:r w:rsidRPr="00DC6B5D">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9B5579" w:rsidRPr="00DC6B5D" w:rsidRDefault="009B5579" w:rsidP="009B5579">
      <w:pPr>
        <w:jc w:val="both"/>
      </w:pPr>
      <w:r w:rsidRPr="00DC6B5D">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9B5579" w:rsidRPr="00DC6B5D" w:rsidRDefault="009B5579" w:rsidP="009B5579">
      <w:pPr>
        <w:ind w:firstLine="540"/>
        <w:jc w:val="both"/>
      </w:pPr>
      <w:r w:rsidRPr="00DC6B5D">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9B5579" w:rsidRPr="00DC6B5D" w:rsidRDefault="009B5579" w:rsidP="009B5579">
      <w:pPr>
        <w:ind w:firstLine="720"/>
        <w:jc w:val="both"/>
      </w:pPr>
      <w:r w:rsidRPr="00DC6B5D">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9B5579" w:rsidRPr="00DC6B5D" w:rsidRDefault="009B5579" w:rsidP="009B5579">
      <w:pPr>
        <w:tabs>
          <w:tab w:val="left" w:pos="720"/>
        </w:tabs>
        <w:ind w:firstLine="540"/>
        <w:jc w:val="both"/>
      </w:pPr>
      <w:r w:rsidRPr="00DC6B5D">
        <w:t>участие в подготовке документов  для проведения аукционов под комплексное освоение в целях жилищного строительства;</w:t>
      </w:r>
    </w:p>
    <w:p w:rsidR="009B5579" w:rsidRPr="00DC6B5D" w:rsidRDefault="009B5579" w:rsidP="009B5579">
      <w:pPr>
        <w:tabs>
          <w:tab w:val="left" w:pos="720"/>
        </w:tabs>
        <w:ind w:firstLine="540"/>
        <w:jc w:val="both"/>
      </w:pPr>
      <w:r w:rsidRPr="00DC6B5D">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9B5579" w:rsidRPr="00DC6B5D" w:rsidRDefault="009B5579" w:rsidP="009B5579">
      <w:pPr>
        <w:tabs>
          <w:tab w:val="left" w:pos="720"/>
        </w:tabs>
        <w:ind w:firstLine="540"/>
        <w:jc w:val="both"/>
      </w:pPr>
      <w:r w:rsidRPr="00DC6B5D">
        <w:t>подготовка градостроительных планов земельных участков в качестве самостоятельных документов по заявлениям физических и юридических лиц;</w:t>
      </w:r>
    </w:p>
    <w:p w:rsidR="009B5579" w:rsidRPr="00DC6B5D" w:rsidRDefault="009B5579" w:rsidP="009B5579">
      <w:pPr>
        <w:tabs>
          <w:tab w:val="left" w:pos="720"/>
        </w:tabs>
        <w:ind w:firstLine="540"/>
        <w:jc w:val="both"/>
      </w:pPr>
      <w:r w:rsidRPr="00DC6B5D">
        <w:lastRenderedPageBreak/>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9B5579" w:rsidRPr="00DC6B5D" w:rsidRDefault="009B5579" w:rsidP="009B5579">
      <w:pPr>
        <w:tabs>
          <w:tab w:val="left" w:pos="720"/>
        </w:tabs>
        <w:ind w:right="-82" w:firstLine="540"/>
        <w:jc w:val="both"/>
      </w:pPr>
      <w:r w:rsidRPr="00DC6B5D">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9B5579" w:rsidRPr="00DC6B5D" w:rsidRDefault="009B5579" w:rsidP="009B5579">
      <w:pPr>
        <w:ind w:firstLine="540"/>
        <w:jc w:val="both"/>
      </w:pPr>
      <w:r w:rsidRPr="00DC6B5D">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9B5579" w:rsidRPr="00DC6B5D" w:rsidRDefault="009B5579" w:rsidP="009B5579">
      <w:pPr>
        <w:tabs>
          <w:tab w:val="left" w:pos="720"/>
        </w:tabs>
        <w:ind w:firstLine="540"/>
        <w:jc w:val="both"/>
      </w:pPr>
      <w:r w:rsidRPr="00DC6B5D">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B5579" w:rsidRPr="00DC6B5D" w:rsidRDefault="009B5579" w:rsidP="009B5579">
      <w:pPr>
        <w:tabs>
          <w:tab w:val="left" w:pos="720"/>
        </w:tabs>
        <w:ind w:firstLine="540"/>
        <w:jc w:val="both"/>
      </w:pPr>
      <w:r w:rsidRPr="00DC6B5D">
        <w:t>организация и ведение муниципальной информационной системы обеспечения градостроительной деятельности;</w:t>
      </w:r>
    </w:p>
    <w:p w:rsidR="009B5579" w:rsidRPr="00DC6B5D" w:rsidRDefault="009B5579" w:rsidP="009B5579">
      <w:pPr>
        <w:tabs>
          <w:tab w:val="left" w:pos="720"/>
        </w:tabs>
        <w:ind w:firstLine="540"/>
        <w:jc w:val="both"/>
      </w:pPr>
      <w:r w:rsidRPr="00DC6B5D">
        <w:t xml:space="preserve"> ведение карты градостроительного зонирования, внесение в нее утвержденных в установленном порядке изменений;</w:t>
      </w:r>
    </w:p>
    <w:p w:rsidR="009B5579" w:rsidRPr="00DC6B5D" w:rsidRDefault="009B5579" w:rsidP="009B5579">
      <w:pPr>
        <w:tabs>
          <w:tab w:val="left" w:pos="720"/>
        </w:tabs>
        <w:ind w:firstLine="540"/>
        <w:jc w:val="both"/>
      </w:pPr>
      <w:r w:rsidRPr="00DC6B5D">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9B5579" w:rsidRPr="00DC6B5D" w:rsidRDefault="009B5579" w:rsidP="009B5579">
      <w:pPr>
        <w:tabs>
          <w:tab w:val="left" w:pos="0"/>
        </w:tabs>
        <w:ind w:right="-81"/>
        <w:jc w:val="both"/>
      </w:pPr>
      <w:r w:rsidRPr="00DC6B5D">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9B5579" w:rsidRPr="00DC6B5D" w:rsidRDefault="009B5579" w:rsidP="009B5579">
      <w:pPr>
        <w:ind w:firstLine="720"/>
        <w:jc w:val="both"/>
      </w:pPr>
      <w:r w:rsidRPr="00DC6B5D">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9B5579" w:rsidRPr="00DC6B5D" w:rsidRDefault="009B5579" w:rsidP="009B5579">
      <w:pPr>
        <w:ind w:firstLine="720"/>
        <w:jc w:val="both"/>
      </w:pPr>
      <w:r w:rsidRPr="00DC6B5D">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9B5579" w:rsidRPr="00DC6B5D" w:rsidRDefault="009B5579" w:rsidP="009B5579">
      <w:pPr>
        <w:shd w:val="clear" w:color="auto" w:fill="FFFFFF"/>
        <w:tabs>
          <w:tab w:val="left" w:pos="-180"/>
        </w:tabs>
        <w:ind w:firstLine="720"/>
        <w:jc w:val="both"/>
      </w:pPr>
      <w:r w:rsidRPr="00DC6B5D">
        <w:t xml:space="preserve">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w:t>
      </w:r>
      <w:r w:rsidRPr="00DC6B5D">
        <w:lastRenderedPageBreak/>
        <w:t>соответствующему соглашению с администрацией сельского поселения, следующие функции:</w:t>
      </w:r>
    </w:p>
    <w:p w:rsidR="009B5579" w:rsidRPr="00DC6B5D" w:rsidRDefault="009B5579" w:rsidP="009B5579">
      <w:pPr>
        <w:ind w:firstLine="720"/>
        <w:jc w:val="both"/>
      </w:pPr>
      <w:r w:rsidRPr="00DC6B5D">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9B5579" w:rsidRPr="00DC6B5D" w:rsidRDefault="009B5579" w:rsidP="009B5579">
      <w:pPr>
        <w:shd w:val="clear" w:color="auto" w:fill="FFFFFF"/>
        <w:tabs>
          <w:tab w:val="left" w:pos="-180"/>
        </w:tabs>
        <w:ind w:firstLine="720"/>
        <w:jc w:val="both"/>
      </w:pPr>
      <w:r w:rsidRPr="00DC6B5D">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B5579" w:rsidRPr="00DC6B5D" w:rsidRDefault="009B5579" w:rsidP="009B5579">
      <w:pPr>
        <w:ind w:firstLine="720"/>
        <w:jc w:val="both"/>
      </w:pPr>
      <w:r w:rsidRPr="00DC6B5D">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9B5579" w:rsidRPr="00DC6B5D" w:rsidRDefault="009B5579" w:rsidP="009B5579">
      <w:pPr>
        <w:ind w:firstLine="720"/>
        <w:jc w:val="both"/>
      </w:pPr>
      <w:r w:rsidRPr="00DC6B5D">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9B5579" w:rsidRPr="00DC6B5D" w:rsidRDefault="009B5579" w:rsidP="009B5579">
      <w:pPr>
        <w:ind w:firstLine="720"/>
        <w:jc w:val="both"/>
      </w:pPr>
      <w:r w:rsidRPr="00DC6B5D">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9B5579" w:rsidRPr="00DC6B5D" w:rsidRDefault="009B5579" w:rsidP="009B5579">
      <w:pPr>
        <w:ind w:firstLine="720"/>
        <w:jc w:val="both"/>
      </w:pPr>
      <w:r w:rsidRPr="00DC6B5D">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9B5579" w:rsidRPr="00DC6B5D" w:rsidRDefault="009B5579" w:rsidP="009B5579">
      <w:pPr>
        <w:ind w:firstLine="720"/>
        <w:jc w:val="both"/>
      </w:pPr>
      <w:r w:rsidRPr="00DC6B5D">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9B5579" w:rsidRPr="00DC6B5D" w:rsidRDefault="009B5579" w:rsidP="009B5579">
      <w:pPr>
        <w:ind w:firstLine="720"/>
        <w:jc w:val="both"/>
      </w:pPr>
      <w:r w:rsidRPr="00DC6B5D">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9B5579" w:rsidRPr="00DC6B5D" w:rsidRDefault="009B5579" w:rsidP="009B5579">
      <w:pPr>
        <w:ind w:firstLine="720"/>
        <w:jc w:val="both"/>
      </w:pPr>
      <w:r w:rsidRPr="00DC6B5D">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9B5579" w:rsidRPr="00DC6B5D" w:rsidRDefault="009B5579" w:rsidP="009B5579">
      <w:pPr>
        <w:ind w:firstLine="720"/>
        <w:jc w:val="both"/>
      </w:pPr>
      <w:r w:rsidRPr="00DC6B5D">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9B5579" w:rsidRPr="00DC6B5D" w:rsidRDefault="009B5579" w:rsidP="009B5579">
      <w:pPr>
        <w:ind w:firstLine="720"/>
        <w:jc w:val="both"/>
      </w:pPr>
      <w:r w:rsidRPr="00DC6B5D">
        <w:t>подготовка проектов нормативных (муниципальных) актов по вопросам землепользования и застройки;</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9B5579" w:rsidRPr="00DC6B5D" w:rsidRDefault="009B5579" w:rsidP="009B5579">
      <w:pPr>
        <w:pStyle w:val="aff3"/>
        <w:ind w:firstLine="720"/>
        <w:jc w:val="both"/>
        <w:rPr>
          <w:rFonts w:ascii="Times New Roman" w:hAnsi="Times New Roman" w:cs="Times New Roman"/>
          <w:sz w:val="24"/>
          <w:szCs w:val="24"/>
        </w:rPr>
      </w:pPr>
      <w:r w:rsidRPr="00DC6B5D">
        <w:rPr>
          <w:rFonts w:ascii="Times New Roman" w:hAnsi="Times New Roman" w:cs="Times New Roman"/>
          <w:sz w:val="24"/>
          <w:szCs w:val="24"/>
        </w:rPr>
        <w:t>предоставление Комиссии  заключений по вопросам ее деятельности;</w:t>
      </w:r>
    </w:p>
    <w:p w:rsidR="009B5579" w:rsidRPr="00DC6B5D" w:rsidRDefault="009B5579" w:rsidP="009B5579">
      <w:pPr>
        <w:ind w:firstLine="720"/>
        <w:jc w:val="both"/>
      </w:pPr>
      <w:r w:rsidRPr="00DC6B5D">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9B5579" w:rsidRPr="00DC6B5D" w:rsidRDefault="009B5579" w:rsidP="009B5579">
      <w:pPr>
        <w:pStyle w:val="Heading"/>
        <w:ind w:firstLine="720"/>
        <w:jc w:val="both"/>
        <w:rPr>
          <w:rFonts w:ascii="Times New Roman" w:hAnsi="Times New Roman" w:cs="Times New Roman"/>
          <w:b w:val="0"/>
          <w:sz w:val="24"/>
          <w:szCs w:val="24"/>
        </w:rPr>
      </w:pPr>
      <w:r w:rsidRPr="00DC6B5D">
        <w:rPr>
          <w:rFonts w:ascii="Times New Roman" w:hAnsi="Times New Roman" w:cs="Times New Roman"/>
          <w:b w:val="0"/>
          <w:sz w:val="24"/>
          <w:szCs w:val="24"/>
        </w:rPr>
        <w:lastRenderedPageBreak/>
        <w:t>7.</w:t>
      </w:r>
      <w:r w:rsidRPr="00DC6B5D">
        <w:rPr>
          <w:rFonts w:ascii="Times New Roman" w:hAnsi="Times New Roman" w:cs="Times New Roman"/>
          <w:sz w:val="24"/>
          <w:szCs w:val="24"/>
        </w:rPr>
        <w:t xml:space="preserve"> </w:t>
      </w:r>
      <w:r w:rsidRPr="00DC6B5D">
        <w:rPr>
          <w:rFonts w:ascii="Times New Roman" w:hAnsi="Times New Roman" w:cs="Times New Roman"/>
          <w:b w:val="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9B5579" w:rsidRPr="00DC6B5D" w:rsidRDefault="009B5579" w:rsidP="009B5579">
      <w:pPr>
        <w:pStyle w:val="Default"/>
        <w:ind w:firstLine="708"/>
        <w:jc w:val="both"/>
        <w:rPr>
          <w:color w:val="auto"/>
        </w:rPr>
      </w:pPr>
    </w:p>
    <w:p w:rsidR="009B5579" w:rsidRPr="00DC6B5D" w:rsidRDefault="009B5579" w:rsidP="009B5579">
      <w:pPr>
        <w:pStyle w:val="3"/>
        <w:ind w:left="12" w:right="459" w:firstLine="708"/>
      </w:pPr>
      <w:r w:rsidRPr="00DC6B5D">
        <w:t>1.5. Лица, осуществляющие землепользование и застройку</w:t>
      </w:r>
    </w:p>
    <w:p w:rsidR="009B5579" w:rsidRPr="00DC6B5D" w:rsidRDefault="009B5579" w:rsidP="009B5579">
      <w:pPr>
        <w:ind w:firstLine="567"/>
        <w:jc w:val="both"/>
      </w:pPr>
    </w:p>
    <w:p w:rsidR="009B5579" w:rsidRPr="00DC6B5D" w:rsidRDefault="009B5579" w:rsidP="009B5579">
      <w:pPr>
        <w:numPr>
          <w:ilvl w:val="0"/>
          <w:numId w:val="3"/>
        </w:numPr>
        <w:tabs>
          <w:tab w:val="num" w:pos="1632"/>
        </w:tabs>
        <w:ind w:right="99"/>
        <w:jc w:val="both"/>
      </w:pPr>
      <w:r w:rsidRPr="00DC6B5D">
        <w:t>Настоящие Правила регулируют действия физических и юридических лиц, которые:</w:t>
      </w:r>
    </w:p>
    <w:p w:rsidR="009B5579" w:rsidRPr="00DC6B5D" w:rsidRDefault="009B5579" w:rsidP="009B5579">
      <w:pPr>
        <w:tabs>
          <w:tab w:val="left" w:pos="0"/>
        </w:tabs>
        <w:ind w:right="99"/>
        <w:jc w:val="both"/>
      </w:pPr>
      <w:r w:rsidRPr="00DC6B5D">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Староирюкское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9B5579" w:rsidRPr="00DC6B5D" w:rsidRDefault="009B5579" w:rsidP="009B5579">
      <w:pPr>
        <w:tabs>
          <w:tab w:val="num" w:pos="0"/>
        </w:tabs>
        <w:ind w:right="99"/>
        <w:jc w:val="both"/>
      </w:pPr>
      <w:r w:rsidRPr="00DC6B5D">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9B5579" w:rsidRPr="00DC6B5D" w:rsidRDefault="009B5579" w:rsidP="009B5579">
      <w:pPr>
        <w:tabs>
          <w:tab w:val="num" w:pos="0"/>
        </w:tabs>
        <w:ind w:right="99"/>
        <w:jc w:val="both"/>
      </w:pPr>
      <w:r w:rsidRPr="00DC6B5D">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9B5579" w:rsidRPr="00DC6B5D" w:rsidRDefault="009B5579" w:rsidP="009B5579">
      <w:pPr>
        <w:tabs>
          <w:tab w:val="num" w:pos="0"/>
        </w:tabs>
        <w:ind w:right="99"/>
        <w:jc w:val="both"/>
      </w:pPr>
      <w:r w:rsidRPr="00DC6B5D">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9B5579" w:rsidRPr="00DC6B5D" w:rsidRDefault="009B5579" w:rsidP="009B5579">
      <w:pPr>
        <w:tabs>
          <w:tab w:val="num" w:pos="0"/>
        </w:tabs>
        <w:ind w:right="99"/>
        <w:jc w:val="both"/>
      </w:pPr>
      <w:r w:rsidRPr="00DC6B5D">
        <w:tab/>
        <w:t>осуществляют иные действия в области землепользования и застройки.</w:t>
      </w:r>
    </w:p>
    <w:p w:rsidR="009B5579" w:rsidRPr="00DC6B5D" w:rsidRDefault="009B5579" w:rsidP="009B5579">
      <w:pPr>
        <w:tabs>
          <w:tab w:val="num" w:pos="0"/>
        </w:tabs>
        <w:ind w:right="99" w:firstLine="660"/>
        <w:jc w:val="both"/>
      </w:pPr>
      <w:r w:rsidRPr="00DC6B5D">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9B5579" w:rsidRPr="00DC6B5D" w:rsidRDefault="009B5579" w:rsidP="009B5579">
      <w:pPr>
        <w:ind w:right="-82" w:firstLine="720"/>
        <w:jc w:val="both"/>
      </w:pPr>
      <w:r w:rsidRPr="00DC6B5D">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9B5579" w:rsidRPr="00DC6B5D" w:rsidRDefault="009B5579" w:rsidP="009B5579">
      <w:pPr>
        <w:pStyle w:val="3"/>
        <w:tabs>
          <w:tab w:val="left" w:pos="0"/>
        </w:tabs>
        <w:ind w:right="-55" w:firstLine="0"/>
      </w:pPr>
      <w:r w:rsidRPr="00DC6B5D">
        <w:tab/>
      </w:r>
    </w:p>
    <w:p w:rsidR="009B5579" w:rsidRPr="00DC6B5D" w:rsidRDefault="009B5579" w:rsidP="009B5579"/>
    <w:p w:rsidR="009B5579" w:rsidRPr="00DC6B5D" w:rsidRDefault="009B5579" w:rsidP="009B5579">
      <w:pPr>
        <w:pStyle w:val="3"/>
        <w:tabs>
          <w:tab w:val="left" w:pos="0"/>
        </w:tabs>
        <w:ind w:right="-55" w:firstLine="0"/>
      </w:pPr>
      <w:r w:rsidRPr="00DC6B5D">
        <w:tab/>
        <w:t>1.6. Комиссия по  землепользованию и застройке</w:t>
      </w:r>
    </w:p>
    <w:p w:rsidR="009B5579" w:rsidRPr="00DC6B5D" w:rsidRDefault="009B5579" w:rsidP="009B5579">
      <w:pPr>
        <w:tabs>
          <w:tab w:val="left" w:pos="9639"/>
        </w:tabs>
        <w:ind w:right="-81" w:firstLine="720"/>
        <w:jc w:val="both"/>
        <w:rPr>
          <w:b/>
        </w:rPr>
      </w:pPr>
    </w:p>
    <w:p w:rsidR="009B5579" w:rsidRPr="00DC6B5D" w:rsidRDefault="009B5579" w:rsidP="009B5579">
      <w:pPr>
        <w:tabs>
          <w:tab w:val="left" w:pos="9639"/>
        </w:tabs>
        <w:ind w:firstLine="720"/>
        <w:jc w:val="both"/>
      </w:pPr>
      <w:r w:rsidRPr="00DC6B5D">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B5579" w:rsidRPr="00DC6B5D" w:rsidRDefault="009B5579" w:rsidP="009B5579">
      <w:pPr>
        <w:tabs>
          <w:tab w:val="left" w:pos="9639"/>
        </w:tabs>
        <w:ind w:right="-81" w:firstLine="360"/>
        <w:jc w:val="both"/>
        <w:rPr>
          <w:bCs/>
        </w:rPr>
      </w:pPr>
      <w:r w:rsidRPr="00DC6B5D">
        <w:lastRenderedPageBreak/>
        <w:t xml:space="preserve">       </w:t>
      </w:r>
      <w:r w:rsidRPr="00DC6B5D">
        <w:rPr>
          <w:bCs/>
        </w:rPr>
        <w:t xml:space="preserve">2. </w:t>
      </w:r>
      <w:r w:rsidRPr="00DC6B5D">
        <w:t>Персональный состав комиссии и положение о ней утверждается решением главы администрации соответствующего муниципального образования</w:t>
      </w:r>
      <w:r w:rsidRPr="00DC6B5D">
        <w:rPr>
          <w:bCs/>
        </w:rPr>
        <w:t>.</w:t>
      </w:r>
    </w:p>
    <w:p w:rsidR="009B5579" w:rsidRPr="00DC6B5D" w:rsidRDefault="009B5579" w:rsidP="009B5579">
      <w:pPr>
        <w:tabs>
          <w:tab w:val="left" w:pos="9639"/>
        </w:tabs>
        <w:ind w:right="-81" w:firstLine="720"/>
        <w:jc w:val="both"/>
        <w:rPr>
          <w:bCs/>
        </w:rPr>
      </w:pPr>
      <w:r w:rsidRPr="00DC6B5D">
        <w:rPr>
          <w:bCs/>
        </w:rPr>
        <w:t>3. Комиссия:</w:t>
      </w:r>
    </w:p>
    <w:p w:rsidR="009B5579" w:rsidRPr="00DC6B5D" w:rsidRDefault="009B5579" w:rsidP="009B5579">
      <w:pPr>
        <w:tabs>
          <w:tab w:val="left" w:pos="9639"/>
        </w:tabs>
        <w:ind w:right="-81" w:firstLine="720"/>
        <w:jc w:val="both"/>
        <w:rPr>
          <w:bCs/>
        </w:rPr>
      </w:pPr>
      <w:r w:rsidRPr="00DC6B5D">
        <w:rPr>
          <w:bCs/>
        </w:rPr>
        <w:t xml:space="preserve">1) комиссия рассматривает заявления физических и юридических лиц;  </w:t>
      </w:r>
    </w:p>
    <w:p w:rsidR="009B5579" w:rsidRPr="00DC6B5D" w:rsidRDefault="009B5579" w:rsidP="009B5579">
      <w:pPr>
        <w:tabs>
          <w:tab w:val="left" w:pos="9639"/>
        </w:tabs>
        <w:ind w:right="-81" w:firstLine="720"/>
        <w:jc w:val="both"/>
        <w:rPr>
          <w:bCs/>
        </w:rPr>
      </w:pPr>
      <w:r w:rsidRPr="00DC6B5D">
        <w:rPr>
          <w:bCs/>
        </w:rPr>
        <w:t xml:space="preserve">1) </w:t>
      </w:r>
      <w:r w:rsidRPr="00DC6B5D">
        <w:t>проводит публичные слушания в случаях, установленных главой 4 части 1 пунктах 1,2,3 настоящих Правил;</w:t>
      </w:r>
    </w:p>
    <w:p w:rsidR="009B5579" w:rsidRPr="00DC6B5D" w:rsidRDefault="009B5579" w:rsidP="009B5579">
      <w:pPr>
        <w:tabs>
          <w:tab w:val="left" w:pos="9639"/>
        </w:tabs>
        <w:ind w:right="-81" w:firstLine="720"/>
        <w:jc w:val="both"/>
      </w:pPr>
      <w:r w:rsidRPr="00DC6B5D">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tabs>
          <w:tab w:val="left" w:pos="9639"/>
        </w:tabs>
        <w:ind w:right="-81" w:firstLine="720"/>
        <w:jc w:val="both"/>
      </w:pPr>
      <w:r w:rsidRPr="00DC6B5D">
        <w:t>3) выполняет подготовку рекомендаций по  результатам публичных слушаний главе администрации муниципального образования Староирюкское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tabs>
          <w:tab w:val="left" w:pos="9639"/>
        </w:tabs>
        <w:ind w:right="-81" w:firstLine="720"/>
        <w:jc w:val="both"/>
      </w:pPr>
      <w:r w:rsidRPr="00DC6B5D">
        <w:t>4) по результатам публичных слушаний выполняет подготовку заключений по проекту планировки с проектом межевания территории;</w:t>
      </w:r>
    </w:p>
    <w:p w:rsidR="009B5579" w:rsidRPr="00DC6B5D" w:rsidRDefault="009B5579" w:rsidP="009B5579">
      <w:pPr>
        <w:tabs>
          <w:tab w:val="left" w:pos="9639"/>
        </w:tabs>
        <w:ind w:right="-81" w:firstLine="720"/>
        <w:jc w:val="both"/>
      </w:pPr>
      <w:r w:rsidRPr="00DC6B5D">
        <w:t xml:space="preserve">5) выполняет подготовку заключений по предложениям о внесении изменений в Правила. </w:t>
      </w:r>
    </w:p>
    <w:p w:rsidR="009B5579" w:rsidRPr="00DC6B5D" w:rsidRDefault="009B5579" w:rsidP="009B5579">
      <w:pPr>
        <w:ind w:right="-82" w:firstLine="720"/>
        <w:jc w:val="both"/>
        <w:rPr>
          <w:b/>
          <w:bCs/>
        </w:rPr>
      </w:pPr>
    </w:p>
    <w:p w:rsidR="009B5579" w:rsidRPr="00DC6B5D" w:rsidRDefault="009B5579" w:rsidP="009B5579">
      <w:pPr>
        <w:ind w:firstLine="708"/>
        <w:jc w:val="both"/>
        <w:rPr>
          <w:b/>
        </w:rPr>
      </w:pPr>
      <w:r w:rsidRPr="00DC6B5D">
        <w:rPr>
          <w:b/>
        </w:rPr>
        <w:t xml:space="preserve">1.7. Права использования земельных участков и объектов капитального </w:t>
      </w:r>
    </w:p>
    <w:p w:rsidR="009B5579" w:rsidRPr="00DC6B5D" w:rsidRDefault="009B5579" w:rsidP="009B5579">
      <w:pPr>
        <w:ind w:firstLine="708"/>
        <w:jc w:val="both"/>
        <w:rPr>
          <w:b/>
        </w:rPr>
      </w:pPr>
      <w:r w:rsidRPr="00DC6B5D">
        <w:rPr>
          <w:b/>
        </w:rPr>
        <w:t xml:space="preserve">       строительства, возникшие до вступления в силу Правил</w:t>
      </w:r>
    </w:p>
    <w:p w:rsidR="009B5579" w:rsidRPr="00DC6B5D" w:rsidRDefault="009B5579" w:rsidP="009B5579">
      <w:pPr>
        <w:ind w:right="-82" w:firstLine="720"/>
        <w:jc w:val="both"/>
      </w:pPr>
    </w:p>
    <w:p w:rsidR="009B5579" w:rsidRPr="00DC6B5D" w:rsidRDefault="009B5579" w:rsidP="009B5579">
      <w:pPr>
        <w:ind w:right="-82" w:firstLine="708"/>
        <w:jc w:val="both"/>
      </w:pPr>
      <w:r w:rsidRPr="00DC6B5D">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9B5579" w:rsidRPr="00DC6B5D" w:rsidRDefault="009B5579" w:rsidP="009B5579">
      <w:pPr>
        <w:ind w:right="-82" w:firstLine="708"/>
        <w:jc w:val="both"/>
      </w:pPr>
      <w:r w:rsidRPr="00DC6B5D">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B5579" w:rsidRPr="00DC6B5D" w:rsidRDefault="009B5579" w:rsidP="009B5579">
      <w:pPr>
        <w:pStyle w:val="Default"/>
        <w:ind w:firstLine="708"/>
        <w:jc w:val="both"/>
        <w:rPr>
          <w:color w:val="auto"/>
        </w:rPr>
      </w:pPr>
      <w:r w:rsidRPr="00DC6B5D">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B5579" w:rsidRPr="00DC6B5D" w:rsidRDefault="009B5579" w:rsidP="009B5579">
      <w:pPr>
        <w:pStyle w:val="Default"/>
        <w:ind w:firstLine="708"/>
        <w:jc w:val="both"/>
        <w:rPr>
          <w:color w:val="auto"/>
        </w:rPr>
      </w:pPr>
      <w:r w:rsidRPr="00DC6B5D">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9B5579" w:rsidRPr="00DC6B5D" w:rsidRDefault="009B5579" w:rsidP="009B5579">
      <w:pPr>
        <w:pStyle w:val="Default"/>
        <w:ind w:firstLine="708"/>
        <w:jc w:val="both"/>
        <w:rPr>
          <w:color w:val="auto"/>
        </w:rPr>
      </w:pPr>
      <w:r w:rsidRPr="00DC6B5D">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B5579" w:rsidRPr="00DC6B5D" w:rsidRDefault="009B5579" w:rsidP="009B5579">
      <w:pPr>
        <w:pStyle w:val="Default"/>
        <w:ind w:firstLine="708"/>
        <w:jc w:val="both"/>
        <w:rPr>
          <w:color w:val="auto"/>
        </w:rPr>
      </w:pPr>
      <w:r w:rsidRPr="00DC6B5D">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B5579" w:rsidRPr="00DC6B5D" w:rsidRDefault="009B5579" w:rsidP="009B5579">
      <w:pPr>
        <w:pStyle w:val="Default"/>
        <w:ind w:firstLine="708"/>
        <w:jc w:val="both"/>
        <w:rPr>
          <w:color w:val="auto"/>
        </w:rPr>
      </w:pPr>
      <w:r w:rsidRPr="00DC6B5D">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r w:rsidRPr="00DC6B5D">
        <w:rPr>
          <w:color w:val="auto"/>
        </w:rPr>
        <w:lastRenderedPageBreak/>
        <w:t xml:space="preserve">и могут оказать негативное воздействие на жилую и общественно-деловую застройку (зону). </w:t>
      </w:r>
    </w:p>
    <w:p w:rsidR="009B5579" w:rsidRPr="00DC6B5D" w:rsidRDefault="009B5579" w:rsidP="009B5579">
      <w:pPr>
        <w:ind w:right="-82" w:firstLine="720"/>
        <w:jc w:val="both"/>
      </w:pPr>
    </w:p>
    <w:p w:rsidR="009B5579" w:rsidRPr="00DC6B5D" w:rsidRDefault="009B5579" w:rsidP="009B5579">
      <w:pPr>
        <w:pStyle w:val="3"/>
        <w:tabs>
          <w:tab w:val="left" w:pos="9804"/>
          <w:tab w:val="left" w:pos="10317"/>
        </w:tabs>
        <w:ind w:right="463" w:firstLine="720"/>
        <w:rPr>
          <w:bCs/>
        </w:rPr>
      </w:pPr>
      <w:r w:rsidRPr="00DC6B5D">
        <w:t>1.8. Использование    и    строительные    изменения    объектов    капитального  строительства, не соответствующих Правилам</w:t>
      </w:r>
    </w:p>
    <w:p w:rsidR="009B5579" w:rsidRPr="00DC6B5D" w:rsidRDefault="009B5579" w:rsidP="009B5579">
      <w:pPr>
        <w:ind w:firstLine="720"/>
        <w:jc w:val="both"/>
      </w:pPr>
    </w:p>
    <w:p w:rsidR="009B5579" w:rsidRPr="00DC6B5D" w:rsidRDefault="009B5579" w:rsidP="009B5579">
      <w:pPr>
        <w:tabs>
          <w:tab w:val="num" w:pos="1425"/>
          <w:tab w:val="num" w:pos="1632"/>
        </w:tabs>
        <w:ind w:right="-82" w:firstLine="720"/>
        <w:jc w:val="both"/>
      </w:pPr>
      <w:r w:rsidRPr="00DC6B5D">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9B5579" w:rsidRPr="00DC6B5D" w:rsidRDefault="009B5579" w:rsidP="009B5579">
      <w:pPr>
        <w:tabs>
          <w:tab w:val="num" w:pos="1425"/>
          <w:tab w:val="num" w:pos="1632"/>
          <w:tab w:val="left" w:pos="9638"/>
        </w:tabs>
        <w:ind w:right="-82" w:firstLine="720"/>
        <w:jc w:val="both"/>
        <w:rPr>
          <w:bCs/>
        </w:rPr>
      </w:pPr>
      <w:r w:rsidRPr="00DC6B5D">
        <w:rPr>
          <w:bCs/>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DC6B5D">
        <w:t>ъекты капитального строительства</w:t>
      </w:r>
      <w:r w:rsidRPr="00DC6B5D">
        <w:rPr>
          <w:bCs/>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9B5579" w:rsidRPr="00DC6B5D" w:rsidRDefault="009B5579" w:rsidP="009B5579">
      <w:pPr>
        <w:tabs>
          <w:tab w:val="center" w:pos="1425"/>
          <w:tab w:val="left" w:pos="9638"/>
        </w:tabs>
        <w:ind w:right="-82" w:firstLine="720"/>
        <w:jc w:val="both"/>
      </w:pPr>
      <w:r w:rsidRPr="00DC6B5D">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9B5579" w:rsidRPr="00DC6B5D" w:rsidRDefault="009B5579" w:rsidP="009B5579">
      <w:pPr>
        <w:tabs>
          <w:tab w:val="center" w:pos="1425"/>
          <w:tab w:val="left" w:pos="9638"/>
        </w:tabs>
        <w:ind w:right="-82" w:firstLine="720"/>
        <w:jc w:val="both"/>
      </w:pPr>
      <w:r w:rsidRPr="00DC6B5D">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9B5579" w:rsidRPr="00DC6B5D" w:rsidRDefault="009B5579" w:rsidP="009B5579">
      <w:pPr>
        <w:tabs>
          <w:tab w:val="center" w:pos="1425"/>
        </w:tabs>
        <w:ind w:right="-82" w:firstLine="720"/>
        <w:jc w:val="both"/>
      </w:pPr>
      <w:r w:rsidRPr="00DC6B5D">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9B5579" w:rsidRPr="00DC6B5D" w:rsidRDefault="009B5579" w:rsidP="009B5579">
      <w:pPr>
        <w:tabs>
          <w:tab w:val="center" w:pos="1425"/>
        </w:tabs>
        <w:ind w:right="-82" w:firstLine="720"/>
        <w:jc w:val="both"/>
      </w:pPr>
      <w:r w:rsidRPr="00DC6B5D">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9B5579" w:rsidRPr="00DC6B5D" w:rsidRDefault="009B5579" w:rsidP="009B5579">
      <w:pPr>
        <w:pStyle w:val="3"/>
        <w:tabs>
          <w:tab w:val="left" w:pos="0"/>
        </w:tabs>
        <w:ind w:right="-55" w:firstLine="0"/>
      </w:pPr>
    </w:p>
    <w:p w:rsidR="009B5579" w:rsidRPr="00DC6B5D" w:rsidRDefault="009B5579" w:rsidP="009B5579">
      <w:pPr>
        <w:pStyle w:val="3"/>
        <w:ind w:right="463" w:firstLine="708"/>
      </w:pPr>
      <w:r w:rsidRPr="00DC6B5D">
        <w:t>1.9. Ответственность за нарушение Правил землепользования и застройки</w:t>
      </w:r>
    </w:p>
    <w:p w:rsidR="009B5579" w:rsidRPr="00DC6B5D" w:rsidRDefault="009B5579" w:rsidP="009B5579">
      <w:pPr>
        <w:jc w:val="both"/>
      </w:pPr>
    </w:p>
    <w:p w:rsidR="009B5579" w:rsidRPr="00DC6B5D" w:rsidRDefault="009B5579" w:rsidP="009B5579">
      <w:pPr>
        <w:tabs>
          <w:tab w:val="left" w:pos="9638"/>
        </w:tabs>
        <w:ind w:right="-82" w:firstLine="720"/>
        <w:jc w:val="both"/>
      </w:pPr>
      <w:r w:rsidRPr="00DC6B5D">
        <w:rPr>
          <w:bCs/>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DC6B5D">
        <w:t>законодательством Российской Федерации.</w:t>
      </w:r>
    </w:p>
    <w:p w:rsidR="009B5579" w:rsidRPr="00DC6B5D" w:rsidRDefault="009B5579" w:rsidP="009B5579">
      <w:pPr>
        <w:tabs>
          <w:tab w:val="left" w:pos="9639"/>
        </w:tabs>
        <w:ind w:right="-81" w:firstLine="720"/>
        <w:jc w:val="both"/>
      </w:pPr>
      <w:r w:rsidRPr="00DC6B5D">
        <w:lastRenderedPageBreak/>
        <w:tab/>
        <w:t xml:space="preserve"> </w:t>
      </w:r>
    </w:p>
    <w:p w:rsidR="009B5579" w:rsidRPr="00DC6B5D" w:rsidRDefault="009B5579" w:rsidP="009B5579">
      <w:pPr>
        <w:pStyle w:val="1"/>
        <w:jc w:val="both"/>
      </w:pPr>
      <w:r w:rsidRPr="00DC6B5D">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B5579" w:rsidRPr="00DC6B5D" w:rsidRDefault="009B5579" w:rsidP="009B5579">
      <w:pPr>
        <w:ind w:firstLine="399"/>
        <w:jc w:val="both"/>
      </w:pPr>
    </w:p>
    <w:p w:rsidR="009B5579" w:rsidRPr="00DC6B5D" w:rsidRDefault="009B5579" w:rsidP="009B5579">
      <w:pPr>
        <w:ind w:firstLine="540"/>
        <w:jc w:val="both"/>
        <w:outlineLvl w:val="2"/>
        <w:rPr>
          <w:b/>
        </w:rPr>
      </w:pPr>
      <w:r w:rsidRPr="00DC6B5D">
        <w:rPr>
          <w:b/>
        </w:rPr>
        <w:t xml:space="preserve">2.1. Общий порядок изменения видов разрешенного использования земельных участков        и объектов капитального строительства </w:t>
      </w:r>
    </w:p>
    <w:p w:rsidR="009B5579" w:rsidRPr="00DC6B5D" w:rsidRDefault="009B5579" w:rsidP="009B5579">
      <w:pPr>
        <w:ind w:firstLine="540"/>
        <w:jc w:val="both"/>
      </w:pPr>
    </w:p>
    <w:p w:rsidR="009B5579" w:rsidRPr="00DC6B5D" w:rsidRDefault="009B5579" w:rsidP="009B5579">
      <w:pPr>
        <w:ind w:firstLine="540"/>
        <w:jc w:val="both"/>
      </w:pPr>
      <w:r w:rsidRPr="00DC6B5D">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9B5579" w:rsidRPr="00DC6B5D" w:rsidRDefault="009B5579" w:rsidP="009B5579">
      <w:pPr>
        <w:ind w:firstLine="708"/>
        <w:jc w:val="both"/>
      </w:pPr>
      <w:r w:rsidRPr="00DC6B5D">
        <w:t>2.Случаи изменения видов разрешённого использования недвижимости:</w:t>
      </w:r>
    </w:p>
    <w:p w:rsidR="009B5579" w:rsidRPr="00DC6B5D" w:rsidRDefault="009B5579" w:rsidP="009B5579">
      <w:pPr>
        <w:ind w:firstLine="709"/>
        <w:jc w:val="both"/>
      </w:pPr>
      <w:r w:rsidRPr="00DC6B5D">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9B5579" w:rsidRPr="00DC6B5D" w:rsidRDefault="009B5579" w:rsidP="009B5579">
      <w:pPr>
        <w:ind w:firstLine="709"/>
        <w:jc w:val="both"/>
      </w:pPr>
      <w:r w:rsidRPr="00DC6B5D">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9B5579" w:rsidRPr="00DC6B5D" w:rsidRDefault="009B5579" w:rsidP="009B5579">
      <w:pPr>
        <w:ind w:firstLine="709"/>
        <w:jc w:val="both"/>
      </w:pPr>
      <w:r w:rsidRPr="00DC6B5D">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9B5579" w:rsidRPr="00DC6B5D" w:rsidRDefault="009B5579" w:rsidP="009B5579">
      <w:pPr>
        <w:ind w:firstLine="709"/>
        <w:jc w:val="both"/>
      </w:pPr>
      <w:r w:rsidRPr="00DC6B5D">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9B5579" w:rsidRPr="00DC6B5D" w:rsidRDefault="009B5579" w:rsidP="009B5579">
      <w:pPr>
        <w:ind w:firstLine="709"/>
        <w:jc w:val="both"/>
      </w:pPr>
      <w:r w:rsidRPr="00DC6B5D">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B5579" w:rsidRPr="00DC6B5D" w:rsidRDefault="009B5579" w:rsidP="009B5579">
      <w:pPr>
        <w:ind w:firstLine="709"/>
        <w:jc w:val="both"/>
      </w:pPr>
      <w:r w:rsidRPr="00DC6B5D">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9B5579" w:rsidRPr="00DC6B5D" w:rsidRDefault="009B5579" w:rsidP="009B5579">
      <w:pPr>
        <w:ind w:firstLine="709"/>
        <w:jc w:val="both"/>
        <w:rPr>
          <w:bCs/>
        </w:rPr>
      </w:pPr>
      <w:r w:rsidRPr="00DC6B5D">
        <w:lastRenderedPageBreak/>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9B5579" w:rsidRPr="00DC6B5D" w:rsidRDefault="009B5579" w:rsidP="009B5579">
      <w:pPr>
        <w:ind w:firstLine="708"/>
        <w:jc w:val="both"/>
      </w:pPr>
      <w:r w:rsidRPr="00DC6B5D">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9B5579" w:rsidRPr="00DC6B5D" w:rsidRDefault="009B5579" w:rsidP="009B5579">
      <w:pPr>
        <w:ind w:firstLine="709"/>
        <w:jc w:val="both"/>
      </w:pPr>
      <w:r w:rsidRPr="00DC6B5D">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B5579" w:rsidRPr="00DC6B5D" w:rsidRDefault="009B5579" w:rsidP="009B5579">
      <w:pPr>
        <w:ind w:firstLine="709"/>
        <w:jc w:val="both"/>
      </w:pPr>
      <w:r w:rsidRPr="00DC6B5D">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9B5579" w:rsidRPr="00DC6B5D" w:rsidRDefault="009B5579" w:rsidP="009B5579">
      <w:pPr>
        <w:ind w:firstLine="708"/>
        <w:jc w:val="both"/>
      </w:pPr>
      <w:r w:rsidRPr="00DC6B5D">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9B5579" w:rsidRPr="00DC6B5D" w:rsidRDefault="009B5579" w:rsidP="009B5579">
      <w:pPr>
        <w:ind w:firstLine="720"/>
        <w:jc w:val="both"/>
      </w:pPr>
      <w:r w:rsidRPr="00DC6B5D">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9B5579" w:rsidRPr="00DC6B5D" w:rsidRDefault="009B5579" w:rsidP="009B5579">
      <w:pPr>
        <w:ind w:firstLine="708"/>
        <w:jc w:val="both"/>
        <w:rPr>
          <w:b/>
        </w:rPr>
      </w:pPr>
      <w:r w:rsidRPr="00DC6B5D">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9B5579" w:rsidRPr="00DC6B5D" w:rsidRDefault="009B5579" w:rsidP="009B5579">
      <w:pPr>
        <w:ind w:firstLine="709"/>
        <w:jc w:val="both"/>
        <w:rPr>
          <w:bCs/>
        </w:rPr>
      </w:pPr>
      <w:r w:rsidRPr="00DC6B5D">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DC6B5D">
        <w:rPr>
          <w:bCs/>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9B5579" w:rsidRPr="00DC6B5D" w:rsidRDefault="009B5579" w:rsidP="009B5579">
      <w:pPr>
        <w:ind w:firstLine="709"/>
        <w:jc w:val="both"/>
      </w:pPr>
      <w:r w:rsidRPr="00DC6B5D">
        <w:t xml:space="preserve">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w:t>
      </w:r>
      <w:r w:rsidRPr="00DC6B5D">
        <w:lastRenderedPageBreak/>
        <w:t>осуществляется путем проведения процедуры публичных слушаний (специальное согласование) в соответствии со ст. 10 настоящих Правил.</w:t>
      </w:r>
    </w:p>
    <w:p w:rsidR="009B5579" w:rsidRPr="00DC6B5D" w:rsidRDefault="009B5579" w:rsidP="009B5579">
      <w:pPr>
        <w:ind w:right="-82" w:firstLine="720"/>
        <w:jc w:val="both"/>
        <w:rPr>
          <w:bCs/>
        </w:rPr>
      </w:pPr>
      <w:r w:rsidRPr="00DC6B5D">
        <w:tab/>
      </w:r>
    </w:p>
    <w:p w:rsidR="009B5579" w:rsidRPr="00DC6B5D" w:rsidRDefault="009B5579" w:rsidP="009B5579">
      <w:pPr>
        <w:ind w:firstLine="540"/>
        <w:jc w:val="both"/>
        <w:outlineLvl w:val="2"/>
        <w:rPr>
          <w:b/>
          <w:bCs/>
        </w:rPr>
      </w:pPr>
      <w:r w:rsidRPr="00DC6B5D">
        <w:rPr>
          <w:b/>
        </w:rPr>
        <w:t>2.2. Порядок п</w:t>
      </w:r>
      <w:r w:rsidRPr="00DC6B5D">
        <w:rPr>
          <w:b/>
          <w:bCs/>
        </w:rPr>
        <w:t xml:space="preserve">редоставления разрешения на условно разрешенный вид использования  </w:t>
      </w:r>
    </w:p>
    <w:p w:rsidR="009B5579" w:rsidRPr="00DC6B5D" w:rsidRDefault="009B5579" w:rsidP="009B5579">
      <w:pPr>
        <w:ind w:firstLine="540"/>
        <w:jc w:val="both"/>
        <w:outlineLvl w:val="2"/>
      </w:pPr>
      <w:r w:rsidRPr="00DC6B5D">
        <w:rPr>
          <w:b/>
          <w:bCs/>
        </w:rPr>
        <w:t xml:space="preserve">       земельного участка или объекта капитального строительства</w:t>
      </w:r>
    </w:p>
    <w:p w:rsidR="009B5579" w:rsidRPr="00DC6B5D" w:rsidRDefault="009B5579" w:rsidP="009B5579">
      <w:pPr>
        <w:jc w:val="both"/>
      </w:pPr>
      <w:r w:rsidRPr="00DC6B5D">
        <w:t xml:space="preserve">            </w:t>
      </w:r>
    </w:p>
    <w:p w:rsidR="009B5579" w:rsidRPr="00DC6B5D" w:rsidRDefault="009B5579" w:rsidP="009B5579">
      <w:pPr>
        <w:ind w:firstLine="708"/>
        <w:jc w:val="both"/>
      </w:pPr>
      <w:r w:rsidRPr="00DC6B5D">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9B5579" w:rsidRPr="00DC6B5D" w:rsidRDefault="009B5579" w:rsidP="009B5579">
      <w:pPr>
        <w:jc w:val="both"/>
      </w:pPr>
      <w:r w:rsidRPr="00DC6B5D">
        <w:t xml:space="preserve">      </w:t>
      </w:r>
      <w:r w:rsidRPr="00DC6B5D">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9B5579" w:rsidRPr="00DC6B5D" w:rsidRDefault="009B5579" w:rsidP="009B5579">
      <w:pPr>
        <w:shd w:val="clear" w:color="auto" w:fill="FFFFFF"/>
        <w:tabs>
          <w:tab w:val="left" w:pos="-1767"/>
        </w:tabs>
        <w:ind w:right="-81"/>
        <w:jc w:val="both"/>
      </w:pPr>
      <w:r w:rsidRPr="00DC6B5D">
        <w:t xml:space="preserve">          2. Заявление о выдаче разрешения на условно разрешенный вид использования может подаваться: </w:t>
      </w:r>
    </w:p>
    <w:p w:rsidR="009B5579" w:rsidRPr="00DC6B5D" w:rsidRDefault="009B5579" w:rsidP="009B5579">
      <w:pPr>
        <w:pStyle w:val="Default"/>
        <w:ind w:firstLine="708"/>
        <w:jc w:val="both"/>
        <w:rPr>
          <w:color w:val="auto"/>
        </w:rPr>
      </w:pPr>
      <w:r w:rsidRPr="00DC6B5D">
        <w:rPr>
          <w:color w:val="auto"/>
        </w:rPr>
        <w:t xml:space="preserve">при планировании строительства (реконструкции) капитальных зданий и сооружений; </w:t>
      </w:r>
    </w:p>
    <w:p w:rsidR="009B5579" w:rsidRPr="00DC6B5D" w:rsidRDefault="009B5579" w:rsidP="009B5579">
      <w:pPr>
        <w:pStyle w:val="Default"/>
        <w:ind w:firstLine="708"/>
        <w:jc w:val="both"/>
        <w:rPr>
          <w:color w:val="auto"/>
        </w:rPr>
      </w:pPr>
      <w:r w:rsidRPr="00DC6B5D">
        <w:rPr>
          <w:color w:val="auto"/>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9B5579" w:rsidRPr="00DC6B5D" w:rsidRDefault="009B5579" w:rsidP="009B5579">
      <w:pPr>
        <w:ind w:firstLine="708"/>
        <w:jc w:val="both"/>
        <w:rPr>
          <w:strike/>
        </w:rPr>
      </w:pPr>
      <w:r w:rsidRPr="00DC6B5D">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9B5579" w:rsidRPr="00DC6B5D" w:rsidRDefault="009B5579" w:rsidP="009B5579">
      <w:pPr>
        <w:shd w:val="clear" w:color="auto" w:fill="FFFFFF"/>
        <w:tabs>
          <w:tab w:val="left" w:pos="1254"/>
          <w:tab w:val="left" w:pos="1418"/>
        </w:tabs>
        <w:ind w:right="-81" w:firstLine="720"/>
        <w:jc w:val="both"/>
      </w:pPr>
      <w:r w:rsidRPr="00DC6B5D">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9B5579" w:rsidRPr="00DC6B5D" w:rsidRDefault="009B5579" w:rsidP="009B5579">
      <w:pPr>
        <w:shd w:val="clear" w:color="auto" w:fill="FFFFFF"/>
        <w:tabs>
          <w:tab w:val="left" w:pos="1254"/>
        </w:tabs>
        <w:ind w:right="-81" w:firstLine="720"/>
        <w:jc w:val="both"/>
      </w:pPr>
      <w:r w:rsidRPr="00DC6B5D">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B5579" w:rsidRPr="00DC6B5D" w:rsidRDefault="009B5579" w:rsidP="009B5579">
      <w:pPr>
        <w:shd w:val="clear" w:color="auto" w:fill="FFFFFF"/>
        <w:tabs>
          <w:tab w:val="left" w:pos="1254"/>
        </w:tabs>
        <w:ind w:right="-81" w:firstLine="720"/>
        <w:jc w:val="both"/>
      </w:pPr>
      <w:r w:rsidRPr="00DC6B5D">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B5579" w:rsidRPr="00DC6B5D" w:rsidRDefault="009B5579" w:rsidP="009B5579">
      <w:pPr>
        <w:ind w:right="-81" w:firstLine="720"/>
        <w:jc w:val="both"/>
        <w:rPr>
          <w:bCs/>
        </w:rPr>
      </w:pPr>
      <w:r w:rsidRPr="00DC6B5D">
        <w:rPr>
          <w:bCs/>
        </w:rPr>
        <w:t xml:space="preserve">8. Публичные слушания по вопросу предоставления </w:t>
      </w:r>
      <w:r w:rsidRPr="00DC6B5D">
        <w:t>разрешения на условно разрешенный вид использования земельного участка и объекта капитального строительства</w:t>
      </w:r>
      <w:r w:rsidRPr="00DC6B5D">
        <w:rPr>
          <w:bCs/>
        </w:rPr>
        <w:t xml:space="preserve"> или о </w:t>
      </w:r>
      <w:r w:rsidRPr="00DC6B5D">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DC6B5D">
        <w:rPr>
          <w:bCs/>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9B5579" w:rsidRPr="00DC6B5D" w:rsidRDefault="009B5579" w:rsidP="009B5579">
      <w:pPr>
        <w:shd w:val="clear" w:color="auto" w:fill="FFFFFF"/>
        <w:tabs>
          <w:tab w:val="left" w:pos="1254"/>
        </w:tabs>
        <w:ind w:right="-81" w:firstLine="720"/>
        <w:jc w:val="both"/>
      </w:pPr>
      <w:r w:rsidRPr="00DC6B5D">
        <w:lastRenderedPageBreak/>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B5579" w:rsidRPr="00DC6B5D" w:rsidRDefault="009B5579" w:rsidP="009B5579">
      <w:pPr>
        <w:shd w:val="clear" w:color="auto" w:fill="FFFFFF"/>
        <w:tabs>
          <w:tab w:val="left" w:pos="1311"/>
        </w:tabs>
        <w:ind w:right="-81" w:firstLine="720"/>
        <w:jc w:val="both"/>
      </w:pPr>
      <w:r w:rsidRPr="00DC6B5D">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B5579" w:rsidRPr="00DC6B5D" w:rsidRDefault="009B5579" w:rsidP="009B5579">
      <w:pPr>
        <w:shd w:val="clear" w:color="auto" w:fill="FFFFFF"/>
        <w:tabs>
          <w:tab w:val="left" w:pos="1311"/>
        </w:tabs>
        <w:ind w:right="-81" w:firstLine="720"/>
        <w:jc w:val="both"/>
      </w:pPr>
      <w:r w:rsidRPr="00DC6B5D">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B5579" w:rsidRPr="00DC6B5D" w:rsidRDefault="009B5579" w:rsidP="009B5579">
      <w:pPr>
        <w:shd w:val="clear" w:color="auto" w:fill="FFFFFF"/>
        <w:tabs>
          <w:tab w:val="left" w:pos="1254"/>
        </w:tabs>
        <w:ind w:right="-81" w:firstLine="720"/>
        <w:jc w:val="both"/>
      </w:pPr>
      <w:r w:rsidRPr="00DC6B5D">
        <w:t>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Староирюкское сельское поселение.</w:t>
      </w:r>
    </w:p>
    <w:p w:rsidR="009B5579" w:rsidRPr="00DC6B5D" w:rsidRDefault="009B5579" w:rsidP="009B5579">
      <w:pPr>
        <w:shd w:val="clear" w:color="auto" w:fill="FFFFFF"/>
        <w:tabs>
          <w:tab w:val="left" w:pos="1254"/>
        </w:tabs>
        <w:ind w:right="-81" w:firstLine="720"/>
        <w:jc w:val="both"/>
      </w:pPr>
      <w:r w:rsidRPr="00DC6B5D">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9B5579" w:rsidRPr="00DC6B5D" w:rsidRDefault="009B5579" w:rsidP="009B5579">
      <w:pPr>
        <w:shd w:val="clear" w:color="auto" w:fill="FFFFFF"/>
        <w:tabs>
          <w:tab w:val="left" w:pos="1254"/>
        </w:tabs>
        <w:ind w:right="-81" w:firstLine="720"/>
        <w:jc w:val="both"/>
      </w:pPr>
      <w:r w:rsidRPr="00DC6B5D">
        <w:t>12. Глава администрации муниципального образования Староирюкское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B5579" w:rsidRPr="00DC6B5D" w:rsidRDefault="009B5579" w:rsidP="009B5579">
      <w:pPr>
        <w:shd w:val="clear" w:color="auto" w:fill="FFFFFF"/>
        <w:tabs>
          <w:tab w:val="left" w:pos="1254"/>
        </w:tabs>
        <w:ind w:right="-81"/>
        <w:jc w:val="both"/>
      </w:pPr>
      <w:r w:rsidRPr="00DC6B5D">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9B5579" w:rsidRPr="00DC6B5D" w:rsidRDefault="009B5579" w:rsidP="009B5579">
      <w:pPr>
        <w:shd w:val="clear" w:color="auto" w:fill="FFFFFF"/>
        <w:tabs>
          <w:tab w:val="left" w:pos="1254"/>
        </w:tabs>
        <w:ind w:right="-81" w:firstLine="720"/>
        <w:jc w:val="both"/>
      </w:pPr>
      <w:r w:rsidRPr="00DC6B5D">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9B5579" w:rsidRPr="00DC6B5D" w:rsidRDefault="009B5579" w:rsidP="009B5579">
      <w:pPr>
        <w:shd w:val="clear" w:color="auto" w:fill="FFFFFF"/>
        <w:tabs>
          <w:tab w:val="left" w:pos="1254"/>
        </w:tabs>
        <w:ind w:right="-81" w:firstLine="720"/>
        <w:jc w:val="both"/>
      </w:pPr>
    </w:p>
    <w:p w:rsidR="009B5579" w:rsidRPr="00DC6B5D" w:rsidRDefault="009B5579" w:rsidP="009B5579">
      <w:pPr>
        <w:pStyle w:val="3"/>
        <w:ind w:right="-81" w:firstLine="708"/>
      </w:pPr>
      <w:r w:rsidRPr="00DC6B5D">
        <w:t>2.3. Отклонение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ind w:right="-81" w:firstLine="360"/>
        <w:jc w:val="both"/>
      </w:pPr>
    </w:p>
    <w:p w:rsidR="009B5579" w:rsidRPr="00DC6B5D" w:rsidRDefault="009B5579" w:rsidP="009B5579">
      <w:pPr>
        <w:ind w:right="-81" w:firstLine="720"/>
        <w:jc w:val="both"/>
      </w:pPr>
      <w:r w:rsidRPr="00DC6B5D">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9B5579" w:rsidRPr="00DC6B5D" w:rsidRDefault="009B5579" w:rsidP="009B5579">
      <w:pPr>
        <w:ind w:firstLine="540"/>
        <w:jc w:val="both"/>
      </w:pPr>
      <w:r w:rsidRPr="00DC6B5D">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DC6B5D">
        <w:lastRenderedPageBreak/>
        <w:t>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9B5579" w:rsidRPr="00DC6B5D" w:rsidRDefault="009B5579" w:rsidP="009B5579">
      <w:pPr>
        <w:ind w:right="-81" w:firstLine="720"/>
        <w:jc w:val="both"/>
      </w:pPr>
      <w:r w:rsidRPr="00DC6B5D">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9B5579" w:rsidRPr="00DC6B5D" w:rsidRDefault="009B5579" w:rsidP="009B5579">
      <w:pPr>
        <w:ind w:right="-81" w:firstLine="720"/>
        <w:jc w:val="both"/>
        <w:rPr>
          <w:strike/>
        </w:rPr>
      </w:pPr>
      <w:r w:rsidRPr="00DC6B5D">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B5579" w:rsidRPr="00DC6B5D" w:rsidRDefault="009B5579" w:rsidP="009B5579">
      <w:pPr>
        <w:ind w:right="-81" w:firstLine="720"/>
        <w:jc w:val="both"/>
      </w:pPr>
      <w:r w:rsidRPr="00DC6B5D">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9B5579" w:rsidRPr="00DC6B5D" w:rsidRDefault="009B5579" w:rsidP="009B5579">
      <w:pPr>
        <w:ind w:right="-81" w:firstLine="720"/>
        <w:jc w:val="both"/>
      </w:pPr>
      <w:r w:rsidRPr="00DC6B5D">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B5579" w:rsidRPr="00DC6B5D" w:rsidRDefault="009B5579" w:rsidP="009B5579">
      <w:pPr>
        <w:shd w:val="clear" w:color="auto" w:fill="FFFFFF"/>
        <w:tabs>
          <w:tab w:val="left" w:pos="1254"/>
        </w:tabs>
        <w:ind w:right="-81" w:firstLine="720"/>
        <w:jc w:val="both"/>
      </w:pPr>
      <w:r w:rsidRPr="00DC6B5D">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Староирюкское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9B5579" w:rsidRPr="00DC6B5D" w:rsidRDefault="009B5579" w:rsidP="009B5579">
      <w:pPr>
        <w:ind w:right="-81" w:firstLine="720"/>
        <w:jc w:val="both"/>
      </w:pPr>
      <w:r w:rsidRPr="00DC6B5D">
        <w:t>7. Глава администрации муниципального образования Староирюкское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B5579" w:rsidRPr="00DC6B5D" w:rsidRDefault="009B5579" w:rsidP="009B5579">
      <w:pPr>
        <w:ind w:right="-81" w:firstLine="720"/>
        <w:jc w:val="both"/>
      </w:pPr>
      <w:r w:rsidRPr="00DC6B5D">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B5579" w:rsidRPr="00DC6B5D" w:rsidRDefault="009B5579" w:rsidP="009B5579">
      <w:pPr>
        <w:pStyle w:val="3"/>
        <w:ind w:right="-81" w:firstLine="360"/>
      </w:pPr>
    </w:p>
    <w:p w:rsidR="009B5579" w:rsidRPr="00DC6B5D" w:rsidRDefault="009B5579" w:rsidP="009B5579">
      <w:pPr>
        <w:pStyle w:val="3"/>
        <w:ind w:left="397" w:right="459" w:firstLine="0"/>
      </w:pPr>
      <w:r w:rsidRPr="00DC6B5D">
        <w:t xml:space="preserve">Глава  3.  Подготовка  документации  по  планировке  территории  органами </w:t>
      </w:r>
    </w:p>
    <w:p w:rsidR="009B5579" w:rsidRPr="00DC6B5D" w:rsidRDefault="009B5579" w:rsidP="009B5579">
      <w:pPr>
        <w:pStyle w:val="3"/>
        <w:ind w:left="397" w:right="459" w:firstLine="0"/>
      </w:pPr>
      <w:r w:rsidRPr="00DC6B5D">
        <w:t xml:space="preserve">                  местного    самоуправления</w:t>
      </w:r>
    </w:p>
    <w:p w:rsidR="009B5579" w:rsidRPr="00DC6B5D" w:rsidRDefault="009B5579" w:rsidP="009B5579">
      <w:pPr>
        <w:ind w:left="399" w:right="458" w:firstLine="570"/>
        <w:jc w:val="both"/>
      </w:pPr>
    </w:p>
    <w:p w:rsidR="009B5579" w:rsidRPr="00DC6B5D" w:rsidRDefault="009B5579" w:rsidP="009B5579">
      <w:pPr>
        <w:tabs>
          <w:tab w:val="left" w:pos="9690"/>
        </w:tabs>
        <w:ind w:right="-82"/>
        <w:jc w:val="both"/>
      </w:pPr>
      <w:r w:rsidRPr="00DC6B5D">
        <w:lastRenderedPageBreak/>
        <w:t xml:space="preserve">           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ГрК РФ, региональными нормативами градостроительного проектирования Кировской области и настоящими Правилами.</w:t>
      </w:r>
    </w:p>
    <w:p w:rsidR="009B5579" w:rsidRPr="00DC6B5D" w:rsidRDefault="009B5579" w:rsidP="009B5579">
      <w:pPr>
        <w:spacing w:line="312" w:lineRule="auto"/>
        <w:ind w:firstLine="547"/>
        <w:jc w:val="both"/>
      </w:pPr>
      <w:r w:rsidRPr="00DC6B5D">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DC6B5D">
        <w:rPr>
          <w:rStyle w:val="diffins"/>
        </w:rPr>
        <w:t>, за исключением случаев, указанных в части 1.1   статьи</w:t>
      </w:r>
      <w:r w:rsidRPr="00DC6B5D">
        <w:t xml:space="preserve">  45 ГрК РФ.</w:t>
      </w:r>
    </w:p>
    <w:p w:rsidR="009B5579" w:rsidRPr="00DC6B5D" w:rsidRDefault="009B5579" w:rsidP="009B5579">
      <w:pPr>
        <w:pStyle w:val="Default"/>
        <w:ind w:firstLine="708"/>
        <w:jc w:val="both"/>
        <w:rPr>
          <w:color w:val="auto"/>
        </w:rPr>
      </w:pPr>
      <w:r w:rsidRPr="00DC6B5D">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9B5579" w:rsidRPr="00DC6B5D" w:rsidRDefault="009B5579" w:rsidP="009B5579">
      <w:pPr>
        <w:pStyle w:val="Default"/>
        <w:ind w:firstLine="708"/>
        <w:jc w:val="both"/>
        <w:rPr>
          <w:color w:val="auto"/>
        </w:rPr>
      </w:pPr>
      <w:r w:rsidRPr="00DC6B5D">
        <w:rPr>
          <w:color w:val="auto"/>
        </w:rPr>
        <w:t xml:space="preserve">проекта планировки; </w:t>
      </w:r>
    </w:p>
    <w:p w:rsidR="009B5579" w:rsidRPr="00DC6B5D" w:rsidRDefault="009B5579" w:rsidP="009B5579">
      <w:pPr>
        <w:pStyle w:val="Default"/>
        <w:ind w:firstLine="708"/>
        <w:jc w:val="both"/>
        <w:rPr>
          <w:color w:val="auto"/>
        </w:rPr>
      </w:pPr>
      <w:r w:rsidRPr="00DC6B5D">
        <w:rPr>
          <w:color w:val="auto"/>
        </w:rPr>
        <w:t xml:space="preserve">проекта планировки с проектами межевания; </w:t>
      </w:r>
    </w:p>
    <w:p w:rsidR="009B5579" w:rsidRPr="00DC6B5D" w:rsidRDefault="009B5579" w:rsidP="009B5579">
      <w:pPr>
        <w:pStyle w:val="Default"/>
        <w:ind w:firstLine="708"/>
        <w:jc w:val="both"/>
        <w:rPr>
          <w:color w:val="auto"/>
        </w:rPr>
      </w:pPr>
      <w:r w:rsidRPr="00DC6B5D">
        <w:rPr>
          <w:color w:val="auto"/>
        </w:rPr>
        <w:t xml:space="preserve">проекта межевания; </w:t>
      </w:r>
    </w:p>
    <w:p w:rsidR="009B5579" w:rsidRPr="00DC6B5D" w:rsidRDefault="009B5579" w:rsidP="009B5579">
      <w:pPr>
        <w:ind w:firstLine="540"/>
        <w:jc w:val="both"/>
      </w:pPr>
      <w:r w:rsidRPr="00DC6B5D">
        <w:t>Градостроительные планы земельных участков готовятся  в составе проекта межевания территории или в виде отдельного документа.</w:t>
      </w:r>
    </w:p>
    <w:p w:rsidR="009B5579" w:rsidRPr="00DC6B5D" w:rsidRDefault="009B5579" w:rsidP="009B5579">
      <w:pPr>
        <w:pStyle w:val="Default"/>
        <w:ind w:firstLine="708"/>
        <w:jc w:val="both"/>
        <w:rPr>
          <w:rStyle w:val="diffins"/>
          <w:rFonts w:eastAsiaTheme="minorEastAsia"/>
          <w:color w:val="auto"/>
        </w:rPr>
      </w:pPr>
      <w:r w:rsidRPr="00DC6B5D">
        <w:rPr>
          <w:color w:val="auto"/>
        </w:rPr>
        <w:t xml:space="preserve">3.  Решение о подготовке документации по планировке территории </w:t>
      </w:r>
      <w:r w:rsidRPr="00DC6B5D">
        <w:rPr>
          <w:rStyle w:val="diffins"/>
          <w:rFonts w:eastAsiaTheme="minorEastAsia"/>
          <w:color w:val="auto"/>
        </w:rPr>
        <w:t xml:space="preserve">применительно к территории поселения,  за исключением случаев, указанных в частях 2 - 4.2 и 5.2 статьи 45 </w:t>
      </w:r>
      <w:r w:rsidRPr="00DC6B5D">
        <w:rPr>
          <w:color w:val="auto"/>
        </w:rPr>
        <w:t>ГрК РФ</w:t>
      </w:r>
      <w:r w:rsidRPr="00DC6B5D">
        <w:rPr>
          <w:rStyle w:val="diffins"/>
          <w:rFonts w:eastAsiaTheme="minorEastAsia"/>
          <w:color w:val="auto"/>
        </w:rPr>
        <w:t>,</w:t>
      </w:r>
      <w:r w:rsidRPr="00DC6B5D">
        <w:rPr>
          <w:color w:val="auto"/>
        </w:rPr>
        <w:t xml:space="preserve"> принимается главой администрации Староирюкского</w:t>
      </w:r>
      <w:r w:rsidRPr="00DC6B5D">
        <w:rPr>
          <w:iCs/>
          <w:color w:val="auto"/>
        </w:rPr>
        <w:t xml:space="preserve">  сельского</w:t>
      </w:r>
      <w:r w:rsidRPr="00DC6B5D">
        <w:rPr>
          <w:color w:val="auto"/>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DC6B5D">
        <w:rPr>
          <w:rStyle w:val="diffins"/>
          <w:rFonts w:eastAsiaTheme="minorEastAsia"/>
          <w:color w:val="auto"/>
        </w:rPr>
        <w:t xml:space="preserve">В случае подготовки документации по планировке территории заинтересованными лицами, указанными в части 1.1 статьи 45 </w:t>
      </w:r>
      <w:r w:rsidRPr="00DC6B5D">
        <w:rPr>
          <w:color w:val="auto"/>
        </w:rPr>
        <w:t>ГрК РФ</w:t>
      </w:r>
      <w:r w:rsidRPr="00DC6B5D">
        <w:rPr>
          <w:rStyle w:val="diffins"/>
          <w:rFonts w:eastAsiaTheme="minorEastAsia"/>
          <w:color w:val="auto"/>
        </w:rPr>
        <w:t>, принятие органом местного самоуправления поселения,  решения о подготовке документации по планировке территории не требуется.</w:t>
      </w:r>
    </w:p>
    <w:p w:rsidR="009B5579" w:rsidRPr="00DC6B5D" w:rsidRDefault="009B5579" w:rsidP="009B5579">
      <w:pPr>
        <w:pStyle w:val="Default"/>
        <w:ind w:firstLine="708"/>
        <w:jc w:val="both"/>
        <w:rPr>
          <w:color w:val="auto"/>
        </w:rPr>
      </w:pPr>
      <w:r w:rsidRPr="00DC6B5D">
        <w:rPr>
          <w:color w:val="auto"/>
        </w:rPr>
        <w:t>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Староирюкского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9B5579" w:rsidRPr="00DC6B5D" w:rsidRDefault="009B5579" w:rsidP="009B5579">
      <w:pPr>
        <w:tabs>
          <w:tab w:val="left" w:pos="9690"/>
        </w:tabs>
        <w:ind w:right="-82" w:firstLine="720"/>
        <w:jc w:val="both"/>
      </w:pPr>
      <w:r w:rsidRPr="00DC6B5D">
        <w:t>5. Решение администрации муниципального образования Староирюкское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9B5579" w:rsidRPr="00DC6B5D" w:rsidRDefault="009B5579" w:rsidP="009B5579">
      <w:pPr>
        <w:ind w:right="-82" w:firstLine="720"/>
        <w:jc w:val="both"/>
      </w:pPr>
      <w:r w:rsidRPr="00DC6B5D">
        <w:t>6. Физические или юридические лица вправе представить в администрацию муниципального образования Староирюкское сельское поселение свои предложения о порядке, сроках подготовки и содержании документации по планировке территории.</w:t>
      </w:r>
    </w:p>
    <w:p w:rsidR="009B5579" w:rsidRPr="00DC6B5D" w:rsidRDefault="009B5579" w:rsidP="009B5579">
      <w:pPr>
        <w:tabs>
          <w:tab w:val="left" w:pos="9690"/>
        </w:tabs>
        <w:ind w:right="-82" w:firstLine="720"/>
        <w:jc w:val="both"/>
      </w:pPr>
      <w:r w:rsidRPr="00DC6B5D">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9B5579" w:rsidRPr="00DC6B5D" w:rsidRDefault="009B5579" w:rsidP="009B5579">
      <w:pPr>
        <w:tabs>
          <w:tab w:val="left" w:pos="9690"/>
        </w:tabs>
        <w:ind w:right="-82" w:firstLine="720"/>
        <w:jc w:val="both"/>
      </w:pPr>
      <w:r w:rsidRPr="00DC6B5D">
        <w:t xml:space="preserve">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Староирюкское сельское </w:t>
      </w:r>
      <w:r w:rsidRPr="00DC6B5D">
        <w:lastRenderedPageBreak/>
        <w:t>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Староирюкское сельское поселение для утверждения или об отклонении такой документации и направлении ее на доработку.</w:t>
      </w:r>
    </w:p>
    <w:p w:rsidR="009B5579" w:rsidRPr="00DC6B5D" w:rsidRDefault="009B5579" w:rsidP="009B5579">
      <w:pPr>
        <w:tabs>
          <w:tab w:val="left" w:pos="9690"/>
        </w:tabs>
        <w:ind w:right="-82" w:firstLine="720"/>
        <w:jc w:val="both"/>
      </w:pPr>
      <w:r w:rsidRPr="00DC6B5D">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9B5579" w:rsidRPr="00DC6B5D" w:rsidRDefault="009B5579" w:rsidP="009B5579">
      <w:pPr>
        <w:tabs>
          <w:tab w:val="left" w:pos="9690"/>
        </w:tabs>
        <w:ind w:right="-82" w:firstLine="720"/>
        <w:jc w:val="both"/>
      </w:pPr>
      <w:r w:rsidRPr="00DC6B5D">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9B5579" w:rsidRPr="00DC6B5D" w:rsidRDefault="009B5579" w:rsidP="009B5579">
      <w:pPr>
        <w:ind w:right="-82" w:firstLine="720"/>
        <w:jc w:val="both"/>
      </w:pPr>
      <w:r w:rsidRPr="00DC6B5D">
        <w:rPr>
          <w:bCs/>
        </w:rPr>
        <w:t xml:space="preserve">11. Глава администрации </w:t>
      </w:r>
      <w:r w:rsidRPr="00DC6B5D">
        <w:t>муниципального образования Староирюкское сельское поселение</w:t>
      </w:r>
      <w:r w:rsidRPr="00DC6B5D">
        <w:rPr>
          <w:bCs/>
        </w:rPr>
        <w:t xml:space="preserve"> с учетом п</w:t>
      </w:r>
      <w:r w:rsidRPr="00DC6B5D">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DC6B5D">
        <w:rPr>
          <w:bCs/>
        </w:rPr>
        <w:t xml:space="preserve">администрации </w:t>
      </w:r>
      <w:r w:rsidRPr="00DC6B5D">
        <w:t>муниципального образования Староирюкское сельское поселение</w:t>
      </w:r>
      <w:r w:rsidRPr="00DC6B5D">
        <w:rPr>
          <w:bCs/>
        </w:rPr>
        <w:t xml:space="preserve"> публикуется в </w:t>
      </w:r>
      <w:r w:rsidRPr="00DC6B5D">
        <w:t xml:space="preserve"> средствах массовой информации (печатное издание) муниципального образования Малмыжский  муниципальный район</w:t>
      </w:r>
      <w:r w:rsidRPr="00DC6B5D">
        <w:rPr>
          <w:bCs/>
        </w:rPr>
        <w:t>.</w:t>
      </w:r>
    </w:p>
    <w:p w:rsidR="009B5579" w:rsidRPr="00DC6B5D" w:rsidRDefault="009B5579" w:rsidP="009B5579">
      <w:pPr>
        <w:tabs>
          <w:tab w:val="left" w:pos="9690"/>
        </w:tabs>
        <w:ind w:right="-82" w:firstLine="720"/>
        <w:jc w:val="both"/>
      </w:pPr>
      <w:r w:rsidRPr="00DC6B5D">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9B5579" w:rsidRPr="00DC6B5D" w:rsidRDefault="009B5579" w:rsidP="009B5579">
      <w:pPr>
        <w:tabs>
          <w:tab w:val="left" w:pos="9690"/>
        </w:tabs>
        <w:ind w:right="-82" w:firstLine="720"/>
        <w:jc w:val="both"/>
      </w:pPr>
      <w:r w:rsidRPr="00DC6B5D">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B5579" w:rsidRPr="00DC6B5D" w:rsidRDefault="009B5579" w:rsidP="009B5579">
      <w:pPr>
        <w:ind w:left="399" w:right="-55" w:firstLine="570"/>
        <w:jc w:val="both"/>
      </w:pPr>
    </w:p>
    <w:p w:rsidR="009B5579" w:rsidRPr="00DC6B5D" w:rsidRDefault="009B5579" w:rsidP="009B5579">
      <w:pPr>
        <w:ind w:left="399" w:right="458" w:firstLine="570"/>
        <w:jc w:val="both"/>
      </w:pPr>
    </w:p>
    <w:p w:rsidR="009B5579" w:rsidRPr="00DC6B5D" w:rsidRDefault="009B5579" w:rsidP="009B5579">
      <w:pPr>
        <w:ind w:left="399" w:right="458" w:firstLine="570"/>
        <w:jc w:val="both"/>
        <w:rPr>
          <w:b/>
        </w:rPr>
      </w:pPr>
      <w:r w:rsidRPr="00DC6B5D">
        <w:rPr>
          <w:b/>
        </w:rPr>
        <w:t>Глава 4. Проведение публичных слушаний по вопросам землепользования и  застройки.</w:t>
      </w:r>
    </w:p>
    <w:p w:rsidR="009B5579" w:rsidRPr="00DC6B5D" w:rsidRDefault="009B5579" w:rsidP="009B5579">
      <w:pPr>
        <w:ind w:left="399" w:right="458" w:firstLine="570"/>
        <w:jc w:val="both"/>
        <w:rPr>
          <w:b/>
        </w:rPr>
      </w:pPr>
    </w:p>
    <w:p w:rsidR="009B5579" w:rsidRPr="00DC6B5D" w:rsidRDefault="009B5579" w:rsidP="009B5579">
      <w:pPr>
        <w:ind w:right="-81" w:firstLine="720"/>
        <w:jc w:val="both"/>
      </w:pPr>
      <w:r w:rsidRPr="00DC6B5D">
        <w:t>1. Публичные слушания в сфере землепользования и застройки проводятся в целях рассмотрения вопросов:</w:t>
      </w:r>
    </w:p>
    <w:p w:rsidR="009B5579" w:rsidRPr="00DC6B5D" w:rsidRDefault="009B5579" w:rsidP="009B5579">
      <w:pPr>
        <w:ind w:firstLine="708"/>
        <w:jc w:val="both"/>
      </w:pPr>
      <w:r w:rsidRPr="00DC6B5D">
        <w:t xml:space="preserve">1) об утверждении настоящих Правил и внесения в них изменений и осуществляется в соответствии с главой 5 настоящих Правил; </w:t>
      </w:r>
    </w:p>
    <w:p w:rsidR="009B5579" w:rsidRPr="00DC6B5D" w:rsidRDefault="009B5579" w:rsidP="009B5579">
      <w:pPr>
        <w:ind w:firstLine="708"/>
        <w:jc w:val="both"/>
      </w:pPr>
      <w:r w:rsidRPr="00DC6B5D">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9B5579" w:rsidRPr="00DC6B5D" w:rsidRDefault="009B5579" w:rsidP="009B5579">
      <w:pPr>
        <w:ind w:firstLine="708"/>
        <w:jc w:val="both"/>
      </w:pPr>
      <w:r w:rsidRPr="00DC6B5D">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9B5579" w:rsidRPr="00DC6B5D" w:rsidRDefault="009B5579" w:rsidP="009B5579">
      <w:pPr>
        <w:ind w:right="-81" w:firstLine="720"/>
        <w:jc w:val="both"/>
      </w:pPr>
      <w:r w:rsidRPr="00DC6B5D">
        <w:t xml:space="preserve">4) о рассмотрении в случаях, установленных законодательством, проекта планировки с проектом межевания в соответствии с главой 3 настоящих Правил. </w:t>
      </w:r>
    </w:p>
    <w:p w:rsidR="009B5579" w:rsidRPr="00DC6B5D" w:rsidRDefault="009B5579" w:rsidP="009B5579">
      <w:pPr>
        <w:ind w:right="-81" w:firstLine="720"/>
        <w:jc w:val="both"/>
        <w:rPr>
          <w:bCs/>
        </w:rPr>
      </w:pPr>
      <w:r w:rsidRPr="00DC6B5D">
        <w:rPr>
          <w:bCs/>
        </w:rPr>
        <w:t>2. Цель проведения публичных слушаний:</w:t>
      </w:r>
    </w:p>
    <w:p w:rsidR="009B5579" w:rsidRPr="00DC6B5D" w:rsidRDefault="009B5579" w:rsidP="009B5579">
      <w:pPr>
        <w:tabs>
          <w:tab w:val="left" w:pos="1197"/>
        </w:tabs>
        <w:ind w:right="-81" w:firstLine="720"/>
        <w:jc w:val="both"/>
      </w:pPr>
      <w:r w:rsidRPr="00DC6B5D">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w:t>
      </w:r>
      <w:r w:rsidRPr="00DC6B5D">
        <w:lastRenderedPageBreak/>
        <w:t>отклонение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ind w:right="-81" w:firstLine="720"/>
        <w:jc w:val="both"/>
      </w:pPr>
      <w:r w:rsidRPr="00DC6B5D">
        <w:t>2) информирование общественности и обеспечение участия граждан в подготовке решений по землепользованию и застройке.</w:t>
      </w:r>
    </w:p>
    <w:p w:rsidR="009B5579" w:rsidRPr="00DC6B5D" w:rsidRDefault="009B5579" w:rsidP="009B5579">
      <w:pPr>
        <w:ind w:firstLine="540"/>
        <w:jc w:val="both"/>
        <w:rPr>
          <w:bCs/>
        </w:rPr>
      </w:pPr>
      <w:r w:rsidRPr="00DC6B5D">
        <w:rPr>
          <w:bCs/>
        </w:rPr>
        <w:t xml:space="preserve">3.  </w:t>
      </w:r>
      <w:r w:rsidRPr="00DC6B5D">
        <w:t xml:space="preserve">Публичные слушания по вопросам землепользования и застройки, указанным в пункте 1 настоящей главы </w:t>
      </w:r>
      <w:r w:rsidRPr="00DC6B5D">
        <w:rPr>
          <w:bCs/>
        </w:rPr>
        <w:t xml:space="preserve">на территории муниципального образования </w:t>
      </w:r>
      <w:r w:rsidRPr="00DC6B5D">
        <w:t>Староирюкское</w:t>
      </w:r>
      <w:r w:rsidRPr="00DC6B5D">
        <w:rPr>
          <w:bCs/>
        </w:rPr>
        <w:t xml:space="preserve"> сельское поселение </w:t>
      </w:r>
      <w:r w:rsidRPr="00DC6B5D">
        <w:t xml:space="preserve">проводятся в порядке, установленном Федеральным </w:t>
      </w:r>
      <w:hyperlink r:id="rId5" w:history="1">
        <w:r w:rsidRPr="00DC6B5D">
          <w:rPr>
            <w:rStyle w:val="a4"/>
          </w:rPr>
          <w:t>законом</w:t>
        </w:r>
      </w:hyperlink>
      <w:r w:rsidRPr="00DC6B5D">
        <w:t xml:space="preserve"> «Об общих принципах организации местного самоуправления в Российской Федерации», Градостроительным </w:t>
      </w:r>
      <w:hyperlink r:id="rId6" w:history="1">
        <w:r w:rsidRPr="00DC6B5D">
          <w:rPr>
            <w:rStyle w:val="a4"/>
          </w:rPr>
          <w:t>кодексом</w:t>
        </w:r>
      </w:hyperlink>
      <w:r w:rsidRPr="00DC6B5D">
        <w:t xml:space="preserve"> Российской Федерации,  </w:t>
      </w:r>
      <w:r w:rsidRPr="00DC6B5D">
        <w:rPr>
          <w:bCs/>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9B5579" w:rsidRPr="00DC6B5D" w:rsidRDefault="009B5579" w:rsidP="009B5579">
      <w:pPr>
        <w:ind w:firstLine="540"/>
        <w:jc w:val="both"/>
      </w:pPr>
      <w:r w:rsidRPr="00DC6B5D">
        <w:t>6. Муниципальный правовой акт о проведении публичных слушаний включает в себя:</w:t>
      </w:r>
    </w:p>
    <w:p w:rsidR="009B5579" w:rsidRPr="00DC6B5D" w:rsidRDefault="009B5579" w:rsidP="009B5579">
      <w:pPr>
        <w:ind w:firstLine="540"/>
        <w:jc w:val="both"/>
      </w:pPr>
      <w:r w:rsidRPr="00DC6B5D">
        <w:t>а) предмет публичных слушаний, указанный в пункте 1 настоящей статьи;</w:t>
      </w:r>
    </w:p>
    <w:p w:rsidR="009B5579" w:rsidRPr="00DC6B5D" w:rsidRDefault="009B5579" w:rsidP="009B5579">
      <w:pPr>
        <w:ind w:firstLine="540"/>
        <w:jc w:val="both"/>
      </w:pPr>
      <w:r w:rsidRPr="00DC6B5D">
        <w:t>б) дату, время и место проведения публичных слушаний;</w:t>
      </w:r>
    </w:p>
    <w:p w:rsidR="009B5579" w:rsidRPr="00DC6B5D" w:rsidRDefault="009B5579" w:rsidP="009B5579">
      <w:pPr>
        <w:ind w:firstLine="540"/>
        <w:jc w:val="both"/>
      </w:pPr>
      <w:r w:rsidRPr="00DC6B5D">
        <w:t>в) границы территорий, применительно к которым проводятся публичные слушания;</w:t>
      </w:r>
    </w:p>
    <w:p w:rsidR="009B5579" w:rsidRPr="00DC6B5D" w:rsidRDefault="009B5579" w:rsidP="009B5579">
      <w:pPr>
        <w:ind w:firstLine="540"/>
        <w:jc w:val="both"/>
      </w:pPr>
      <w:r w:rsidRPr="00DC6B5D">
        <w:t>г) субъект, уполномоченный на организацию и проведение публичных слушаний;</w:t>
      </w:r>
    </w:p>
    <w:p w:rsidR="009B5579" w:rsidRPr="00DC6B5D" w:rsidRDefault="009B5579" w:rsidP="009B5579">
      <w:pPr>
        <w:ind w:firstLine="540"/>
        <w:jc w:val="both"/>
      </w:pPr>
      <w:r w:rsidRPr="00DC6B5D">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B5579" w:rsidRPr="00DC6B5D" w:rsidRDefault="009B5579" w:rsidP="009B5579">
      <w:pPr>
        <w:ind w:firstLine="540"/>
        <w:jc w:val="both"/>
      </w:pPr>
      <w:r w:rsidRPr="00DC6B5D">
        <w:t>е) место, сроки приема замечаний и предложений участников публичных слушаний по подлежащим обсуждению вопросам;</w:t>
      </w:r>
    </w:p>
    <w:p w:rsidR="009B5579" w:rsidRPr="00DC6B5D" w:rsidRDefault="009B5579" w:rsidP="009B5579">
      <w:pPr>
        <w:ind w:firstLine="540"/>
        <w:jc w:val="both"/>
      </w:pPr>
      <w:r w:rsidRPr="00DC6B5D">
        <w:t>ж) сроки проведения публичных слушаний, подготовки и опубликования заключения о результатах их проведения.</w:t>
      </w:r>
    </w:p>
    <w:p w:rsidR="009B5579" w:rsidRPr="00DC6B5D" w:rsidRDefault="009B5579" w:rsidP="009B5579">
      <w:pPr>
        <w:ind w:firstLine="540"/>
        <w:jc w:val="both"/>
      </w:pPr>
      <w:r w:rsidRPr="00DC6B5D">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9B5579" w:rsidRPr="00DC6B5D" w:rsidRDefault="009B5579" w:rsidP="009B5579">
      <w:pPr>
        <w:ind w:firstLine="540"/>
        <w:jc w:val="both"/>
      </w:pPr>
      <w:r w:rsidRPr="00DC6B5D">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9B5579" w:rsidRPr="00DC6B5D" w:rsidRDefault="009B5579" w:rsidP="009B5579">
      <w:pPr>
        <w:ind w:firstLine="540"/>
        <w:jc w:val="both"/>
      </w:pPr>
      <w:r w:rsidRPr="00DC6B5D">
        <w:t xml:space="preserve">9. Публичные слушания считаются состоявшимися в случаях, когда выполнены требования Градостроительного </w:t>
      </w:r>
      <w:hyperlink r:id="rId7" w:history="1">
        <w:r w:rsidRPr="00DC6B5D">
          <w:rPr>
            <w:rStyle w:val="a4"/>
          </w:rPr>
          <w:t>кодекса</w:t>
        </w:r>
      </w:hyperlink>
      <w:r w:rsidRPr="00DC6B5D">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9B5579" w:rsidRPr="00DC6B5D" w:rsidRDefault="009B5579" w:rsidP="009B5579">
      <w:pPr>
        <w:ind w:firstLine="540"/>
        <w:jc w:val="both"/>
      </w:pPr>
      <w:r w:rsidRPr="00DC6B5D">
        <w:t>10. Продолжительность (срок) проведения публичных слушаний устанавливается в решении о назначении публичных слушаний и должна составлять:</w:t>
      </w:r>
    </w:p>
    <w:p w:rsidR="009B5579" w:rsidRPr="00DC6B5D" w:rsidRDefault="009B5579" w:rsidP="009B5579">
      <w:pPr>
        <w:ind w:firstLine="540"/>
        <w:jc w:val="both"/>
      </w:pPr>
      <w:r w:rsidRPr="00DC6B5D">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9B5579" w:rsidRPr="00DC6B5D" w:rsidRDefault="009B5579" w:rsidP="009B5579">
      <w:pPr>
        <w:ind w:firstLine="540"/>
        <w:jc w:val="both"/>
      </w:pPr>
      <w:r w:rsidRPr="00DC6B5D">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9B5579" w:rsidRPr="00DC6B5D" w:rsidRDefault="009B5579" w:rsidP="009B5579">
      <w:pPr>
        <w:ind w:firstLine="540"/>
        <w:jc w:val="both"/>
      </w:pPr>
      <w:r w:rsidRPr="00DC6B5D">
        <w:t xml:space="preserve">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w:t>
      </w:r>
      <w:r w:rsidRPr="00DC6B5D">
        <w:lastRenderedPageBreak/>
        <w:t>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ind w:firstLine="540"/>
        <w:jc w:val="both"/>
      </w:pPr>
      <w:r w:rsidRPr="00DC6B5D">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9B5579" w:rsidRPr="00DC6B5D" w:rsidRDefault="009B5579" w:rsidP="009B5579">
      <w:pPr>
        <w:ind w:firstLine="540"/>
        <w:jc w:val="both"/>
      </w:pPr>
      <w:r w:rsidRPr="00DC6B5D">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9B5579" w:rsidRPr="00DC6B5D" w:rsidRDefault="009B5579" w:rsidP="009B5579">
      <w:pPr>
        <w:ind w:firstLine="540"/>
        <w:jc w:val="both"/>
      </w:pPr>
    </w:p>
    <w:p w:rsidR="009B5579" w:rsidRPr="00DC6B5D" w:rsidRDefault="009B5579" w:rsidP="009B5579">
      <w:pPr>
        <w:jc w:val="both"/>
      </w:pPr>
    </w:p>
    <w:p w:rsidR="009B5579" w:rsidRPr="00DC6B5D" w:rsidRDefault="009B5579" w:rsidP="009B5579">
      <w:pPr>
        <w:ind w:right="-81" w:firstLine="720"/>
        <w:jc w:val="both"/>
        <w:rPr>
          <w:b/>
        </w:rPr>
      </w:pPr>
      <w:r w:rsidRPr="00DC6B5D">
        <w:rPr>
          <w:b/>
        </w:rPr>
        <w:t xml:space="preserve">Глава 5. Внесении изменений в правила землепользования и застройки </w:t>
      </w:r>
    </w:p>
    <w:p w:rsidR="009B5579" w:rsidRPr="00DC6B5D" w:rsidRDefault="009B5579" w:rsidP="009B5579">
      <w:pPr>
        <w:shd w:val="clear" w:color="auto" w:fill="FFFFFF"/>
        <w:tabs>
          <w:tab w:val="left" w:pos="1418"/>
        </w:tabs>
        <w:ind w:right="434" w:firstLine="720"/>
        <w:jc w:val="both"/>
        <w:rPr>
          <w:b/>
        </w:rPr>
      </w:pPr>
    </w:p>
    <w:p w:rsidR="009B5579" w:rsidRPr="00DC6B5D" w:rsidRDefault="009B5579" w:rsidP="009B5579">
      <w:pPr>
        <w:ind w:right="-82" w:firstLine="720"/>
        <w:jc w:val="both"/>
      </w:pPr>
      <w:r w:rsidRPr="00DC6B5D">
        <w:t>1.  Внесение изменений в Правила осуществляется в соответствии со статьями 31, 32, 33 Градостроительного кодекса Российской Федерации.</w:t>
      </w:r>
    </w:p>
    <w:p w:rsidR="009B5579" w:rsidRPr="00DC6B5D" w:rsidRDefault="009B5579" w:rsidP="009B5579">
      <w:pPr>
        <w:ind w:right="-82" w:firstLine="720"/>
        <w:jc w:val="both"/>
      </w:pPr>
      <w:r w:rsidRPr="00DC6B5D">
        <w:t xml:space="preserve">1.1.  Основаниями для рассмотрения главой администрации  </w:t>
      </w:r>
      <w:r w:rsidRPr="00DC6B5D">
        <w:rPr>
          <w:bCs/>
        </w:rPr>
        <w:t>муниципального образования</w:t>
      </w:r>
      <w:r w:rsidRPr="00DC6B5D">
        <w:t xml:space="preserve"> Староирюкское сельское поселение вопроса о внесении изменений в настоящие Правила являются: </w:t>
      </w:r>
    </w:p>
    <w:p w:rsidR="009B5579" w:rsidRPr="00DC6B5D" w:rsidRDefault="009B5579" w:rsidP="009B5579">
      <w:pPr>
        <w:ind w:right="-82" w:firstLine="720"/>
        <w:jc w:val="both"/>
      </w:pPr>
      <w:r w:rsidRPr="00DC6B5D">
        <w:t xml:space="preserve">1) несоответствие  Правил генеральному плану муниципального образования  Староирюкское сельское поселение, схеме территориального планирования Малмыжский муниципального района, возникшее в результате внесения изменений в генеральный план муниципального образования  Староирюкское сельское поселение или схему территориального планирования  Малмыжского  муниципального района изменений; </w:t>
      </w:r>
    </w:p>
    <w:p w:rsidR="009B5579" w:rsidRPr="00DC6B5D" w:rsidRDefault="009B5579" w:rsidP="009B5579">
      <w:pPr>
        <w:ind w:right="-82" w:firstLine="720"/>
        <w:jc w:val="both"/>
      </w:pPr>
      <w:r w:rsidRPr="00DC6B5D">
        <w:t>2) поступление предложений об изменении границ территориальных зон, изменении градостроительных регламентов.</w:t>
      </w:r>
    </w:p>
    <w:p w:rsidR="009B5579" w:rsidRPr="00DC6B5D" w:rsidRDefault="009B5579" w:rsidP="009B5579">
      <w:pPr>
        <w:ind w:right="-82" w:firstLine="720"/>
        <w:jc w:val="both"/>
      </w:pPr>
      <w:r w:rsidRPr="00DC6B5D">
        <w:t>1.2. Предложения о внесении изменений в настоящие Правила направляются в Комиссию:</w:t>
      </w:r>
    </w:p>
    <w:p w:rsidR="009B5579" w:rsidRPr="00DC6B5D" w:rsidRDefault="009B5579" w:rsidP="009B5579">
      <w:pPr>
        <w:ind w:right="-82" w:firstLine="720"/>
        <w:jc w:val="both"/>
      </w:pPr>
      <w:r w:rsidRPr="00DC6B5D">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B5579" w:rsidRPr="00DC6B5D" w:rsidRDefault="009B5579" w:rsidP="009B5579">
      <w:pPr>
        <w:ind w:right="-82" w:firstLine="720"/>
        <w:jc w:val="both"/>
      </w:pPr>
      <w:r w:rsidRPr="00DC6B5D">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B5579" w:rsidRPr="00DC6B5D" w:rsidRDefault="009B5579" w:rsidP="009B5579">
      <w:pPr>
        <w:ind w:firstLine="708"/>
        <w:jc w:val="both"/>
      </w:pPr>
      <w:r w:rsidRPr="00DC6B5D">
        <w:t xml:space="preserve">3) органами местного самоуправления  </w:t>
      </w:r>
      <w:r w:rsidRPr="00DC6B5D">
        <w:rPr>
          <w:bCs/>
        </w:rPr>
        <w:t>муниципального образования Малмыжский район</w:t>
      </w:r>
      <w:r w:rsidRPr="00DC6B5D">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9B5579" w:rsidRPr="00DC6B5D" w:rsidRDefault="009B5579" w:rsidP="009B5579">
      <w:pPr>
        <w:tabs>
          <w:tab w:val="num" w:pos="1329"/>
        </w:tabs>
        <w:ind w:right="-82" w:firstLine="720"/>
        <w:jc w:val="both"/>
      </w:pPr>
      <w:r w:rsidRPr="00DC6B5D">
        <w:t xml:space="preserve">4) органами местного самоуправления  </w:t>
      </w:r>
      <w:r w:rsidRPr="00DC6B5D">
        <w:rPr>
          <w:bCs/>
        </w:rPr>
        <w:t>муниципального образования</w:t>
      </w:r>
      <w:r w:rsidRPr="00DC6B5D">
        <w:t xml:space="preserve"> Староирюкское  сельское поселение в случаях, если необходимо совершенствовать порядок регулирования землепользования и застройки на территории  </w:t>
      </w:r>
      <w:r w:rsidRPr="00DC6B5D">
        <w:rPr>
          <w:bCs/>
        </w:rPr>
        <w:t>муниципального образования</w:t>
      </w:r>
      <w:r w:rsidRPr="00DC6B5D">
        <w:t xml:space="preserve"> муниципального образования  Староирюкское сельское поселение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9B5579" w:rsidRPr="00DC6B5D" w:rsidRDefault="009B5579" w:rsidP="009B5579">
      <w:pPr>
        <w:ind w:right="-82" w:firstLine="720"/>
        <w:jc w:val="both"/>
      </w:pPr>
      <w:r w:rsidRPr="00DC6B5D">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B5579" w:rsidRPr="00DC6B5D" w:rsidRDefault="009B5579" w:rsidP="009B5579">
      <w:pPr>
        <w:jc w:val="both"/>
      </w:pPr>
      <w:r w:rsidRPr="00DC6B5D">
        <w:rPr>
          <w:rStyle w:val="diffins"/>
        </w:rPr>
        <w:lastRenderedPageBreak/>
        <w:t xml:space="preserve">       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B5579" w:rsidRPr="00DC6B5D" w:rsidRDefault="009B5579" w:rsidP="009B5579">
      <w:pPr>
        <w:ind w:firstLine="547"/>
        <w:jc w:val="both"/>
      </w:pPr>
      <w:r w:rsidRPr="00DC6B5D">
        <w:rPr>
          <w:rStyle w:val="diffins"/>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9B5579" w:rsidRPr="00DC6B5D" w:rsidRDefault="009B5579" w:rsidP="009B5579">
      <w:pPr>
        <w:jc w:val="both"/>
        <w:rPr>
          <w:rStyle w:val="diffins"/>
        </w:rPr>
      </w:pPr>
      <w:r w:rsidRPr="00DC6B5D">
        <w:t xml:space="preserve">        1.2</w:t>
      </w:r>
      <w:r w:rsidRPr="00DC6B5D">
        <w:rPr>
          <w:rStyle w:val="diffins"/>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9B5579" w:rsidRPr="00DC6B5D" w:rsidRDefault="009B5579" w:rsidP="009B5579">
      <w:pPr>
        <w:ind w:right="-82" w:firstLine="720"/>
        <w:jc w:val="both"/>
      </w:pPr>
      <w:r w:rsidRPr="00DC6B5D">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DC6B5D">
        <w:rPr>
          <w:bCs/>
        </w:rPr>
        <w:t>администрации  муниципального образования</w:t>
      </w:r>
      <w:r w:rsidRPr="00DC6B5D">
        <w:t xml:space="preserve"> муниципального образования  Староирюкское сельское поселение сельское поселение.</w:t>
      </w:r>
    </w:p>
    <w:p w:rsidR="009B5579" w:rsidRPr="00DC6B5D" w:rsidRDefault="009B5579" w:rsidP="009B5579">
      <w:pPr>
        <w:ind w:right="-82" w:firstLine="720"/>
        <w:jc w:val="both"/>
      </w:pPr>
      <w:r w:rsidRPr="00DC6B5D">
        <w:t xml:space="preserve">1.4. Глава </w:t>
      </w:r>
      <w:r w:rsidRPr="00DC6B5D">
        <w:rPr>
          <w:bCs/>
        </w:rPr>
        <w:t>администрации  муниципального образования</w:t>
      </w:r>
      <w:r w:rsidRPr="00DC6B5D">
        <w:t xml:space="preserve"> муниципального образования  Староирюкское сельское поселение сельское поселение</w:t>
      </w:r>
      <w:r w:rsidRPr="00DC6B5D">
        <w:rPr>
          <w:bCs/>
        </w:rPr>
        <w:t xml:space="preserve"> </w:t>
      </w:r>
      <w:r w:rsidRPr="00DC6B5D">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9B5579" w:rsidRPr="00DC6B5D" w:rsidRDefault="009B5579" w:rsidP="009B5579">
      <w:pPr>
        <w:ind w:right="-82" w:firstLine="720"/>
        <w:jc w:val="both"/>
      </w:pPr>
      <w:r w:rsidRPr="00DC6B5D">
        <w:t>1.5.  Глава администрации</w:t>
      </w:r>
      <w:r w:rsidRPr="00DC6B5D">
        <w:rPr>
          <w:bCs/>
        </w:rPr>
        <w:t xml:space="preserve">  муниципального образования</w:t>
      </w:r>
      <w:r w:rsidRPr="00DC6B5D">
        <w:t xml:space="preserve"> муниципального образования  Староирюкское сельское поселение сельское поселение</w:t>
      </w:r>
      <w:r w:rsidRPr="00DC6B5D">
        <w:rPr>
          <w:bCs/>
        </w:rPr>
        <w:t xml:space="preserve"> в пятидневный срок, </w:t>
      </w:r>
      <w:r w:rsidRPr="00DC6B5D">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DC6B5D">
        <w:rPr>
          <w:bCs/>
        </w:rPr>
        <w:t xml:space="preserve">муниципального образования Малмыжский  </w:t>
      </w:r>
      <w:r w:rsidRPr="00DC6B5D">
        <w:t>муниципальный</w:t>
      </w:r>
      <w:r w:rsidRPr="00DC6B5D">
        <w:rPr>
          <w:bCs/>
        </w:rPr>
        <w:t xml:space="preserve"> район</w:t>
      </w:r>
      <w:r w:rsidRPr="00DC6B5D">
        <w:t xml:space="preserve">  в сети «Интернет».</w:t>
      </w:r>
    </w:p>
    <w:p w:rsidR="009B5579" w:rsidRPr="00DC6B5D" w:rsidRDefault="009B5579" w:rsidP="009B5579">
      <w:pPr>
        <w:ind w:firstLine="708"/>
        <w:jc w:val="both"/>
      </w:pPr>
      <w:r w:rsidRPr="00DC6B5D">
        <w:t xml:space="preserve">1.6. Администрация  </w:t>
      </w:r>
      <w:r w:rsidRPr="00DC6B5D">
        <w:rPr>
          <w:bCs/>
        </w:rPr>
        <w:t>муниципального образования</w:t>
      </w:r>
      <w:r w:rsidRPr="00DC6B5D">
        <w:t xml:space="preserve"> муниципального образования  Староирюкское  сельское поселение или отдел градостроительства и землеустройства администрации  </w:t>
      </w:r>
      <w:r w:rsidRPr="00DC6B5D">
        <w:rPr>
          <w:bCs/>
        </w:rPr>
        <w:t xml:space="preserve">муниципального образования Малмыжский  </w:t>
      </w:r>
      <w:r w:rsidRPr="00DC6B5D">
        <w:t>муниципальный</w:t>
      </w:r>
      <w:r w:rsidRPr="00DC6B5D">
        <w:rPr>
          <w:bCs/>
        </w:rPr>
        <w:t xml:space="preserve"> район</w:t>
      </w:r>
      <w:r w:rsidRPr="00DC6B5D">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DC6B5D">
        <w:rPr>
          <w:bCs/>
        </w:rPr>
        <w:t xml:space="preserve">администрации </w:t>
      </w:r>
      <w:r w:rsidRPr="00DC6B5D">
        <w:t xml:space="preserve"> </w:t>
      </w:r>
      <w:r w:rsidRPr="00DC6B5D">
        <w:rPr>
          <w:bCs/>
        </w:rPr>
        <w:t>муниципального образования</w:t>
      </w:r>
      <w:r w:rsidRPr="00DC6B5D">
        <w:t xml:space="preserve"> Староирюкское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B5579" w:rsidRPr="00DC6B5D" w:rsidRDefault="009B5579" w:rsidP="009B5579">
      <w:pPr>
        <w:ind w:firstLine="708"/>
        <w:jc w:val="both"/>
      </w:pPr>
      <w:r w:rsidRPr="00DC6B5D">
        <w:t>1.7. Проект изменений Правил направляется главой администрации поселения главе поселения для назначения публичных слушаний.</w:t>
      </w:r>
    </w:p>
    <w:p w:rsidR="009B5579" w:rsidRPr="00DC6B5D" w:rsidRDefault="009B5579" w:rsidP="009B5579">
      <w:pPr>
        <w:ind w:right="-82" w:firstLine="720"/>
        <w:jc w:val="both"/>
      </w:pPr>
      <w:r w:rsidRPr="00DC6B5D">
        <w:t xml:space="preserve">1.8. Глава </w:t>
      </w:r>
      <w:r w:rsidRPr="00DC6B5D">
        <w:rPr>
          <w:bCs/>
        </w:rPr>
        <w:t>муниципального образования</w:t>
      </w:r>
      <w:r w:rsidRPr="00DC6B5D">
        <w:t xml:space="preserve"> Староирюкское сельское поселение при получении проекта изменения Правил принимает решение о проведении публичных </w:t>
      </w:r>
      <w:r w:rsidRPr="00DC6B5D">
        <w:lastRenderedPageBreak/>
        <w:t>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9B5579" w:rsidRPr="00DC6B5D" w:rsidRDefault="009B5579" w:rsidP="009B5579">
      <w:pPr>
        <w:ind w:right="-81" w:firstLine="708"/>
        <w:jc w:val="both"/>
        <w:rPr>
          <w:bCs/>
        </w:rPr>
      </w:pPr>
      <w:r w:rsidRPr="00DC6B5D">
        <w:rPr>
          <w:bCs/>
        </w:rPr>
        <w:t xml:space="preserve">1.9. Оповещение о публичных слушаниях </w:t>
      </w:r>
      <w:r w:rsidRPr="00DC6B5D">
        <w:t xml:space="preserve">по проекту изменения Правил </w:t>
      </w:r>
      <w:r w:rsidRPr="00DC6B5D">
        <w:rPr>
          <w:bCs/>
        </w:rPr>
        <w:t>должно содержать информацию о:</w:t>
      </w:r>
    </w:p>
    <w:p w:rsidR="009B5579" w:rsidRPr="00DC6B5D" w:rsidRDefault="009B5579" w:rsidP="009B5579">
      <w:pPr>
        <w:ind w:right="-81" w:firstLine="720"/>
        <w:jc w:val="both"/>
      </w:pPr>
      <w:r w:rsidRPr="00DC6B5D">
        <w:t>1) характере обсуждаемого вопроса;</w:t>
      </w:r>
    </w:p>
    <w:p w:rsidR="009B5579" w:rsidRPr="00DC6B5D" w:rsidRDefault="009B5579" w:rsidP="009B5579">
      <w:pPr>
        <w:ind w:right="-81" w:firstLine="720"/>
        <w:jc w:val="both"/>
      </w:pPr>
      <w:r w:rsidRPr="00DC6B5D">
        <w:t>2) дате, времени и месте проведения публичных слушаний;</w:t>
      </w:r>
    </w:p>
    <w:p w:rsidR="009B5579" w:rsidRPr="00DC6B5D" w:rsidRDefault="009B5579" w:rsidP="009B5579">
      <w:pPr>
        <w:ind w:right="-81" w:firstLine="720"/>
        <w:jc w:val="both"/>
      </w:pPr>
      <w:r w:rsidRPr="00DC6B5D">
        <w:t>3) дате, времени и месте предварительного ознакомления с соответствующей документацией и информацией.</w:t>
      </w:r>
    </w:p>
    <w:p w:rsidR="009B5579" w:rsidRPr="00DC6B5D" w:rsidRDefault="009B5579" w:rsidP="009B5579">
      <w:pPr>
        <w:ind w:right="-81" w:firstLine="720"/>
        <w:jc w:val="both"/>
        <w:rPr>
          <w:bCs/>
        </w:rPr>
      </w:pPr>
      <w:r w:rsidRPr="00DC6B5D">
        <w:rPr>
          <w:bCs/>
        </w:rPr>
        <w:t xml:space="preserve">1.10. Публичные слушания </w:t>
      </w:r>
      <w:r w:rsidRPr="00DC6B5D">
        <w:t>по проекту изменения Правил</w:t>
      </w:r>
      <w:r w:rsidRPr="00DC6B5D">
        <w:rPr>
          <w:bCs/>
        </w:rPr>
        <w:t xml:space="preserve"> проводятся в соответствии с положением о порядке проведения публичных слушаний в муниципальном образовании</w:t>
      </w:r>
      <w:r w:rsidRPr="00DC6B5D">
        <w:t xml:space="preserve">  Староирюкское сельское поселение</w:t>
      </w:r>
      <w:r w:rsidRPr="00DC6B5D">
        <w:rPr>
          <w:bCs/>
        </w:rPr>
        <w:t>.</w:t>
      </w:r>
    </w:p>
    <w:p w:rsidR="009B5579" w:rsidRPr="00DC6B5D" w:rsidRDefault="009B5579" w:rsidP="009B5579">
      <w:pPr>
        <w:ind w:right="-81" w:firstLine="720"/>
        <w:jc w:val="both"/>
      </w:pPr>
      <w:r w:rsidRPr="00DC6B5D">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9B5579" w:rsidRPr="00DC6B5D" w:rsidRDefault="009B5579" w:rsidP="009B5579">
      <w:pPr>
        <w:pStyle w:val="15"/>
        <w:spacing w:before="0" w:after="0"/>
        <w:ind w:firstLine="708"/>
        <w:jc w:val="both"/>
      </w:pPr>
      <w:r w:rsidRPr="00DC6B5D">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9B5579" w:rsidRPr="00DC6B5D" w:rsidRDefault="009B5579" w:rsidP="009B5579">
      <w:pPr>
        <w:ind w:right="-81" w:firstLine="720"/>
        <w:jc w:val="both"/>
      </w:pPr>
      <w:r w:rsidRPr="00DC6B5D">
        <w:t xml:space="preserve">1.13. Не позднее </w:t>
      </w:r>
      <w:r w:rsidRPr="00DC6B5D">
        <w:rPr>
          <w:bCs/>
        </w:rPr>
        <w:t>чем через десять дней со дня окончания  публичных слушаний Комиссия представляет Главе администрации  муниципального образования</w:t>
      </w:r>
      <w:r w:rsidRPr="00DC6B5D">
        <w:t xml:space="preserve"> Староирюкское сельское поселение</w:t>
      </w:r>
      <w:r w:rsidRPr="00DC6B5D">
        <w:rPr>
          <w:bCs/>
        </w:rPr>
        <w:t xml:space="preserve"> проект изменения Правил, п</w:t>
      </w:r>
      <w:r w:rsidRPr="00DC6B5D">
        <w:t>ротокол публичных слушаний и заключение о результатах публичных слушаний.</w:t>
      </w:r>
    </w:p>
    <w:p w:rsidR="009B5579" w:rsidRPr="00DC6B5D" w:rsidRDefault="009B5579" w:rsidP="009B5579">
      <w:pPr>
        <w:ind w:right="-81" w:firstLine="720"/>
        <w:jc w:val="both"/>
      </w:pPr>
      <w:r w:rsidRPr="00DC6B5D">
        <w:rPr>
          <w:bCs/>
        </w:rPr>
        <w:t>Глава администрации муниципального образования</w:t>
      </w:r>
      <w:r w:rsidRPr="00DC6B5D">
        <w:t xml:space="preserve"> Староирюкское сельское поселение</w:t>
      </w:r>
      <w:r w:rsidRPr="00DC6B5D">
        <w:rPr>
          <w:bCs/>
        </w:rPr>
        <w:t xml:space="preserve"> в течение десяти дней после представления ему  проекта изменения Правил, п</w:t>
      </w:r>
      <w:r w:rsidRPr="00DC6B5D">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9B5579" w:rsidRPr="00DC6B5D" w:rsidRDefault="009B5579" w:rsidP="009B5579">
      <w:pPr>
        <w:ind w:right="-82" w:firstLine="720"/>
        <w:jc w:val="both"/>
      </w:pPr>
      <w:r w:rsidRPr="00DC6B5D">
        <w:t xml:space="preserve">1.14. Представительный орган  </w:t>
      </w:r>
      <w:r w:rsidRPr="00DC6B5D">
        <w:rPr>
          <w:bCs/>
        </w:rPr>
        <w:t>муниципального образования</w:t>
      </w:r>
      <w:r w:rsidRPr="00DC6B5D">
        <w:t xml:space="preserve"> Староирюкское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DC6B5D">
        <w:rPr>
          <w:bCs/>
        </w:rPr>
        <w:t xml:space="preserve"> муниципального образования </w:t>
      </w:r>
      <w:r w:rsidRPr="00DC6B5D">
        <w:t>Староирюкское</w:t>
      </w:r>
      <w:r w:rsidRPr="00DC6B5D">
        <w:rPr>
          <w:bCs/>
        </w:rPr>
        <w:t xml:space="preserve"> </w:t>
      </w:r>
      <w:r w:rsidRPr="00DC6B5D">
        <w:t>муниципальный</w:t>
      </w:r>
      <w:r w:rsidRPr="00DC6B5D">
        <w:rPr>
          <w:bCs/>
        </w:rPr>
        <w:t xml:space="preserve"> район</w:t>
      </w:r>
      <w:r w:rsidRPr="00DC6B5D">
        <w:t xml:space="preserve">),  утверждает изменения Правил или направляет проект изменений Правил Главе администрации  </w:t>
      </w:r>
      <w:r w:rsidRPr="00DC6B5D">
        <w:rPr>
          <w:bCs/>
        </w:rPr>
        <w:t>муниципального образования</w:t>
      </w:r>
      <w:r w:rsidRPr="00DC6B5D">
        <w:t xml:space="preserve"> Староирюкское сельское поселение на доработку в соответствии с результатами публичных слушаний по указанному проекту.</w:t>
      </w:r>
    </w:p>
    <w:p w:rsidR="009B5579" w:rsidRPr="00DC6B5D" w:rsidRDefault="009B5579" w:rsidP="009B5579">
      <w:pPr>
        <w:ind w:right="-82" w:firstLine="720"/>
        <w:jc w:val="both"/>
      </w:pPr>
      <w:r w:rsidRPr="00DC6B5D">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DC6B5D">
        <w:rPr>
          <w:bCs/>
        </w:rPr>
        <w:t xml:space="preserve">муниципального образования </w:t>
      </w:r>
      <w:r w:rsidRPr="00DC6B5D">
        <w:t>Староирюкское</w:t>
      </w:r>
      <w:r w:rsidRPr="00DC6B5D">
        <w:rPr>
          <w:bCs/>
        </w:rPr>
        <w:t xml:space="preserve"> </w:t>
      </w:r>
      <w:r w:rsidRPr="00DC6B5D">
        <w:t>муниципальный</w:t>
      </w:r>
      <w:r w:rsidRPr="00DC6B5D">
        <w:rPr>
          <w:bCs/>
        </w:rPr>
        <w:t xml:space="preserve"> район</w:t>
      </w:r>
      <w:r w:rsidRPr="00DC6B5D">
        <w:t xml:space="preserve">  в сети «Интернет».</w:t>
      </w:r>
    </w:p>
    <w:p w:rsidR="009B5579" w:rsidRPr="00DC6B5D" w:rsidRDefault="009B5579" w:rsidP="009B5579">
      <w:pPr>
        <w:ind w:right="-82" w:firstLine="720"/>
        <w:jc w:val="both"/>
      </w:pPr>
      <w:r w:rsidRPr="00DC6B5D">
        <w:t>1.16. Физические и юридические лица вправе оспорить решение о внесении изменений в Правила в судебном порядке.</w:t>
      </w:r>
    </w:p>
    <w:p w:rsidR="009B5579" w:rsidRPr="00DC6B5D" w:rsidRDefault="009B5579" w:rsidP="009B5579">
      <w:pPr>
        <w:ind w:right="-82" w:firstLine="720"/>
        <w:jc w:val="both"/>
      </w:pPr>
      <w:r w:rsidRPr="00DC6B5D">
        <w:t xml:space="preserve">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Староирюкское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 содержащий сведения необходимые </w:t>
      </w:r>
      <w:r w:rsidRPr="00DC6B5D">
        <w:lastRenderedPageBreak/>
        <w:t xml:space="preserve">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9B5579" w:rsidRPr="00DC6B5D" w:rsidRDefault="009B5579" w:rsidP="009B5579">
      <w:pPr>
        <w:ind w:right="-81" w:firstLine="720"/>
        <w:jc w:val="both"/>
        <w:rPr>
          <w:bCs/>
        </w:rPr>
      </w:pPr>
    </w:p>
    <w:p w:rsidR="009B5579" w:rsidRPr="00DC6B5D" w:rsidRDefault="009B5579" w:rsidP="009B5579">
      <w:pPr>
        <w:pStyle w:val="aff"/>
        <w:ind w:right="465" w:firstLine="720"/>
        <w:jc w:val="both"/>
        <w:rPr>
          <w:b/>
          <w:sz w:val="24"/>
          <w:szCs w:val="24"/>
        </w:rPr>
      </w:pPr>
      <w:r w:rsidRPr="00DC6B5D">
        <w:rPr>
          <w:b/>
          <w:sz w:val="24"/>
          <w:szCs w:val="24"/>
        </w:rPr>
        <w:t>Глава 6. Регулирование иных вопросов землепользования и застройки</w:t>
      </w:r>
    </w:p>
    <w:p w:rsidR="009B5579" w:rsidRPr="00DC6B5D" w:rsidRDefault="009B5579" w:rsidP="009B5579">
      <w:pPr>
        <w:tabs>
          <w:tab w:val="left" w:pos="9690"/>
        </w:tabs>
        <w:ind w:left="399" w:right="463" w:firstLine="570"/>
        <w:jc w:val="both"/>
        <w:rPr>
          <w:b/>
        </w:rPr>
      </w:pPr>
    </w:p>
    <w:p w:rsidR="009B5579" w:rsidRPr="00DC6B5D" w:rsidRDefault="009B5579" w:rsidP="009B5579">
      <w:pPr>
        <w:pStyle w:val="Default"/>
        <w:ind w:firstLine="708"/>
        <w:jc w:val="both"/>
        <w:rPr>
          <w:b/>
          <w:bCs/>
          <w:iCs/>
          <w:color w:val="auto"/>
        </w:rPr>
      </w:pPr>
      <w:r w:rsidRPr="00DC6B5D">
        <w:rPr>
          <w:b/>
          <w:bCs/>
          <w:iCs/>
          <w:color w:val="auto"/>
        </w:rPr>
        <w:t xml:space="preserve">6.1. Установление публичных сервитутов </w:t>
      </w:r>
    </w:p>
    <w:p w:rsidR="009B5579" w:rsidRPr="00DC6B5D" w:rsidRDefault="009B5579" w:rsidP="009B5579">
      <w:pPr>
        <w:pStyle w:val="Default"/>
        <w:ind w:firstLine="708"/>
        <w:jc w:val="both"/>
        <w:rPr>
          <w:b/>
          <w:color w:val="auto"/>
        </w:rPr>
      </w:pPr>
    </w:p>
    <w:p w:rsidR="009B5579" w:rsidRPr="00DC6B5D" w:rsidRDefault="009B5579" w:rsidP="009B5579">
      <w:pPr>
        <w:pStyle w:val="Default"/>
        <w:ind w:firstLine="708"/>
        <w:jc w:val="both"/>
        <w:rPr>
          <w:color w:val="auto"/>
        </w:rPr>
      </w:pPr>
      <w:r w:rsidRPr="00DC6B5D">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9B5579" w:rsidRPr="00DC6B5D" w:rsidRDefault="009B5579" w:rsidP="009B5579">
      <w:pPr>
        <w:pStyle w:val="Default"/>
        <w:ind w:firstLine="708"/>
        <w:jc w:val="both"/>
        <w:rPr>
          <w:color w:val="auto"/>
        </w:rPr>
      </w:pPr>
      <w:r w:rsidRPr="00DC6B5D">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9B5579" w:rsidRPr="00DC6B5D" w:rsidRDefault="009B5579" w:rsidP="009B5579">
      <w:pPr>
        <w:pStyle w:val="Default"/>
        <w:ind w:firstLine="708"/>
        <w:jc w:val="both"/>
        <w:rPr>
          <w:color w:val="auto"/>
        </w:rPr>
      </w:pPr>
      <w:r w:rsidRPr="00DC6B5D">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9B5579" w:rsidRPr="00DC6B5D" w:rsidRDefault="009B5579" w:rsidP="009B5579">
      <w:pPr>
        <w:ind w:right="-82" w:firstLine="720"/>
        <w:jc w:val="both"/>
      </w:pPr>
      <w:r w:rsidRPr="00DC6B5D">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9B5579" w:rsidRPr="00DC6B5D" w:rsidRDefault="009B5579" w:rsidP="009B5579">
      <w:pPr>
        <w:ind w:right="-82" w:firstLine="720"/>
        <w:jc w:val="both"/>
        <w:rPr>
          <w:b/>
        </w:rPr>
      </w:pPr>
    </w:p>
    <w:p w:rsidR="009B5579" w:rsidRPr="00DC6B5D" w:rsidRDefault="009B5579" w:rsidP="009B5579">
      <w:pPr>
        <w:ind w:right="-82" w:firstLine="720"/>
        <w:jc w:val="both"/>
        <w:rPr>
          <w:b/>
        </w:rPr>
      </w:pPr>
      <w:r w:rsidRPr="00DC6B5D">
        <w:rPr>
          <w:b/>
        </w:rPr>
        <w:t>Часть 2. Карта градостроительного зонирования</w:t>
      </w:r>
    </w:p>
    <w:p w:rsidR="009B5579" w:rsidRPr="00DC6B5D" w:rsidRDefault="009B5579" w:rsidP="009B5579">
      <w:pPr>
        <w:ind w:firstLine="540"/>
        <w:jc w:val="both"/>
        <w:outlineLvl w:val="2"/>
      </w:pPr>
      <w:r w:rsidRPr="00DC6B5D">
        <w:t>Карта градостроительного зонирования Староирюкское сельского поселения  Малмыжского района Кировской области (прилагается).</w:t>
      </w:r>
    </w:p>
    <w:p w:rsidR="009B5579" w:rsidRPr="00DC6B5D" w:rsidRDefault="009B5579" w:rsidP="009B5579">
      <w:pPr>
        <w:ind w:right="-82" w:firstLine="720"/>
        <w:jc w:val="both"/>
        <w:rPr>
          <w:b/>
        </w:rPr>
      </w:pPr>
    </w:p>
    <w:p w:rsidR="009B5579" w:rsidRPr="00DC6B5D" w:rsidRDefault="009B5579" w:rsidP="009B5579">
      <w:pPr>
        <w:pStyle w:val="Default"/>
        <w:jc w:val="both"/>
        <w:rPr>
          <w:b/>
          <w:color w:val="auto"/>
        </w:rPr>
      </w:pPr>
      <w:r w:rsidRPr="00DC6B5D">
        <w:rPr>
          <w:b/>
          <w:bCs/>
          <w:color w:val="auto"/>
        </w:rPr>
        <w:t xml:space="preserve">         </w:t>
      </w:r>
    </w:p>
    <w:p w:rsidR="009B5579" w:rsidRPr="00DC6B5D" w:rsidRDefault="009B5579" w:rsidP="009B5579">
      <w:pPr>
        <w:shd w:val="clear" w:color="auto" w:fill="FFFFFF"/>
        <w:tabs>
          <w:tab w:val="left" w:pos="9781"/>
        </w:tabs>
        <w:ind w:right="-82"/>
        <w:jc w:val="both"/>
        <w:rPr>
          <w:b/>
        </w:rPr>
      </w:pPr>
      <w:r w:rsidRPr="00DC6B5D">
        <w:rPr>
          <w:b/>
        </w:rPr>
        <w:t xml:space="preserve">             Часть 3. Градостроительные регламенты</w:t>
      </w:r>
    </w:p>
    <w:p w:rsidR="009B5579" w:rsidRPr="00DC6B5D" w:rsidRDefault="009B5579" w:rsidP="009B5579">
      <w:r w:rsidRPr="00DC6B5D">
        <w:rPr>
          <w:rStyle w:val="blk"/>
        </w:rPr>
        <w:t>(в ред. от 19.12.2016 Решение  N 51)</w:t>
      </w:r>
    </w:p>
    <w:p w:rsidR="009B5579" w:rsidRPr="00DC6B5D" w:rsidRDefault="009B5579" w:rsidP="009B5579">
      <w:pPr>
        <w:shd w:val="clear" w:color="auto" w:fill="FFFFFF"/>
        <w:tabs>
          <w:tab w:val="left" w:pos="9781"/>
        </w:tabs>
        <w:ind w:right="-82"/>
        <w:jc w:val="both"/>
        <w:rPr>
          <w:b/>
        </w:rPr>
      </w:pPr>
    </w:p>
    <w:p w:rsidR="009B5579" w:rsidRPr="00DC6B5D" w:rsidRDefault="009B5579" w:rsidP="009B5579">
      <w:pPr>
        <w:pStyle w:val="ConsPlusNormal0"/>
        <w:ind w:firstLine="0"/>
        <w:jc w:val="both"/>
        <w:outlineLvl w:val="0"/>
        <w:rPr>
          <w:rFonts w:ascii="Times New Roman" w:hAnsi="Times New Roman" w:cs="Times New Roman"/>
          <w:b/>
          <w:bCs/>
          <w:sz w:val="24"/>
          <w:szCs w:val="24"/>
        </w:rPr>
      </w:pPr>
      <w:r w:rsidRPr="00DC6B5D">
        <w:rPr>
          <w:rFonts w:ascii="Times New Roman" w:hAnsi="Times New Roman" w:cs="Times New Roman"/>
          <w:b/>
          <w:sz w:val="24"/>
          <w:szCs w:val="24"/>
        </w:rPr>
        <w:t xml:space="preserve">Глава 7. </w:t>
      </w:r>
      <w:r w:rsidRPr="00DC6B5D">
        <w:rPr>
          <w:rFonts w:ascii="Times New Roman" w:hAnsi="Times New Roman" w:cs="Times New Roman"/>
          <w:b/>
          <w:bCs/>
          <w:sz w:val="24"/>
          <w:szCs w:val="24"/>
        </w:rPr>
        <w:t xml:space="preserve">Градостроительные регламенты и их применение. </w:t>
      </w:r>
    </w:p>
    <w:p w:rsidR="009B5579" w:rsidRPr="00DC6B5D" w:rsidRDefault="009B5579" w:rsidP="009B5579">
      <w:pPr>
        <w:pStyle w:val="ConsPlusNormal0"/>
        <w:ind w:firstLine="900"/>
        <w:jc w:val="both"/>
        <w:outlineLvl w:val="0"/>
        <w:rPr>
          <w:rFonts w:ascii="Times New Roman" w:hAnsi="Times New Roman" w:cs="Times New Roman"/>
          <w:b/>
          <w:bCs/>
          <w:sz w:val="24"/>
          <w:szCs w:val="24"/>
        </w:rPr>
      </w:pPr>
    </w:p>
    <w:p w:rsidR="009B5579" w:rsidRPr="00DC6B5D" w:rsidRDefault="009B5579" w:rsidP="009B5579">
      <w:pPr>
        <w:ind w:firstLine="540"/>
        <w:jc w:val="both"/>
        <w:rPr>
          <w:bCs/>
        </w:rPr>
      </w:pPr>
      <w:r w:rsidRPr="00DC6B5D">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B5579" w:rsidRPr="00DC6B5D" w:rsidRDefault="009B5579" w:rsidP="009B5579">
      <w:pPr>
        <w:ind w:firstLine="540"/>
        <w:jc w:val="both"/>
        <w:rPr>
          <w:bCs/>
        </w:rPr>
      </w:pPr>
      <w:r w:rsidRPr="00DC6B5D">
        <w:rPr>
          <w:bCs/>
        </w:rPr>
        <w:t>Градостроительные регламенты устанавливаются с учетом:</w:t>
      </w:r>
    </w:p>
    <w:p w:rsidR="009B5579" w:rsidRPr="00DC6B5D" w:rsidRDefault="009B5579" w:rsidP="009B5579">
      <w:pPr>
        <w:ind w:firstLine="540"/>
        <w:jc w:val="both"/>
      </w:pPr>
      <w:r w:rsidRPr="00DC6B5D">
        <w:t>1) фактического использования земельных участков и объектов капитального строительства в границах территориальной зоны;</w:t>
      </w:r>
    </w:p>
    <w:p w:rsidR="009B5579" w:rsidRPr="00DC6B5D" w:rsidRDefault="009B5579" w:rsidP="009B5579">
      <w:pPr>
        <w:ind w:firstLine="540"/>
        <w:jc w:val="both"/>
      </w:pPr>
      <w:r w:rsidRPr="00DC6B5D">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B5579" w:rsidRPr="00DC6B5D" w:rsidRDefault="009B5579" w:rsidP="009B5579">
      <w:pPr>
        <w:ind w:firstLine="540"/>
        <w:jc w:val="both"/>
      </w:pPr>
      <w:r w:rsidRPr="00DC6B5D">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B5579" w:rsidRPr="00DC6B5D" w:rsidRDefault="009B5579" w:rsidP="009B5579">
      <w:pPr>
        <w:ind w:firstLine="540"/>
        <w:jc w:val="both"/>
      </w:pPr>
      <w:r w:rsidRPr="00DC6B5D">
        <w:t>4) видов территориальных зон;</w:t>
      </w:r>
    </w:p>
    <w:p w:rsidR="009B5579" w:rsidRPr="00DC6B5D" w:rsidRDefault="009B5579" w:rsidP="009B5579">
      <w:pPr>
        <w:ind w:firstLine="540"/>
        <w:jc w:val="both"/>
      </w:pPr>
      <w:r w:rsidRPr="00DC6B5D">
        <w:t>5) требований охраны объектов культурного наследия, а также особо охраняемых природных территорий, иных природных объектов.</w:t>
      </w:r>
    </w:p>
    <w:p w:rsidR="009B5579" w:rsidRPr="00DC6B5D" w:rsidRDefault="009B5579" w:rsidP="009B5579">
      <w:pPr>
        <w:ind w:firstLine="540"/>
        <w:jc w:val="both"/>
      </w:pPr>
      <w:r w:rsidRPr="00DC6B5D">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B5579" w:rsidRPr="00DC6B5D" w:rsidRDefault="009B5579" w:rsidP="009B5579">
      <w:pPr>
        <w:ind w:firstLine="540"/>
        <w:jc w:val="both"/>
        <w:rPr>
          <w:bCs/>
        </w:rPr>
      </w:pPr>
      <w:r w:rsidRPr="00DC6B5D">
        <w:rPr>
          <w:bCs/>
        </w:rPr>
        <w:t xml:space="preserve">Действие градостроительного регламента не распространяется на земельные участки, установленные </w:t>
      </w:r>
      <w:hyperlink r:id="rId8" w:history="1">
        <w:r w:rsidRPr="00DC6B5D">
          <w:rPr>
            <w:bCs/>
          </w:rPr>
          <w:t>пунктом 4 статьи 36</w:t>
        </w:r>
      </w:hyperlink>
      <w:r w:rsidRPr="00DC6B5D">
        <w:rPr>
          <w:bCs/>
        </w:rPr>
        <w:t xml:space="preserve"> Градостроительного кодекса Российской Федерации.</w:t>
      </w:r>
    </w:p>
    <w:p w:rsidR="009B5579" w:rsidRPr="00DC6B5D" w:rsidRDefault="009B5579" w:rsidP="009B5579">
      <w:pPr>
        <w:ind w:firstLine="540"/>
        <w:jc w:val="both"/>
      </w:pPr>
      <w:r w:rsidRPr="00DC6B5D">
        <w:t>2. На картах Правил землепользования и застройки Староирюкского сельского поселения отображены следующие границы:</w:t>
      </w:r>
    </w:p>
    <w:p w:rsidR="009B5579" w:rsidRPr="00DC6B5D" w:rsidRDefault="009B5579" w:rsidP="009B5579">
      <w:pPr>
        <w:ind w:firstLine="540"/>
        <w:jc w:val="both"/>
      </w:pPr>
      <w:r w:rsidRPr="00DC6B5D">
        <w:t>территориальных зон;</w:t>
      </w:r>
    </w:p>
    <w:p w:rsidR="009B5579" w:rsidRPr="00DC6B5D" w:rsidRDefault="009B5579" w:rsidP="009B5579">
      <w:pPr>
        <w:ind w:firstLine="540"/>
        <w:jc w:val="both"/>
      </w:pPr>
      <w:r w:rsidRPr="00DC6B5D">
        <w:t>зон с особыми условиями использования территорий, а именно:</w:t>
      </w:r>
    </w:p>
    <w:p w:rsidR="009B5579" w:rsidRPr="00DC6B5D" w:rsidRDefault="009B5579" w:rsidP="009B5579">
      <w:pPr>
        <w:ind w:firstLine="540"/>
        <w:jc w:val="both"/>
      </w:pPr>
      <w:r w:rsidRPr="00DC6B5D">
        <w:t>зон действия ограничений в санитарно-защитных зонах, зонах ограничений от источников электромагнитного излучения;</w:t>
      </w:r>
    </w:p>
    <w:p w:rsidR="009B5579" w:rsidRPr="00DC6B5D" w:rsidRDefault="009B5579" w:rsidP="009B5579">
      <w:pPr>
        <w:ind w:firstLine="540"/>
        <w:jc w:val="both"/>
      </w:pPr>
      <w:r w:rsidRPr="00DC6B5D">
        <w:t>зон действия ограничений в водоохранных зонах, зон прибрежных защитных полос водных объектов и зон охраны водозаборов;</w:t>
      </w:r>
    </w:p>
    <w:p w:rsidR="009B5579" w:rsidRPr="00DC6B5D" w:rsidRDefault="009B5579" w:rsidP="009B5579">
      <w:pPr>
        <w:ind w:firstLine="540"/>
        <w:jc w:val="both"/>
      </w:pPr>
      <w:r w:rsidRPr="00DC6B5D">
        <w:t>3. Для каждого земельного участка и объекта капитального строительства разрешенным считается такое использование, которое соответствует:</w:t>
      </w:r>
    </w:p>
    <w:p w:rsidR="009B5579" w:rsidRPr="00DC6B5D" w:rsidRDefault="009B5579" w:rsidP="009B5579">
      <w:pPr>
        <w:ind w:firstLine="540"/>
        <w:jc w:val="both"/>
      </w:pPr>
      <w:r w:rsidRPr="00DC6B5D">
        <w:t>- градостроительным регламентам «Перечень территориальных зон, выделенных на карте градостроительного зонирования Староирюкского сельского поселения» настоящих Правил;</w:t>
      </w:r>
    </w:p>
    <w:p w:rsidR="009B5579" w:rsidRPr="00DC6B5D" w:rsidRDefault="009B5579" w:rsidP="009B5579">
      <w:pPr>
        <w:ind w:firstLine="540"/>
        <w:jc w:val="both"/>
      </w:pPr>
      <w:r w:rsidRPr="00DC6B5D">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9B5579" w:rsidRPr="00DC6B5D" w:rsidRDefault="009B5579" w:rsidP="009B5579">
      <w:pPr>
        <w:ind w:firstLine="540"/>
        <w:jc w:val="both"/>
      </w:pPr>
      <w:r w:rsidRPr="00DC6B5D">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9B5579" w:rsidRPr="00DC6B5D" w:rsidRDefault="009B5579" w:rsidP="009B5579">
      <w:pPr>
        <w:ind w:firstLine="540"/>
        <w:jc w:val="both"/>
      </w:pPr>
      <w:r w:rsidRPr="00DC6B5D">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9B5579" w:rsidRPr="00DC6B5D" w:rsidRDefault="009B5579" w:rsidP="009B5579">
      <w:pPr>
        <w:ind w:firstLine="540"/>
        <w:jc w:val="both"/>
      </w:pPr>
      <w:r w:rsidRPr="00DC6B5D">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B5579" w:rsidRPr="00DC6B5D" w:rsidRDefault="009B5579" w:rsidP="009B5579">
      <w:pPr>
        <w:pStyle w:val="ConsPlusNormal0"/>
        <w:ind w:firstLine="540"/>
        <w:jc w:val="both"/>
        <w:rPr>
          <w:rFonts w:ascii="Times New Roman" w:hAnsi="Times New Roman" w:cs="Times New Roman"/>
          <w:sz w:val="24"/>
          <w:szCs w:val="24"/>
        </w:rPr>
      </w:pPr>
      <w:r w:rsidRPr="00DC6B5D">
        <w:rPr>
          <w:rFonts w:ascii="Times New Roman" w:hAnsi="Times New Roman" w:cs="Times New Roman"/>
          <w:sz w:val="24"/>
          <w:szCs w:val="24"/>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9B5579" w:rsidRPr="00DC6B5D" w:rsidRDefault="009B5579" w:rsidP="009B5579">
      <w:pPr>
        <w:ind w:firstLine="540"/>
        <w:jc w:val="both"/>
      </w:pPr>
      <w:r w:rsidRPr="00DC6B5D">
        <w:t>1) предельные (минимальные и (или) максимальные) размеры земельных участков, в том числе их площадь;</w:t>
      </w:r>
    </w:p>
    <w:p w:rsidR="009B5579" w:rsidRPr="00DC6B5D" w:rsidRDefault="009B5579" w:rsidP="009B5579">
      <w:pPr>
        <w:ind w:firstLine="540"/>
        <w:jc w:val="both"/>
      </w:pPr>
      <w:r w:rsidRPr="00DC6B5D">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B5579">
      <w:pPr>
        <w:ind w:firstLine="540"/>
        <w:jc w:val="both"/>
      </w:pPr>
      <w:r w:rsidRPr="00DC6B5D">
        <w:t>3) предельное количество этажей или предельную высоту зданий, строений, сооружений;</w:t>
      </w:r>
    </w:p>
    <w:p w:rsidR="009B5579" w:rsidRPr="00DC6B5D" w:rsidRDefault="009B5579" w:rsidP="009B5579">
      <w:pPr>
        <w:ind w:firstLine="540"/>
        <w:jc w:val="both"/>
      </w:pPr>
      <w:r w:rsidRPr="00DC6B5D">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B5579">
      <w:pPr>
        <w:ind w:firstLine="540"/>
        <w:jc w:val="both"/>
      </w:pPr>
      <w:r w:rsidRPr="00DC6B5D">
        <w:t>5.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9B5579" w:rsidRPr="00DC6B5D" w:rsidRDefault="009B5579" w:rsidP="009B5579">
      <w:pPr>
        <w:ind w:firstLine="540"/>
        <w:jc w:val="both"/>
      </w:pPr>
      <w:r w:rsidRPr="00DC6B5D">
        <w:t xml:space="preserve">Инженерно-технические объекты, сооружения и коммуникации (газо-, тепло-, водо-, электрообеспечения; канализации и связи), предназначенные для обеспечения </w:t>
      </w:r>
      <w:r w:rsidRPr="00DC6B5D">
        <w:lastRenderedPageBreak/>
        <w:t>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9B5579" w:rsidRPr="00DC6B5D" w:rsidRDefault="009B5579" w:rsidP="009B5579">
      <w:pPr>
        <w:ind w:firstLine="540"/>
        <w:jc w:val="both"/>
        <w:rPr>
          <w:bCs/>
        </w:rPr>
      </w:pPr>
    </w:p>
    <w:p w:rsidR="009B5579" w:rsidRPr="00DC6B5D" w:rsidRDefault="009B5579" w:rsidP="009B5579">
      <w:pPr>
        <w:ind w:firstLine="540"/>
        <w:jc w:val="both"/>
        <w:rPr>
          <w:b/>
          <w:bCs/>
        </w:rPr>
      </w:pPr>
      <w:r w:rsidRPr="00DC6B5D">
        <w:rPr>
          <w:b/>
          <w:bCs/>
        </w:rPr>
        <w:t xml:space="preserve">Глава 8. Перечень территориальных зон, выделенных на карте градостроительного зонирования </w:t>
      </w:r>
    </w:p>
    <w:p w:rsidR="009B5579" w:rsidRPr="00DC6B5D" w:rsidRDefault="009B5579" w:rsidP="009B5579">
      <w:pPr>
        <w:ind w:firstLine="540"/>
        <w:jc w:val="both"/>
        <w:rPr>
          <w:b/>
          <w:bCs/>
        </w:rPr>
      </w:pPr>
    </w:p>
    <w:p w:rsidR="009B5579" w:rsidRPr="00DC6B5D" w:rsidRDefault="009B5579" w:rsidP="009B5579">
      <w:pPr>
        <w:ind w:firstLine="540"/>
        <w:jc w:val="both"/>
        <w:rPr>
          <w:bCs/>
        </w:rPr>
      </w:pPr>
      <w:r w:rsidRPr="00DC6B5D">
        <w:rPr>
          <w:bC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9B5579" w:rsidRPr="00DC6B5D" w:rsidRDefault="009B5579" w:rsidP="009B5579">
      <w:pPr>
        <w:ind w:firstLine="540"/>
        <w:jc w:val="both"/>
        <w:rPr>
          <w:bCs/>
        </w:rPr>
      </w:pPr>
      <w:r w:rsidRPr="00DC6B5D">
        <w:rPr>
          <w:bCs/>
        </w:rPr>
        <w:t>На карте градостроительного зонирования территории поселения выделены следующие виды территориальных зон:</w:t>
      </w:r>
    </w:p>
    <w:p w:rsidR="009B5579" w:rsidRPr="00DC6B5D" w:rsidRDefault="009B5579" w:rsidP="009B5579">
      <w:pPr>
        <w:ind w:firstLine="540"/>
        <w:jc w:val="both"/>
        <w:rPr>
          <w:bCs/>
        </w:rPr>
      </w:pPr>
    </w:p>
    <w:p w:rsidR="009B5579" w:rsidRPr="00DC6B5D" w:rsidRDefault="009B5579" w:rsidP="009B5579">
      <w:pPr>
        <w:ind w:firstLine="540"/>
        <w:jc w:val="both"/>
        <w:rPr>
          <w:bCs/>
        </w:rPr>
      </w:pPr>
      <w:r w:rsidRPr="00DC6B5D">
        <w:rPr>
          <w:bCs/>
        </w:rPr>
        <w:t>В границах населенного пункта:</w:t>
      </w:r>
    </w:p>
    <w:p w:rsidR="009B5579" w:rsidRPr="00DC6B5D" w:rsidRDefault="009B5579" w:rsidP="009B5579">
      <w:pPr>
        <w:pStyle w:val="5"/>
        <w:tabs>
          <w:tab w:val="left" w:pos="9781"/>
        </w:tabs>
        <w:ind w:right="-82" w:firstLine="180"/>
        <w:rPr>
          <w:b/>
        </w:rPr>
      </w:pPr>
    </w:p>
    <w:p w:rsidR="009B5579" w:rsidRPr="00DC6B5D" w:rsidRDefault="009B5579" w:rsidP="009B5579">
      <w:pPr>
        <w:pStyle w:val="5"/>
        <w:tabs>
          <w:tab w:val="left" w:pos="9781"/>
        </w:tabs>
        <w:ind w:right="-82" w:firstLine="180"/>
        <w:rPr>
          <w:b/>
        </w:rPr>
      </w:pPr>
      <w:r w:rsidRPr="00DC6B5D">
        <w:rPr>
          <w:b/>
        </w:rPr>
        <w:t>Жилые зоны</w:t>
      </w:r>
    </w:p>
    <w:p w:rsidR="009B5579" w:rsidRPr="00DC6B5D" w:rsidRDefault="009B5579" w:rsidP="009B5579">
      <w:pPr>
        <w:shd w:val="clear" w:color="auto" w:fill="FFFFFF"/>
        <w:tabs>
          <w:tab w:val="left" w:pos="9781"/>
        </w:tabs>
        <w:spacing w:line="274" w:lineRule="exact"/>
        <w:ind w:left="-57" w:right="-335"/>
      </w:pPr>
      <w:r w:rsidRPr="00DC6B5D">
        <w:t xml:space="preserve">Ж-1 - зона малоэтажной жилой застройки и блокированной жилой застройки </w:t>
      </w:r>
    </w:p>
    <w:p w:rsidR="009B5579" w:rsidRPr="00DC6B5D" w:rsidRDefault="009B5579" w:rsidP="009B5579">
      <w:pPr>
        <w:shd w:val="clear" w:color="auto" w:fill="FFFFFF"/>
        <w:tabs>
          <w:tab w:val="left" w:pos="9781"/>
        </w:tabs>
        <w:spacing w:line="274" w:lineRule="exact"/>
        <w:ind w:left="-57" w:right="-335"/>
      </w:pPr>
      <w:r w:rsidRPr="00DC6B5D">
        <w:t>Ж-1-0 – зона коллективных садов, огородов</w:t>
      </w:r>
    </w:p>
    <w:p w:rsidR="009B5579" w:rsidRPr="00DC6B5D" w:rsidRDefault="009B5579" w:rsidP="009B5579">
      <w:pPr>
        <w:shd w:val="clear" w:color="auto" w:fill="FFFFFF"/>
        <w:tabs>
          <w:tab w:val="left" w:pos="9781"/>
        </w:tabs>
        <w:spacing w:line="274" w:lineRule="exact"/>
        <w:ind w:left="-57" w:right="-335"/>
      </w:pPr>
      <w:r w:rsidRPr="00DC6B5D">
        <w:t>Ж-1-П - зона перспективной малоэтажной жилой застройки</w:t>
      </w:r>
    </w:p>
    <w:p w:rsidR="009B5579" w:rsidRPr="00DC6B5D" w:rsidRDefault="009B5579" w:rsidP="009B5579">
      <w:pPr>
        <w:shd w:val="clear" w:color="auto" w:fill="FFFFFF"/>
        <w:tabs>
          <w:tab w:val="left" w:pos="9781"/>
        </w:tabs>
        <w:spacing w:line="274" w:lineRule="exact"/>
        <w:ind w:left="-57" w:right="-335"/>
      </w:pPr>
    </w:p>
    <w:p w:rsidR="009B5579" w:rsidRPr="00DC6B5D" w:rsidRDefault="009B5579" w:rsidP="009B5579">
      <w:pPr>
        <w:shd w:val="clear" w:color="auto" w:fill="FFFFFF"/>
        <w:ind w:firstLine="720"/>
        <w:jc w:val="both"/>
      </w:pPr>
    </w:p>
    <w:p w:rsidR="009B5579" w:rsidRPr="00DC6B5D" w:rsidRDefault="009B5579" w:rsidP="009B5579">
      <w:pPr>
        <w:shd w:val="clear" w:color="auto" w:fill="FFFFFF"/>
        <w:ind w:right="5616" w:firstLine="180"/>
        <w:jc w:val="both"/>
        <w:rPr>
          <w:b/>
        </w:rPr>
      </w:pPr>
      <w:r w:rsidRPr="00DC6B5D">
        <w:rPr>
          <w:b/>
          <w:spacing w:val="-1"/>
          <w:u w:val="single"/>
        </w:rPr>
        <w:t>Общественно-деловые зоны</w:t>
      </w:r>
    </w:p>
    <w:p w:rsidR="009B5579" w:rsidRPr="00DC6B5D" w:rsidRDefault="009B5579" w:rsidP="009B5579">
      <w:pPr>
        <w:shd w:val="clear" w:color="auto" w:fill="FFFFFF"/>
        <w:tabs>
          <w:tab w:val="left" w:pos="9781"/>
        </w:tabs>
        <w:spacing w:line="274" w:lineRule="exact"/>
        <w:ind w:left="-57" w:right="-335"/>
      </w:pPr>
      <w:r w:rsidRPr="00DC6B5D">
        <w:t>ОД-1 - зона объектов социального назначения</w:t>
      </w:r>
    </w:p>
    <w:p w:rsidR="009B5579" w:rsidRPr="00DC6B5D" w:rsidRDefault="009B5579" w:rsidP="009B5579">
      <w:pPr>
        <w:shd w:val="clear" w:color="auto" w:fill="FFFFFF"/>
        <w:tabs>
          <w:tab w:val="left" w:pos="9781"/>
        </w:tabs>
        <w:spacing w:line="274" w:lineRule="exact"/>
        <w:ind w:left="-57" w:right="-335"/>
      </w:pPr>
      <w:r w:rsidRPr="00DC6B5D">
        <w:t>ОД-2 - зона объектов общественно-делового назначения</w:t>
      </w:r>
    </w:p>
    <w:p w:rsidR="009B5579" w:rsidRPr="00DC6B5D" w:rsidRDefault="009B5579" w:rsidP="009B5579">
      <w:pPr>
        <w:shd w:val="clear" w:color="auto" w:fill="FFFFFF"/>
        <w:tabs>
          <w:tab w:val="left" w:pos="9781"/>
        </w:tabs>
        <w:spacing w:line="274" w:lineRule="exact"/>
        <w:ind w:left="-57" w:right="-335"/>
      </w:pPr>
      <w:r w:rsidRPr="00DC6B5D">
        <w:t>ОД-2-П - зона перспективного развития объектов общественно-делового назначения</w:t>
      </w:r>
    </w:p>
    <w:p w:rsidR="009B5579" w:rsidRPr="00DC6B5D" w:rsidRDefault="009B5579" w:rsidP="009B5579">
      <w:pPr>
        <w:shd w:val="clear" w:color="auto" w:fill="FFFFFF"/>
        <w:ind w:left="720" w:right="5616"/>
        <w:jc w:val="both"/>
        <w:rPr>
          <w:spacing w:val="-3"/>
        </w:rPr>
      </w:pPr>
    </w:p>
    <w:p w:rsidR="009B5579" w:rsidRPr="00DC6B5D" w:rsidRDefault="009B5579" w:rsidP="009B5579">
      <w:pPr>
        <w:shd w:val="clear" w:color="auto" w:fill="FFFFFF"/>
        <w:ind w:left="180" w:right="5616"/>
        <w:jc w:val="both"/>
        <w:rPr>
          <w:b/>
        </w:rPr>
      </w:pPr>
      <w:r w:rsidRPr="00DC6B5D">
        <w:rPr>
          <w:b/>
          <w:spacing w:val="-1"/>
          <w:u w:val="single"/>
        </w:rPr>
        <w:t>Производственные зоны</w:t>
      </w:r>
    </w:p>
    <w:p w:rsidR="009B5579" w:rsidRPr="00DC6B5D" w:rsidRDefault="009B5579" w:rsidP="009B5579">
      <w:pPr>
        <w:shd w:val="clear" w:color="auto" w:fill="FFFFFF"/>
        <w:tabs>
          <w:tab w:val="left" w:pos="9781"/>
        </w:tabs>
        <w:spacing w:line="274" w:lineRule="exact"/>
        <w:ind w:left="-57" w:right="-335"/>
      </w:pPr>
      <w:r w:rsidRPr="00DC6B5D">
        <w:t xml:space="preserve">П-1 - зона предприятий </w:t>
      </w:r>
      <w:r w:rsidRPr="00DC6B5D">
        <w:rPr>
          <w:lang w:val="en-US"/>
        </w:rPr>
        <w:t>V</w:t>
      </w:r>
      <w:r w:rsidRPr="00DC6B5D">
        <w:t xml:space="preserve"> класса вредности</w:t>
      </w:r>
    </w:p>
    <w:p w:rsidR="009B5579" w:rsidRPr="00DC6B5D" w:rsidRDefault="009B5579" w:rsidP="009B5579">
      <w:pPr>
        <w:shd w:val="clear" w:color="auto" w:fill="FFFFFF"/>
        <w:ind w:right="4752" w:firstLine="720"/>
        <w:jc w:val="both"/>
        <w:rPr>
          <w:spacing w:val="-1"/>
        </w:rPr>
      </w:pPr>
    </w:p>
    <w:p w:rsidR="009B5579" w:rsidRPr="00DC6B5D" w:rsidRDefault="009B5579" w:rsidP="009B5579">
      <w:pPr>
        <w:shd w:val="clear" w:color="auto" w:fill="FFFFFF"/>
        <w:tabs>
          <w:tab w:val="left" w:pos="9781"/>
        </w:tabs>
        <w:spacing w:line="274" w:lineRule="exact"/>
        <w:ind w:left="-57" w:right="-335" w:firstLine="237"/>
        <w:rPr>
          <w:b/>
          <w:spacing w:val="-1"/>
          <w:u w:val="single"/>
        </w:rPr>
      </w:pPr>
      <w:r w:rsidRPr="00DC6B5D">
        <w:rPr>
          <w:b/>
          <w:spacing w:val="-1"/>
          <w:u w:val="single"/>
        </w:rPr>
        <w:t>Зоны инженерной и транспортной инфраструктур</w:t>
      </w:r>
    </w:p>
    <w:p w:rsidR="009B5579" w:rsidRPr="00DC6B5D" w:rsidRDefault="009B5579" w:rsidP="009B5579">
      <w:pPr>
        <w:shd w:val="clear" w:color="auto" w:fill="FFFFFF"/>
        <w:tabs>
          <w:tab w:val="left" w:pos="9781"/>
        </w:tabs>
        <w:spacing w:line="274" w:lineRule="exact"/>
        <w:ind w:left="-57" w:right="-335"/>
      </w:pPr>
      <w:r w:rsidRPr="00DC6B5D">
        <w:t>ИТИ-1 - зона инженерных сооружений</w:t>
      </w:r>
    </w:p>
    <w:p w:rsidR="009B5579" w:rsidRPr="00DC6B5D" w:rsidRDefault="009B5579" w:rsidP="009B5579">
      <w:pPr>
        <w:shd w:val="clear" w:color="auto" w:fill="FFFFFF"/>
        <w:ind w:right="4752" w:firstLine="720"/>
        <w:jc w:val="both"/>
        <w:rPr>
          <w:spacing w:val="-2"/>
        </w:rPr>
      </w:pPr>
    </w:p>
    <w:p w:rsidR="009B5579" w:rsidRPr="00DC6B5D" w:rsidRDefault="009B5579" w:rsidP="009B5579">
      <w:pPr>
        <w:pStyle w:val="5"/>
        <w:tabs>
          <w:tab w:val="left" w:pos="9781"/>
        </w:tabs>
        <w:ind w:left="-57" w:right="-335" w:firstLine="237"/>
        <w:rPr>
          <w:b/>
        </w:rPr>
      </w:pPr>
      <w:r w:rsidRPr="00DC6B5D">
        <w:rPr>
          <w:b/>
        </w:rPr>
        <w:t>Рекреационные зоны</w:t>
      </w:r>
    </w:p>
    <w:p w:rsidR="009B5579" w:rsidRPr="00DC6B5D" w:rsidRDefault="009B5579" w:rsidP="009B5579">
      <w:pPr>
        <w:shd w:val="clear" w:color="auto" w:fill="FFFFFF"/>
        <w:tabs>
          <w:tab w:val="left" w:pos="9781"/>
        </w:tabs>
        <w:spacing w:line="274" w:lineRule="exact"/>
        <w:ind w:left="-57" w:right="-335"/>
      </w:pPr>
      <w:r w:rsidRPr="00DC6B5D">
        <w:t>Р-1 - зона природных ландшафтов и лесопарков</w:t>
      </w:r>
    </w:p>
    <w:p w:rsidR="009B5579" w:rsidRPr="00DC6B5D" w:rsidRDefault="009B5579" w:rsidP="009B5579">
      <w:pPr>
        <w:shd w:val="clear" w:color="auto" w:fill="FFFFFF"/>
        <w:tabs>
          <w:tab w:val="left" w:pos="9781"/>
        </w:tabs>
        <w:spacing w:line="274" w:lineRule="exact"/>
        <w:ind w:left="-57" w:right="-335"/>
      </w:pPr>
    </w:p>
    <w:p w:rsidR="009B5579" w:rsidRPr="00DC6B5D" w:rsidRDefault="009B5579" w:rsidP="009B5579">
      <w:pPr>
        <w:shd w:val="clear" w:color="auto" w:fill="FFFFFF"/>
        <w:tabs>
          <w:tab w:val="left" w:pos="9781"/>
        </w:tabs>
        <w:spacing w:line="274" w:lineRule="exact"/>
        <w:ind w:left="-57" w:right="-335"/>
        <w:rPr>
          <w:b/>
          <w:u w:val="single"/>
        </w:rPr>
      </w:pPr>
      <w:r w:rsidRPr="00DC6B5D">
        <w:rPr>
          <w:b/>
        </w:rPr>
        <w:t xml:space="preserve">    </w:t>
      </w:r>
      <w:r w:rsidRPr="00DC6B5D">
        <w:rPr>
          <w:b/>
          <w:u w:val="single"/>
        </w:rPr>
        <w:t>Зона культовых объектов</w:t>
      </w:r>
    </w:p>
    <w:p w:rsidR="009B5579" w:rsidRPr="00DC6B5D" w:rsidRDefault="009B5579" w:rsidP="009B5579">
      <w:pPr>
        <w:shd w:val="clear" w:color="auto" w:fill="FFFFFF"/>
        <w:tabs>
          <w:tab w:val="left" w:pos="9781"/>
        </w:tabs>
        <w:spacing w:line="274" w:lineRule="exact"/>
        <w:ind w:left="-57" w:right="-335"/>
      </w:pPr>
      <w:r w:rsidRPr="00DC6B5D">
        <w:t>К-1 – зона культовых объектов и сооружений</w:t>
      </w:r>
    </w:p>
    <w:p w:rsidR="009B5579" w:rsidRPr="00DC6B5D" w:rsidRDefault="009B5579" w:rsidP="009B5579">
      <w:pPr>
        <w:shd w:val="clear" w:color="auto" w:fill="FFFFFF"/>
        <w:ind w:right="5184" w:firstLine="720"/>
        <w:jc w:val="both"/>
        <w:rPr>
          <w:spacing w:val="-1"/>
        </w:rPr>
      </w:pPr>
    </w:p>
    <w:p w:rsidR="009B5579" w:rsidRPr="00DC6B5D" w:rsidRDefault="009B5579" w:rsidP="009B5579">
      <w:pPr>
        <w:shd w:val="clear" w:color="auto" w:fill="FFFFFF"/>
        <w:ind w:right="5184" w:firstLine="180"/>
        <w:jc w:val="both"/>
        <w:rPr>
          <w:b/>
        </w:rPr>
      </w:pPr>
      <w:r w:rsidRPr="00DC6B5D">
        <w:rPr>
          <w:b/>
          <w:spacing w:val="-5"/>
          <w:u w:val="single"/>
        </w:rPr>
        <w:t>Зоны сельскохозяйственного использования</w:t>
      </w:r>
    </w:p>
    <w:p w:rsidR="009B5579" w:rsidRPr="00DC6B5D" w:rsidRDefault="009B5579" w:rsidP="009B5579">
      <w:pPr>
        <w:shd w:val="clear" w:color="auto" w:fill="FFFFFF"/>
        <w:tabs>
          <w:tab w:val="left" w:pos="9781"/>
        </w:tabs>
        <w:spacing w:line="274" w:lineRule="exact"/>
        <w:ind w:left="-57" w:right="-335"/>
      </w:pPr>
      <w:r w:rsidRPr="00DC6B5D">
        <w:t>СХ-1 - зона сельскохозяйственных угодий</w:t>
      </w:r>
    </w:p>
    <w:p w:rsidR="009B5579" w:rsidRPr="00DC6B5D" w:rsidRDefault="009B5579" w:rsidP="009B5579">
      <w:pPr>
        <w:shd w:val="clear" w:color="auto" w:fill="FFFFFF"/>
        <w:ind w:right="4320" w:firstLine="720"/>
        <w:jc w:val="both"/>
        <w:rPr>
          <w:b/>
          <w:spacing w:val="-3"/>
        </w:rPr>
      </w:pPr>
    </w:p>
    <w:p w:rsidR="009B5579" w:rsidRPr="00DC6B5D" w:rsidRDefault="009B5579" w:rsidP="009B5579">
      <w:pPr>
        <w:shd w:val="clear" w:color="auto" w:fill="FFFFFF"/>
        <w:ind w:right="4320" w:firstLine="180"/>
        <w:jc w:val="both"/>
        <w:rPr>
          <w:b/>
        </w:rPr>
      </w:pPr>
      <w:r w:rsidRPr="00DC6B5D">
        <w:rPr>
          <w:b/>
          <w:spacing w:val="-1"/>
          <w:u w:val="single"/>
        </w:rPr>
        <w:t>Зоны специального назначения</w:t>
      </w:r>
    </w:p>
    <w:p w:rsidR="009B5579" w:rsidRPr="00DC6B5D" w:rsidRDefault="009B5579" w:rsidP="009B5579">
      <w:pPr>
        <w:shd w:val="clear" w:color="auto" w:fill="FFFFFF"/>
        <w:tabs>
          <w:tab w:val="left" w:pos="9781"/>
        </w:tabs>
        <w:spacing w:line="274" w:lineRule="exact"/>
        <w:ind w:left="-57" w:right="-335"/>
      </w:pPr>
      <w:r w:rsidRPr="00DC6B5D">
        <w:t>С-1 - зона кладбища</w:t>
      </w:r>
    </w:p>
    <w:p w:rsidR="009B5579" w:rsidRPr="00DC6B5D" w:rsidRDefault="009B5579" w:rsidP="009B5579">
      <w:pPr>
        <w:shd w:val="clear" w:color="auto" w:fill="FFFFFF"/>
        <w:tabs>
          <w:tab w:val="left" w:pos="9781"/>
        </w:tabs>
        <w:spacing w:line="274" w:lineRule="exact"/>
        <w:ind w:left="-57" w:right="-335"/>
      </w:pPr>
    </w:p>
    <w:p w:rsidR="009B5579" w:rsidRPr="00DC6B5D" w:rsidRDefault="009B5579" w:rsidP="009B5579">
      <w:pPr>
        <w:shd w:val="clear" w:color="auto" w:fill="FFFFFF"/>
        <w:tabs>
          <w:tab w:val="left" w:pos="9781"/>
        </w:tabs>
        <w:spacing w:line="274" w:lineRule="exact"/>
        <w:ind w:left="-57" w:right="-335"/>
        <w:rPr>
          <w:b/>
        </w:rPr>
      </w:pPr>
      <w:r w:rsidRPr="00DC6B5D">
        <w:t xml:space="preserve">    </w:t>
      </w:r>
      <w:r w:rsidRPr="00DC6B5D">
        <w:rPr>
          <w:b/>
        </w:rPr>
        <w:t>Вне населенного пункта:</w:t>
      </w:r>
    </w:p>
    <w:p w:rsidR="009B5579" w:rsidRPr="00DC6B5D" w:rsidRDefault="009B5579" w:rsidP="009B5579">
      <w:pPr>
        <w:shd w:val="clear" w:color="auto" w:fill="FFFFFF"/>
        <w:tabs>
          <w:tab w:val="left" w:pos="9781"/>
        </w:tabs>
        <w:spacing w:line="274" w:lineRule="exact"/>
        <w:ind w:left="-57" w:right="-335"/>
      </w:pPr>
    </w:p>
    <w:p w:rsidR="009B5579" w:rsidRPr="00DC6B5D" w:rsidRDefault="009B5579" w:rsidP="009B5579">
      <w:pPr>
        <w:shd w:val="clear" w:color="auto" w:fill="FFFFFF"/>
        <w:tabs>
          <w:tab w:val="left" w:pos="9781"/>
        </w:tabs>
        <w:spacing w:line="274" w:lineRule="exact"/>
        <w:ind w:left="-57" w:right="-335" w:firstLine="237"/>
        <w:rPr>
          <w:b/>
          <w:spacing w:val="-1"/>
          <w:u w:val="single"/>
        </w:rPr>
      </w:pPr>
      <w:r w:rsidRPr="00DC6B5D">
        <w:rPr>
          <w:b/>
          <w:spacing w:val="-1"/>
          <w:u w:val="single"/>
        </w:rPr>
        <w:lastRenderedPageBreak/>
        <w:t>Зоны   транспортной инфраструктур</w:t>
      </w:r>
    </w:p>
    <w:p w:rsidR="009B5579" w:rsidRPr="00DC6B5D" w:rsidRDefault="009B5579" w:rsidP="009B5579">
      <w:pPr>
        <w:shd w:val="clear" w:color="auto" w:fill="FFFFFF"/>
        <w:tabs>
          <w:tab w:val="left" w:pos="9781"/>
        </w:tabs>
        <w:spacing w:line="274" w:lineRule="exact"/>
        <w:ind w:left="-57" w:right="-335"/>
        <w:rPr>
          <w:sz w:val="28"/>
          <w:szCs w:val="28"/>
        </w:rPr>
      </w:pPr>
      <w:r w:rsidRPr="00DC6B5D">
        <w:rPr>
          <w:sz w:val="28"/>
          <w:szCs w:val="28"/>
        </w:rPr>
        <w:t>ТН-1 – зона инженерно-технического назначения</w:t>
      </w:r>
    </w:p>
    <w:p w:rsidR="009B5579" w:rsidRPr="00DC6B5D" w:rsidRDefault="009B5579" w:rsidP="009B5579">
      <w:pPr>
        <w:shd w:val="clear" w:color="auto" w:fill="FFFFFF"/>
        <w:tabs>
          <w:tab w:val="left" w:pos="9781"/>
        </w:tabs>
        <w:spacing w:line="274" w:lineRule="exact"/>
        <w:ind w:left="-57" w:right="-335"/>
      </w:pPr>
    </w:p>
    <w:p w:rsidR="009B5579" w:rsidRPr="00DC6B5D" w:rsidRDefault="009B5579" w:rsidP="009B5579">
      <w:pPr>
        <w:shd w:val="clear" w:color="auto" w:fill="FFFFFF"/>
        <w:tabs>
          <w:tab w:val="left" w:pos="9781"/>
        </w:tabs>
        <w:spacing w:line="274" w:lineRule="exact"/>
        <w:ind w:left="-57" w:right="-335"/>
        <w:rPr>
          <w:b/>
          <w:u w:val="single"/>
        </w:rPr>
      </w:pPr>
      <w:r w:rsidRPr="00DC6B5D">
        <w:rPr>
          <w:b/>
          <w:u w:val="single"/>
        </w:rPr>
        <w:t>На землях сельскохозяйственного использования</w:t>
      </w:r>
    </w:p>
    <w:p w:rsidR="009B5579" w:rsidRPr="00DC6B5D" w:rsidRDefault="009B5579" w:rsidP="009B5579">
      <w:pPr>
        <w:shd w:val="clear" w:color="auto" w:fill="FFFFFF"/>
        <w:tabs>
          <w:tab w:val="left" w:pos="9781"/>
        </w:tabs>
        <w:spacing w:line="274" w:lineRule="exact"/>
        <w:ind w:left="709" w:right="-335" w:hanging="766"/>
      </w:pPr>
      <w:r w:rsidRPr="00DC6B5D">
        <w:rPr>
          <w:sz w:val="28"/>
          <w:szCs w:val="28"/>
        </w:rPr>
        <w:t>СИ-1 – зона земель сельскохозяйственного использования</w:t>
      </w:r>
      <w:r w:rsidRPr="00DC6B5D">
        <w:t>.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(рыболовства)</w:t>
      </w:r>
    </w:p>
    <w:p w:rsidR="009B5579" w:rsidRPr="00DC6B5D" w:rsidRDefault="009B5579" w:rsidP="009B5579">
      <w:pPr>
        <w:shd w:val="clear" w:color="auto" w:fill="FFFFFF"/>
        <w:tabs>
          <w:tab w:val="left" w:pos="9781"/>
        </w:tabs>
        <w:spacing w:line="274" w:lineRule="exact"/>
        <w:ind w:left="709" w:right="-335" w:hanging="766"/>
      </w:pPr>
      <w:hyperlink r:id="rId9" w:tgtFrame="_blank" w:history="1"/>
      <w:r w:rsidRPr="00DC6B5D">
        <w:t xml:space="preserve">  </w:t>
      </w:r>
    </w:p>
    <w:p w:rsidR="009B5579" w:rsidRPr="00DC6B5D" w:rsidRDefault="009B5579" w:rsidP="009B5579">
      <w:pPr>
        <w:shd w:val="clear" w:color="auto" w:fill="FFFFFF"/>
        <w:tabs>
          <w:tab w:val="left" w:pos="9781"/>
        </w:tabs>
        <w:ind w:right="-82" w:firstLine="453"/>
        <w:jc w:val="both"/>
        <w:rPr>
          <w:b/>
          <w:bCs/>
        </w:rPr>
      </w:pPr>
    </w:p>
    <w:p w:rsidR="009B5579" w:rsidRPr="00DC6B5D" w:rsidRDefault="009B5579" w:rsidP="009B5579">
      <w:pPr>
        <w:ind w:firstLine="540"/>
        <w:jc w:val="both"/>
        <w:rPr>
          <w:bCs/>
        </w:rPr>
      </w:pPr>
      <w:r w:rsidRPr="00DC6B5D">
        <w:rPr>
          <w:bCs/>
        </w:rPr>
        <w:t xml:space="preserve">На карте градостроительного зонирования Староирюкского сельского </w:t>
      </w:r>
      <w:r w:rsidRPr="00DC6B5D">
        <w:t>поселения</w:t>
      </w:r>
      <w:r w:rsidRPr="00DC6B5D">
        <w:rPr>
          <w:bCs/>
        </w:rPr>
        <w:t xml:space="preserve"> выделены:</w:t>
      </w:r>
    </w:p>
    <w:p w:rsidR="009B5579" w:rsidRPr="00DC6B5D" w:rsidRDefault="009B5579" w:rsidP="009B5579">
      <w:pPr>
        <w:ind w:firstLine="540"/>
        <w:jc w:val="both"/>
        <w:rPr>
          <w:bCs/>
        </w:rPr>
      </w:pPr>
      <w:r w:rsidRPr="00DC6B5D">
        <w:rPr>
          <w:bCs/>
        </w:rPr>
        <w:t xml:space="preserve">территории общего пользования; </w:t>
      </w:r>
    </w:p>
    <w:p w:rsidR="009B5579" w:rsidRPr="00DC6B5D" w:rsidRDefault="009B5579" w:rsidP="009B5579">
      <w:pPr>
        <w:ind w:firstLine="540"/>
        <w:jc w:val="both"/>
        <w:rPr>
          <w:bCs/>
        </w:rPr>
      </w:pPr>
      <w:r w:rsidRPr="00DC6B5D">
        <w:rPr>
          <w:bCs/>
        </w:rPr>
        <w:t xml:space="preserve">территории, предназначенные для размещения линейных объектов и (или) занятые линейными объектами; </w:t>
      </w:r>
    </w:p>
    <w:p w:rsidR="009B5579" w:rsidRPr="00DC6B5D" w:rsidRDefault="009B5579" w:rsidP="009B5579">
      <w:pPr>
        <w:ind w:firstLine="540"/>
        <w:jc w:val="both"/>
        <w:rPr>
          <w:bCs/>
        </w:rPr>
      </w:pPr>
      <w:r w:rsidRPr="00DC6B5D">
        <w:rPr>
          <w:bCs/>
        </w:rPr>
        <w:t xml:space="preserve">Действие градостроительных регламентов на указанные территории не распространяется в соответствии со </w:t>
      </w:r>
      <w:hyperlink r:id="rId10" w:history="1">
        <w:r w:rsidRPr="00DC6B5D">
          <w:rPr>
            <w:bCs/>
          </w:rPr>
          <w:t>статьей 36</w:t>
        </w:r>
      </w:hyperlink>
      <w:r w:rsidRPr="00DC6B5D">
        <w:rPr>
          <w:bCs/>
        </w:rPr>
        <w:t xml:space="preserve"> Градостроительного кодекса Российской Федерации.</w:t>
      </w:r>
    </w:p>
    <w:p w:rsidR="009B5579" w:rsidRPr="00DC6B5D" w:rsidRDefault="009B5579" w:rsidP="009B5579">
      <w:pPr>
        <w:ind w:firstLine="540"/>
        <w:jc w:val="both"/>
        <w:rPr>
          <w:bCs/>
        </w:rPr>
      </w:pPr>
      <w:r w:rsidRPr="00DC6B5D">
        <w:rPr>
          <w:bCs/>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9B5579" w:rsidRPr="00DC6B5D" w:rsidRDefault="009B5579" w:rsidP="009B5579">
      <w:pPr>
        <w:shd w:val="clear" w:color="auto" w:fill="FFFFFF"/>
        <w:tabs>
          <w:tab w:val="left" w:pos="9781"/>
        </w:tabs>
        <w:ind w:right="-82" w:firstLine="709"/>
        <w:jc w:val="both"/>
        <w:rPr>
          <w:bCs/>
          <w:spacing w:val="-1"/>
        </w:rPr>
      </w:pPr>
      <w:r w:rsidRPr="00DC6B5D">
        <w:rPr>
          <w:bCs/>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9B5579" w:rsidRPr="00DC6B5D" w:rsidRDefault="009B5579" w:rsidP="009B5579">
      <w:pPr>
        <w:shd w:val="clear" w:color="auto" w:fill="FFFFFF"/>
        <w:tabs>
          <w:tab w:val="left" w:pos="9747"/>
          <w:tab w:val="left" w:pos="9781"/>
        </w:tabs>
        <w:spacing w:line="274" w:lineRule="exact"/>
        <w:ind w:right="-82" w:firstLine="453"/>
        <w:jc w:val="both"/>
        <w:rPr>
          <w:b/>
          <w:bCs/>
        </w:rPr>
      </w:pPr>
    </w:p>
    <w:p w:rsidR="009B5579" w:rsidRPr="00DC6B5D" w:rsidRDefault="009B5579" w:rsidP="009B5579">
      <w:pPr>
        <w:shd w:val="clear" w:color="auto" w:fill="FFFFFF"/>
        <w:tabs>
          <w:tab w:val="left" w:pos="9747"/>
          <w:tab w:val="left" w:pos="9781"/>
        </w:tabs>
        <w:spacing w:line="274" w:lineRule="exact"/>
        <w:ind w:right="-82" w:firstLine="453"/>
        <w:jc w:val="both"/>
        <w:rPr>
          <w:b/>
          <w:bCs/>
        </w:rPr>
      </w:pPr>
    </w:p>
    <w:p w:rsidR="009B5579" w:rsidRPr="00DC6B5D" w:rsidRDefault="009B5579" w:rsidP="009B5579">
      <w:pPr>
        <w:shd w:val="clear" w:color="auto" w:fill="FFFFFF"/>
        <w:tabs>
          <w:tab w:val="left" w:pos="9747"/>
          <w:tab w:val="left" w:pos="9781"/>
        </w:tabs>
        <w:spacing w:line="274" w:lineRule="exact"/>
        <w:ind w:right="-82" w:firstLine="453"/>
        <w:jc w:val="both"/>
        <w:rPr>
          <w:b/>
          <w:bCs/>
        </w:rPr>
      </w:pPr>
      <w:r w:rsidRPr="00DC6B5D">
        <w:rPr>
          <w:b/>
          <w:bCs/>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left" w:pos="9747"/>
          <w:tab w:val="left" w:pos="9781"/>
        </w:tabs>
        <w:spacing w:line="274" w:lineRule="exact"/>
        <w:ind w:right="-82" w:firstLine="453"/>
        <w:jc w:val="both"/>
        <w:rPr>
          <w:b/>
          <w:bCs/>
        </w:rPr>
      </w:pPr>
    </w:p>
    <w:p w:rsidR="009B5579" w:rsidRPr="00DC6B5D" w:rsidRDefault="009B5579" w:rsidP="009B5579">
      <w:pPr>
        <w:shd w:val="clear" w:color="auto" w:fill="FFFFFF"/>
        <w:tabs>
          <w:tab w:val="left" w:pos="9747"/>
          <w:tab w:val="left" w:pos="9781"/>
        </w:tabs>
        <w:spacing w:line="274" w:lineRule="exact"/>
        <w:ind w:right="-82" w:firstLine="453"/>
        <w:jc w:val="both"/>
        <w:rPr>
          <w:b/>
          <w:bCs/>
        </w:rPr>
      </w:pPr>
    </w:p>
    <w:p w:rsidR="009B5579" w:rsidRPr="00DC6B5D" w:rsidRDefault="009B5579" w:rsidP="009B5579">
      <w:pPr>
        <w:shd w:val="clear" w:color="auto" w:fill="FFFFFF"/>
        <w:tabs>
          <w:tab w:val="left" w:pos="9747"/>
          <w:tab w:val="left" w:pos="9781"/>
        </w:tabs>
        <w:spacing w:line="274" w:lineRule="exact"/>
        <w:ind w:right="-82" w:firstLine="453"/>
        <w:jc w:val="center"/>
        <w:rPr>
          <w:b/>
          <w:bCs/>
          <w:u w:val="single"/>
        </w:rPr>
      </w:pPr>
      <w:r w:rsidRPr="00DC6B5D">
        <w:rPr>
          <w:b/>
          <w:bCs/>
          <w:u w:val="single"/>
        </w:rPr>
        <w:t>ЖИЛЫЕ ЗОНЫ</w:t>
      </w:r>
    </w:p>
    <w:p w:rsidR="009B5579" w:rsidRPr="00DC6B5D" w:rsidRDefault="009B5579" w:rsidP="009B5579">
      <w:pPr>
        <w:shd w:val="clear" w:color="auto" w:fill="FFFFFF"/>
        <w:tabs>
          <w:tab w:val="left" w:pos="9747"/>
          <w:tab w:val="left" w:pos="9781"/>
        </w:tabs>
        <w:spacing w:line="274" w:lineRule="exact"/>
        <w:ind w:right="-82" w:firstLine="453"/>
        <w:jc w:val="both"/>
      </w:pPr>
    </w:p>
    <w:p w:rsidR="009B5579" w:rsidRPr="00DC6B5D" w:rsidRDefault="009B5579" w:rsidP="009B5579">
      <w:pPr>
        <w:ind w:right="-82" w:firstLine="453"/>
        <w:jc w:val="both"/>
        <w:rPr>
          <w:b/>
          <w:sz w:val="32"/>
          <w:szCs w:val="32"/>
        </w:rPr>
      </w:pPr>
      <w:r w:rsidRPr="00DC6B5D">
        <w:rPr>
          <w:b/>
          <w:bCs/>
          <w:sz w:val="32"/>
          <w:szCs w:val="32"/>
        </w:rPr>
        <w:t xml:space="preserve">Ж-1 - </w:t>
      </w:r>
      <w:r w:rsidRPr="00DC6B5D">
        <w:rPr>
          <w:b/>
          <w:sz w:val="32"/>
          <w:szCs w:val="32"/>
        </w:rPr>
        <w:t>зона малоэтажной жилой застройки и блокированной жилой застройки</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left" w:pos="9781"/>
        </w:tabs>
        <w:spacing w:line="274" w:lineRule="exact"/>
        <w:ind w:right="-82" w:firstLine="570"/>
        <w:jc w:val="both"/>
      </w:pPr>
      <w:r w:rsidRPr="00DC6B5D">
        <w:rPr>
          <w:b/>
          <w:bCs/>
          <w:spacing w:val="1"/>
        </w:rPr>
        <w:t>Зона предназначена для размещения и функционирования жилых домов</w:t>
      </w:r>
      <w:r w:rsidRPr="00DC6B5D">
        <w:rPr>
          <w:b/>
          <w:bCs/>
        </w:rPr>
        <w:t xml:space="preserve">, состоящей преимущественно из </w:t>
      </w:r>
      <w:r w:rsidRPr="00DC6B5D">
        <w:rPr>
          <w:b/>
          <w:bCs/>
          <w:spacing w:val="18"/>
        </w:rPr>
        <w:t xml:space="preserve">одноквартирных жилых домов, </w:t>
      </w:r>
      <w:r w:rsidRPr="00DC6B5D">
        <w:rPr>
          <w:b/>
          <w:bCs/>
        </w:rPr>
        <w:t xml:space="preserve">усадебных </w:t>
      </w:r>
      <w:r w:rsidRPr="00DC6B5D">
        <w:rPr>
          <w:b/>
          <w:bCs/>
          <w:spacing w:val="18"/>
        </w:rPr>
        <w:t>блокированных</w:t>
      </w:r>
      <w:r w:rsidRPr="00DC6B5D">
        <w:rPr>
          <w:b/>
          <w:bCs/>
        </w:rPr>
        <w:t xml:space="preserve"> жилых домов</w:t>
      </w:r>
      <w:r w:rsidRPr="00DC6B5D">
        <w:rPr>
          <w:b/>
          <w:bCs/>
          <w:spacing w:val="18"/>
        </w:rPr>
        <w:t xml:space="preserve"> (с количеством блоксекций не более десяти) с </w:t>
      </w:r>
      <w:r w:rsidRPr="00DC6B5D">
        <w:rPr>
          <w:b/>
          <w:bCs/>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r w:rsidRPr="00DC6B5D">
        <w:rPr>
          <w:rStyle w:val="blk"/>
        </w:rPr>
        <w:t>(в ред. от 14.12.2018 Решение  N 40)</w:t>
      </w:r>
    </w:p>
    <w:p w:rsidR="009B5579" w:rsidRPr="00DC6B5D" w:rsidRDefault="009B5579" w:rsidP="009B5579">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9B5579" w:rsidRPr="00DC6B5D" w:rsidTr="0090516C">
        <w:trPr>
          <w:trHeight w:val="1453"/>
        </w:trPr>
        <w:tc>
          <w:tcPr>
            <w:tcW w:w="2448"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925"/>
        </w:trPr>
        <w:tc>
          <w:tcPr>
            <w:tcW w:w="2448" w:type="dxa"/>
          </w:tcPr>
          <w:p w:rsidR="009B5579" w:rsidRPr="00DC6B5D" w:rsidRDefault="009B5579" w:rsidP="0090516C">
            <w:pPr>
              <w:shd w:val="clear" w:color="auto" w:fill="FFFFFF"/>
              <w:tabs>
                <w:tab w:val="left" w:pos="0"/>
              </w:tabs>
              <w:spacing w:line="260" w:lineRule="exact"/>
              <w:ind w:right="-82"/>
            </w:pPr>
            <w:bookmarkStart w:id="0" w:name="sub_1021"/>
            <w:r w:rsidRPr="00DC6B5D">
              <w:t>Для индивидуального жилищного строительства</w:t>
            </w:r>
            <w:bookmarkEnd w:id="0"/>
            <w:r w:rsidRPr="00DC6B5D">
              <w:t xml:space="preserve">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600" w:type="dxa"/>
          </w:tcPr>
          <w:p w:rsidR="009B5579" w:rsidRPr="00DC6B5D" w:rsidRDefault="009B5579" w:rsidP="0090516C">
            <w:pPr>
              <w:rPr>
                <w:spacing w:val="-1"/>
              </w:rPr>
            </w:pPr>
            <w:r w:rsidRPr="00DC6B5D">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lastRenderedPageBreak/>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xml:space="preserve">, допускается не более чем на 50 % длины этой </w:t>
            </w:r>
            <w:r w:rsidRPr="00DC6B5D">
              <w:lastRenderedPageBreak/>
              <w:t>границы.</w:t>
            </w:r>
          </w:p>
        </w:tc>
      </w:tr>
      <w:tr w:rsidR="009B5579" w:rsidRPr="00DC6B5D" w:rsidTr="0090516C">
        <w:trPr>
          <w:trHeight w:val="1867"/>
        </w:trPr>
        <w:tc>
          <w:tcPr>
            <w:tcW w:w="2448" w:type="dxa"/>
          </w:tcPr>
          <w:p w:rsidR="009B5579" w:rsidRPr="00DC6B5D" w:rsidRDefault="009B5579" w:rsidP="0090516C">
            <w:bookmarkStart w:id="1" w:name="sub_10211"/>
            <w:r w:rsidRPr="00DC6B5D">
              <w:lastRenderedPageBreak/>
              <w:t>Малоэтажная многоквартирная жилая застройка</w:t>
            </w:r>
            <w:bookmarkEnd w:id="1"/>
            <w:r w:rsidRPr="00DC6B5D">
              <w:t xml:space="preserve"> </w:t>
            </w:r>
          </w:p>
          <w:p w:rsidR="009B5579" w:rsidRPr="00DC6B5D" w:rsidRDefault="009B5579" w:rsidP="0090516C">
            <w:r w:rsidRPr="00DC6B5D">
              <w:t>(код 2.1.1)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Многоквартирный дом</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9B5579" w:rsidRPr="00DC6B5D" w:rsidRDefault="009B5579" w:rsidP="0090516C">
            <w:pPr>
              <w:jc w:val="both"/>
            </w:pPr>
            <w:r w:rsidRPr="00DC6B5D">
              <w:t>- максимальная площадь земельного участка – 3000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9B5579" w:rsidRPr="00DC6B5D" w:rsidTr="0090516C">
        <w:trPr>
          <w:trHeight w:val="1867"/>
        </w:trPr>
        <w:tc>
          <w:tcPr>
            <w:tcW w:w="2448" w:type="dxa"/>
          </w:tcPr>
          <w:p w:rsidR="009B5579" w:rsidRPr="00DC6B5D" w:rsidRDefault="009B5579" w:rsidP="0090516C">
            <w:bookmarkStart w:id="2" w:name="sub_1022"/>
            <w:r w:rsidRPr="00DC6B5D">
              <w:t>Для ведения личного подсобного хозяйства</w:t>
            </w:r>
            <w:bookmarkEnd w:id="2"/>
            <w:r w:rsidRPr="00DC6B5D">
              <w:t xml:space="preserve"> (код 2.2)</w:t>
            </w:r>
          </w:p>
        </w:tc>
        <w:tc>
          <w:tcPr>
            <w:tcW w:w="3600" w:type="dxa"/>
          </w:tcPr>
          <w:p w:rsidR="009B5579" w:rsidRPr="00DC6B5D" w:rsidRDefault="009B5579" w:rsidP="0090516C">
            <w:r w:rsidRPr="00DC6B5D">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400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w:t>
            </w:r>
            <w:r w:rsidRPr="00DC6B5D">
              <w:lastRenderedPageBreak/>
              <w:t>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lastRenderedPageBreak/>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highlight w:val="yellow"/>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47"/>
        </w:trPr>
        <w:tc>
          <w:tcPr>
            <w:tcW w:w="2448" w:type="dxa"/>
          </w:tcPr>
          <w:p w:rsidR="009B5579" w:rsidRPr="00DC6B5D" w:rsidRDefault="009B5579" w:rsidP="0090516C">
            <w:r w:rsidRPr="00DC6B5D">
              <w:lastRenderedPageBreak/>
              <w:t xml:space="preserve">Блокированная жилая застройка </w:t>
            </w:r>
          </w:p>
          <w:p w:rsidR="009B5579" w:rsidRPr="00DC6B5D" w:rsidRDefault="009B5579" w:rsidP="0090516C">
            <w:r w:rsidRPr="00DC6B5D">
              <w:t>(код 2.3)</w:t>
            </w:r>
          </w:p>
        </w:tc>
        <w:tc>
          <w:tcPr>
            <w:tcW w:w="3600" w:type="dxa"/>
          </w:tcPr>
          <w:p w:rsidR="009B5579" w:rsidRPr="00DC6B5D" w:rsidRDefault="009B5579" w:rsidP="0090516C">
            <w:r w:rsidRPr="00DC6B5D">
              <w:rPr>
                <w:spacing w:val="-1"/>
              </w:rPr>
              <w:t xml:space="preserve">Жилой дом блокированной застройки </w:t>
            </w:r>
            <w:r w:rsidRPr="00DC6B5D">
              <w:t>(до 10 блок-секций);</w:t>
            </w:r>
          </w:p>
          <w:p w:rsidR="009B5579" w:rsidRPr="00DC6B5D" w:rsidRDefault="009B5579" w:rsidP="0090516C"/>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1000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Для застроенных земельных участков при реконструкции </w:t>
            </w:r>
            <w:r w:rsidRPr="00DC6B5D">
              <w:lastRenderedPageBreak/>
              <w:t>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 основного строения:</w:t>
            </w:r>
          </w:p>
          <w:p w:rsidR="009B5579" w:rsidRPr="00DC6B5D" w:rsidRDefault="009B5579" w:rsidP="0090516C">
            <w:pPr>
              <w:pStyle w:val="ConsPlusNormal0"/>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земельных участков смежных блок-секций – </w:t>
            </w:r>
            <w:smartTag w:uri="urn:schemas-microsoft-com:office:smarttags" w:element="metricconverter">
              <w:smartTagPr>
                <w:attr w:name="ProductID" w:val="0 м"/>
              </w:smartTagPr>
              <w:r w:rsidRPr="00DC6B5D">
                <w:rPr>
                  <w:rFonts w:ascii="Times New Roman" w:hAnsi="Times New Roman" w:cs="Times New Roman"/>
                  <w:sz w:val="24"/>
                  <w:szCs w:val="24"/>
                </w:rPr>
                <w:t>0 м</w:t>
              </w:r>
            </w:smartTag>
            <w:r w:rsidRPr="00DC6B5D">
              <w:rPr>
                <w:rFonts w:ascii="Times New Roman" w:hAnsi="Times New Roman" w:cs="Times New Roman"/>
                <w:sz w:val="24"/>
                <w:szCs w:val="24"/>
              </w:rPr>
              <w:t>;</w:t>
            </w:r>
          </w:p>
          <w:p w:rsidR="009B5579" w:rsidRPr="00DC6B5D" w:rsidRDefault="009B5579" w:rsidP="0090516C">
            <w:pPr>
              <w:pStyle w:val="ConsPlusNormal0"/>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9B5579" w:rsidRPr="00DC6B5D" w:rsidTr="0090516C">
        <w:trPr>
          <w:trHeight w:val="1605"/>
        </w:trPr>
        <w:tc>
          <w:tcPr>
            <w:tcW w:w="2448" w:type="dxa"/>
          </w:tcPr>
          <w:p w:rsidR="009B5579" w:rsidRPr="00DC6B5D" w:rsidRDefault="009B5579" w:rsidP="0090516C">
            <w:r w:rsidRPr="00DC6B5D">
              <w:lastRenderedPageBreak/>
              <w:t>Здравоохранение (код 3.4)</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9B5579" w:rsidRPr="00DC6B5D" w:rsidTr="0090516C">
        <w:trPr>
          <w:trHeight w:val="4247"/>
        </w:trPr>
        <w:tc>
          <w:tcPr>
            <w:tcW w:w="2448" w:type="dxa"/>
          </w:tcPr>
          <w:p w:rsidR="009B5579" w:rsidRPr="00DC6B5D" w:rsidRDefault="009B5579" w:rsidP="0090516C">
            <w:r w:rsidRPr="00DC6B5D">
              <w:t xml:space="preserve">Образование и просвещение </w:t>
            </w:r>
          </w:p>
          <w:p w:rsidR="009B5579" w:rsidRPr="00DC6B5D" w:rsidRDefault="009B5579" w:rsidP="0090516C">
            <w:r w:rsidRPr="00DC6B5D">
              <w:t>(код 3.5)</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7"/>
        </w:trPr>
        <w:tc>
          <w:tcPr>
            <w:tcW w:w="2448" w:type="dxa"/>
          </w:tcPr>
          <w:p w:rsidR="009B5579" w:rsidRPr="00DC6B5D" w:rsidRDefault="009B5579" w:rsidP="0090516C">
            <w:r w:rsidRPr="00DC6B5D">
              <w:t>Магазины (код 4.4)</w:t>
            </w:r>
          </w:p>
          <w:p w:rsidR="009B5579" w:rsidRPr="00DC6B5D" w:rsidRDefault="009B5579" w:rsidP="0090516C"/>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r w:rsidRPr="00DC6B5D">
              <w:rPr>
                <w:vertAlign w:val="superscript"/>
              </w:rPr>
              <w:t>2</w:t>
            </w:r>
          </w:p>
        </w:tc>
        <w:tc>
          <w:tcPr>
            <w:tcW w:w="3960" w:type="dxa"/>
          </w:tcPr>
          <w:p w:rsidR="009B5579" w:rsidRPr="00DC6B5D" w:rsidRDefault="009B5579" w:rsidP="0090516C">
            <w:pPr>
              <w:jc w:val="both"/>
              <w:rPr>
                <w:b/>
              </w:rPr>
            </w:pPr>
            <w:r w:rsidRPr="00DC6B5D">
              <w:rPr>
                <w:b/>
              </w:rPr>
              <w:t xml:space="preserve">Предельные размеры земельных участков, в том числе их </w:t>
            </w:r>
            <w:r w:rsidRPr="00DC6B5D">
              <w:rPr>
                <w:b/>
              </w:rPr>
              <w:lastRenderedPageBreak/>
              <w:t>площадь:</w:t>
            </w:r>
          </w:p>
          <w:p w:rsidR="009B5579" w:rsidRPr="00DC6B5D" w:rsidRDefault="009B5579" w:rsidP="0090516C">
            <w:pPr>
              <w:jc w:val="both"/>
            </w:pPr>
            <w:r w:rsidRPr="00DC6B5D">
              <w:t>- минимальная площадь земельного участка – 324 кв.м.</w:t>
            </w:r>
          </w:p>
          <w:p w:rsidR="009B5579" w:rsidRPr="00DC6B5D" w:rsidRDefault="009B5579" w:rsidP="0090516C">
            <w:pPr>
              <w:jc w:val="both"/>
            </w:pPr>
            <w:r w:rsidRPr="00DC6B5D">
              <w:t>- максимальная площадь земельного участка – 500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pStyle w:val="ConsPlusNormal0"/>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9B5579" w:rsidRPr="00DC6B5D" w:rsidRDefault="009B5579" w:rsidP="0090516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r w:rsidRPr="00DC6B5D">
              <w:t>Максимальное количество этажей – 2.</w:t>
            </w:r>
          </w:p>
          <w:p w:rsidR="009B5579" w:rsidRPr="00DC6B5D" w:rsidRDefault="009B5579" w:rsidP="0090516C">
            <w:pPr>
              <w:jc w:val="both"/>
            </w:pPr>
            <w:r w:rsidRPr="00DC6B5D">
              <w:rPr>
                <w:b/>
              </w:rPr>
              <w:t>Максимальный процент застройки в границах земельного участка</w:t>
            </w:r>
            <w:r w:rsidRPr="00DC6B5D">
              <w:t xml:space="preserve"> – 60%.</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530"/>
        </w:trPr>
        <w:tc>
          <w:tcPr>
            <w:tcW w:w="2448" w:type="dxa"/>
          </w:tcPr>
          <w:p w:rsidR="009B5579" w:rsidRPr="00DC6B5D" w:rsidRDefault="009B5579" w:rsidP="0090516C">
            <w:r w:rsidRPr="00DC6B5D">
              <w:lastRenderedPageBreak/>
              <w:t>Обеспечение внутреннего правопорядка, код 8.3</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Пункты полиции</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9B5579" w:rsidRPr="00DC6B5D" w:rsidRDefault="009B5579" w:rsidP="0090516C">
            <w:pPr>
              <w:shd w:val="clear" w:color="auto" w:fill="FFFFFF"/>
              <w:tabs>
                <w:tab w:val="left" w:pos="0"/>
              </w:tabs>
              <w:spacing w:line="260" w:lineRule="exact"/>
              <w:ind w:right="-82"/>
              <w:jc w:val="both"/>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705"/>
        </w:trPr>
        <w:tc>
          <w:tcPr>
            <w:tcW w:w="2448" w:type="dxa"/>
          </w:tcPr>
          <w:p w:rsidR="009B5579" w:rsidRPr="00DC6B5D" w:rsidRDefault="009B5579" w:rsidP="0090516C">
            <w:r w:rsidRPr="00DC6B5D">
              <w:t xml:space="preserve">Коммунальное обслуживание </w:t>
            </w:r>
          </w:p>
          <w:p w:rsidR="009B5579" w:rsidRPr="00DC6B5D" w:rsidRDefault="009B5579" w:rsidP="0090516C">
            <w:r w:rsidRPr="00DC6B5D">
              <w:t>(код 3.1)</w:t>
            </w:r>
          </w:p>
        </w:tc>
        <w:tc>
          <w:tcPr>
            <w:tcW w:w="360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9B5579" w:rsidRPr="00DC6B5D" w:rsidRDefault="009B5579" w:rsidP="0090516C">
            <w:pPr>
              <w:shd w:val="clear" w:color="auto" w:fill="FFFFFF"/>
              <w:tabs>
                <w:tab w:val="left" w:pos="0"/>
              </w:tabs>
              <w:spacing w:line="260" w:lineRule="exact"/>
              <w:ind w:right="-82"/>
              <w:rPr>
                <w:b/>
                <w:spacing w:val="-1"/>
              </w:rPr>
            </w:pPr>
          </w:p>
        </w:tc>
        <w:tc>
          <w:tcPr>
            <w:tcW w:w="396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994"/>
        </w:trPr>
        <w:tc>
          <w:tcPr>
            <w:tcW w:w="2448" w:type="dxa"/>
          </w:tcPr>
          <w:p w:rsidR="009B5579" w:rsidRPr="00DC6B5D" w:rsidRDefault="009B5579" w:rsidP="0090516C">
            <w:bookmarkStart w:id="3" w:name="sub_10120"/>
            <w:r w:rsidRPr="00DC6B5D">
              <w:lastRenderedPageBreak/>
              <w:t>Земельные участки (территории) общего пользования</w:t>
            </w:r>
            <w:bookmarkEnd w:id="3"/>
            <w:r w:rsidRPr="00DC6B5D">
              <w:t xml:space="preserve"> </w:t>
            </w:r>
          </w:p>
          <w:p w:rsidR="009B5579" w:rsidRPr="00DC6B5D" w:rsidRDefault="009B5579" w:rsidP="0090516C">
            <w:r w:rsidRPr="00DC6B5D">
              <w:t>(код 12.0)</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675"/>
        </w:trPr>
        <w:tc>
          <w:tcPr>
            <w:tcW w:w="2448" w:type="dxa"/>
          </w:tcPr>
          <w:p w:rsidR="009B5579" w:rsidRPr="00DC6B5D" w:rsidRDefault="009B5579" w:rsidP="0090516C">
            <w:r w:rsidRPr="00DC6B5D">
              <w:t xml:space="preserve">Объекты гаражного назначения </w:t>
            </w:r>
          </w:p>
          <w:p w:rsidR="009B5579" w:rsidRPr="00DC6B5D" w:rsidRDefault="009B5579" w:rsidP="0090516C">
            <w:r w:rsidRPr="00DC6B5D">
              <w:t>(код 2.7.1)</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tcPr>
          <w:p w:rsidR="009B5579" w:rsidRPr="007C6BC3" w:rsidRDefault="009B5579" w:rsidP="0090516C">
            <w:pPr>
              <w:jc w:val="both"/>
              <w:rPr>
                <w:b/>
              </w:rPr>
            </w:pPr>
            <w:r w:rsidRPr="007C6BC3">
              <w:rPr>
                <w:b/>
              </w:rPr>
              <w:t>Предельные размеры земельных участков, в том числе их площадь:</w:t>
            </w:r>
          </w:p>
          <w:p w:rsidR="009B5579" w:rsidRPr="007C6BC3" w:rsidRDefault="009B5579" w:rsidP="0090516C">
            <w:pPr>
              <w:jc w:val="both"/>
            </w:pPr>
            <w:r w:rsidRPr="007C6BC3">
              <w:t>Минимальный размер земельного участка – 6 метров.</w:t>
            </w:r>
          </w:p>
          <w:p w:rsidR="009B5579" w:rsidRPr="007C6BC3" w:rsidRDefault="009B5579" w:rsidP="0090516C">
            <w:pPr>
              <w:jc w:val="both"/>
            </w:pPr>
            <w:r w:rsidRPr="007C6BC3">
              <w:t>минимальная площадь земельного участка – 30 кв.м.,</w:t>
            </w:r>
          </w:p>
          <w:p w:rsidR="009B5579" w:rsidRPr="007C6BC3" w:rsidRDefault="009B5579" w:rsidP="0090516C">
            <w:pPr>
              <w:jc w:val="both"/>
            </w:pPr>
            <w:r w:rsidRPr="007C6BC3">
              <w:t>максимальная площадь земельного участка - 500 кв.м.;</w:t>
            </w:r>
          </w:p>
          <w:p w:rsidR="009B5579" w:rsidRPr="007C6BC3" w:rsidRDefault="009B5579" w:rsidP="0090516C">
            <w:pPr>
              <w:jc w:val="both"/>
              <w:rPr>
                <w:b/>
              </w:rPr>
            </w:pPr>
            <w:r w:rsidRPr="007C6BC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7C6BC3" w:rsidRDefault="009B5579" w:rsidP="0090516C">
            <w:pPr>
              <w:jc w:val="both"/>
            </w:pPr>
            <w:r w:rsidRPr="007C6BC3">
              <w:t xml:space="preserve">- от красной линии улиц - </w:t>
            </w:r>
            <w:smartTag w:uri="urn:schemas-microsoft-com:office:smarttags" w:element="metricconverter">
              <w:smartTagPr>
                <w:attr w:name="ProductID" w:val="5 м"/>
              </w:smartTagPr>
              <w:r w:rsidRPr="007C6BC3">
                <w:t>5 м</w:t>
              </w:r>
            </w:smartTag>
            <w:r w:rsidRPr="007C6BC3">
              <w:t>,</w:t>
            </w:r>
          </w:p>
          <w:p w:rsidR="009B5579" w:rsidRPr="007C6BC3" w:rsidRDefault="009B5579" w:rsidP="0090516C">
            <w:pPr>
              <w:jc w:val="both"/>
            </w:pPr>
            <w:r w:rsidRPr="007C6BC3">
              <w:t xml:space="preserve">- от красной линии однополосных проездов - </w:t>
            </w:r>
            <w:smartTag w:uri="urn:schemas-microsoft-com:office:smarttags" w:element="metricconverter">
              <w:smartTagPr>
                <w:attr w:name="ProductID" w:val="3 м"/>
              </w:smartTagPr>
              <w:r w:rsidRPr="007C6BC3">
                <w:t>3 м</w:t>
              </w:r>
            </w:smartTag>
            <w:r w:rsidRPr="007C6BC3">
              <w:t>,</w:t>
            </w:r>
          </w:p>
          <w:p w:rsidR="009B5579" w:rsidRPr="007C6BC3" w:rsidRDefault="009B5579" w:rsidP="0090516C">
            <w:pPr>
              <w:jc w:val="both"/>
            </w:pPr>
            <w:r w:rsidRPr="007C6BC3">
              <w:t xml:space="preserve">- от границы земельного участка - </w:t>
            </w:r>
            <w:smartTag w:uri="urn:schemas-microsoft-com:office:smarttags" w:element="metricconverter">
              <w:smartTagPr>
                <w:attr w:name="ProductID" w:val="3 м"/>
              </w:smartTagPr>
              <w:r w:rsidRPr="007C6BC3">
                <w:t>3 м</w:t>
              </w:r>
            </w:smartTag>
            <w:r w:rsidRPr="007C6BC3">
              <w:t>.</w:t>
            </w:r>
          </w:p>
          <w:p w:rsidR="009B5579" w:rsidRPr="007C6BC3" w:rsidRDefault="009B5579" w:rsidP="0090516C">
            <w:pPr>
              <w:jc w:val="both"/>
            </w:pPr>
            <w:r w:rsidRPr="007C6BC3">
              <w:t>Для застроенных земельных участков при реконструкции объектов допускается размещать объект по сложившейся линии застройки.</w:t>
            </w:r>
          </w:p>
          <w:p w:rsidR="009B5579" w:rsidRPr="007C6BC3" w:rsidRDefault="009B5579" w:rsidP="0090516C">
            <w:pPr>
              <w:jc w:val="both"/>
              <w:rPr>
                <w:b/>
              </w:rPr>
            </w:pPr>
            <w:r w:rsidRPr="007C6BC3">
              <w:rPr>
                <w:b/>
              </w:rPr>
              <w:t>Предельное количество этажей или предельная высота зданий, строений, сооружений</w:t>
            </w:r>
          </w:p>
          <w:p w:rsidR="009B5579" w:rsidRPr="007C6BC3" w:rsidRDefault="009B5579" w:rsidP="0090516C">
            <w:pPr>
              <w:jc w:val="both"/>
            </w:pPr>
            <w:r w:rsidRPr="007C6BC3">
              <w:t>Максимальное количество этажей – 3.</w:t>
            </w:r>
          </w:p>
          <w:p w:rsidR="009B5579" w:rsidRPr="00DC6B5D" w:rsidRDefault="009B5579" w:rsidP="0090516C">
            <w:pPr>
              <w:shd w:val="clear" w:color="auto" w:fill="FFFFFF"/>
              <w:tabs>
                <w:tab w:val="left" w:pos="0"/>
              </w:tabs>
              <w:spacing w:line="260" w:lineRule="exact"/>
              <w:ind w:right="-82"/>
            </w:pPr>
            <w:r w:rsidRPr="007C6BC3">
              <w:rPr>
                <w:b/>
              </w:rPr>
              <w:t>Максимальный процент застройки в границах земельного участка</w:t>
            </w:r>
            <w:r w:rsidRPr="007C6BC3">
              <w:t xml:space="preserve"> – 60%.</w:t>
            </w:r>
          </w:p>
        </w:tc>
      </w:tr>
      <w:tr w:rsidR="009B5579" w:rsidRPr="00DC6B5D" w:rsidTr="0090516C">
        <w:trPr>
          <w:trHeight w:val="54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trHeight w:val="674"/>
        </w:trPr>
        <w:tc>
          <w:tcPr>
            <w:tcW w:w="2448" w:type="dxa"/>
          </w:tcPr>
          <w:p w:rsidR="009B5579" w:rsidRPr="00DC6B5D" w:rsidRDefault="009B5579" w:rsidP="0090516C">
            <w:r w:rsidRPr="00DC6B5D">
              <w:t xml:space="preserve">Коммунальное обслуживание </w:t>
            </w:r>
          </w:p>
          <w:p w:rsidR="009B5579" w:rsidRPr="00DC6B5D" w:rsidRDefault="009B5579" w:rsidP="0090516C">
            <w:r w:rsidRPr="00DC6B5D">
              <w:t>(код 3.1)</w:t>
            </w:r>
          </w:p>
        </w:tc>
        <w:tc>
          <w:tcPr>
            <w:tcW w:w="3600" w:type="dxa"/>
          </w:tcPr>
          <w:p w:rsidR="009B5579" w:rsidRPr="00DC6B5D" w:rsidRDefault="009B5579" w:rsidP="0090516C">
            <w:pPr>
              <w:shd w:val="clear" w:color="auto" w:fill="FFFFFF"/>
              <w:tabs>
                <w:tab w:val="num" w:pos="1254"/>
                <w:tab w:val="left" w:pos="9781"/>
              </w:tabs>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ind w:right="-82"/>
              <w:rPr>
                <w:spacing w:val="-1"/>
              </w:rPr>
            </w:pPr>
            <w:r w:rsidRPr="00DC6B5D">
              <w:rPr>
                <w:spacing w:val="-1"/>
              </w:rPr>
              <w:t>Общественный резервуар для хранения воды;</w:t>
            </w:r>
          </w:p>
          <w:p w:rsidR="009B5579" w:rsidRPr="00DC6B5D" w:rsidRDefault="009B5579" w:rsidP="0090516C">
            <w:pPr>
              <w:shd w:val="clear" w:color="auto" w:fill="FFFFFF"/>
              <w:tabs>
                <w:tab w:val="left" w:pos="0"/>
              </w:tabs>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ind w:right="-82"/>
              <w:rPr>
                <w:spacing w:val="-1"/>
              </w:rPr>
            </w:pPr>
            <w:r w:rsidRPr="00DC6B5D">
              <w:rPr>
                <w:spacing w:val="-1"/>
              </w:rPr>
              <w:t>Газорегуляторная установка;</w:t>
            </w:r>
          </w:p>
          <w:p w:rsidR="009B5579" w:rsidRPr="00DC6B5D" w:rsidRDefault="009B5579" w:rsidP="0090516C">
            <w:pPr>
              <w:shd w:val="clear" w:color="auto" w:fill="FFFFFF"/>
              <w:tabs>
                <w:tab w:val="left" w:pos="0"/>
              </w:tabs>
              <w:ind w:right="-82"/>
            </w:pPr>
            <w:r w:rsidRPr="00DC6B5D">
              <w:t xml:space="preserve">Линейные объекты </w:t>
            </w:r>
          </w:p>
          <w:p w:rsidR="009B5579" w:rsidRPr="00DC6B5D" w:rsidRDefault="009B5579" w:rsidP="0090516C">
            <w:pPr>
              <w:shd w:val="clear" w:color="auto" w:fill="FFFFFF"/>
              <w:tabs>
                <w:tab w:val="left" w:pos="0"/>
              </w:tabs>
              <w:ind w:right="-82"/>
            </w:pPr>
          </w:p>
          <w:p w:rsidR="009B5579" w:rsidRPr="00DC6B5D" w:rsidRDefault="009B5579" w:rsidP="0090516C">
            <w:pPr>
              <w:shd w:val="clear" w:color="auto" w:fill="FFFFFF"/>
              <w:tabs>
                <w:tab w:val="left" w:pos="0"/>
              </w:tabs>
              <w:ind w:right="-82"/>
              <w:rPr>
                <w:b/>
                <w:spacing w:val="-1"/>
              </w:rPr>
            </w:pPr>
            <w:r w:rsidRPr="00DC6B5D">
              <w:t xml:space="preserve">водоснабжения, теплоснабжения, </w:t>
            </w:r>
            <w:r w:rsidRPr="00DC6B5D">
              <w:lastRenderedPageBreak/>
              <w:t>энергоснабжения, газоснабжения</w:t>
            </w:r>
          </w:p>
        </w:tc>
        <w:tc>
          <w:tcPr>
            <w:tcW w:w="3960" w:type="dxa"/>
          </w:tcPr>
          <w:p w:rsidR="009B5579" w:rsidRPr="00DC6B5D" w:rsidRDefault="009B5579" w:rsidP="0090516C">
            <w:pPr>
              <w:shd w:val="clear" w:color="auto" w:fill="FFFFFF"/>
              <w:tabs>
                <w:tab w:val="num" w:pos="1254"/>
                <w:tab w:val="left" w:pos="9781"/>
              </w:tabs>
              <w:ind w:right="-82"/>
              <w:rPr>
                <w:spacing w:val="-1"/>
              </w:rPr>
            </w:pPr>
            <w:bookmarkStart w:id="4" w:name="OLE_LINK3"/>
            <w:bookmarkStart w:id="5" w:name="OLE_LINK4"/>
            <w:r w:rsidRPr="00DC6B5D">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4"/>
            <w:bookmarkEnd w:id="5"/>
          </w:p>
        </w:tc>
      </w:tr>
      <w:tr w:rsidR="009B5579" w:rsidRPr="00DC6B5D" w:rsidTr="0090516C">
        <w:trPr>
          <w:trHeight w:val="674"/>
        </w:trPr>
        <w:tc>
          <w:tcPr>
            <w:tcW w:w="2448" w:type="dxa"/>
          </w:tcPr>
          <w:p w:rsidR="009B5579" w:rsidRPr="00DC6B5D" w:rsidRDefault="009B5579" w:rsidP="0090516C">
            <w:r w:rsidRPr="00DC6B5D">
              <w:lastRenderedPageBreak/>
              <w:t xml:space="preserve">Обслуживание автотранспорта </w:t>
            </w:r>
          </w:p>
          <w:p w:rsidR="009B5579" w:rsidRPr="00DC6B5D" w:rsidRDefault="009B5579" w:rsidP="0090516C">
            <w:pPr>
              <w:rPr>
                <w:highlight w:val="yellow"/>
              </w:rPr>
            </w:pPr>
            <w:r w:rsidRPr="00DC6B5D">
              <w:t>(код 4.9)</w:t>
            </w:r>
          </w:p>
        </w:tc>
        <w:tc>
          <w:tcPr>
            <w:tcW w:w="3600" w:type="dxa"/>
          </w:tcPr>
          <w:p w:rsidR="009B5579" w:rsidRPr="00DC6B5D" w:rsidRDefault="009B5579" w:rsidP="0090516C">
            <w:pPr>
              <w:shd w:val="clear" w:color="auto" w:fill="FFFFFF"/>
              <w:tabs>
                <w:tab w:val="left" w:pos="0"/>
              </w:tabs>
              <w:spacing w:line="260" w:lineRule="exact"/>
              <w:ind w:right="-82"/>
              <w:rPr>
                <w:spacing w:val="-1"/>
                <w:highlight w:val="yellow"/>
              </w:rPr>
            </w:pPr>
            <w:r w:rsidRPr="00DC6B5D">
              <w:rPr>
                <w:bCs/>
                <w:spacing w:val="-1"/>
              </w:rPr>
              <w:t>Постоянные  или временные гаражи, автостоянок,   магазинов  сопутствующей торговли зданий для общественного питания, автомобильных моек, мастерских ремонта и обслуживания автомобилей</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100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9B5579" w:rsidRPr="00DC6B5D" w:rsidRDefault="009B5579" w:rsidP="0090516C">
            <w:pPr>
              <w:jc w:val="both"/>
            </w:pPr>
            <w:r w:rsidRPr="00DC6B5D">
              <w:t>Для обслуживания автотранспорта:</w:t>
            </w:r>
          </w:p>
          <w:p w:rsidR="009B5579" w:rsidRPr="00DC6B5D" w:rsidRDefault="009B5579" w:rsidP="0090516C">
            <w:pPr>
              <w:jc w:val="both"/>
            </w:pPr>
            <w:r w:rsidRPr="00DC6B5D">
              <w:t>Минимальный размер земельного участка – 20 метров.</w:t>
            </w:r>
          </w:p>
          <w:p w:rsidR="009B5579" w:rsidRPr="00DC6B5D" w:rsidRDefault="009B5579" w:rsidP="0090516C">
            <w:pPr>
              <w:jc w:val="both"/>
            </w:pPr>
            <w:r w:rsidRPr="00DC6B5D">
              <w:t>минимальная площадь земельного участка – 300 кв.м.,</w:t>
            </w:r>
          </w:p>
          <w:p w:rsidR="009B5579" w:rsidRPr="00DC6B5D" w:rsidRDefault="009B5579" w:rsidP="0090516C">
            <w:pPr>
              <w:jc w:val="both"/>
            </w:pPr>
            <w:r w:rsidRPr="00DC6B5D">
              <w:t>максимальная площадь земельного участка - 1000 кв.м.;</w:t>
            </w:r>
          </w:p>
          <w:p w:rsidR="009B5579" w:rsidRPr="00DC6B5D" w:rsidRDefault="009B5579" w:rsidP="0090516C">
            <w:pPr>
              <w:jc w:val="both"/>
            </w:pPr>
            <w:bookmarkStart w:id="6" w:name="OLE_LINK7"/>
            <w:bookmarkStart w:id="7" w:name="OLE_LINK8"/>
            <w:r w:rsidRPr="00DC6B5D">
              <w:t>Для иных объектов:</w:t>
            </w:r>
          </w:p>
          <w:bookmarkEnd w:id="6"/>
          <w:bookmarkEnd w:id="7"/>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rPr>
                <w:spacing w:val="-1"/>
              </w:rPr>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 xml:space="preserve">Максимальный процент застройки в границах земельного </w:t>
            </w:r>
            <w:r w:rsidRPr="00DC6B5D">
              <w:rPr>
                <w:b/>
              </w:rPr>
              <w:lastRenderedPageBreak/>
              <w:t>участка</w:t>
            </w:r>
            <w:r w:rsidRPr="00DC6B5D">
              <w:t xml:space="preserve"> – 60%.</w:t>
            </w:r>
          </w:p>
        </w:tc>
      </w:tr>
      <w:tr w:rsidR="009B5579" w:rsidRPr="00DC6B5D" w:rsidTr="0090516C">
        <w:trPr>
          <w:trHeight w:val="674"/>
        </w:trPr>
        <w:tc>
          <w:tcPr>
            <w:tcW w:w="2448" w:type="dxa"/>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t xml:space="preserve">Бытовое обслуживание </w:t>
            </w:r>
          </w:p>
          <w:p w:rsidR="009B5579" w:rsidRPr="00DC6B5D" w:rsidRDefault="009B5579" w:rsidP="0090516C">
            <w:r w:rsidRPr="00DC6B5D">
              <w:t>(код 3.3)</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Пошивочное 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t>Культурное развитие (код 3.6)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t>Культурное развитие (код 3.6)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t>Спорт, код 5.1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Спортивные залы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9"/>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531"/>
        </w:trPr>
        <w:tc>
          <w:tcPr>
            <w:tcW w:w="2448" w:type="dxa"/>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разрешенными видами использования</w:t>
            </w:r>
          </w:p>
        </w:tc>
        <w:tc>
          <w:tcPr>
            <w:tcW w:w="3600"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num" w:pos="1254"/>
          <w:tab w:val="left" w:pos="9781"/>
        </w:tabs>
        <w:spacing w:line="274" w:lineRule="exact"/>
        <w:ind w:right="-82" w:firstLine="453"/>
        <w:jc w:val="both"/>
      </w:pPr>
    </w:p>
    <w:p w:rsidR="009B5579" w:rsidRPr="00DC6B5D" w:rsidRDefault="009B5579" w:rsidP="009B5579">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1311"/>
          <w:tab w:val="left" w:pos="9781"/>
        </w:tabs>
        <w:spacing w:line="274" w:lineRule="exact"/>
        <w:ind w:right="-82" w:firstLine="453"/>
        <w:jc w:val="both"/>
        <w:rPr>
          <w:b/>
          <w:bCs/>
          <w:spacing w:val="-1"/>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lastRenderedPageBreak/>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num" w:pos="1368"/>
          <w:tab w:val="left" w:pos="9781"/>
        </w:tabs>
        <w:spacing w:line="274" w:lineRule="exact"/>
        <w:ind w:right="-82" w:firstLine="453"/>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both"/>
      </w:pPr>
    </w:p>
    <w:p w:rsidR="009B5579" w:rsidRPr="00DC6B5D" w:rsidRDefault="009B5579" w:rsidP="009B5579">
      <w:pPr>
        <w:ind w:right="-82" w:firstLine="453"/>
        <w:jc w:val="both"/>
        <w:rPr>
          <w:b/>
          <w:sz w:val="32"/>
          <w:szCs w:val="32"/>
        </w:rPr>
      </w:pPr>
      <w:r w:rsidRPr="00DC6B5D">
        <w:rPr>
          <w:b/>
          <w:bCs/>
          <w:sz w:val="32"/>
          <w:szCs w:val="32"/>
        </w:rPr>
        <w:t xml:space="preserve">Ж-1-О - </w:t>
      </w:r>
      <w:r w:rsidRPr="00DC6B5D">
        <w:rPr>
          <w:b/>
          <w:sz w:val="32"/>
          <w:szCs w:val="32"/>
        </w:rPr>
        <w:t>зона коллективных садов, огородов.</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left" w:pos="9781"/>
        </w:tabs>
        <w:spacing w:line="274" w:lineRule="exact"/>
        <w:ind w:right="-82" w:firstLine="570"/>
        <w:jc w:val="both"/>
      </w:pPr>
      <w:r w:rsidRPr="00DC6B5D">
        <w:rPr>
          <w:b/>
          <w:bCs/>
          <w:spacing w:val="1"/>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9B5579" w:rsidRPr="00DC6B5D" w:rsidRDefault="009B5579" w:rsidP="009B5579">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9B5579" w:rsidRPr="00DC6B5D" w:rsidTr="0090516C">
        <w:trPr>
          <w:trHeight w:val="1453"/>
        </w:trPr>
        <w:tc>
          <w:tcPr>
            <w:tcW w:w="2448"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925"/>
        </w:trPr>
        <w:tc>
          <w:tcPr>
            <w:tcW w:w="2448" w:type="dxa"/>
          </w:tcPr>
          <w:p w:rsidR="009B5579" w:rsidRPr="00DC6B5D" w:rsidRDefault="009B5579" w:rsidP="0090516C">
            <w:pPr>
              <w:shd w:val="clear" w:color="auto" w:fill="FFFFFF"/>
              <w:tabs>
                <w:tab w:val="left" w:pos="0"/>
              </w:tabs>
              <w:spacing w:line="260" w:lineRule="exact"/>
              <w:ind w:right="-82"/>
            </w:pPr>
            <w:r w:rsidRPr="00DC6B5D">
              <w:t xml:space="preserve">Для индивидуального жилищного строительства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600" w:type="dxa"/>
          </w:tcPr>
          <w:p w:rsidR="009B5579" w:rsidRPr="00DC6B5D" w:rsidRDefault="009B5579" w:rsidP="0090516C">
            <w:pPr>
              <w:rPr>
                <w:spacing w:val="-1"/>
              </w:rPr>
            </w:pPr>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lastRenderedPageBreak/>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 xml:space="preserve">Максимальное количество этажей – 3 (включая подземный, </w:t>
            </w:r>
            <w:r w:rsidRPr="00DC6B5D">
              <w:lastRenderedPageBreak/>
              <w:t>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1867"/>
        </w:trPr>
        <w:tc>
          <w:tcPr>
            <w:tcW w:w="2448" w:type="dxa"/>
          </w:tcPr>
          <w:p w:rsidR="009B5579" w:rsidRPr="00DC6B5D" w:rsidRDefault="009B5579" w:rsidP="0090516C">
            <w:r w:rsidRPr="00DC6B5D">
              <w:lastRenderedPageBreak/>
              <w:t xml:space="preserve">Малоэтажная многоквартирная жилая застройка </w:t>
            </w:r>
          </w:p>
          <w:p w:rsidR="009B5579" w:rsidRPr="00DC6B5D" w:rsidRDefault="009B5579" w:rsidP="0090516C">
            <w:r w:rsidRPr="00DC6B5D">
              <w:t>(код 2.1.1)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Многоквартирный дом</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9B5579" w:rsidRPr="00DC6B5D" w:rsidRDefault="009B5579" w:rsidP="0090516C">
            <w:pPr>
              <w:jc w:val="both"/>
            </w:pPr>
            <w:r w:rsidRPr="00DC6B5D">
              <w:t>- максимальная площадь земельного участка – 3000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rPr>
                <w:b/>
              </w:rPr>
            </w:pPr>
            <w:r w:rsidRPr="00DC6B5D">
              <w:rPr>
                <w:b/>
              </w:rPr>
              <w:t xml:space="preserve">Минимальные отступы от границ земельных участков в целях </w:t>
            </w:r>
            <w:r w:rsidRPr="00DC6B5D">
              <w:rPr>
                <w:b/>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9B5579" w:rsidRPr="00DC6B5D" w:rsidTr="0090516C">
        <w:trPr>
          <w:trHeight w:val="1867"/>
        </w:trPr>
        <w:tc>
          <w:tcPr>
            <w:tcW w:w="2448" w:type="dxa"/>
          </w:tcPr>
          <w:p w:rsidR="009B5579" w:rsidRPr="00DC6B5D" w:rsidRDefault="009B5579" w:rsidP="0090516C">
            <w:r w:rsidRPr="00DC6B5D">
              <w:lastRenderedPageBreak/>
              <w:t>Для ведения личного подсобного хозяйства (код 2.2)</w:t>
            </w:r>
          </w:p>
        </w:tc>
        <w:tc>
          <w:tcPr>
            <w:tcW w:w="3600" w:type="dxa"/>
          </w:tcPr>
          <w:p w:rsidR="009B5579" w:rsidRPr="00DC6B5D" w:rsidRDefault="009B5579" w:rsidP="0090516C">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 xml:space="preserve">5 </w:t>
              </w:r>
              <w:r w:rsidRPr="00DC6B5D">
                <w:lastRenderedPageBreak/>
                <w:t>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w:t>
            </w:r>
            <w:r w:rsidRPr="00DC6B5D">
              <w:lastRenderedPageBreak/>
              <w:t xml:space="preserve">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47"/>
        </w:trPr>
        <w:tc>
          <w:tcPr>
            <w:tcW w:w="2448" w:type="dxa"/>
          </w:tcPr>
          <w:p w:rsidR="009B5579" w:rsidRPr="00DC6B5D" w:rsidRDefault="009B5579" w:rsidP="0090516C">
            <w:r w:rsidRPr="00DC6B5D">
              <w:lastRenderedPageBreak/>
              <w:t xml:space="preserve">Блокированная жилая застройка </w:t>
            </w:r>
          </w:p>
          <w:p w:rsidR="009B5579" w:rsidRPr="00DC6B5D" w:rsidRDefault="009B5579" w:rsidP="0090516C">
            <w:r w:rsidRPr="00DC6B5D">
              <w:t>(код 2.3)</w:t>
            </w:r>
          </w:p>
        </w:tc>
        <w:tc>
          <w:tcPr>
            <w:tcW w:w="3600" w:type="dxa"/>
          </w:tcPr>
          <w:p w:rsidR="009B5579" w:rsidRPr="00DC6B5D" w:rsidRDefault="009B5579" w:rsidP="0090516C">
            <w:r w:rsidRPr="00DC6B5D">
              <w:rPr>
                <w:spacing w:val="-1"/>
              </w:rPr>
              <w:t xml:space="preserve">Жилой дом блокированной застройки </w:t>
            </w:r>
            <w:r w:rsidRPr="00DC6B5D">
              <w:t>(до 10 блок-секций);</w:t>
            </w:r>
          </w:p>
          <w:p w:rsidR="009B5579" w:rsidRPr="00DC6B5D" w:rsidRDefault="009B5579" w:rsidP="0090516C"/>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400 кв.м.</w:t>
            </w:r>
          </w:p>
          <w:p w:rsidR="009B5579" w:rsidRPr="00DC6B5D" w:rsidRDefault="009B5579" w:rsidP="0090516C">
            <w:pPr>
              <w:jc w:val="both"/>
            </w:pPr>
            <w:r w:rsidRPr="00DC6B5D">
              <w:t>Максимальная площадь земельного участка – 1000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 основного строения:</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блок-секций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 xml:space="preserve">Максимальное количество этажей – </w:t>
            </w:r>
            <w:r w:rsidRPr="00DC6B5D">
              <w:lastRenderedPageBreak/>
              <w:t>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9B5579" w:rsidRPr="00DC6B5D" w:rsidTr="0090516C">
        <w:trPr>
          <w:trHeight w:val="1605"/>
        </w:trPr>
        <w:tc>
          <w:tcPr>
            <w:tcW w:w="2448" w:type="dxa"/>
          </w:tcPr>
          <w:p w:rsidR="009B5579" w:rsidRPr="00DC6B5D" w:rsidRDefault="009B5579" w:rsidP="0090516C">
            <w:r w:rsidRPr="00DC6B5D">
              <w:lastRenderedPageBreak/>
              <w:t>Здравоохранение (код 3.4)</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9B5579" w:rsidRPr="00DC6B5D" w:rsidTr="0090516C">
        <w:trPr>
          <w:trHeight w:val="4247"/>
        </w:trPr>
        <w:tc>
          <w:tcPr>
            <w:tcW w:w="2448" w:type="dxa"/>
          </w:tcPr>
          <w:p w:rsidR="009B5579" w:rsidRPr="00DC6B5D" w:rsidRDefault="009B5579" w:rsidP="0090516C">
            <w:r w:rsidRPr="00DC6B5D">
              <w:t xml:space="preserve">Образование и просвещение </w:t>
            </w:r>
          </w:p>
          <w:p w:rsidR="009B5579" w:rsidRPr="00DC6B5D" w:rsidRDefault="009B5579" w:rsidP="0090516C">
            <w:r w:rsidRPr="00DC6B5D">
              <w:t>(код 3.5)</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7"/>
        </w:trPr>
        <w:tc>
          <w:tcPr>
            <w:tcW w:w="2448" w:type="dxa"/>
          </w:tcPr>
          <w:p w:rsidR="009B5579" w:rsidRPr="00DC6B5D" w:rsidRDefault="009B5579" w:rsidP="0090516C">
            <w:r w:rsidRPr="00DC6B5D">
              <w:t>Магазины (код 4.4)</w:t>
            </w:r>
          </w:p>
          <w:p w:rsidR="009B5579" w:rsidRPr="00DC6B5D" w:rsidRDefault="009B5579" w:rsidP="0090516C"/>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r w:rsidRPr="00DC6B5D">
              <w:rPr>
                <w:vertAlign w:val="superscript"/>
              </w:rPr>
              <w:t>2</w:t>
            </w: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минимальная площадь земельного участка – 324 кв.м.</w:t>
            </w:r>
          </w:p>
          <w:p w:rsidR="009B5579" w:rsidRPr="00DC6B5D" w:rsidRDefault="009B5579" w:rsidP="0090516C">
            <w:pPr>
              <w:jc w:val="both"/>
            </w:pPr>
            <w:r w:rsidRPr="00DC6B5D">
              <w:t>- максимальная площадь земельного участка – 500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DC6B5D">
              <w:rPr>
                <w:b/>
              </w:rPr>
              <w:lastRenderedPageBreak/>
              <w:t>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9B5579" w:rsidRPr="00DC6B5D" w:rsidRDefault="009B5579" w:rsidP="0090516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r w:rsidRPr="00DC6B5D">
              <w:t>Максимальное количество этажей – 2.</w:t>
            </w:r>
          </w:p>
          <w:p w:rsidR="009B5579" w:rsidRPr="00DC6B5D" w:rsidRDefault="009B5579" w:rsidP="0090516C">
            <w:pPr>
              <w:jc w:val="both"/>
            </w:pPr>
            <w:r w:rsidRPr="00DC6B5D">
              <w:rPr>
                <w:b/>
              </w:rPr>
              <w:t>Максимальный процент застройки в границах земельного участка</w:t>
            </w:r>
            <w:r w:rsidRPr="00DC6B5D">
              <w:t xml:space="preserve"> – 60%.</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312"/>
        </w:trPr>
        <w:tc>
          <w:tcPr>
            <w:tcW w:w="2448" w:type="dxa"/>
          </w:tcPr>
          <w:p w:rsidR="009B5579" w:rsidRPr="00DC6B5D" w:rsidRDefault="009B5579" w:rsidP="0090516C">
            <w:r w:rsidRPr="00DC6B5D">
              <w:lastRenderedPageBreak/>
              <w:t>Обеспечение внутреннего правопорядка, код 8.3</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Пункты полиции</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9B5579" w:rsidRPr="00DC6B5D" w:rsidRDefault="009B5579" w:rsidP="0090516C">
            <w:pPr>
              <w:shd w:val="clear" w:color="auto" w:fill="FFFFFF"/>
              <w:tabs>
                <w:tab w:val="left" w:pos="0"/>
              </w:tabs>
              <w:spacing w:line="260" w:lineRule="exact"/>
              <w:ind w:right="-82"/>
              <w:jc w:val="both"/>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1312"/>
        </w:trPr>
        <w:tc>
          <w:tcPr>
            <w:tcW w:w="2448" w:type="dxa"/>
          </w:tcPr>
          <w:p w:rsidR="009B5579" w:rsidRPr="00DC6B5D" w:rsidRDefault="009B5579" w:rsidP="0090516C">
            <w:r w:rsidRPr="00DC6B5D">
              <w:t xml:space="preserve">Земельные участки (территории) общего пользования </w:t>
            </w:r>
          </w:p>
          <w:p w:rsidR="009B5579" w:rsidRPr="00DC6B5D" w:rsidRDefault="009B5579" w:rsidP="0090516C">
            <w:r w:rsidRPr="00DC6B5D">
              <w:t>(код 12.0)</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trHeight w:val="674"/>
        </w:trPr>
        <w:tc>
          <w:tcPr>
            <w:tcW w:w="2448" w:type="dxa"/>
          </w:tcPr>
          <w:p w:rsidR="009B5579" w:rsidRPr="00DC6B5D" w:rsidRDefault="009B5579" w:rsidP="0090516C">
            <w:r w:rsidRPr="00DC6B5D">
              <w:t xml:space="preserve">Коммунальное обслуживание </w:t>
            </w:r>
          </w:p>
          <w:p w:rsidR="009B5579" w:rsidRPr="00DC6B5D" w:rsidRDefault="009B5579" w:rsidP="0090516C">
            <w:r w:rsidRPr="00DC6B5D">
              <w:t>(код 3.1)</w:t>
            </w:r>
          </w:p>
        </w:tc>
        <w:tc>
          <w:tcPr>
            <w:tcW w:w="360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Газорегуляторная установка;</w:t>
            </w:r>
          </w:p>
          <w:p w:rsidR="009B5579" w:rsidRPr="00DC6B5D" w:rsidRDefault="009B5579" w:rsidP="0090516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674"/>
        </w:trPr>
        <w:tc>
          <w:tcPr>
            <w:tcW w:w="2448" w:type="dxa"/>
          </w:tcPr>
          <w:p w:rsidR="009B5579" w:rsidRPr="00DC6B5D" w:rsidRDefault="009B5579" w:rsidP="0090516C">
            <w:r w:rsidRPr="00DC6B5D">
              <w:t xml:space="preserve">Объекты гаражного назначения </w:t>
            </w:r>
          </w:p>
          <w:p w:rsidR="009B5579" w:rsidRPr="00DC6B5D" w:rsidRDefault="009B5579" w:rsidP="0090516C">
            <w:r w:rsidRPr="00DC6B5D">
              <w:t>(код 2.7.1)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lastRenderedPageBreak/>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9B5579" w:rsidRPr="00DC6B5D" w:rsidRDefault="009B5579" w:rsidP="0090516C">
            <w:r w:rsidRPr="00DC6B5D">
              <w:t>Для объектов гаражного назначения:</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минимальная площадь земельного участка – 36 кв.м.,</w:t>
            </w:r>
          </w:p>
          <w:p w:rsidR="009B5579" w:rsidRPr="00DC6B5D" w:rsidRDefault="009B5579" w:rsidP="0090516C">
            <w:pPr>
              <w:jc w:val="both"/>
            </w:pPr>
            <w:r w:rsidRPr="00DC6B5D">
              <w:t>максимальная площадь земельного участка - 500 кв.м.;</w:t>
            </w:r>
          </w:p>
          <w:p w:rsidR="009B5579" w:rsidRPr="00DC6B5D" w:rsidRDefault="009B5579" w:rsidP="0090516C">
            <w:pPr>
              <w:jc w:val="both"/>
            </w:pPr>
            <w:r w:rsidRPr="00DC6B5D">
              <w:t>Для иных объектов:</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674"/>
        </w:trPr>
        <w:tc>
          <w:tcPr>
            <w:tcW w:w="2448" w:type="dxa"/>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lastRenderedPageBreak/>
              <w:t xml:space="preserve">Бытовое обслуживание </w:t>
            </w:r>
          </w:p>
          <w:p w:rsidR="009B5579" w:rsidRPr="00DC6B5D" w:rsidRDefault="009B5579" w:rsidP="0090516C">
            <w:r w:rsidRPr="00DC6B5D">
              <w:t>(код 3.3)</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Пошивочное 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lastRenderedPageBreak/>
              <w:t>Культурное развитие (код 3.6)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t>Общественное питание (код 4.6)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Закусочная;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t>Спорт, код 5.1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Спортивные залы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9"/>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9B5579" w:rsidRPr="00DC6B5D" w:rsidTr="0090516C">
        <w:trPr>
          <w:trHeight w:val="531"/>
        </w:trPr>
        <w:tc>
          <w:tcPr>
            <w:tcW w:w="2448" w:type="dxa"/>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 xml:space="preserve">разрешенными видами </w:t>
            </w:r>
            <w:r w:rsidRPr="00DC6B5D">
              <w:lastRenderedPageBreak/>
              <w:t>использования</w:t>
            </w:r>
          </w:p>
        </w:tc>
        <w:tc>
          <w:tcPr>
            <w:tcW w:w="3600"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lastRenderedPageBreak/>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 xml:space="preserve">Гараж, баня, хозяйственные постройки, теплицы и другие сооружения с утепленным </w:t>
            </w:r>
            <w:r w:rsidRPr="00DC6B5D">
              <w:lastRenderedPageBreak/>
              <w:t>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rPr>
                <w:bCs/>
                <w:spacing w:val="-1"/>
              </w:rPr>
            </w:pPr>
            <w:r w:rsidRPr="00DC6B5D">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DC6B5D">
              <w:lastRenderedPageBreak/>
              <w:t>строительства не подлежат установлению.</w:t>
            </w:r>
          </w:p>
        </w:tc>
      </w:tr>
    </w:tbl>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num" w:pos="1254"/>
          <w:tab w:val="left" w:pos="9781"/>
        </w:tabs>
        <w:spacing w:line="274" w:lineRule="exact"/>
        <w:ind w:right="-82" w:firstLine="453"/>
        <w:jc w:val="both"/>
      </w:pPr>
    </w:p>
    <w:p w:rsidR="009B5579" w:rsidRPr="00DC6B5D" w:rsidRDefault="009B5579" w:rsidP="009B5579">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num" w:pos="1368"/>
          <w:tab w:val="left" w:pos="9781"/>
        </w:tabs>
        <w:spacing w:line="274" w:lineRule="exact"/>
        <w:ind w:right="-82" w:firstLine="453"/>
        <w:jc w:val="both"/>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num" w:pos="1368"/>
          <w:tab w:val="left" w:pos="9781"/>
        </w:tabs>
        <w:spacing w:line="274" w:lineRule="exact"/>
        <w:ind w:right="-82" w:firstLine="453"/>
        <w:jc w:val="both"/>
      </w:pPr>
    </w:p>
    <w:p w:rsidR="009B5579" w:rsidRPr="00DC6B5D" w:rsidRDefault="009B5579" w:rsidP="009B5579">
      <w:pPr>
        <w:shd w:val="clear" w:color="auto" w:fill="FFFFFF"/>
        <w:tabs>
          <w:tab w:val="num" w:pos="1368"/>
          <w:tab w:val="left" w:pos="9781"/>
        </w:tabs>
        <w:spacing w:line="274" w:lineRule="exact"/>
        <w:ind w:right="-82" w:firstLine="453"/>
        <w:jc w:val="both"/>
      </w:pPr>
    </w:p>
    <w:p w:rsidR="009B5579" w:rsidRPr="00DC6B5D" w:rsidRDefault="009B5579" w:rsidP="009B5579">
      <w:pPr>
        <w:shd w:val="clear" w:color="auto" w:fill="FFFFFF"/>
        <w:tabs>
          <w:tab w:val="left" w:pos="9638"/>
          <w:tab w:val="left" w:pos="9781"/>
        </w:tabs>
        <w:ind w:right="-82" w:firstLine="360"/>
        <w:rPr>
          <w:b/>
          <w:bCs/>
          <w:sz w:val="32"/>
          <w:szCs w:val="32"/>
        </w:rPr>
      </w:pPr>
      <w:r w:rsidRPr="00DC6B5D">
        <w:rPr>
          <w:b/>
          <w:bCs/>
          <w:sz w:val="32"/>
          <w:szCs w:val="32"/>
        </w:rPr>
        <w:t>Ж-1-П –  зона перспективной малоэтажной жилой застройки</w:t>
      </w:r>
    </w:p>
    <w:p w:rsidR="009B5579" w:rsidRPr="00DC6B5D" w:rsidRDefault="009B5579" w:rsidP="009B5579">
      <w:pPr>
        <w:shd w:val="clear" w:color="auto" w:fill="FFFFFF"/>
        <w:tabs>
          <w:tab w:val="left" w:pos="9638"/>
          <w:tab w:val="left" w:pos="9781"/>
        </w:tabs>
        <w:ind w:right="-82" w:firstLine="360"/>
        <w:rPr>
          <w:sz w:val="32"/>
          <w:szCs w:val="32"/>
        </w:rPr>
      </w:pPr>
    </w:p>
    <w:p w:rsidR="009B5579" w:rsidRPr="00DC6B5D" w:rsidRDefault="009B5579" w:rsidP="009B5579">
      <w:pPr>
        <w:shd w:val="clear" w:color="auto" w:fill="FFFFFF"/>
        <w:tabs>
          <w:tab w:val="left" w:pos="9781"/>
        </w:tabs>
        <w:spacing w:line="274" w:lineRule="exact"/>
        <w:ind w:right="-82" w:firstLine="570"/>
        <w:jc w:val="both"/>
        <w:rPr>
          <w:b/>
          <w:bCs/>
          <w:spacing w:val="1"/>
        </w:rPr>
      </w:pPr>
      <w:r w:rsidRPr="00DC6B5D">
        <w:rPr>
          <w:b/>
          <w:bCs/>
          <w:spacing w:val="1"/>
        </w:rPr>
        <w:t>Зона предназначена для перспективного размещения и функционирования жилых домов</w:t>
      </w:r>
      <w:r w:rsidRPr="00DC6B5D">
        <w:rPr>
          <w:b/>
          <w:bCs/>
        </w:rPr>
        <w:t xml:space="preserve">, состоящей преимущественно из </w:t>
      </w:r>
      <w:r w:rsidRPr="00DC6B5D">
        <w:rPr>
          <w:b/>
          <w:bCs/>
          <w:spacing w:val="18"/>
        </w:rPr>
        <w:t>одноквартирных жилых домов, блокированных</w:t>
      </w:r>
      <w:r w:rsidRPr="00DC6B5D">
        <w:rPr>
          <w:b/>
          <w:bCs/>
        </w:rPr>
        <w:t xml:space="preserve"> жилых домов</w:t>
      </w:r>
      <w:r w:rsidRPr="00DC6B5D">
        <w:rPr>
          <w:b/>
          <w:bCs/>
          <w:spacing w:val="18"/>
        </w:rPr>
        <w:t xml:space="preserve"> (с количеством блоксекций не более десяти) с </w:t>
      </w:r>
      <w:r w:rsidRPr="00DC6B5D">
        <w:rPr>
          <w:b/>
          <w:bCs/>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9B5579" w:rsidRPr="00DC6B5D" w:rsidRDefault="009B5579" w:rsidP="009B5579">
      <w:pPr>
        <w:shd w:val="clear" w:color="auto" w:fill="FFFFFF"/>
        <w:tabs>
          <w:tab w:val="left" w:pos="9781"/>
        </w:tabs>
        <w:spacing w:line="274" w:lineRule="exact"/>
        <w:ind w:right="-82" w:firstLine="570"/>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9B5579" w:rsidRPr="00DC6B5D" w:rsidTr="0090516C">
        <w:trPr>
          <w:trHeight w:val="1453"/>
        </w:trPr>
        <w:tc>
          <w:tcPr>
            <w:tcW w:w="2448"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925"/>
        </w:trPr>
        <w:tc>
          <w:tcPr>
            <w:tcW w:w="2448" w:type="dxa"/>
          </w:tcPr>
          <w:p w:rsidR="009B5579" w:rsidRPr="00DC6B5D" w:rsidRDefault="009B5579" w:rsidP="0090516C">
            <w:pPr>
              <w:shd w:val="clear" w:color="auto" w:fill="FFFFFF"/>
              <w:tabs>
                <w:tab w:val="left" w:pos="0"/>
              </w:tabs>
              <w:spacing w:line="260" w:lineRule="exact"/>
              <w:ind w:right="-82"/>
            </w:pPr>
            <w:r w:rsidRPr="00DC6B5D">
              <w:t xml:space="preserve">Для индивидуального жилищного строительства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600" w:type="dxa"/>
          </w:tcPr>
          <w:p w:rsidR="009B5579" w:rsidRPr="00DC6B5D" w:rsidRDefault="009B5579" w:rsidP="0090516C">
            <w:pPr>
              <w:rPr>
                <w:spacing w:val="-1"/>
              </w:rPr>
            </w:pPr>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 xml:space="preserve">Минимальный размер земельного </w:t>
            </w:r>
            <w:r w:rsidRPr="00DC6B5D">
              <w:lastRenderedPageBreak/>
              <w:t>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w:t>
            </w:r>
            <w:r w:rsidRPr="00DC6B5D">
              <w:lastRenderedPageBreak/>
              <w:t xml:space="preserve">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1867"/>
        </w:trPr>
        <w:tc>
          <w:tcPr>
            <w:tcW w:w="2448" w:type="dxa"/>
          </w:tcPr>
          <w:p w:rsidR="009B5579" w:rsidRPr="00DC6B5D" w:rsidRDefault="009B5579" w:rsidP="0090516C">
            <w:r w:rsidRPr="00DC6B5D">
              <w:lastRenderedPageBreak/>
              <w:t xml:space="preserve">Малоэтажная многоквартирная жилая застройка </w:t>
            </w:r>
          </w:p>
          <w:p w:rsidR="009B5579" w:rsidRPr="00DC6B5D" w:rsidRDefault="009B5579" w:rsidP="0090516C">
            <w:r w:rsidRPr="00DC6B5D">
              <w:t>(код 2.1.1)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Многоквартирный дом</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9B5579" w:rsidRPr="00DC6B5D" w:rsidRDefault="009B5579" w:rsidP="0090516C">
            <w:pPr>
              <w:jc w:val="both"/>
            </w:pPr>
            <w:r w:rsidRPr="00DC6B5D">
              <w:t>- максимальная площадь земельного участка – 3000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C6B5D">
              <w:rPr>
                <w:b/>
              </w:rPr>
              <w:lastRenderedPageBreak/>
              <w:t xml:space="preserve">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9B5579" w:rsidRPr="00DC6B5D" w:rsidTr="0090516C">
        <w:trPr>
          <w:trHeight w:val="1867"/>
        </w:trPr>
        <w:tc>
          <w:tcPr>
            <w:tcW w:w="2448" w:type="dxa"/>
          </w:tcPr>
          <w:p w:rsidR="009B5579" w:rsidRPr="00DC6B5D" w:rsidRDefault="009B5579" w:rsidP="0090516C">
            <w:r w:rsidRPr="00DC6B5D">
              <w:lastRenderedPageBreak/>
              <w:t>Для ведения личного подсобного хозяйства (код 2.2)</w:t>
            </w:r>
          </w:p>
        </w:tc>
        <w:tc>
          <w:tcPr>
            <w:tcW w:w="3600" w:type="dxa"/>
          </w:tcPr>
          <w:p w:rsidR="009B5579" w:rsidRPr="00DC6B5D" w:rsidRDefault="009B5579" w:rsidP="0090516C">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lastRenderedPageBreak/>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w:t>
            </w:r>
            <w:r w:rsidRPr="00DC6B5D">
              <w:lastRenderedPageBreak/>
              <w:t>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47"/>
        </w:trPr>
        <w:tc>
          <w:tcPr>
            <w:tcW w:w="2448" w:type="dxa"/>
          </w:tcPr>
          <w:p w:rsidR="009B5579" w:rsidRPr="00DC6B5D" w:rsidRDefault="009B5579" w:rsidP="0090516C">
            <w:r w:rsidRPr="00DC6B5D">
              <w:lastRenderedPageBreak/>
              <w:t xml:space="preserve">Блокированная жилая застройка </w:t>
            </w:r>
          </w:p>
          <w:p w:rsidR="009B5579" w:rsidRPr="00DC6B5D" w:rsidRDefault="009B5579" w:rsidP="0090516C">
            <w:r w:rsidRPr="00DC6B5D">
              <w:t>(код 2.3)</w:t>
            </w:r>
          </w:p>
        </w:tc>
        <w:tc>
          <w:tcPr>
            <w:tcW w:w="3600" w:type="dxa"/>
          </w:tcPr>
          <w:p w:rsidR="009B5579" w:rsidRPr="00DC6B5D" w:rsidRDefault="009B5579" w:rsidP="0090516C">
            <w:r w:rsidRPr="00DC6B5D">
              <w:rPr>
                <w:spacing w:val="-1"/>
              </w:rPr>
              <w:t xml:space="preserve">Жилой дом блокированной застройки </w:t>
            </w:r>
            <w:r w:rsidRPr="00DC6B5D">
              <w:t>(до 10 блок-секций);</w:t>
            </w:r>
          </w:p>
          <w:p w:rsidR="009B5579" w:rsidRPr="00DC6B5D" w:rsidRDefault="009B5579" w:rsidP="0090516C"/>
          <w:p w:rsidR="009B5579" w:rsidRPr="00DC6B5D" w:rsidRDefault="009B5579" w:rsidP="0090516C">
            <w:pPr>
              <w:shd w:val="clear" w:color="auto" w:fill="FFFFFF"/>
              <w:tabs>
                <w:tab w:val="left" w:pos="0"/>
              </w:tabs>
              <w:spacing w:line="260" w:lineRule="exact"/>
              <w:ind w:right="-82"/>
              <w:rPr>
                <w:spacing w:val="-1"/>
              </w:rPr>
            </w:pP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1000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 основного строения:</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блок-секций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shd w:val="clear" w:color="auto" w:fill="FFFFFF"/>
              <w:tabs>
                <w:tab w:val="left" w:pos="0"/>
              </w:tabs>
              <w:spacing w:line="260" w:lineRule="exact"/>
              <w:ind w:right="-82"/>
              <w:rPr>
                <w:spacing w:val="-1"/>
              </w:rPr>
            </w:pPr>
            <w:r w:rsidRPr="00DC6B5D">
              <w:rPr>
                <w:b/>
              </w:rPr>
              <w:lastRenderedPageBreak/>
              <w:t>Максимальный процент застройки в границах земельного участка – 70 %.</w:t>
            </w:r>
          </w:p>
        </w:tc>
      </w:tr>
      <w:tr w:rsidR="009B5579" w:rsidRPr="00DC6B5D" w:rsidTr="0090516C">
        <w:trPr>
          <w:trHeight w:val="1605"/>
        </w:trPr>
        <w:tc>
          <w:tcPr>
            <w:tcW w:w="2448" w:type="dxa"/>
          </w:tcPr>
          <w:p w:rsidR="009B5579" w:rsidRPr="00DC6B5D" w:rsidRDefault="009B5579" w:rsidP="0090516C">
            <w:r w:rsidRPr="00DC6B5D">
              <w:lastRenderedPageBreak/>
              <w:t>Здравоохранение (код 3.4)</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9B5579" w:rsidRPr="00DC6B5D" w:rsidTr="0090516C">
        <w:trPr>
          <w:trHeight w:val="4247"/>
        </w:trPr>
        <w:tc>
          <w:tcPr>
            <w:tcW w:w="2448" w:type="dxa"/>
          </w:tcPr>
          <w:p w:rsidR="009B5579" w:rsidRPr="00DC6B5D" w:rsidRDefault="009B5579" w:rsidP="0090516C">
            <w:r w:rsidRPr="00DC6B5D">
              <w:t xml:space="preserve">Образование и просвещение </w:t>
            </w:r>
          </w:p>
          <w:p w:rsidR="009B5579" w:rsidRPr="00DC6B5D" w:rsidRDefault="009B5579" w:rsidP="0090516C">
            <w:r w:rsidRPr="00DC6B5D">
              <w:t>(код 3.5)</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7"/>
        </w:trPr>
        <w:tc>
          <w:tcPr>
            <w:tcW w:w="2448" w:type="dxa"/>
          </w:tcPr>
          <w:p w:rsidR="009B5579" w:rsidRPr="00DC6B5D" w:rsidRDefault="009B5579" w:rsidP="0090516C">
            <w:r w:rsidRPr="00DC6B5D">
              <w:t>Магазины (код 4.4)</w:t>
            </w:r>
          </w:p>
          <w:p w:rsidR="009B5579" w:rsidRPr="00DC6B5D" w:rsidRDefault="009B5579" w:rsidP="0090516C"/>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r w:rsidRPr="00DC6B5D">
              <w:rPr>
                <w:vertAlign w:val="superscript"/>
              </w:rPr>
              <w:t>2</w:t>
            </w:r>
          </w:p>
        </w:tc>
        <w:tc>
          <w:tcPr>
            <w:tcW w:w="3960"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минимальная площадь земельного участка – 324 кв.м.</w:t>
            </w:r>
          </w:p>
          <w:p w:rsidR="009B5579" w:rsidRPr="00DC6B5D" w:rsidRDefault="009B5579" w:rsidP="0090516C">
            <w:pPr>
              <w:jc w:val="both"/>
            </w:pPr>
            <w:r w:rsidRPr="00DC6B5D">
              <w:t>- максимальная площадь земельного участка – 500 кв.м.;</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pStyle w:val="ConsPlusNormal0"/>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9B5579" w:rsidRPr="00DC6B5D" w:rsidRDefault="009B5579" w:rsidP="0090516C">
            <w:r w:rsidRPr="00DC6B5D">
              <w:t xml:space="preserve">- от красной линии однополосных </w:t>
            </w:r>
            <w:r w:rsidRPr="00DC6B5D">
              <w:lastRenderedPageBreak/>
              <w:t xml:space="preserve">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r w:rsidRPr="00DC6B5D">
              <w:t>Максимальное количество этажей – 2.</w:t>
            </w:r>
          </w:p>
          <w:p w:rsidR="009B5579" w:rsidRPr="00DC6B5D" w:rsidRDefault="009B5579" w:rsidP="0090516C">
            <w:pPr>
              <w:jc w:val="both"/>
            </w:pPr>
            <w:r w:rsidRPr="00DC6B5D">
              <w:rPr>
                <w:b/>
              </w:rPr>
              <w:t>Максимальный процент застройки в границах земельного участка</w:t>
            </w:r>
            <w:r w:rsidRPr="00DC6B5D">
              <w:t xml:space="preserve"> – 60%.</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312"/>
        </w:trPr>
        <w:tc>
          <w:tcPr>
            <w:tcW w:w="2448" w:type="dxa"/>
          </w:tcPr>
          <w:p w:rsidR="009B5579" w:rsidRPr="00DC6B5D" w:rsidRDefault="009B5579" w:rsidP="0090516C">
            <w:r w:rsidRPr="00DC6B5D">
              <w:lastRenderedPageBreak/>
              <w:t>Обеспечение внутреннего правопорядка, код 8.3</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Пункты полиции</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9B5579" w:rsidRPr="00DC6B5D" w:rsidRDefault="009B5579" w:rsidP="0090516C">
            <w:pPr>
              <w:shd w:val="clear" w:color="auto" w:fill="FFFFFF"/>
              <w:tabs>
                <w:tab w:val="left" w:pos="0"/>
              </w:tabs>
              <w:spacing w:line="260" w:lineRule="exact"/>
              <w:ind w:right="-82"/>
              <w:jc w:val="both"/>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1312"/>
        </w:trPr>
        <w:tc>
          <w:tcPr>
            <w:tcW w:w="2448" w:type="dxa"/>
          </w:tcPr>
          <w:p w:rsidR="009B5579" w:rsidRPr="00DC6B5D" w:rsidRDefault="009B5579" w:rsidP="0090516C">
            <w:r w:rsidRPr="00DC6B5D">
              <w:t xml:space="preserve">Земельные участки (территории) общего пользования </w:t>
            </w:r>
          </w:p>
          <w:p w:rsidR="009B5579" w:rsidRPr="00DC6B5D" w:rsidRDefault="009B5579" w:rsidP="0090516C">
            <w:r w:rsidRPr="00DC6B5D">
              <w:t>(код 12.0)</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trHeight w:val="674"/>
        </w:trPr>
        <w:tc>
          <w:tcPr>
            <w:tcW w:w="2448" w:type="dxa"/>
          </w:tcPr>
          <w:p w:rsidR="009B5579" w:rsidRPr="00DC6B5D" w:rsidRDefault="009B5579" w:rsidP="0090516C">
            <w:r w:rsidRPr="00DC6B5D">
              <w:t xml:space="preserve">Коммунальное обслуживание </w:t>
            </w:r>
          </w:p>
          <w:p w:rsidR="009B5579" w:rsidRPr="00DC6B5D" w:rsidRDefault="009B5579" w:rsidP="0090516C">
            <w:r w:rsidRPr="00DC6B5D">
              <w:t>(код 3.1)</w:t>
            </w:r>
          </w:p>
        </w:tc>
        <w:tc>
          <w:tcPr>
            <w:tcW w:w="360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Газорегуляторная установка;</w:t>
            </w:r>
          </w:p>
          <w:p w:rsidR="009B5579" w:rsidRPr="00DC6B5D" w:rsidRDefault="009B5579" w:rsidP="0090516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674"/>
        </w:trPr>
        <w:tc>
          <w:tcPr>
            <w:tcW w:w="2448" w:type="dxa"/>
          </w:tcPr>
          <w:p w:rsidR="009B5579" w:rsidRPr="00DC6B5D" w:rsidRDefault="009B5579" w:rsidP="0090516C">
            <w:r w:rsidRPr="00DC6B5D">
              <w:t xml:space="preserve">Объекты гаражного назначения </w:t>
            </w:r>
          </w:p>
          <w:p w:rsidR="009B5579" w:rsidRPr="00DC6B5D" w:rsidRDefault="009B5579" w:rsidP="0090516C">
            <w:r w:rsidRPr="00DC6B5D">
              <w:t>(код 2.7.1)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w:t>
            </w:r>
            <w:r w:rsidRPr="00DC6B5D">
              <w:lastRenderedPageBreak/>
              <w:t xml:space="preserve">участка – </w:t>
            </w:r>
            <w:smartTag w:uri="urn:schemas-microsoft-com:office:smarttags" w:element="metricconverter">
              <w:smartTagPr>
                <w:attr w:name="ProductID" w:val="3000 кв. м"/>
              </w:smartTagPr>
              <w:r w:rsidRPr="00DC6B5D">
                <w:t>3000 кв. м</w:t>
              </w:r>
            </w:smartTag>
            <w:r w:rsidRPr="00DC6B5D">
              <w:t>.;</w:t>
            </w:r>
          </w:p>
          <w:p w:rsidR="009B5579" w:rsidRPr="00DC6B5D" w:rsidRDefault="009B5579" w:rsidP="0090516C">
            <w:r w:rsidRPr="00DC6B5D">
              <w:t>Для объектов гаражного назначения:</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минимальная площадь земельного участка – 36 кв.м.,</w:t>
            </w:r>
          </w:p>
          <w:p w:rsidR="009B5579" w:rsidRPr="00DC6B5D" w:rsidRDefault="009B5579" w:rsidP="0090516C">
            <w:pPr>
              <w:jc w:val="both"/>
            </w:pPr>
            <w:r w:rsidRPr="00DC6B5D">
              <w:t>максимальная площадь земельного участка - 500 кв.м.;</w:t>
            </w:r>
          </w:p>
          <w:p w:rsidR="009B5579" w:rsidRPr="00DC6B5D" w:rsidRDefault="009B5579" w:rsidP="0090516C">
            <w:pPr>
              <w:jc w:val="both"/>
            </w:pPr>
            <w:r w:rsidRPr="00DC6B5D">
              <w:t>Для иных объектов:</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674"/>
        </w:trPr>
        <w:tc>
          <w:tcPr>
            <w:tcW w:w="2448" w:type="dxa"/>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t xml:space="preserve">Бытовое обслуживание </w:t>
            </w:r>
          </w:p>
          <w:p w:rsidR="009B5579" w:rsidRPr="00DC6B5D" w:rsidRDefault="009B5579" w:rsidP="0090516C">
            <w:r w:rsidRPr="00DC6B5D">
              <w:t>(код 3.3)</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Пошивочное 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74"/>
        </w:trPr>
        <w:tc>
          <w:tcPr>
            <w:tcW w:w="2448" w:type="dxa"/>
          </w:tcPr>
          <w:p w:rsidR="009B5579" w:rsidRPr="00DC6B5D" w:rsidRDefault="009B5579" w:rsidP="0090516C">
            <w:r w:rsidRPr="00DC6B5D">
              <w:lastRenderedPageBreak/>
              <w:t>Культурное развитие (код 3.6)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lastRenderedPageBreak/>
              <w:t>Общественное питание (код 4.6)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Закусочная;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070"/>
        </w:trPr>
        <w:tc>
          <w:tcPr>
            <w:tcW w:w="2448" w:type="dxa"/>
          </w:tcPr>
          <w:p w:rsidR="009B5579" w:rsidRPr="00DC6B5D" w:rsidRDefault="009B5579" w:rsidP="0090516C">
            <w:r w:rsidRPr="00DC6B5D">
              <w:t>Спорт, код 5.1</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Спортивные залы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79"/>
        </w:trPr>
        <w:tc>
          <w:tcPr>
            <w:tcW w:w="10008"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9B5579" w:rsidRPr="00DC6B5D" w:rsidTr="0090516C">
        <w:trPr>
          <w:trHeight w:val="531"/>
        </w:trPr>
        <w:tc>
          <w:tcPr>
            <w:tcW w:w="2448" w:type="dxa"/>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разрешенными видами использования</w:t>
            </w:r>
          </w:p>
        </w:tc>
        <w:tc>
          <w:tcPr>
            <w:tcW w:w="3600"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left" w:pos="9781"/>
        </w:tabs>
        <w:spacing w:line="274" w:lineRule="exact"/>
        <w:ind w:right="-82" w:firstLine="453"/>
        <w:jc w:val="both"/>
        <w:rPr>
          <w:b/>
          <w:bCs/>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num" w:pos="1254"/>
          <w:tab w:val="left" w:pos="9781"/>
        </w:tabs>
        <w:spacing w:line="274" w:lineRule="exact"/>
        <w:ind w:right="-82" w:firstLine="453"/>
        <w:jc w:val="both"/>
      </w:pPr>
    </w:p>
    <w:p w:rsidR="009B5579" w:rsidRPr="00DC6B5D" w:rsidRDefault="009B5579" w:rsidP="009B5579">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1311"/>
          <w:tab w:val="left" w:pos="9781"/>
        </w:tabs>
        <w:spacing w:line="274" w:lineRule="exact"/>
        <w:ind w:right="-82" w:firstLine="453"/>
        <w:jc w:val="both"/>
        <w:rPr>
          <w:b/>
          <w:bCs/>
          <w:spacing w:val="-1"/>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 xml:space="preserve"> </w:t>
      </w:r>
      <w:r w:rsidRPr="00DC6B5D">
        <w:rPr>
          <w:bCs/>
          <w:kern w:val="1"/>
        </w:rPr>
        <w:t>.</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781"/>
        </w:tabs>
        <w:spacing w:line="274" w:lineRule="exact"/>
        <w:ind w:right="-82" w:firstLine="570"/>
        <w:jc w:val="both"/>
        <w:rPr>
          <w:b/>
          <w:bCs/>
          <w:spacing w:val="1"/>
        </w:rPr>
      </w:pPr>
    </w:p>
    <w:p w:rsidR="009B5579" w:rsidRPr="00DC6B5D" w:rsidRDefault="009B5579" w:rsidP="009B5579">
      <w:pPr>
        <w:shd w:val="clear" w:color="auto" w:fill="FFFFFF"/>
        <w:tabs>
          <w:tab w:val="num" w:pos="1368"/>
          <w:tab w:val="left" w:pos="9781"/>
        </w:tabs>
        <w:spacing w:line="274" w:lineRule="exact"/>
        <w:ind w:right="-82" w:firstLine="453"/>
        <w:jc w:val="both"/>
      </w:pPr>
    </w:p>
    <w:p w:rsidR="009B5579" w:rsidRPr="00DC6B5D" w:rsidRDefault="009B5579" w:rsidP="009B5579">
      <w:pPr>
        <w:shd w:val="clear" w:color="auto" w:fill="FFFFFF"/>
        <w:tabs>
          <w:tab w:val="left" w:pos="9781"/>
        </w:tabs>
        <w:spacing w:line="274" w:lineRule="exact"/>
        <w:ind w:right="-82"/>
        <w:jc w:val="both"/>
        <w:rPr>
          <w:b/>
          <w:bCs/>
        </w:rPr>
      </w:pPr>
    </w:p>
    <w:p w:rsidR="009B5579" w:rsidRPr="00DC6B5D" w:rsidRDefault="009B5579" w:rsidP="009B5579">
      <w:pPr>
        <w:shd w:val="clear" w:color="auto" w:fill="FFFFFF"/>
        <w:tabs>
          <w:tab w:val="num" w:pos="1368"/>
          <w:tab w:val="left" w:pos="9781"/>
        </w:tabs>
        <w:spacing w:line="274" w:lineRule="exact"/>
        <w:ind w:right="-82" w:firstLine="453"/>
        <w:jc w:val="both"/>
        <w:rPr>
          <w:i/>
        </w:rPr>
      </w:pPr>
    </w:p>
    <w:p w:rsidR="009B5579" w:rsidRPr="00DC6B5D" w:rsidRDefault="009B5579" w:rsidP="009B5579">
      <w:pPr>
        <w:shd w:val="clear" w:color="auto" w:fill="FFFFFF"/>
        <w:tabs>
          <w:tab w:val="left" w:pos="9638"/>
          <w:tab w:val="left" w:pos="9781"/>
        </w:tabs>
        <w:spacing w:line="260" w:lineRule="exact"/>
        <w:ind w:right="-82" w:firstLine="360"/>
        <w:jc w:val="center"/>
        <w:rPr>
          <w:b/>
          <w:bCs/>
          <w:spacing w:val="-2"/>
          <w:u w:val="single"/>
        </w:rPr>
      </w:pPr>
      <w:r w:rsidRPr="00DC6B5D">
        <w:rPr>
          <w:b/>
          <w:bCs/>
          <w:spacing w:val="-2"/>
          <w:u w:val="single"/>
        </w:rPr>
        <w:t>ОБЩЕСТВЕННО-ДЕЛОВЫЕ ЗОНЫ</w:t>
      </w:r>
    </w:p>
    <w:p w:rsidR="009B5579" w:rsidRPr="00DC6B5D" w:rsidRDefault="009B5579" w:rsidP="009B5579">
      <w:pPr>
        <w:shd w:val="clear" w:color="auto" w:fill="FFFFFF"/>
        <w:tabs>
          <w:tab w:val="left" w:pos="9638"/>
          <w:tab w:val="left" w:pos="9781"/>
        </w:tabs>
        <w:spacing w:line="260" w:lineRule="exact"/>
        <w:ind w:right="-82" w:firstLine="360"/>
        <w:jc w:val="center"/>
        <w:rPr>
          <w:b/>
          <w:bCs/>
          <w:spacing w:val="-2"/>
          <w:u w:val="single"/>
        </w:rPr>
      </w:pPr>
    </w:p>
    <w:p w:rsidR="009B5579" w:rsidRPr="00DC6B5D" w:rsidRDefault="009B5579" w:rsidP="009B5579">
      <w:pPr>
        <w:shd w:val="clear" w:color="auto" w:fill="FFFFFF"/>
        <w:tabs>
          <w:tab w:val="left" w:pos="9638"/>
          <w:tab w:val="left" w:pos="9781"/>
        </w:tabs>
        <w:spacing w:line="260" w:lineRule="exact"/>
        <w:ind w:right="-82" w:firstLine="360"/>
        <w:jc w:val="both"/>
        <w:rPr>
          <w:b/>
          <w:bCs/>
          <w:spacing w:val="-2"/>
        </w:rPr>
      </w:pPr>
    </w:p>
    <w:p w:rsidR="009B5579" w:rsidRPr="00DC6B5D" w:rsidRDefault="009B5579" w:rsidP="009B5579">
      <w:pPr>
        <w:shd w:val="clear" w:color="auto" w:fill="FFFFFF"/>
        <w:tabs>
          <w:tab w:val="left" w:pos="9638"/>
          <w:tab w:val="left" w:pos="9781"/>
        </w:tabs>
        <w:spacing w:line="260" w:lineRule="exact"/>
        <w:ind w:right="-82" w:firstLine="360"/>
        <w:rPr>
          <w:sz w:val="32"/>
          <w:szCs w:val="32"/>
        </w:rPr>
      </w:pPr>
      <w:r w:rsidRPr="00DC6B5D">
        <w:rPr>
          <w:b/>
          <w:bCs/>
          <w:sz w:val="32"/>
          <w:szCs w:val="32"/>
        </w:rPr>
        <w:t>ОД-1 – общественная зона объектов социального назначения</w:t>
      </w: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7"/>
        </w:rPr>
      </w:pP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4"/>
        </w:rPr>
      </w:pPr>
      <w:r w:rsidRPr="00DC6B5D">
        <w:rPr>
          <w:b/>
          <w:bCs/>
          <w:spacing w:val="7"/>
        </w:rPr>
        <w:t xml:space="preserve">Зона предназначена для размещения и функционирования объектов </w:t>
      </w:r>
      <w:r w:rsidRPr="00DC6B5D">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9B5579" w:rsidRPr="00DC6B5D" w:rsidTr="0090516C">
        <w:trPr>
          <w:trHeight w:val="1453"/>
        </w:trPr>
        <w:tc>
          <w:tcPr>
            <w:tcW w:w="2482" w:type="dxa"/>
            <w:gridSpan w:val="2"/>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1358"/>
        </w:trPr>
        <w:tc>
          <w:tcPr>
            <w:tcW w:w="2482" w:type="dxa"/>
            <w:gridSpan w:val="2"/>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Телеграфная 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Телефонная станция;</w:t>
            </w:r>
          </w:p>
          <w:p w:rsidR="009B5579" w:rsidRPr="00DC6B5D" w:rsidRDefault="009B5579" w:rsidP="0090516C">
            <w:pPr>
              <w:shd w:val="clear" w:color="auto" w:fill="FFFFFF"/>
              <w:tabs>
                <w:tab w:val="left" w:pos="0"/>
              </w:tabs>
              <w:spacing w:line="260" w:lineRule="exact"/>
              <w:ind w:right="-82"/>
            </w:pPr>
            <w:r w:rsidRPr="00DC6B5D">
              <w:t>Учреждения социальной защиты;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w:t>
            </w:r>
            <w:r w:rsidRPr="00DC6B5D">
              <w:rPr>
                <w:b/>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jc w:val="both"/>
              <w:rPr>
                <w:b/>
              </w:rPr>
            </w:pPr>
            <w:r w:rsidRPr="00DC6B5D">
              <w:rPr>
                <w:b/>
              </w:rPr>
              <w:t>Максимальный процент застройки в границах земельного участка</w:t>
            </w:r>
            <w:r w:rsidRPr="00DC6B5D">
              <w:t xml:space="preserve"> – 50 %.</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358"/>
        </w:trPr>
        <w:tc>
          <w:tcPr>
            <w:tcW w:w="2482" w:type="dxa"/>
            <w:gridSpan w:val="2"/>
          </w:tcPr>
          <w:p w:rsidR="009B5579" w:rsidRPr="00DC6B5D" w:rsidRDefault="009B5579" w:rsidP="0090516C">
            <w:r w:rsidRPr="00DC6B5D">
              <w:t>Здравоохранение (код 3.4)</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9B5579" w:rsidRPr="00DC6B5D" w:rsidRDefault="009B5579" w:rsidP="0090516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417"/>
        </w:trPr>
        <w:tc>
          <w:tcPr>
            <w:tcW w:w="2482" w:type="dxa"/>
            <w:gridSpan w:val="2"/>
          </w:tcPr>
          <w:p w:rsidR="009B5579" w:rsidRPr="00DC6B5D" w:rsidRDefault="009B5579" w:rsidP="0090516C">
            <w:r w:rsidRPr="00DC6B5D">
              <w:lastRenderedPageBreak/>
              <w:t xml:space="preserve">Образование о просвещение </w:t>
            </w:r>
          </w:p>
          <w:p w:rsidR="009B5579" w:rsidRPr="00DC6B5D" w:rsidRDefault="009B5579" w:rsidP="0090516C">
            <w:r w:rsidRPr="00DC6B5D">
              <w:t>(код 3.5)</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417"/>
        </w:trPr>
        <w:tc>
          <w:tcPr>
            <w:tcW w:w="2482" w:type="dxa"/>
            <w:gridSpan w:val="2"/>
          </w:tcPr>
          <w:p w:rsidR="009B5579" w:rsidRPr="00DC6B5D" w:rsidRDefault="009B5579" w:rsidP="0090516C">
            <w:r w:rsidRPr="00DC6B5D">
              <w:lastRenderedPageBreak/>
              <w:t>Культурное развитие (код 3.6)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Кинотеатр;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Музей;</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Выставочный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Концертный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Театр-студия;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901"/>
        </w:trPr>
        <w:tc>
          <w:tcPr>
            <w:tcW w:w="2482" w:type="dxa"/>
            <w:gridSpan w:val="2"/>
          </w:tcPr>
          <w:p w:rsidR="009B5579" w:rsidRPr="00DC6B5D" w:rsidRDefault="009B5579" w:rsidP="0090516C">
            <w:r w:rsidRPr="00DC6B5D">
              <w:t>Спорт (код 5.1)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Бассейн;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Спорткомплекс;</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Стадион;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9B5579" w:rsidRPr="00DC6B5D" w:rsidRDefault="009B5579" w:rsidP="0090516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656"/>
        </w:trPr>
        <w:tc>
          <w:tcPr>
            <w:tcW w:w="2482" w:type="dxa"/>
            <w:gridSpan w:val="2"/>
          </w:tcPr>
          <w:p w:rsidR="009B5579" w:rsidRPr="00DC6B5D" w:rsidRDefault="009B5579" w:rsidP="0090516C">
            <w:bookmarkStart w:id="8" w:name="sub_1042"/>
            <w:r w:rsidRPr="00DC6B5D">
              <w:t>Объекты торговли (торговые центры, торгово-развлекательные центры (комплексы)</w:t>
            </w:r>
            <w:bookmarkEnd w:id="8"/>
            <w:r w:rsidRPr="00DC6B5D">
              <w:t xml:space="preserve"> (код 4.2)</w:t>
            </w:r>
          </w:p>
        </w:tc>
        <w:tc>
          <w:tcPr>
            <w:tcW w:w="3599" w:type="dxa"/>
          </w:tcPr>
          <w:p w:rsidR="009B5579" w:rsidRPr="00DC6B5D" w:rsidRDefault="009B5579" w:rsidP="0090516C">
            <w:pPr>
              <w:shd w:val="clear" w:color="auto" w:fill="FFFFFF"/>
              <w:tabs>
                <w:tab w:val="left" w:pos="0"/>
              </w:tabs>
              <w:spacing w:line="260" w:lineRule="exact"/>
              <w:ind w:right="-82"/>
            </w:pPr>
            <w:r w:rsidRPr="00DC6B5D">
              <w:rPr>
                <w:bCs/>
                <w:spacing w:val="-1"/>
              </w:rPr>
              <w:t>Торговый центр</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18 метра.</w:t>
            </w:r>
          </w:p>
          <w:p w:rsidR="009B5579" w:rsidRPr="00DC6B5D" w:rsidRDefault="009B5579" w:rsidP="0090516C">
            <w:pPr>
              <w:jc w:val="both"/>
            </w:pPr>
            <w:r w:rsidRPr="00DC6B5D">
              <w:t>минимальная площадь земельного участка – 324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9B5579" w:rsidRPr="00DC6B5D" w:rsidRDefault="009B5579" w:rsidP="0090516C">
            <w:pPr>
              <w:jc w:val="both"/>
            </w:pPr>
            <w:r w:rsidRPr="00DC6B5D">
              <w:t>Для магазинов и торговых центров:</w:t>
            </w:r>
          </w:p>
          <w:p w:rsidR="009B5579" w:rsidRPr="00DC6B5D" w:rsidRDefault="009B5579" w:rsidP="0090516C">
            <w:pPr>
              <w:jc w:val="both"/>
            </w:pPr>
            <w:r w:rsidRPr="00DC6B5D">
              <w:t>Минимальный размер земельного участка – 18 метра.</w:t>
            </w:r>
          </w:p>
          <w:p w:rsidR="009B5579" w:rsidRPr="00DC6B5D" w:rsidRDefault="009B5579" w:rsidP="0090516C">
            <w:pPr>
              <w:jc w:val="both"/>
            </w:pPr>
            <w:r w:rsidRPr="00DC6B5D">
              <w:t>- минимальная площадь земельного участка – 324 кв. м,</w:t>
            </w:r>
          </w:p>
          <w:p w:rsidR="009B5579" w:rsidRPr="00DC6B5D" w:rsidRDefault="009B5579" w:rsidP="0090516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9B5579" w:rsidRPr="00DC6B5D" w:rsidRDefault="009B5579" w:rsidP="0090516C">
            <w:pPr>
              <w:jc w:val="both"/>
            </w:pPr>
            <w:r w:rsidRPr="00DC6B5D">
              <w:t>Для иных объектов:</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w:t>
            </w:r>
            <w:r w:rsidRPr="00DC6B5D">
              <w:rPr>
                <w:b/>
              </w:rPr>
              <w:lastRenderedPageBreak/>
              <w:t>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579"/>
        </w:trPr>
        <w:tc>
          <w:tcPr>
            <w:tcW w:w="2482" w:type="dxa"/>
            <w:gridSpan w:val="2"/>
          </w:tcPr>
          <w:p w:rsidR="009B5579" w:rsidRPr="00DC6B5D" w:rsidRDefault="009B5579" w:rsidP="0090516C">
            <w:pPr>
              <w:rPr>
                <w:b/>
                <w:sz w:val="28"/>
                <w:szCs w:val="28"/>
              </w:rPr>
            </w:pPr>
            <w:r w:rsidRPr="00DC6B5D">
              <w:t>Рынки (код 4.3)</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901"/>
        </w:trPr>
        <w:tc>
          <w:tcPr>
            <w:tcW w:w="2482" w:type="dxa"/>
            <w:gridSpan w:val="2"/>
          </w:tcPr>
          <w:p w:rsidR="009B5579" w:rsidRPr="00DC6B5D" w:rsidRDefault="009B5579" w:rsidP="0090516C"/>
          <w:p w:rsidR="009B5579" w:rsidRPr="00DC6B5D" w:rsidRDefault="009B5579" w:rsidP="0090516C">
            <w:r w:rsidRPr="00DC6B5D">
              <w:t>Магазины (код 4.4)</w:t>
            </w:r>
          </w:p>
          <w:p w:rsidR="009B5579" w:rsidRPr="00DC6B5D" w:rsidRDefault="009B5579" w:rsidP="0090516C"/>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452"/>
        </w:trPr>
        <w:tc>
          <w:tcPr>
            <w:tcW w:w="2482" w:type="dxa"/>
            <w:gridSpan w:val="2"/>
          </w:tcPr>
          <w:p w:rsidR="009B5579" w:rsidRPr="00DC6B5D" w:rsidRDefault="009B5579" w:rsidP="0090516C">
            <w:r w:rsidRPr="00DC6B5D">
              <w:t>Общественное питание (код 4.6)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Закусочная;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Ресторан;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Гостиничное обслуживание </w:t>
            </w:r>
          </w:p>
          <w:p w:rsidR="009B5579" w:rsidRPr="00DC6B5D" w:rsidRDefault="009B5579" w:rsidP="0090516C">
            <w:pPr>
              <w:rPr>
                <w:b/>
                <w:i/>
                <w:sz w:val="28"/>
                <w:szCs w:val="28"/>
              </w:rPr>
            </w:pPr>
            <w:r w:rsidRPr="00DC6B5D">
              <w:t>(код 4.7)</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Гостиница;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Развлечения </w:t>
            </w:r>
          </w:p>
          <w:p w:rsidR="009B5579" w:rsidRPr="00DC6B5D" w:rsidRDefault="009B5579" w:rsidP="0090516C">
            <w:pPr>
              <w:rPr>
                <w:b/>
                <w:i/>
                <w:sz w:val="28"/>
                <w:szCs w:val="28"/>
              </w:rPr>
            </w:pPr>
            <w:r w:rsidRPr="00DC6B5D">
              <w:t>(код 4.8)</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Танцзал;</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Дискотека;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882"/>
        </w:trPr>
        <w:tc>
          <w:tcPr>
            <w:tcW w:w="2482" w:type="dxa"/>
            <w:gridSpan w:val="2"/>
          </w:tcPr>
          <w:p w:rsidR="009B5579" w:rsidRPr="00DC6B5D" w:rsidRDefault="009B5579" w:rsidP="0090516C">
            <w:pPr>
              <w:rPr>
                <w:b/>
                <w:sz w:val="28"/>
                <w:szCs w:val="28"/>
              </w:rPr>
            </w:pPr>
            <w:r w:rsidRPr="00DC6B5D">
              <w:lastRenderedPageBreak/>
              <w:t>Связь (код 6.8)</w:t>
            </w:r>
          </w:p>
        </w:tc>
        <w:tc>
          <w:tcPr>
            <w:tcW w:w="3599" w:type="dxa"/>
          </w:tcPr>
          <w:p w:rsidR="009B5579" w:rsidRPr="00DC6B5D" w:rsidRDefault="009B5579" w:rsidP="0090516C">
            <w:pPr>
              <w:shd w:val="clear" w:color="auto" w:fill="FFFFFF"/>
              <w:tabs>
                <w:tab w:val="left" w:pos="0"/>
              </w:tabs>
              <w:spacing w:line="260" w:lineRule="exact"/>
              <w:ind w:right="-82"/>
            </w:pPr>
            <w:r w:rsidRPr="00DC6B5D">
              <w:t>Объекты связи, радиовещания, телевидения;</w:t>
            </w:r>
          </w:p>
          <w:p w:rsidR="009B5579" w:rsidRPr="00DC6B5D" w:rsidRDefault="009B5579" w:rsidP="0090516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9B5579" w:rsidRPr="00DC6B5D" w:rsidRDefault="009B5579" w:rsidP="0090516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882"/>
        </w:trPr>
        <w:tc>
          <w:tcPr>
            <w:tcW w:w="2482" w:type="dxa"/>
            <w:gridSpan w:val="2"/>
          </w:tcPr>
          <w:p w:rsidR="009B5579" w:rsidRPr="00DC6B5D" w:rsidRDefault="009B5579" w:rsidP="0090516C">
            <w:r w:rsidRPr="00DC6B5D">
              <w:t xml:space="preserve">Обеспечение внутреннего правопорядка </w:t>
            </w:r>
          </w:p>
          <w:p w:rsidR="009B5579" w:rsidRPr="00DC6B5D" w:rsidRDefault="009B5579" w:rsidP="0090516C">
            <w:r w:rsidRPr="00DC6B5D">
              <w:t>(код 8.3)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полиции;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Отдел внутренних дел;</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647"/>
        </w:trPr>
        <w:tc>
          <w:tcPr>
            <w:tcW w:w="2482" w:type="dxa"/>
            <w:gridSpan w:val="2"/>
          </w:tcPr>
          <w:p w:rsidR="009B5579" w:rsidRPr="00DC6B5D" w:rsidRDefault="009B5579" w:rsidP="0090516C">
            <w:r w:rsidRPr="00DC6B5D">
              <w:t>Земельные участки (территории) общего пользования (код 12.0)</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gridBefore w:val="1"/>
          <w:wBefore w:w="34" w:type="dxa"/>
          <w:trHeight w:val="925"/>
        </w:trPr>
        <w:tc>
          <w:tcPr>
            <w:tcW w:w="2448" w:type="dxa"/>
          </w:tcPr>
          <w:p w:rsidR="009B5579" w:rsidRPr="00DC6B5D" w:rsidRDefault="009B5579" w:rsidP="0090516C">
            <w:pPr>
              <w:shd w:val="clear" w:color="auto" w:fill="FFFFFF"/>
              <w:tabs>
                <w:tab w:val="left" w:pos="0"/>
              </w:tabs>
              <w:spacing w:line="260" w:lineRule="exact"/>
              <w:ind w:right="-82"/>
            </w:pPr>
            <w:r w:rsidRPr="00DC6B5D">
              <w:t xml:space="preserve">Для индивидуального жилищного строительства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599" w:type="dxa"/>
          </w:tcPr>
          <w:p w:rsidR="009B5579" w:rsidRPr="00DC6B5D" w:rsidRDefault="009B5579" w:rsidP="0090516C">
            <w:pPr>
              <w:rPr>
                <w:spacing w:val="-1"/>
              </w:rPr>
            </w:pPr>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lastRenderedPageBreak/>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 xml:space="preserve">Максимальный процент </w:t>
            </w:r>
            <w:r w:rsidRPr="00DC6B5D">
              <w:rPr>
                <w:b/>
              </w:rPr>
              <w:lastRenderedPageBreak/>
              <w:t>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31"/>
        </w:trPr>
        <w:tc>
          <w:tcPr>
            <w:tcW w:w="2482" w:type="dxa"/>
            <w:gridSpan w:val="2"/>
          </w:tcPr>
          <w:p w:rsidR="009B5579" w:rsidRPr="00DC6B5D" w:rsidRDefault="009B5579" w:rsidP="0090516C">
            <w:r w:rsidRPr="00DC6B5D">
              <w:lastRenderedPageBreak/>
              <w:t xml:space="preserve">Коммунальное обслуживание </w:t>
            </w:r>
          </w:p>
          <w:p w:rsidR="009B5579" w:rsidRPr="00DC6B5D" w:rsidRDefault="009B5579" w:rsidP="0090516C">
            <w:r w:rsidRPr="00DC6B5D">
              <w:t>(код 3.1)</w:t>
            </w:r>
          </w:p>
        </w:tc>
        <w:tc>
          <w:tcPr>
            <w:tcW w:w="3599"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Тепловой пункт;</w:t>
            </w:r>
          </w:p>
          <w:p w:rsidR="009B5579" w:rsidRPr="00DC6B5D" w:rsidRDefault="009B5579" w:rsidP="0090516C">
            <w:pPr>
              <w:shd w:val="clear" w:color="auto" w:fill="FFFFFF"/>
              <w:tabs>
                <w:tab w:val="left" w:pos="0"/>
              </w:tabs>
              <w:spacing w:line="260" w:lineRule="exact"/>
              <w:ind w:right="-82"/>
              <w:rPr>
                <w:spacing w:val="-1"/>
              </w:rPr>
            </w:pPr>
            <w:r w:rsidRPr="00DC6B5D">
              <w:t>Газорегуляторная установка (ГРУ);</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Отопительная котельная;</w:t>
            </w:r>
          </w:p>
          <w:p w:rsidR="009B5579" w:rsidRPr="00DC6B5D" w:rsidRDefault="009B5579" w:rsidP="0090516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9B5579" w:rsidRPr="00DC6B5D" w:rsidRDefault="009B5579" w:rsidP="0090516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9B5579" w:rsidRPr="00DC6B5D" w:rsidRDefault="009B5579" w:rsidP="0090516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9B5579" w:rsidRPr="00DC6B5D" w:rsidRDefault="009B5579" w:rsidP="0090516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531"/>
        </w:trPr>
        <w:tc>
          <w:tcPr>
            <w:tcW w:w="2482" w:type="dxa"/>
            <w:gridSpan w:val="2"/>
          </w:tcPr>
          <w:p w:rsidR="009B5579" w:rsidRPr="00DC6B5D" w:rsidRDefault="009B5579" w:rsidP="0090516C">
            <w:r w:rsidRPr="00DC6B5D">
              <w:t xml:space="preserve">Бытовое обслуживание </w:t>
            </w:r>
          </w:p>
          <w:p w:rsidR="009B5579" w:rsidRPr="00DC6B5D" w:rsidRDefault="009B5579" w:rsidP="0090516C">
            <w:r w:rsidRPr="00DC6B5D">
              <w:t>(код 3.3)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 xml:space="preserve">Приёмный пункт продуктов </w:t>
            </w:r>
            <w:r w:rsidRPr="00DC6B5D">
              <w:rPr>
                <w:spacing w:val="-1"/>
              </w:rPr>
              <w:lastRenderedPageBreak/>
              <w:t>лесного происхождения;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Прачечная;</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lastRenderedPageBreak/>
              <w:t>Предельные размеры земельных участков, в том числе их площадь:</w:t>
            </w:r>
          </w:p>
          <w:p w:rsidR="009B5579" w:rsidRPr="00DC6B5D" w:rsidRDefault="009B5579" w:rsidP="0090516C">
            <w:pPr>
              <w:jc w:val="both"/>
            </w:pPr>
            <w:r w:rsidRPr="00DC6B5D">
              <w:t xml:space="preserve">Минимальный размер земельного </w:t>
            </w:r>
            <w:r w:rsidRPr="00DC6B5D">
              <w:lastRenderedPageBreak/>
              <w:t>участка – 10 метра.</w:t>
            </w:r>
          </w:p>
          <w:p w:rsidR="009B5579" w:rsidRPr="00DC6B5D" w:rsidRDefault="009B5579" w:rsidP="0090516C">
            <w:pPr>
              <w:jc w:val="both"/>
            </w:pPr>
            <w:r w:rsidRPr="00DC6B5D">
              <w:t>минимальная площадь земельного участка - 100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718"/>
        </w:trPr>
        <w:tc>
          <w:tcPr>
            <w:tcW w:w="2482" w:type="dxa"/>
            <w:gridSpan w:val="2"/>
          </w:tcPr>
          <w:p w:rsidR="009B5579" w:rsidRPr="00DC6B5D" w:rsidRDefault="009B5579" w:rsidP="0090516C">
            <w:r w:rsidRPr="00DC6B5D">
              <w:lastRenderedPageBreak/>
              <w:t xml:space="preserve">Обслуживание автотранспорта </w:t>
            </w:r>
          </w:p>
          <w:p w:rsidR="009B5579" w:rsidRPr="00DC6B5D" w:rsidRDefault="009B5579" w:rsidP="0090516C">
            <w:pPr>
              <w:rPr>
                <w:i/>
              </w:rPr>
            </w:pPr>
            <w:r w:rsidRPr="00DC6B5D">
              <w:t>(код 4.9)</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Гаражи боксового типа;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минимальная площадь земельного участка – 36 кв.м.,</w:t>
            </w:r>
          </w:p>
          <w:p w:rsidR="009B5579" w:rsidRPr="00DC6B5D" w:rsidRDefault="009B5579" w:rsidP="0090516C">
            <w:pPr>
              <w:jc w:val="both"/>
            </w:pPr>
            <w:r w:rsidRPr="00DC6B5D">
              <w:t>максимальная площадь земельного участка - 400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 xml:space="preserve">3 </w:t>
              </w:r>
              <w:r w:rsidRPr="00DC6B5D">
                <w:lastRenderedPageBreak/>
                <w:t>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1.</w:t>
            </w:r>
          </w:p>
          <w:p w:rsidR="009B5579" w:rsidRPr="00DC6B5D" w:rsidRDefault="009B5579" w:rsidP="0090516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9B5579" w:rsidRPr="00DC6B5D" w:rsidTr="0090516C">
        <w:trPr>
          <w:trHeight w:val="579"/>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531"/>
        </w:trPr>
        <w:tc>
          <w:tcPr>
            <w:tcW w:w="2482" w:type="dxa"/>
            <w:gridSpan w:val="2"/>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разрешенными видами использования</w:t>
            </w:r>
          </w:p>
        </w:tc>
        <w:tc>
          <w:tcPr>
            <w:tcW w:w="3599" w:type="dxa"/>
          </w:tcPr>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4"/>
        </w:rPr>
      </w:pPr>
    </w:p>
    <w:p w:rsidR="009B5579" w:rsidRPr="00DC6B5D" w:rsidRDefault="009B5579" w:rsidP="009B5579">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pStyle w:val="29"/>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9B5579" w:rsidRPr="00DC6B5D" w:rsidRDefault="009B5579" w:rsidP="009B5579">
      <w:pPr>
        <w:shd w:val="clear" w:color="auto" w:fill="FFFFFF"/>
        <w:tabs>
          <w:tab w:val="left" w:pos="9781"/>
        </w:tabs>
        <w:spacing w:line="274" w:lineRule="exact"/>
        <w:ind w:right="-82"/>
        <w:jc w:val="both"/>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9781"/>
        </w:tabs>
        <w:spacing w:line="274" w:lineRule="exact"/>
        <w:ind w:right="-82"/>
        <w:jc w:val="both"/>
        <w:rPr>
          <w:b/>
          <w:bCs/>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lastRenderedPageBreak/>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pStyle w:val="29"/>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9B5579" w:rsidRPr="00DC6B5D" w:rsidRDefault="009B5579" w:rsidP="009B5579">
      <w:pPr>
        <w:shd w:val="clear" w:color="auto" w:fill="FFFFFF"/>
        <w:tabs>
          <w:tab w:val="left" w:pos="9638"/>
          <w:tab w:val="left" w:pos="9781"/>
        </w:tabs>
        <w:ind w:right="-82" w:firstLine="360"/>
        <w:rPr>
          <w:sz w:val="32"/>
          <w:szCs w:val="32"/>
        </w:rPr>
      </w:pPr>
      <w:r w:rsidRPr="00DC6B5D">
        <w:rPr>
          <w:b/>
          <w:bCs/>
          <w:sz w:val="32"/>
          <w:szCs w:val="32"/>
        </w:rPr>
        <w:t>ОД-2 –  зона объектов общественно-делового назначения</w:t>
      </w: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7"/>
        </w:rPr>
      </w:pP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9B5579" w:rsidRPr="00DC6B5D" w:rsidRDefault="009B5579" w:rsidP="009B5579">
      <w:r w:rsidRPr="00DC6B5D">
        <w:rPr>
          <w:rStyle w:val="blk"/>
        </w:rPr>
        <w:lastRenderedPageBreak/>
        <w:t xml:space="preserve">(с изм. от </w:t>
      </w:r>
      <w:r>
        <w:rPr>
          <w:rStyle w:val="blk"/>
        </w:rPr>
        <w:t>29</w:t>
      </w:r>
      <w:r w:rsidRPr="00DC6B5D">
        <w:rPr>
          <w:rStyle w:val="blk"/>
        </w:rPr>
        <w:t>.</w:t>
      </w:r>
      <w:r>
        <w:rPr>
          <w:rStyle w:val="blk"/>
        </w:rPr>
        <w:t>05</w:t>
      </w:r>
      <w:r w:rsidRPr="00DC6B5D">
        <w:rPr>
          <w:rStyle w:val="blk"/>
        </w:rPr>
        <w:t>.201</w:t>
      </w:r>
      <w:r>
        <w:rPr>
          <w:rStyle w:val="blk"/>
        </w:rPr>
        <w:t>9</w:t>
      </w:r>
      <w:r w:rsidRPr="00DC6B5D">
        <w:rPr>
          <w:rStyle w:val="blk"/>
        </w:rPr>
        <w:t xml:space="preserve"> Решение  N </w:t>
      </w:r>
      <w:r>
        <w:rPr>
          <w:rStyle w:val="blk"/>
        </w:rPr>
        <w:t>19</w:t>
      </w:r>
      <w:r w:rsidRPr="00DC6B5D">
        <w:rPr>
          <w:rStyle w:val="blk"/>
        </w:rPr>
        <w:t>)</w:t>
      </w: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9B5579" w:rsidRPr="00DC6B5D" w:rsidTr="0090516C">
        <w:trPr>
          <w:trHeight w:val="1453"/>
        </w:trPr>
        <w:tc>
          <w:tcPr>
            <w:tcW w:w="2482" w:type="dxa"/>
            <w:gridSpan w:val="2"/>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1358"/>
        </w:trPr>
        <w:tc>
          <w:tcPr>
            <w:tcW w:w="2482" w:type="dxa"/>
            <w:gridSpan w:val="2"/>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Телеграфная 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Телефонная станция;</w:t>
            </w:r>
          </w:p>
          <w:p w:rsidR="009B5579" w:rsidRPr="00DC6B5D" w:rsidRDefault="009B5579" w:rsidP="0090516C">
            <w:pPr>
              <w:shd w:val="clear" w:color="auto" w:fill="FFFFFF"/>
              <w:tabs>
                <w:tab w:val="left" w:pos="0"/>
              </w:tabs>
              <w:spacing w:line="260" w:lineRule="exact"/>
              <w:ind w:right="-82"/>
            </w:pPr>
            <w:r w:rsidRPr="00DC6B5D">
              <w:t>Учреждения социальной защиты;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jc w:val="both"/>
              <w:rPr>
                <w:b/>
              </w:rPr>
            </w:pPr>
            <w:r w:rsidRPr="00DC6B5D">
              <w:rPr>
                <w:b/>
              </w:rPr>
              <w:t>Максимальный процент застройки в границах земельного участка</w:t>
            </w:r>
            <w:r w:rsidRPr="00DC6B5D">
              <w:t xml:space="preserve"> – 50 %.</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358"/>
        </w:trPr>
        <w:tc>
          <w:tcPr>
            <w:tcW w:w="2482" w:type="dxa"/>
            <w:gridSpan w:val="2"/>
          </w:tcPr>
          <w:p w:rsidR="009B5579" w:rsidRPr="00DC6B5D" w:rsidRDefault="009B5579" w:rsidP="0090516C">
            <w:r w:rsidRPr="00DC6B5D">
              <w:t>Здравоохранение (код 3.4)</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9B5579" w:rsidRPr="00DC6B5D" w:rsidRDefault="009B5579" w:rsidP="0090516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417"/>
        </w:trPr>
        <w:tc>
          <w:tcPr>
            <w:tcW w:w="2482" w:type="dxa"/>
            <w:gridSpan w:val="2"/>
          </w:tcPr>
          <w:p w:rsidR="009B5579" w:rsidRPr="00DC6B5D" w:rsidRDefault="009B5579" w:rsidP="0090516C">
            <w:r w:rsidRPr="00DC6B5D">
              <w:t xml:space="preserve">Образование о просвещение </w:t>
            </w:r>
          </w:p>
          <w:p w:rsidR="009B5579" w:rsidRPr="00DC6B5D" w:rsidRDefault="009B5579" w:rsidP="0090516C">
            <w:r w:rsidRPr="00DC6B5D">
              <w:t>(код 3.5)</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417"/>
        </w:trPr>
        <w:tc>
          <w:tcPr>
            <w:tcW w:w="2482" w:type="dxa"/>
            <w:gridSpan w:val="2"/>
          </w:tcPr>
          <w:p w:rsidR="009B5579" w:rsidRPr="00DC6B5D" w:rsidRDefault="009B5579" w:rsidP="0090516C">
            <w:r w:rsidRPr="00DC6B5D">
              <w:t>Культурное развитие (код 3.6)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Кинотеатр;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Музей;</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Выставочный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Концертный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Театр-студия;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901"/>
        </w:trPr>
        <w:tc>
          <w:tcPr>
            <w:tcW w:w="2482" w:type="dxa"/>
            <w:gridSpan w:val="2"/>
          </w:tcPr>
          <w:p w:rsidR="009B5579" w:rsidRPr="00DC6B5D" w:rsidRDefault="009B5579" w:rsidP="0090516C">
            <w:r w:rsidRPr="00DC6B5D">
              <w:t>Общественное управление (код 3.8)</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Архив;</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Информационный центр;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901"/>
        </w:trPr>
        <w:tc>
          <w:tcPr>
            <w:tcW w:w="2482" w:type="dxa"/>
            <w:gridSpan w:val="2"/>
          </w:tcPr>
          <w:p w:rsidR="009B5579" w:rsidRPr="00DC6B5D" w:rsidRDefault="009B5579" w:rsidP="0090516C">
            <w:r w:rsidRPr="00DC6B5D">
              <w:t>Спорт (код 5.1)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Бассейн;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Спорткомплекс;</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Стадион;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9B5579" w:rsidRPr="00DC6B5D" w:rsidRDefault="009B5579" w:rsidP="0090516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860"/>
        </w:trPr>
        <w:tc>
          <w:tcPr>
            <w:tcW w:w="2482" w:type="dxa"/>
            <w:gridSpan w:val="2"/>
          </w:tcPr>
          <w:p w:rsidR="009B5579" w:rsidRPr="00DC6B5D" w:rsidRDefault="009B5579" w:rsidP="0090516C">
            <w:r w:rsidRPr="00DC6B5D">
              <w:lastRenderedPageBreak/>
              <w:t>Деловое управление (код 4.1)</w:t>
            </w:r>
          </w:p>
        </w:tc>
        <w:tc>
          <w:tcPr>
            <w:tcW w:w="3599" w:type="dxa"/>
          </w:tcPr>
          <w:p w:rsidR="009B5579" w:rsidRPr="00DC6B5D" w:rsidRDefault="009B5579" w:rsidP="0090516C">
            <w:pPr>
              <w:shd w:val="clear" w:color="auto" w:fill="FFFFFF"/>
              <w:tabs>
                <w:tab w:val="left" w:pos="0"/>
              </w:tabs>
              <w:spacing w:line="260" w:lineRule="exact"/>
              <w:ind w:right="-82"/>
            </w:pPr>
            <w:r w:rsidRPr="00DC6B5D">
              <w:t>Офисы, конторы различных организаций, фирм, компаний;</w:t>
            </w:r>
          </w:p>
          <w:p w:rsidR="009B5579" w:rsidRPr="00DC6B5D" w:rsidRDefault="009B5579" w:rsidP="0090516C">
            <w:pPr>
              <w:shd w:val="clear" w:color="auto" w:fill="FFFFFF"/>
              <w:tabs>
                <w:tab w:val="left" w:pos="0"/>
              </w:tabs>
              <w:spacing w:line="260" w:lineRule="exact"/>
              <w:ind w:right="-82"/>
            </w:pPr>
            <w:r w:rsidRPr="00DC6B5D">
              <w:t xml:space="preserve">Издательства и редакционные офисы; </w:t>
            </w:r>
          </w:p>
          <w:p w:rsidR="009B5579" w:rsidRPr="00DC6B5D" w:rsidRDefault="009B5579" w:rsidP="0090516C">
            <w:pPr>
              <w:shd w:val="clear" w:color="auto" w:fill="FFFFFF"/>
              <w:tabs>
                <w:tab w:val="left" w:pos="0"/>
              </w:tabs>
              <w:spacing w:line="260" w:lineRule="exact"/>
              <w:ind w:right="-82"/>
            </w:pPr>
            <w:r w:rsidRPr="00DC6B5D">
              <w:t>Нотариальная контора;</w:t>
            </w:r>
          </w:p>
          <w:p w:rsidR="009B5579" w:rsidRPr="00DC6B5D" w:rsidRDefault="009B5579" w:rsidP="0090516C">
            <w:pPr>
              <w:shd w:val="clear" w:color="auto" w:fill="FFFFFF"/>
              <w:tabs>
                <w:tab w:val="left" w:pos="0"/>
              </w:tabs>
              <w:spacing w:line="260" w:lineRule="exact"/>
              <w:ind w:right="-82"/>
            </w:pPr>
            <w:r w:rsidRPr="00DC6B5D">
              <w:t>Рекламное агентство</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18 метра.</w:t>
            </w:r>
          </w:p>
          <w:p w:rsidR="009B5579" w:rsidRPr="00DC6B5D" w:rsidRDefault="009B5579" w:rsidP="0090516C">
            <w:pPr>
              <w:jc w:val="both"/>
            </w:pPr>
            <w:r w:rsidRPr="00DC6B5D">
              <w:t>минимальная площадь земельного участка – 324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9B5579" w:rsidRPr="00C62256" w:rsidRDefault="009B5579" w:rsidP="0090516C">
            <w:pPr>
              <w:jc w:val="both"/>
              <w:rPr>
                <w:color w:val="002060"/>
              </w:rPr>
            </w:pPr>
            <w:r w:rsidRPr="00C62256">
              <w:rPr>
                <w:color w:val="002060"/>
              </w:rPr>
              <w:t>Для магазинов и торговых центров:</w:t>
            </w:r>
          </w:p>
          <w:p w:rsidR="009B5579" w:rsidRPr="00C62256" w:rsidRDefault="009B5579" w:rsidP="0090516C">
            <w:pPr>
              <w:jc w:val="both"/>
              <w:rPr>
                <w:color w:val="002060"/>
              </w:rPr>
            </w:pPr>
            <w:r w:rsidRPr="00C62256">
              <w:rPr>
                <w:color w:val="002060"/>
              </w:rPr>
              <w:t>Минимальный размер земельного участка – 18 метра.</w:t>
            </w:r>
          </w:p>
          <w:p w:rsidR="009B5579" w:rsidRPr="00C62256" w:rsidRDefault="009B5579" w:rsidP="0090516C">
            <w:pPr>
              <w:jc w:val="both"/>
              <w:rPr>
                <w:color w:val="002060"/>
              </w:rPr>
            </w:pPr>
            <w:r w:rsidRPr="00C62256">
              <w:rPr>
                <w:color w:val="002060"/>
              </w:rPr>
              <w:t>- минимальная площадь земельного участка – 100 кв. м,</w:t>
            </w:r>
          </w:p>
          <w:p w:rsidR="009B5579" w:rsidRPr="00C62256" w:rsidRDefault="009B5579" w:rsidP="0090516C">
            <w:pPr>
              <w:jc w:val="both"/>
              <w:rPr>
                <w:color w:val="002060"/>
              </w:rPr>
            </w:pPr>
            <w:r w:rsidRPr="00C62256">
              <w:rPr>
                <w:color w:val="002060"/>
              </w:rPr>
              <w:t xml:space="preserve">- максимальная площадь земельного участка – </w:t>
            </w:r>
            <w:smartTag w:uri="urn:schemas-microsoft-com:office:smarttags" w:element="metricconverter">
              <w:smartTagPr>
                <w:attr w:name="ProductID" w:val="2500 кв. м"/>
              </w:smartTagPr>
              <w:r w:rsidRPr="00C62256">
                <w:rPr>
                  <w:color w:val="002060"/>
                </w:rPr>
                <w:t>2500 кв. м</w:t>
              </w:r>
            </w:smartTag>
            <w:r w:rsidRPr="00C62256">
              <w:rPr>
                <w:color w:val="002060"/>
              </w:rPr>
              <w:t>.</w:t>
            </w:r>
          </w:p>
          <w:p w:rsidR="009B5579" w:rsidRPr="00C62256" w:rsidRDefault="009B5579" w:rsidP="0090516C">
            <w:pPr>
              <w:jc w:val="both"/>
              <w:rPr>
                <w:color w:val="002060"/>
              </w:rPr>
            </w:pPr>
            <w:r w:rsidRPr="00C62256">
              <w:rPr>
                <w:color w:val="002060"/>
              </w:rPr>
              <w:t>Для иных объектов:</w:t>
            </w:r>
          </w:p>
          <w:p w:rsidR="009B5579" w:rsidRPr="00C62256" w:rsidRDefault="009B5579" w:rsidP="0090516C">
            <w:pPr>
              <w:jc w:val="both"/>
            </w:pPr>
            <w:r w:rsidRPr="00C62256">
              <w:t>Минимальный размер земельного участка – 20 метра.</w:t>
            </w:r>
          </w:p>
          <w:p w:rsidR="009B5579" w:rsidRPr="00C62256" w:rsidRDefault="009B5579" w:rsidP="0090516C">
            <w:pPr>
              <w:jc w:val="both"/>
            </w:pPr>
            <w:r w:rsidRPr="00C62256">
              <w:t>минимальная площадь земельного участка - 400 кв. м.</w:t>
            </w:r>
          </w:p>
          <w:p w:rsidR="009B5579" w:rsidRPr="00C62256" w:rsidRDefault="009B5579" w:rsidP="0090516C">
            <w:pPr>
              <w:jc w:val="both"/>
            </w:pPr>
            <w:r w:rsidRPr="00C62256">
              <w:t xml:space="preserve">максимальная площадь земельного участка - </w:t>
            </w:r>
            <w:smartTag w:uri="urn:schemas-microsoft-com:office:smarttags" w:element="metricconverter">
              <w:smartTagPr>
                <w:attr w:name="ProductID" w:val="1000 кв. м"/>
              </w:smartTagPr>
              <w:r w:rsidRPr="00C62256">
                <w:t>1000 кв. м</w:t>
              </w:r>
            </w:smartTag>
            <w:r w:rsidRPr="00C62256">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579"/>
        </w:trPr>
        <w:tc>
          <w:tcPr>
            <w:tcW w:w="2482" w:type="dxa"/>
            <w:gridSpan w:val="2"/>
          </w:tcPr>
          <w:p w:rsidR="009B5579" w:rsidRPr="00DC6B5D" w:rsidRDefault="009B5579" w:rsidP="0090516C">
            <w:r w:rsidRPr="00DC6B5D">
              <w:t>Объекты торговли (торговые центры, торгово-развлекательные центры (комплексы) (код 4.2)</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79"/>
        </w:trPr>
        <w:tc>
          <w:tcPr>
            <w:tcW w:w="2482" w:type="dxa"/>
            <w:gridSpan w:val="2"/>
          </w:tcPr>
          <w:p w:rsidR="009B5579" w:rsidRPr="00DC6B5D" w:rsidRDefault="009B5579" w:rsidP="0090516C">
            <w:pPr>
              <w:rPr>
                <w:b/>
                <w:sz w:val="28"/>
                <w:szCs w:val="28"/>
              </w:rPr>
            </w:pPr>
            <w:r w:rsidRPr="00DC6B5D">
              <w:t>Рынки (код 4.3)</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901"/>
        </w:trPr>
        <w:tc>
          <w:tcPr>
            <w:tcW w:w="2482" w:type="dxa"/>
            <w:gridSpan w:val="2"/>
          </w:tcPr>
          <w:p w:rsidR="009B5579" w:rsidRPr="00DC6B5D" w:rsidRDefault="009B5579" w:rsidP="0090516C"/>
          <w:p w:rsidR="009B5579" w:rsidRPr="00DC6B5D" w:rsidRDefault="009B5579" w:rsidP="0090516C">
            <w:r w:rsidRPr="00DC6B5D">
              <w:t>Магазины (код 4.4)</w:t>
            </w:r>
          </w:p>
          <w:p w:rsidR="009B5579" w:rsidRPr="00DC6B5D" w:rsidRDefault="009B5579" w:rsidP="0090516C"/>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Банковская и страховая деятельность </w:t>
            </w:r>
          </w:p>
          <w:p w:rsidR="009B5579" w:rsidRPr="00DC6B5D" w:rsidRDefault="009B5579" w:rsidP="0090516C">
            <w:r w:rsidRPr="00DC6B5D">
              <w:t>(код 4.5)</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Банк;</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Отделение банка;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Общественное питание (код 4.6)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Закусочная;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Ресторан;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Гостиничное обслуживание </w:t>
            </w:r>
          </w:p>
          <w:p w:rsidR="009B5579" w:rsidRPr="00DC6B5D" w:rsidRDefault="009B5579" w:rsidP="0090516C">
            <w:pPr>
              <w:rPr>
                <w:b/>
                <w:i/>
                <w:sz w:val="28"/>
                <w:szCs w:val="28"/>
              </w:rPr>
            </w:pPr>
            <w:r w:rsidRPr="00DC6B5D">
              <w:t>(код 4.7)</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Гостиница;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Развлечения </w:t>
            </w:r>
          </w:p>
          <w:p w:rsidR="009B5579" w:rsidRPr="00DC6B5D" w:rsidRDefault="009B5579" w:rsidP="0090516C">
            <w:pPr>
              <w:rPr>
                <w:b/>
                <w:i/>
                <w:sz w:val="28"/>
                <w:szCs w:val="28"/>
              </w:rPr>
            </w:pPr>
            <w:r w:rsidRPr="00DC6B5D">
              <w:t>(код 4.8)</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Танцзал;</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Дискотека;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882"/>
        </w:trPr>
        <w:tc>
          <w:tcPr>
            <w:tcW w:w="2482" w:type="dxa"/>
            <w:gridSpan w:val="2"/>
          </w:tcPr>
          <w:p w:rsidR="009B5579" w:rsidRPr="00DC6B5D" w:rsidRDefault="009B5579" w:rsidP="0090516C">
            <w:pPr>
              <w:rPr>
                <w:b/>
                <w:sz w:val="28"/>
                <w:szCs w:val="28"/>
              </w:rPr>
            </w:pPr>
            <w:r w:rsidRPr="00DC6B5D">
              <w:lastRenderedPageBreak/>
              <w:t>Связь (код 6.8)</w:t>
            </w:r>
          </w:p>
        </w:tc>
        <w:tc>
          <w:tcPr>
            <w:tcW w:w="3599" w:type="dxa"/>
          </w:tcPr>
          <w:p w:rsidR="009B5579" w:rsidRPr="00DC6B5D" w:rsidRDefault="009B5579" w:rsidP="0090516C">
            <w:pPr>
              <w:shd w:val="clear" w:color="auto" w:fill="FFFFFF"/>
              <w:tabs>
                <w:tab w:val="left" w:pos="0"/>
              </w:tabs>
              <w:spacing w:line="260" w:lineRule="exact"/>
              <w:ind w:right="-82"/>
            </w:pPr>
            <w:r w:rsidRPr="00DC6B5D">
              <w:t>Объекты связи, радиовещания, телевидения;</w:t>
            </w:r>
          </w:p>
          <w:p w:rsidR="009B5579" w:rsidRPr="00DC6B5D" w:rsidRDefault="009B5579" w:rsidP="0090516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9B5579" w:rsidRPr="00DC6B5D" w:rsidRDefault="009B5579" w:rsidP="0090516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882"/>
        </w:trPr>
        <w:tc>
          <w:tcPr>
            <w:tcW w:w="2482" w:type="dxa"/>
            <w:gridSpan w:val="2"/>
          </w:tcPr>
          <w:p w:rsidR="009B5579" w:rsidRPr="00DC6B5D" w:rsidRDefault="009B5579" w:rsidP="0090516C">
            <w:r w:rsidRPr="00DC6B5D">
              <w:t xml:space="preserve">Обеспечение внутреннего правопорядка </w:t>
            </w:r>
          </w:p>
          <w:p w:rsidR="009B5579" w:rsidRPr="00DC6B5D" w:rsidRDefault="009B5579" w:rsidP="0090516C">
            <w:r w:rsidRPr="00DC6B5D">
              <w:t>(код 8.3)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полиции;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Отдел внутренних дел;</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647"/>
        </w:trPr>
        <w:tc>
          <w:tcPr>
            <w:tcW w:w="2482" w:type="dxa"/>
            <w:gridSpan w:val="2"/>
          </w:tcPr>
          <w:p w:rsidR="009B5579" w:rsidRPr="00DC6B5D" w:rsidRDefault="009B5579" w:rsidP="0090516C">
            <w:r w:rsidRPr="00DC6B5D">
              <w:t>Земельные участки (территории) общего пользования (код 12.0)</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gridBefore w:val="1"/>
          <w:wBefore w:w="34" w:type="dxa"/>
          <w:trHeight w:val="925"/>
        </w:trPr>
        <w:tc>
          <w:tcPr>
            <w:tcW w:w="2448" w:type="dxa"/>
          </w:tcPr>
          <w:p w:rsidR="009B5579" w:rsidRPr="00DC6B5D" w:rsidRDefault="009B5579" w:rsidP="0090516C">
            <w:pPr>
              <w:shd w:val="clear" w:color="auto" w:fill="FFFFFF"/>
              <w:tabs>
                <w:tab w:val="left" w:pos="0"/>
              </w:tabs>
              <w:spacing w:line="260" w:lineRule="exact"/>
              <w:ind w:right="-82"/>
            </w:pPr>
            <w:r w:rsidRPr="00DC6B5D">
              <w:t xml:space="preserve">Для индивидуального жилищного строительства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599" w:type="dxa"/>
          </w:tcPr>
          <w:p w:rsidR="009B5579" w:rsidRPr="00DC6B5D" w:rsidRDefault="009B5579" w:rsidP="0090516C">
            <w:pPr>
              <w:rPr>
                <w:spacing w:val="-1"/>
              </w:rPr>
            </w:pPr>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Для застроенных земельных участков при реконструкции объектов допускается размещать </w:t>
            </w:r>
            <w:r w:rsidRPr="00DC6B5D">
              <w:lastRenderedPageBreak/>
              <w:t>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w:t>
            </w:r>
            <w:r w:rsidRPr="00DC6B5D">
              <w:lastRenderedPageBreak/>
              <w:t>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31"/>
        </w:trPr>
        <w:tc>
          <w:tcPr>
            <w:tcW w:w="2482" w:type="dxa"/>
            <w:gridSpan w:val="2"/>
          </w:tcPr>
          <w:p w:rsidR="009B5579" w:rsidRPr="00DC6B5D" w:rsidRDefault="009B5579" w:rsidP="0090516C">
            <w:r w:rsidRPr="00DC6B5D">
              <w:lastRenderedPageBreak/>
              <w:t xml:space="preserve">Коммунальное обслуживание </w:t>
            </w:r>
          </w:p>
          <w:p w:rsidR="009B5579" w:rsidRPr="00DC6B5D" w:rsidRDefault="009B5579" w:rsidP="0090516C">
            <w:r w:rsidRPr="00DC6B5D">
              <w:t>(код 3.1)</w:t>
            </w:r>
          </w:p>
        </w:tc>
        <w:tc>
          <w:tcPr>
            <w:tcW w:w="3599"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Тепловой пункт;</w:t>
            </w:r>
          </w:p>
          <w:p w:rsidR="009B5579" w:rsidRPr="00DC6B5D" w:rsidRDefault="009B5579" w:rsidP="0090516C">
            <w:pPr>
              <w:shd w:val="clear" w:color="auto" w:fill="FFFFFF"/>
              <w:tabs>
                <w:tab w:val="left" w:pos="0"/>
              </w:tabs>
              <w:spacing w:line="260" w:lineRule="exact"/>
              <w:ind w:right="-82"/>
              <w:rPr>
                <w:spacing w:val="-1"/>
              </w:rPr>
            </w:pPr>
            <w:r w:rsidRPr="00DC6B5D">
              <w:t>Газорегуляторная установка (ГРУ);</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Отопительная котельная;</w:t>
            </w:r>
          </w:p>
          <w:p w:rsidR="009B5579" w:rsidRPr="00DC6B5D" w:rsidRDefault="009B5579" w:rsidP="0090516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9B5579" w:rsidRPr="00DC6B5D" w:rsidRDefault="009B5579" w:rsidP="0090516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9B5579" w:rsidRPr="00DC6B5D" w:rsidRDefault="009B5579" w:rsidP="0090516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9B5579" w:rsidRPr="00DC6B5D" w:rsidRDefault="009B5579" w:rsidP="0090516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531"/>
        </w:trPr>
        <w:tc>
          <w:tcPr>
            <w:tcW w:w="2482" w:type="dxa"/>
            <w:gridSpan w:val="2"/>
          </w:tcPr>
          <w:p w:rsidR="009B5579" w:rsidRPr="00DC6B5D" w:rsidRDefault="009B5579" w:rsidP="0090516C">
            <w:r w:rsidRPr="00DC6B5D">
              <w:t xml:space="preserve">Бытовое обслуживание </w:t>
            </w:r>
          </w:p>
          <w:p w:rsidR="009B5579" w:rsidRPr="00DC6B5D" w:rsidRDefault="009B5579" w:rsidP="0090516C">
            <w:r w:rsidRPr="00DC6B5D">
              <w:t>(код 3.3)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Прачечная;</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10 метра.</w:t>
            </w:r>
          </w:p>
          <w:p w:rsidR="009B5579" w:rsidRPr="00DC6B5D" w:rsidRDefault="009B5579" w:rsidP="0090516C">
            <w:pPr>
              <w:jc w:val="both"/>
            </w:pPr>
            <w:r w:rsidRPr="00DC6B5D">
              <w:t>минимальная площадь земельного участка - 100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lastRenderedPageBreak/>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718"/>
        </w:trPr>
        <w:tc>
          <w:tcPr>
            <w:tcW w:w="2482" w:type="dxa"/>
            <w:gridSpan w:val="2"/>
          </w:tcPr>
          <w:p w:rsidR="009B5579" w:rsidRPr="00DC6B5D" w:rsidRDefault="009B5579" w:rsidP="0090516C">
            <w:r w:rsidRPr="00DC6B5D">
              <w:lastRenderedPageBreak/>
              <w:t xml:space="preserve">Обслуживание автотранспорта </w:t>
            </w:r>
          </w:p>
          <w:p w:rsidR="009B5579" w:rsidRPr="00DC6B5D" w:rsidRDefault="009B5579" w:rsidP="0090516C">
            <w:pPr>
              <w:rPr>
                <w:i/>
              </w:rPr>
            </w:pPr>
            <w:r w:rsidRPr="00DC6B5D">
              <w:t>(код 4.9)</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Гаражи боксового типа;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минимальная площадь земельного участка – 36 кв.м.,</w:t>
            </w:r>
          </w:p>
          <w:p w:rsidR="009B5579" w:rsidRPr="00DC6B5D" w:rsidRDefault="009B5579" w:rsidP="0090516C">
            <w:pPr>
              <w:jc w:val="both"/>
            </w:pPr>
            <w:r w:rsidRPr="00DC6B5D">
              <w:t>максимальная площадь земельного участка - 400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1.</w:t>
            </w:r>
          </w:p>
          <w:p w:rsidR="009B5579" w:rsidRPr="00DC6B5D" w:rsidRDefault="009B5579" w:rsidP="0090516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9B5579" w:rsidRPr="00DC6B5D" w:rsidTr="0090516C">
        <w:trPr>
          <w:trHeight w:val="579"/>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9B5579" w:rsidRPr="00DC6B5D" w:rsidTr="0090516C">
        <w:trPr>
          <w:trHeight w:val="531"/>
        </w:trPr>
        <w:tc>
          <w:tcPr>
            <w:tcW w:w="2482" w:type="dxa"/>
            <w:gridSpan w:val="2"/>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разрешенными видами использования</w:t>
            </w:r>
          </w:p>
        </w:tc>
        <w:tc>
          <w:tcPr>
            <w:tcW w:w="3599" w:type="dxa"/>
          </w:tcPr>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3341"/>
          <w:tab w:val="left" w:pos="9781"/>
        </w:tabs>
        <w:spacing w:line="274" w:lineRule="exact"/>
        <w:ind w:right="7" w:firstLine="570"/>
        <w:jc w:val="both"/>
        <w:rPr>
          <w:b/>
          <w:bCs/>
          <w:spacing w:val="-1"/>
        </w:rPr>
      </w:pPr>
      <w:r w:rsidRPr="00DC6B5D">
        <w:rPr>
          <w:b/>
          <w:bCs/>
          <w:spacing w:val="4"/>
        </w:rPr>
        <w:t xml:space="preserve"> </w:t>
      </w:r>
    </w:p>
    <w:p w:rsidR="009B5579" w:rsidRPr="00DC6B5D" w:rsidRDefault="009B5579" w:rsidP="009B5579">
      <w:pPr>
        <w:pStyle w:val="29"/>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9B5579" w:rsidRPr="00DC6B5D" w:rsidRDefault="009B5579" w:rsidP="009B5579">
      <w:pPr>
        <w:shd w:val="clear" w:color="auto" w:fill="FFFFFF"/>
        <w:tabs>
          <w:tab w:val="left" w:pos="9638"/>
          <w:tab w:val="left" w:pos="9781"/>
        </w:tabs>
        <w:ind w:right="-82" w:firstLine="360"/>
        <w:rPr>
          <w:b/>
          <w:bCs/>
          <w:sz w:val="32"/>
          <w:szCs w:val="32"/>
        </w:rPr>
      </w:pPr>
    </w:p>
    <w:p w:rsidR="009B5579" w:rsidRPr="00DC6B5D" w:rsidRDefault="009B5579" w:rsidP="009B5579">
      <w:pPr>
        <w:shd w:val="clear" w:color="auto" w:fill="FFFFFF"/>
        <w:tabs>
          <w:tab w:val="left" w:pos="9638"/>
          <w:tab w:val="left" w:pos="9781"/>
        </w:tabs>
        <w:ind w:right="-82" w:firstLine="360"/>
        <w:rPr>
          <w:b/>
          <w:bCs/>
          <w:sz w:val="32"/>
          <w:szCs w:val="32"/>
        </w:rPr>
      </w:pPr>
    </w:p>
    <w:p w:rsidR="009B5579" w:rsidRPr="00DC6B5D" w:rsidRDefault="009B5579" w:rsidP="009B5579">
      <w:pPr>
        <w:shd w:val="clear" w:color="auto" w:fill="FFFFFF"/>
        <w:tabs>
          <w:tab w:val="left" w:pos="9638"/>
          <w:tab w:val="left" w:pos="9781"/>
        </w:tabs>
        <w:ind w:right="-82" w:firstLine="360"/>
        <w:rPr>
          <w:b/>
          <w:bCs/>
          <w:sz w:val="32"/>
          <w:szCs w:val="32"/>
        </w:rPr>
      </w:pPr>
      <w:r w:rsidRPr="00DC6B5D">
        <w:rPr>
          <w:b/>
          <w:bCs/>
          <w:sz w:val="32"/>
          <w:szCs w:val="32"/>
        </w:rPr>
        <w:t>ОД-2-П –  зона перспективного развития объектов общественно-делового назначения</w:t>
      </w:r>
    </w:p>
    <w:p w:rsidR="009B5579" w:rsidRPr="00DC6B5D" w:rsidRDefault="009B5579" w:rsidP="009B5579">
      <w:pPr>
        <w:shd w:val="clear" w:color="auto" w:fill="FFFFFF"/>
        <w:tabs>
          <w:tab w:val="left" w:pos="9638"/>
          <w:tab w:val="left" w:pos="9781"/>
        </w:tabs>
        <w:ind w:right="-82" w:firstLine="360"/>
        <w:rPr>
          <w:sz w:val="32"/>
          <w:szCs w:val="32"/>
        </w:rPr>
      </w:pP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9B5579" w:rsidRPr="00DC6B5D" w:rsidRDefault="009B5579" w:rsidP="009B5579">
      <w:r w:rsidRPr="00DC6B5D">
        <w:rPr>
          <w:rStyle w:val="blk"/>
        </w:rPr>
        <w:t>(с изм. от 14.12.2018 Решение  N 40)</w:t>
      </w: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9B5579" w:rsidRPr="00DC6B5D" w:rsidTr="0090516C">
        <w:trPr>
          <w:trHeight w:val="1453"/>
        </w:trPr>
        <w:tc>
          <w:tcPr>
            <w:tcW w:w="2482" w:type="dxa"/>
            <w:gridSpan w:val="2"/>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1358"/>
        </w:trPr>
        <w:tc>
          <w:tcPr>
            <w:tcW w:w="2482" w:type="dxa"/>
            <w:gridSpan w:val="2"/>
          </w:tcPr>
          <w:p w:rsidR="009B5579" w:rsidRPr="00DC6B5D" w:rsidRDefault="009B5579" w:rsidP="0090516C">
            <w:r w:rsidRPr="00DC6B5D">
              <w:t xml:space="preserve">Социальное обслуживание </w:t>
            </w:r>
          </w:p>
          <w:p w:rsidR="009B5579" w:rsidRPr="00DC6B5D" w:rsidRDefault="009B5579" w:rsidP="0090516C">
            <w:r w:rsidRPr="00DC6B5D">
              <w:t>(код 3.2)</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Почтовое отделение;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Телеграфная 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Телефонная станция;</w:t>
            </w:r>
          </w:p>
          <w:p w:rsidR="009B5579" w:rsidRPr="00DC6B5D" w:rsidRDefault="009B5579" w:rsidP="0090516C">
            <w:pPr>
              <w:shd w:val="clear" w:color="auto" w:fill="FFFFFF"/>
              <w:tabs>
                <w:tab w:val="left" w:pos="0"/>
              </w:tabs>
              <w:spacing w:line="260" w:lineRule="exact"/>
              <w:ind w:right="-82"/>
            </w:pPr>
            <w:r w:rsidRPr="00DC6B5D">
              <w:t>Учреждения социальной защиты;</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 xml:space="preserve">Минимальный размер земельного </w:t>
            </w:r>
            <w:r w:rsidRPr="00DC6B5D">
              <w:rPr>
                <w:bCs/>
              </w:rPr>
              <w:lastRenderedPageBreak/>
              <w:t>участка – 20 м</w:t>
            </w:r>
          </w:p>
          <w:p w:rsidR="009B5579" w:rsidRPr="00DC6B5D" w:rsidRDefault="009B5579" w:rsidP="0090516C">
            <w:pPr>
              <w:jc w:val="both"/>
              <w:rPr>
                <w:bCs/>
              </w:rPr>
            </w:pPr>
            <w:r w:rsidRPr="00DC6B5D">
              <w:rPr>
                <w:bCs/>
              </w:rPr>
              <w:t>Минимальная площадь земельного участка – 400 кв. м.</w:t>
            </w:r>
          </w:p>
          <w:p w:rsidR="009B5579" w:rsidRPr="00DC6B5D" w:rsidRDefault="009B5579" w:rsidP="0090516C">
            <w:pPr>
              <w:jc w:val="both"/>
              <w:rPr>
                <w:bCs/>
              </w:rPr>
            </w:pPr>
            <w:r w:rsidRPr="00DC6B5D">
              <w:rPr>
                <w:bCs/>
              </w:rPr>
              <w:t>Максимальная площадь земельного участка - 30000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jc w:val="both"/>
              <w:rPr>
                <w:b/>
              </w:rPr>
            </w:pPr>
            <w:r w:rsidRPr="00DC6B5D">
              <w:rPr>
                <w:b/>
              </w:rPr>
              <w:t>Максимальный процент застройки в границах земельного участка</w:t>
            </w:r>
            <w:r w:rsidRPr="00DC6B5D">
              <w:t xml:space="preserve"> – 50 %.</w:t>
            </w:r>
          </w:p>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358"/>
        </w:trPr>
        <w:tc>
          <w:tcPr>
            <w:tcW w:w="2482" w:type="dxa"/>
            <w:gridSpan w:val="2"/>
          </w:tcPr>
          <w:p w:rsidR="009B5579" w:rsidRPr="00DC6B5D" w:rsidRDefault="009B5579" w:rsidP="0090516C">
            <w:r w:rsidRPr="00DC6B5D">
              <w:lastRenderedPageBreak/>
              <w:t>Здравоохранение (код 3.4)</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Аптека;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Поликлиника;</w:t>
            </w:r>
          </w:p>
          <w:p w:rsidR="009B5579" w:rsidRPr="00DC6B5D" w:rsidRDefault="009B5579" w:rsidP="0090516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9B5579" w:rsidRPr="00DC6B5D" w:rsidRDefault="009B5579" w:rsidP="0090516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417"/>
        </w:trPr>
        <w:tc>
          <w:tcPr>
            <w:tcW w:w="2482" w:type="dxa"/>
            <w:gridSpan w:val="2"/>
          </w:tcPr>
          <w:p w:rsidR="009B5579" w:rsidRPr="00DC6B5D" w:rsidRDefault="009B5579" w:rsidP="0090516C">
            <w:r w:rsidRPr="00DC6B5D">
              <w:lastRenderedPageBreak/>
              <w:t xml:space="preserve">Образование о просвещение </w:t>
            </w:r>
          </w:p>
          <w:p w:rsidR="009B5579" w:rsidRPr="00DC6B5D" w:rsidRDefault="009B5579" w:rsidP="0090516C">
            <w:r w:rsidRPr="00DC6B5D">
              <w:t>(код 3.5)</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Детский сад;</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Детские дошкольные учреждения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1417"/>
        </w:trPr>
        <w:tc>
          <w:tcPr>
            <w:tcW w:w="2482" w:type="dxa"/>
            <w:gridSpan w:val="2"/>
          </w:tcPr>
          <w:p w:rsidR="009B5579" w:rsidRPr="00DC6B5D" w:rsidRDefault="009B5579" w:rsidP="0090516C">
            <w:r w:rsidRPr="00DC6B5D">
              <w:t>Культурное развитие (код 3.6)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Библиотека;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Кинотеатр;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Музей;</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Выставочный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Концертный 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Театр-студия;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Дом культуры;</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901"/>
        </w:trPr>
        <w:tc>
          <w:tcPr>
            <w:tcW w:w="2482" w:type="dxa"/>
            <w:gridSpan w:val="2"/>
          </w:tcPr>
          <w:p w:rsidR="009B5579" w:rsidRPr="00DC6B5D" w:rsidRDefault="009B5579" w:rsidP="0090516C">
            <w:r w:rsidRPr="00DC6B5D">
              <w:t>Общественное управление (код 3.8)</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Архив;</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Информационный центр;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901"/>
        </w:trPr>
        <w:tc>
          <w:tcPr>
            <w:tcW w:w="2482" w:type="dxa"/>
            <w:gridSpan w:val="2"/>
          </w:tcPr>
          <w:p w:rsidR="009B5579" w:rsidRPr="00DC6B5D" w:rsidRDefault="009B5579" w:rsidP="0090516C">
            <w:r w:rsidRPr="00DC6B5D">
              <w:t>Спорт (код 5.1)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Бассейн;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Спортклуб;</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Спорткомплекс;</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Стадион;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9B5579" w:rsidRPr="00DC6B5D" w:rsidRDefault="009B5579" w:rsidP="0090516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860"/>
        </w:trPr>
        <w:tc>
          <w:tcPr>
            <w:tcW w:w="2482" w:type="dxa"/>
            <w:gridSpan w:val="2"/>
          </w:tcPr>
          <w:p w:rsidR="009B5579" w:rsidRPr="00DC6B5D" w:rsidRDefault="009B5579" w:rsidP="0090516C">
            <w:r w:rsidRPr="00DC6B5D">
              <w:t>Деловое управление (код 4.1)</w:t>
            </w:r>
          </w:p>
        </w:tc>
        <w:tc>
          <w:tcPr>
            <w:tcW w:w="3599" w:type="dxa"/>
          </w:tcPr>
          <w:p w:rsidR="009B5579" w:rsidRPr="00DC6B5D" w:rsidRDefault="009B5579" w:rsidP="0090516C">
            <w:pPr>
              <w:shd w:val="clear" w:color="auto" w:fill="FFFFFF"/>
              <w:tabs>
                <w:tab w:val="left" w:pos="0"/>
              </w:tabs>
              <w:spacing w:line="260" w:lineRule="exact"/>
              <w:ind w:right="-82"/>
            </w:pPr>
            <w:r w:rsidRPr="00DC6B5D">
              <w:t>Офисы, конторы различных организаций, фирм, компаний;</w:t>
            </w:r>
          </w:p>
          <w:p w:rsidR="009B5579" w:rsidRPr="00DC6B5D" w:rsidRDefault="009B5579" w:rsidP="0090516C">
            <w:pPr>
              <w:shd w:val="clear" w:color="auto" w:fill="FFFFFF"/>
              <w:tabs>
                <w:tab w:val="left" w:pos="0"/>
              </w:tabs>
              <w:spacing w:line="260" w:lineRule="exact"/>
              <w:ind w:right="-82"/>
            </w:pPr>
            <w:r w:rsidRPr="00DC6B5D">
              <w:t xml:space="preserve">Издательства и редакционные офисы; </w:t>
            </w:r>
          </w:p>
          <w:p w:rsidR="009B5579" w:rsidRPr="00DC6B5D" w:rsidRDefault="009B5579" w:rsidP="0090516C">
            <w:pPr>
              <w:shd w:val="clear" w:color="auto" w:fill="FFFFFF"/>
              <w:tabs>
                <w:tab w:val="left" w:pos="0"/>
              </w:tabs>
              <w:spacing w:line="260" w:lineRule="exact"/>
              <w:ind w:right="-82"/>
            </w:pPr>
            <w:r w:rsidRPr="00DC6B5D">
              <w:t>Нотариальная контора;</w:t>
            </w:r>
          </w:p>
          <w:p w:rsidR="009B5579" w:rsidRPr="00DC6B5D" w:rsidRDefault="009B5579" w:rsidP="0090516C">
            <w:pPr>
              <w:shd w:val="clear" w:color="auto" w:fill="FFFFFF"/>
              <w:tabs>
                <w:tab w:val="left" w:pos="0"/>
              </w:tabs>
              <w:spacing w:line="260" w:lineRule="exact"/>
              <w:ind w:right="-82"/>
            </w:pPr>
            <w:r w:rsidRPr="00DC6B5D">
              <w:t>Рекламное агентство</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r w:rsidRPr="00DC6B5D">
              <w:t>Для объектов общественного питания:</w:t>
            </w:r>
          </w:p>
          <w:p w:rsidR="009B5579" w:rsidRPr="00DC6B5D" w:rsidRDefault="009B5579" w:rsidP="0090516C">
            <w:pPr>
              <w:jc w:val="both"/>
            </w:pPr>
            <w:r w:rsidRPr="00DC6B5D">
              <w:t>Минимальный размер земельного участка – 18 метра.</w:t>
            </w:r>
          </w:p>
          <w:p w:rsidR="009B5579" w:rsidRPr="00DC6B5D" w:rsidRDefault="009B5579" w:rsidP="0090516C">
            <w:pPr>
              <w:jc w:val="both"/>
            </w:pPr>
            <w:r w:rsidRPr="00DC6B5D">
              <w:t>минимальная площадь земельного участка – 324 кв. м.,</w:t>
            </w:r>
          </w:p>
          <w:p w:rsidR="009B5579" w:rsidRPr="00DC6B5D" w:rsidRDefault="009B5579" w:rsidP="0090516C">
            <w:pPr>
              <w:jc w:val="both"/>
            </w:pPr>
            <w:r w:rsidRPr="00DC6B5D">
              <w:t>максимальная площадь земельного участка – 3000 кв. м.;</w:t>
            </w:r>
          </w:p>
          <w:p w:rsidR="009B5579" w:rsidRPr="00DC6B5D" w:rsidRDefault="009B5579" w:rsidP="0090516C">
            <w:pPr>
              <w:jc w:val="both"/>
            </w:pPr>
            <w:r w:rsidRPr="00DC6B5D">
              <w:t>Для магазинов и торговых центров:</w:t>
            </w:r>
          </w:p>
          <w:p w:rsidR="009B5579" w:rsidRPr="00DC6B5D" w:rsidRDefault="009B5579" w:rsidP="0090516C">
            <w:pPr>
              <w:jc w:val="both"/>
            </w:pPr>
            <w:r w:rsidRPr="00DC6B5D">
              <w:t xml:space="preserve">Минимальный размер земельного </w:t>
            </w:r>
            <w:r w:rsidRPr="00DC6B5D">
              <w:lastRenderedPageBreak/>
              <w:t>участка – 18 метра.</w:t>
            </w:r>
          </w:p>
          <w:p w:rsidR="009B5579" w:rsidRPr="00DC6B5D" w:rsidRDefault="009B5579" w:rsidP="0090516C">
            <w:pPr>
              <w:jc w:val="both"/>
            </w:pPr>
            <w:r w:rsidRPr="00DC6B5D">
              <w:t>- минимальная площадь земельного участка – 100 кв. м,</w:t>
            </w:r>
          </w:p>
          <w:p w:rsidR="009B5579" w:rsidRPr="00DC6B5D" w:rsidRDefault="009B5579" w:rsidP="0090516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9B5579" w:rsidRPr="00DC6B5D" w:rsidRDefault="009B5579" w:rsidP="0090516C">
            <w:pPr>
              <w:jc w:val="both"/>
            </w:pPr>
            <w:r w:rsidRPr="00DC6B5D">
              <w:t>Для иных объектов:</w:t>
            </w:r>
          </w:p>
          <w:p w:rsidR="009B5579" w:rsidRPr="00DC6B5D" w:rsidRDefault="009B5579" w:rsidP="0090516C">
            <w:pPr>
              <w:jc w:val="both"/>
            </w:pPr>
            <w:r w:rsidRPr="00DC6B5D">
              <w:t>Минимальный размер земельного участка – 20 метра.</w:t>
            </w:r>
          </w:p>
          <w:p w:rsidR="009B5579" w:rsidRPr="00DC6B5D" w:rsidRDefault="009B5579" w:rsidP="0090516C">
            <w:pPr>
              <w:jc w:val="both"/>
            </w:pPr>
            <w:r w:rsidRPr="00DC6B5D">
              <w:t>минимальная площадь земельного участка - 400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579"/>
        </w:trPr>
        <w:tc>
          <w:tcPr>
            <w:tcW w:w="2482" w:type="dxa"/>
            <w:gridSpan w:val="2"/>
          </w:tcPr>
          <w:p w:rsidR="009B5579" w:rsidRPr="00DC6B5D" w:rsidRDefault="009B5579" w:rsidP="0090516C">
            <w:r w:rsidRPr="00DC6B5D">
              <w:t>Объекты торговли (торговые центры, торгово-развлекательные центры (комплексы) (код 4.2)</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79"/>
        </w:trPr>
        <w:tc>
          <w:tcPr>
            <w:tcW w:w="2482" w:type="dxa"/>
            <w:gridSpan w:val="2"/>
          </w:tcPr>
          <w:p w:rsidR="009B5579" w:rsidRPr="00DC6B5D" w:rsidRDefault="009B5579" w:rsidP="0090516C">
            <w:pPr>
              <w:rPr>
                <w:b/>
                <w:sz w:val="28"/>
                <w:szCs w:val="28"/>
              </w:rPr>
            </w:pPr>
            <w:r w:rsidRPr="00DC6B5D">
              <w:t>Рынки (код 4.3)</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901"/>
        </w:trPr>
        <w:tc>
          <w:tcPr>
            <w:tcW w:w="2482" w:type="dxa"/>
            <w:gridSpan w:val="2"/>
          </w:tcPr>
          <w:p w:rsidR="009B5579" w:rsidRPr="00DC6B5D" w:rsidRDefault="009B5579" w:rsidP="0090516C"/>
          <w:p w:rsidR="009B5579" w:rsidRPr="00DC6B5D" w:rsidRDefault="009B5579" w:rsidP="0090516C">
            <w:r w:rsidRPr="00DC6B5D">
              <w:t>Магазины (код 4.4)</w:t>
            </w:r>
          </w:p>
          <w:p w:rsidR="009B5579" w:rsidRPr="00DC6B5D" w:rsidRDefault="009B5579" w:rsidP="0090516C"/>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Торговый павильон;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lastRenderedPageBreak/>
              <w:t xml:space="preserve">Банковская и страховая деятельность </w:t>
            </w:r>
          </w:p>
          <w:p w:rsidR="009B5579" w:rsidRPr="00DC6B5D" w:rsidRDefault="009B5579" w:rsidP="0090516C">
            <w:r w:rsidRPr="00DC6B5D">
              <w:t>(код 4.5)</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Банк;</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Отделение банка;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Общественное питание (код 4.6)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Закусочная;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Ресторан;</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Бар</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Гостиничное обслуживание </w:t>
            </w:r>
          </w:p>
          <w:p w:rsidR="009B5579" w:rsidRPr="00DC6B5D" w:rsidRDefault="009B5579" w:rsidP="0090516C">
            <w:pPr>
              <w:rPr>
                <w:b/>
                <w:i/>
                <w:sz w:val="28"/>
                <w:szCs w:val="28"/>
              </w:rPr>
            </w:pPr>
            <w:r w:rsidRPr="00DC6B5D">
              <w:t>(код 4.7)</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Гостиница;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16"/>
        </w:trPr>
        <w:tc>
          <w:tcPr>
            <w:tcW w:w="2482" w:type="dxa"/>
            <w:gridSpan w:val="2"/>
          </w:tcPr>
          <w:p w:rsidR="009B5579" w:rsidRPr="00DC6B5D" w:rsidRDefault="009B5579" w:rsidP="0090516C">
            <w:r w:rsidRPr="00DC6B5D">
              <w:t xml:space="preserve">Развлечения </w:t>
            </w:r>
          </w:p>
          <w:p w:rsidR="009B5579" w:rsidRPr="00DC6B5D" w:rsidRDefault="009B5579" w:rsidP="0090516C">
            <w:pPr>
              <w:rPr>
                <w:b/>
                <w:i/>
                <w:sz w:val="28"/>
                <w:szCs w:val="28"/>
              </w:rPr>
            </w:pPr>
            <w:r w:rsidRPr="00DC6B5D">
              <w:t>(код 4.8)</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Танцзал;</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Дискотека;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882"/>
        </w:trPr>
        <w:tc>
          <w:tcPr>
            <w:tcW w:w="2482" w:type="dxa"/>
            <w:gridSpan w:val="2"/>
          </w:tcPr>
          <w:p w:rsidR="009B5579" w:rsidRPr="00DC6B5D" w:rsidRDefault="009B5579" w:rsidP="0090516C">
            <w:pPr>
              <w:rPr>
                <w:b/>
                <w:sz w:val="28"/>
                <w:szCs w:val="28"/>
              </w:rPr>
            </w:pPr>
            <w:r w:rsidRPr="00DC6B5D">
              <w:t>Связь (код 6.8)</w:t>
            </w:r>
          </w:p>
        </w:tc>
        <w:tc>
          <w:tcPr>
            <w:tcW w:w="3599" w:type="dxa"/>
          </w:tcPr>
          <w:p w:rsidR="009B5579" w:rsidRPr="00DC6B5D" w:rsidRDefault="009B5579" w:rsidP="0090516C">
            <w:pPr>
              <w:shd w:val="clear" w:color="auto" w:fill="FFFFFF"/>
              <w:tabs>
                <w:tab w:val="left" w:pos="0"/>
              </w:tabs>
              <w:spacing w:line="260" w:lineRule="exact"/>
              <w:ind w:right="-82"/>
            </w:pPr>
            <w:r w:rsidRPr="00DC6B5D">
              <w:t>Объекты связи, радиовещания, телевидения;</w:t>
            </w:r>
          </w:p>
          <w:p w:rsidR="009B5579" w:rsidRPr="00DC6B5D" w:rsidRDefault="009B5579" w:rsidP="0090516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9B5579" w:rsidRPr="00DC6B5D" w:rsidRDefault="009B5579" w:rsidP="0090516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882"/>
        </w:trPr>
        <w:tc>
          <w:tcPr>
            <w:tcW w:w="2482" w:type="dxa"/>
            <w:gridSpan w:val="2"/>
          </w:tcPr>
          <w:p w:rsidR="009B5579" w:rsidRPr="00DC6B5D" w:rsidRDefault="009B5579" w:rsidP="0090516C">
            <w:r w:rsidRPr="00DC6B5D">
              <w:t xml:space="preserve">Обеспечение внутреннего правопорядка </w:t>
            </w:r>
          </w:p>
          <w:p w:rsidR="009B5579" w:rsidRPr="00DC6B5D" w:rsidRDefault="009B5579" w:rsidP="0090516C">
            <w:r w:rsidRPr="00DC6B5D">
              <w:t>(код 8.3)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полиции;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Отдел внутренних дел;</w:t>
            </w:r>
          </w:p>
          <w:p w:rsidR="009B5579" w:rsidRPr="00DC6B5D" w:rsidRDefault="009B5579" w:rsidP="0090516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9B5579" w:rsidRPr="00DC6B5D" w:rsidRDefault="009B5579" w:rsidP="0090516C">
            <w:pPr>
              <w:shd w:val="clear" w:color="auto" w:fill="FFFFFF"/>
              <w:tabs>
                <w:tab w:val="left" w:pos="0"/>
              </w:tabs>
              <w:spacing w:line="260" w:lineRule="exact"/>
              <w:ind w:right="-82"/>
              <w:rPr>
                <w:spacing w:val="-1"/>
              </w:rPr>
            </w:pPr>
          </w:p>
        </w:tc>
      </w:tr>
      <w:tr w:rsidR="009B5579" w:rsidRPr="00DC6B5D" w:rsidTr="0090516C">
        <w:trPr>
          <w:trHeight w:val="1647"/>
        </w:trPr>
        <w:tc>
          <w:tcPr>
            <w:tcW w:w="2482" w:type="dxa"/>
            <w:gridSpan w:val="2"/>
          </w:tcPr>
          <w:p w:rsidR="009B5579" w:rsidRPr="00DC6B5D" w:rsidRDefault="009B5579" w:rsidP="0090516C">
            <w:r w:rsidRPr="00DC6B5D">
              <w:t>Земельные участки (территории) общего пользования (код 12.0)</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Условно разрешенные</w:t>
            </w:r>
          </w:p>
        </w:tc>
      </w:tr>
      <w:tr w:rsidR="009B5579" w:rsidRPr="00DC6B5D" w:rsidTr="0090516C">
        <w:trPr>
          <w:gridBefore w:val="1"/>
          <w:wBefore w:w="34" w:type="dxa"/>
          <w:trHeight w:val="925"/>
        </w:trPr>
        <w:tc>
          <w:tcPr>
            <w:tcW w:w="2448" w:type="dxa"/>
          </w:tcPr>
          <w:p w:rsidR="009B5579" w:rsidRPr="00DC6B5D" w:rsidRDefault="009B5579" w:rsidP="0090516C">
            <w:pPr>
              <w:shd w:val="clear" w:color="auto" w:fill="FFFFFF"/>
              <w:tabs>
                <w:tab w:val="left" w:pos="0"/>
              </w:tabs>
              <w:spacing w:line="260" w:lineRule="exact"/>
              <w:ind w:right="-82"/>
            </w:pPr>
            <w:r w:rsidRPr="00DC6B5D">
              <w:t xml:space="preserve">Для индивидуального жилищного строительства </w:t>
            </w:r>
          </w:p>
          <w:p w:rsidR="009B5579" w:rsidRPr="00DC6B5D" w:rsidRDefault="009B5579" w:rsidP="0090516C">
            <w:pPr>
              <w:shd w:val="clear" w:color="auto" w:fill="FFFFFF"/>
              <w:tabs>
                <w:tab w:val="left" w:pos="0"/>
              </w:tabs>
              <w:spacing w:line="260" w:lineRule="exact"/>
              <w:ind w:right="-82"/>
              <w:rPr>
                <w:bCs/>
                <w:i/>
                <w:spacing w:val="-1"/>
              </w:rPr>
            </w:pPr>
            <w:r w:rsidRPr="00DC6B5D">
              <w:t>(код 2.1)</w:t>
            </w:r>
          </w:p>
        </w:tc>
        <w:tc>
          <w:tcPr>
            <w:tcW w:w="3599" w:type="dxa"/>
          </w:tcPr>
          <w:p w:rsidR="009B5579" w:rsidRPr="00DC6B5D" w:rsidRDefault="009B5579" w:rsidP="0090516C">
            <w:pPr>
              <w:rPr>
                <w:spacing w:val="-1"/>
              </w:rPr>
            </w:pPr>
            <w:r w:rsidRPr="00DC6B5D">
              <w:rPr>
                <w:sz w:val="22"/>
                <w:szCs w:val="22"/>
              </w:rPr>
              <w:t>Индивидуальное жилищное строительство</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Минимальная площадь земельного участка – 1000 кв.м.</w:t>
            </w:r>
          </w:p>
          <w:p w:rsidR="009B5579" w:rsidRPr="00DC6B5D" w:rsidRDefault="009B5579" w:rsidP="0090516C">
            <w:pPr>
              <w:jc w:val="both"/>
            </w:pPr>
            <w:r w:rsidRPr="00DC6B5D">
              <w:t>Максимальная площадь земельного участка – 5000 кв.м.</w:t>
            </w:r>
          </w:p>
          <w:p w:rsidR="009B5579" w:rsidRPr="00DC6B5D" w:rsidRDefault="009B5579" w:rsidP="0090516C">
            <w:pPr>
              <w:jc w:val="both"/>
            </w:pPr>
            <w:r w:rsidRPr="00DC6B5D">
              <w:t>Минимальный размер земельного участка, образуемого при разделе – 20 м.</w:t>
            </w:r>
          </w:p>
          <w:p w:rsidR="009B5579" w:rsidRPr="00DC6B5D" w:rsidRDefault="009B5579" w:rsidP="0090516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9B5579" w:rsidRPr="00DC6B5D" w:rsidRDefault="009B5579" w:rsidP="0090516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pPr>
            <w:r w:rsidRPr="00DC6B5D">
              <w:t>Минимальное расстояние от границы земельного участка до:</w:t>
            </w:r>
          </w:p>
          <w:p w:rsidR="009B5579" w:rsidRPr="00DC6B5D" w:rsidRDefault="009B5579" w:rsidP="0090516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9B5579" w:rsidRPr="00DC6B5D" w:rsidRDefault="009B5579" w:rsidP="0090516C">
            <w:pPr>
              <w:jc w:val="both"/>
            </w:pPr>
            <w:r w:rsidRPr="00DC6B5D">
              <w:t xml:space="preserve">В случае, если строение вспомогательного использования пристроено к основному строению либо сблокировано с основным строением, минимальное </w:t>
            </w:r>
            <w:r w:rsidRPr="00DC6B5D">
              <w:lastRenderedPageBreak/>
              <w:t xml:space="preserve">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 (включая подземный, подвальный, цокольный, технический, мансардный).</w:t>
            </w:r>
          </w:p>
          <w:p w:rsidR="009B5579" w:rsidRPr="00DC6B5D" w:rsidRDefault="009B5579" w:rsidP="0090516C">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9B5579" w:rsidRPr="00DC6B5D" w:rsidRDefault="009B5579" w:rsidP="0090516C">
            <w:pPr>
              <w:jc w:val="both"/>
              <w:rPr>
                <w:b/>
              </w:rPr>
            </w:pPr>
            <w:r w:rsidRPr="00DC6B5D">
              <w:rPr>
                <w:b/>
              </w:rPr>
              <w:t>Максимальный процент застройки в границах земельного участка – 60 %.</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B5579" w:rsidRPr="00DC6B5D" w:rsidRDefault="009B5579" w:rsidP="0090516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B5579" w:rsidRPr="00DC6B5D" w:rsidRDefault="009B5579" w:rsidP="0090516C">
            <w:pPr>
              <w:jc w:val="both"/>
              <w:rPr>
                <w:u w:val="single"/>
              </w:rPr>
            </w:pPr>
            <w:r w:rsidRPr="00DC6B5D">
              <w:rPr>
                <w:u w:val="single"/>
              </w:rPr>
              <w:t>Примечание:</w:t>
            </w:r>
          </w:p>
          <w:p w:rsidR="009B5579" w:rsidRPr="00DC6B5D" w:rsidRDefault="009B5579" w:rsidP="0090516C">
            <w:pPr>
              <w:jc w:val="both"/>
            </w:pPr>
            <w:r w:rsidRPr="00DC6B5D">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B5579" w:rsidRPr="00DC6B5D" w:rsidRDefault="009B5579" w:rsidP="0090516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9B5579" w:rsidRPr="00DC6B5D" w:rsidTr="0090516C">
        <w:trPr>
          <w:trHeight w:val="531"/>
        </w:trPr>
        <w:tc>
          <w:tcPr>
            <w:tcW w:w="2482" w:type="dxa"/>
            <w:gridSpan w:val="2"/>
          </w:tcPr>
          <w:p w:rsidR="009B5579" w:rsidRPr="00DC6B5D" w:rsidRDefault="009B5579" w:rsidP="0090516C">
            <w:r w:rsidRPr="00DC6B5D">
              <w:lastRenderedPageBreak/>
              <w:t xml:space="preserve">Коммунальное обслуживание </w:t>
            </w:r>
          </w:p>
          <w:p w:rsidR="009B5579" w:rsidRPr="00DC6B5D" w:rsidRDefault="009B5579" w:rsidP="0090516C">
            <w:r w:rsidRPr="00DC6B5D">
              <w:t>(код 3.1)</w:t>
            </w:r>
          </w:p>
        </w:tc>
        <w:tc>
          <w:tcPr>
            <w:tcW w:w="3599"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lastRenderedPageBreak/>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Тепловой пункт;</w:t>
            </w:r>
          </w:p>
          <w:p w:rsidR="009B5579" w:rsidRPr="00DC6B5D" w:rsidRDefault="009B5579" w:rsidP="0090516C">
            <w:pPr>
              <w:shd w:val="clear" w:color="auto" w:fill="FFFFFF"/>
              <w:tabs>
                <w:tab w:val="left" w:pos="0"/>
              </w:tabs>
              <w:spacing w:line="260" w:lineRule="exact"/>
              <w:ind w:right="-82"/>
              <w:rPr>
                <w:spacing w:val="-1"/>
              </w:rPr>
            </w:pPr>
            <w:r w:rsidRPr="00DC6B5D">
              <w:t>Газорегуляторная установка (ГРУ);</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Отопительная котельная;</w:t>
            </w:r>
          </w:p>
          <w:p w:rsidR="009B5579" w:rsidRPr="00DC6B5D" w:rsidRDefault="009B5579" w:rsidP="0090516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9B5579" w:rsidRPr="00DC6B5D" w:rsidRDefault="009B5579" w:rsidP="0090516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9B5579" w:rsidRPr="00DC6B5D" w:rsidRDefault="009B5579" w:rsidP="0090516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9B5579" w:rsidRPr="00DC6B5D" w:rsidRDefault="009B5579" w:rsidP="0090516C">
            <w:pPr>
              <w:shd w:val="clear" w:color="auto" w:fill="FFFFFF"/>
              <w:tabs>
                <w:tab w:val="left" w:pos="0"/>
              </w:tabs>
              <w:spacing w:line="260" w:lineRule="exact"/>
              <w:ind w:right="-82"/>
              <w:rPr>
                <w:spacing w:val="-1"/>
              </w:rPr>
            </w:pPr>
            <w:r w:rsidRPr="00DC6B5D">
              <w:lastRenderedPageBreak/>
              <w:t xml:space="preserve">Предельные (минимальные и (или) максимальные) размеры для земельных участков и предельные параметры разрешенного </w:t>
            </w:r>
            <w:r w:rsidRPr="00DC6B5D">
              <w:lastRenderedPageBreak/>
              <w:t>строительства, реконструкции объектов капитального строительства не подлежат установлению.</w:t>
            </w:r>
          </w:p>
        </w:tc>
      </w:tr>
      <w:tr w:rsidR="009B5579" w:rsidRPr="00DC6B5D" w:rsidTr="0090516C">
        <w:trPr>
          <w:trHeight w:val="531"/>
        </w:trPr>
        <w:tc>
          <w:tcPr>
            <w:tcW w:w="2482" w:type="dxa"/>
            <w:gridSpan w:val="2"/>
          </w:tcPr>
          <w:p w:rsidR="009B5579" w:rsidRPr="00DC6B5D" w:rsidRDefault="009B5579" w:rsidP="0090516C">
            <w:r w:rsidRPr="00DC6B5D">
              <w:lastRenderedPageBreak/>
              <w:t xml:space="preserve">Бытовое обслуживание </w:t>
            </w:r>
          </w:p>
          <w:p w:rsidR="009B5579" w:rsidRPr="00DC6B5D" w:rsidRDefault="009B5579" w:rsidP="0090516C">
            <w:r w:rsidRPr="00DC6B5D">
              <w:t>(код 3.3)</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Ателье;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Прачечная;</w:t>
            </w:r>
          </w:p>
          <w:p w:rsidR="009B5579" w:rsidRPr="00DC6B5D" w:rsidRDefault="009B5579" w:rsidP="0090516C">
            <w:pPr>
              <w:shd w:val="clear" w:color="auto" w:fill="FFFFFF"/>
              <w:tabs>
                <w:tab w:val="left" w:pos="0"/>
              </w:tabs>
              <w:spacing w:line="260" w:lineRule="exact"/>
              <w:ind w:right="-82"/>
              <w:rPr>
                <w:spacing w:val="-1"/>
              </w:rPr>
            </w:pP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10 метра.</w:t>
            </w:r>
          </w:p>
          <w:p w:rsidR="009B5579" w:rsidRPr="00DC6B5D" w:rsidRDefault="009B5579" w:rsidP="0090516C">
            <w:pPr>
              <w:jc w:val="both"/>
            </w:pPr>
            <w:r w:rsidRPr="00DC6B5D">
              <w:t>минимальная площадь земельного участка - 100 кв. м.</w:t>
            </w:r>
          </w:p>
          <w:p w:rsidR="009B5579" w:rsidRPr="00DC6B5D" w:rsidRDefault="009B5579" w:rsidP="0090516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718"/>
        </w:trPr>
        <w:tc>
          <w:tcPr>
            <w:tcW w:w="2482" w:type="dxa"/>
            <w:gridSpan w:val="2"/>
          </w:tcPr>
          <w:p w:rsidR="009B5579" w:rsidRPr="00DC6B5D" w:rsidRDefault="009B5579" w:rsidP="0090516C">
            <w:r w:rsidRPr="00DC6B5D">
              <w:t xml:space="preserve">Обслуживание автотранспорта </w:t>
            </w:r>
          </w:p>
          <w:p w:rsidR="009B5579" w:rsidRPr="00DC6B5D" w:rsidRDefault="009B5579" w:rsidP="0090516C">
            <w:pPr>
              <w:rPr>
                <w:i/>
              </w:rPr>
            </w:pPr>
            <w:r w:rsidRPr="00DC6B5D">
              <w:t>(код 4.9)</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Гаражи боксового типа;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 xml:space="preserve">минимальная площадь земельного </w:t>
            </w:r>
            <w:r w:rsidRPr="00DC6B5D">
              <w:lastRenderedPageBreak/>
              <w:t>участка – 36 кв.м.,</w:t>
            </w:r>
          </w:p>
          <w:p w:rsidR="009B5579" w:rsidRPr="00DC6B5D" w:rsidRDefault="009B5579" w:rsidP="0090516C">
            <w:pPr>
              <w:jc w:val="both"/>
            </w:pPr>
            <w:r w:rsidRPr="00DC6B5D">
              <w:t>максимальная площадь земельного участка - 400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1.</w:t>
            </w:r>
          </w:p>
          <w:p w:rsidR="009B5579" w:rsidRPr="00DC6B5D" w:rsidRDefault="009B5579" w:rsidP="0090516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9B5579" w:rsidRPr="00DC6B5D" w:rsidTr="0090516C">
        <w:trPr>
          <w:trHeight w:val="579"/>
        </w:trPr>
        <w:tc>
          <w:tcPr>
            <w:tcW w:w="10045" w:type="dxa"/>
            <w:gridSpan w:val="4"/>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531"/>
        </w:trPr>
        <w:tc>
          <w:tcPr>
            <w:tcW w:w="2482" w:type="dxa"/>
            <w:gridSpan w:val="2"/>
          </w:tcPr>
          <w:p w:rsidR="009B5579" w:rsidRPr="00DC6B5D" w:rsidRDefault="009B5579" w:rsidP="0090516C">
            <w:r w:rsidRPr="00DC6B5D">
              <w:t xml:space="preserve">В соответствии с основными и условно </w:t>
            </w:r>
          </w:p>
          <w:p w:rsidR="009B5579" w:rsidRPr="00DC6B5D" w:rsidRDefault="009B5579" w:rsidP="0090516C">
            <w:r w:rsidRPr="00DC6B5D">
              <w:t>разрешенными видами использования</w:t>
            </w:r>
          </w:p>
        </w:tc>
        <w:tc>
          <w:tcPr>
            <w:tcW w:w="3599" w:type="dxa"/>
          </w:tcPr>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left" w:pos="9781"/>
        </w:tabs>
        <w:spacing w:line="274" w:lineRule="exact"/>
        <w:ind w:right="-82"/>
        <w:jc w:val="both"/>
        <w:rPr>
          <w:b/>
          <w:bCs/>
        </w:rPr>
      </w:pPr>
      <w:r w:rsidRPr="00DC6B5D">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DC6B5D">
        <w:lastRenderedPageBreak/>
        <w:t>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left" w:pos="3341"/>
          <w:tab w:val="left" w:pos="9781"/>
        </w:tabs>
        <w:spacing w:line="274" w:lineRule="exact"/>
        <w:ind w:right="7" w:firstLine="570"/>
        <w:jc w:val="both"/>
        <w:rPr>
          <w:b/>
          <w:bCs/>
          <w:spacing w:val="4"/>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638"/>
          <w:tab w:val="left" w:pos="9781"/>
        </w:tabs>
        <w:ind w:right="-82" w:firstLine="360"/>
        <w:rPr>
          <w:sz w:val="32"/>
          <w:szCs w:val="32"/>
        </w:rPr>
      </w:pP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7"/>
        </w:rPr>
      </w:pPr>
    </w:p>
    <w:p w:rsidR="009B5579" w:rsidRPr="00DC6B5D" w:rsidRDefault="009B5579" w:rsidP="009B5579">
      <w:pPr>
        <w:shd w:val="clear" w:color="auto" w:fill="FFFFFF"/>
        <w:tabs>
          <w:tab w:val="left" w:pos="3341"/>
          <w:tab w:val="left" w:pos="9781"/>
        </w:tabs>
        <w:spacing w:line="274" w:lineRule="exact"/>
        <w:ind w:right="7" w:firstLine="570"/>
        <w:jc w:val="both"/>
        <w:rPr>
          <w:b/>
          <w:bCs/>
          <w:spacing w:val="-1"/>
        </w:rPr>
      </w:pPr>
    </w:p>
    <w:p w:rsidR="009B5579" w:rsidRPr="00DC6B5D" w:rsidRDefault="009B5579" w:rsidP="009B5579">
      <w:pPr>
        <w:shd w:val="clear" w:color="auto" w:fill="FFFFFF"/>
        <w:tabs>
          <w:tab w:val="left" w:pos="3341"/>
          <w:tab w:val="left" w:pos="9638"/>
          <w:tab w:val="left" w:pos="9781"/>
        </w:tabs>
        <w:spacing w:line="274" w:lineRule="exact"/>
        <w:ind w:right="-82" w:firstLine="360"/>
        <w:jc w:val="both"/>
        <w:rPr>
          <w:b/>
          <w:bCs/>
          <w:spacing w:val="4"/>
        </w:rPr>
      </w:pPr>
    </w:p>
    <w:p w:rsidR="009B5579" w:rsidRPr="00DC6B5D" w:rsidRDefault="009B5579" w:rsidP="009B5579">
      <w:pPr>
        <w:pStyle w:val="29"/>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9B5579" w:rsidRPr="00DC6B5D" w:rsidRDefault="009B5579" w:rsidP="009B5579">
      <w:pPr>
        <w:shd w:val="clear" w:color="auto" w:fill="FFFFFF"/>
        <w:tabs>
          <w:tab w:val="left" w:pos="9781"/>
        </w:tabs>
        <w:spacing w:line="274" w:lineRule="exact"/>
        <w:ind w:right="-82"/>
        <w:jc w:val="both"/>
        <w:rPr>
          <w:b/>
          <w:bCs/>
        </w:rPr>
      </w:pPr>
    </w:p>
    <w:p w:rsidR="009B5579" w:rsidRPr="00DC6B5D" w:rsidRDefault="009B5579" w:rsidP="009B5579">
      <w:pPr>
        <w:shd w:val="clear" w:color="auto" w:fill="FFFFFF"/>
        <w:tabs>
          <w:tab w:val="left" w:pos="9638"/>
          <w:tab w:val="left" w:pos="9781"/>
        </w:tabs>
        <w:spacing w:line="260" w:lineRule="exact"/>
        <w:ind w:right="-82" w:firstLine="360"/>
        <w:jc w:val="center"/>
        <w:rPr>
          <w:b/>
          <w:bCs/>
          <w:spacing w:val="-1"/>
          <w:u w:val="single"/>
        </w:rPr>
      </w:pPr>
      <w:r w:rsidRPr="00DC6B5D">
        <w:rPr>
          <w:b/>
          <w:bCs/>
          <w:spacing w:val="-1"/>
          <w:u w:val="single"/>
        </w:rPr>
        <w:t>ПРОИЗВОДСТВЕННЫЕ ЗОНЫ</w:t>
      </w:r>
    </w:p>
    <w:p w:rsidR="009B5579" w:rsidRPr="00DC6B5D" w:rsidRDefault="009B5579" w:rsidP="009B5579">
      <w:pPr>
        <w:shd w:val="clear" w:color="auto" w:fill="FFFFFF"/>
        <w:tabs>
          <w:tab w:val="left" w:pos="9638"/>
          <w:tab w:val="left" w:pos="9781"/>
        </w:tabs>
        <w:spacing w:line="260" w:lineRule="exact"/>
        <w:ind w:right="-82" w:firstLine="360"/>
        <w:jc w:val="both"/>
        <w:rPr>
          <w:b/>
          <w:bCs/>
          <w:spacing w:val="-1"/>
        </w:rPr>
      </w:pPr>
    </w:p>
    <w:p w:rsidR="009B5579" w:rsidRPr="00DC6B5D" w:rsidRDefault="009B5579" w:rsidP="009B5579">
      <w:pPr>
        <w:shd w:val="clear" w:color="auto" w:fill="FFFFFF"/>
        <w:tabs>
          <w:tab w:val="left" w:pos="9638"/>
          <w:tab w:val="left" w:pos="9781"/>
        </w:tabs>
        <w:spacing w:line="274" w:lineRule="exact"/>
        <w:ind w:right="-82"/>
        <w:jc w:val="both"/>
        <w:rPr>
          <w:b/>
          <w:bCs/>
        </w:rPr>
      </w:pPr>
    </w:p>
    <w:p w:rsidR="009B5579" w:rsidRPr="00DC6B5D" w:rsidRDefault="009B5579" w:rsidP="009B5579">
      <w:pPr>
        <w:shd w:val="clear" w:color="auto" w:fill="FFFFFF"/>
        <w:tabs>
          <w:tab w:val="left" w:pos="9638"/>
          <w:tab w:val="left" w:pos="9781"/>
        </w:tabs>
        <w:spacing w:line="260" w:lineRule="exact"/>
        <w:ind w:right="-82" w:firstLine="360"/>
        <w:jc w:val="both"/>
        <w:rPr>
          <w:b/>
          <w:bCs/>
          <w:sz w:val="32"/>
          <w:szCs w:val="32"/>
        </w:rPr>
      </w:pPr>
      <w:r w:rsidRPr="00DC6B5D">
        <w:rPr>
          <w:b/>
          <w:bCs/>
          <w:sz w:val="32"/>
          <w:szCs w:val="32"/>
        </w:rPr>
        <w:t xml:space="preserve">П-1 - зона предприятий </w:t>
      </w:r>
      <w:r w:rsidRPr="00DC6B5D">
        <w:rPr>
          <w:b/>
          <w:bCs/>
          <w:sz w:val="32"/>
          <w:szCs w:val="32"/>
          <w:lang w:val="en-US"/>
        </w:rPr>
        <w:t>V</w:t>
      </w:r>
      <w:r w:rsidRPr="00DC6B5D">
        <w:rPr>
          <w:b/>
          <w:bCs/>
          <w:sz w:val="32"/>
          <w:szCs w:val="32"/>
        </w:rPr>
        <w:t xml:space="preserve"> класса вредности</w:t>
      </w:r>
    </w:p>
    <w:p w:rsidR="009B5579" w:rsidRPr="00DC6B5D" w:rsidRDefault="009B5579" w:rsidP="009B5579">
      <w:pPr>
        <w:shd w:val="clear" w:color="auto" w:fill="FFFFFF"/>
        <w:tabs>
          <w:tab w:val="left" w:pos="9638"/>
          <w:tab w:val="left" w:pos="9781"/>
        </w:tabs>
        <w:spacing w:line="260" w:lineRule="exact"/>
        <w:ind w:right="-82" w:firstLine="360"/>
        <w:jc w:val="both"/>
        <w:rPr>
          <w:b/>
          <w:bCs/>
        </w:rPr>
      </w:pPr>
    </w:p>
    <w:p w:rsidR="009B5579" w:rsidRPr="00DC6B5D" w:rsidRDefault="009B5579" w:rsidP="009B5579">
      <w:pPr>
        <w:shd w:val="clear" w:color="auto" w:fill="FFFFFF"/>
        <w:tabs>
          <w:tab w:val="left" w:pos="9804"/>
        </w:tabs>
        <w:spacing w:line="274" w:lineRule="exact"/>
        <w:ind w:right="7" w:firstLine="570"/>
        <w:jc w:val="both"/>
        <w:rPr>
          <w:b/>
          <w:bCs/>
        </w:rPr>
      </w:pPr>
      <w:r w:rsidRPr="00DC6B5D">
        <w:rPr>
          <w:b/>
          <w:bCs/>
        </w:rPr>
        <w:t xml:space="preserve">Зона предназначена для размещения и функционирования промышленных </w:t>
      </w:r>
      <w:r w:rsidRPr="00DC6B5D">
        <w:rPr>
          <w:b/>
          <w:bCs/>
          <w:spacing w:val="11"/>
        </w:rPr>
        <w:t>предприятий</w:t>
      </w:r>
      <w:r w:rsidRPr="00DC6B5D">
        <w:rPr>
          <w:b/>
          <w:bCs/>
        </w:rPr>
        <w:t xml:space="preserve">, производственных баз коммунального хозяйства и торговли, объектов дорожного сервиса, складских объектов, имеющих </w:t>
      </w:r>
      <w:r w:rsidRPr="00DC6B5D">
        <w:rPr>
          <w:b/>
          <w:bCs/>
          <w:lang w:val="en-US"/>
        </w:rPr>
        <w:t>V</w:t>
      </w:r>
      <w:r w:rsidRPr="00DC6B5D">
        <w:rPr>
          <w:b/>
          <w:bCs/>
        </w:rPr>
        <w:t xml:space="preserve"> класс опасности по санитарной классификации СанПиН 2.2.1/2.1.1. 1200-03.</w:t>
      </w:r>
    </w:p>
    <w:p w:rsidR="009B5579" w:rsidRPr="00DC6B5D" w:rsidRDefault="009B5579" w:rsidP="009B5579">
      <w:pPr>
        <w:shd w:val="clear" w:color="auto" w:fill="FFFFFF"/>
        <w:tabs>
          <w:tab w:val="left" w:pos="9638"/>
          <w:tab w:val="left" w:pos="9781"/>
        </w:tabs>
        <w:spacing w:line="274" w:lineRule="exact"/>
        <w:ind w:right="-82" w:firstLine="360"/>
        <w:jc w:val="both"/>
        <w:rPr>
          <w:b/>
          <w:bC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960"/>
      </w:tblGrid>
      <w:tr w:rsidR="009B5579" w:rsidRPr="00DC6B5D" w:rsidTr="0090516C">
        <w:trPr>
          <w:trHeight w:val="1453"/>
        </w:trPr>
        <w:tc>
          <w:tcPr>
            <w:tcW w:w="2520"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bookmarkStart w:id="9" w:name="_Hlk468491611"/>
            <w:bookmarkStart w:id="10" w:name="OLE_LINK5"/>
            <w:bookmarkStart w:id="11" w:name="OLE_LINK6"/>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0"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9"/>
      <w:tr w:rsidR="009B5579" w:rsidRPr="00DC6B5D" w:rsidTr="0090516C">
        <w:trPr>
          <w:trHeight w:val="427"/>
        </w:trPr>
        <w:tc>
          <w:tcPr>
            <w:tcW w:w="10080"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349"/>
        </w:trPr>
        <w:tc>
          <w:tcPr>
            <w:tcW w:w="2520" w:type="dxa"/>
          </w:tcPr>
          <w:p w:rsidR="009B5579" w:rsidRPr="00DC6B5D" w:rsidRDefault="009B5579" w:rsidP="0090516C">
            <w:r w:rsidRPr="00DC6B5D">
              <w:t xml:space="preserve">Коммунальное обслуживание </w:t>
            </w:r>
          </w:p>
          <w:p w:rsidR="009B5579" w:rsidRPr="00DC6B5D" w:rsidRDefault="009B5579" w:rsidP="0090516C">
            <w:r w:rsidRPr="00DC6B5D">
              <w:t>(код 3.1)</w:t>
            </w:r>
          </w:p>
        </w:tc>
        <w:tc>
          <w:tcPr>
            <w:tcW w:w="360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Отопительная котельная;</w:t>
            </w:r>
          </w:p>
          <w:p w:rsidR="009B5579" w:rsidRPr="00DC6B5D" w:rsidRDefault="009B5579" w:rsidP="0090516C">
            <w:pPr>
              <w:shd w:val="clear" w:color="auto" w:fill="FFFFFF"/>
              <w:tabs>
                <w:tab w:val="left" w:pos="0"/>
              </w:tabs>
              <w:spacing w:line="260" w:lineRule="exact"/>
              <w:ind w:right="-82"/>
            </w:pPr>
            <w:r w:rsidRPr="00DC6B5D">
              <w:t>Учреждения жилищно-коммунального хозяйства;</w:t>
            </w:r>
          </w:p>
          <w:p w:rsidR="009B5579" w:rsidRPr="00DC6B5D" w:rsidRDefault="009B5579" w:rsidP="0090516C">
            <w:pPr>
              <w:shd w:val="clear" w:color="auto" w:fill="FFFFFF"/>
              <w:tabs>
                <w:tab w:val="left" w:pos="0"/>
              </w:tabs>
              <w:spacing w:line="260" w:lineRule="exact"/>
              <w:ind w:right="-82"/>
              <w:rPr>
                <w:spacing w:val="-1"/>
              </w:rPr>
            </w:pPr>
            <w:r w:rsidRPr="00DC6B5D">
              <w:t>Линейные объекты водоснабжения, теплоснабжения, энергоснабжения, газоснабжения</w:t>
            </w:r>
            <w:r w:rsidRPr="00DC6B5D">
              <w:rPr>
                <w:spacing w:val="-1"/>
              </w:rPr>
              <w:t xml:space="preserve"> </w:t>
            </w:r>
          </w:p>
        </w:tc>
        <w:tc>
          <w:tcPr>
            <w:tcW w:w="3960"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349"/>
        </w:trPr>
        <w:tc>
          <w:tcPr>
            <w:tcW w:w="2520" w:type="dxa"/>
          </w:tcPr>
          <w:p w:rsidR="009B5579" w:rsidRPr="00DC6B5D" w:rsidRDefault="009B5579" w:rsidP="0090516C">
            <w:pPr>
              <w:rPr>
                <w:i/>
              </w:rPr>
            </w:pPr>
            <w:r w:rsidRPr="00DC6B5D">
              <w:t>Деловое управление (код 4.1)</w:t>
            </w:r>
          </w:p>
        </w:tc>
        <w:tc>
          <w:tcPr>
            <w:tcW w:w="3600" w:type="dxa"/>
          </w:tcPr>
          <w:p w:rsidR="009B5579" w:rsidRPr="00DC6B5D" w:rsidRDefault="009B5579" w:rsidP="0090516C">
            <w:pPr>
              <w:shd w:val="clear" w:color="auto" w:fill="FFFFFF"/>
              <w:tabs>
                <w:tab w:val="left" w:pos="0"/>
              </w:tabs>
              <w:spacing w:line="260" w:lineRule="exact"/>
              <w:ind w:right="-82"/>
            </w:pPr>
            <w:r w:rsidRPr="00DC6B5D">
              <w:t>Административные здания;</w:t>
            </w:r>
          </w:p>
          <w:p w:rsidR="009B5579" w:rsidRPr="00DC6B5D" w:rsidRDefault="009B5579" w:rsidP="0090516C">
            <w:pPr>
              <w:shd w:val="clear" w:color="auto" w:fill="FFFFFF"/>
              <w:tabs>
                <w:tab w:val="left" w:pos="0"/>
              </w:tabs>
              <w:spacing w:line="260" w:lineRule="exact"/>
              <w:ind w:right="-82"/>
              <w:rPr>
                <w:spacing w:val="-1"/>
              </w:rPr>
            </w:pPr>
            <w:r w:rsidRPr="00DC6B5D">
              <w:t>Бытовые здания</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9B5579" w:rsidRPr="00DC6B5D" w:rsidRDefault="009B5579" w:rsidP="0090516C">
            <w:pPr>
              <w:jc w:val="both"/>
            </w:pPr>
            <w:r w:rsidRPr="00DC6B5D">
              <w:t>минимальная площадь земельного участка – 100 кв.м.,</w:t>
            </w:r>
          </w:p>
          <w:p w:rsidR="009B5579" w:rsidRPr="00DC6B5D" w:rsidRDefault="009B5579" w:rsidP="0090516C">
            <w:pPr>
              <w:jc w:val="both"/>
            </w:pPr>
            <w:r w:rsidRPr="00DC6B5D">
              <w:t xml:space="preserve">максимальная площадь земельного участка – не подлежит </w:t>
            </w:r>
            <w:r w:rsidRPr="00DC6B5D">
              <w:lastRenderedPageBreak/>
              <w:t>установлению.</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4.</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9B5579" w:rsidRPr="00DC6B5D" w:rsidTr="0090516C">
        <w:trPr>
          <w:trHeight w:val="349"/>
        </w:trPr>
        <w:tc>
          <w:tcPr>
            <w:tcW w:w="2520" w:type="dxa"/>
          </w:tcPr>
          <w:p w:rsidR="009B5579" w:rsidRPr="00DC6B5D" w:rsidRDefault="009B5579" w:rsidP="0090516C">
            <w:r w:rsidRPr="00DC6B5D">
              <w:t xml:space="preserve">Обслуживание автотранспорта </w:t>
            </w:r>
          </w:p>
          <w:p w:rsidR="009B5579" w:rsidRPr="00DC6B5D" w:rsidRDefault="009B5579" w:rsidP="0090516C">
            <w:pPr>
              <w:rPr>
                <w:i/>
              </w:rPr>
            </w:pPr>
            <w:r w:rsidRPr="00DC6B5D">
              <w:t>(код 4.9)</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Гаражи боксового типа;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0"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349"/>
        </w:trPr>
        <w:tc>
          <w:tcPr>
            <w:tcW w:w="2520" w:type="dxa"/>
          </w:tcPr>
          <w:p w:rsidR="009B5579" w:rsidRPr="00DC6B5D" w:rsidRDefault="009B5579" w:rsidP="0090516C">
            <w:bookmarkStart w:id="12" w:name="sub_10491"/>
            <w:r w:rsidRPr="00DC6B5D">
              <w:t>Объекты придорожного сервиса</w:t>
            </w:r>
            <w:bookmarkEnd w:id="12"/>
            <w:r w:rsidRPr="00DC6B5D">
              <w:t xml:space="preserve"> (код 4.9.1)</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Автомойка;</w:t>
            </w:r>
          </w:p>
          <w:p w:rsidR="009B5579" w:rsidRPr="00DC6B5D" w:rsidRDefault="009B5579" w:rsidP="0090516C">
            <w:pPr>
              <w:shd w:val="clear" w:color="auto" w:fill="FFFFFF"/>
              <w:tabs>
                <w:tab w:val="left" w:pos="0"/>
              </w:tabs>
              <w:spacing w:line="260" w:lineRule="exact"/>
              <w:ind w:right="-82"/>
            </w:pPr>
            <w:r w:rsidRPr="00DC6B5D">
              <w:t xml:space="preserve">Станции технического обслуживания легковых </w:t>
            </w:r>
            <w:r w:rsidRPr="00DC6B5D">
              <w:lastRenderedPageBreak/>
              <w:t>автомобилей;</w:t>
            </w:r>
          </w:p>
          <w:p w:rsidR="009B5579" w:rsidRPr="00DC6B5D" w:rsidRDefault="009B5579" w:rsidP="0090516C">
            <w:pPr>
              <w:shd w:val="clear" w:color="auto" w:fill="FFFFFF"/>
              <w:tabs>
                <w:tab w:val="left" w:pos="0"/>
              </w:tabs>
              <w:spacing w:line="260" w:lineRule="exact"/>
              <w:ind w:right="-82"/>
            </w:pPr>
            <w:r w:rsidRPr="00DC6B5D">
              <w:t>Автозаправочные станции для легкового автотранспорта с объектами обслуживания;</w:t>
            </w:r>
          </w:p>
          <w:p w:rsidR="009B5579" w:rsidRPr="00DC6B5D" w:rsidRDefault="009B5579" w:rsidP="0090516C">
            <w:pPr>
              <w:shd w:val="clear" w:color="auto" w:fill="FFFFFF"/>
              <w:tabs>
                <w:tab w:val="left" w:pos="0"/>
              </w:tabs>
              <w:spacing w:line="260" w:lineRule="exact"/>
              <w:ind w:right="-82"/>
            </w:pPr>
            <w:r w:rsidRPr="00DC6B5D">
              <w:t>Мотель;</w:t>
            </w:r>
          </w:p>
          <w:p w:rsidR="009B5579" w:rsidRPr="00DC6B5D" w:rsidRDefault="009B5579" w:rsidP="0090516C">
            <w:pPr>
              <w:shd w:val="clear" w:color="auto" w:fill="FFFFFF"/>
              <w:tabs>
                <w:tab w:val="left" w:pos="0"/>
              </w:tabs>
              <w:spacing w:line="260" w:lineRule="exact"/>
              <w:ind w:right="-82"/>
              <w:rPr>
                <w:bCs/>
                <w:spacing w:val="-1"/>
              </w:rPr>
            </w:pPr>
            <w:r w:rsidRPr="00DC6B5D">
              <w:t>Автостанция</w:t>
            </w:r>
          </w:p>
        </w:tc>
        <w:tc>
          <w:tcPr>
            <w:tcW w:w="3960"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349"/>
        </w:trPr>
        <w:tc>
          <w:tcPr>
            <w:tcW w:w="2520" w:type="dxa"/>
          </w:tcPr>
          <w:p w:rsidR="009B5579" w:rsidRPr="00DC6B5D" w:rsidRDefault="009B5579" w:rsidP="0090516C">
            <w:r w:rsidRPr="00DC6B5D">
              <w:lastRenderedPageBreak/>
              <w:t>Спорт (код 5.1)</w:t>
            </w:r>
          </w:p>
        </w:tc>
        <w:tc>
          <w:tcPr>
            <w:tcW w:w="3600" w:type="dxa"/>
          </w:tcPr>
          <w:p w:rsidR="009B5579" w:rsidRPr="00DC6B5D" w:rsidRDefault="009B5579" w:rsidP="0090516C">
            <w:pPr>
              <w:shd w:val="clear" w:color="auto" w:fill="FFFFFF"/>
              <w:tabs>
                <w:tab w:val="left" w:pos="0"/>
              </w:tabs>
              <w:spacing w:line="260" w:lineRule="exact"/>
              <w:ind w:right="-82"/>
              <w:rPr>
                <w:spacing w:val="-2"/>
              </w:rPr>
            </w:pPr>
            <w:r w:rsidRPr="00DC6B5D">
              <w:rPr>
                <w:spacing w:val="-2"/>
              </w:rPr>
              <w:t>Спортзал;</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Автодром;</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Мотодром;</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Спортивно-оздоровительные учреждения</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2"/>
              </w:rPr>
            </w:pPr>
          </w:p>
        </w:tc>
      </w:tr>
      <w:tr w:rsidR="009B5579" w:rsidRPr="00DC6B5D" w:rsidTr="0090516C">
        <w:trPr>
          <w:trHeight w:val="349"/>
        </w:trPr>
        <w:tc>
          <w:tcPr>
            <w:tcW w:w="2520" w:type="dxa"/>
          </w:tcPr>
          <w:p w:rsidR="009B5579" w:rsidRPr="00DC6B5D" w:rsidRDefault="009B5579" w:rsidP="0090516C">
            <w:bookmarkStart w:id="13" w:name="sub_1064"/>
            <w:r w:rsidRPr="00DC6B5D">
              <w:t>Пищевая промышленность</w:t>
            </w:r>
            <w:bookmarkEnd w:id="13"/>
            <w:r w:rsidRPr="00DC6B5D">
              <w:t xml:space="preserve"> </w:t>
            </w:r>
          </w:p>
          <w:p w:rsidR="009B5579" w:rsidRPr="00DC6B5D" w:rsidRDefault="009B5579" w:rsidP="0090516C">
            <w:r w:rsidRPr="00DC6B5D">
              <w:t>(код 6.4)</w:t>
            </w:r>
          </w:p>
        </w:tc>
        <w:tc>
          <w:tcPr>
            <w:tcW w:w="3600" w:type="dxa"/>
          </w:tcPr>
          <w:p w:rsidR="009B5579" w:rsidRPr="00DC6B5D" w:rsidRDefault="009B5579" w:rsidP="0090516C">
            <w:pPr>
              <w:shd w:val="clear" w:color="auto" w:fill="FFFFFF"/>
              <w:tabs>
                <w:tab w:val="left" w:pos="0"/>
              </w:tabs>
              <w:spacing w:line="260" w:lineRule="exact"/>
              <w:ind w:right="-82"/>
            </w:pPr>
            <w:r w:rsidRPr="00DC6B5D">
              <w:t>Предприятие по производству хлеба и хлебобулочных изделий;</w:t>
            </w:r>
          </w:p>
          <w:p w:rsidR="009B5579" w:rsidRPr="00DC6B5D" w:rsidRDefault="009B5579" w:rsidP="0090516C">
            <w:pPr>
              <w:shd w:val="clear" w:color="auto" w:fill="FFFFFF"/>
              <w:tabs>
                <w:tab w:val="left" w:pos="0"/>
              </w:tabs>
              <w:spacing w:line="260" w:lineRule="exact"/>
              <w:ind w:right="-82"/>
            </w:pPr>
            <w:r w:rsidRPr="00DC6B5D">
              <w:t>Предприятие по переработке мяса</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2520" w:type="dxa"/>
          </w:tcPr>
          <w:p w:rsidR="009B5579" w:rsidRPr="00DC6B5D" w:rsidRDefault="009B5579" w:rsidP="0090516C">
            <w:bookmarkStart w:id="14" w:name="sub_1066"/>
            <w:r w:rsidRPr="00DC6B5D">
              <w:t>Строительная промышленность</w:t>
            </w:r>
            <w:bookmarkEnd w:id="14"/>
            <w:r w:rsidRPr="00DC6B5D">
              <w:t xml:space="preserve"> </w:t>
            </w:r>
          </w:p>
          <w:p w:rsidR="009B5579" w:rsidRPr="00DC6B5D" w:rsidRDefault="009B5579" w:rsidP="0090516C">
            <w:r w:rsidRPr="00DC6B5D">
              <w:t>(код 6.6)</w:t>
            </w:r>
          </w:p>
        </w:tc>
        <w:tc>
          <w:tcPr>
            <w:tcW w:w="3600" w:type="dxa"/>
          </w:tcPr>
          <w:p w:rsidR="009B5579" w:rsidRPr="00DC6B5D" w:rsidRDefault="009B5579" w:rsidP="0090516C">
            <w:pPr>
              <w:shd w:val="clear" w:color="auto" w:fill="FFFFFF"/>
              <w:tabs>
                <w:tab w:val="left" w:pos="0"/>
              </w:tabs>
              <w:spacing w:line="260" w:lineRule="exact"/>
              <w:ind w:right="-82"/>
            </w:pPr>
            <w:r w:rsidRPr="00DC6B5D">
              <w:t>Объекты строительной промышленности</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2520" w:type="dxa"/>
          </w:tcPr>
          <w:p w:rsidR="009B5579" w:rsidRPr="00DC6B5D" w:rsidRDefault="009B5579" w:rsidP="0090516C">
            <w:pPr>
              <w:rPr>
                <w:b/>
                <w:sz w:val="28"/>
                <w:szCs w:val="28"/>
              </w:rPr>
            </w:pPr>
            <w:r w:rsidRPr="00DC6B5D">
              <w:t>Связь (код 6.8)</w:t>
            </w:r>
          </w:p>
        </w:tc>
        <w:tc>
          <w:tcPr>
            <w:tcW w:w="3600" w:type="dxa"/>
          </w:tcPr>
          <w:p w:rsidR="009B5579" w:rsidRPr="00DC6B5D" w:rsidRDefault="009B5579" w:rsidP="0090516C">
            <w:pPr>
              <w:shd w:val="clear" w:color="auto" w:fill="FFFFFF"/>
              <w:tabs>
                <w:tab w:val="left" w:pos="0"/>
              </w:tabs>
              <w:spacing w:line="260" w:lineRule="exact"/>
              <w:ind w:right="-82"/>
            </w:pPr>
            <w:r w:rsidRPr="00DC6B5D">
              <w:t>Антенны сотовой, радиорелейной, спутниковой связи;</w:t>
            </w:r>
          </w:p>
          <w:p w:rsidR="009B5579" w:rsidRPr="00DC6B5D" w:rsidRDefault="009B5579" w:rsidP="0090516C">
            <w:pPr>
              <w:shd w:val="clear" w:color="auto" w:fill="FFFFFF"/>
              <w:tabs>
                <w:tab w:val="left" w:pos="0"/>
              </w:tabs>
              <w:spacing w:line="260" w:lineRule="exact"/>
              <w:ind w:right="-82"/>
              <w:rPr>
                <w:bCs/>
                <w:spacing w:val="-1"/>
              </w:rPr>
            </w:pPr>
            <w:r w:rsidRPr="00DC6B5D">
              <w:t>Объекты телевизионного вещания</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2520" w:type="dxa"/>
          </w:tcPr>
          <w:p w:rsidR="009B5579" w:rsidRPr="00DC6B5D" w:rsidRDefault="009B5579" w:rsidP="0090516C">
            <w:r w:rsidRPr="00DC6B5D">
              <w:t xml:space="preserve">Сельскохозяйственное использование </w:t>
            </w:r>
          </w:p>
          <w:p w:rsidR="009B5579" w:rsidRPr="00DC6B5D" w:rsidRDefault="009B5579" w:rsidP="0090516C">
            <w:r w:rsidRPr="00DC6B5D">
              <w:t>(код 1.0)</w:t>
            </w:r>
          </w:p>
          <w:p w:rsidR="009B5579" w:rsidRPr="00DC6B5D" w:rsidRDefault="009B5579" w:rsidP="0090516C"/>
        </w:tc>
        <w:tc>
          <w:tcPr>
            <w:tcW w:w="3600" w:type="dxa"/>
          </w:tcPr>
          <w:p w:rsidR="009B5579" w:rsidRPr="00DC6B5D" w:rsidRDefault="009B5579" w:rsidP="0090516C">
            <w:pPr>
              <w:shd w:val="clear" w:color="auto" w:fill="FFFFFF"/>
              <w:tabs>
                <w:tab w:val="left" w:pos="0"/>
              </w:tabs>
              <w:spacing w:line="260" w:lineRule="exact"/>
              <w:ind w:right="-82"/>
            </w:pPr>
            <w:r w:rsidRPr="00DC6B5D">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9B5579" w:rsidRPr="00DC6B5D" w:rsidRDefault="009B5579" w:rsidP="0090516C">
            <w:pPr>
              <w:shd w:val="clear" w:color="auto" w:fill="FFFFFF"/>
              <w:tabs>
                <w:tab w:val="left" w:pos="0"/>
              </w:tabs>
              <w:spacing w:line="260" w:lineRule="exact"/>
              <w:ind w:right="-82"/>
              <w:rPr>
                <w:spacing w:val="-1"/>
              </w:rPr>
            </w:pPr>
            <w:r w:rsidRPr="00DC6B5D">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9B5579" w:rsidRPr="00DC6B5D" w:rsidRDefault="009B5579" w:rsidP="0090516C">
            <w:pPr>
              <w:shd w:val="clear" w:color="auto" w:fill="FFFFFF"/>
              <w:tabs>
                <w:tab w:val="left" w:pos="0"/>
              </w:tabs>
              <w:spacing w:line="260" w:lineRule="exact"/>
              <w:ind w:right="-82"/>
            </w:pPr>
            <w:r w:rsidRPr="00DC6B5D">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2520" w:type="dxa"/>
          </w:tcPr>
          <w:p w:rsidR="009B5579" w:rsidRPr="00DC6B5D" w:rsidRDefault="009B5579" w:rsidP="0090516C">
            <w:pPr>
              <w:rPr>
                <w:b/>
                <w:i/>
                <w:sz w:val="28"/>
                <w:szCs w:val="28"/>
              </w:rPr>
            </w:pPr>
            <w:r w:rsidRPr="00DC6B5D">
              <w:t>Склады (код 6.9)</w:t>
            </w:r>
          </w:p>
        </w:tc>
        <w:tc>
          <w:tcPr>
            <w:tcW w:w="3600" w:type="dxa"/>
          </w:tcPr>
          <w:p w:rsidR="009B5579" w:rsidRPr="00DC6B5D" w:rsidRDefault="009B5579" w:rsidP="0090516C">
            <w:pPr>
              <w:shd w:val="clear" w:color="auto" w:fill="FFFFFF"/>
              <w:tabs>
                <w:tab w:val="left" w:pos="0"/>
              </w:tabs>
              <w:spacing w:line="260" w:lineRule="exact"/>
              <w:ind w:right="-82"/>
            </w:pPr>
            <w:r w:rsidRPr="00DC6B5D">
              <w:t>Объекты складского назначения различного профиля;</w:t>
            </w:r>
          </w:p>
          <w:p w:rsidR="009B5579" w:rsidRPr="00DC6B5D" w:rsidRDefault="009B5579" w:rsidP="0090516C">
            <w:pPr>
              <w:shd w:val="clear" w:color="auto" w:fill="FFFFFF"/>
              <w:tabs>
                <w:tab w:val="left" w:pos="0"/>
              </w:tabs>
              <w:spacing w:line="260" w:lineRule="exact"/>
              <w:ind w:right="-82"/>
            </w:pPr>
            <w:r w:rsidRPr="00DC6B5D">
              <w:t>Коммунально-складские  предприятия;</w:t>
            </w:r>
          </w:p>
          <w:p w:rsidR="009B5579" w:rsidRPr="00DC6B5D" w:rsidRDefault="009B5579" w:rsidP="0090516C">
            <w:pPr>
              <w:shd w:val="clear" w:color="auto" w:fill="FFFFFF"/>
              <w:tabs>
                <w:tab w:val="left" w:pos="0"/>
              </w:tabs>
              <w:spacing w:line="260" w:lineRule="exact"/>
              <w:ind w:right="-82"/>
            </w:pPr>
            <w:r w:rsidRPr="00DC6B5D">
              <w:t>Склад для хранения газовых баллонов;</w:t>
            </w:r>
          </w:p>
          <w:p w:rsidR="009B5579" w:rsidRPr="00DC6B5D" w:rsidRDefault="009B5579" w:rsidP="0090516C">
            <w:pPr>
              <w:shd w:val="clear" w:color="auto" w:fill="FFFFFF"/>
              <w:tabs>
                <w:tab w:val="left" w:pos="0"/>
              </w:tabs>
              <w:spacing w:line="260" w:lineRule="exact"/>
              <w:ind w:right="-82"/>
              <w:rPr>
                <w:bCs/>
                <w:spacing w:val="-1"/>
              </w:rPr>
            </w:pPr>
            <w:r w:rsidRPr="00DC6B5D">
              <w:t>Склад</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2520" w:type="dxa"/>
          </w:tcPr>
          <w:p w:rsidR="009B5579" w:rsidRPr="00DC6B5D" w:rsidRDefault="009B5579" w:rsidP="0090516C">
            <w:bookmarkStart w:id="15" w:name="sub_1083"/>
            <w:r w:rsidRPr="00DC6B5D">
              <w:t xml:space="preserve">Обеспечение </w:t>
            </w:r>
            <w:r w:rsidRPr="00DC6B5D">
              <w:lastRenderedPageBreak/>
              <w:t>внутреннего правопорядка</w:t>
            </w:r>
            <w:bookmarkEnd w:id="15"/>
            <w:r w:rsidRPr="00DC6B5D">
              <w:t xml:space="preserve"> </w:t>
            </w:r>
          </w:p>
          <w:p w:rsidR="009B5579" w:rsidRPr="00DC6B5D" w:rsidRDefault="009B5579" w:rsidP="0090516C">
            <w:r w:rsidRPr="00DC6B5D">
              <w:t>(код 8.3)</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lastRenderedPageBreak/>
              <w:t>Пожарное депо;</w:t>
            </w:r>
          </w:p>
          <w:p w:rsidR="009B5579" w:rsidRPr="00DC6B5D" w:rsidRDefault="009B5579" w:rsidP="0090516C">
            <w:pPr>
              <w:shd w:val="clear" w:color="auto" w:fill="FFFFFF"/>
              <w:tabs>
                <w:tab w:val="left" w:pos="0"/>
              </w:tabs>
              <w:spacing w:line="260" w:lineRule="exact"/>
              <w:ind w:right="-82"/>
            </w:pPr>
            <w:r w:rsidRPr="00DC6B5D">
              <w:lastRenderedPageBreak/>
              <w:t>Объекты пожарной охраны</w:t>
            </w:r>
          </w:p>
        </w:tc>
        <w:tc>
          <w:tcPr>
            <w:tcW w:w="3960" w:type="dxa"/>
          </w:tcPr>
          <w:p w:rsidR="009B5579" w:rsidRPr="00DC6B5D" w:rsidRDefault="009B5579" w:rsidP="0090516C">
            <w:pPr>
              <w:shd w:val="clear" w:color="auto" w:fill="FFFFFF"/>
              <w:tabs>
                <w:tab w:val="left" w:pos="0"/>
              </w:tabs>
              <w:spacing w:line="260" w:lineRule="exact"/>
              <w:ind w:right="-82"/>
              <w:rPr>
                <w:spacing w:val="-1"/>
              </w:rPr>
            </w:pPr>
            <w:r w:rsidRPr="00DC6B5D">
              <w:lastRenderedPageBreak/>
              <w:t xml:space="preserve">Предельные (минимальные и (или) </w:t>
            </w:r>
            <w:r w:rsidRPr="00DC6B5D">
              <w:lastRenderedPageBreak/>
              <w:t>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349"/>
        </w:trPr>
        <w:tc>
          <w:tcPr>
            <w:tcW w:w="2520" w:type="dxa"/>
          </w:tcPr>
          <w:p w:rsidR="009B5579" w:rsidRPr="00DC6B5D" w:rsidRDefault="009B5579" w:rsidP="0090516C">
            <w:r w:rsidRPr="00DC6B5D">
              <w:lastRenderedPageBreak/>
              <w:t xml:space="preserve">Земельные участки (территории) общего пользования </w:t>
            </w:r>
          </w:p>
          <w:p w:rsidR="009B5579" w:rsidRPr="00DC6B5D" w:rsidRDefault="009B5579" w:rsidP="0090516C">
            <w:r w:rsidRPr="00DC6B5D">
              <w:t>(код 12.0)</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349"/>
        </w:trPr>
        <w:tc>
          <w:tcPr>
            <w:tcW w:w="10080" w:type="dxa"/>
            <w:gridSpan w:val="3"/>
            <w:vAlign w:val="center"/>
          </w:tcPr>
          <w:p w:rsidR="009B5579" w:rsidRPr="00DC6B5D" w:rsidRDefault="009B5579" w:rsidP="0090516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trHeight w:val="531"/>
        </w:trPr>
        <w:tc>
          <w:tcPr>
            <w:tcW w:w="2520" w:type="dxa"/>
          </w:tcPr>
          <w:p w:rsidR="009B5579" w:rsidRPr="00DC6B5D" w:rsidRDefault="009B5579" w:rsidP="0090516C">
            <w:pPr>
              <w:rPr>
                <w:i/>
              </w:rPr>
            </w:pPr>
            <w:r w:rsidRPr="00DC6B5D">
              <w:t>Хранение и переработка сельскохозяйственной продукции (код 1.15)</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9B5579" w:rsidRPr="00DC6B5D" w:rsidRDefault="009B5579" w:rsidP="0090516C">
            <w:pPr>
              <w:jc w:val="both"/>
            </w:pPr>
            <w:r w:rsidRPr="00DC6B5D">
              <w:t>минимальная площадь земельного участка – 100 кв.м.,</w:t>
            </w:r>
          </w:p>
          <w:p w:rsidR="009B5579" w:rsidRPr="00DC6B5D" w:rsidRDefault="009B5579" w:rsidP="0090516C">
            <w:pPr>
              <w:jc w:val="both"/>
            </w:pPr>
            <w:r w:rsidRPr="00DC6B5D">
              <w:t>максимальная площадь земельного участка – не подлежит установлению.</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4.</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9B5579" w:rsidRPr="00DC6B5D" w:rsidTr="0090516C">
        <w:trPr>
          <w:trHeight w:val="531"/>
        </w:trPr>
        <w:tc>
          <w:tcPr>
            <w:tcW w:w="2520" w:type="dxa"/>
          </w:tcPr>
          <w:p w:rsidR="009B5579" w:rsidRPr="00DC6B5D" w:rsidRDefault="009B5579" w:rsidP="0090516C">
            <w:r w:rsidRPr="00DC6B5D">
              <w:t xml:space="preserve">Бытовое обслуживание </w:t>
            </w:r>
          </w:p>
          <w:p w:rsidR="009B5579" w:rsidRPr="00DC6B5D" w:rsidRDefault="009B5579" w:rsidP="0090516C">
            <w:r w:rsidRPr="00DC6B5D">
              <w:t>(код 3.3)</w:t>
            </w:r>
          </w:p>
        </w:tc>
        <w:tc>
          <w:tcPr>
            <w:tcW w:w="3600" w:type="dxa"/>
          </w:tcPr>
          <w:p w:rsidR="009B5579" w:rsidRPr="00DC6B5D" w:rsidRDefault="009B5579" w:rsidP="0090516C">
            <w:pPr>
              <w:shd w:val="clear" w:color="auto" w:fill="FFFFFF"/>
              <w:tabs>
                <w:tab w:val="left" w:pos="0"/>
              </w:tabs>
              <w:spacing w:line="260" w:lineRule="exact"/>
              <w:ind w:right="-82"/>
            </w:pPr>
            <w:r w:rsidRPr="00DC6B5D">
              <w:t>Прачечная;</w:t>
            </w:r>
          </w:p>
          <w:p w:rsidR="009B5579" w:rsidRPr="00DC6B5D" w:rsidRDefault="009B5579" w:rsidP="0090516C">
            <w:pPr>
              <w:shd w:val="clear" w:color="auto" w:fill="FFFFFF"/>
              <w:tabs>
                <w:tab w:val="left" w:pos="0"/>
              </w:tabs>
              <w:spacing w:line="260" w:lineRule="exact"/>
              <w:ind w:right="-82"/>
              <w:rPr>
                <w:spacing w:val="-1"/>
              </w:rPr>
            </w:pPr>
            <w:r w:rsidRPr="00DC6B5D">
              <w:t>Баня</w:t>
            </w:r>
          </w:p>
        </w:tc>
        <w:tc>
          <w:tcPr>
            <w:tcW w:w="3960"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531"/>
        </w:trPr>
        <w:tc>
          <w:tcPr>
            <w:tcW w:w="2520" w:type="dxa"/>
          </w:tcPr>
          <w:p w:rsidR="009B5579" w:rsidRPr="00DC6B5D" w:rsidRDefault="009B5579" w:rsidP="0090516C">
            <w:r w:rsidRPr="00DC6B5D">
              <w:t xml:space="preserve">Здравоохранение </w:t>
            </w:r>
          </w:p>
          <w:p w:rsidR="009B5579" w:rsidRPr="00DC6B5D" w:rsidRDefault="009B5579" w:rsidP="0090516C">
            <w:r w:rsidRPr="00DC6B5D">
              <w:t>(код 3.4)</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Пункт первой медицинской помощи</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31"/>
        </w:trPr>
        <w:tc>
          <w:tcPr>
            <w:tcW w:w="2520" w:type="dxa"/>
          </w:tcPr>
          <w:p w:rsidR="009B5579" w:rsidRPr="00DC6B5D" w:rsidRDefault="009B5579" w:rsidP="0090516C">
            <w:pPr>
              <w:rPr>
                <w:b/>
                <w:sz w:val="28"/>
                <w:szCs w:val="28"/>
              </w:rPr>
            </w:pPr>
            <w:r w:rsidRPr="00DC6B5D">
              <w:t>Магазины (код 4.4)</w:t>
            </w:r>
          </w:p>
        </w:tc>
        <w:tc>
          <w:tcPr>
            <w:tcW w:w="3600"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Магазин</w:t>
            </w:r>
          </w:p>
        </w:tc>
        <w:tc>
          <w:tcPr>
            <w:tcW w:w="3960" w:type="dxa"/>
            <w:vMerge/>
          </w:tcPr>
          <w:p w:rsidR="009B5579" w:rsidRPr="00DC6B5D" w:rsidRDefault="009B5579" w:rsidP="0090516C">
            <w:pPr>
              <w:shd w:val="clear" w:color="auto" w:fill="FFFFFF"/>
              <w:tabs>
                <w:tab w:val="left" w:pos="0"/>
              </w:tabs>
              <w:spacing w:line="260" w:lineRule="exact"/>
              <w:ind w:right="-82"/>
              <w:jc w:val="center"/>
              <w:rPr>
                <w:bCs/>
                <w:spacing w:val="-1"/>
              </w:rPr>
            </w:pPr>
          </w:p>
        </w:tc>
      </w:tr>
      <w:tr w:rsidR="009B5579" w:rsidRPr="00DC6B5D" w:rsidTr="0090516C">
        <w:trPr>
          <w:trHeight w:val="531"/>
        </w:trPr>
        <w:tc>
          <w:tcPr>
            <w:tcW w:w="2520" w:type="dxa"/>
          </w:tcPr>
          <w:p w:rsidR="009B5579" w:rsidRPr="00DC6B5D" w:rsidRDefault="009B5579" w:rsidP="0090516C">
            <w:r w:rsidRPr="00DC6B5D">
              <w:t>Общественное питание (код 4.6)</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Столовая;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Буфет</w:t>
            </w:r>
          </w:p>
        </w:tc>
        <w:tc>
          <w:tcPr>
            <w:tcW w:w="3960"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31"/>
        </w:trPr>
        <w:tc>
          <w:tcPr>
            <w:tcW w:w="2520" w:type="dxa"/>
          </w:tcPr>
          <w:p w:rsidR="009B5579" w:rsidRPr="00DC6B5D" w:rsidRDefault="009B5579" w:rsidP="0090516C">
            <w:r w:rsidRPr="00DC6B5D">
              <w:t xml:space="preserve">Специальная деятельность </w:t>
            </w:r>
          </w:p>
          <w:p w:rsidR="009B5579" w:rsidRPr="00DC6B5D" w:rsidRDefault="009B5579" w:rsidP="0090516C">
            <w:r w:rsidRPr="00DC6B5D">
              <w:t>(код 12.2)</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9B5579" w:rsidRPr="00DC6B5D" w:rsidRDefault="009B5579" w:rsidP="0090516C">
            <w:pPr>
              <w:shd w:val="clear" w:color="auto" w:fill="FFFFFF"/>
              <w:tabs>
                <w:tab w:val="left" w:pos="0"/>
              </w:tabs>
              <w:spacing w:line="260" w:lineRule="exact"/>
              <w:ind w:right="-82"/>
              <w:rPr>
                <w:bCs/>
                <w:spacing w:val="-1"/>
              </w:rPr>
            </w:pPr>
            <w:r w:rsidRPr="00DC6B5D">
              <w:t xml:space="preserve">Предельные (минимальные и (или) максимальные) размеры для земельных участков и предельные параметры разрешенного строительства, реконструкции </w:t>
            </w:r>
            <w:r w:rsidRPr="00DC6B5D">
              <w:lastRenderedPageBreak/>
              <w:t>объектов капитального строительства не подлежат установлению.</w:t>
            </w:r>
          </w:p>
        </w:tc>
      </w:tr>
      <w:tr w:rsidR="009B5579" w:rsidRPr="00DC6B5D" w:rsidTr="0090516C">
        <w:trPr>
          <w:trHeight w:val="579"/>
        </w:trPr>
        <w:tc>
          <w:tcPr>
            <w:tcW w:w="10080"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531"/>
        </w:trPr>
        <w:tc>
          <w:tcPr>
            <w:tcW w:w="2520" w:type="dxa"/>
          </w:tcPr>
          <w:p w:rsidR="009B5579" w:rsidRPr="00DC6B5D" w:rsidRDefault="009B5579" w:rsidP="0090516C">
            <w:r w:rsidRPr="00DC6B5D">
              <w:t>В соответствии с основными и условно разрешенными видами использования</w:t>
            </w:r>
          </w:p>
        </w:tc>
        <w:tc>
          <w:tcPr>
            <w:tcW w:w="3600"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p>
        </w:tc>
        <w:tc>
          <w:tcPr>
            <w:tcW w:w="3960"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0"/>
      <w:bookmarkEnd w:id="11"/>
    </w:tbl>
    <w:p w:rsidR="009B5579" w:rsidRPr="00DC6B5D" w:rsidRDefault="009B5579" w:rsidP="009B5579">
      <w:pPr>
        <w:shd w:val="clear" w:color="auto" w:fill="FFFFFF"/>
        <w:tabs>
          <w:tab w:val="left" w:pos="9638"/>
          <w:tab w:val="left" w:pos="9781"/>
        </w:tabs>
        <w:spacing w:line="274" w:lineRule="exact"/>
        <w:ind w:right="-82" w:firstLine="360"/>
        <w:jc w:val="both"/>
        <w:rPr>
          <w:b/>
          <w:bCs/>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b/>
          <w:spacing w:val="-1"/>
        </w:rPr>
      </w:pPr>
      <w:r w:rsidRPr="00DC6B5D">
        <w:rPr>
          <w:b/>
          <w:spacing w:val="-1"/>
        </w:rPr>
        <w:t>Объекты капитального строительства,</w:t>
      </w:r>
      <w:r w:rsidRPr="00DC6B5D">
        <w:rPr>
          <w:rFonts w:ascii="Arial" w:hAnsi="Arial" w:cs="Arial"/>
          <w:sz w:val="18"/>
          <w:szCs w:val="18"/>
        </w:rPr>
        <w:t xml:space="preserve"> </w:t>
      </w:r>
      <w:r w:rsidRPr="00DC6B5D">
        <w:rPr>
          <w:b/>
        </w:rPr>
        <w:t>являющиеся источниками воздействия на среду обитания и здоровье человека,</w:t>
      </w:r>
      <w:r w:rsidRPr="00DC6B5D">
        <w:rPr>
          <w:b/>
          <w:spacing w:val="-1"/>
        </w:rPr>
        <w:t xml:space="preserve"> отнесенные к о</w:t>
      </w:r>
      <w:r w:rsidRPr="00DC6B5D">
        <w:rPr>
          <w:b/>
        </w:rPr>
        <w:t>сновным и условно разрешенным в</w:t>
      </w:r>
      <w:r w:rsidRPr="00DC6B5D">
        <w:rPr>
          <w:b/>
          <w:spacing w:val="-1"/>
        </w:rPr>
        <w:t xml:space="preserve">идам использования, должны соответствовать </w:t>
      </w:r>
      <w:r w:rsidRPr="00DC6B5D">
        <w:rPr>
          <w:b/>
          <w:lang w:val="en-US"/>
        </w:rPr>
        <w:t>V</w:t>
      </w:r>
      <w:r w:rsidRPr="00DC6B5D">
        <w:rPr>
          <w:b/>
        </w:rPr>
        <w:t xml:space="preserve"> классу опасности по санитарной классификации СанПиН 2.2.1/2.1.1. 1200-03.</w:t>
      </w: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left" w:pos="9781"/>
        </w:tabs>
        <w:spacing w:line="274" w:lineRule="exact"/>
        <w:ind w:right="-82"/>
        <w:jc w:val="both"/>
      </w:pPr>
    </w:p>
    <w:p w:rsidR="009B5579" w:rsidRPr="00DC6B5D" w:rsidRDefault="009B5579" w:rsidP="009B5579">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num" w:pos="1254"/>
          <w:tab w:val="left" w:pos="9638"/>
          <w:tab w:val="left" w:pos="9781"/>
        </w:tabs>
        <w:spacing w:line="274" w:lineRule="exact"/>
        <w:ind w:right="-82" w:firstLine="360"/>
        <w:jc w:val="both"/>
        <w:rPr>
          <w:spacing w:val="-1"/>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DC6B5D">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DC6B5D">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 w:val="0"/>
          <w:bCs w:val="0"/>
        </w:rPr>
      </w:pPr>
      <w:r w:rsidRPr="00DC6B5D">
        <w:rPr>
          <w:bCs w:val="0"/>
          <w:sz w:val="28"/>
          <w:szCs w:val="28"/>
          <w:u w:val="single"/>
        </w:rPr>
        <w:t>СЗЗ предприятий и объектов</w:t>
      </w:r>
    </w:p>
    <w:p w:rsidR="009B5579" w:rsidRPr="00DC6B5D" w:rsidRDefault="009B5579" w:rsidP="009B5579">
      <w:pPr>
        <w:jc w:val="both"/>
      </w:pPr>
      <w:r w:rsidRPr="00DC6B5D">
        <w:t xml:space="preserve">      </w:t>
      </w:r>
    </w:p>
    <w:p w:rsidR="009B5579" w:rsidRPr="00DC6B5D" w:rsidRDefault="009B5579" w:rsidP="009B5579">
      <w:pPr>
        <w:pStyle w:val="36"/>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B5579" w:rsidRPr="00DC6B5D" w:rsidRDefault="009B5579" w:rsidP="009B5579">
      <w:pPr>
        <w:pStyle w:val="36"/>
        <w:tabs>
          <w:tab w:val="num" w:pos="360"/>
          <w:tab w:val="left" w:pos="9781"/>
        </w:tabs>
        <w:spacing w:line="260" w:lineRule="exact"/>
        <w:ind w:left="360" w:right="516"/>
        <w:rPr>
          <w:b w:val="0"/>
          <w:bCs w:val="0"/>
          <w:u w:val="single"/>
        </w:rPr>
      </w:pPr>
      <w:r w:rsidRPr="00DC6B5D">
        <w:rPr>
          <w:b w:val="0"/>
          <w:bCs w:val="0"/>
        </w:rPr>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ландшафтно-рекреационные зоны;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зоны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садоводческих товариществ и коттеджной застройки;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спортивные сооружения;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детские площадки;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9B5579" w:rsidRPr="00DC6B5D" w:rsidRDefault="009B5579" w:rsidP="009B5579">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9B5579" w:rsidRPr="00DC6B5D" w:rsidRDefault="009B5579" w:rsidP="009B5579">
      <w:pPr>
        <w:pStyle w:val="s1"/>
        <w:shd w:val="clear" w:color="auto" w:fill="FFFFFF"/>
        <w:spacing w:before="0" w:beforeAutospacing="0" w:after="0" w:afterAutospacing="0"/>
        <w:ind w:firstLine="720"/>
        <w:jc w:val="both"/>
      </w:pPr>
    </w:p>
    <w:p w:rsidR="009B5579" w:rsidRPr="00DC6B5D" w:rsidRDefault="009B5579" w:rsidP="009B5579">
      <w:pPr>
        <w:pStyle w:val="s1"/>
        <w:shd w:val="clear" w:color="auto" w:fill="FFFFFF"/>
        <w:spacing w:before="0" w:beforeAutospacing="0" w:after="0" w:afterAutospacing="0"/>
        <w:ind w:firstLine="720"/>
        <w:jc w:val="both"/>
      </w:pPr>
      <w:r w:rsidRPr="00DC6B5D">
        <w:rPr>
          <w:b/>
          <w:bCs/>
        </w:rPr>
        <w:t xml:space="preserve"> </w:t>
      </w:r>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5579" w:rsidRPr="00DC6B5D" w:rsidRDefault="009B5579" w:rsidP="009B5579">
      <w:pPr>
        <w:pStyle w:val="s1"/>
        <w:shd w:val="clear" w:color="auto" w:fill="FFFFFF"/>
        <w:spacing w:before="0" w:beforeAutospacing="0" w:after="0" w:afterAutospacing="0"/>
        <w:ind w:firstLine="720"/>
        <w:jc w:val="both"/>
        <w:rPr>
          <w:u w:val="single"/>
        </w:rPr>
      </w:pPr>
    </w:p>
    <w:p w:rsidR="009B5579" w:rsidRPr="00DC6B5D" w:rsidRDefault="009B5579" w:rsidP="009B5579">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9B5579" w:rsidRPr="00DC6B5D" w:rsidRDefault="009B5579" w:rsidP="009B5579">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9B5579" w:rsidRPr="00DC6B5D" w:rsidRDefault="009B5579" w:rsidP="009B5579">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9B5579" w:rsidRPr="00DC6B5D" w:rsidRDefault="009B5579" w:rsidP="009B5579">
      <w:pPr>
        <w:pStyle w:val="s1"/>
        <w:shd w:val="clear" w:color="auto" w:fill="FFFFFF"/>
        <w:spacing w:before="0" w:beforeAutospacing="0" w:after="0" w:afterAutospacing="0"/>
        <w:ind w:firstLine="720"/>
        <w:jc w:val="both"/>
      </w:pPr>
      <w:r w:rsidRPr="00DC6B5D">
        <w:t>здания управления;</w:t>
      </w:r>
    </w:p>
    <w:p w:rsidR="009B5579" w:rsidRPr="00DC6B5D" w:rsidRDefault="009B5579" w:rsidP="009B5579">
      <w:pPr>
        <w:pStyle w:val="s1"/>
        <w:shd w:val="clear" w:color="auto" w:fill="FFFFFF"/>
        <w:spacing w:before="0" w:beforeAutospacing="0" w:after="0" w:afterAutospacing="0"/>
        <w:ind w:firstLine="720"/>
        <w:jc w:val="both"/>
      </w:pPr>
      <w:r w:rsidRPr="00DC6B5D">
        <w:t>конструкторские бюро;</w:t>
      </w:r>
    </w:p>
    <w:p w:rsidR="009B5579" w:rsidRPr="00DC6B5D" w:rsidRDefault="009B5579" w:rsidP="009B5579">
      <w:pPr>
        <w:pStyle w:val="s1"/>
        <w:shd w:val="clear" w:color="auto" w:fill="FFFFFF"/>
        <w:spacing w:before="0" w:beforeAutospacing="0" w:after="0" w:afterAutospacing="0"/>
        <w:ind w:firstLine="720"/>
        <w:jc w:val="both"/>
      </w:pPr>
      <w:r w:rsidRPr="00DC6B5D">
        <w:t>здания административного назначения;</w:t>
      </w:r>
    </w:p>
    <w:p w:rsidR="009B5579" w:rsidRPr="00DC6B5D" w:rsidRDefault="009B5579" w:rsidP="009B5579">
      <w:pPr>
        <w:pStyle w:val="s1"/>
        <w:shd w:val="clear" w:color="auto" w:fill="FFFFFF"/>
        <w:spacing w:before="0" w:beforeAutospacing="0" w:after="0" w:afterAutospacing="0"/>
        <w:ind w:firstLine="720"/>
        <w:jc w:val="both"/>
      </w:pPr>
      <w:r w:rsidRPr="00DC6B5D">
        <w:t>научно-исследовательские лаборатории;</w:t>
      </w:r>
    </w:p>
    <w:p w:rsidR="009B5579" w:rsidRPr="00DC6B5D" w:rsidRDefault="009B5579" w:rsidP="009B5579">
      <w:pPr>
        <w:pStyle w:val="s1"/>
        <w:shd w:val="clear" w:color="auto" w:fill="FFFFFF"/>
        <w:spacing w:before="0" w:beforeAutospacing="0" w:after="0" w:afterAutospacing="0"/>
        <w:ind w:firstLine="720"/>
        <w:jc w:val="both"/>
      </w:pPr>
      <w:r w:rsidRPr="00DC6B5D">
        <w:t>поликлиники;</w:t>
      </w:r>
    </w:p>
    <w:p w:rsidR="009B5579" w:rsidRPr="00DC6B5D" w:rsidRDefault="009B5579" w:rsidP="009B5579">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9B5579" w:rsidRPr="00DC6B5D" w:rsidRDefault="009B5579" w:rsidP="009B5579">
      <w:pPr>
        <w:pStyle w:val="s1"/>
        <w:shd w:val="clear" w:color="auto" w:fill="FFFFFF"/>
        <w:spacing w:before="0" w:beforeAutospacing="0" w:after="0" w:afterAutospacing="0"/>
        <w:ind w:firstLine="720"/>
        <w:jc w:val="both"/>
      </w:pPr>
      <w:r w:rsidRPr="00DC6B5D">
        <w:t>бани;</w:t>
      </w:r>
    </w:p>
    <w:p w:rsidR="009B5579" w:rsidRPr="00DC6B5D" w:rsidRDefault="009B5579" w:rsidP="009B5579">
      <w:pPr>
        <w:pStyle w:val="s1"/>
        <w:shd w:val="clear" w:color="auto" w:fill="FFFFFF"/>
        <w:spacing w:before="0" w:beforeAutospacing="0" w:after="0" w:afterAutospacing="0"/>
        <w:ind w:firstLine="720"/>
        <w:jc w:val="both"/>
      </w:pPr>
      <w:r w:rsidRPr="00DC6B5D">
        <w:t>прачечные;</w:t>
      </w:r>
    </w:p>
    <w:p w:rsidR="009B5579" w:rsidRPr="00DC6B5D" w:rsidRDefault="009B5579" w:rsidP="009B5579">
      <w:pPr>
        <w:pStyle w:val="s1"/>
        <w:shd w:val="clear" w:color="auto" w:fill="FFFFFF"/>
        <w:spacing w:before="0" w:beforeAutospacing="0" w:after="0" w:afterAutospacing="0"/>
        <w:ind w:firstLine="720"/>
        <w:jc w:val="both"/>
      </w:pPr>
      <w:r w:rsidRPr="00DC6B5D">
        <w:t>объекты торговли и общественного питания;</w:t>
      </w:r>
    </w:p>
    <w:p w:rsidR="009B5579" w:rsidRPr="00DC6B5D" w:rsidRDefault="009B5579" w:rsidP="009B5579">
      <w:pPr>
        <w:pStyle w:val="s1"/>
        <w:shd w:val="clear" w:color="auto" w:fill="FFFFFF"/>
        <w:spacing w:before="0" w:beforeAutospacing="0" w:after="0" w:afterAutospacing="0"/>
        <w:ind w:firstLine="720"/>
        <w:jc w:val="both"/>
      </w:pPr>
      <w:r w:rsidRPr="00DC6B5D">
        <w:t>мотели;</w:t>
      </w:r>
    </w:p>
    <w:p w:rsidR="009B5579" w:rsidRPr="00DC6B5D" w:rsidRDefault="009B5579" w:rsidP="009B5579">
      <w:pPr>
        <w:pStyle w:val="s1"/>
        <w:shd w:val="clear" w:color="auto" w:fill="FFFFFF"/>
        <w:spacing w:before="0" w:beforeAutospacing="0" w:after="0" w:afterAutospacing="0"/>
        <w:ind w:firstLine="720"/>
        <w:jc w:val="both"/>
      </w:pPr>
      <w:r w:rsidRPr="00DC6B5D">
        <w:t>гостиницы;</w:t>
      </w:r>
    </w:p>
    <w:p w:rsidR="009B5579" w:rsidRPr="00DC6B5D" w:rsidRDefault="009B5579" w:rsidP="009B5579">
      <w:pPr>
        <w:pStyle w:val="s1"/>
        <w:shd w:val="clear" w:color="auto" w:fill="FFFFFF"/>
        <w:spacing w:before="0" w:beforeAutospacing="0" w:after="0" w:afterAutospacing="0"/>
        <w:ind w:firstLine="720"/>
        <w:jc w:val="both"/>
      </w:pPr>
      <w:r w:rsidRPr="00DC6B5D">
        <w:t>гаражи;</w:t>
      </w:r>
    </w:p>
    <w:p w:rsidR="009B5579" w:rsidRPr="00DC6B5D" w:rsidRDefault="009B5579" w:rsidP="009B5579">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9B5579" w:rsidRPr="00DC6B5D" w:rsidRDefault="009B5579" w:rsidP="009B5579">
      <w:pPr>
        <w:pStyle w:val="s1"/>
        <w:shd w:val="clear" w:color="auto" w:fill="FFFFFF"/>
        <w:spacing w:before="0" w:beforeAutospacing="0" w:after="0" w:afterAutospacing="0"/>
        <w:ind w:firstLine="720"/>
        <w:jc w:val="both"/>
      </w:pPr>
      <w:r w:rsidRPr="00DC6B5D">
        <w:t>пожарные депо;</w:t>
      </w:r>
    </w:p>
    <w:p w:rsidR="009B5579" w:rsidRPr="00DC6B5D" w:rsidRDefault="009B5579" w:rsidP="009B5579">
      <w:pPr>
        <w:pStyle w:val="s1"/>
        <w:shd w:val="clear" w:color="auto" w:fill="FFFFFF"/>
        <w:spacing w:before="0" w:beforeAutospacing="0" w:after="0" w:afterAutospacing="0"/>
        <w:ind w:firstLine="720"/>
        <w:jc w:val="both"/>
      </w:pPr>
      <w:r w:rsidRPr="00DC6B5D">
        <w:t>местные и транзитные коммуникации;</w:t>
      </w:r>
    </w:p>
    <w:p w:rsidR="009B5579" w:rsidRPr="00DC6B5D" w:rsidRDefault="009B5579" w:rsidP="009B5579">
      <w:pPr>
        <w:pStyle w:val="s1"/>
        <w:shd w:val="clear" w:color="auto" w:fill="FFFFFF"/>
        <w:spacing w:before="0" w:beforeAutospacing="0" w:after="0" w:afterAutospacing="0"/>
        <w:ind w:firstLine="720"/>
        <w:jc w:val="both"/>
      </w:pPr>
      <w:r w:rsidRPr="00DC6B5D">
        <w:t>ЛЭП, электроподстанции;</w:t>
      </w:r>
    </w:p>
    <w:p w:rsidR="009B5579" w:rsidRPr="00DC6B5D" w:rsidRDefault="009B5579" w:rsidP="009B5579">
      <w:pPr>
        <w:pStyle w:val="s1"/>
        <w:shd w:val="clear" w:color="auto" w:fill="FFFFFF"/>
        <w:spacing w:before="0" w:beforeAutospacing="0" w:after="0" w:afterAutospacing="0"/>
        <w:ind w:firstLine="720"/>
        <w:jc w:val="both"/>
      </w:pPr>
      <w:r w:rsidRPr="00DC6B5D">
        <w:t>нефте- и газопроводы;</w:t>
      </w:r>
    </w:p>
    <w:p w:rsidR="009B5579" w:rsidRPr="00DC6B5D" w:rsidRDefault="009B5579" w:rsidP="009B5579">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водоохлаждающие сооружения для подготовки технической воды;</w:t>
      </w:r>
    </w:p>
    <w:p w:rsidR="009B5579" w:rsidRPr="00DC6B5D" w:rsidRDefault="009B5579" w:rsidP="009B5579">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автозаправочные станции;</w:t>
      </w:r>
    </w:p>
    <w:p w:rsidR="009B5579" w:rsidRPr="00DC6B5D" w:rsidRDefault="009B5579" w:rsidP="009B5579">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9B5579" w:rsidRPr="00DC6B5D" w:rsidRDefault="009B5579" w:rsidP="009B5579">
      <w:pPr>
        <w:pStyle w:val="36"/>
        <w:tabs>
          <w:tab w:val="num" w:pos="0"/>
          <w:tab w:val="num" w:pos="1425"/>
          <w:tab w:val="num" w:pos="2432"/>
          <w:tab w:val="left" w:pos="9781"/>
        </w:tabs>
        <w:ind w:left="0" w:right="515" w:firstLine="360"/>
        <w:rPr>
          <w:b w:val="0"/>
        </w:rPr>
      </w:pPr>
    </w:p>
    <w:p w:rsidR="009B5579" w:rsidRPr="00DC6B5D" w:rsidRDefault="009B5579" w:rsidP="009B5579">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5579" w:rsidRPr="00DC6B5D" w:rsidRDefault="009B5579" w:rsidP="009B5579">
      <w:pPr>
        <w:shd w:val="clear" w:color="auto" w:fill="FFFFFF"/>
        <w:tabs>
          <w:tab w:val="left" w:pos="9781"/>
        </w:tabs>
        <w:ind w:right="-82" w:firstLine="720"/>
        <w:jc w:val="both"/>
      </w:pPr>
    </w:p>
    <w:p w:rsidR="009B5579" w:rsidRPr="00DC6B5D" w:rsidRDefault="009B5579" w:rsidP="009B5579">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shd w:val="clear" w:color="auto" w:fill="FFFFFF"/>
        <w:tabs>
          <w:tab w:val="num" w:pos="1254"/>
          <w:tab w:val="left" w:pos="9638"/>
          <w:tab w:val="left" w:pos="9781"/>
        </w:tabs>
        <w:spacing w:line="274" w:lineRule="exact"/>
        <w:ind w:right="-82" w:firstLine="360"/>
        <w:jc w:val="both"/>
      </w:pPr>
    </w:p>
    <w:p w:rsidR="009B5579" w:rsidRPr="00DC6B5D" w:rsidRDefault="009B5579" w:rsidP="009B5579">
      <w:pPr>
        <w:shd w:val="clear" w:color="auto" w:fill="FFFFFF"/>
        <w:tabs>
          <w:tab w:val="left" w:pos="9638"/>
          <w:tab w:val="left" w:pos="9781"/>
        </w:tabs>
        <w:ind w:right="-82" w:firstLine="360"/>
        <w:jc w:val="center"/>
        <w:rPr>
          <w:b/>
          <w:bCs/>
          <w:spacing w:val="6"/>
          <w:u w:val="single"/>
        </w:rPr>
      </w:pPr>
    </w:p>
    <w:p w:rsidR="009B5579" w:rsidRPr="00DC6B5D" w:rsidRDefault="009B5579" w:rsidP="009B5579">
      <w:pPr>
        <w:shd w:val="clear" w:color="auto" w:fill="FFFFFF"/>
        <w:tabs>
          <w:tab w:val="left" w:pos="9638"/>
          <w:tab w:val="left" w:pos="9781"/>
        </w:tabs>
        <w:ind w:right="-82" w:firstLine="360"/>
        <w:jc w:val="center"/>
        <w:rPr>
          <w:b/>
          <w:bCs/>
          <w:spacing w:val="6"/>
          <w:u w:val="single"/>
        </w:rPr>
      </w:pPr>
    </w:p>
    <w:p w:rsidR="009B5579" w:rsidRPr="00DC6B5D" w:rsidRDefault="009B5579" w:rsidP="009B5579">
      <w:pPr>
        <w:shd w:val="clear" w:color="auto" w:fill="FFFFFF"/>
        <w:tabs>
          <w:tab w:val="left" w:pos="9638"/>
          <w:tab w:val="left" w:pos="9781"/>
        </w:tabs>
        <w:ind w:right="-82" w:firstLine="360"/>
        <w:jc w:val="center"/>
        <w:rPr>
          <w:b/>
          <w:bCs/>
          <w:u w:val="single"/>
        </w:rPr>
      </w:pPr>
      <w:r w:rsidRPr="00DC6B5D">
        <w:rPr>
          <w:b/>
          <w:bCs/>
          <w:spacing w:val="6"/>
          <w:u w:val="single"/>
        </w:rPr>
        <w:t>ЗОНЫ ИНЖЕНЕРНОЙ ИНФРАСТРУКТУРЫ</w:t>
      </w:r>
    </w:p>
    <w:p w:rsidR="009B5579" w:rsidRPr="00DC6B5D" w:rsidRDefault="009B5579" w:rsidP="009B5579">
      <w:pPr>
        <w:shd w:val="clear" w:color="auto" w:fill="FFFFFF"/>
        <w:tabs>
          <w:tab w:val="left" w:pos="9638"/>
          <w:tab w:val="left" w:pos="9781"/>
        </w:tabs>
        <w:ind w:right="-82" w:firstLine="360"/>
        <w:jc w:val="both"/>
        <w:rPr>
          <w:b/>
          <w:bCs/>
        </w:rPr>
      </w:pPr>
    </w:p>
    <w:p w:rsidR="009B5579" w:rsidRPr="00DC6B5D" w:rsidRDefault="009B5579" w:rsidP="009B5579">
      <w:pPr>
        <w:shd w:val="clear" w:color="auto" w:fill="FFFFFF"/>
        <w:tabs>
          <w:tab w:val="left" w:pos="9638"/>
          <w:tab w:val="left" w:pos="9781"/>
        </w:tabs>
        <w:ind w:right="-82" w:firstLine="360"/>
        <w:jc w:val="both"/>
        <w:rPr>
          <w:b/>
          <w:bCs/>
          <w:sz w:val="32"/>
          <w:szCs w:val="32"/>
        </w:rPr>
      </w:pPr>
      <w:r w:rsidRPr="00DC6B5D">
        <w:rPr>
          <w:b/>
          <w:bCs/>
          <w:sz w:val="32"/>
          <w:szCs w:val="32"/>
        </w:rPr>
        <w:t>ИТИ-1 – зона инженерных сооружений</w:t>
      </w:r>
    </w:p>
    <w:p w:rsidR="009B5579" w:rsidRPr="00DC6B5D" w:rsidRDefault="009B5579" w:rsidP="009B5579">
      <w:pPr>
        <w:shd w:val="clear" w:color="auto" w:fill="FFFFFF"/>
        <w:spacing w:before="216"/>
        <w:ind w:right="432" w:firstLine="720"/>
        <w:jc w:val="both"/>
        <w:rPr>
          <w:b/>
        </w:rPr>
      </w:pPr>
      <w:r w:rsidRPr="00DC6B5D">
        <w:rPr>
          <w:b/>
          <w:bCs/>
          <w:spacing w:val="-2"/>
        </w:rPr>
        <w:t>Зона п</w:t>
      </w:r>
      <w:r w:rsidRPr="00DC6B5D">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9B5579" w:rsidRPr="00DC6B5D" w:rsidRDefault="009B5579" w:rsidP="009B5579">
      <w:pPr>
        <w:pStyle w:val="36"/>
        <w:tabs>
          <w:tab w:val="left" w:pos="9638"/>
        </w:tabs>
        <w:ind w:left="0" w:right="-82" w:firstLine="360"/>
      </w:pPr>
    </w:p>
    <w:p w:rsidR="009B5579" w:rsidRPr="00DC6B5D" w:rsidRDefault="009B5579" w:rsidP="009B5579">
      <w:pPr>
        <w:pStyle w:val="36"/>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9B5579" w:rsidRPr="00DC6B5D" w:rsidTr="0090516C">
        <w:trPr>
          <w:trHeight w:val="1453"/>
        </w:trPr>
        <w:tc>
          <w:tcPr>
            <w:tcW w:w="2519"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349"/>
        </w:trPr>
        <w:tc>
          <w:tcPr>
            <w:tcW w:w="2519" w:type="dxa"/>
          </w:tcPr>
          <w:p w:rsidR="009B5579" w:rsidRPr="00DC6B5D" w:rsidRDefault="009B5579" w:rsidP="0090516C">
            <w:pPr>
              <w:shd w:val="clear" w:color="auto" w:fill="FFFFFF"/>
              <w:tabs>
                <w:tab w:val="left" w:pos="0"/>
              </w:tabs>
              <w:spacing w:line="260" w:lineRule="exact"/>
              <w:ind w:right="-82"/>
              <w:rPr>
                <w:lang w:val="en-US"/>
              </w:rPr>
            </w:pPr>
            <w:r w:rsidRPr="00DC6B5D">
              <w:t xml:space="preserve">Коммунальное обслуживание </w:t>
            </w:r>
          </w:p>
          <w:p w:rsidR="009B5579" w:rsidRPr="00DC6B5D" w:rsidRDefault="009B5579" w:rsidP="0090516C">
            <w:pPr>
              <w:shd w:val="clear" w:color="auto" w:fill="FFFFFF"/>
              <w:tabs>
                <w:tab w:val="left" w:pos="0"/>
              </w:tabs>
              <w:spacing w:line="260" w:lineRule="exact"/>
              <w:ind w:right="-82"/>
              <w:rPr>
                <w:bCs/>
                <w:i/>
                <w:spacing w:val="-1"/>
              </w:rPr>
            </w:pPr>
            <w:r w:rsidRPr="00DC6B5D">
              <w:t>(код 3.1)</w:t>
            </w:r>
          </w:p>
        </w:tc>
        <w:tc>
          <w:tcPr>
            <w:tcW w:w="3599" w:type="dxa"/>
          </w:tcPr>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9B5579" w:rsidRPr="00DC6B5D" w:rsidRDefault="009B5579" w:rsidP="0090516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Водозаборная скважина;</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Насосная станция водоснабжения;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Реагентное хозяйство;</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Регулирующие и запасные емкости;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Трансформаторная подстанция;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Отопительная котельная;</w:t>
            </w:r>
          </w:p>
          <w:p w:rsidR="009B5579" w:rsidRPr="00DC6B5D" w:rsidRDefault="009B5579" w:rsidP="0090516C">
            <w:pPr>
              <w:shd w:val="clear" w:color="auto" w:fill="FFFFFF"/>
              <w:tabs>
                <w:tab w:val="left" w:pos="0"/>
              </w:tabs>
              <w:spacing w:line="260" w:lineRule="exact"/>
              <w:ind w:right="-82"/>
              <w:rPr>
                <w:spacing w:val="-4"/>
              </w:rPr>
            </w:pPr>
            <w:r w:rsidRPr="00DC6B5D">
              <w:t xml:space="preserve">Канализационные сооружения   механической и биологической   очистки </w:t>
            </w:r>
            <w:r w:rsidRPr="00DC6B5D">
              <w:rPr>
                <w:spacing w:val="-4"/>
              </w:rPr>
              <w:t>стоков;</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Канализационные насосные станции;</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Тепловой пункт;</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Газораспределительный пункт;</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Крановые задвижки;</w:t>
            </w:r>
          </w:p>
          <w:p w:rsidR="009B5579" w:rsidRPr="00DC6B5D" w:rsidRDefault="009B5579" w:rsidP="0090516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9B5579" w:rsidRPr="00DC6B5D" w:rsidRDefault="009B5579" w:rsidP="0090516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349"/>
        </w:trPr>
        <w:tc>
          <w:tcPr>
            <w:tcW w:w="2519" w:type="dxa"/>
          </w:tcPr>
          <w:p w:rsidR="009B5579" w:rsidRPr="00DC6B5D" w:rsidRDefault="009B5579" w:rsidP="0090516C">
            <w:pPr>
              <w:rPr>
                <w:b/>
                <w:sz w:val="28"/>
                <w:szCs w:val="28"/>
              </w:rPr>
            </w:pPr>
            <w:r w:rsidRPr="00DC6B5D">
              <w:t>Связь (код 6.8)</w:t>
            </w:r>
          </w:p>
        </w:tc>
        <w:tc>
          <w:tcPr>
            <w:tcW w:w="3599" w:type="dxa"/>
          </w:tcPr>
          <w:p w:rsidR="009B5579" w:rsidRPr="00DC6B5D" w:rsidRDefault="009B5579" w:rsidP="0090516C">
            <w:pPr>
              <w:shd w:val="clear" w:color="auto" w:fill="FFFFFF"/>
              <w:tabs>
                <w:tab w:val="left" w:pos="0"/>
              </w:tabs>
              <w:spacing w:line="260" w:lineRule="exact"/>
              <w:ind w:right="-82"/>
            </w:pPr>
            <w:r w:rsidRPr="00DC6B5D">
              <w:t>Антенны сотовой, радиорелейной, спутниковой связи;</w:t>
            </w:r>
          </w:p>
          <w:p w:rsidR="009B5579" w:rsidRPr="00DC6B5D" w:rsidRDefault="009B5579" w:rsidP="0090516C">
            <w:pPr>
              <w:shd w:val="clear" w:color="auto" w:fill="FFFFFF"/>
              <w:tabs>
                <w:tab w:val="left" w:pos="0"/>
              </w:tabs>
              <w:spacing w:line="260" w:lineRule="exact"/>
              <w:ind w:right="-82"/>
              <w:rPr>
                <w:bCs/>
                <w:spacing w:val="-1"/>
              </w:rPr>
            </w:pPr>
            <w:r w:rsidRPr="00DC6B5D">
              <w:t>Объекты телевизионного вещания</w:t>
            </w:r>
          </w:p>
        </w:tc>
        <w:tc>
          <w:tcPr>
            <w:tcW w:w="3965"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9B5579" w:rsidRPr="00DC6B5D" w:rsidTr="0090516C">
        <w:trPr>
          <w:trHeight w:val="753"/>
        </w:trPr>
        <w:tc>
          <w:tcPr>
            <w:tcW w:w="2519" w:type="dxa"/>
          </w:tcPr>
          <w:p w:rsidR="009B5579" w:rsidRPr="00DC6B5D" w:rsidRDefault="009B5579" w:rsidP="0090516C">
            <w:pPr>
              <w:rPr>
                <w:lang w:val="en-US"/>
              </w:rPr>
            </w:pPr>
            <w:r w:rsidRPr="00DC6B5D">
              <w:t xml:space="preserve">Обслуживание автотранспорта </w:t>
            </w:r>
          </w:p>
          <w:p w:rsidR="009B5579" w:rsidRPr="00DC6B5D" w:rsidRDefault="009B5579" w:rsidP="0090516C">
            <w:pPr>
              <w:rPr>
                <w:i/>
              </w:rPr>
            </w:pPr>
            <w:r w:rsidRPr="00DC6B5D">
              <w:t>(код 4.9)</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9B5579" w:rsidRPr="00DC6B5D" w:rsidRDefault="009B5579" w:rsidP="0090516C">
            <w:pPr>
              <w:jc w:val="both"/>
            </w:pPr>
            <w:r w:rsidRPr="00DC6B5D">
              <w:lastRenderedPageBreak/>
              <w:t>минимальная площадь земельного участка – 100 кв.м.,</w:t>
            </w:r>
          </w:p>
          <w:p w:rsidR="009B5579" w:rsidRPr="00DC6B5D" w:rsidRDefault="009B5579" w:rsidP="0090516C">
            <w:pPr>
              <w:jc w:val="both"/>
            </w:pPr>
            <w:r w:rsidRPr="00DC6B5D">
              <w:t>максимальная площадь земельного участка – 500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1.</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90%.</w:t>
            </w: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349"/>
        </w:trPr>
        <w:tc>
          <w:tcPr>
            <w:tcW w:w="2519" w:type="dxa"/>
          </w:tcPr>
          <w:p w:rsidR="009B5579" w:rsidRPr="00DC6B5D" w:rsidRDefault="009B5579" w:rsidP="0090516C">
            <w:r w:rsidRPr="00DC6B5D">
              <w:t>В соответствии с основными и условно разрешенными видами использования</w:t>
            </w:r>
          </w:p>
        </w:tc>
        <w:tc>
          <w:tcPr>
            <w:tcW w:w="3599"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p>
        </w:tc>
        <w:tc>
          <w:tcPr>
            <w:tcW w:w="3965" w:type="dxa"/>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pStyle w:val="36"/>
        <w:tabs>
          <w:tab w:val="left" w:pos="9638"/>
        </w:tabs>
        <w:ind w:left="0" w:right="-82" w:firstLine="360"/>
      </w:pPr>
    </w:p>
    <w:p w:rsidR="009B5579" w:rsidRPr="00DC6B5D" w:rsidRDefault="009B5579" w:rsidP="009B5579">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pStyle w:val="36"/>
        <w:tabs>
          <w:tab w:val="left" w:pos="9638"/>
        </w:tabs>
        <w:ind w:left="0" w:right="-82" w:firstLine="360"/>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p>
    <w:p w:rsidR="009B5579" w:rsidRPr="00DC6B5D" w:rsidRDefault="009B5579" w:rsidP="009B5579">
      <w:pPr>
        <w:pStyle w:val="36"/>
        <w:tabs>
          <w:tab w:val="left" w:pos="9781"/>
        </w:tabs>
        <w:ind w:right="515"/>
        <w:rPr>
          <w:b w:val="0"/>
          <w:bCs w:val="0"/>
        </w:rPr>
      </w:pPr>
      <w:r w:rsidRPr="00DC6B5D">
        <w:rPr>
          <w:bCs w:val="0"/>
          <w:sz w:val="28"/>
          <w:szCs w:val="28"/>
          <w:u w:val="single"/>
        </w:rPr>
        <w:t>СЗЗ предприятий и объектов</w:t>
      </w:r>
    </w:p>
    <w:p w:rsidR="009B5579" w:rsidRPr="00DC6B5D" w:rsidRDefault="009B5579" w:rsidP="009B5579">
      <w:pPr>
        <w:jc w:val="both"/>
      </w:pPr>
      <w:r w:rsidRPr="00DC6B5D">
        <w:t xml:space="preserve">      </w:t>
      </w:r>
    </w:p>
    <w:p w:rsidR="009B5579" w:rsidRPr="00DC6B5D" w:rsidRDefault="009B5579" w:rsidP="009B5579">
      <w:pPr>
        <w:pStyle w:val="36"/>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B5579" w:rsidRPr="00DC6B5D" w:rsidRDefault="009B5579" w:rsidP="009B5579">
      <w:pPr>
        <w:pStyle w:val="36"/>
        <w:tabs>
          <w:tab w:val="num" w:pos="360"/>
          <w:tab w:val="left" w:pos="9781"/>
        </w:tabs>
        <w:spacing w:line="260" w:lineRule="exact"/>
        <w:ind w:left="360" w:right="516"/>
        <w:rPr>
          <w:b w:val="0"/>
          <w:bCs w:val="0"/>
          <w:u w:val="single"/>
        </w:rPr>
      </w:pPr>
      <w:r w:rsidRPr="00DC6B5D">
        <w:rPr>
          <w:b w:val="0"/>
          <w:bCs w:val="0"/>
        </w:rPr>
        <w:lastRenderedPageBreak/>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ландшафтно-рекреационные зоны;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зоны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садоводческих товариществ и коттеджной застройки;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спортивные сооружения;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детские площадки;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9B5579" w:rsidRPr="00DC6B5D" w:rsidRDefault="009B5579" w:rsidP="009B5579">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9B5579" w:rsidRPr="00DC6B5D" w:rsidRDefault="009B5579" w:rsidP="009B5579">
      <w:pPr>
        <w:pStyle w:val="s1"/>
        <w:shd w:val="clear" w:color="auto" w:fill="FFFFFF"/>
        <w:spacing w:before="0" w:beforeAutospacing="0" w:after="0" w:afterAutospacing="0"/>
        <w:ind w:firstLine="720"/>
        <w:jc w:val="both"/>
      </w:pPr>
    </w:p>
    <w:p w:rsidR="009B5579" w:rsidRPr="00DC6B5D" w:rsidRDefault="009B5579" w:rsidP="009B5579">
      <w:pPr>
        <w:pStyle w:val="s1"/>
        <w:shd w:val="clear" w:color="auto" w:fill="FFFFFF"/>
        <w:spacing w:before="0" w:beforeAutospacing="0" w:after="0" w:afterAutospacing="0"/>
        <w:ind w:firstLine="720"/>
        <w:jc w:val="both"/>
      </w:pPr>
      <w:r w:rsidRPr="00DC6B5D">
        <w:rPr>
          <w:b/>
          <w:bCs/>
        </w:rPr>
        <w:t xml:space="preserve"> </w:t>
      </w:r>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5579" w:rsidRPr="00DC6B5D" w:rsidRDefault="009B5579" w:rsidP="009B5579">
      <w:pPr>
        <w:pStyle w:val="s1"/>
        <w:shd w:val="clear" w:color="auto" w:fill="FFFFFF"/>
        <w:spacing w:before="0" w:beforeAutospacing="0" w:after="0" w:afterAutospacing="0"/>
        <w:ind w:firstLine="720"/>
        <w:jc w:val="both"/>
        <w:rPr>
          <w:u w:val="single"/>
        </w:rPr>
      </w:pPr>
    </w:p>
    <w:p w:rsidR="009B5579" w:rsidRPr="00DC6B5D" w:rsidRDefault="009B5579" w:rsidP="009B5579">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9B5579" w:rsidRPr="00DC6B5D" w:rsidRDefault="009B5579" w:rsidP="009B5579">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9B5579" w:rsidRPr="00DC6B5D" w:rsidRDefault="009B5579" w:rsidP="009B5579">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9B5579" w:rsidRPr="00DC6B5D" w:rsidRDefault="009B5579" w:rsidP="009B5579">
      <w:pPr>
        <w:pStyle w:val="s1"/>
        <w:shd w:val="clear" w:color="auto" w:fill="FFFFFF"/>
        <w:spacing w:before="0" w:beforeAutospacing="0" w:after="0" w:afterAutospacing="0"/>
        <w:ind w:firstLine="720"/>
        <w:jc w:val="both"/>
      </w:pPr>
      <w:r w:rsidRPr="00DC6B5D">
        <w:t>здания управления;</w:t>
      </w:r>
    </w:p>
    <w:p w:rsidR="009B5579" w:rsidRPr="00DC6B5D" w:rsidRDefault="009B5579" w:rsidP="009B5579">
      <w:pPr>
        <w:pStyle w:val="s1"/>
        <w:shd w:val="clear" w:color="auto" w:fill="FFFFFF"/>
        <w:spacing w:before="0" w:beforeAutospacing="0" w:after="0" w:afterAutospacing="0"/>
        <w:ind w:firstLine="720"/>
        <w:jc w:val="both"/>
      </w:pPr>
      <w:r w:rsidRPr="00DC6B5D">
        <w:t>конструкторские бюро;</w:t>
      </w:r>
    </w:p>
    <w:p w:rsidR="009B5579" w:rsidRPr="00DC6B5D" w:rsidRDefault="009B5579" w:rsidP="009B5579">
      <w:pPr>
        <w:pStyle w:val="s1"/>
        <w:shd w:val="clear" w:color="auto" w:fill="FFFFFF"/>
        <w:spacing w:before="0" w:beforeAutospacing="0" w:after="0" w:afterAutospacing="0"/>
        <w:ind w:firstLine="720"/>
        <w:jc w:val="both"/>
      </w:pPr>
      <w:r w:rsidRPr="00DC6B5D">
        <w:t>здания административного назначения;</w:t>
      </w:r>
    </w:p>
    <w:p w:rsidR="009B5579" w:rsidRPr="00DC6B5D" w:rsidRDefault="009B5579" w:rsidP="009B5579">
      <w:pPr>
        <w:pStyle w:val="s1"/>
        <w:shd w:val="clear" w:color="auto" w:fill="FFFFFF"/>
        <w:spacing w:before="0" w:beforeAutospacing="0" w:after="0" w:afterAutospacing="0"/>
        <w:ind w:firstLine="720"/>
        <w:jc w:val="both"/>
      </w:pPr>
      <w:r w:rsidRPr="00DC6B5D">
        <w:t>научно-исследовательские лаборатории;</w:t>
      </w:r>
    </w:p>
    <w:p w:rsidR="009B5579" w:rsidRPr="00DC6B5D" w:rsidRDefault="009B5579" w:rsidP="009B5579">
      <w:pPr>
        <w:pStyle w:val="s1"/>
        <w:shd w:val="clear" w:color="auto" w:fill="FFFFFF"/>
        <w:spacing w:before="0" w:beforeAutospacing="0" w:after="0" w:afterAutospacing="0"/>
        <w:ind w:firstLine="720"/>
        <w:jc w:val="both"/>
      </w:pPr>
      <w:r w:rsidRPr="00DC6B5D">
        <w:t>поликлиники;</w:t>
      </w:r>
    </w:p>
    <w:p w:rsidR="009B5579" w:rsidRPr="00DC6B5D" w:rsidRDefault="009B5579" w:rsidP="009B5579">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9B5579" w:rsidRPr="00DC6B5D" w:rsidRDefault="009B5579" w:rsidP="009B5579">
      <w:pPr>
        <w:pStyle w:val="s1"/>
        <w:shd w:val="clear" w:color="auto" w:fill="FFFFFF"/>
        <w:spacing w:before="0" w:beforeAutospacing="0" w:after="0" w:afterAutospacing="0"/>
        <w:ind w:firstLine="720"/>
        <w:jc w:val="both"/>
      </w:pPr>
      <w:r w:rsidRPr="00DC6B5D">
        <w:t>бани;</w:t>
      </w:r>
    </w:p>
    <w:p w:rsidR="009B5579" w:rsidRPr="00DC6B5D" w:rsidRDefault="009B5579" w:rsidP="009B5579">
      <w:pPr>
        <w:pStyle w:val="s1"/>
        <w:shd w:val="clear" w:color="auto" w:fill="FFFFFF"/>
        <w:spacing w:before="0" w:beforeAutospacing="0" w:after="0" w:afterAutospacing="0"/>
        <w:ind w:firstLine="720"/>
        <w:jc w:val="both"/>
      </w:pPr>
      <w:r w:rsidRPr="00DC6B5D">
        <w:t>прачечные;</w:t>
      </w:r>
    </w:p>
    <w:p w:rsidR="009B5579" w:rsidRPr="00DC6B5D" w:rsidRDefault="009B5579" w:rsidP="009B5579">
      <w:pPr>
        <w:pStyle w:val="s1"/>
        <w:shd w:val="clear" w:color="auto" w:fill="FFFFFF"/>
        <w:spacing w:before="0" w:beforeAutospacing="0" w:after="0" w:afterAutospacing="0"/>
        <w:ind w:firstLine="720"/>
        <w:jc w:val="both"/>
      </w:pPr>
      <w:r w:rsidRPr="00DC6B5D">
        <w:t>объекты торговли и общественного питания;</w:t>
      </w:r>
    </w:p>
    <w:p w:rsidR="009B5579" w:rsidRPr="00DC6B5D" w:rsidRDefault="009B5579" w:rsidP="009B5579">
      <w:pPr>
        <w:pStyle w:val="s1"/>
        <w:shd w:val="clear" w:color="auto" w:fill="FFFFFF"/>
        <w:spacing w:before="0" w:beforeAutospacing="0" w:after="0" w:afterAutospacing="0"/>
        <w:ind w:firstLine="720"/>
        <w:jc w:val="both"/>
      </w:pPr>
      <w:r w:rsidRPr="00DC6B5D">
        <w:t>мотели;</w:t>
      </w:r>
    </w:p>
    <w:p w:rsidR="009B5579" w:rsidRPr="00DC6B5D" w:rsidRDefault="009B5579" w:rsidP="009B5579">
      <w:pPr>
        <w:pStyle w:val="s1"/>
        <w:shd w:val="clear" w:color="auto" w:fill="FFFFFF"/>
        <w:spacing w:before="0" w:beforeAutospacing="0" w:after="0" w:afterAutospacing="0"/>
        <w:ind w:firstLine="720"/>
        <w:jc w:val="both"/>
      </w:pPr>
      <w:r w:rsidRPr="00DC6B5D">
        <w:t>гостиницы;</w:t>
      </w:r>
    </w:p>
    <w:p w:rsidR="009B5579" w:rsidRPr="00DC6B5D" w:rsidRDefault="009B5579" w:rsidP="009B5579">
      <w:pPr>
        <w:pStyle w:val="s1"/>
        <w:shd w:val="clear" w:color="auto" w:fill="FFFFFF"/>
        <w:spacing w:before="0" w:beforeAutospacing="0" w:after="0" w:afterAutospacing="0"/>
        <w:ind w:firstLine="720"/>
        <w:jc w:val="both"/>
      </w:pPr>
      <w:r w:rsidRPr="00DC6B5D">
        <w:t>гаражи;</w:t>
      </w:r>
    </w:p>
    <w:p w:rsidR="009B5579" w:rsidRPr="00DC6B5D" w:rsidRDefault="009B5579" w:rsidP="009B5579">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9B5579" w:rsidRPr="00DC6B5D" w:rsidRDefault="009B5579" w:rsidP="009B5579">
      <w:pPr>
        <w:pStyle w:val="s1"/>
        <w:shd w:val="clear" w:color="auto" w:fill="FFFFFF"/>
        <w:spacing w:before="0" w:beforeAutospacing="0" w:after="0" w:afterAutospacing="0"/>
        <w:ind w:firstLine="720"/>
        <w:jc w:val="both"/>
      </w:pPr>
      <w:r w:rsidRPr="00DC6B5D">
        <w:t>пожарные депо;</w:t>
      </w:r>
    </w:p>
    <w:p w:rsidR="009B5579" w:rsidRPr="00DC6B5D" w:rsidRDefault="009B5579" w:rsidP="009B5579">
      <w:pPr>
        <w:pStyle w:val="s1"/>
        <w:shd w:val="clear" w:color="auto" w:fill="FFFFFF"/>
        <w:spacing w:before="0" w:beforeAutospacing="0" w:after="0" w:afterAutospacing="0"/>
        <w:ind w:firstLine="720"/>
        <w:jc w:val="both"/>
      </w:pPr>
      <w:r w:rsidRPr="00DC6B5D">
        <w:t>местные и транзитные коммуникации;</w:t>
      </w:r>
    </w:p>
    <w:p w:rsidR="009B5579" w:rsidRPr="00DC6B5D" w:rsidRDefault="009B5579" w:rsidP="009B5579">
      <w:pPr>
        <w:pStyle w:val="s1"/>
        <w:shd w:val="clear" w:color="auto" w:fill="FFFFFF"/>
        <w:spacing w:before="0" w:beforeAutospacing="0" w:after="0" w:afterAutospacing="0"/>
        <w:ind w:firstLine="720"/>
        <w:jc w:val="both"/>
      </w:pPr>
      <w:r w:rsidRPr="00DC6B5D">
        <w:t>ЛЭП, электроподстанции;</w:t>
      </w:r>
    </w:p>
    <w:p w:rsidR="009B5579" w:rsidRPr="00DC6B5D" w:rsidRDefault="009B5579" w:rsidP="009B5579">
      <w:pPr>
        <w:pStyle w:val="s1"/>
        <w:shd w:val="clear" w:color="auto" w:fill="FFFFFF"/>
        <w:spacing w:before="0" w:beforeAutospacing="0" w:after="0" w:afterAutospacing="0"/>
        <w:ind w:firstLine="720"/>
        <w:jc w:val="both"/>
      </w:pPr>
      <w:r w:rsidRPr="00DC6B5D">
        <w:t>нефте- и газопроводы;</w:t>
      </w:r>
    </w:p>
    <w:p w:rsidR="009B5579" w:rsidRPr="00DC6B5D" w:rsidRDefault="009B5579" w:rsidP="009B5579">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водоохлаждающие сооружения для подготовки технической воды;</w:t>
      </w:r>
    </w:p>
    <w:p w:rsidR="009B5579" w:rsidRPr="00DC6B5D" w:rsidRDefault="009B5579" w:rsidP="009B5579">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автозаправочные станции;</w:t>
      </w:r>
    </w:p>
    <w:p w:rsidR="009B5579" w:rsidRPr="00DC6B5D" w:rsidRDefault="009B5579" w:rsidP="009B5579">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9B5579" w:rsidRPr="00DC6B5D" w:rsidRDefault="009B5579" w:rsidP="009B5579">
      <w:pPr>
        <w:pStyle w:val="36"/>
        <w:tabs>
          <w:tab w:val="num" w:pos="0"/>
          <w:tab w:val="num" w:pos="1425"/>
          <w:tab w:val="num" w:pos="2432"/>
          <w:tab w:val="left" w:pos="9781"/>
        </w:tabs>
        <w:ind w:left="0" w:right="515" w:firstLine="360"/>
        <w:rPr>
          <w:b w:val="0"/>
        </w:rPr>
      </w:pPr>
    </w:p>
    <w:p w:rsidR="009B5579" w:rsidRPr="00DC6B5D" w:rsidRDefault="009B5579" w:rsidP="009B5579">
      <w:pPr>
        <w:shd w:val="clear" w:color="auto" w:fill="FFFFFF"/>
        <w:tabs>
          <w:tab w:val="left" w:pos="9781"/>
        </w:tabs>
        <w:ind w:right="-82" w:firstLine="720"/>
        <w:jc w:val="both"/>
        <w:rPr>
          <w:b/>
        </w:rPr>
      </w:pPr>
      <w:r w:rsidRPr="00DC6B5D">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5579" w:rsidRPr="00DC6B5D" w:rsidRDefault="009B5579" w:rsidP="009B5579">
      <w:pPr>
        <w:shd w:val="clear" w:color="auto" w:fill="FFFFFF"/>
        <w:tabs>
          <w:tab w:val="left" w:pos="9781"/>
        </w:tabs>
        <w:ind w:right="-82" w:firstLine="720"/>
        <w:jc w:val="both"/>
      </w:pPr>
    </w:p>
    <w:p w:rsidR="009B5579" w:rsidRPr="00DC6B5D" w:rsidRDefault="009B5579" w:rsidP="009B5579">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5579" w:rsidRPr="00DC6B5D" w:rsidRDefault="009B5579" w:rsidP="009B5579">
      <w:pPr>
        <w:shd w:val="clear" w:color="auto" w:fill="FFFFFF"/>
        <w:tabs>
          <w:tab w:val="left" w:pos="9638"/>
          <w:tab w:val="left" w:pos="9781"/>
        </w:tabs>
        <w:ind w:right="-82" w:firstLine="360"/>
        <w:jc w:val="center"/>
        <w:rPr>
          <w:b/>
          <w:bCs/>
          <w:sz w:val="32"/>
          <w:szCs w:val="32"/>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r w:rsidRPr="00DC6B5D">
        <w:rPr>
          <w:b/>
          <w:bCs/>
          <w:spacing w:val="-1"/>
          <w:u w:val="single"/>
        </w:rPr>
        <w:t>РЕКРЕАЦИОННЫЕ ЗОНЫ</w:t>
      </w:r>
    </w:p>
    <w:p w:rsidR="009B5579" w:rsidRPr="00DC6B5D" w:rsidRDefault="009B5579" w:rsidP="009B5579">
      <w:pPr>
        <w:shd w:val="clear" w:color="auto" w:fill="FFFFFF"/>
        <w:tabs>
          <w:tab w:val="left" w:pos="9781"/>
        </w:tabs>
        <w:spacing w:line="274" w:lineRule="exact"/>
        <w:ind w:right="-82"/>
        <w:jc w:val="both"/>
        <w:rPr>
          <w:b/>
        </w:rPr>
      </w:pPr>
      <w:r w:rsidRPr="00DC6B5D">
        <w:rPr>
          <w:b/>
        </w:rPr>
        <w:t xml:space="preserve">      </w:t>
      </w:r>
    </w:p>
    <w:p w:rsidR="009B5579" w:rsidRPr="00DC6B5D" w:rsidRDefault="009B5579" w:rsidP="009B5579">
      <w:pPr>
        <w:shd w:val="clear" w:color="auto" w:fill="FFFFFF"/>
        <w:tabs>
          <w:tab w:val="left" w:pos="9781"/>
        </w:tabs>
        <w:spacing w:line="274" w:lineRule="exact"/>
        <w:ind w:right="-82"/>
        <w:jc w:val="both"/>
        <w:rPr>
          <w:b/>
          <w:sz w:val="32"/>
          <w:szCs w:val="32"/>
        </w:rPr>
      </w:pPr>
      <w:r w:rsidRPr="00DC6B5D">
        <w:rPr>
          <w:b/>
        </w:rPr>
        <w:t xml:space="preserve">       </w:t>
      </w:r>
    </w:p>
    <w:p w:rsidR="009B5579" w:rsidRPr="00DC6B5D" w:rsidRDefault="009B5579" w:rsidP="009B5579">
      <w:pPr>
        <w:shd w:val="clear" w:color="auto" w:fill="FFFFFF"/>
        <w:tabs>
          <w:tab w:val="left" w:pos="0"/>
        </w:tabs>
        <w:spacing w:line="274" w:lineRule="exact"/>
        <w:ind w:right="-82" w:firstLine="453"/>
        <w:jc w:val="both"/>
        <w:rPr>
          <w:b/>
          <w:sz w:val="32"/>
          <w:szCs w:val="32"/>
        </w:rPr>
      </w:pPr>
      <w:r w:rsidRPr="00DC6B5D">
        <w:rPr>
          <w:b/>
          <w:sz w:val="32"/>
          <w:szCs w:val="32"/>
        </w:rPr>
        <w:t>Р-1 –зона природных ландшафтов и лесопарков</w:t>
      </w:r>
    </w:p>
    <w:p w:rsidR="009B5579" w:rsidRPr="00DC6B5D" w:rsidRDefault="009B5579" w:rsidP="009B5579">
      <w:pPr>
        <w:shd w:val="clear" w:color="auto" w:fill="FFFFFF"/>
        <w:tabs>
          <w:tab w:val="left" w:pos="0"/>
        </w:tabs>
        <w:spacing w:line="274" w:lineRule="exact"/>
        <w:ind w:right="-82"/>
        <w:jc w:val="both"/>
        <w:rPr>
          <w:b/>
        </w:rPr>
      </w:pPr>
    </w:p>
    <w:p w:rsidR="009B5579" w:rsidRPr="00DC6B5D" w:rsidRDefault="009B5579" w:rsidP="009B5579">
      <w:pPr>
        <w:shd w:val="clear" w:color="auto" w:fill="FFFFFF"/>
        <w:tabs>
          <w:tab w:val="left" w:pos="0"/>
        </w:tabs>
        <w:spacing w:line="274" w:lineRule="exact"/>
        <w:ind w:right="-82"/>
        <w:jc w:val="both"/>
        <w:rPr>
          <w:b/>
          <w:bCs/>
          <w:spacing w:val="-1"/>
        </w:rPr>
      </w:pPr>
      <w:r w:rsidRPr="00DC6B5D">
        <w:rPr>
          <w:b/>
          <w:bCs/>
          <w:spacing w:val="-1"/>
        </w:rPr>
        <w:t xml:space="preserve">Зона предназначена для сохранения природных ландшафтов и использования </w:t>
      </w:r>
      <w:r w:rsidRPr="00DC6B5D">
        <w:rPr>
          <w:b/>
          <w:bCs/>
        </w:rPr>
        <w:t xml:space="preserve">их для отдыха населения, занятия физической культурой и спортом при условии допустимого воздействия людей </w:t>
      </w:r>
      <w:r w:rsidRPr="00DC6B5D">
        <w:rPr>
          <w:b/>
          <w:bCs/>
          <w:spacing w:val="-1"/>
        </w:rPr>
        <w:t>на окружающую природную среду.</w:t>
      </w:r>
    </w:p>
    <w:p w:rsidR="009B5579" w:rsidRPr="00DC6B5D" w:rsidRDefault="009B5579" w:rsidP="009B5579">
      <w:pPr>
        <w:shd w:val="clear" w:color="auto" w:fill="FFFFFF"/>
        <w:tabs>
          <w:tab w:val="left" w:pos="0"/>
        </w:tabs>
        <w:spacing w:line="274" w:lineRule="exact"/>
        <w:ind w:right="-82"/>
        <w:jc w:val="both"/>
        <w:rPr>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9B5579" w:rsidRPr="00DC6B5D" w:rsidTr="0090516C">
        <w:trPr>
          <w:trHeight w:val="1453"/>
        </w:trPr>
        <w:tc>
          <w:tcPr>
            <w:tcW w:w="2519"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545"/>
        </w:trPr>
        <w:tc>
          <w:tcPr>
            <w:tcW w:w="2519" w:type="dxa"/>
          </w:tcPr>
          <w:p w:rsidR="009B5579" w:rsidRPr="00DC6B5D" w:rsidRDefault="009B5579" w:rsidP="0090516C">
            <w:pPr>
              <w:shd w:val="clear" w:color="auto" w:fill="FFFFFF"/>
              <w:tabs>
                <w:tab w:val="left" w:pos="0"/>
              </w:tabs>
              <w:spacing w:line="260" w:lineRule="exact"/>
              <w:ind w:right="-82"/>
            </w:pPr>
            <w:r w:rsidRPr="00DC6B5D">
              <w:t xml:space="preserve">Коммунальное обслуживание </w:t>
            </w:r>
          </w:p>
          <w:p w:rsidR="009B5579" w:rsidRPr="00DC6B5D" w:rsidRDefault="009B5579" w:rsidP="0090516C">
            <w:pPr>
              <w:shd w:val="clear" w:color="auto" w:fill="FFFFFF"/>
              <w:tabs>
                <w:tab w:val="left" w:pos="0"/>
              </w:tabs>
              <w:spacing w:line="260" w:lineRule="exact"/>
              <w:ind w:right="-82"/>
              <w:rPr>
                <w:bCs/>
                <w:i/>
                <w:spacing w:val="-1"/>
              </w:rPr>
            </w:pPr>
            <w:r w:rsidRPr="00DC6B5D">
              <w:t>(код 3.1)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w:t>
            </w:r>
          </w:p>
          <w:p w:rsidR="009B5579" w:rsidRPr="00DC6B5D" w:rsidRDefault="009B5579" w:rsidP="0090516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545"/>
        </w:trPr>
        <w:tc>
          <w:tcPr>
            <w:tcW w:w="2519" w:type="dxa"/>
          </w:tcPr>
          <w:p w:rsidR="009B5579" w:rsidRPr="00DC6B5D" w:rsidRDefault="009B5579" w:rsidP="0090516C">
            <w:pPr>
              <w:rPr>
                <w:b/>
                <w:i/>
                <w:sz w:val="28"/>
                <w:szCs w:val="28"/>
              </w:rPr>
            </w:pPr>
            <w:r w:rsidRPr="00DC6B5D">
              <w:t>Охрана природных территорий (код 9.1)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511"/>
        </w:trPr>
        <w:tc>
          <w:tcPr>
            <w:tcW w:w="2519" w:type="dxa"/>
          </w:tcPr>
          <w:p w:rsidR="009B5579" w:rsidRPr="00DC6B5D" w:rsidRDefault="009B5579" w:rsidP="0090516C">
            <w:pPr>
              <w:shd w:val="clear" w:color="auto" w:fill="FFFFFF"/>
              <w:tabs>
                <w:tab w:val="left" w:pos="0"/>
              </w:tabs>
              <w:spacing w:line="260" w:lineRule="exact"/>
              <w:ind w:right="-82"/>
              <w:rPr>
                <w:bCs/>
                <w:i/>
                <w:spacing w:val="-1"/>
              </w:rPr>
            </w:pPr>
            <w:r w:rsidRPr="00DC6B5D">
              <w:t>Общее пользование водными объектами (код 11.1)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447"/>
        </w:trPr>
        <w:tc>
          <w:tcPr>
            <w:tcW w:w="2519" w:type="dxa"/>
          </w:tcPr>
          <w:p w:rsidR="009B5579" w:rsidRPr="00DC6B5D" w:rsidRDefault="009B5579" w:rsidP="0090516C">
            <w:r w:rsidRPr="00DC6B5D">
              <w:t xml:space="preserve">Земельные участки (территории) общего пользования </w:t>
            </w:r>
          </w:p>
          <w:p w:rsidR="009B5579" w:rsidRPr="00DC6B5D" w:rsidRDefault="009B5579" w:rsidP="0090516C">
            <w:pPr>
              <w:rPr>
                <w:b/>
                <w:sz w:val="28"/>
                <w:szCs w:val="28"/>
              </w:rPr>
            </w:pPr>
            <w:r w:rsidRPr="00DC6B5D">
              <w:t>(код 12.0)</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447"/>
        </w:trPr>
        <w:tc>
          <w:tcPr>
            <w:tcW w:w="2519" w:type="dxa"/>
          </w:tcPr>
          <w:p w:rsidR="009B5579" w:rsidRPr="00DC6B5D" w:rsidRDefault="009B5579" w:rsidP="0090516C">
            <w:r w:rsidRPr="00DC6B5D">
              <w:t>Отдых (рекреация) (код 5.0)</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9B5579" w:rsidRPr="00DC6B5D" w:rsidRDefault="009B5579" w:rsidP="0090516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9B5579" w:rsidRPr="00DC6B5D" w:rsidTr="0090516C">
        <w:trPr>
          <w:trHeight w:val="547"/>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 xml:space="preserve">Условно разрешенные </w:t>
            </w:r>
          </w:p>
        </w:tc>
      </w:tr>
      <w:tr w:rsidR="009B5579" w:rsidRPr="00DC6B5D" w:rsidTr="0090516C">
        <w:trPr>
          <w:trHeight w:val="654"/>
        </w:trPr>
        <w:tc>
          <w:tcPr>
            <w:tcW w:w="2519" w:type="dxa"/>
          </w:tcPr>
          <w:p w:rsidR="009B5579" w:rsidRPr="00DC6B5D" w:rsidRDefault="009B5579" w:rsidP="0090516C">
            <w:r w:rsidRPr="00DC6B5D">
              <w:lastRenderedPageBreak/>
              <w:t>Общественное питание (код 4.6)</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Кафе;</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Ресторан</w:t>
            </w:r>
          </w:p>
        </w:tc>
        <w:tc>
          <w:tcPr>
            <w:tcW w:w="3965"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10 метров.</w:t>
            </w:r>
          </w:p>
          <w:p w:rsidR="009B5579" w:rsidRPr="00DC6B5D" w:rsidRDefault="009B5579" w:rsidP="0090516C">
            <w:pPr>
              <w:jc w:val="both"/>
            </w:pPr>
            <w:r w:rsidRPr="00DC6B5D">
              <w:t>минимальная площадь земельного участка – 100 кв.м.,</w:t>
            </w:r>
          </w:p>
          <w:p w:rsidR="009B5579" w:rsidRPr="00DC6B5D" w:rsidRDefault="009B5579" w:rsidP="0090516C">
            <w:pPr>
              <w:jc w:val="both"/>
            </w:pPr>
            <w:r w:rsidRPr="00DC6B5D">
              <w:t>максимальная площадь земельного участка – не подлежит установлению.</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Максимальное количество этажей – 1.</w:t>
            </w:r>
          </w:p>
          <w:p w:rsidR="009B5579" w:rsidRPr="00DC6B5D" w:rsidRDefault="009B5579" w:rsidP="0090516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654"/>
        </w:trPr>
        <w:tc>
          <w:tcPr>
            <w:tcW w:w="2519" w:type="dxa"/>
          </w:tcPr>
          <w:p w:rsidR="009B5579" w:rsidRPr="00DC6B5D" w:rsidRDefault="009B5579" w:rsidP="0090516C">
            <w:r w:rsidRPr="00DC6B5D">
              <w:t>Спорт (код 5.1)</w:t>
            </w:r>
          </w:p>
        </w:tc>
        <w:tc>
          <w:tcPr>
            <w:tcW w:w="3599" w:type="dxa"/>
          </w:tcPr>
          <w:p w:rsidR="009B5579" w:rsidRPr="00DC6B5D" w:rsidRDefault="009B5579" w:rsidP="0090516C">
            <w:pPr>
              <w:shd w:val="clear" w:color="auto" w:fill="FFFFFF"/>
              <w:tabs>
                <w:tab w:val="left" w:pos="0"/>
              </w:tabs>
              <w:spacing w:line="260" w:lineRule="exact"/>
              <w:ind w:right="-82"/>
            </w:pPr>
            <w:r w:rsidRPr="00DC6B5D">
              <w:t>Универсальные спортивные комплексы;</w:t>
            </w:r>
          </w:p>
          <w:p w:rsidR="009B5579" w:rsidRPr="00DC6B5D" w:rsidRDefault="009B5579" w:rsidP="0090516C">
            <w:pPr>
              <w:shd w:val="clear" w:color="auto" w:fill="FFFFFF"/>
              <w:tabs>
                <w:tab w:val="left" w:pos="0"/>
              </w:tabs>
              <w:spacing w:line="260" w:lineRule="exact"/>
              <w:ind w:right="-82"/>
            </w:pPr>
            <w:r w:rsidRPr="00DC6B5D">
              <w:t>Тренировочные базы;</w:t>
            </w:r>
          </w:p>
          <w:p w:rsidR="009B5579" w:rsidRPr="00DC6B5D" w:rsidRDefault="009B5579" w:rsidP="0090516C">
            <w:pPr>
              <w:shd w:val="clear" w:color="auto" w:fill="FFFFFF"/>
              <w:tabs>
                <w:tab w:val="left" w:pos="0"/>
              </w:tabs>
              <w:spacing w:line="260" w:lineRule="exact"/>
              <w:ind w:right="-82"/>
            </w:pPr>
            <w:r w:rsidRPr="00DC6B5D">
              <w:t>Беговые дорожки;</w:t>
            </w:r>
          </w:p>
          <w:p w:rsidR="009B5579" w:rsidRPr="00DC6B5D" w:rsidRDefault="009B5579" w:rsidP="0090516C">
            <w:pPr>
              <w:shd w:val="clear" w:color="auto" w:fill="FFFFFF"/>
              <w:tabs>
                <w:tab w:val="left" w:pos="0"/>
              </w:tabs>
              <w:spacing w:line="260" w:lineRule="exact"/>
              <w:ind w:right="-82"/>
            </w:pPr>
            <w:r w:rsidRPr="00DC6B5D">
              <w:t>Спортивные сооружения</w:t>
            </w:r>
          </w:p>
        </w:tc>
        <w:tc>
          <w:tcPr>
            <w:tcW w:w="3965"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654"/>
        </w:trPr>
        <w:tc>
          <w:tcPr>
            <w:tcW w:w="2519" w:type="dxa"/>
          </w:tcPr>
          <w:p w:rsidR="009B5579" w:rsidRPr="00DC6B5D" w:rsidRDefault="009B5579" w:rsidP="0090516C">
            <w:bookmarkStart w:id="16" w:name="sub_10521"/>
            <w:r w:rsidRPr="00DC6B5D">
              <w:t>Туристическое обслуживание</w:t>
            </w:r>
            <w:bookmarkEnd w:id="16"/>
            <w:r w:rsidRPr="00DC6B5D">
              <w:t xml:space="preserve"> </w:t>
            </w:r>
          </w:p>
          <w:p w:rsidR="009B5579" w:rsidRPr="00DC6B5D" w:rsidRDefault="009B5579" w:rsidP="0090516C">
            <w:r w:rsidRPr="00DC6B5D">
              <w:t>(код 5.2.1)</w:t>
            </w:r>
          </w:p>
        </w:tc>
        <w:tc>
          <w:tcPr>
            <w:tcW w:w="3599" w:type="dxa"/>
          </w:tcPr>
          <w:p w:rsidR="009B5579" w:rsidRPr="00DC6B5D" w:rsidRDefault="009B5579" w:rsidP="0090516C">
            <w:pPr>
              <w:shd w:val="clear" w:color="auto" w:fill="FFFFFF"/>
              <w:tabs>
                <w:tab w:val="left" w:pos="0"/>
              </w:tabs>
              <w:spacing w:line="260" w:lineRule="exact"/>
              <w:ind w:right="-82"/>
            </w:pPr>
            <w:r w:rsidRPr="00DC6B5D">
              <w:t>Детские оздоровительные лагеря;</w:t>
            </w:r>
          </w:p>
          <w:p w:rsidR="009B5579" w:rsidRPr="00DC6B5D" w:rsidRDefault="009B5579" w:rsidP="0090516C">
            <w:pPr>
              <w:shd w:val="clear" w:color="auto" w:fill="FFFFFF"/>
              <w:tabs>
                <w:tab w:val="left" w:pos="0"/>
              </w:tabs>
              <w:spacing w:line="260" w:lineRule="exact"/>
              <w:ind w:right="-82"/>
            </w:pPr>
            <w:r w:rsidRPr="00DC6B5D">
              <w:t>Дачи дошкольных учреждений;</w:t>
            </w:r>
          </w:p>
          <w:p w:rsidR="009B5579" w:rsidRPr="00DC6B5D" w:rsidRDefault="009B5579" w:rsidP="0090516C">
            <w:pPr>
              <w:shd w:val="clear" w:color="auto" w:fill="FFFFFF"/>
              <w:tabs>
                <w:tab w:val="left" w:pos="0"/>
              </w:tabs>
              <w:spacing w:line="260" w:lineRule="exact"/>
              <w:ind w:right="-82"/>
              <w:rPr>
                <w:b/>
                <w:spacing w:val="-1"/>
              </w:rPr>
            </w:pPr>
            <w:r w:rsidRPr="00DC6B5D">
              <w:t>Базы отдыха</w:t>
            </w:r>
          </w:p>
        </w:tc>
        <w:tc>
          <w:tcPr>
            <w:tcW w:w="3965"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654"/>
        </w:trPr>
        <w:tc>
          <w:tcPr>
            <w:tcW w:w="2519" w:type="dxa"/>
          </w:tcPr>
          <w:p w:rsidR="009B5579" w:rsidRPr="00DC6B5D" w:rsidRDefault="009B5579" w:rsidP="0090516C">
            <w:bookmarkStart w:id="17" w:name="sub_10921"/>
            <w:r w:rsidRPr="00DC6B5D">
              <w:t>Санаторная деятельность</w:t>
            </w:r>
            <w:bookmarkEnd w:id="17"/>
            <w:r w:rsidRPr="00DC6B5D">
              <w:t xml:space="preserve"> </w:t>
            </w:r>
          </w:p>
          <w:p w:rsidR="009B5579" w:rsidRPr="00DC6B5D" w:rsidRDefault="009B5579" w:rsidP="0090516C">
            <w:r w:rsidRPr="00DC6B5D">
              <w:t>(код 9.2.1)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Профилакторий</w:t>
            </w:r>
          </w:p>
        </w:tc>
        <w:tc>
          <w:tcPr>
            <w:tcW w:w="3965"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654"/>
        </w:trPr>
        <w:tc>
          <w:tcPr>
            <w:tcW w:w="2519" w:type="dxa"/>
          </w:tcPr>
          <w:p w:rsidR="009B5579" w:rsidRPr="00DC6B5D" w:rsidRDefault="009B5579" w:rsidP="0090516C">
            <w:bookmarkStart w:id="18" w:name="sub_1052"/>
            <w:r w:rsidRPr="00DC6B5D">
              <w:t>Природно-познавательный туризм</w:t>
            </w:r>
            <w:bookmarkEnd w:id="18"/>
            <w:r w:rsidRPr="00DC6B5D">
              <w:t xml:space="preserve"> (код 5.2)</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9B5579" w:rsidRPr="00DC6B5D" w:rsidRDefault="009B5579" w:rsidP="0090516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523"/>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9B5579" w:rsidRPr="00DC6B5D" w:rsidTr="0090516C">
        <w:trPr>
          <w:trHeight w:val="654"/>
        </w:trPr>
        <w:tc>
          <w:tcPr>
            <w:tcW w:w="2519" w:type="dxa"/>
          </w:tcPr>
          <w:p w:rsidR="009B5579" w:rsidRPr="00DC6B5D" w:rsidRDefault="009B5579" w:rsidP="0090516C">
            <w:r w:rsidRPr="00DC6B5D">
              <w:t>В соответствии с основными и условно разрешенными видами использования</w:t>
            </w:r>
          </w:p>
        </w:tc>
        <w:tc>
          <w:tcPr>
            <w:tcW w:w="3599" w:type="dxa"/>
          </w:tcPr>
          <w:p w:rsidR="009B5579" w:rsidRPr="00DC6B5D" w:rsidRDefault="009B5579" w:rsidP="0090516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p>
        </w:tc>
        <w:tc>
          <w:tcPr>
            <w:tcW w:w="3965" w:type="dxa"/>
          </w:tcPr>
          <w:p w:rsidR="009B5579" w:rsidRPr="00DC6B5D" w:rsidRDefault="009B5579" w:rsidP="0090516C">
            <w:pPr>
              <w:shd w:val="clear" w:color="auto" w:fill="FFFFFF"/>
              <w:tabs>
                <w:tab w:val="left" w:pos="0"/>
              </w:tabs>
              <w:spacing w:line="260" w:lineRule="exact"/>
              <w:ind w:right="-82"/>
              <w:rPr>
                <w:bCs/>
                <w:spacing w:val="-1"/>
              </w:rPr>
            </w:pPr>
            <w:r w:rsidRPr="00DC6B5D">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w:t>
            </w:r>
            <w:r w:rsidRPr="00DC6B5D">
              <w:lastRenderedPageBreak/>
              <w:t>установлению.</w:t>
            </w:r>
          </w:p>
        </w:tc>
      </w:tr>
    </w:tbl>
    <w:p w:rsidR="009B5579" w:rsidRPr="00DC6B5D" w:rsidRDefault="009B5579" w:rsidP="009B5579">
      <w:pPr>
        <w:shd w:val="clear" w:color="auto" w:fill="FFFFFF"/>
        <w:tabs>
          <w:tab w:val="left" w:pos="9781"/>
        </w:tabs>
        <w:spacing w:line="274" w:lineRule="exact"/>
        <w:ind w:right="-82" w:firstLine="453"/>
        <w:jc w:val="both"/>
        <w:rPr>
          <w:b/>
        </w:rPr>
      </w:pPr>
    </w:p>
    <w:p w:rsidR="009B5579" w:rsidRPr="00DC6B5D" w:rsidRDefault="009B5579" w:rsidP="009B5579">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B5579" w:rsidRPr="00DC6B5D" w:rsidRDefault="009B5579" w:rsidP="009B5579">
      <w:pPr>
        <w:shd w:val="clear" w:color="auto" w:fill="FFFFFF"/>
        <w:tabs>
          <w:tab w:val="left" w:pos="720"/>
        </w:tabs>
        <w:spacing w:line="274" w:lineRule="exact"/>
        <w:ind w:right="-82"/>
        <w:jc w:val="both"/>
        <w:rPr>
          <w:spacing w:val="-1"/>
        </w:rPr>
      </w:pPr>
    </w:p>
    <w:p w:rsidR="009B5579" w:rsidRPr="00DC6B5D" w:rsidRDefault="009B5579" w:rsidP="009B5579">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9B5579" w:rsidRPr="00DC6B5D" w:rsidRDefault="009B5579" w:rsidP="009B5579">
      <w:pPr>
        <w:shd w:val="clear" w:color="auto" w:fill="FFFFFF"/>
        <w:tabs>
          <w:tab w:val="left" w:pos="9781"/>
        </w:tabs>
        <w:spacing w:line="274" w:lineRule="exact"/>
        <w:ind w:right="-82"/>
        <w:jc w:val="both"/>
      </w:pPr>
    </w:p>
    <w:p w:rsidR="009B5579" w:rsidRPr="00DC6B5D" w:rsidRDefault="009B5579" w:rsidP="009B5579">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 xml:space="preserve"> </w:t>
      </w:r>
      <w:r w:rsidRPr="00DC6B5D">
        <w:rPr>
          <w:bCs/>
          <w:kern w:val="1"/>
        </w:rPr>
        <w:t>.</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 w:val="0"/>
          <w:bCs w:val="0"/>
        </w:rPr>
      </w:pPr>
      <w:r w:rsidRPr="00DC6B5D">
        <w:rPr>
          <w:bCs w:val="0"/>
          <w:sz w:val="28"/>
          <w:szCs w:val="28"/>
          <w:u w:val="single"/>
        </w:rPr>
        <w:t>СЗЗ предприятий и объектов</w:t>
      </w:r>
    </w:p>
    <w:p w:rsidR="009B5579" w:rsidRPr="00DC6B5D" w:rsidRDefault="009B5579" w:rsidP="009B5579">
      <w:pPr>
        <w:jc w:val="both"/>
      </w:pPr>
      <w:r w:rsidRPr="00DC6B5D">
        <w:t xml:space="preserve">      </w:t>
      </w:r>
    </w:p>
    <w:p w:rsidR="009B5579" w:rsidRPr="00DC6B5D" w:rsidRDefault="009B5579" w:rsidP="009B5579">
      <w:pPr>
        <w:pStyle w:val="36"/>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B5579" w:rsidRPr="00DC6B5D" w:rsidRDefault="009B5579" w:rsidP="009B5579">
      <w:pPr>
        <w:pStyle w:val="36"/>
        <w:tabs>
          <w:tab w:val="num" w:pos="360"/>
          <w:tab w:val="left" w:pos="9781"/>
        </w:tabs>
        <w:spacing w:line="260" w:lineRule="exact"/>
        <w:ind w:left="360" w:right="516"/>
        <w:rPr>
          <w:b w:val="0"/>
          <w:bCs w:val="0"/>
          <w:u w:val="single"/>
        </w:rPr>
      </w:pPr>
      <w:r w:rsidRPr="00DC6B5D">
        <w:rPr>
          <w:b w:val="0"/>
          <w:bCs w:val="0"/>
        </w:rPr>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ландшафтно-рекреационные зоны;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зоны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садоводческих товариществ и коттеджной застройки;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спортивные сооружения;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детские площадки;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9B5579" w:rsidRPr="00DC6B5D" w:rsidRDefault="009B5579" w:rsidP="009B5579">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9B5579" w:rsidRPr="00DC6B5D" w:rsidRDefault="009B5579" w:rsidP="009B5579">
      <w:pPr>
        <w:pStyle w:val="s1"/>
        <w:shd w:val="clear" w:color="auto" w:fill="FFFFFF"/>
        <w:spacing w:before="0" w:beforeAutospacing="0" w:after="0" w:afterAutospacing="0"/>
        <w:ind w:firstLine="720"/>
        <w:jc w:val="both"/>
      </w:pPr>
    </w:p>
    <w:p w:rsidR="009B5579" w:rsidRPr="00DC6B5D" w:rsidRDefault="009B5579" w:rsidP="009B5579">
      <w:pPr>
        <w:pStyle w:val="s1"/>
        <w:shd w:val="clear" w:color="auto" w:fill="FFFFFF"/>
        <w:spacing w:before="0" w:beforeAutospacing="0" w:after="0" w:afterAutospacing="0"/>
        <w:ind w:firstLine="720"/>
        <w:jc w:val="both"/>
      </w:pPr>
      <w:r w:rsidRPr="00DC6B5D">
        <w:rPr>
          <w:b/>
          <w:bCs/>
        </w:rPr>
        <w:t xml:space="preserve"> </w:t>
      </w:r>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5579" w:rsidRPr="00DC6B5D" w:rsidRDefault="009B5579" w:rsidP="009B5579">
      <w:pPr>
        <w:pStyle w:val="s1"/>
        <w:shd w:val="clear" w:color="auto" w:fill="FFFFFF"/>
        <w:spacing w:before="0" w:beforeAutospacing="0" w:after="0" w:afterAutospacing="0"/>
        <w:ind w:firstLine="720"/>
        <w:jc w:val="both"/>
        <w:rPr>
          <w:u w:val="single"/>
        </w:rPr>
      </w:pPr>
    </w:p>
    <w:p w:rsidR="009B5579" w:rsidRPr="00DC6B5D" w:rsidRDefault="009B5579" w:rsidP="009B5579">
      <w:pPr>
        <w:pStyle w:val="s1"/>
        <w:shd w:val="clear" w:color="auto" w:fill="FFFFFF"/>
        <w:spacing w:before="0" w:beforeAutospacing="0" w:after="0" w:afterAutospacing="0"/>
        <w:ind w:firstLine="720"/>
        <w:jc w:val="both"/>
        <w:rPr>
          <w:u w:val="single"/>
        </w:rPr>
      </w:pPr>
      <w:r w:rsidRPr="00DC6B5D">
        <w:rPr>
          <w:u w:val="single"/>
        </w:rPr>
        <w:lastRenderedPageBreak/>
        <w:t>Допускается размещать в границах санитарно-защитной зоны промышленного объекта или производства:</w:t>
      </w:r>
    </w:p>
    <w:p w:rsidR="009B5579" w:rsidRPr="00DC6B5D" w:rsidRDefault="009B5579" w:rsidP="009B5579">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9B5579" w:rsidRPr="00DC6B5D" w:rsidRDefault="009B5579" w:rsidP="009B5579">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9B5579" w:rsidRPr="00DC6B5D" w:rsidRDefault="009B5579" w:rsidP="009B5579">
      <w:pPr>
        <w:pStyle w:val="s1"/>
        <w:shd w:val="clear" w:color="auto" w:fill="FFFFFF"/>
        <w:spacing w:before="0" w:beforeAutospacing="0" w:after="0" w:afterAutospacing="0"/>
        <w:ind w:firstLine="720"/>
        <w:jc w:val="both"/>
      </w:pPr>
      <w:r w:rsidRPr="00DC6B5D">
        <w:t>здания управления;</w:t>
      </w:r>
    </w:p>
    <w:p w:rsidR="009B5579" w:rsidRPr="00DC6B5D" w:rsidRDefault="009B5579" w:rsidP="009B5579">
      <w:pPr>
        <w:pStyle w:val="s1"/>
        <w:shd w:val="clear" w:color="auto" w:fill="FFFFFF"/>
        <w:spacing w:before="0" w:beforeAutospacing="0" w:after="0" w:afterAutospacing="0"/>
        <w:ind w:firstLine="720"/>
        <w:jc w:val="both"/>
      </w:pPr>
      <w:r w:rsidRPr="00DC6B5D">
        <w:t>конструкторские бюро;</w:t>
      </w:r>
    </w:p>
    <w:p w:rsidR="009B5579" w:rsidRPr="00DC6B5D" w:rsidRDefault="009B5579" w:rsidP="009B5579">
      <w:pPr>
        <w:pStyle w:val="s1"/>
        <w:shd w:val="clear" w:color="auto" w:fill="FFFFFF"/>
        <w:spacing w:before="0" w:beforeAutospacing="0" w:after="0" w:afterAutospacing="0"/>
        <w:ind w:firstLine="720"/>
        <w:jc w:val="both"/>
      </w:pPr>
      <w:r w:rsidRPr="00DC6B5D">
        <w:t>здания административного назначения;</w:t>
      </w:r>
    </w:p>
    <w:p w:rsidR="009B5579" w:rsidRPr="00DC6B5D" w:rsidRDefault="009B5579" w:rsidP="009B5579">
      <w:pPr>
        <w:pStyle w:val="s1"/>
        <w:shd w:val="clear" w:color="auto" w:fill="FFFFFF"/>
        <w:spacing w:before="0" w:beforeAutospacing="0" w:after="0" w:afterAutospacing="0"/>
        <w:ind w:firstLine="720"/>
        <w:jc w:val="both"/>
      </w:pPr>
      <w:r w:rsidRPr="00DC6B5D">
        <w:t>научно-исследовательские лаборатории;</w:t>
      </w:r>
    </w:p>
    <w:p w:rsidR="009B5579" w:rsidRPr="00DC6B5D" w:rsidRDefault="009B5579" w:rsidP="009B5579">
      <w:pPr>
        <w:pStyle w:val="s1"/>
        <w:shd w:val="clear" w:color="auto" w:fill="FFFFFF"/>
        <w:spacing w:before="0" w:beforeAutospacing="0" w:after="0" w:afterAutospacing="0"/>
        <w:ind w:firstLine="720"/>
        <w:jc w:val="both"/>
      </w:pPr>
      <w:r w:rsidRPr="00DC6B5D">
        <w:t>поликлиники;</w:t>
      </w:r>
    </w:p>
    <w:p w:rsidR="009B5579" w:rsidRPr="00DC6B5D" w:rsidRDefault="009B5579" w:rsidP="009B5579">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9B5579" w:rsidRPr="00DC6B5D" w:rsidRDefault="009B5579" w:rsidP="009B5579">
      <w:pPr>
        <w:pStyle w:val="s1"/>
        <w:shd w:val="clear" w:color="auto" w:fill="FFFFFF"/>
        <w:spacing w:before="0" w:beforeAutospacing="0" w:after="0" w:afterAutospacing="0"/>
        <w:ind w:firstLine="720"/>
        <w:jc w:val="both"/>
      </w:pPr>
      <w:r w:rsidRPr="00DC6B5D">
        <w:t>бани;</w:t>
      </w:r>
    </w:p>
    <w:p w:rsidR="009B5579" w:rsidRPr="00DC6B5D" w:rsidRDefault="009B5579" w:rsidP="009B5579">
      <w:pPr>
        <w:pStyle w:val="s1"/>
        <w:shd w:val="clear" w:color="auto" w:fill="FFFFFF"/>
        <w:spacing w:before="0" w:beforeAutospacing="0" w:after="0" w:afterAutospacing="0"/>
        <w:ind w:firstLine="720"/>
        <w:jc w:val="both"/>
      </w:pPr>
      <w:r w:rsidRPr="00DC6B5D">
        <w:t>прачечные;</w:t>
      </w:r>
    </w:p>
    <w:p w:rsidR="009B5579" w:rsidRPr="00DC6B5D" w:rsidRDefault="009B5579" w:rsidP="009B5579">
      <w:pPr>
        <w:pStyle w:val="s1"/>
        <w:shd w:val="clear" w:color="auto" w:fill="FFFFFF"/>
        <w:spacing w:before="0" w:beforeAutospacing="0" w:after="0" w:afterAutospacing="0"/>
        <w:ind w:firstLine="720"/>
        <w:jc w:val="both"/>
      </w:pPr>
      <w:r w:rsidRPr="00DC6B5D">
        <w:t>объекты торговли и общественного питания;</w:t>
      </w:r>
    </w:p>
    <w:p w:rsidR="009B5579" w:rsidRPr="00DC6B5D" w:rsidRDefault="009B5579" w:rsidP="009B5579">
      <w:pPr>
        <w:pStyle w:val="s1"/>
        <w:shd w:val="clear" w:color="auto" w:fill="FFFFFF"/>
        <w:spacing w:before="0" w:beforeAutospacing="0" w:after="0" w:afterAutospacing="0"/>
        <w:ind w:firstLine="720"/>
        <w:jc w:val="both"/>
      </w:pPr>
      <w:r w:rsidRPr="00DC6B5D">
        <w:t>мотели;</w:t>
      </w:r>
    </w:p>
    <w:p w:rsidR="009B5579" w:rsidRPr="00DC6B5D" w:rsidRDefault="009B5579" w:rsidP="009B5579">
      <w:pPr>
        <w:pStyle w:val="s1"/>
        <w:shd w:val="clear" w:color="auto" w:fill="FFFFFF"/>
        <w:spacing w:before="0" w:beforeAutospacing="0" w:after="0" w:afterAutospacing="0"/>
        <w:ind w:firstLine="720"/>
        <w:jc w:val="both"/>
      </w:pPr>
      <w:r w:rsidRPr="00DC6B5D">
        <w:t>гостиницы;</w:t>
      </w:r>
    </w:p>
    <w:p w:rsidR="009B5579" w:rsidRPr="00DC6B5D" w:rsidRDefault="009B5579" w:rsidP="009B5579">
      <w:pPr>
        <w:pStyle w:val="s1"/>
        <w:shd w:val="clear" w:color="auto" w:fill="FFFFFF"/>
        <w:spacing w:before="0" w:beforeAutospacing="0" w:after="0" w:afterAutospacing="0"/>
        <w:ind w:firstLine="720"/>
        <w:jc w:val="both"/>
      </w:pPr>
      <w:r w:rsidRPr="00DC6B5D">
        <w:t>гаражи;</w:t>
      </w:r>
    </w:p>
    <w:p w:rsidR="009B5579" w:rsidRPr="00DC6B5D" w:rsidRDefault="009B5579" w:rsidP="009B5579">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9B5579" w:rsidRPr="00DC6B5D" w:rsidRDefault="009B5579" w:rsidP="009B5579">
      <w:pPr>
        <w:pStyle w:val="s1"/>
        <w:shd w:val="clear" w:color="auto" w:fill="FFFFFF"/>
        <w:spacing w:before="0" w:beforeAutospacing="0" w:after="0" w:afterAutospacing="0"/>
        <w:ind w:firstLine="720"/>
        <w:jc w:val="both"/>
      </w:pPr>
      <w:r w:rsidRPr="00DC6B5D">
        <w:t>пожарные депо;</w:t>
      </w:r>
    </w:p>
    <w:p w:rsidR="009B5579" w:rsidRPr="00DC6B5D" w:rsidRDefault="009B5579" w:rsidP="009B5579">
      <w:pPr>
        <w:pStyle w:val="s1"/>
        <w:shd w:val="clear" w:color="auto" w:fill="FFFFFF"/>
        <w:spacing w:before="0" w:beforeAutospacing="0" w:after="0" w:afterAutospacing="0"/>
        <w:ind w:firstLine="720"/>
        <w:jc w:val="both"/>
      </w:pPr>
      <w:r w:rsidRPr="00DC6B5D">
        <w:t>местные и транзитные коммуникации;</w:t>
      </w:r>
    </w:p>
    <w:p w:rsidR="009B5579" w:rsidRPr="00DC6B5D" w:rsidRDefault="009B5579" w:rsidP="009B5579">
      <w:pPr>
        <w:pStyle w:val="s1"/>
        <w:shd w:val="clear" w:color="auto" w:fill="FFFFFF"/>
        <w:spacing w:before="0" w:beforeAutospacing="0" w:after="0" w:afterAutospacing="0"/>
        <w:ind w:firstLine="720"/>
        <w:jc w:val="both"/>
      </w:pPr>
      <w:r w:rsidRPr="00DC6B5D">
        <w:t>ЛЭП, электроподстанции;</w:t>
      </w:r>
    </w:p>
    <w:p w:rsidR="009B5579" w:rsidRPr="00DC6B5D" w:rsidRDefault="009B5579" w:rsidP="009B5579">
      <w:pPr>
        <w:pStyle w:val="s1"/>
        <w:shd w:val="clear" w:color="auto" w:fill="FFFFFF"/>
        <w:spacing w:before="0" w:beforeAutospacing="0" w:after="0" w:afterAutospacing="0"/>
        <w:ind w:firstLine="720"/>
        <w:jc w:val="both"/>
      </w:pPr>
      <w:r w:rsidRPr="00DC6B5D">
        <w:t>нефте- и газопроводы;</w:t>
      </w:r>
    </w:p>
    <w:p w:rsidR="009B5579" w:rsidRPr="00DC6B5D" w:rsidRDefault="009B5579" w:rsidP="009B5579">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водоохлаждающие сооружения для подготовки технической воды;</w:t>
      </w:r>
    </w:p>
    <w:p w:rsidR="009B5579" w:rsidRPr="00DC6B5D" w:rsidRDefault="009B5579" w:rsidP="009B5579">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автозаправочные станции;</w:t>
      </w:r>
    </w:p>
    <w:p w:rsidR="009B5579" w:rsidRPr="00DC6B5D" w:rsidRDefault="009B5579" w:rsidP="009B5579">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9B5579" w:rsidRPr="00DC6B5D" w:rsidRDefault="009B5579" w:rsidP="009B5579">
      <w:pPr>
        <w:pStyle w:val="36"/>
        <w:tabs>
          <w:tab w:val="num" w:pos="0"/>
          <w:tab w:val="num" w:pos="1425"/>
          <w:tab w:val="num" w:pos="2432"/>
          <w:tab w:val="left" w:pos="9781"/>
        </w:tabs>
        <w:ind w:left="0" w:right="515" w:firstLine="360"/>
        <w:rPr>
          <w:b w:val="0"/>
        </w:rPr>
      </w:pPr>
    </w:p>
    <w:p w:rsidR="009B5579" w:rsidRPr="00DC6B5D" w:rsidRDefault="009B5579" w:rsidP="009B5579">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5579" w:rsidRPr="00DC6B5D" w:rsidRDefault="009B5579" w:rsidP="009B5579">
      <w:pPr>
        <w:shd w:val="clear" w:color="auto" w:fill="FFFFFF"/>
        <w:tabs>
          <w:tab w:val="left" w:pos="9781"/>
        </w:tabs>
        <w:ind w:right="-82" w:firstLine="720"/>
        <w:jc w:val="both"/>
      </w:pPr>
    </w:p>
    <w:p w:rsidR="009B5579" w:rsidRPr="00DC6B5D" w:rsidRDefault="009B5579" w:rsidP="009B5579">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СЕЛЬСКОХОЗЯЙСТВЕННОГО ИСПОЛЬЗОВАНИЯ</w:t>
      </w: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both"/>
        <w:rPr>
          <w:b/>
          <w:bCs/>
          <w:spacing w:val="-1"/>
        </w:rPr>
      </w:pPr>
    </w:p>
    <w:p w:rsidR="009B5579" w:rsidRPr="00DC6B5D" w:rsidRDefault="009B5579" w:rsidP="009B5579">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СХ-1 – зона сельскохозяйственных угодий</w:t>
      </w:r>
    </w:p>
    <w:p w:rsidR="009B5579" w:rsidRPr="00DC6B5D" w:rsidRDefault="009B5579" w:rsidP="009B5579">
      <w:pPr>
        <w:shd w:val="clear" w:color="auto" w:fill="FFFFFF"/>
        <w:tabs>
          <w:tab w:val="left" w:pos="9781"/>
        </w:tabs>
        <w:spacing w:line="260" w:lineRule="exact"/>
        <w:ind w:right="-82" w:firstLine="360"/>
        <w:jc w:val="both"/>
        <w:rPr>
          <w:b/>
          <w:bCs/>
          <w:spacing w:val="-1"/>
        </w:rPr>
      </w:pPr>
    </w:p>
    <w:p w:rsidR="009B5579" w:rsidRPr="00DC6B5D" w:rsidRDefault="009B5579" w:rsidP="009B5579">
      <w:pPr>
        <w:shd w:val="clear" w:color="auto" w:fill="FFFFFF"/>
        <w:tabs>
          <w:tab w:val="left" w:pos="9781"/>
        </w:tabs>
        <w:spacing w:line="260" w:lineRule="exact"/>
        <w:ind w:right="-82" w:firstLine="360"/>
        <w:jc w:val="both"/>
        <w:rPr>
          <w:b/>
          <w:bCs/>
          <w:spacing w:val="-1"/>
        </w:rPr>
      </w:pPr>
      <w:r w:rsidRPr="00DC6B5D">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9B5579" w:rsidRPr="00DC6B5D" w:rsidRDefault="009B5579" w:rsidP="009B5579">
      <w:pPr>
        <w:shd w:val="clear" w:color="auto" w:fill="FFFFFF"/>
        <w:spacing w:before="202"/>
        <w:ind w:firstLine="720"/>
        <w:jc w:val="both"/>
        <w:rPr>
          <w:b/>
          <w:bCs/>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9B5579" w:rsidRPr="00DC6B5D" w:rsidTr="0090516C">
        <w:trPr>
          <w:trHeight w:val="1453"/>
        </w:trPr>
        <w:tc>
          <w:tcPr>
            <w:tcW w:w="2520"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349"/>
        </w:trPr>
        <w:tc>
          <w:tcPr>
            <w:tcW w:w="2520" w:type="dxa"/>
          </w:tcPr>
          <w:p w:rsidR="009B5579" w:rsidRPr="00DC6B5D" w:rsidRDefault="009B5579" w:rsidP="0090516C">
            <w:pPr>
              <w:shd w:val="clear" w:color="auto" w:fill="FFFFFF"/>
              <w:tabs>
                <w:tab w:val="left" w:pos="0"/>
              </w:tabs>
              <w:spacing w:line="260" w:lineRule="exact"/>
              <w:ind w:right="-82"/>
            </w:pPr>
            <w:r w:rsidRPr="00DC6B5D">
              <w:t xml:space="preserve">Сельскохозяйственное использование </w:t>
            </w:r>
          </w:p>
          <w:p w:rsidR="009B5579" w:rsidRPr="00DC6B5D" w:rsidRDefault="009B5579" w:rsidP="0090516C">
            <w:pPr>
              <w:shd w:val="clear" w:color="auto" w:fill="FFFFFF"/>
              <w:tabs>
                <w:tab w:val="left" w:pos="0"/>
              </w:tabs>
              <w:spacing w:line="260" w:lineRule="exact"/>
              <w:ind w:right="-82"/>
              <w:rPr>
                <w:bCs/>
                <w:i/>
                <w:spacing w:val="-1"/>
              </w:rPr>
            </w:pPr>
            <w:r w:rsidRPr="00DC6B5D">
              <w:t>(код 1.0)</w:t>
            </w:r>
          </w:p>
        </w:tc>
        <w:tc>
          <w:tcPr>
            <w:tcW w:w="3599" w:type="dxa"/>
          </w:tcPr>
          <w:p w:rsidR="009B5579" w:rsidRPr="00DC6B5D" w:rsidRDefault="009B5579" w:rsidP="0090516C">
            <w:pPr>
              <w:shd w:val="clear" w:color="auto" w:fill="FFFFFF"/>
              <w:tabs>
                <w:tab w:val="left" w:pos="0"/>
              </w:tabs>
              <w:spacing w:line="260" w:lineRule="exact"/>
              <w:ind w:right="-82"/>
              <w:rPr>
                <w:b/>
                <w:bCs/>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9B5579" w:rsidRPr="00DC6B5D" w:rsidRDefault="009B5579" w:rsidP="0090516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DC6B5D" w:rsidTr="0090516C">
        <w:trPr>
          <w:trHeight w:val="349"/>
        </w:trPr>
        <w:tc>
          <w:tcPr>
            <w:tcW w:w="2520" w:type="dxa"/>
          </w:tcPr>
          <w:p w:rsidR="009B5579" w:rsidRPr="00DC6B5D" w:rsidRDefault="009B5579" w:rsidP="0090516C">
            <w:pPr>
              <w:shd w:val="clear" w:color="auto" w:fill="FFFFFF"/>
              <w:tabs>
                <w:tab w:val="left" w:pos="0"/>
              </w:tabs>
              <w:spacing w:line="260" w:lineRule="exact"/>
              <w:ind w:right="-82"/>
            </w:pPr>
            <w:r w:rsidRPr="00DC6B5D">
              <w:t xml:space="preserve">Коммунальное обслуживание </w:t>
            </w:r>
          </w:p>
          <w:p w:rsidR="009B5579" w:rsidRPr="00DC6B5D" w:rsidRDefault="009B5579" w:rsidP="0090516C">
            <w:pPr>
              <w:shd w:val="clear" w:color="auto" w:fill="FFFFFF"/>
              <w:tabs>
                <w:tab w:val="left" w:pos="0"/>
              </w:tabs>
              <w:spacing w:line="260" w:lineRule="exact"/>
              <w:ind w:right="-82"/>
              <w:rPr>
                <w:bCs/>
                <w:i/>
                <w:spacing w:val="-1"/>
              </w:rPr>
            </w:pPr>
            <w:r w:rsidRPr="00DC6B5D">
              <w:t>(код 3.1)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Трансформатор;</w:t>
            </w:r>
          </w:p>
          <w:p w:rsidR="009B5579" w:rsidRPr="00DC6B5D" w:rsidRDefault="009B5579" w:rsidP="0090516C">
            <w:pPr>
              <w:shd w:val="clear" w:color="auto" w:fill="FFFFFF"/>
              <w:tabs>
                <w:tab w:val="left" w:pos="0"/>
              </w:tabs>
              <w:spacing w:line="260" w:lineRule="exact"/>
              <w:ind w:right="-82"/>
              <w:rPr>
                <w:b/>
                <w:bCs/>
                <w:spacing w:val="-1"/>
              </w:rPr>
            </w:pPr>
            <w:r w:rsidRPr="00DC6B5D">
              <w:t>Линейные объекты водоснабжения, энергоснабжения, газоснабжения</w:t>
            </w:r>
          </w:p>
        </w:tc>
        <w:tc>
          <w:tcPr>
            <w:tcW w:w="3964" w:type="dxa"/>
            <w:vMerge/>
          </w:tcPr>
          <w:p w:rsidR="009B5579" w:rsidRPr="00DC6B5D" w:rsidRDefault="009B5579" w:rsidP="0090516C">
            <w:pPr>
              <w:shd w:val="clear" w:color="auto" w:fill="FFFFFF"/>
              <w:tabs>
                <w:tab w:val="left" w:pos="0"/>
              </w:tabs>
              <w:spacing w:line="260" w:lineRule="exact"/>
              <w:ind w:right="-82"/>
              <w:jc w:val="center"/>
              <w:rPr>
                <w:spacing w:val="-1"/>
              </w:rPr>
            </w:pPr>
          </w:p>
        </w:tc>
      </w:tr>
      <w:tr w:rsidR="009B5579" w:rsidRPr="00DC6B5D" w:rsidTr="0090516C">
        <w:trPr>
          <w:trHeight w:val="349"/>
        </w:trPr>
        <w:tc>
          <w:tcPr>
            <w:tcW w:w="2520" w:type="dxa"/>
          </w:tcPr>
          <w:p w:rsidR="009B5579" w:rsidRPr="00DC6B5D" w:rsidRDefault="009B5579" w:rsidP="0090516C">
            <w:r w:rsidRPr="00DC6B5D">
              <w:t>Для ведения личного подсобного хозяйства (код 2.2)</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10 метров.</w:t>
            </w:r>
          </w:p>
          <w:p w:rsidR="009B5579" w:rsidRPr="00DC6B5D" w:rsidRDefault="009B5579" w:rsidP="0090516C">
            <w:pPr>
              <w:jc w:val="both"/>
            </w:pPr>
            <w:r w:rsidRPr="00DC6B5D">
              <w:t>минимальная площадь земельного участка – 100 кв.м.,</w:t>
            </w:r>
          </w:p>
          <w:p w:rsidR="009B5579" w:rsidRPr="00DC6B5D" w:rsidRDefault="009B5579" w:rsidP="0090516C">
            <w:pPr>
              <w:rPr>
                <w:lang w:eastAsia="en-US"/>
              </w:rPr>
            </w:pPr>
            <w:r w:rsidRPr="00DC6B5D">
              <w:t xml:space="preserve">максимальная площадь земельного участка </w:t>
            </w:r>
            <w:r w:rsidRPr="00DC6B5D">
              <w:rPr>
                <w:lang w:eastAsia="en-US"/>
              </w:rPr>
              <w:t xml:space="preserve">для ведения личного подсобного хозяйства </w:t>
            </w:r>
          </w:p>
          <w:p w:rsidR="009B5579" w:rsidRPr="00DC6B5D" w:rsidRDefault="009B5579" w:rsidP="0090516C">
            <w:pPr>
              <w:rPr>
                <w:lang w:eastAsia="en-US"/>
              </w:rPr>
            </w:pPr>
            <w:r w:rsidRPr="00DC6B5D">
              <w:rPr>
                <w:lang w:eastAsia="en-US"/>
              </w:rPr>
              <w:t xml:space="preserve"> – </w:t>
            </w:r>
            <w:smartTag w:uri="urn:schemas-microsoft-com:office:smarttags" w:element="metricconverter">
              <w:smartTagPr>
                <w:attr w:name="ProductID" w:val="1,0 га"/>
              </w:smartTagPr>
              <w:r w:rsidRPr="00DC6B5D">
                <w:rPr>
                  <w:lang w:eastAsia="en-US"/>
                </w:rPr>
                <w:t>1,0 га</w:t>
              </w:r>
            </w:smartTag>
            <w:r w:rsidRPr="00DC6B5D">
              <w:rPr>
                <w:lang w:eastAsia="en-US"/>
              </w:rPr>
              <w:t xml:space="preserve">, </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rPr>
                <w:b/>
              </w:rPr>
            </w:pPr>
            <w:r w:rsidRPr="00DC6B5D">
              <w:t>не подлежат установлению</w:t>
            </w:r>
            <w:r w:rsidRPr="00DC6B5D">
              <w:rPr>
                <w:b/>
              </w:rPr>
              <w:t xml:space="preserve"> </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shd w:val="clear" w:color="auto" w:fill="FFFFFF"/>
              <w:tabs>
                <w:tab w:val="left" w:pos="0"/>
              </w:tabs>
              <w:spacing w:line="260" w:lineRule="exact"/>
              <w:ind w:right="-82"/>
              <w:rPr>
                <w:b/>
              </w:rPr>
            </w:pPr>
            <w:r w:rsidRPr="00DC6B5D">
              <w:t>не подлежат установлению</w:t>
            </w:r>
            <w:r w:rsidRPr="00DC6B5D">
              <w:rPr>
                <w:b/>
              </w:rPr>
              <w:t xml:space="preserve"> </w:t>
            </w:r>
          </w:p>
          <w:p w:rsidR="009B5579" w:rsidRPr="00DC6B5D" w:rsidRDefault="009B5579" w:rsidP="0090516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9B5579" w:rsidRPr="00DC6B5D" w:rsidTr="0090516C">
        <w:trPr>
          <w:trHeight w:val="349"/>
        </w:trPr>
        <w:tc>
          <w:tcPr>
            <w:tcW w:w="2520" w:type="dxa"/>
          </w:tcPr>
          <w:p w:rsidR="009B5579" w:rsidRPr="00DC6B5D" w:rsidRDefault="009B5579" w:rsidP="0090516C">
            <w:bookmarkStart w:id="19" w:name="sub_10131"/>
            <w:r w:rsidRPr="00DC6B5D">
              <w:t>Ведение огородничества</w:t>
            </w:r>
            <w:bookmarkEnd w:id="19"/>
            <w:r w:rsidRPr="00DC6B5D">
              <w:t xml:space="preserve"> </w:t>
            </w:r>
          </w:p>
          <w:p w:rsidR="009B5579" w:rsidRPr="00DC6B5D" w:rsidRDefault="009B5579" w:rsidP="0090516C">
            <w:r w:rsidRPr="00DC6B5D">
              <w:t>(код 13.1)</w:t>
            </w: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tcPr>
          <w:p w:rsidR="009B5579" w:rsidRPr="00DC6B5D" w:rsidRDefault="009B5579" w:rsidP="0090516C">
            <w:pPr>
              <w:shd w:val="clear" w:color="auto" w:fill="FFFFFF"/>
              <w:tabs>
                <w:tab w:val="left" w:pos="0"/>
              </w:tabs>
              <w:spacing w:line="260" w:lineRule="exact"/>
              <w:ind w:right="-82"/>
              <w:jc w:val="center"/>
            </w:pPr>
          </w:p>
        </w:tc>
      </w:tr>
      <w:tr w:rsidR="009B5579" w:rsidRPr="00DC6B5D" w:rsidTr="0090516C">
        <w:trPr>
          <w:trHeight w:val="498"/>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pPr>
            <w:r w:rsidRPr="00DC6B5D">
              <w:rPr>
                <w:b/>
                <w:bCs/>
                <w:spacing w:val="-1"/>
                <w:sz w:val="32"/>
                <w:szCs w:val="32"/>
              </w:rPr>
              <w:t>Условно разрешенные</w:t>
            </w: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9B5579" w:rsidRPr="00DC6B5D" w:rsidTr="0090516C">
        <w:trPr>
          <w:trHeight w:val="529"/>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pPr>
            <w:r w:rsidRPr="00DC6B5D">
              <w:rPr>
                <w:b/>
                <w:bCs/>
                <w:spacing w:val="-1"/>
                <w:sz w:val="32"/>
                <w:szCs w:val="32"/>
              </w:rPr>
              <w:t>Вспомогательные</w:t>
            </w: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9B5579" w:rsidRPr="00DC6B5D" w:rsidRDefault="009B5579" w:rsidP="009B5579">
      <w:pPr>
        <w:shd w:val="clear" w:color="auto" w:fill="FFFFFF"/>
        <w:tabs>
          <w:tab w:val="left" w:pos="9781"/>
        </w:tabs>
        <w:spacing w:line="274" w:lineRule="exact"/>
        <w:ind w:right="-82" w:firstLine="453"/>
        <w:jc w:val="center"/>
        <w:rPr>
          <w:b/>
          <w:bCs/>
          <w:spacing w:val="-1"/>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w:t>
      </w:r>
      <w:r w:rsidRPr="00DC6B5D">
        <w:rPr>
          <w:rFonts w:ascii="Times New Roman" w:hAnsi="Times New Roman" w:cs="Times New Roman"/>
          <w:sz w:val="24"/>
          <w:szCs w:val="24"/>
        </w:rPr>
        <w:lastRenderedPageBreak/>
        <w:t>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 w:val="0"/>
          <w:bCs w:val="0"/>
        </w:rPr>
      </w:pPr>
      <w:r w:rsidRPr="00DC6B5D">
        <w:rPr>
          <w:bCs w:val="0"/>
          <w:sz w:val="28"/>
          <w:szCs w:val="28"/>
          <w:u w:val="single"/>
        </w:rPr>
        <w:t>СЗЗ предприятий и объектов</w:t>
      </w:r>
    </w:p>
    <w:p w:rsidR="009B5579" w:rsidRPr="00DC6B5D" w:rsidRDefault="009B5579" w:rsidP="009B5579">
      <w:pPr>
        <w:jc w:val="both"/>
      </w:pPr>
      <w:r w:rsidRPr="00DC6B5D">
        <w:t xml:space="preserve">      </w:t>
      </w:r>
    </w:p>
    <w:p w:rsidR="009B5579" w:rsidRPr="00DC6B5D" w:rsidRDefault="009B5579" w:rsidP="009B5579">
      <w:pPr>
        <w:pStyle w:val="36"/>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B5579" w:rsidRPr="00DC6B5D" w:rsidRDefault="009B5579" w:rsidP="009B5579">
      <w:pPr>
        <w:pStyle w:val="36"/>
        <w:tabs>
          <w:tab w:val="num" w:pos="360"/>
          <w:tab w:val="left" w:pos="9781"/>
        </w:tabs>
        <w:spacing w:line="260" w:lineRule="exact"/>
        <w:ind w:left="360" w:right="516"/>
        <w:rPr>
          <w:b w:val="0"/>
          <w:bCs w:val="0"/>
          <w:u w:val="single"/>
        </w:rPr>
      </w:pPr>
      <w:r w:rsidRPr="00DC6B5D">
        <w:rPr>
          <w:b w:val="0"/>
          <w:bCs w:val="0"/>
        </w:rPr>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ландшафтно-рекреационные зоны;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зоны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садоводческих товариществ и коттеджной застройки;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спортивные сооружения;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детские площадки;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9B5579" w:rsidRPr="00DC6B5D" w:rsidRDefault="009B5579" w:rsidP="009B5579">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9B5579" w:rsidRPr="00DC6B5D" w:rsidRDefault="009B5579" w:rsidP="009B5579">
      <w:pPr>
        <w:pStyle w:val="s1"/>
        <w:shd w:val="clear" w:color="auto" w:fill="FFFFFF"/>
        <w:spacing w:before="0" w:beforeAutospacing="0" w:after="0" w:afterAutospacing="0"/>
        <w:ind w:firstLine="720"/>
        <w:jc w:val="both"/>
      </w:pPr>
    </w:p>
    <w:p w:rsidR="009B5579" w:rsidRPr="00DC6B5D" w:rsidRDefault="009B5579" w:rsidP="009B5579">
      <w:pPr>
        <w:pStyle w:val="s1"/>
        <w:shd w:val="clear" w:color="auto" w:fill="FFFFFF"/>
        <w:spacing w:before="0" w:beforeAutospacing="0" w:after="0" w:afterAutospacing="0"/>
        <w:ind w:firstLine="720"/>
        <w:jc w:val="both"/>
      </w:pPr>
      <w:r w:rsidRPr="00DC6B5D">
        <w:rPr>
          <w:b/>
          <w:bCs/>
        </w:rPr>
        <w:t xml:space="preserve"> </w:t>
      </w:r>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5579" w:rsidRPr="00DC6B5D" w:rsidRDefault="009B5579" w:rsidP="009B5579">
      <w:pPr>
        <w:pStyle w:val="s1"/>
        <w:shd w:val="clear" w:color="auto" w:fill="FFFFFF"/>
        <w:spacing w:before="0" w:beforeAutospacing="0" w:after="0" w:afterAutospacing="0"/>
        <w:ind w:firstLine="720"/>
        <w:jc w:val="both"/>
        <w:rPr>
          <w:u w:val="single"/>
        </w:rPr>
      </w:pPr>
    </w:p>
    <w:p w:rsidR="009B5579" w:rsidRPr="00DC6B5D" w:rsidRDefault="009B5579" w:rsidP="009B5579">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9B5579" w:rsidRPr="00DC6B5D" w:rsidRDefault="009B5579" w:rsidP="009B5579">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9B5579" w:rsidRPr="00DC6B5D" w:rsidRDefault="009B5579" w:rsidP="009B5579">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9B5579" w:rsidRPr="00DC6B5D" w:rsidRDefault="009B5579" w:rsidP="009B5579">
      <w:pPr>
        <w:pStyle w:val="s1"/>
        <w:shd w:val="clear" w:color="auto" w:fill="FFFFFF"/>
        <w:spacing w:before="0" w:beforeAutospacing="0" w:after="0" w:afterAutospacing="0"/>
        <w:ind w:firstLine="720"/>
        <w:jc w:val="both"/>
      </w:pPr>
      <w:r w:rsidRPr="00DC6B5D">
        <w:t>здания управления;</w:t>
      </w:r>
    </w:p>
    <w:p w:rsidR="009B5579" w:rsidRPr="00DC6B5D" w:rsidRDefault="009B5579" w:rsidP="009B5579">
      <w:pPr>
        <w:pStyle w:val="s1"/>
        <w:shd w:val="clear" w:color="auto" w:fill="FFFFFF"/>
        <w:spacing w:before="0" w:beforeAutospacing="0" w:after="0" w:afterAutospacing="0"/>
        <w:ind w:firstLine="720"/>
        <w:jc w:val="both"/>
      </w:pPr>
      <w:r w:rsidRPr="00DC6B5D">
        <w:t>конструкторские бюро;</w:t>
      </w:r>
    </w:p>
    <w:p w:rsidR="009B5579" w:rsidRPr="00DC6B5D" w:rsidRDefault="009B5579" w:rsidP="009B5579">
      <w:pPr>
        <w:pStyle w:val="s1"/>
        <w:shd w:val="clear" w:color="auto" w:fill="FFFFFF"/>
        <w:spacing w:before="0" w:beforeAutospacing="0" w:after="0" w:afterAutospacing="0"/>
        <w:ind w:firstLine="720"/>
        <w:jc w:val="both"/>
      </w:pPr>
      <w:r w:rsidRPr="00DC6B5D">
        <w:t>здания административного назначения;</w:t>
      </w:r>
    </w:p>
    <w:p w:rsidR="009B5579" w:rsidRPr="00DC6B5D" w:rsidRDefault="009B5579" w:rsidP="009B5579">
      <w:pPr>
        <w:pStyle w:val="s1"/>
        <w:shd w:val="clear" w:color="auto" w:fill="FFFFFF"/>
        <w:spacing w:before="0" w:beforeAutospacing="0" w:after="0" w:afterAutospacing="0"/>
        <w:ind w:firstLine="720"/>
        <w:jc w:val="both"/>
      </w:pPr>
      <w:r w:rsidRPr="00DC6B5D">
        <w:t>научно-исследовательские лаборатории;</w:t>
      </w:r>
    </w:p>
    <w:p w:rsidR="009B5579" w:rsidRPr="00DC6B5D" w:rsidRDefault="009B5579" w:rsidP="009B5579">
      <w:pPr>
        <w:pStyle w:val="s1"/>
        <w:shd w:val="clear" w:color="auto" w:fill="FFFFFF"/>
        <w:spacing w:before="0" w:beforeAutospacing="0" w:after="0" w:afterAutospacing="0"/>
        <w:ind w:firstLine="720"/>
        <w:jc w:val="both"/>
      </w:pPr>
      <w:r w:rsidRPr="00DC6B5D">
        <w:t>поликлиники;</w:t>
      </w:r>
    </w:p>
    <w:p w:rsidR="009B5579" w:rsidRPr="00DC6B5D" w:rsidRDefault="009B5579" w:rsidP="009B5579">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9B5579" w:rsidRPr="00DC6B5D" w:rsidRDefault="009B5579" w:rsidP="009B5579">
      <w:pPr>
        <w:pStyle w:val="s1"/>
        <w:shd w:val="clear" w:color="auto" w:fill="FFFFFF"/>
        <w:spacing w:before="0" w:beforeAutospacing="0" w:after="0" w:afterAutospacing="0"/>
        <w:ind w:firstLine="720"/>
        <w:jc w:val="both"/>
      </w:pPr>
      <w:r w:rsidRPr="00DC6B5D">
        <w:t>бани;</w:t>
      </w:r>
    </w:p>
    <w:p w:rsidR="009B5579" w:rsidRPr="00DC6B5D" w:rsidRDefault="009B5579" w:rsidP="009B5579">
      <w:pPr>
        <w:pStyle w:val="s1"/>
        <w:shd w:val="clear" w:color="auto" w:fill="FFFFFF"/>
        <w:spacing w:before="0" w:beforeAutospacing="0" w:after="0" w:afterAutospacing="0"/>
        <w:ind w:firstLine="720"/>
        <w:jc w:val="both"/>
      </w:pPr>
      <w:r w:rsidRPr="00DC6B5D">
        <w:t>прачечные;</w:t>
      </w:r>
    </w:p>
    <w:p w:rsidR="009B5579" w:rsidRPr="00DC6B5D" w:rsidRDefault="009B5579" w:rsidP="009B5579">
      <w:pPr>
        <w:pStyle w:val="s1"/>
        <w:shd w:val="clear" w:color="auto" w:fill="FFFFFF"/>
        <w:spacing w:before="0" w:beforeAutospacing="0" w:after="0" w:afterAutospacing="0"/>
        <w:ind w:firstLine="720"/>
        <w:jc w:val="both"/>
      </w:pPr>
      <w:r w:rsidRPr="00DC6B5D">
        <w:t>объекты торговли и общественного питания;</w:t>
      </w:r>
    </w:p>
    <w:p w:rsidR="009B5579" w:rsidRPr="00DC6B5D" w:rsidRDefault="009B5579" w:rsidP="009B5579">
      <w:pPr>
        <w:pStyle w:val="s1"/>
        <w:shd w:val="clear" w:color="auto" w:fill="FFFFFF"/>
        <w:spacing w:before="0" w:beforeAutospacing="0" w:after="0" w:afterAutospacing="0"/>
        <w:ind w:firstLine="720"/>
        <w:jc w:val="both"/>
      </w:pPr>
      <w:r w:rsidRPr="00DC6B5D">
        <w:t>мотели;</w:t>
      </w:r>
    </w:p>
    <w:p w:rsidR="009B5579" w:rsidRPr="00DC6B5D" w:rsidRDefault="009B5579" w:rsidP="009B5579">
      <w:pPr>
        <w:pStyle w:val="s1"/>
        <w:shd w:val="clear" w:color="auto" w:fill="FFFFFF"/>
        <w:spacing w:before="0" w:beforeAutospacing="0" w:after="0" w:afterAutospacing="0"/>
        <w:ind w:firstLine="720"/>
        <w:jc w:val="both"/>
      </w:pPr>
      <w:r w:rsidRPr="00DC6B5D">
        <w:t>гостиницы;</w:t>
      </w:r>
    </w:p>
    <w:p w:rsidR="009B5579" w:rsidRPr="00DC6B5D" w:rsidRDefault="009B5579" w:rsidP="009B5579">
      <w:pPr>
        <w:pStyle w:val="s1"/>
        <w:shd w:val="clear" w:color="auto" w:fill="FFFFFF"/>
        <w:spacing w:before="0" w:beforeAutospacing="0" w:after="0" w:afterAutospacing="0"/>
        <w:ind w:firstLine="720"/>
        <w:jc w:val="both"/>
      </w:pPr>
      <w:r w:rsidRPr="00DC6B5D">
        <w:t>гаражи;</w:t>
      </w:r>
    </w:p>
    <w:p w:rsidR="009B5579" w:rsidRPr="00DC6B5D" w:rsidRDefault="009B5579" w:rsidP="009B5579">
      <w:pPr>
        <w:pStyle w:val="s1"/>
        <w:shd w:val="clear" w:color="auto" w:fill="FFFFFF"/>
        <w:spacing w:before="0" w:beforeAutospacing="0" w:after="0" w:afterAutospacing="0"/>
        <w:ind w:firstLine="720"/>
        <w:jc w:val="both"/>
      </w:pPr>
      <w:r w:rsidRPr="00DC6B5D">
        <w:lastRenderedPageBreak/>
        <w:t>площадки и сооружения для хранения общественного и индивидуального транспорта;</w:t>
      </w:r>
    </w:p>
    <w:p w:rsidR="009B5579" w:rsidRPr="00DC6B5D" w:rsidRDefault="009B5579" w:rsidP="009B5579">
      <w:pPr>
        <w:pStyle w:val="s1"/>
        <w:shd w:val="clear" w:color="auto" w:fill="FFFFFF"/>
        <w:spacing w:before="0" w:beforeAutospacing="0" w:after="0" w:afterAutospacing="0"/>
        <w:ind w:firstLine="720"/>
        <w:jc w:val="both"/>
      </w:pPr>
      <w:r w:rsidRPr="00DC6B5D">
        <w:t>пожарные депо;</w:t>
      </w:r>
    </w:p>
    <w:p w:rsidR="009B5579" w:rsidRPr="00DC6B5D" w:rsidRDefault="009B5579" w:rsidP="009B5579">
      <w:pPr>
        <w:pStyle w:val="s1"/>
        <w:shd w:val="clear" w:color="auto" w:fill="FFFFFF"/>
        <w:spacing w:before="0" w:beforeAutospacing="0" w:after="0" w:afterAutospacing="0"/>
        <w:ind w:firstLine="720"/>
        <w:jc w:val="both"/>
      </w:pPr>
      <w:r w:rsidRPr="00DC6B5D">
        <w:t>местные и транзитные коммуникации;</w:t>
      </w:r>
    </w:p>
    <w:p w:rsidR="009B5579" w:rsidRPr="00DC6B5D" w:rsidRDefault="009B5579" w:rsidP="009B5579">
      <w:pPr>
        <w:pStyle w:val="s1"/>
        <w:shd w:val="clear" w:color="auto" w:fill="FFFFFF"/>
        <w:spacing w:before="0" w:beforeAutospacing="0" w:after="0" w:afterAutospacing="0"/>
        <w:ind w:firstLine="720"/>
        <w:jc w:val="both"/>
      </w:pPr>
      <w:r w:rsidRPr="00DC6B5D">
        <w:t>ЛЭП, электроподстанции;</w:t>
      </w:r>
    </w:p>
    <w:p w:rsidR="009B5579" w:rsidRPr="00DC6B5D" w:rsidRDefault="009B5579" w:rsidP="009B5579">
      <w:pPr>
        <w:pStyle w:val="s1"/>
        <w:shd w:val="clear" w:color="auto" w:fill="FFFFFF"/>
        <w:spacing w:before="0" w:beforeAutospacing="0" w:after="0" w:afterAutospacing="0"/>
        <w:ind w:firstLine="720"/>
        <w:jc w:val="both"/>
      </w:pPr>
      <w:r w:rsidRPr="00DC6B5D">
        <w:t>нефте- и газопроводы;</w:t>
      </w:r>
    </w:p>
    <w:p w:rsidR="009B5579" w:rsidRPr="00DC6B5D" w:rsidRDefault="009B5579" w:rsidP="009B5579">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водоохлаждающие сооружения для подготовки технической воды;</w:t>
      </w:r>
    </w:p>
    <w:p w:rsidR="009B5579" w:rsidRPr="00DC6B5D" w:rsidRDefault="009B5579" w:rsidP="009B5579">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9B5579" w:rsidRPr="00DC6B5D" w:rsidRDefault="009B5579" w:rsidP="009B5579">
      <w:pPr>
        <w:pStyle w:val="s1"/>
        <w:shd w:val="clear" w:color="auto" w:fill="FFFFFF"/>
        <w:spacing w:before="0" w:beforeAutospacing="0" w:after="0" w:afterAutospacing="0"/>
        <w:ind w:firstLine="720"/>
        <w:jc w:val="both"/>
      </w:pPr>
      <w:r w:rsidRPr="00DC6B5D">
        <w:t>автозаправочные станции;</w:t>
      </w:r>
    </w:p>
    <w:p w:rsidR="009B5579" w:rsidRPr="00DC6B5D" w:rsidRDefault="009B5579" w:rsidP="009B5579">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9B5579" w:rsidRPr="00DC6B5D" w:rsidRDefault="009B5579" w:rsidP="009B5579">
      <w:pPr>
        <w:pStyle w:val="36"/>
        <w:tabs>
          <w:tab w:val="num" w:pos="0"/>
          <w:tab w:val="num" w:pos="1425"/>
          <w:tab w:val="num" w:pos="2432"/>
          <w:tab w:val="left" w:pos="9781"/>
        </w:tabs>
        <w:ind w:left="0" w:right="515" w:firstLine="360"/>
        <w:rPr>
          <w:b w:val="0"/>
        </w:rPr>
      </w:pPr>
    </w:p>
    <w:p w:rsidR="009B5579" w:rsidRPr="00DC6B5D" w:rsidRDefault="009B5579" w:rsidP="009B5579">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5579" w:rsidRPr="00DC6B5D" w:rsidRDefault="009B5579" w:rsidP="009B5579">
      <w:pPr>
        <w:shd w:val="clear" w:color="auto" w:fill="FFFFFF"/>
        <w:tabs>
          <w:tab w:val="left" w:pos="9781"/>
        </w:tabs>
        <w:ind w:right="-82" w:firstLine="720"/>
        <w:jc w:val="both"/>
      </w:pPr>
    </w:p>
    <w:p w:rsidR="009B5579" w:rsidRPr="00DC6B5D" w:rsidRDefault="009B5579" w:rsidP="009B5579">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5579" w:rsidRPr="00DC6B5D" w:rsidRDefault="009B5579" w:rsidP="009B5579">
      <w:pPr>
        <w:shd w:val="clear" w:color="auto" w:fill="FFFFFF"/>
        <w:tabs>
          <w:tab w:val="left" w:pos="9781"/>
        </w:tabs>
        <w:spacing w:line="274" w:lineRule="exact"/>
        <w:ind w:right="-82" w:firstLine="453"/>
        <w:jc w:val="center"/>
        <w:rPr>
          <w:b/>
          <w:bCs/>
          <w:spacing w:val="-1"/>
          <w:sz w:val="28"/>
          <w:szCs w:val="28"/>
        </w:rPr>
      </w:pPr>
    </w:p>
    <w:p w:rsidR="009B5579" w:rsidRPr="00DC6B5D" w:rsidRDefault="009B5579" w:rsidP="009B5579">
      <w:pPr>
        <w:pStyle w:val="36"/>
        <w:tabs>
          <w:tab w:val="left" w:pos="9638"/>
        </w:tabs>
        <w:ind w:left="0" w:right="-82" w:firstLine="360"/>
      </w:pPr>
    </w:p>
    <w:p w:rsidR="009B5579" w:rsidRPr="00DC6B5D" w:rsidRDefault="009B5579" w:rsidP="009B5579">
      <w:pPr>
        <w:shd w:val="clear" w:color="auto" w:fill="FFFFFF"/>
        <w:tabs>
          <w:tab w:val="num" w:pos="1368"/>
          <w:tab w:val="left" w:pos="9781"/>
        </w:tabs>
        <w:spacing w:line="274" w:lineRule="exact"/>
        <w:ind w:right="-82"/>
        <w:jc w:val="center"/>
        <w:rPr>
          <w:b/>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КУЛЬТОВЫХ ОБЪЕКТОВ И СООРУЖЕНИЙ</w:t>
      </w:r>
    </w:p>
    <w:p w:rsidR="009B5579" w:rsidRPr="00DC6B5D" w:rsidRDefault="009B5579" w:rsidP="009B5579">
      <w:pPr>
        <w:shd w:val="clear" w:color="auto" w:fill="FFFFFF"/>
        <w:tabs>
          <w:tab w:val="left" w:pos="9781"/>
        </w:tabs>
        <w:spacing w:line="260" w:lineRule="exact"/>
        <w:ind w:right="-82" w:firstLine="360"/>
        <w:jc w:val="center"/>
        <w:rPr>
          <w:b/>
          <w:bCs/>
          <w:spacing w:val="-1"/>
          <w:u w:val="single"/>
        </w:rPr>
      </w:pPr>
    </w:p>
    <w:p w:rsidR="009B5579" w:rsidRPr="00DC6B5D" w:rsidRDefault="009B5579" w:rsidP="009B5579">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К-1 – Зона культовых объектов и сооружений</w:t>
      </w:r>
    </w:p>
    <w:p w:rsidR="009B5579" w:rsidRPr="00DC6B5D" w:rsidRDefault="009B5579" w:rsidP="009B5579">
      <w:pPr>
        <w:shd w:val="clear" w:color="auto" w:fill="FFFFFF"/>
        <w:tabs>
          <w:tab w:val="left" w:pos="9781"/>
        </w:tabs>
        <w:spacing w:line="260" w:lineRule="exact"/>
        <w:ind w:right="-82"/>
        <w:jc w:val="both"/>
        <w:rPr>
          <w:b/>
          <w:bCs/>
          <w:spacing w:val="-1"/>
        </w:rPr>
      </w:pPr>
    </w:p>
    <w:p w:rsidR="009B5579" w:rsidRPr="00DC6B5D" w:rsidRDefault="009B5579" w:rsidP="009B5579">
      <w:pPr>
        <w:shd w:val="clear" w:color="auto" w:fill="FFFFFF"/>
        <w:tabs>
          <w:tab w:val="left" w:pos="9781"/>
        </w:tabs>
        <w:ind w:right="7" w:firstLine="570"/>
        <w:jc w:val="both"/>
        <w:rPr>
          <w:b/>
          <w:bCs/>
          <w:spacing w:val="8"/>
        </w:rPr>
      </w:pPr>
      <w:r w:rsidRPr="00DC6B5D">
        <w:rPr>
          <w:b/>
          <w:bCs/>
          <w:spacing w:val="-1"/>
        </w:rPr>
        <w:t xml:space="preserve">       </w:t>
      </w:r>
      <w:r w:rsidRPr="00DC6B5D">
        <w:rPr>
          <w:b/>
          <w:bCs/>
          <w:spacing w:val="8"/>
        </w:rPr>
        <w:t>Зона предназначена для строительства, реконструкции и эксплуатации зданий и сооружений храмов</w:t>
      </w:r>
    </w:p>
    <w:p w:rsidR="009B5579" w:rsidRPr="00DC6B5D" w:rsidRDefault="009B5579" w:rsidP="009B5579">
      <w:pPr>
        <w:shd w:val="clear" w:color="auto" w:fill="FFFFFF"/>
        <w:tabs>
          <w:tab w:val="left" w:pos="9781"/>
        </w:tabs>
        <w:ind w:right="7" w:firstLine="570"/>
        <w:jc w:val="both"/>
        <w:rPr>
          <w:b/>
          <w:bCs/>
          <w:spacing w:val="-1"/>
        </w:rPr>
      </w:pPr>
      <w:r w:rsidRPr="00DC6B5D">
        <w:rPr>
          <w:b/>
          <w:bCs/>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9B5579" w:rsidRPr="00DC6B5D" w:rsidTr="0090516C">
        <w:trPr>
          <w:trHeight w:val="1453"/>
        </w:trPr>
        <w:tc>
          <w:tcPr>
            <w:tcW w:w="2519"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349"/>
        </w:trPr>
        <w:tc>
          <w:tcPr>
            <w:tcW w:w="2519" w:type="dxa"/>
          </w:tcPr>
          <w:p w:rsidR="009B5579" w:rsidRPr="00DC6B5D" w:rsidRDefault="009B5579" w:rsidP="0090516C">
            <w:pPr>
              <w:shd w:val="clear" w:color="auto" w:fill="FFFFFF"/>
              <w:tabs>
                <w:tab w:val="left" w:pos="0"/>
              </w:tabs>
              <w:spacing w:line="260" w:lineRule="exact"/>
              <w:ind w:right="-82"/>
            </w:pPr>
            <w:r w:rsidRPr="00DC6B5D">
              <w:t xml:space="preserve">Религиозное использование </w:t>
            </w:r>
          </w:p>
          <w:p w:rsidR="009B5579" w:rsidRPr="00DC6B5D" w:rsidRDefault="009B5579" w:rsidP="0090516C">
            <w:pPr>
              <w:shd w:val="clear" w:color="auto" w:fill="FFFFFF"/>
              <w:tabs>
                <w:tab w:val="left" w:pos="0"/>
              </w:tabs>
              <w:spacing w:line="260" w:lineRule="exact"/>
              <w:ind w:right="-82"/>
            </w:pPr>
            <w:r w:rsidRPr="00DC6B5D">
              <w:t>(код 3.7)</w:t>
            </w:r>
          </w:p>
          <w:p w:rsidR="009B5579" w:rsidRPr="00DC6B5D" w:rsidRDefault="009B5579" w:rsidP="0090516C">
            <w:pPr>
              <w:shd w:val="clear" w:color="auto" w:fill="FFFFFF"/>
              <w:tabs>
                <w:tab w:val="left" w:pos="0"/>
              </w:tabs>
              <w:spacing w:line="260" w:lineRule="exact"/>
              <w:ind w:right="-82"/>
              <w:rPr>
                <w:bCs/>
                <w:i/>
                <w:spacing w:val="-1"/>
              </w:rPr>
            </w:pPr>
          </w:p>
        </w:tc>
        <w:tc>
          <w:tcPr>
            <w:tcW w:w="3599"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Церковь;</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Собор;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Храм;</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Часовня;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Мечеть;</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Молельный дом;</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Дом священнослужителя;</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Скит;</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Воскресная школа;</w:t>
            </w:r>
          </w:p>
          <w:p w:rsidR="009B5579" w:rsidRPr="00DC6B5D" w:rsidRDefault="009B5579" w:rsidP="0090516C">
            <w:pPr>
              <w:shd w:val="clear" w:color="auto" w:fill="FFFFFF"/>
              <w:tabs>
                <w:tab w:val="left" w:pos="0"/>
              </w:tabs>
              <w:spacing w:line="260" w:lineRule="exact"/>
              <w:ind w:right="-82"/>
              <w:rPr>
                <w:b/>
                <w:bCs/>
                <w:spacing w:val="-1"/>
              </w:rPr>
            </w:pPr>
          </w:p>
        </w:tc>
        <w:tc>
          <w:tcPr>
            <w:tcW w:w="3965"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rPr>
                <w:bCs/>
              </w:rPr>
            </w:pPr>
            <w:r w:rsidRPr="00DC6B5D">
              <w:rPr>
                <w:bCs/>
              </w:rPr>
              <w:t>Минимальный размер земельного участка – 10 м</w:t>
            </w:r>
          </w:p>
          <w:p w:rsidR="009B5579" w:rsidRPr="00DC6B5D" w:rsidRDefault="009B5579" w:rsidP="0090516C">
            <w:pPr>
              <w:jc w:val="both"/>
              <w:rPr>
                <w:bCs/>
              </w:rPr>
            </w:pPr>
            <w:r w:rsidRPr="00DC6B5D">
              <w:rPr>
                <w:bCs/>
              </w:rPr>
              <w:t>Минимальная площадь земельного участка – 100 кв. м.</w:t>
            </w:r>
          </w:p>
          <w:p w:rsidR="009B5579" w:rsidRPr="00DC6B5D" w:rsidRDefault="009B5579" w:rsidP="0090516C">
            <w:pPr>
              <w:jc w:val="both"/>
              <w:rPr>
                <w:bCs/>
              </w:rPr>
            </w:pPr>
            <w:r w:rsidRPr="00DC6B5D">
              <w:rPr>
                <w:bCs/>
              </w:rPr>
              <w:t>Максимальная площадь земельного участка - 900 кв.м.</w:t>
            </w:r>
          </w:p>
          <w:p w:rsidR="009B5579" w:rsidRPr="00DC6B5D" w:rsidRDefault="009B5579" w:rsidP="0090516C">
            <w:pPr>
              <w:jc w:val="both"/>
              <w:rPr>
                <w:b/>
              </w:rPr>
            </w:pPr>
            <w:r w:rsidRPr="00DC6B5D">
              <w:rPr>
                <w:b/>
              </w:rPr>
              <w:t xml:space="preserve">Минимальные отступы от границ земельных участков в целях </w:t>
            </w:r>
            <w:r w:rsidRPr="00DC6B5D">
              <w:rPr>
                <w:b/>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9B5579" w:rsidRPr="00DC6B5D" w:rsidRDefault="009B5579" w:rsidP="0090516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rPr>
                <w:bCs/>
              </w:rPr>
            </w:pPr>
            <w:r w:rsidRPr="00DC6B5D">
              <w:rPr>
                <w:bCs/>
              </w:rPr>
              <w:t>Максимальное количество этажей – 3 эт.</w:t>
            </w:r>
          </w:p>
          <w:p w:rsidR="009B5579" w:rsidRPr="00DC6B5D" w:rsidRDefault="009B5579" w:rsidP="0090516C">
            <w:pPr>
              <w:jc w:val="both"/>
              <w:rPr>
                <w:b/>
              </w:rPr>
            </w:pPr>
            <w:r w:rsidRPr="00DC6B5D">
              <w:rPr>
                <w:b/>
              </w:rPr>
              <w:t>Максимальный процент застройки в границах земельного участка</w:t>
            </w:r>
            <w:r w:rsidRPr="00DC6B5D">
              <w:t xml:space="preserve"> – 50 %.</w:t>
            </w:r>
          </w:p>
          <w:p w:rsidR="009B5579" w:rsidRPr="00DC6B5D" w:rsidRDefault="009B5579" w:rsidP="0090516C">
            <w:pPr>
              <w:shd w:val="clear" w:color="auto" w:fill="FFFFFF"/>
              <w:tabs>
                <w:tab w:val="left" w:pos="0"/>
              </w:tabs>
              <w:spacing w:line="260" w:lineRule="exact"/>
              <w:ind w:right="-82"/>
              <w:rPr>
                <w:bCs/>
                <w:spacing w:val="-1"/>
              </w:rPr>
            </w:pPr>
          </w:p>
        </w:tc>
      </w:tr>
      <w:tr w:rsidR="009B5579" w:rsidRPr="00DC6B5D" w:rsidTr="0090516C">
        <w:trPr>
          <w:trHeight w:val="349"/>
        </w:trPr>
        <w:tc>
          <w:tcPr>
            <w:tcW w:w="10083" w:type="dxa"/>
            <w:gridSpan w:val="3"/>
          </w:tcPr>
          <w:p w:rsidR="009B5579" w:rsidRPr="00DC6B5D" w:rsidRDefault="009B5579" w:rsidP="0090516C">
            <w:pPr>
              <w:jc w:val="center"/>
              <w:rPr>
                <w:b/>
              </w:rPr>
            </w:pPr>
            <w:r w:rsidRPr="00DC6B5D">
              <w:rPr>
                <w:b/>
                <w:bCs/>
                <w:spacing w:val="-1"/>
                <w:sz w:val="32"/>
                <w:szCs w:val="32"/>
              </w:rPr>
              <w:lastRenderedPageBreak/>
              <w:t>Условно разрешенные</w:t>
            </w:r>
          </w:p>
        </w:tc>
      </w:tr>
      <w:tr w:rsidR="009B5579" w:rsidRPr="00DC6B5D" w:rsidTr="0090516C">
        <w:trPr>
          <w:trHeight w:val="349"/>
        </w:trPr>
        <w:tc>
          <w:tcPr>
            <w:tcW w:w="2519" w:type="dxa"/>
          </w:tcPr>
          <w:p w:rsidR="009B5579" w:rsidRPr="00DC6B5D" w:rsidRDefault="009B5579" w:rsidP="0090516C">
            <w:r w:rsidRPr="00DC6B5D">
              <w:t xml:space="preserve">Обслуживание автотранспорта </w:t>
            </w:r>
          </w:p>
          <w:p w:rsidR="009B5579" w:rsidRPr="00DC6B5D" w:rsidRDefault="009B5579" w:rsidP="0090516C">
            <w:pPr>
              <w:rPr>
                <w:i/>
              </w:rPr>
            </w:pPr>
            <w:r w:rsidRPr="00DC6B5D">
              <w:t>(код 4.9)</w:t>
            </w:r>
          </w:p>
        </w:tc>
        <w:tc>
          <w:tcPr>
            <w:tcW w:w="3599" w:type="dxa"/>
          </w:tcPr>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Гаражи боксового типа;</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Гараж;</w:t>
            </w:r>
          </w:p>
          <w:p w:rsidR="009B5579" w:rsidRPr="00DC6B5D" w:rsidRDefault="009B5579" w:rsidP="0090516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6 метров.</w:t>
            </w:r>
          </w:p>
          <w:p w:rsidR="009B5579" w:rsidRPr="00DC6B5D" w:rsidRDefault="009B5579" w:rsidP="0090516C">
            <w:pPr>
              <w:jc w:val="both"/>
            </w:pPr>
            <w:r w:rsidRPr="00DC6B5D">
              <w:t>минимальная площадь земельного участка – 36 кв.м.,</w:t>
            </w:r>
          </w:p>
          <w:p w:rsidR="009B5579" w:rsidRPr="00DC6B5D" w:rsidRDefault="009B5579" w:rsidP="0090516C">
            <w:pPr>
              <w:jc w:val="both"/>
            </w:pPr>
            <w:r w:rsidRPr="00DC6B5D">
              <w:t>максимальная площадь земельного участка - 200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9B5579" w:rsidRPr="00DC6B5D" w:rsidRDefault="009B5579" w:rsidP="0090516C">
            <w:pPr>
              <w:jc w:val="both"/>
              <w:rPr>
                <w:b/>
              </w:rPr>
            </w:pPr>
            <w:r w:rsidRPr="00DC6B5D">
              <w:rPr>
                <w:b/>
              </w:rPr>
              <w:t>Предельное количество этажей или предельная высота зданий, строений, сооружений</w:t>
            </w:r>
          </w:p>
          <w:p w:rsidR="009B5579" w:rsidRPr="00DC6B5D" w:rsidRDefault="009B5579" w:rsidP="0090516C">
            <w:pPr>
              <w:jc w:val="both"/>
            </w:pPr>
            <w:r w:rsidRPr="00DC6B5D">
              <w:t xml:space="preserve">Максимальное количество этажей – </w:t>
            </w:r>
            <w:r w:rsidRPr="00DC6B5D">
              <w:lastRenderedPageBreak/>
              <w:t>1.</w:t>
            </w:r>
          </w:p>
          <w:p w:rsidR="009B5579" w:rsidRPr="00DC6B5D" w:rsidRDefault="009B5579" w:rsidP="0090516C">
            <w:pPr>
              <w:jc w:val="both"/>
              <w:rPr>
                <w:b/>
              </w:rPr>
            </w:pPr>
            <w:r w:rsidRPr="00DC6B5D">
              <w:rPr>
                <w:b/>
              </w:rPr>
              <w:t>Максимальный процент застройки в границах земельного участка</w:t>
            </w:r>
            <w:r w:rsidRPr="00DC6B5D">
              <w:t xml:space="preserve"> – 60%.</w:t>
            </w: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9B5579" w:rsidRPr="00DC6B5D" w:rsidTr="0090516C">
        <w:trPr>
          <w:trHeight w:val="349"/>
        </w:trPr>
        <w:tc>
          <w:tcPr>
            <w:tcW w:w="10083" w:type="dxa"/>
            <w:gridSpan w:val="3"/>
            <w:vAlign w:val="center"/>
          </w:tcPr>
          <w:p w:rsidR="009B5579" w:rsidRPr="00DC6B5D" w:rsidRDefault="009B5579" w:rsidP="0090516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9B5579" w:rsidRPr="00DC6B5D" w:rsidRDefault="009B5579" w:rsidP="009B5579">
      <w:pPr>
        <w:shd w:val="clear" w:color="auto" w:fill="FFFFFF"/>
        <w:tabs>
          <w:tab w:val="left" w:pos="9781"/>
        </w:tabs>
        <w:spacing w:line="260" w:lineRule="exact"/>
        <w:ind w:right="-82"/>
        <w:jc w:val="both"/>
        <w:rPr>
          <w:b/>
          <w:bCs/>
          <w:spacing w:val="-1"/>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tabs>
          <w:tab w:val="left" w:pos="9781"/>
        </w:tabs>
        <w:ind w:right="-82" w:firstLine="360"/>
        <w:jc w:val="both"/>
        <w:rPr>
          <w:b/>
          <w:bCs/>
          <w:sz w:val="28"/>
          <w:szCs w:val="28"/>
          <w:u w:val="single"/>
        </w:rPr>
      </w:pPr>
    </w:p>
    <w:p w:rsidR="009B5579" w:rsidRPr="00DC6B5D" w:rsidRDefault="009B5579" w:rsidP="009B5579">
      <w:pPr>
        <w:ind w:firstLine="540"/>
        <w:jc w:val="both"/>
      </w:pPr>
      <w:r w:rsidRPr="00DC6B5D">
        <w:t>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w:t>
      </w:r>
      <w:r w:rsidRPr="00DC6B5D">
        <w:rPr>
          <w:rFonts w:ascii="Times New Roman" w:hAnsi="Times New Roman" w:cs="Times New Roman"/>
          <w:sz w:val="24"/>
          <w:szCs w:val="24"/>
        </w:rPr>
        <w:lastRenderedPageBreak/>
        <w:t>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781"/>
        </w:tabs>
        <w:spacing w:line="260" w:lineRule="exact"/>
        <w:ind w:right="-82" w:firstLine="360"/>
        <w:jc w:val="both"/>
        <w:rPr>
          <w:b/>
          <w:bCs/>
          <w:spacing w:val="-1"/>
        </w:rPr>
      </w:pPr>
    </w:p>
    <w:p w:rsidR="009B5579" w:rsidRPr="00DC6B5D" w:rsidRDefault="009B5579" w:rsidP="009B5579">
      <w:pPr>
        <w:shd w:val="clear" w:color="auto" w:fill="FFFFFF"/>
        <w:tabs>
          <w:tab w:val="left" w:pos="9781"/>
        </w:tabs>
        <w:spacing w:line="260" w:lineRule="exact"/>
        <w:ind w:right="-82" w:firstLine="360"/>
        <w:jc w:val="both"/>
        <w:rPr>
          <w:b/>
          <w:bCs/>
          <w:spacing w:val="-1"/>
          <w:sz w:val="32"/>
          <w:szCs w:val="32"/>
        </w:rPr>
      </w:pPr>
    </w:p>
    <w:p w:rsidR="009B5579" w:rsidRPr="00DC6B5D" w:rsidRDefault="009B5579" w:rsidP="009B5579">
      <w:pPr>
        <w:shd w:val="clear" w:color="auto" w:fill="FFFFFF"/>
        <w:tabs>
          <w:tab w:val="left" w:pos="9781"/>
        </w:tabs>
        <w:spacing w:line="260" w:lineRule="exact"/>
        <w:ind w:right="-82" w:firstLine="360"/>
        <w:jc w:val="both"/>
        <w:rPr>
          <w:b/>
          <w:bCs/>
          <w:spacing w:val="-1"/>
          <w:sz w:val="32"/>
          <w:szCs w:val="32"/>
        </w:rPr>
      </w:pPr>
    </w:p>
    <w:p w:rsidR="009B5579" w:rsidRPr="00DC6B5D" w:rsidRDefault="009B5579" w:rsidP="009B5579">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С-1 – Зона кладбища</w:t>
      </w:r>
    </w:p>
    <w:p w:rsidR="009B5579" w:rsidRPr="00DC6B5D" w:rsidRDefault="009B5579" w:rsidP="009B5579">
      <w:pPr>
        <w:shd w:val="clear" w:color="auto" w:fill="FFFFFF"/>
        <w:spacing w:before="202"/>
        <w:ind w:right="670"/>
        <w:jc w:val="both"/>
        <w:rPr>
          <w:b/>
          <w:bCs/>
          <w:spacing w:val="-1"/>
        </w:rPr>
      </w:pPr>
      <w:r w:rsidRPr="00DC6B5D">
        <w:rPr>
          <w:b/>
          <w:bCs/>
          <w:spacing w:val="-1"/>
        </w:rPr>
        <w:t xml:space="preserve">       </w:t>
      </w:r>
      <w:r w:rsidRPr="00DC6B5D">
        <w:rPr>
          <w:b/>
        </w:rPr>
        <w:t xml:space="preserve">Зона предназначена для размещения и функционирования кладбищ </w:t>
      </w:r>
    </w:p>
    <w:p w:rsidR="009B5579" w:rsidRPr="00DC6B5D" w:rsidRDefault="009B5579" w:rsidP="009B5579">
      <w:pPr>
        <w:shd w:val="clear" w:color="auto" w:fill="FFFFFF"/>
        <w:spacing w:before="202"/>
        <w:ind w:right="670" w:firstLine="720"/>
        <w:jc w:val="both"/>
        <w:rPr>
          <w:b/>
          <w:bCs/>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600"/>
      </w:tblGrid>
      <w:tr w:rsidR="009B5579" w:rsidRPr="00DC6B5D" w:rsidTr="0090516C">
        <w:trPr>
          <w:trHeight w:val="1453"/>
        </w:trPr>
        <w:tc>
          <w:tcPr>
            <w:tcW w:w="2520" w:type="dxa"/>
            <w:vAlign w:val="center"/>
          </w:tcPr>
          <w:p w:rsidR="009B5579" w:rsidRPr="00DC6B5D" w:rsidRDefault="009B5579" w:rsidP="0090516C">
            <w:pPr>
              <w:shd w:val="clear" w:color="auto" w:fill="FFFFFF"/>
              <w:tabs>
                <w:tab w:val="left" w:pos="0"/>
              </w:tabs>
              <w:spacing w:line="260" w:lineRule="exact"/>
              <w:ind w:left="180" w:right="-82"/>
              <w:jc w:val="center"/>
              <w:rPr>
                <w:b/>
                <w:bCs/>
                <w:spacing w:val="-1"/>
              </w:rPr>
            </w:pPr>
          </w:p>
          <w:p w:rsidR="009B5579" w:rsidRPr="00DC6B5D" w:rsidRDefault="009B5579" w:rsidP="0090516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600" w:type="dxa"/>
          </w:tcPr>
          <w:p w:rsidR="009B5579" w:rsidRPr="00DC6B5D" w:rsidRDefault="009B5579" w:rsidP="0090516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DC6B5D" w:rsidTr="0090516C">
        <w:trPr>
          <w:trHeight w:val="427"/>
        </w:trPr>
        <w:tc>
          <w:tcPr>
            <w:tcW w:w="9720"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9B5579" w:rsidRPr="00DC6B5D" w:rsidTr="0090516C">
        <w:trPr>
          <w:trHeight w:val="349"/>
        </w:trPr>
        <w:tc>
          <w:tcPr>
            <w:tcW w:w="2520" w:type="dxa"/>
          </w:tcPr>
          <w:p w:rsidR="009B5579" w:rsidRPr="00DC6B5D" w:rsidRDefault="009B5579" w:rsidP="0090516C">
            <w:pPr>
              <w:shd w:val="clear" w:color="auto" w:fill="FFFFFF"/>
              <w:tabs>
                <w:tab w:val="left" w:pos="0"/>
              </w:tabs>
              <w:spacing w:line="260" w:lineRule="exact"/>
              <w:ind w:right="-82"/>
            </w:pPr>
            <w:r w:rsidRPr="00DC6B5D">
              <w:t xml:space="preserve">Религиозное использование </w:t>
            </w:r>
          </w:p>
          <w:p w:rsidR="009B5579" w:rsidRPr="00DC6B5D" w:rsidRDefault="009B5579" w:rsidP="0090516C">
            <w:pPr>
              <w:shd w:val="clear" w:color="auto" w:fill="FFFFFF"/>
              <w:tabs>
                <w:tab w:val="left" w:pos="0"/>
              </w:tabs>
              <w:spacing w:line="260" w:lineRule="exact"/>
              <w:ind w:right="-82"/>
              <w:rPr>
                <w:bCs/>
                <w:i/>
                <w:spacing w:val="-1"/>
              </w:rPr>
            </w:pPr>
            <w:r w:rsidRPr="00DC6B5D">
              <w:t>(код 3.7)</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rPr>
                <w:spacing w:val="-1"/>
              </w:rPr>
              <w:t>Мечеть;</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Церковь;</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Собор;</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Храм;</w:t>
            </w:r>
          </w:p>
          <w:p w:rsidR="009B5579" w:rsidRPr="00DC6B5D" w:rsidRDefault="009B5579" w:rsidP="0090516C">
            <w:pPr>
              <w:shd w:val="clear" w:color="auto" w:fill="FFFFFF"/>
              <w:tabs>
                <w:tab w:val="left" w:pos="0"/>
              </w:tabs>
              <w:spacing w:line="260" w:lineRule="exact"/>
              <w:ind w:right="-82"/>
              <w:rPr>
                <w:spacing w:val="-1"/>
              </w:rPr>
            </w:pPr>
            <w:r w:rsidRPr="00DC6B5D">
              <w:rPr>
                <w:spacing w:val="-1"/>
              </w:rPr>
              <w:t>Часовня;</w:t>
            </w:r>
          </w:p>
          <w:p w:rsidR="009B5579" w:rsidRPr="00DC6B5D" w:rsidRDefault="009B5579" w:rsidP="0090516C">
            <w:pPr>
              <w:shd w:val="clear" w:color="auto" w:fill="FFFFFF"/>
              <w:tabs>
                <w:tab w:val="left" w:pos="0"/>
              </w:tabs>
              <w:spacing w:line="260" w:lineRule="exact"/>
              <w:ind w:right="-82"/>
              <w:rPr>
                <w:b/>
                <w:bCs/>
                <w:spacing w:val="-1"/>
              </w:rPr>
            </w:pPr>
            <w:r w:rsidRPr="00DC6B5D">
              <w:rPr>
                <w:spacing w:val="-1"/>
              </w:rPr>
              <w:t>Молельный дом</w:t>
            </w:r>
          </w:p>
        </w:tc>
        <w:tc>
          <w:tcPr>
            <w:tcW w:w="3600" w:type="dxa"/>
            <w:vMerge w:val="restart"/>
          </w:tcPr>
          <w:p w:rsidR="009B5579" w:rsidRPr="00DC6B5D" w:rsidRDefault="009B5579" w:rsidP="0090516C">
            <w:pPr>
              <w:jc w:val="both"/>
              <w:rPr>
                <w:b/>
              </w:rPr>
            </w:pPr>
            <w:r w:rsidRPr="00DC6B5D">
              <w:rPr>
                <w:b/>
              </w:rPr>
              <w:t>Предельные размеры земельных участков, в том числе их площадь:</w:t>
            </w:r>
          </w:p>
          <w:p w:rsidR="009B5579" w:rsidRPr="00DC6B5D" w:rsidRDefault="009B5579" w:rsidP="0090516C">
            <w:pPr>
              <w:jc w:val="both"/>
            </w:pPr>
            <w:r w:rsidRPr="00DC6B5D">
              <w:t>Минимальный размер земельного участка – 10 метров.</w:t>
            </w:r>
          </w:p>
          <w:p w:rsidR="009B5579" w:rsidRPr="00DC6B5D" w:rsidRDefault="009B5579" w:rsidP="0090516C">
            <w:pPr>
              <w:jc w:val="both"/>
            </w:pPr>
            <w:r w:rsidRPr="00DC6B5D">
              <w:t>минимальная площадь земельного участка – 100 кв.м.,</w:t>
            </w:r>
          </w:p>
          <w:p w:rsidR="009B5579" w:rsidRPr="00DC6B5D" w:rsidRDefault="009B5579" w:rsidP="0090516C">
            <w:pPr>
              <w:jc w:val="both"/>
            </w:pPr>
            <w:r w:rsidRPr="00DC6B5D">
              <w:t>максимальная площадь земельного участка – 30000 кв.м.</w:t>
            </w:r>
          </w:p>
          <w:p w:rsidR="009B5579" w:rsidRPr="00DC6B5D" w:rsidRDefault="009B5579" w:rsidP="0090516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5579" w:rsidRPr="00DC6B5D" w:rsidRDefault="009B5579" w:rsidP="0090516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9B5579" w:rsidRPr="00DC6B5D" w:rsidRDefault="009B5579" w:rsidP="0090516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9B5579" w:rsidRPr="00DC6B5D" w:rsidRDefault="009B5579" w:rsidP="0090516C">
            <w:pPr>
              <w:jc w:val="both"/>
              <w:rPr>
                <w:b/>
              </w:rPr>
            </w:pPr>
            <w:r w:rsidRPr="00DC6B5D">
              <w:rPr>
                <w:b/>
              </w:rPr>
              <w:t xml:space="preserve">Предельное количество этажей или предельная </w:t>
            </w:r>
            <w:r w:rsidRPr="00DC6B5D">
              <w:rPr>
                <w:b/>
              </w:rPr>
              <w:lastRenderedPageBreak/>
              <w:t>высота зданий, строений, сооружений</w:t>
            </w:r>
          </w:p>
          <w:p w:rsidR="009B5579" w:rsidRPr="00DC6B5D" w:rsidRDefault="009B5579" w:rsidP="0090516C">
            <w:pPr>
              <w:jc w:val="both"/>
            </w:pPr>
            <w:r w:rsidRPr="00DC6B5D">
              <w:t>Максимальное количество этажей – 3.</w:t>
            </w:r>
          </w:p>
          <w:p w:rsidR="009B5579" w:rsidRPr="00DC6B5D" w:rsidRDefault="009B5579" w:rsidP="0090516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9B5579" w:rsidRPr="00DC6B5D" w:rsidTr="0090516C">
        <w:trPr>
          <w:trHeight w:val="349"/>
        </w:trPr>
        <w:tc>
          <w:tcPr>
            <w:tcW w:w="2520" w:type="dxa"/>
          </w:tcPr>
          <w:p w:rsidR="009B5579" w:rsidRPr="00DC6B5D" w:rsidRDefault="009B5579" w:rsidP="0090516C">
            <w:pPr>
              <w:shd w:val="clear" w:color="auto" w:fill="FFFFFF"/>
              <w:tabs>
                <w:tab w:val="left" w:pos="0"/>
              </w:tabs>
              <w:spacing w:line="260" w:lineRule="exact"/>
              <w:ind w:right="-82"/>
            </w:pPr>
            <w:r w:rsidRPr="00DC6B5D">
              <w:t xml:space="preserve">Ритуальная деятельность </w:t>
            </w:r>
          </w:p>
          <w:p w:rsidR="009B5579" w:rsidRPr="00DC6B5D" w:rsidRDefault="009B5579" w:rsidP="0090516C">
            <w:pPr>
              <w:shd w:val="clear" w:color="auto" w:fill="FFFFFF"/>
              <w:tabs>
                <w:tab w:val="left" w:pos="0"/>
              </w:tabs>
              <w:spacing w:line="260" w:lineRule="exact"/>
              <w:ind w:right="-82"/>
              <w:rPr>
                <w:bCs/>
                <w:i/>
                <w:spacing w:val="-1"/>
              </w:rPr>
            </w:pPr>
            <w:r w:rsidRPr="00DC6B5D">
              <w:t>(код 12.1)</w:t>
            </w:r>
          </w:p>
        </w:tc>
        <w:tc>
          <w:tcPr>
            <w:tcW w:w="3600" w:type="dxa"/>
          </w:tcPr>
          <w:p w:rsidR="009B5579" w:rsidRPr="00DC6B5D" w:rsidRDefault="009B5579" w:rsidP="0090516C">
            <w:pPr>
              <w:shd w:val="clear" w:color="auto" w:fill="FFFFFF"/>
              <w:tabs>
                <w:tab w:val="left" w:pos="0"/>
              </w:tabs>
              <w:spacing w:line="260" w:lineRule="exact"/>
              <w:ind w:right="-82"/>
              <w:rPr>
                <w:b/>
                <w:bCs/>
                <w:spacing w:val="-1"/>
              </w:rPr>
            </w:pPr>
            <w:r w:rsidRPr="00DC6B5D">
              <w:rPr>
                <w:spacing w:val="-1"/>
              </w:rPr>
              <w:t>Кладбище</w:t>
            </w:r>
          </w:p>
        </w:tc>
        <w:tc>
          <w:tcPr>
            <w:tcW w:w="3600" w:type="dxa"/>
            <w:vMerge/>
          </w:tcPr>
          <w:p w:rsidR="009B5579" w:rsidRPr="00DC6B5D" w:rsidRDefault="009B5579" w:rsidP="0090516C">
            <w:pPr>
              <w:shd w:val="clear" w:color="auto" w:fill="FFFFFF"/>
              <w:tabs>
                <w:tab w:val="left" w:pos="0"/>
              </w:tabs>
              <w:spacing w:line="260" w:lineRule="exact"/>
              <w:ind w:right="-82"/>
              <w:rPr>
                <w:bCs/>
                <w:spacing w:val="-1"/>
              </w:rPr>
            </w:pPr>
          </w:p>
        </w:tc>
      </w:tr>
      <w:tr w:rsidR="009B5579" w:rsidRPr="00DC6B5D" w:rsidTr="0090516C">
        <w:trPr>
          <w:trHeight w:val="349"/>
        </w:trPr>
        <w:tc>
          <w:tcPr>
            <w:tcW w:w="9720" w:type="dxa"/>
            <w:gridSpan w:val="3"/>
            <w:vAlign w:val="center"/>
          </w:tcPr>
          <w:p w:rsidR="009B5579" w:rsidRPr="00DC6B5D" w:rsidRDefault="009B5579" w:rsidP="0090516C">
            <w:pPr>
              <w:shd w:val="clear" w:color="auto" w:fill="FFFFFF"/>
              <w:tabs>
                <w:tab w:val="left" w:pos="0"/>
              </w:tabs>
              <w:spacing w:line="260" w:lineRule="exact"/>
              <w:ind w:right="-82"/>
              <w:jc w:val="center"/>
              <w:rPr>
                <w:spacing w:val="-1"/>
              </w:rPr>
            </w:pPr>
            <w:r w:rsidRPr="00DC6B5D">
              <w:rPr>
                <w:b/>
                <w:bCs/>
                <w:spacing w:val="-1"/>
                <w:sz w:val="32"/>
                <w:szCs w:val="32"/>
              </w:rPr>
              <w:lastRenderedPageBreak/>
              <w:t>Условно разрешенные</w:t>
            </w:r>
          </w:p>
        </w:tc>
      </w:tr>
      <w:tr w:rsidR="009B5579" w:rsidRPr="00DC6B5D" w:rsidTr="0090516C">
        <w:trPr>
          <w:trHeight w:val="349"/>
        </w:trPr>
        <w:tc>
          <w:tcPr>
            <w:tcW w:w="9720" w:type="dxa"/>
            <w:gridSpan w:val="3"/>
            <w:vAlign w:val="center"/>
          </w:tcPr>
          <w:p w:rsidR="009B5579" w:rsidRPr="00DC6B5D" w:rsidRDefault="009B5579" w:rsidP="0090516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9B5579" w:rsidRPr="00DC6B5D" w:rsidTr="0090516C">
        <w:trPr>
          <w:trHeight w:val="459"/>
        </w:trPr>
        <w:tc>
          <w:tcPr>
            <w:tcW w:w="9720" w:type="dxa"/>
            <w:gridSpan w:val="3"/>
            <w:vAlign w:val="center"/>
          </w:tcPr>
          <w:p w:rsidR="009B5579" w:rsidRPr="00DC6B5D" w:rsidRDefault="009B5579" w:rsidP="0090516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9B5579" w:rsidRPr="00DC6B5D" w:rsidTr="0090516C">
        <w:trPr>
          <w:trHeight w:val="531"/>
        </w:trPr>
        <w:tc>
          <w:tcPr>
            <w:tcW w:w="2520" w:type="dxa"/>
          </w:tcPr>
          <w:p w:rsidR="009B5579" w:rsidRPr="00DC6B5D" w:rsidRDefault="009B5579" w:rsidP="0090516C">
            <w:r w:rsidRPr="00DC6B5D">
              <w:t>В соответствии с основными видами использования</w:t>
            </w:r>
          </w:p>
        </w:tc>
        <w:tc>
          <w:tcPr>
            <w:tcW w:w="3600" w:type="dxa"/>
          </w:tcPr>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rPr>
                <w:spacing w:val="-10"/>
              </w:rPr>
              <w:t>Объекты, связанные с отправлением культа;</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rPr>
                <w:bCs/>
                <w:spacing w:val="-1"/>
              </w:rPr>
              <w:t>Хозяйственные объекты и административные здания, связанные с функционированием кладбищ;</w:t>
            </w:r>
          </w:p>
          <w:p w:rsidR="009B5579" w:rsidRPr="00DC6B5D" w:rsidRDefault="009B5579" w:rsidP="0090516C">
            <w:pPr>
              <w:shd w:val="clear" w:color="auto" w:fill="FFFFFF"/>
              <w:tabs>
                <w:tab w:val="num" w:pos="360"/>
                <w:tab w:val="left" w:pos="1482"/>
                <w:tab w:val="left" w:pos="9638"/>
              </w:tabs>
              <w:spacing w:line="274" w:lineRule="exact"/>
              <w:ind w:right="-82"/>
              <w:rPr>
                <w:spacing w:val="-2"/>
              </w:rPr>
            </w:pPr>
            <w:r w:rsidRPr="00DC6B5D">
              <w:rPr>
                <w:spacing w:val="-2"/>
              </w:rPr>
              <w:t>Общественные туалеты;</w:t>
            </w:r>
          </w:p>
          <w:p w:rsidR="009B5579" w:rsidRPr="00DC6B5D" w:rsidRDefault="009B5579" w:rsidP="0090516C">
            <w:pPr>
              <w:shd w:val="clear" w:color="auto" w:fill="FFFFFF"/>
              <w:tabs>
                <w:tab w:val="num" w:pos="360"/>
                <w:tab w:val="left" w:pos="1482"/>
                <w:tab w:val="left" w:pos="9638"/>
              </w:tabs>
              <w:spacing w:line="274" w:lineRule="exact"/>
              <w:ind w:right="-82"/>
              <w:rPr>
                <w:bCs/>
                <w:spacing w:val="-1"/>
              </w:rPr>
            </w:pPr>
            <w:r w:rsidRPr="00DC6B5D">
              <w:rPr>
                <w:bCs/>
                <w:spacing w:val="-1"/>
              </w:rPr>
              <w:t>Противопожарные водоемы и резервуары;</w:t>
            </w:r>
          </w:p>
          <w:p w:rsidR="009B5579" w:rsidRPr="00DC6B5D" w:rsidRDefault="009B5579" w:rsidP="0090516C">
            <w:pPr>
              <w:shd w:val="clear" w:color="auto" w:fill="FFFFFF"/>
              <w:tabs>
                <w:tab w:val="num" w:pos="360"/>
                <w:tab w:val="left" w:pos="1482"/>
                <w:tab w:val="left" w:pos="9638"/>
              </w:tabs>
              <w:spacing w:line="274" w:lineRule="exact"/>
              <w:ind w:right="-82"/>
              <w:rPr>
                <w:bCs/>
              </w:rPr>
            </w:pPr>
            <w:r w:rsidRPr="00DC6B5D">
              <w:rPr>
                <w:bCs/>
              </w:rPr>
              <w:t>Мастерские по изготовлению ритуальных принадлежностей;</w:t>
            </w:r>
          </w:p>
          <w:p w:rsidR="009B5579" w:rsidRPr="00DC6B5D" w:rsidRDefault="009B5579" w:rsidP="0090516C">
            <w:pPr>
              <w:shd w:val="clear" w:color="auto" w:fill="FFFFFF"/>
              <w:tabs>
                <w:tab w:val="num" w:pos="360"/>
                <w:tab w:val="left" w:pos="1482"/>
                <w:tab w:val="left" w:pos="9638"/>
              </w:tabs>
              <w:spacing w:line="274" w:lineRule="exact"/>
              <w:ind w:right="-82"/>
              <w:rPr>
                <w:bCs/>
              </w:rPr>
            </w:pPr>
            <w:r w:rsidRPr="00DC6B5D">
              <w:rPr>
                <w:bCs/>
              </w:rPr>
              <w:t>Аптечный пункт;</w:t>
            </w:r>
          </w:p>
          <w:p w:rsidR="009B5579" w:rsidRPr="00DC6B5D" w:rsidRDefault="009B5579" w:rsidP="0090516C">
            <w:pPr>
              <w:shd w:val="clear" w:color="auto" w:fill="FFFFFF"/>
              <w:tabs>
                <w:tab w:val="num" w:pos="360"/>
                <w:tab w:val="left" w:pos="1482"/>
                <w:tab w:val="left" w:pos="9638"/>
              </w:tabs>
              <w:spacing w:line="274" w:lineRule="exact"/>
              <w:ind w:right="-82"/>
              <w:rPr>
                <w:bCs/>
              </w:rPr>
            </w:pPr>
            <w:r w:rsidRPr="00DC6B5D">
              <w:rPr>
                <w:bCs/>
              </w:rPr>
              <w:t>Участковый пункт полиции</w:t>
            </w:r>
          </w:p>
        </w:tc>
        <w:tc>
          <w:tcPr>
            <w:tcW w:w="3600" w:type="dxa"/>
          </w:tcPr>
          <w:p w:rsidR="009B5579" w:rsidRPr="00DC6B5D" w:rsidRDefault="009B5579" w:rsidP="0090516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Pr="00DC6B5D" w:rsidRDefault="009B5579" w:rsidP="009B5579">
      <w:pPr>
        <w:shd w:val="clear" w:color="auto" w:fill="FFFFFF"/>
        <w:tabs>
          <w:tab w:val="left" w:pos="9781"/>
        </w:tabs>
        <w:spacing w:line="260" w:lineRule="exact"/>
        <w:ind w:right="-82"/>
        <w:jc w:val="both"/>
        <w:rPr>
          <w:b/>
          <w:bCs/>
          <w:spacing w:val="-1"/>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DC6B5D" w:rsidRDefault="009B5579" w:rsidP="009B5579">
      <w:pPr>
        <w:shd w:val="clear" w:color="auto" w:fill="FFFFFF"/>
        <w:tabs>
          <w:tab w:val="num" w:pos="1368"/>
          <w:tab w:val="left" w:pos="9781"/>
        </w:tabs>
        <w:spacing w:line="274" w:lineRule="exact"/>
        <w:ind w:right="-82" w:firstLine="453"/>
        <w:jc w:val="center"/>
        <w:rPr>
          <w:b/>
          <w:sz w:val="28"/>
          <w:szCs w:val="28"/>
        </w:rPr>
      </w:pPr>
    </w:p>
    <w:p w:rsidR="009B5579" w:rsidRPr="00DC6B5D" w:rsidRDefault="009B5579" w:rsidP="009B5579">
      <w:pPr>
        <w:ind w:firstLine="540"/>
        <w:jc w:val="both"/>
      </w:pPr>
      <w:r w:rsidRPr="00DC6B5D">
        <w:t xml:space="preserve"> Для земельных участков и иных объектов недвижимости, расположенных в водоохранных зонах водных объектов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водоохранных зон допускаются: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w:t>
      </w:r>
      <w:r w:rsidRPr="00DC6B5D">
        <w:rPr>
          <w:rFonts w:ascii="Times New Roman" w:hAnsi="Times New Roman" w:cs="Times New Roman"/>
          <w:sz w:val="24"/>
          <w:szCs w:val="24"/>
        </w:rPr>
        <w:lastRenderedPageBreak/>
        <w:t>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B5579" w:rsidRPr="00DC6B5D" w:rsidRDefault="009B5579" w:rsidP="009B5579">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B5579" w:rsidRPr="00DC6B5D" w:rsidRDefault="009B5579" w:rsidP="009B5579">
      <w:pPr>
        <w:pStyle w:val="ConsPlusNormal0"/>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B5579" w:rsidRPr="00DC6B5D" w:rsidRDefault="009B5579" w:rsidP="009B5579">
      <w:pPr>
        <w:ind w:firstLine="567"/>
        <w:jc w:val="both"/>
        <w:rPr>
          <w:bCs/>
        </w:rPr>
      </w:pPr>
      <w:r w:rsidRPr="00DC6B5D">
        <w:t>Для земельных участков и иных объектов недвижимости, расположенных в границах о</w:t>
      </w:r>
      <w:r w:rsidRPr="00DC6B5D">
        <w:rPr>
          <w:bCs/>
        </w:rPr>
        <w:t>хранных зон объектов электросетевого хозяйства:</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w:t>
      </w:r>
      <w:r w:rsidRPr="00DC6B5D">
        <w:rPr>
          <w:rFonts w:ascii="Times New Roman" w:hAnsi="Times New Roman" w:cs="Times New Roman"/>
          <w:sz w:val="24"/>
          <w:szCs w:val="24"/>
        </w:rPr>
        <w:lastRenderedPageBreak/>
        <w:t>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9B5579" w:rsidRPr="00DC6B5D" w:rsidRDefault="009B5579" w:rsidP="009B5579">
      <w:pPr>
        <w:pStyle w:val="ConsPlusNormal0"/>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5579" w:rsidRPr="00DC6B5D" w:rsidRDefault="009B5579" w:rsidP="009B5579">
      <w:pPr>
        <w:shd w:val="clear" w:color="auto" w:fill="FFFFFF"/>
        <w:tabs>
          <w:tab w:val="left" w:pos="9638"/>
          <w:tab w:val="left" w:pos="9781"/>
        </w:tabs>
        <w:spacing w:line="274" w:lineRule="exact"/>
        <w:ind w:right="-82" w:firstLine="360"/>
        <w:jc w:val="both"/>
        <w:rPr>
          <w:b/>
          <w:bCs/>
          <w:spacing w:val="4"/>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Cs w:val="0"/>
          <w:sz w:val="28"/>
          <w:szCs w:val="28"/>
          <w:u w:val="single"/>
        </w:rPr>
      </w:pPr>
    </w:p>
    <w:p w:rsidR="009B5579" w:rsidRPr="00DC6B5D" w:rsidRDefault="009B5579" w:rsidP="009B5579">
      <w:pPr>
        <w:pStyle w:val="36"/>
        <w:tabs>
          <w:tab w:val="left" w:pos="9781"/>
        </w:tabs>
        <w:ind w:right="515"/>
        <w:rPr>
          <w:b w:val="0"/>
          <w:bCs w:val="0"/>
        </w:rPr>
      </w:pPr>
      <w:r w:rsidRPr="00DC6B5D">
        <w:rPr>
          <w:bCs w:val="0"/>
          <w:sz w:val="28"/>
          <w:szCs w:val="28"/>
          <w:u w:val="single"/>
        </w:rPr>
        <w:t>СЗЗ предприятий и объектов</w:t>
      </w:r>
    </w:p>
    <w:p w:rsidR="009B5579" w:rsidRPr="00DC6B5D" w:rsidRDefault="009B5579" w:rsidP="009B5579">
      <w:pPr>
        <w:jc w:val="both"/>
      </w:pPr>
      <w:r w:rsidRPr="00DC6B5D">
        <w:t xml:space="preserve">      </w:t>
      </w:r>
    </w:p>
    <w:p w:rsidR="009B5579" w:rsidRPr="00DC6B5D" w:rsidRDefault="009B5579" w:rsidP="009B5579">
      <w:pPr>
        <w:pStyle w:val="36"/>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B5579" w:rsidRPr="00DC6B5D" w:rsidRDefault="009B5579" w:rsidP="009B5579">
      <w:pPr>
        <w:pStyle w:val="36"/>
        <w:tabs>
          <w:tab w:val="num" w:pos="360"/>
          <w:tab w:val="left" w:pos="9781"/>
        </w:tabs>
        <w:spacing w:line="260" w:lineRule="exact"/>
        <w:ind w:left="360" w:right="516"/>
        <w:rPr>
          <w:b w:val="0"/>
          <w:bCs w:val="0"/>
          <w:u w:val="single"/>
        </w:rPr>
      </w:pPr>
      <w:r w:rsidRPr="00DC6B5D">
        <w:rPr>
          <w:b w:val="0"/>
          <w:bCs w:val="0"/>
        </w:rPr>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ландшафтно-рекреационные зоны;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зоны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садоводческих товариществ и коттеджной застройки;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спортивные сооружения;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детские площадки; </w:t>
      </w:r>
    </w:p>
    <w:p w:rsidR="009B5579" w:rsidRPr="00DC6B5D" w:rsidRDefault="009B5579" w:rsidP="009B5579">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9B5579" w:rsidRPr="00DC6B5D" w:rsidRDefault="009B5579" w:rsidP="009B5579">
      <w:pPr>
        <w:pStyle w:val="s1"/>
        <w:shd w:val="clear" w:color="auto" w:fill="FFFFFF"/>
        <w:spacing w:before="0" w:beforeAutospacing="0" w:after="0" w:afterAutospacing="0"/>
        <w:ind w:firstLine="720"/>
        <w:jc w:val="both"/>
      </w:pPr>
      <w:r w:rsidRPr="00DC6B5D">
        <w:lastRenderedPageBreak/>
        <w:t>лечебно-профилактические и оздоровительные учреждения общего пользования.</w:t>
      </w:r>
    </w:p>
    <w:p w:rsidR="009B5579" w:rsidRPr="00DC6B5D" w:rsidRDefault="009B5579" w:rsidP="009B5579">
      <w:pPr>
        <w:pStyle w:val="s1"/>
        <w:shd w:val="clear" w:color="auto" w:fill="FFFFFF"/>
        <w:spacing w:before="0" w:beforeAutospacing="0" w:after="0" w:afterAutospacing="0"/>
        <w:ind w:firstLine="720"/>
        <w:jc w:val="both"/>
      </w:pPr>
    </w:p>
    <w:p w:rsidR="009B5579" w:rsidRPr="00DC6B5D" w:rsidRDefault="009B5579" w:rsidP="009B5579">
      <w:pPr>
        <w:pStyle w:val="s1"/>
        <w:shd w:val="clear" w:color="auto" w:fill="FFFFFF"/>
        <w:spacing w:before="0" w:beforeAutospacing="0" w:after="0" w:afterAutospacing="0"/>
        <w:ind w:firstLine="720"/>
        <w:jc w:val="both"/>
      </w:pPr>
      <w:r w:rsidRPr="00DC6B5D">
        <w:rPr>
          <w:b/>
          <w:bCs/>
        </w:rPr>
        <w:t xml:space="preserve"> </w:t>
      </w:r>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5579" w:rsidRPr="00DC6B5D" w:rsidRDefault="009B5579" w:rsidP="009B5579">
      <w:pPr>
        <w:pStyle w:val="s1"/>
        <w:shd w:val="clear" w:color="auto" w:fill="FFFFFF"/>
        <w:spacing w:before="0" w:beforeAutospacing="0" w:after="0" w:afterAutospacing="0"/>
        <w:ind w:firstLine="720"/>
        <w:jc w:val="both"/>
        <w:rPr>
          <w:u w:val="single"/>
        </w:rPr>
      </w:pPr>
    </w:p>
    <w:p w:rsidR="009B5579" w:rsidRPr="00DC6B5D" w:rsidRDefault="009B5579" w:rsidP="009B5579">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9B5579" w:rsidRPr="00DC6B5D" w:rsidRDefault="009B5579" w:rsidP="009B5579">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9B5579" w:rsidRPr="00DC6B5D" w:rsidRDefault="009B5579" w:rsidP="009B5579">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9B5579" w:rsidRPr="00DC6B5D" w:rsidRDefault="009B5579" w:rsidP="009B5579">
      <w:pPr>
        <w:pStyle w:val="s1"/>
        <w:shd w:val="clear" w:color="auto" w:fill="FFFFFF"/>
        <w:spacing w:before="0" w:beforeAutospacing="0" w:after="0" w:afterAutospacing="0"/>
        <w:ind w:firstLine="720"/>
        <w:jc w:val="both"/>
      </w:pPr>
      <w:r w:rsidRPr="00DC6B5D">
        <w:t>здания управления;</w:t>
      </w:r>
    </w:p>
    <w:p w:rsidR="009B5579" w:rsidRPr="00DC6B5D" w:rsidRDefault="009B5579" w:rsidP="009B5579">
      <w:pPr>
        <w:pStyle w:val="s1"/>
        <w:shd w:val="clear" w:color="auto" w:fill="FFFFFF"/>
        <w:spacing w:before="0" w:beforeAutospacing="0" w:after="0" w:afterAutospacing="0"/>
        <w:ind w:firstLine="720"/>
        <w:jc w:val="both"/>
      </w:pPr>
      <w:r w:rsidRPr="00DC6B5D">
        <w:t>конструкторские бюро;</w:t>
      </w:r>
    </w:p>
    <w:p w:rsidR="009B5579" w:rsidRPr="00DC6B5D" w:rsidRDefault="009B5579" w:rsidP="009B5579">
      <w:pPr>
        <w:pStyle w:val="s1"/>
        <w:shd w:val="clear" w:color="auto" w:fill="FFFFFF"/>
        <w:spacing w:before="0" w:beforeAutospacing="0" w:after="0" w:afterAutospacing="0"/>
        <w:ind w:firstLine="720"/>
        <w:jc w:val="both"/>
      </w:pPr>
      <w:r w:rsidRPr="00DC6B5D">
        <w:t>здания административного назначения;</w:t>
      </w:r>
    </w:p>
    <w:p w:rsidR="009B5579" w:rsidRPr="00DC6B5D" w:rsidRDefault="009B5579" w:rsidP="009B5579">
      <w:pPr>
        <w:pStyle w:val="s1"/>
        <w:shd w:val="clear" w:color="auto" w:fill="FFFFFF"/>
        <w:spacing w:before="0" w:beforeAutospacing="0" w:after="0" w:afterAutospacing="0"/>
        <w:ind w:firstLine="720"/>
        <w:jc w:val="both"/>
      </w:pPr>
      <w:r w:rsidRPr="00DC6B5D">
        <w:t>научно-исследовательские лаборатории;</w:t>
      </w:r>
    </w:p>
    <w:p w:rsidR="009B5579" w:rsidRPr="00DC6B5D" w:rsidRDefault="009B5579" w:rsidP="009B5579">
      <w:pPr>
        <w:pStyle w:val="s1"/>
        <w:shd w:val="clear" w:color="auto" w:fill="FFFFFF"/>
        <w:spacing w:before="0" w:beforeAutospacing="0" w:after="0" w:afterAutospacing="0"/>
        <w:ind w:firstLine="720"/>
        <w:jc w:val="both"/>
      </w:pPr>
      <w:r w:rsidRPr="00DC6B5D">
        <w:t>поликлиники;</w:t>
      </w:r>
    </w:p>
    <w:p w:rsidR="009B5579" w:rsidRPr="00DC6B5D" w:rsidRDefault="009B5579" w:rsidP="009B5579">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9B5579" w:rsidRPr="00DC6B5D" w:rsidRDefault="009B5579" w:rsidP="009B5579">
      <w:pPr>
        <w:pStyle w:val="s1"/>
        <w:shd w:val="clear" w:color="auto" w:fill="FFFFFF"/>
        <w:spacing w:before="0" w:beforeAutospacing="0" w:after="0" w:afterAutospacing="0"/>
        <w:ind w:firstLine="720"/>
        <w:jc w:val="both"/>
      </w:pPr>
      <w:r w:rsidRPr="00DC6B5D">
        <w:t>бани;</w:t>
      </w:r>
    </w:p>
    <w:p w:rsidR="009B5579" w:rsidRPr="00DC6B5D" w:rsidRDefault="009B5579" w:rsidP="009B5579">
      <w:pPr>
        <w:pStyle w:val="s1"/>
        <w:shd w:val="clear" w:color="auto" w:fill="FFFFFF"/>
        <w:spacing w:before="0" w:beforeAutospacing="0" w:after="0" w:afterAutospacing="0"/>
        <w:ind w:firstLine="720"/>
        <w:jc w:val="both"/>
      </w:pPr>
      <w:r w:rsidRPr="00DC6B5D">
        <w:t>прачечные;</w:t>
      </w:r>
    </w:p>
    <w:p w:rsidR="009B5579" w:rsidRPr="00DC6B5D" w:rsidRDefault="009B5579" w:rsidP="009B5579">
      <w:pPr>
        <w:pStyle w:val="s1"/>
        <w:shd w:val="clear" w:color="auto" w:fill="FFFFFF"/>
        <w:spacing w:before="0" w:beforeAutospacing="0" w:after="0" w:afterAutospacing="0"/>
        <w:ind w:firstLine="720"/>
        <w:jc w:val="both"/>
      </w:pPr>
      <w:r w:rsidRPr="00DC6B5D">
        <w:t>объекты торговли и общественного питания;</w:t>
      </w:r>
    </w:p>
    <w:p w:rsidR="009B5579" w:rsidRPr="00DC6B5D" w:rsidRDefault="009B5579" w:rsidP="009B5579">
      <w:pPr>
        <w:pStyle w:val="s1"/>
        <w:shd w:val="clear" w:color="auto" w:fill="FFFFFF"/>
        <w:spacing w:before="0" w:beforeAutospacing="0" w:after="0" w:afterAutospacing="0"/>
        <w:ind w:firstLine="720"/>
        <w:jc w:val="both"/>
      </w:pPr>
      <w:r w:rsidRPr="00DC6B5D">
        <w:t>мотели;</w:t>
      </w:r>
    </w:p>
    <w:p w:rsidR="009B5579" w:rsidRPr="00DC6B5D" w:rsidRDefault="009B5579" w:rsidP="009B5579">
      <w:pPr>
        <w:pStyle w:val="s1"/>
        <w:shd w:val="clear" w:color="auto" w:fill="FFFFFF"/>
        <w:spacing w:before="0" w:beforeAutospacing="0" w:after="0" w:afterAutospacing="0"/>
        <w:ind w:firstLine="720"/>
        <w:jc w:val="both"/>
      </w:pPr>
      <w:r w:rsidRPr="00DC6B5D">
        <w:t>гостиницы;</w:t>
      </w:r>
    </w:p>
    <w:p w:rsidR="009B5579" w:rsidRPr="00DC6B5D" w:rsidRDefault="009B5579" w:rsidP="009B5579">
      <w:pPr>
        <w:pStyle w:val="s1"/>
        <w:shd w:val="clear" w:color="auto" w:fill="FFFFFF"/>
        <w:spacing w:before="0" w:beforeAutospacing="0" w:after="0" w:afterAutospacing="0"/>
        <w:ind w:firstLine="720"/>
        <w:jc w:val="both"/>
      </w:pPr>
      <w:r w:rsidRPr="00DC6B5D">
        <w:t>гаражи;</w:t>
      </w:r>
    </w:p>
    <w:p w:rsidR="009B5579" w:rsidRPr="00DC6B5D" w:rsidRDefault="009B5579" w:rsidP="009B5579">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9B5579" w:rsidRPr="00DC6B5D" w:rsidRDefault="009B5579" w:rsidP="009B5579">
      <w:pPr>
        <w:pStyle w:val="s1"/>
        <w:shd w:val="clear" w:color="auto" w:fill="FFFFFF"/>
        <w:spacing w:before="0" w:beforeAutospacing="0" w:after="0" w:afterAutospacing="0"/>
        <w:ind w:firstLine="720"/>
        <w:jc w:val="both"/>
      </w:pPr>
      <w:r w:rsidRPr="00DC6B5D">
        <w:t>пожарные депо;</w:t>
      </w:r>
    </w:p>
    <w:p w:rsidR="009B5579" w:rsidRPr="00DC6B5D" w:rsidRDefault="009B5579" w:rsidP="009B5579">
      <w:pPr>
        <w:pStyle w:val="s1"/>
        <w:shd w:val="clear" w:color="auto" w:fill="FFFFFF"/>
        <w:spacing w:before="0" w:beforeAutospacing="0" w:after="0" w:afterAutospacing="0"/>
        <w:ind w:firstLine="720"/>
        <w:jc w:val="both"/>
      </w:pPr>
      <w:r w:rsidRPr="00DC6B5D">
        <w:t>местные и транзитные коммуникации;</w:t>
      </w:r>
    </w:p>
    <w:p w:rsidR="009B5579" w:rsidRPr="00DC6B5D" w:rsidRDefault="009B5579" w:rsidP="009B5579">
      <w:pPr>
        <w:pStyle w:val="s1"/>
        <w:shd w:val="clear" w:color="auto" w:fill="FFFFFF"/>
        <w:spacing w:before="0" w:beforeAutospacing="0" w:after="0" w:afterAutospacing="0"/>
        <w:ind w:firstLine="720"/>
        <w:jc w:val="both"/>
      </w:pPr>
      <w:r w:rsidRPr="00DC6B5D">
        <w:t>ЛЭП, электроподстанции;</w:t>
      </w:r>
    </w:p>
    <w:p w:rsidR="009B5579" w:rsidRPr="00DC6B5D" w:rsidRDefault="009B5579" w:rsidP="009B5579">
      <w:pPr>
        <w:pStyle w:val="s1"/>
        <w:shd w:val="clear" w:color="auto" w:fill="FFFFFF"/>
        <w:spacing w:before="0" w:beforeAutospacing="0" w:after="0" w:afterAutospacing="0"/>
        <w:ind w:firstLine="720"/>
        <w:jc w:val="both"/>
      </w:pPr>
      <w:r w:rsidRPr="00DC6B5D">
        <w:t>нефте- и газопроводы;</w:t>
      </w:r>
    </w:p>
    <w:p w:rsidR="009B5579" w:rsidRPr="00DC6B5D" w:rsidRDefault="009B5579" w:rsidP="009B5579">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9B5579" w:rsidRPr="00F93613" w:rsidRDefault="009B5579" w:rsidP="009B5579">
      <w:pPr>
        <w:pStyle w:val="s1"/>
        <w:shd w:val="clear" w:color="auto" w:fill="FFFFFF"/>
        <w:spacing w:before="0" w:beforeAutospacing="0" w:after="0" w:afterAutospacing="0"/>
        <w:ind w:firstLine="720"/>
        <w:jc w:val="both"/>
        <w:rPr>
          <w:color w:val="000000"/>
        </w:rPr>
      </w:pPr>
      <w:r w:rsidRPr="00DC6B5D">
        <w:t>водоохлаждающие сооружения для подготовки технической воды</w:t>
      </w:r>
      <w:r w:rsidRPr="00F93613">
        <w:rPr>
          <w:color w:val="000000"/>
        </w:rPr>
        <w:t>;</w:t>
      </w:r>
    </w:p>
    <w:p w:rsidR="009B5579" w:rsidRPr="00F93613" w:rsidRDefault="009B5579" w:rsidP="009B5579">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9B5579" w:rsidRPr="00F93613" w:rsidRDefault="009B5579" w:rsidP="009B5579">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9B5579" w:rsidRPr="00F93613" w:rsidRDefault="009B5579" w:rsidP="009B5579">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9B5579" w:rsidRPr="00F93613" w:rsidRDefault="009B5579" w:rsidP="009B5579">
      <w:pPr>
        <w:pStyle w:val="36"/>
        <w:tabs>
          <w:tab w:val="num" w:pos="0"/>
          <w:tab w:val="num" w:pos="1425"/>
          <w:tab w:val="num" w:pos="2432"/>
          <w:tab w:val="left" w:pos="9781"/>
        </w:tabs>
        <w:ind w:left="0" w:right="515" w:firstLine="360"/>
        <w:rPr>
          <w:b w:val="0"/>
        </w:rPr>
      </w:pPr>
    </w:p>
    <w:p w:rsidR="009B5579" w:rsidRPr="00F93613" w:rsidRDefault="009B5579" w:rsidP="009B5579">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5579" w:rsidRPr="00F93613" w:rsidRDefault="009B5579" w:rsidP="009B5579">
      <w:pPr>
        <w:shd w:val="clear" w:color="auto" w:fill="FFFFFF"/>
        <w:tabs>
          <w:tab w:val="left" w:pos="9781"/>
        </w:tabs>
        <w:ind w:right="-82" w:firstLine="720"/>
        <w:jc w:val="both"/>
        <w:rPr>
          <w:color w:val="000000"/>
        </w:rPr>
      </w:pPr>
    </w:p>
    <w:p w:rsidR="009B5579" w:rsidRPr="00F93613" w:rsidRDefault="009B5579" w:rsidP="009B5579">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5579" w:rsidRDefault="009B5579" w:rsidP="009B5579">
      <w:pPr>
        <w:pStyle w:val="27"/>
        <w:tabs>
          <w:tab w:val="left" w:pos="9781"/>
        </w:tabs>
        <w:ind w:left="0" w:right="-81" w:firstLine="360"/>
        <w:jc w:val="both"/>
        <w:rPr>
          <w:bCs w:val="0"/>
          <w:color w:val="000000"/>
        </w:rPr>
      </w:pPr>
    </w:p>
    <w:p w:rsidR="009B5579" w:rsidRDefault="009B5579" w:rsidP="009B5579">
      <w:pPr>
        <w:pStyle w:val="27"/>
        <w:tabs>
          <w:tab w:val="left" w:pos="9781"/>
        </w:tabs>
        <w:ind w:left="0" w:right="-81" w:firstLine="360"/>
        <w:jc w:val="both"/>
        <w:rPr>
          <w:bCs w:val="0"/>
          <w:color w:val="000000"/>
        </w:rPr>
      </w:pPr>
    </w:p>
    <w:p w:rsidR="009B5579" w:rsidRDefault="009B5579" w:rsidP="009B5579">
      <w:pPr>
        <w:pStyle w:val="27"/>
        <w:tabs>
          <w:tab w:val="left" w:pos="9781"/>
        </w:tabs>
        <w:ind w:left="0" w:right="-81" w:firstLine="360"/>
        <w:jc w:val="both"/>
        <w:rPr>
          <w:bCs w:val="0"/>
          <w:color w:val="000000"/>
        </w:rPr>
      </w:pPr>
    </w:p>
    <w:p w:rsidR="009B5579" w:rsidRPr="00E77F61" w:rsidRDefault="009B5579" w:rsidP="009B5579">
      <w:pPr>
        <w:pStyle w:val="27"/>
        <w:tabs>
          <w:tab w:val="left" w:pos="9781"/>
        </w:tabs>
        <w:ind w:left="0" w:right="-81" w:firstLine="360"/>
        <w:jc w:val="center"/>
        <w:rPr>
          <w:bCs w:val="0"/>
          <w:sz w:val="32"/>
          <w:szCs w:val="32"/>
        </w:rPr>
      </w:pPr>
      <w:r w:rsidRPr="00E77F61">
        <w:rPr>
          <w:bCs w:val="0"/>
          <w:sz w:val="32"/>
          <w:szCs w:val="32"/>
        </w:rPr>
        <w:t>ТЕРРИТОРИАЛЬНЫЕ ЗОНЫ ВНЕ НАСЕЛЕННЫХ ПУНКТОВ</w:t>
      </w:r>
    </w:p>
    <w:p w:rsidR="009B5579" w:rsidRPr="00E77F61" w:rsidRDefault="009B5579" w:rsidP="009B5579">
      <w:pPr>
        <w:pStyle w:val="27"/>
        <w:tabs>
          <w:tab w:val="left" w:pos="9781"/>
        </w:tabs>
        <w:ind w:left="0" w:right="-81" w:firstLine="360"/>
        <w:jc w:val="center"/>
        <w:rPr>
          <w:bCs w:val="0"/>
          <w:color w:val="FF0000"/>
          <w:sz w:val="32"/>
          <w:szCs w:val="32"/>
        </w:rPr>
      </w:pPr>
    </w:p>
    <w:p w:rsidR="009B5579" w:rsidRPr="00A505E3" w:rsidRDefault="009B5579" w:rsidP="009B5579">
      <w:pPr>
        <w:shd w:val="clear" w:color="auto" w:fill="FFFFFF"/>
        <w:tabs>
          <w:tab w:val="left" w:pos="9638"/>
          <w:tab w:val="left" w:pos="9781"/>
        </w:tabs>
        <w:ind w:right="-82" w:firstLine="360"/>
        <w:jc w:val="center"/>
        <w:rPr>
          <w:b/>
          <w:bCs/>
          <w:u w:val="single"/>
        </w:rPr>
      </w:pPr>
      <w:r w:rsidRPr="00A505E3">
        <w:rPr>
          <w:b/>
          <w:bCs/>
          <w:spacing w:val="6"/>
          <w:u w:val="single"/>
        </w:rPr>
        <w:t>ЗОНЫ ТРАНСПОРТНОЙ  ИНФРАСТРУКТУРЫ</w:t>
      </w:r>
    </w:p>
    <w:p w:rsidR="009B5579" w:rsidRPr="00E77F61" w:rsidRDefault="009B5579" w:rsidP="009B5579">
      <w:pPr>
        <w:shd w:val="clear" w:color="auto" w:fill="FFFFFF"/>
        <w:tabs>
          <w:tab w:val="left" w:pos="9638"/>
          <w:tab w:val="left" w:pos="9781"/>
        </w:tabs>
        <w:ind w:right="-82" w:firstLine="360"/>
        <w:jc w:val="both"/>
        <w:rPr>
          <w:b/>
          <w:bCs/>
          <w:color w:val="FF0000"/>
          <w:sz w:val="32"/>
          <w:szCs w:val="32"/>
        </w:rPr>
      </w:pPr>
      <w:r>
        <w:rPr>
          <w:b/>
          <w:bCs/>
          <w:color w:val="FF0000"/>
        </w:rPr>
        <w:t xml:space="preserve"> </w:t>
      </w:r>
    </w:p>
    <w:p w:rsidR="009B5579" w:rsidRPr="00CA528B" w:rsidRDefault="009B5579" w:rsidP="009B5579">
      <w:pPr>
        <w:shd w:val="clear" w:color="auto" w:fill="FFFFFF"/>
        <w:spacing w:before="216"/>
        <w:ind w:right="432" w:firstLine="720"/>
        <w:jc w:val="both"/>
        <w:rPr>
          <w:b/>
          <w:bCs/>
          <w:color w:val="000000"/>
          <w:spacing w:val="-2"/>
          <w:sz w:val="32"/>
          <w:szCs w:val="32"/>
        </w:rPr>
      </w:pPr>
      <w:r w:rsidRPr="00CA528B">
        <w:rPr>
          <w:b/>
          <w:sz w:val="32"/>
          <w:szCs w:val="32"/>
        </w:rPr>
        <w:t>ТН-1 – зона инженерно-технического назначения</w:t>
      </w:r>
      <w:r w:rsidRPr="00CA528B">
        <w:rPr>
          <w:b/>
          <w:bCs/>
          <w:color w:val="000000"/>
          <w:spacing w:val="-2"/>
          <w:sz w:val="32"/>
          <w:szCs w:val="32"/>
        </w:rPr>
        <w:t xml:space="preserve"> </w:t>
      </w:r>
    </w:p>
    <w:p w:rsidR="009B5579" w:rsidRPr="00C220FA" w:rsidRDefault="009B5579" w:rsidP="009B5579">
      <w:pPr>
        <w:shd w:val="clear" w:color="auto" w:fill="FFFFFF"/>
        <w:spacing w:before="216"/>
        <w:ind w:right="432" w:firstLine="720"/>
        <w:jc w:val="both"/>
        <w:rPr>
          <w:b/>
        </w:rPr>
      </w:pPr>
      <w:r w:rsidRPr="00C220FA">
        <w:rPr>
          <w:b/>
          <w:bCs/>
          <w:color w:val="000000"/>
          <w:spacing w:val="-2"/>
        </w:rPr>
        <w:t>Зона п</w:t>
      </w:r>
      <w:r w:rsidRPr="00C220FA">
        <w:rPr>
          <w:b/>
        </w:rPr>
        <w:t xml:space="preserve">редназначена для размещения и функционирования </w:t>
      </w:r>
      <w:r>
        <w:rPr>
          <w:b/>
        </w:rPr>
        <w:t>автомобильных дорог и технически связанных с ними сооружений</w:t>
      </w:r>
      <w:r w:rsidRPr="00C220FA">
        <w:rPr>
          <w:b/>
        </w:rPr>
        <w:t>.</w:t>
      </w:r>
    </w:p>
    <w:p w:rsidR="009B5579" w:rsidRPr="00C220FA" w:rsidRDefault="009B5579" w:rsidP="009B5579">
      <w:pPr>
        <w:pStyle w:val="36"/>
        <w:tabs>
          <w:tab w:val="left" w:pos="9638"/>
        </w:tabs>
        <w:ind w:left="0" w:right="-82" w:firstLine="360"/>
      </w:pPr>
    </w:p>
    <w:p w:rsidR="009B5579" w:rsidRPr="00C220FA" w:rsidRDefault="009B5579" w:rsidP="009B5579">
      <w:pPr>
        <w:pStyle w:val="36"/>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9B5579" w:rsidRPr="00C220FA" w:rsidTr="0090516C">
        <w:trPr>
          <w:trHeight w:val="1453"/>
        </w:trPr>
        <w:tc>
          <w:tcPr>
            <w:tcW w:w="2519" w:type="dxa"/>
            <w:vAlign w:val="center"/>
          </w:tcPr>
          <w:p w:rsidR="009B5579" w:rsidRPr="00C220FA" w:rsidRDefault="009B5579" w:rsidP="0090516C">
            <w:pPr>
              <w:shd w:val="clear" w:color="auto" w:fill="FFFFFF"/>
              <w:tabs>
                <w:tab w:val="left" w:pos="0"/>
              </w:tabs>
              <w:spacing w:line="260" w:lineRule="exact"/>
              <w:ind w:left="180" w:right="-82"/>
              <w:jc w:val="center"/>
              <w:rPr>
                <w:b/>
                <w:bCs/>
                <w:color w:val="000000"/>
                <w:spacing w:val="-1"/>
              </w:rPr>
            </w:pPr>
          </w:p>
          <w:p w:rsidR="009B5579" w:rsidRPr="00C220FA" w:rsidRDefault="009B5579" w:rsidP="0090516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9B5579" w:rsidRPr="00C220FA" w:rsidRDefault="009B5579" w:rsidP="0090516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9B5579" w:rsidRPr="00C220FA" w:rsidRDefault="009B5579" w:rsidP="0090516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C220FA" w:rsidTr="0090516C">
        <w:trPr>
          <w:trHeight w:val="427"/>
        </w:trPr>
        <w:tc>
          <w:tcPr>
            <w:tcW w:w="10083" w:type="dxa"/>
            <w:gridSpan w:val="3"/>
            <w:vAlign w:val="center"/>
          </w:tcPr>
          <w:p w:rsidR="009B5579" w:rsidRPr="00C220FA" w:rsidRDefault="009B5579" w:rsidP="0090516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9B5579" w:rsidRPr="00C220FA" w:rsidTr="0090516C">
        <w:trPr>
          <w:trHeight w:val="349"/>
        </w:trPr>
        <w:tc>
          <w:tcPr>
            <w:tcW w:w="2519" w:type="dxa"/>
          </w:tcPr>
          <w:p w:rsidR="009B5579" w:rsidRDefault="009B5579" w:rsidP="0090516C">
            <w:pPr>
              <w:shd w:val="clear" w:color="auto" w:fill="FFFFFF"/>
              <w:tabs>
                <w:tab w:val="left" w:pos="0"/>
              </w:tabs>
              <w:spacing w:line="260" w:lineRule="exact"/>
              <w:ind w:right="-82"/>
              <w:rPr>
                <w:lang w:val="en-US"/>
              </w:rPr>
            </w:pPr>
            <w:r>
              <w:t>Автомобильный транспорт</w:t>
            </w:r>
          </w:p>
          <w:p w:rsidR="009B5579" w:rsidRPr="00C220FA" w:rsidRDefault="009B5579" w:rsidP="0090516C">
            <w:pPr>
              <w:shd w:val="clear" w:color="auto" w:fill="FFFFFF"/>
              <w:tabs>
                <w:tab w:val="left" w:pos="0"/>
              </w:tabs>
              <w:spacing w:line="260" w:lineRule="exact"/>
              <w:ind w:right="-82"/>
              <w:rPr>
                <w:bCs/>
                <w:i/>
                <w:color w:val="000000"/>
                <w:spacing w:val="-1"/>
              </w:rPr>
            </w:pPr>
            <w:r w:rsidRPr="00C220FA">
              <w:t xml:space="preserve">(код </w:t>
            </w:r>
            <w:r>
              <w:t>7.2</w:t>
            </w:r>
            <w:r w:rsidRPr="00C220FA">
              <w:t>)</w:t>
            </w:r>
          </w:p>
        </w:tc>
        <w:tc>
          <w:tcPr>
            <w:tcW w:w="3599" w:type="dxa"/>
          </w:tcPr>
          <w:p w:rsidR="009B5579" w:rsidRDefault="009B5579" w:rsidP="0090516C">
            <w:pPr>
              <w:shd w:val="clear" w:color="auto" w:fill="FFFFFF"/>
              <w:tabs>
                <w:tab w:val="left" w:pos="0"/>
              </w:tabs>
              <w:spacing w:line="260" w:lineRule="exact"/>
              <w:ind w:right="-82"/>
              <w:rPr>
                <w:color w:val="000000"/>
                <w:spacing w:val="-1"/>
              </w:rPr>
            </w:pPr>
            <w:r>
              <w:rPr>
                <w:color w:val="000000"/>
                <w:spacing w:val="-1"/>
              </w:rPr>
              <w:t>Автомобильные дороги;</w:t>
            </w:r>
          </w:p>
          <w:p w:rsidR="009B5579" w:rsidRDefault="009B5579" w:rsidP="0090516C">
            <w:pPr>
              <w:shd w:val="clear" w:color="auto" w:fill="FFFFFF"/>
              <w:tabs>
                <w:tab w:val="left" w:pos="0"/>
              </w:tabs>
              <w:spacing w:line="260" w:lineRule="exact"/>
              <w:ind w:right="-82"/>
              <w:rPr>
                <w:color w:val="000000"/>
                <w:spacing w:val="-1"/>
              </w:rPr>
            </w:pPr>
            <w:r>
              <w:rPr>
                <w:color w:val="000000"/>
                <w:spacing w:val="-1"/>
              </w:rPr>
              <w:t>Здания и сооружения, предназначенные для обслуживания пассажиров, а также обеспечивающие работу транспортных средств;</w:t>
            </w:r>
          </w:p>
          <w:p w:rsidR="009B5579" w:rsidRPr="00C220FA" w:rsidRDefault="009B5579" w:rsidP="0090516C">
            <w:pPr>
              <w:shd w:val="clear" w:color="auto" w:fill="FFFFFF"/>
              <w:tabs>
                <w:tab w:val="left" w:pos="0"/>
              </w:tabs>
              <w:spacing w:line="260" w:lineRule="exact"/>
              <w:ind w:right="-82"/>
              <w:rPr>
                <w:b/>
                <w:bCs/>
                <w:color w:val="000000"/>
                <w:spacing w:val="-1"/>
              </w:rPr>
            </w:pPr>
            <w:r>
              <w:rPr>
                <w:color w:val="000000"/>
                <w:spacing w:val="-1"/>
              </w:rPr>
              <w:t>Посты органов внутренних дел.</w:t>
            </w:r>
          </w:p>
        </w:tc>
        <w:tc>
          <w:tcPr>
            <w:tcW w:w="3965" w:type="dxa"/>
          </w:tcPr>
          <w:p w:rsidR="009B5579" w:rsidRPr="00C220FA" w:rsidRDefault="009B5579" w:rsidP="0090516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C220FA" w:rsidTr="0090516C">
        <w:trPr>
          <w:trHeight w:val="349"/>
        </w:trPr>
        <w:tc>
          <w:tcPr>
            <w:tcW w:w="10083" w:type="dxa"/>
            <w:gridSpan w:val="3"/>
            <w:vAlign w:val="center"/>
          </w:tcPr>
          <w:p w:rsidR="009B5579" w:rsidRPr="00C220FA" w:rsidRDefault="009B5579" w:rsidP="0090516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9B5579" w:rsidRPr="00C220FA" w:rsidTr="0090516C">
        <w:trPr>
          <w:trHeight w:val="435"/>
        </w:trPr>
        <w:tc>
          <w:tcPr>
            <w:tcW w:w="10083" w:type="dxa"/>
            <w:gridSpan w:val="3"/>
          </w:tcPr>
          <w:p w:rsidR="009B5579" w:rsidRPr="009E02B4" w:rsidRDefault="009B5579" w:rsidP="0090516C">
            <w:pPr>
              <w:shd w:val="clear" w:color="auto" w:fill="FFFFFF"/>
              <w:tabs>
                <w:tab w:val="left" w:pos="0"/>
              </w:tabs>
              <w:spacing w:line="260" w:lineRule="exact"/>
              <w:ind w:right="-82"/>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9B5579" w:rsidRPr="00C220FA" w:rsidTr="0090516C">
        <w:trPr>
          <w:trHeight w:val="349"/>
        </w:trPr>
        <w:tc>
          <w:tcPr>
            <w:tcW w:w="10083" w:type="dxa"/>
            <w:gridSpan w:val="3"/>
            <w:vAlign w:val="center"/>
          </w:tcPr>
          <w:p w:rsidR="009B5579" w:rsidRPr="00C220FA" w:rsidRDefault="009B5579" w:rsidP="0090516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9B5579" w:rsidRPr="00C220FA" w:rsidTr="0090516C">
        <w:trPr>
          <w:trHeight w:val="349"/>
        </w:trPr>
        <w:tc>
          <w:tcPr>
            <w:tcW w:w="2519" w:type="dxa"/>
          </w:tcPr>
          <w:p w:rsidR="009B5579" w:rsidRPr="00C220FA" w:rsidRDefault="009B5579" w:rsidP="0090516C">
            <w:r w:rsidRPr="00C220FA">
              <w:t>В соответствии с основными и условно разрешенными видами использования</w:t>
            </w:r>
          </w:p>
        </w:tc>
        <w:tc>
          <w:tcPr>
            <w:tcW w:w="3599" w:type="dxa"/>
          </w:tcPr>
          <w:p w:rsidR="009B5579" w:rsidRDefault="009B5579" w:rsidP="0090516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9B5579" w:rsidRPr="00C220FA" w:rsidRDefault="009B5579" w:rsidP="0090516C">
            <w:pPr>
              <w:shd w:val="clear" w:color="auto" w:fill="FFFFFF"/>
              <w:tabs>
                <w:tab w:val="num" w:pos="360"/>
                <w:tab w:val="left" w:pos="1482"/>
                <w:tab w:val="left" w:pos="9638"/>
              </w:tabs>
              <w:spacing w:line="274" w:lineRule="exact"/>
              <w:ind w:right="-82"/>
              <w:rPr>
                <w:bCs/>
                <w:color w:val="000000"/>
                <w:spacing w:val="-1"/>
              </w:rPr>
            </w:pPr>
          </w:p>
        </w:tc>
        <w:tc>
          <w:tcPr>
            <w:tcW w:w="3965" w:type="dxa"/>
          </w:tcPr>
          <w:p w:rsidR="009B5579" w:rsidRPr="00C220FA" w:rsidRDefault="009B5579" w:rsidP="0090516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B5579" w:rsidRDefault="009B5579" w:rsidP="009B5579">
      <w:pPr>
        <w:pStyle w:val="36"/>
        <w:tabs>
          <w:tab w:val="left" w:pos="9638"/>
        </w:tabs>
        <w:ind w:left="0" w:right="-82" w:firstLine="360"/>
        <w:rPr>
          <w:color w:val="FF0000"/>
        </w:rPr>
      </w:pPr>
    </w:p>
    <w:p w:rsidR="009B5579" w:rsidRDefault="009B5579" w:rsidP="009B5579">
      <w:pPr>
        <w:pStyle w:val="36"/>
        <w:tabs>
          <w:tab w:val="left" w:pos="9638"/>
        </w:tabs>
        <w:ind w:left="0" w:right="-82" w:firstLine="360"/>
        <w:rPr>
          <w:color w:val="FF0000"/>
        </w:rPr>
      </w:pPr>
    </w:p>
    <w:p w:rsidR="009B5579" w:rsidRPr="0059327C" w:rsidRDefault="009B5579" w:rsidP="009B5579">
      <w:pPr>
        <w:shd w:val="clear" w:color="auto" w:fill="FFFFFF"/>
        <w:tabs>
          <w:tab w:val="num" w:pos="1368"/>
          <w:tab w:val="left" w:pos="9781"/>
        </w:tabs>
        <w:spacing w:line="274" w:lineRule="exact"/>
        <w:ind w:right="-82" w:firstLine="453"/>
        <w:jc w:val="center"/>
        <w:rPr>
          <w:b/>
          <w:sz w:val="28"/>
          <w:szCs w:val="28"/>
        </w:rPr>
      </w:pPr>
      <w:r w:rsidRPr="0059327C">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E77F61" w:rsidRDefault="009B5579" w:rsidP="009B5579">
      <w:pPr>
        <w:shd w:val="clear" w:color="auto" w:fill="FFFFFF"/>
        <w:tabs>
          <w:tab w:val="num" w:pos="1368"/>
          <w:tab w:val="left" w:pos="9781"/>
        </w:tabs>
        <w:spacing w:line="274" w:lineRule="exact"/>
        <w:ind w:right="-82" w:firstLine="453"/>
        <w:jc w:val="center"/>
        <w:rPr>
          <w:b/>
          <w:color w:val="FF0000"/>
          <w:sz w:val="28"/>
          <w:szCs w:val="28"/>
        </w:rPr>
      </w:pPr>
    </w:p>
    <w:p w:rsidR="009B5579" w:rsidRDefault="009B5579" w:rsidP="009B5579">
      <w:pPr>
        <w:pStyle w:val="27"/>
        <w:tabs>
          <w:tab w:val="left" w:pos="9781"/>
        </w:tabs>
        <w:ind w:left="0" w:right="-81" w:firstLine="360"/>
        <w:rPr>
          <w:bCs w:val="0"/>
          <w:color w:val="000000"/>
          <w:sz w:val="32"/>
          <w:szCs w:val="32"/>
        </w:rPr>
      </w:pPr>
    </w:p>
    <w:p w:rsidR="009B5579" w:rsidRPr="00396A53" w:rsidRDefault="009B5579" w:rsidP="009B5579">
      <w:pPr>
        <w:shd w:val="clear" w:color="auto" w:fill="FFFFFF"/>
        <w:tabs>
          <w:tab w:val="num" w:pos="1368"/>
          <w:tab w:val="left" w:pos="9781"/>
        </w:tabs>
        <w:spacing w:line="274" w:lineRule="exact"/>
        <w:ind w:right="-82" w:firstLine="453"/>
        <w:jc w:val="both"/>
        <w:rPr>
          <w:color w:val="000000"/>
        </w:rPr>
      </w:pPr>
      <w:r w:rsidRPr="00396A53">
        <w:rPr>
          <w:bCs/>
          <w:color w:val="000000"/>
        </w:rPr>
        <w:t>Не установлены</w:t>
      </w:r>
    </w:p>
    <w:p w:rsidR="009B5579" w:rsidRDefault="009B5579" w:rsidP="009B5579">
      <w:pPr>
        <w:pStyle w:val="27"/>
        <w:tabs>
          <w:tab w:val="left" w:pos="9781"/>
        </w:tabs>
        <w:ind w:left="0" w:right="-81" w:firstLine="360"/>
        <w:rPr>
          <w:bCs w:val="0"/>
          <w:color w:val="000000"/>
          <w:sz w:val="32"/>
          <w:szCs w:val="32"/>
        </w:rPr>
      </w:pPr>
    </w:p>
    <w:p w:rsidR="009B5579" w:rsidRDefault="009B5579" w:rsidP="009B5579">
      <w:pPr>
        <w:pStyle w:val="27"/>
        <w:tabs>
          <w:tab w:val="left" w:pos="9781"/>
        </w:tabs>
        <w:ind w:left="0" w:right="-81" w:firstLine="360"/>
        <w:rPr>
          <w:bCs w:val="0"/>
          <w:color w:val="000000"/>
          <w:sz w:val="32"/>
          <w:szCs w:val="32"/>
        </w:rPr>
      </w:pPr>
    </w:p>
    <w:p w:rsidR="009B5579" w:rsidRDefault="009B5579" w:rsidP="009B5579">
      <w:pPr>
        <w:pStyle w:val="27"/>
        <w:tabs>
          <w:tab w:val="left" w:pos="9781"/>
        </w:tabs>
        <w:ind w:left="0" w:right="-81" w:firstLine="360"/>
        <w:rPr>
          <w:bCs w:val="0"/>
          <w:color w:val="000000"/>
          <w:sz w:val="32"/>
          <w:szCs w:val="32"/>
        </w:rPr>
      </w:pPr>
    </w:p>
    <w:p w:rsidR="009B5579" w:rsidRDefault="009B5579" w:rsidP="009B5579">
      <w:pPr>
        <w:pStyle w:val="27"/>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9B5579" w:rsidRPr="00CA528B" w:rsidRDefault="009B5579" w:rsidP="009B5579">
      <w:pPr>
        <w:pStyle w:val="27"/>
        <w:tabs>
          <w:tab w:val="left" w:pos="9781"/>
        </w:tabs>
        <w:ind w:left="0" w:right="-81" w:firstLine="360"/>
        <w:jc w:val="center"/>
        <w:rPr>
          <w:bCs w:val="0"/>
          <w:color w:val="000000"/>
          <w:sz w:val="32"/>
          <w:szCs w:val="32"/>
        </w:rPr>
      </w:pPr>
    </w:p>
    <w:p w:rsidR="009B5579" w:rsidRPr="00CA528B" w:rsidRDefault="009B5579" w:rsidP="009B5579">
      <w:pPr>
        <w:shd w:val="clear" w:color="auto" w:fill="FFFFFF"/>
        <w:tabs>
          <w:tab w:val="left" w:pos="9781"/>
        </w:tabs>
        <w:spacing w:line="260" w:lineRule="exact"/>
        <w:ind w:right="-82" w:firstLine="360"/>
        <w:jc w:val="both"/>
        <w:rPr>
          <w:b/>
          <w:sz w:val="32"/>
          <w:szCs w:val="32"/>
        </w:rPr>
      </w:pPr>
      <w:r w:rsidRPr="00CA528B">
        <w:rPr>
          <w:b/>
          <w:sz w:val="32"/>
          <w:szCs w:val="32"/>
        </w:rPr>
        <w:t>СИ-1 – зона земель сельскохозяйственного использования.</w:t>
      </w:r>
    </w:p>
    <w:p w:rsidR="009B5579" w:rsidRPr="00C220FA" w:rsidRDefault="009B5579" w:rsidP="009B5579">
      <w:pPr>
        <w:shd w:val="clear" w:color="auto" w:fill="FFFFFF"/>
        <w:tabs>
          <w:tab w:val="left" w:pos="9781"/>
        </w:tabs>
        <w:spacing w:line="260" w:lineRule="exact"/>
        <w:ind w:right="-82" w:firstLine="360"/>
        <w:jc w:val="both"/>
        <w:rPr>
          <w:b/>
          <w:bCs/>
          <w:color w:val="000000"/>
          <w:spacing w:val="-1"/>
        </w:rPr>
      </w:pPr>
    </w:p>
    <w:p w:rsidR="009B5579" w:rsidRPr="00C220FA" w:rsidRDefault="009B5579" w:rsidP="009B5579">
      <w:pPr>
        <w:shd w:val="clear" w:color="auto" w:fill="FFFFFF"/>
        <w:tabs>
          <w:tab w:val="left" w:pos="9781"/>
        </w:tabs>
        <w:spacing w:line="260" w:lineRule="exact"/>
        <w:ind w:right="-82" w:firstLine="360"/>
        <w:jc w:val="both"/>
        <w:rPr>
          <w:b/>
          <w:bCs/>
          <w:spacing w:val="-1"/>
        </w:rPr>
      </w:pPr>
      <w:r w:rsidRPr="00B9765A">
        <w:rPr>
          <w:b/>
          <w:bCs/>
          <w:spacing w:val="-1"/>
        </w:rPr>
        <w:t>Зона используется под сельскохозяйственные угодья</w:t>
      </w:r>
      <w:r w:rsidRPr="00C220FA">
        <w:rPr>
          <w:b/>
          <w:bCs/>
          <w:spacing w:val="-1"/>
        </w:rPr>
        <w:t xml:space="preserve"> до момента изменения вида их  использования в соответствии с генеральным планом поселения</w:t>
      </w:r>
    </w:p>
    <w:p w:rsidR="009B5579" w:rsidRPr="00C220FA" w:rsidRDefault="009B5579" w:rsidP="009B5579">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9B5579" w:rsidRPr="00C220FA" w:rsidTr="0090516C">
        <w:trPr>
          <w:trHeight w:val="1453"/>
        </w:trPr>
        <w:tc>
          <w:tcPr>
            <w:tcW w:w="2520" w:type="dxa"/>
            <w:vAlign w:val="center"/>
          </w:tcPr>
          <w:p w:rsidR="009B5579" w:rsidRPr="00C220FA" w:rsidRDefault="009B5579" w:rsidP="0090516C">
            <w:pPr>
              <w:shd w:val="clear" w:color="auto" w:fill="FFFFFF"/>
              <w:tabs>
                <w:tab w:val="left" w:pos="0"/>
              </w:tabs>
              <w:spacing w:line="260" w:lineRule="exact"/>
              <w:ind w:left="180" w:right="-82"/>
              <w:jc w:val="center"/>
              <w:rPr>
                <w:b/>
                <w:bCs/>
                <w:color w:val="000000"/>
                <w:spacing w:val="-1"/>
              </w:rPr>
            </w:pPr>
          </w:p>
          <w:p w:rsidR="009B5579" w:rsidRPr="00C220FA" w:rsidRDefault="009B5579" w:rsidP="0090516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9B5579" w:rsidRPr="00C220FA" w:rsidRDefault="009B5579" w:rsidP="0090516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9B5579" w:rsidRPr="00C220FA" w:rsidRDefault="009B5579" w:rsidP="0090516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579" w:rsidRPr="00C220FA" w:rsidTr="0090516C">
        <w:trPr>
          <w:trHeight w:val="427"/>
        </w:trPr>
        <w:tc>
          <w:tcPr>
            <w:tcW w:w="10083" w:type="dxa"/>
            <w:gridSpan w:val="3"/>
            <w:vAlign w:val="center"/>
          </w:tcPr>
          <w:p w:rsidR="009B5579" w:rsidRPr="00C220FA" w:rsidRDefault="009B5579" w:rsidP="0090516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9B5579" w:rsidRPr="00C220FA" w:rsidTr="0090516C">
        <w:trPr>
          <w:trHeight w:val="1560"/>
        </w:trPr>
        <w:tc>
          <w:tcPr>
            <w:tcW w:w="2520" w:type="dxa"/>
          </w:tcPr>
          <w:p w:rsidR="009B5579" w:rsidRDefault="009B5579" w:rsidP="0090516C">
            <w:pPr>
              <w:shd w:val="clear" w:color="auto" w:fill="FFFFFF"/>
              <w:tabs>
                <w:tab w:val="left" w:pos="0"/>
              </w:tabs>
              <w:spacing w:line="260" w:lineRule="exact"/>
              <w:ind w:right="-82"/>
            </w:pPr>
            <w:r>
              <w:t xml:space="preserve">Сельскохозяйственное использование </w:t>
            </w:r>
          </w:p>
          <w:p w:rsidR="009B5579" w:rsidRPr="00C220FA" w:rsidRDefault="009B5579" w:rsidP="0090516C">
            <w:pPr>
              <w:shd w:val="clear" w:color="auto" w:fill="FFFFFF"/>
              <w:tabs>
                <w:tab w:val="left" w:pos="0"/>
              </w:tabs>
              <w:spacing w:line="260" w:lineRule="exact"/>
              <w:ind w:right="-82"/>
              <w:rPr>
                <w:bCs/>
                <w:i/>
                <w:color w:val="000000"/>
                <w:spacing w:val="-1"/>
              </w:rPr>
            </w:pPr>
            <w:r>
              <w:t>(код 1.0)</w:t>
            </w:r>
          </w:p>
        </w:tc>
        <w:tc>
          <w:tcPr>
            <w:tcW w:w="3599" w:type="dxa"/>
          </w:tcPr>
          <w:p w:rsidR="009B5579" w:rsidRPr="00BE26FA" w:rsidRDefault="009B5579" w:rsidP="0090516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9B5579" w:rsidRPr="00C220FA" w:rsidRDefault="009B5579" w:rsidP="0090516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B5579" w:rsidRPr="00C220FA" w:rsidTr="0090516C">
        <w:trPr>
          <w:trHeight w:val="498"/>
        </w:trPr>
        <w:tc>
          <w:tcPr>
            <w:tcW w:w="10083" w:type="dxa"/>
            <w:gridSpan w:val="3"/>
            <w:vAlign w:val="center"/>
          </w:tcPr>
          <w:p w:rsidR="009B5579" w:rsidRPr="00C220FA" w:rsidRDefault="009B5579" w:rsidP="0090516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9B5579" w:rsidRPr="00C220FA" w:rsidTr="0090516C">
        <w:trPr>
          <w:trHeight w:val="349"/>
        </w:trPr>
        <w:tc>
          <w:tcPr>
            <w:tcW w:w="10083" w:type="dxa"/>
            <w:gridSpan w:val="3"/>
            <w:vAlign w:val="center"/>
          </w:tcPr>
          <w:p w:rsidR="009B5579" w:rsidRPr="00C220FA" w:rsidRDefault="009B5579" w:rsidP="0090516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9B5579" w:rsidRPr="00C220FA" w:rsidTr="0090516C">
        <w:trPr>
          <w:trHeight w:val="529"/>
        </w:trPr>
        <w:tc>
          <w:tcPr>
            <w:tcW w:w="10083" w:type="dxa"/>
            <w:gridSpan w:val="3"/>
            <w:vAlign w:val="center"/>
          </w:tcPr>
          <w:p w:rsidR="009B5579" w:rsidRPr="00C220FA" w:rsidRDefault="009B5579" w:rsidP="0090516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9B5579" w:rsidRPr="00C220FA" w:rsidTr="0090516C">
        <w:trPr>
          <w:trHeight w:val="349"/>
        </w:trPr>
        <w:tc>
          <w:tcPr>
            <w:tcW w:w="10083" w:type="dxa"/>
            <w:gridSpan w:val="3"/>
            <w:vAlign w:val="center"/>
          </w:tcPr>
          <w:p w:rsidR="009B5579" w:rsidRPr="00C220FA" w:rsidRDefault="009B5579" w:rsidP="0090516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9B5579" w:rsidRDefault="009B5579" w:rsidP="009B5579">
      <w:pPr>
        <w:pStyle w:val="27"/>
        <w:tabs>
          <w:tab w:val="left" w:pos="9781"/>
        </w:tabs>
        <w:ind w:left="0" w:right="-81" w:firstLine="360"/>
        <w:rPr>
          <w:bCs w:val="0"/>
          <w:color w:val="000000"/>
          <w:sz w:val="32"/>
          <w:szCs w:val="32"/>
        </w:rPr>
      </w:pPr>
    </w:p>
    <w:p w:rsidR="009B5579" w:rsidRPr="00F93613" w:rsidRDefault="009B5579" w:rsidP="009B5579">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B5579" w:rsidRPr="008C1101" w:rsidRDefault="009B5579" w:rsidP="009B5579">
      <w:pPr>
        <w:tabs>
          <w:tab w:val="left" w:pos="9781"/>
        </w:tabs>
        <w:ind w:right="-82" w:firstLine="360"/>
        <w:jc w:val="both"/>
        <w:rPr>
          <w:b/>
          <w:bCs/>
          <w:color w:val="000000"/>
          <w:sz w:val="28"/>
          <w:szCs w:val="28"/>
          <w:u w:val="single"/>
        </w:rPr>
      </w:pPr>
    </w:p>
    <w:p w:rsidR="009B5579" w:rsidRPr="008C1101" w:rsidRDefault="009B5579" w:rsidP="009B5579">
      <w:pPr>
        <w:shd w:val="clear" w:color="auto" w:fill="FFFFFF"/>
        <w:tabs>
          <w:tab w:val="num" w:pos="1368"/>
          <w:tab w:val="left" w:pos="9781"/>
        </w:tabs>
        <w:spacing w:line="274" w:lineRule="exact"/>
        <w:ind w:right="-82" w:firstLine="453"/>
        <w:jc w:val="both"/>
        <w:rPr>
          <w:color w:val="000000"/>
        </w:rPr>
      </w:pPr>
      <w:r w:rsidRPr="008C1101">
        <w:rPr>
          <w:bCs/>
          <w:color w:val="000000"/>
        </w:rPr>
        <w:t>Не установлены</w:t>
      </w:r>
    </w:p>
    <w:p w:rsidR="009B5579" w:rsidRPr="00396A53" w:rsidRDefault="009B5579" w:rsidP="009B5579">
      <w:pPr>
        <w:pStyle w:val="27"/>
        <w:tabs>
          <w:tab w:val="left" w:pos="9781"/>
        </w:tabs>
        <w:ind w:left="0" w:right="-81" w:firstLine="360"/>
        <w:jc w:val="center"/>
        <w:rPr>
          <w:bCs w:val="0"/>
          <w:color w:val="000000"/>
          <w:sz w:val="32"/>
          <w:szCs w:val="32"/>
        </w:rPr>
      </w:pPr>
    </w:p>
    <w:p w:rsidR="009B5579" w:rsidRPr="003F7B56" w:rsidRDefault="009B5579" w:rsidP="009B5579"/>
    <w:p w:rsidR="009B5579" w:rsidRPr="003F7B56" w:rsidRDefault="009B5579" w:rsidP="009B5579"/>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Pr="0075182F" w:rsidRDefault="009B5579" w:rsidP="009B5579">
      <w:pPr>
        <w:rPr>
          <w:color w:val="FF0000"/>
        </w:rPr>
      </w:pPr>
    </w:p>
    <w:p w:rsidR="009B5579" w:rsidRDefault="009B5579" w:rsidP="009B5579"/>
    <w:p w:rsidR="009B5579" w:rsidRDefault="009B5579" w:rsidP="009B5579"/>
    <w:p w:rsidR="005875E0" w:rsidRDefault="005875E0"/>
    <w:sectPr w:rsidR="005875E0" w:rsidSect="005875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885" w:hanging="360"/>
      </w:pPr>
    </w:lvl>
  </w:abstractNum>
  <w:abstractNum w:abstractNumId="1">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3">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9B5579"/>
    <w:rsid w:val="005875E0"/>
    <w:rsid w:val="009B5579"/>
    <w:rsid w:val="00B055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5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B5579"/>
    <w:pPr>
      <w:keepNext/>
      <w:jc w:val="center"/>
      <w:outlineLvl w:val="0"/>
    </w:pPr>
    <w:rPr>
      <w:b/>
      <w:bCs/>
      <w:sz w:val="30"/>
    </w:rPr>
  </w:style>
  <w:style w:type="paragraph" w:styleId="2">
    <w:name w:val="heading 2"/>
    <w:basedOn w:val="a"/>
    <w:next w:val="a"/>
    <w:link w:val="20"/>
    <w:uiPriority w:val="9"/>
    <w:unhideWhenUsed/>
    <w:qFormat/>
    <w:rsid w:val="009B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5579"/>
    <w:pPr>
      <w:keepNext/>
      <w:keepLines/>
      <w:spacing w:before="40" w:line="360" w:lineRule="auto"/>
      <w:ind w:firstLine="709"/>
      <w:jc w:val="both"/>
      <w:outlineLvl w:val="2"/>
    </w:pPr>
    <w:rPr>
      <w:rFonts w:asciiTheme="majorHAnsi" w:eastAsiaTheme="majorEastAsia" w:hAnsiTheme="majorHAnsi" w:cstheme="majorBidi"/>
      <w:color w:val="244061" w:themeColor="accent1" w:themeShade="80"/>
      <w:lang w:eastAsia="en-US"/>
    </w:rPr>
  </w:style>
  <w:style w:type="paragraph" w:styleId="4">
    <w:name w:val="heading 4"/>
    <w:basedOn w:val="a"/>
    <w:next w:val="a"/>
    <w:link w:val="40"/>
    <w:uiPriority w:val="9"/>
    <w:unhideWhenUsed/>
    <w:qFormat/>
    <w:rsid w:val="009B5579"/>
    <w:pPr>
      <w:keepNext/>
      <w:keepLines/>
      <w:spacing w:before="40" w:line="360" w:lineRule="auto"/>
      <w:ind w:firstLine="709"/>
      <w:jc w:val="both"/>
      <w:outlineLvl w:val="3"/>
    </w:pPr>
    <w:rPr>
      <w:rFonts w:asciiTheme="majorHAnsi" w:eastAsiaTheme="majorEastAsia" w:hAnsiTheme="majorHAnsi" w:cstheme="majorBidi"/>
      <w:i/>
      <w:iCs/>
      <w:color w:val="365F91" w:themeColor="accent1" w:themeShade="BF"/>
      <w:sz w:val="28"/>
      <w:szCs w:val="22"/>
      <w:lang w:eastAsia="en-US"/>
    </w:rPr>
  </w:style>
  <w:style w:type="paragraph" w:styleId="5">
    <w:name w:val="heading 5"/>
    <w:basedOn w:val="a"/>
    <w:next w:val="a"/>
    <w:link w:val="50"/>
    <w:uiPriority w:val="9"/>
    <w:unhideWhenUsed/>
    <w:qFormat/>
    <w:rsid w:val="009B5579"/>
    <w:pPr>
      <w:keepNext/>
      <w:keepLines/>
      <w:spacing w:before="40" w:line="360" w:lineRule="auto"/>
      <w:ind w:firstLine="709"/>
      <w:jc w:val="both"/>
      <w:outlineLvl w:val="4"/>
    </w:pPr>
    <w:rPr>
      <w:rFonts w:asciiTheme="majorHAnsi" w:eastAsiaTheme="majorEastAsia" w:hAnsiTheme="majorHAnsi" w:cstheme="majorBidi"/>
      <w:color w:val="365F91" w:themeColor="accent1" w:themeShade="BF"/>
      <w:sz w:val="28"/>
      <w:szCs w:val="22"/>
      <w:lang w:eastAsia="en-US"/>
    </w:rPr>
  </w:style>
  <w:style w:type="paragraph" w:styleId="6">
    <w:name w:val="heading 6"/>
    <w:basedOn w:val="a"/>
    <w:next w:val="a"/>
    <w:link w:val="60"/>
    <w:uiPriority w:val="9"/>
    <w:unhideWhenUsed/>
    <w:qFormat/>
    <w:rsid w:val="009B5579"/>
    <w:pPr>
      <w:keepNext/>
      <w:keepLines/>
      <w:spacing w:before="40" w:line="360" w:lineRule="auto"/>
      <w:ind w:firstLine="709"/>
      <w:jc w:val="both"/>
      <w:outlineLvl w:val="5"/>
    </w:pPr>
    <w:rPr>
      <w:rFonts w:asciiTheme="majorHAnsi" w:eastAsiaTheme="majorEastAsia" w:hAnsiTheme="majorHAnsi" w:cstheme="majorBidi"/>
      <w:color w:val="244061" w:themeColor="accent1" w:themeShade="80"/>
      <w:sz w:val="28"/>
      <w:szCs w:val="22"/>
      <w:lang w:eastAsia="en-US"/>
    </w:rPr>
  </w:style>
  <w:style w:type="paragraph" w:styleId="7">
    <w:name w:val="heading 7"/>
    <w:basedOn w:val="a"/>
    <w:next w:val="a"/>
    <w:link w:val="70"/>
    <w:unhideWhenUsed/>
    <w:qFormat/>
    <w:rsid w:val="009B5579"/>
    <w:pPr>
      <w:keepNext/>
      <w:keepLines/>
      <w:spacing w:before="40" w:line="360" w:lineRule="auto"/>
      <w:ind w:firstLine="709"/>
      <w:jc w:val="both"/>
      <w:outlineLvl w:val="6"/>
    </w:pPr>
    <w:rPr>
      <w:rFonts w:asciiTheme="majorHAnsi" w:eastAsiaTheme="majorEastAsia" w:hAnsiTheme="majorHAnsi" w:cstheme="majorBidi"/>
      <w:i/>
      <w:iCs/>
      <w:color w:val="244061" w:themeColor="accent1" w:themeShade="80"/>
      <w:sz w:val="28"/>
      <w:szCs w:val="22"/>
      <w:lang w:eastAsia="en-US"/>
    </w:rPr>
  </w:style>
  <w:style w:type="paragraph" w:styleId="8">
    <w:name w:val="heading 8"/>
    <w:basedOn w:val="a"/>
    <w:next w:val="a"/>
    <w:link w:val="80"/>
    <w:unhideWhenUsed/>
    <w:qFormat/>
    <w:rsid w:val="009B5579"/>
    <w:pPr>
      <w:keepNext/>
      <w:keepLines/>
      <w:spacing w:before="40" w:line="360" w:lineRule="auto"/>
      <w:ind w:firstLine="709"/>
      <w:jc w:val="both"/>
      <w:outlineLvl w:val="7"/>
    </w:pPr>
    <w:rPr>
      <w:rFonts w:asciiTheme="majorHAnsi" w:eastAsiaTheme="majorEastAsia" w:hAnsiTheme="majorHAnsi" w:cstheme="majorBidi"/>
      <w:color w:val="262626" w:themeColor="text1" w:themeTint="D9"/>
      <w:sz w:val="21"/>
      <w:szCs w:val="21"/>
      <w:lang w:eastAsia="en-US"/>
    </w:rPr>
  </w:style>
  <w:style w:type="paragraph" w:styleId="9">
    <w:name w:val="heading 9"/>
    <w:basedOn w:val="a"/>
    <w:next w:val="a"/>
    <w:link w:val="90"/>
    <w:unhideWhenUsed/>
    <w:qFormat/>
    <w:rsid w:val="009B5579"/>
    <w:pPr>
      <w:keepNext/>
      <w:keepLines/>
      <w:spacing w:before="40" w:line="360" w:lineRule="auto"/>
      <w:ind w:firstLine="709"/>
      <w:jc w:val="both"/>
      <w:outlineLvl w:val="8"/>
    </w:pPr>
    <w:rPr>
      <w:rFonts w:asciiTheme="majorHAnsi" w:eastAsiaTheme="majorEastAsia" w:hAnsiTheme="majorHAnsi" w:cstheme="majorBidi"/>
      <w:i/>
      <w:iCs/>
      <w:color w:val="262626" w:themeColor="text1" w:themeTint="D9"/>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5579"/>
    <w:rPr>
      <w:rFonts w:ascii="Times New Roman" w:eastAsia="Times New Roman" w:hAnsi="Times New Roman" w:cs="Times New Roman"/>
      <w:b/>
      <w:bCs/>
      <w:sz w:val="30"/>
      <w:szCs w:val="24"/>
      <w:lang w:eastAsia="ru-RU"/>
    </w:rPr>
  </w:style>
  <w:style w:type="character" w:customStyle="1" w:styleId="20">
    <w:name w:val="Заголовок 2 Знак"/>
    <w:basedOn w:val="a0"/>
    <w:link w:val="2"/>
    <w:uiPriority w:val="9"/>
    <w:rsid w:val="009B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B5579"/>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9B5579"/>
    <w:rPr>
      <w:rFonts w:asciiTheme="majorHAnsi" w:eastAsiaTheme="majorEastAsia" w:hAnsiTheme="majorHAnsi" w:cstheme="majorBidi"/>
      <w:i/>
      <w:iCs/>
      <w:color w:val="365F91" w:themeColor="accent1" w:themeShade="BF"/>
      <w:sz w:val="28"/>
    </w:rPr>
  </w:style>
  <w:style w:type="character" w:customStyle="1" w:styleId="50">
    <w:name w:val="Заголовок 5 Знак"/>
    <w:basedOn w:val="a0"/>
    <w:link w:val="5"/>
    <w:uiPriority w:val="9"/>
    <w:rsid w:val="009B5579"/>
    <w:rPr>
      <w:rFonts w:asciiTheme="majorHAnsi" w:eastAsiaTheme="majorEastAsia" w:hAnsiTheme="majorHAnsi" w:cstheme="majorBidi"/>
      <w:color w:val="365F91" w:themeColor="accent1" w:themeShade="BF"/>
      <w:sz w:val="28"/>
    </w:rPr>
  </w:style>
  <w:style w:type="character" w:customStyle="1" w:styleId="60">
    <w:name w:val="Заголовок 6 Знак"/>
    <w:basedOn w:val="a0"/>
    <w:link w:val="6"/>
    <w:uiPriority w:val="9"/>
    <w:rsid w:val="009B5579"/>
    <w:rPr>
      <w:rFonts w:asciiTheme="majorHAnsi" w:eastAsiaTheme="majorEastAsia" w:hAnsiTheme="majorHAnsi" w:cstheme="majorBidi"/>
      <w:color w:val="244061" w:themeColor="accent1" w:themeShade="80"/>
      <w:sz w:val="28"/>
    </w:rPr>
  </w:style>
  <w:style w:type="character" w:customStyle="1" w:styleId="70">
    <w:name w:val="Заголовок 7 Знак"/>
    <w:basedOn w:val="a0"/>
    <w:link w:val="7"/>
    <w:rsid w:val="009B5579"/>
    <w:rPr>
      <w:rFonts w:asciiTheme="majorHAnsi" w:eastAsiaTheme="majorEastAsia" w:hAnsiTheme="majorHAnsi" w:cstheme="majorBidi"/>
      <w:i/>
      <w:iCs/>
      <w:color w:val="244061" w:themeColor="accent1" w:themeShade="80"/>
      <w:sz w:val="28"/>
    </w:rPr>
  </w:style>
  <w:style w:type="character" w:customStyle="1" w:styleId="80">
    <w:name w:val="Заголовок 8 Знак"/>
    <w:basedOn w:val="a0"/>
    <w:link w:val="8"/>
    <w:rsid w:val="009B5579"/>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rsid w:val="009B5579"/>
    <w:rPr>
      <w:rFonts w:asciiTheme="majorHAnsi" w:eastAsiaTheme="majorEastAsia" w:hAnsiTheme="majorHAnsi" w:cstheme="majorBidi"/>
      <w:i/>
      <w:iCs/>
      <w:color w:val="262626" w:themeColor="text1" w:themeTint="D9"/>
      <w:sz w:val="21"/>
      <w:szCs w:val="21"/>
    </w:rPr>
  </w:style>
  <w:style w:type="paragraph" w:styleId="a3">
    <w:name w:val="No Spacing"/>
    <w:uiPriority w:val="1"/>
    <w:qFormat/>
    <w:rsid w:val="009B5579"/>
    <w:pPr>
      <w:spacing w:after="0" w:line="240" w:lineRule="auto"/>
    </w:pPr>
  </w:style>
  <w:style w:type="paragraph" w:customStyle="1" w:styleId="ConsPlusNonformat">
    <w:name w:val="ConsPlusNonformat"/>
    <w:qFormat/>
    <w:rsid w:val="009B55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basedOn w:val="a0"/>
    <w:link w:val="ConsPlusNormal0"/>
    <w:locked/>
    <w:rsid w:val="009B5579"/>
    <w:rPr>
      <w:rFonts w:ascii="Arial" w:hAnsi="Arial" w:cs="Arial"/>
    </w:rPr>
  </w:style>
  <w:style w:type="paragraph" w:customStyle="1" w:styleId="ConsPlusNormal0">
    <w:name w:val="ConsPlusNormal"/>
    <w:link w:val="ConsPlusNormal"/>
    <w:qFormat/>
    <w:rsid w:val="009B5579"/>
    <w:pPr>
      <w:widowControl w:val="0"/>
      <w:autoSpaceDE w:val="0"/>
      <w:autoSpaceDN w:val="0"/>
      <w:adjustRightInd w:val="0"/>
      <w:spacing w:after="0" w:line="240" w:lineRule="auto"/>
      <w:ind w:firstLine="720"/>
    </w:pPr>
    <w:rPr>
      <w:rFonts w:ascii="Arial" w:hAnsi="Arial" w:cs="Arial"/>
    </w:rPr>
  </w:style>
  <w:style w:type="paragraph" w:customStyle="1" w:styleId="Standard">
    <w:name w:val="Standard"/>
    <w:uiPriority w:val="99"/>
    <w:qFormat/>
    <w:rsid w:val="009B557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pboth">
    <w:name w:val="pboth"/>
    <w:basedOn w:val="a"/>
    <w:rsid w:val="009B5579"/>
    <w:pPr>
      <w:spacing w:before="100" w:beforeAutospacing="1" w:after="100" w:afterAutospacing="1"/>
    </w:pPr>
  </w:style>
  <w:style w:type="character" w:styleId="a4">
    <w:name w:val="Hyperlink"/>
    <w:basedOn w:val="a0"/>
    <w:unhideWhenUsed/>
    <w:rsid w:val="009B5579"/>
    <w:rPr>
      <w:color w:val="0000FF"/>
      <w:u w:val="single"/>
    </w:rPr>
  </w:style>
  <w:style w:type="paragraph" w:customStyle="1" w:styleId="ConsPlusTitle">
    <w:name w:val="ConsPlusTitle"/>
    <w:uiPriority w:val="99"/>
    <w:qFormat/>
    <w:rsid w:val="009B5579"/>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Style2">
    <w:name w:val="Style2"/>
    <w:basedOn w:val="a"/>
    <w:rsid w:val="009B5579"/>
    <w:pPr>
      <w:widowControl w:val="0"/>
      <w:suppressAutoHyphens/>
      <w:autoSpaceDE w:val="0"/>
      <w:spacing w:line="331" w:lineRule="exact"/>
      <w:ind w:hanging="346"/>
    </w:pPr>
    <w:rPr>
      <w:rFonts w:eastAsia="Calibri"/>
      <w:lang w:eastAsia="zh-CN"/>
    </w:rPr>
  </w:style>
  <w:style w:type="character" w:customStyle="1" w:styleId="FontStyle12">
    <w:name w:val="Font Style12"/>
    <w:rsid w:val="009B5579"/>
    <w:rPr>
      <w:rFonts w:ascii="Times New Roman" w:hAnsi="Times New Roman" w:cs="Times New Roman" w:hint="default"/>
      <w:sz w:val="24"/>
      <w:szCs w:val="24"/>
    </w:rPr>
  </w:style>
  <w:style w:type="paragraph" w:styleId="a5">
    <w:name w:val="Normal (Web)"/>
    <w:aliases w:val="Знак"/>
    <w:basedOn w:val="a"/>
    <w:unhideWhenUsed/>
    <w:qFormat/>
    <w:rsid w:val="009B5579"/>
    <w:pPr>
      <w:spacing w:before="100" w:beforeAutospacing="1" w:after="100" w:afterAutospacing="1"/>
    </w:pPr>
  </w:style>
  <w:style w:type="paragraph" w:customStyle="1" w:styleId="formattext">
    <w:name w:val="formattext"/>
    <w:basedOn w:val="a"/>
    <w:qFormat/>
    <w:rsid w:val="009B5579"/>
    <w:pPr>
      <w:spacing w:before="100" w:beforeAutospacing="1" w:after="100" w:afterAutospacing="1"/>
    </w:pPr>
  </w:style>
  <w:style w:type="paragraph" w:customStyle="1" w:styleId="11">
    <w:name w:val="Абзац списка1"/>
    <w:basedOn w:val="a"/>
    <w:rsid w:val="009B5579"/>
    <w:pPr>
      <w:suppressAutoHyphens/>
      <w:ind w:left="720"/>
    </w:pPr>
    <w:rPr>
      <w:lang w:eastAsia="ar-SA"/>
    </w:rPr>
  </w:style>
  <w:style w:type="paragraph" w:customStyle="1" w:styleId="formattexttopleveltext">
    <w:name w:val="formattext topleveltext"/>
    <w:basedOn w:val="a"/>
    <w:uiPriority w:val="99"/>
    <w:rsid w:val="009B5579"/>
    <w:pPr>
      <w:spacing w:before="100" w:beforeAutospacing="1" w:after="100" w:afterAutospacing="1"/>
    </w:pPr>
  </w:style>
  <w:style w:type="character" w:styleId="a6">
    <w:name w:val="Strong"/>
    <w:basedOn w:val="a0"/>
    <w:uiPriority w:val="22"/>
    <w:qFormat/>
    <w:rsid w:val="009B5579"/>
    <w:rPr>
      <w:b/>
      <w:bCs/>
    </w:rPr>
  </w:style>
  <w:style w:type="paragraph" w:styleId="a7">
    <w:name w:val="header"/>
    <w:basedOn w:val="a"/>
    <w:link w:val="a8"/>
    <w:uiPriority w:val="99"/>
    <w:unhideWhenUsed/>
    <w:rsid w:val="009B5579"/>
    <w:pPr>
      <w:tabs>
        <w:tab w:val="center" w:pos="4677"/>
        <w:tab w:val="right" w:pos="9355"/>
      </w:tabs>
    </w:pPr>
  </w:style>
  <w:style w:type="character" w:customStyle="1" w:styleId="a8">
    <w:name w:val="Верхний колонтитул Знак"/>
    <w:basedOn w:val="a0"/>
    <w:link w:val="a7"/>
    <w:uiPriority w:val="99"/>
    <w:rsid w:val="009B557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B5579"/>
    <w:pPr>
      <w:tabs>
        <w:tab w:val="center" w:pos="4677"/>
        <w:tab w:val="right" w:pos="9355"/>
      </w:tabs>
    </w:pPr>
  </w:style>
  <w:style w:type="character" w:customStyle="1" w:styleId="aa">
    <w:name w:val="Нижний колонтитул Знак"/>
    <w:basedOn w:val="a0"/>
    <w:link w:val="a9"/>
    <w:uiPriority w:val="99"/>
    <w:rsid w:val="009B5579"/>
    <w:rPr>
      <w:rFonts w:ascii="Times New Roman" w:eastAsia="Times New Roman" w:hAnsi="Times New Roman" w:cs="Times New Roman"/>
      <w:sz w:val="24"/>
      <w:szCs w:val="24"/>
      <w:lang w:eastAsia="ru-RU"/>
    </w:rPr>
  </w:style>
  <w:style w:type="paragraph" w:styleId="ab">
    <w:name w:val="List Paragraph"/>
    <w:basedOn w:val="a"/>
    <w:uiPriority w:val="34"/>
    <w:qFormat/>
    <w:rsid w:val="009B557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c">
    <w:name w:val="Знак Знак Знак Знак Знак Знак Знак Знак Знак Знак"/>
    <w:basedOn w:val="a"/>
    <w:rsid w:val="009B5579"/>
    <w:pPr>
      <w:spacing w:after="160" w:line="240" w:lineRule="exact"/>
      <w:ind w:firstLine="567"/>
      <w:jc w:val="both"/>
    </w:pPr>
    <w:rPr>
      <w:rFonts w:ascii="Verdana" w:hAnsi="Verdana"/>
      <w:sz w:val="20"/>
      <w:szCs w:val="20"/>
      <w:lang w:val="en-US" w:eastAsia="en-US"/>
    </w:rPr>
  </w:style>
  <w:style w:type="paragraph" w:styleId="ad">
    <w:name w:val="footnote text"/>
    <w:basedOn w:val="a"/>
    <w:link w:val="ae"/>
    <w:semiHidden/>
    <w:unhideWhenUsed/>
    <w:rsid w:val="009B5579"/>
    <w:pPr>
      <w:ind w:firstLine="709"/>
      <w:jc w:val="both"/>
    </w:pPr>
    <w:rPr>
      <w:rFonts w:eastAsiaTheme="minorEastAsia" w:cstheme="minorBidi"/>
      <w:sz w:val="20"/>
      <w:szCs w:val="20"/>
      <w:lang w:eastAsia="en-US"/>
    </w:rPr>
  </w:style>
  <w:style w:type="character" w:customStyle="1" w:styleId="ae">
    <w:name w:val="Текст сноски Знак"/>
    <w:basedOn w:val="a0"/>
    <w:link w:val="ad"/>
    <w:semiHidden/>
    <w:rsid w:val="009B5579"/>
    <w:rPr>
      <w:rFonts w:ascii="Times New Roman" w:eastAsiaTheme="minorEastAsia" w:hAnsi="Times New Roman"/>
      <w:sz w:val="20"/>
      <w:szCs w:val="20"/>
    </w:rPr>
  </w:style>
  <w:style w:type="character" w:styleId="af">
    <w:name w:val="footnote reference"/>
    <w:basedOn w:val="a0"/>
    <w:uiPriority w:val="99"/>
    <w:semiHidden/>
    <w:unhideWhenUsed/>
    <w:rsid w:val="009B5579"/>
    <w:rPr>
      <w:vertAlign w:val="superscript"/>
    </w:rPr>
  </w:style>
  <w:style w:type="paragraph" w:customStyle="1" w:styleId="punct">
    <w:name w:val="punct"/>
    <w:basedOn w:val="a"/>
    <w:rsid w:val="009B5579"/>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9B5579"/>
    <w:pPr>
      <w:numPr>
        <w:ilvl w:val="1"/>
        <w:numId w:val="1"/>
      </w:numPr>
      <w:tabs>
        <w:tab w:val="num" w:pos="1631"/>
      </w:tabs>
      <w:autoSpaceDE w:val="0"/>
      <w:autoSpaceDN w:val="0"/>
      <w:adjustRightInd w:val="0"/>
      <w:spacing w:line="360" w:lineRule="auto"/>
      <w:ind w:left="780"/>
      <w:jc w:val="both"/>
    </w:pPr>
    <w:rPr>
      <w:sz w:val="26"/>
      <w:szCs w:val="26"/>
      <w:lang w:val="en-US"/>
    </w:rPr>
  </w:style>
  <w:style w:type="paragraph" w:customStyle="1" w:styleId="12">
    <w:name w:val="Без интервала1"/>
    <w:rsid w:val="009B5579"/>
    <w:pPr>
      <w:spacing w:after="0" w:line="259" w:lineRule="auto"/>
      <w:ind w:firstLine="567"/>
      <w:jc w:val="both"/>
    </w:pPr>
    <w:rPr>
      <w:rFonts w:ascii="Times New Roman" w:eastAsia="Calibri" w:hAnsi="Times New Roman" w:cs="Times New Roman"/>
      <w:sz w:val="28"/>
      <w:szCs w:val="28"/>
    </w:rPr>
  </w:style>
  <w:style w:type="character" w:customStyle="1" w:styleId="af0">
    <w:name w:val="Текст выноски Знак"/>
    <w:basedOn w:val="a0"/>
    <w:link w:val="af1"/>
    <w:uiPriority w:val="99"/>
    <w:rsid w:val="009B5579"/>
    <w:rPr>
      <w:rFonts w:ascii="Tahoma" w:eastAsiaTheme="minorEastAsia" w:hAnsi="Tahoma" w:cs="Tahoma"/>
      <w:sz w:val="16"/>
      <w:szCs w:val="16"/>
    </w:rPr>
  </w:style>
  <w:style w:type="paragraph" w:styleId="af1">
    <w:name w:val="Balloon Text"/>
    <w:basedOn w:val="a"/>
    <w:link w:val="af0"/>
    <w:uiPriority w:val="99"/>
    <w:unhideWhenUsed/>
    <w:rsid w:val="009B5579"/>
    <w:pPr>
      <w:ind w:firstLine="709"/>
      <w:jc w:val="both"/>
    </w:pPr>
    <w:rPr>
      <w:rFonts w:ascii="Tahoma" w:eastAsiaTheme="minorEastAsia" w:hAnsi="Tahoma" w:cs="Tahoma"/>
      <w:sz w:val="16"/>
      <w:szCs w:val="16"/>
      <w:lang w:eastAsia="en-US"/>
    </w:rPr>
  </w:style>
  <w:style w:type="character" w:customStyle="1" w:styleId="13">
    <w:name w:val="Текст выноски Знак1"/>
    <w:basedOn w:val="a0"/>
    <w:link w:val="af1"/>
    <w:uiPriority w:val="99"/>
    <w:semiHidden/>
    <w:rsid w:val="009B5579"/>
    <w:rPr>
      <w:rFonts w:ascii="Tahoma" w:eastAsia="Times New Roman" w:hAnsi="Tahoma" w:cs="Tahoma"/>
      <w:sz w:val="16"/>
      <w:szCs w:val="16"/>
      <w:lang w:eastAsia="ru-RU"/>
    </w:rPr>
  </w:style>
  <w:style w:type="table" w:styleId="af2">
    <w:name w:val="Table Grid"/>
    <w:basedOn w:val="a1"/>
    <w:uiPriority w:val="59"/>
    <w:rsid w:val="009B557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itle"/>
    <w:basedOn w:val="a"/>
    <w:next w:val="a"/>
    <w:link w:val="af4"/>
    <w:qFormat/>
    <w:rsid w:val="009B5579"/>
    <w:pPr>
      <w:ind w:firstLine="709"/>
      <w:contextualSpacing/>
      <w:jc w:val="both"/>
    </w:pPr>
    <w:rPr>
      <w:rFonts w:asciiTheme="majorHAnsi" w:eastAsiaTheme="majorEastAsia" w:hAnsiTheme="majorHAnsi" w:cstheme="majorBidi"/>
      <w:spacing w:val="-10"/>
      <w:sz w:val="56"/>
      <w:szCs w:val="56"/>
      <w:lang w:eastAsia="en-US"/>
    </w:rPr>
  </w:style>
  <w:style w:type="character" w:customStyle="1" w:styleId="af4">
    <w:name w:val="Название Знак"/>
    <w:basedOn w:val="a0"/>
    <w:link w:val="af3"/>
    <w:rsid w:val="009B5579"/>
    <w:rPr>
      <w:rFonts w:asciiTheme="majorHAnsi" w:eastAsiaTheme="majorEastAsia" w:hAnsiTheme="majorHAnsi" w:cstheme="majorBidi"/>
      <w:spacing w:val="-10"/>
      <w:sz w:val="56"/>
      <w:szCs w:val="56"/>
    </w:rPr>
  </w:style>
  <w:style w:type="paragraph" w:styleId="af5">
    <w:name w:val="Subtitle"/>
    <w:basedOn w:val="a"/>
    <w:next w:val="a"/>
    <w:link w:val="af6"/>
    <w:qFormat/>
    <w:rsid w:val="009B5579"/>
    <w:pPr>
      <w:numPr>
        <w:ilvl w:val="1"/>
      </w:numPr>
      <w:spacing w:after="160" w:line="360" w:lineRule="auto"/>
      <w:ind w:firstLine="709"/>
      <w:jc w:val="both"/>
    </w:pPr>
    <w:rPr>
      <w:rFonts w:eastAsiaTheme="minorEastAsia" w:cstheme="minorBidi"/>
      <w:color w:val="5A5A5A" w:themeColor="text1" w:themeTint="A5"/>
      <w:spacing w:val="15"/>
      <w:sz w:val="28"/>
      <w:szCs w:val="22"/>
      <w:lang w:eastAsia="en-US"/>
    </w:rPr>
  </w:style>
  <w:style w:type="character" w:customStyle="1" w:styleId="af6">
    <w:name w:val="Подзаголовок Знак"/>
    <w:basedOn w:val="a0"/>
    <w:link w:val="af5"/>
    <w:rsid w:val="009B5579"/>
    <w:rPr>
      <w:rFonts w:ascii="Times New Roman" w:eastAsiaTheme="minorEastAsia" w:hAnsi="Times New Roman"/>
      <w:color w:val="5A5A5A" w:themeColor="text1" w:themeTint="A5"/>
      <w:spacing w:val="15"/>
      <w:sz w:val="28"/>
    </w:rPr>
  </w:style>
  <w:style w:type="character" w:styleId="af7">
    <w:name w:val="Emphasis"/>
    <w:basedOn w:val="a0"/>
    <w:uiPriority w:val="20"/>
    <w:qFormat/>
    <w:rsid w:val="009B5579"/>
    <w:rPr>
      <w:i/>
      <w:iCs/>
      <w:color w:val="auto"/>
    </w:rPr>
  </w:style>
  <w:style w:type="paragraph" w:styleId="21">
    <w:name w:val="Quote"/>
    <w:basedOn w:val="a"/>
    <w:next w:val="a"/>
    <w:link w:val="22"/>
    <w:uiPriority w:val="29"/>
    <w:qFormat/>
    <w:rsid w:val="009B5579"/>
    <w:pPr>
      <w:spacing w:before="200" w:after="160" w:line="360" w:lineRule="auto"/>
      <w:ind w:left="864" w:right="864" w:firstLine="709"/>
      <w:jc w:val="both"/>
    </w:pPr>
    <w:rPr>
      <w:rFonts w:eastAsiaTheme="minorEastAsia" w:cstheme="minorBidi"/>
      <w:i/>
      <w:iCs/>
      <w:color w:val="404040" w:themeColor="text1" w:themeTint="BF"/>
      <w:sz w:val="28"/>
      <w:szCs w:val="22"/>
      <w:lang w:eastAsia="en-US"/>
    </w:rPr>
  </w:style>
  <w:style w:type="character" w:customStyle="1" w:styleId="22">
    <w:name w:val="Цитата 2 Знак"/>
    <w:basedOn w:val="a0"/>
    <w:link w:val="21"/>
    <w:uiPriority w:val="29"/>
    <w:rsid w:val="009B5579"/>
    <w:rPr>
      <w:rFonts w:ascii="Times New Roman" w:eastAsiaTheme="minorEastAsia" w:hAnsi="Times New Roman"/>
      <w:i/>
      <w:iCs/>
      <w:color w:val="404040" w:themeColor="text1" w:themeTint="BF"/>
      <w:sz w:val="28"/>
    </w:rPr>
  </w:style>
  <w:style w:type="paragraph" w:styleId="af8">
    <w:name w:val="Intense Quote"/>
    <w:basedOn w:val="a"/>
    <w:next w:val="a"/>
    <w:link w:val="af9"/>
    <w:uiPriority w:val="30"/>
    <w:qFormat/>
    <w:rsid w:val="009B5579"/>
    <w:pPr>
      <w:pBdr>
        <w:top w:val="single" w:sz="4" w:space="10" w:color="4F81BD" w:themeColor="accent1"/>
        <w:bottom w:val="single" w:sz="4" w:space="10" w:color="4F81BD" w:themeColor="accent1"/>
      </w:pBdr>
      <w:spacing w:before="360" w:after="360" w:line="360" w:lineRule="auto"/>
      <w:ind w:left="864" w:right="864" w:firstLine="709"/>
      <w:jc w:val="center"/>
    </w:pPr>
    <w:rPr>
      <w:rFonts w:eastAsiaTheme="minorEastAsia" w:cstheme="minorBidi"/>
      <w:i/>
      <w:iCs/>
      <w:color w:val="4F81BD" w:themeColor="accent1"/>
      <w:sz w:val="28"/>
      <w:szCs w:val="22"/>
      <w:lang w:eastAsia="en-US"/>
    </w:rPr>
  </w:style>
  <w:style w:type="character" w:customStyle="1" w:styleId="af9">
    <w:name w:val="Выделенная цитата Знак"/>
    <w:basedOn w:val="a0"/>
    <w:link w:val="af8"/>
    <w:uiPriority w:val="30"/>
    <w:rsid w:val="009B5579"/>
    <w:rPr>
      <w:rFonts w:ascii="Times New Roman" w:eastAsiaTheme="minorEastAsia" w:hAnsi="Times New Roman"/>
      <w:i/>
      <w:iCs/>
      <w:color w:val="4F81BD" w:themeColor="accent1"/>
      <w:sz w:val="28"/>
    </w:rPr>
  </w:style>
  <w:style w:type="character" w:styleId="afa">
    <w:name w:val="Subtle Emphasis"/>
    <w:basedOn w:val="a0"/>
    <w:uiPriority w:val="19"/>
    <w:qFormat/>
    <w:rsid w:val="009B5579"/>
    <w:rPr>
      <w:i/>
      <w:iCs/>
      <w:color w:val="404040" w:themeColor="text1" w:themeTint="BF"/>
    </w:rPr>
  </w:style>
  <w:style w:type="character" w:styleId="afb">
    <w:name w:val="Intense Emphasis"/>
    <w:basedOn w:val="a0"/>
    <w:uiPriority w:val="21"/>
    <w:qFormat/>
    <w:rsid w:val="009B5579"/>
    <w:rPr>
      <w:i/>
      <w:iCs/>
      <w:color w:val="4F81BD" w:themeColor="accent1"/>
    </w:rPr>
  </w:style>
  <w:style w:type="character" w:styleId="afc">
    <w:name w:val="Subtle Reference"/>
    <w:basedOn w:val="a0"/>
    <w:uiPriority w:val="99"/>
    <w:qFormat/>
    <w:rsid w:val="009B5579"/>
    <w:rPr>
      <w:smallCaps/>
      <w:color w:val="404040" w:themeColor="text1" w:themeTint="BF"/>
    </w:rPr>
  </w:style>
  <w:style w:type="character" w:styleId="afd">
    <w:name w:val="Intense Reference"/>
    <w:basedOn w:val="a0"/>
    <w:uiPriority w:val="32"/>
    <w:qFormat/>
    <w:rsid w:val="009B5579"/>
    <w:rPr>
      <w:b/>
      <w:bCs/>
      <w:smallCaps/>
      <w:color w:val="4F81BD" w:themeColor="accent1"/>
      <w:spacing w:val="5"/>
    </w:rPr>
  </w:style>
  <w:style w:type="character" w:styleId="afe">
    <w:name w:val="Book Title"/>
    <w:basedOn w:val="a0"/>
    <w:uiPriority w:val="33"/>
    <w:qFormat/>
    <w:rsid w:val="009B5579"/>
    <w:rPr>
      <w:b/>
      <w:bCs/>
      <w:i/>
      <w:iCs/>
      <w:spacing w:val="5"/>
    </w:rPr>
  </w:style>
  <w:style w:type="paragraph" w:customStyle="1" w:styleId="Style8">
    <w:name w:val="Style8"/>
    <w:basedOn w:val="a"/>
    <w:uiPriority w:val="99"/>
    <w:rsid w:val="009B5579"/>
    <w:pPr>
      <w:widowControl w:val="0"/>
      <w:autoSpaceDE w:val="0"/>
      <w:autoSpaceDN w:val="0"/>
      <w:adjustRightInd w:val="0"/>
      <w:spacing w:line="370" w:lineRule="exact"/>
      <w:ind w:firstLine="653"/>
      <w:jc w:val="both"/>
    </w:pPr>
    <w:rPr>
      <w:rFonts w:eastAsiaTheme="minorEastAsia"/>
    </w:rPr>
  </w:style>
  <w:style w:type="paragraph" w:customStyle="1" w:styleId="Style7">
    <w:name w:val="Style7"/>
    <w:basedOn w:val="a"/>
    <w:uiPriority w:val="99"/>
    <w:rsid w:val="009B5579"/>
    <w:pPr>
      <w:widowControl w:val="0"/>
      <w:autoSpaceDE w:val="0"/>
      <w:autoSpaceDN w:val="0"/>
      <w:adjustRightInd w:val="0"/>
      <w:spacing w:line="371" w:lineRule="exact"/>
      <w:ind w:firstLine="552"/>
      <w:jc w:val="both"/>
    </w:pPr>
    <w:rPr>
      <w:rFonts w:eastAsiaTheme="minorEastAsia"/>
    </w:rPr>
  </w:style>
  <w:style w:type="character" w:customStyle="1" w:styleId="FontStyle13">
    <w:name w:val="Font Style13"/>
    <w:basedOn w:val="a0"/>
    <w:uiPriority w:val="99"/>
    <w:rsid w:val="009B5579"/>
    <w:rPr>
      <w:rFonts w:ascii="Times New Roman" w:hAnsi="Times New Roman" w:cs="Times New Roman" w:hint="default"/>
      <w:sz w:val="26"/>
      <w:szCs w:val="26"/>
    </w:rPr>
  </w:style>
  <w:style w:type="character" w:customStyle="1" w:styleId="31">
    <w:name w:val="Основной текст (3)_"/>
    <w:link w:val="32"/>
    <w:rsid w:val="009B5579"/>
    <w:rPr>
      <w:b/>
      <w:bCs/>
      <w:sz w:val="28"/>
      <w:szCs w:val="28"/>
      <w:shd w:val="clear" w:color="auto" w:fill="FFFFFF"/>
    </w:rPr>
  </w:style>
  <w:style w:type="paragraph" w:customStyle="1" w:styleId="32">
    <w:name w:val="Основной текст (3)"/>
    <w:basedOn w:val="a"/>
    <w:link w:val="31"/>
    <w:rsid w:val="009B5579"/>
    <w:pPr>
      <w:widowControl w:val="0"/>
      <w:shd w:val="clear" w:color="auto" w:fill="FFFFFF"/>
      <w:spacing w:line="317" w:lineRule="exact"/>
      <w:jc w:val="center"/>
    </w:pPr>
    <w:rPr>
      <w:rFonts w:asciiTheme="minorHAnsi" w:eastAsiaTheme="minorHAnsi" w:hAnsiTheme="minorHAnsi" w:cstheme="minorBidi"/>
      <w:b/>
      <w:bCs/>
      <w:sz w:val="28"/>
      <w:szCs w:val="28"/>
      <w:lang w:eastAsia="en-US"/>
    </w:rPr>
  </w:style>
  <w:style w:type="character" w:customStyle="1" w:styleId="33">
    <w:name w:val="Основной текст (3) + Не полужирный"/>
    <w:rsid w:val="009B5579"/>
    <w:rPr>
      <w:b/>
      <w:bCs/>
      <w:color w:val="000000"/>
      <w:spacing w:val="0"/>
      <w:w w:val="100"/>
      <w:position w:val="0"/>
      <w:sz w:val="28"/>
      <w:szCs w:val="28"/>
      <w:shd w:val="clear" w:color="auto" w:fill="FFFFFF"/>
      <w:lang w:val="ru-RU" w:eastAsia="ru-RU" w:bidi="ru-RU"/>
    </w:rPr>
  </w:style>
  <w:style w:type="character" w:customStyle="1" w:styleId="23">
    <w:name w:val="Основной текст (2)_"/>
    <w:link w:val="24"/>
    <w:rsid w:val="009B5579"/>
    <w:rPr>
      <w:sz w:val="28"/>
      <w:szCs w:val="28"/>
      <w:shd w:val="clear" w:color="auto" w:fill="FFFFFF"/>
    </w:rPr>
  </w:style>
  <w:style w:type="paragraph" w:customStyle="1" w:styleId="24">
    <w:name w:val="Основной текст (2)"/>
    <w:basedOn w:val="a"/>
    <w:link w:val="23"/>
    <w:rsid w:val="009B5579"/>
    <w:pPr>
      <w:widowControl w:val="0"/>
      <w:shd w:val="clear" w:color="auto" w:fill="FFFFFF"/>
      <w:spacing w:line="0" w:lineRule="atLeast"/>
    </w:pPr>
    <w:rPr>
      <w:rFonts w:asciiTheme="minorHAnsi" w:eastAsiaTheme="minorHAnsi" w:hAnsiTheme="minorHAnsi" w:cstheme="minorBidi"/>
      <w:sz w:val="28"/>
      <w:szCs w:val="28"/>
      <w:lang w:eastAsia="en-US"/>
    </w:rPr>
  </w:style>
  <w:style w:type="character" w:customStyle="1" w:styleId="25">
    <w:name w:val="Основной текст 2 Знак"/>
    <w:basedOn w:val="a0"/>
    <w:link w:val="26"/>
    <w:rsid w:val="009B5579"/>
    <w:rPr>
      <w:rFonts w:ascii="Times New Roman" w:eastAsiaTheme="minorEastAsia" w:hAnsi="Times New Roman" w:cs="Times New Roman"/>
      <w:sz w:val="20"/>
      <w:szCs w:val="20"/>
      <w:lang w:eastAsia="ru-RU"/>
    </w:rPr>
  </w:style>
  <w:style w:type="paragraph" w:styleId="26">
    <w:name w:val="Body Text 2"/>
    <w:basedOn w:val="a"/>
    <w:link w:val="25"/>
    <w:unhideWhenUsed/>
    <w:rsid w:val="009B5579"/>
    <w:pPr>
      <w:widowControl w:val="0"/>
      <w:autoSpaceDE w:val="0"/>
      <w:autoSpaceDN w:val="0"/>
      <w:adjustRightInd w:val="0"/>
      <w:spacing w:after="120" w:line="480" w:lineRule="auto"/>
    </w:pPr>
    <w:rPr>
      <w:rFonts w:eastAsiaTheme="minorEastAsia"/>
      <w:sz w:val="20"/>
      <w:szCs w:val="20"/>
    </w:rPr>
  </w:style>
  <w:style w:type="character" w:customStyle="1" w:styleId="210">
    <w:name w:val="Основной текст 2 Знак1"/>
    <w:basedOn w:val="a0"/>
    <w:link w:val="26"/>
    <w:uiPriority w:val="99"/>
    <w:semiHidden/>
    <w:rsid w:val="009B5579"/>
    <w:rPr>
      <w:rFonts w:ascii="Times New Roman" w:eastAsia="Times New Roman" w:hAnsi="Times New Roman" w:cs="Times New Roman"/>
      <w:sz w:val="24"/>
      <w:szCs w:val="24"/>
      <w:lang w:eastAsia="ru-RU"/>
    </w:rPr>
  </w:style>
  <w:style w:type="character" w:customStyle="1" w:styleId="34">
    <w:name w:val="Основной текст 3 Знак"/>
    <w:basedOn w:val="a0"/>
    <w:link w:val="35"/>
    <w:rsid w:val="009B5579"/>
    <w:rPr>
      <w:rFonts w:ascii="Times New Roman" w:eastAsia="Times New Roman" w:hAnsi="Times New Roman" w:cs="Times New Roman"/>
      <w:sz w:val="16"/>
      <w:szCs w:val="16"/>
      <w:lang w:eastAsia="ru-RU"/>
    </w:rPr>
  </w:style>
  <w:style w:type="paragraph" w:styleId="35">
    <w:name w:val="Body Text 3"/>
    <w:basedOn w:val="a"/>
    <w:link w:val="34"/>
    <w:unhideWhenUsed/>
    <w:rsid w:val="009B5579"/>
    <w:pPr>
      <w:spacing w:after="120"/>
    </w:pPr>
    <w:rPr>
      <w:sz w:val="16"/>
      <w:szCs w:val="16"/>
    </w:rPr>
  </w:style>
  <w:style w:type="character" w:customStyle="1" w:styleId="310">
    <w:name w:val="Основной текст 3 Знак1"/>
    <w:basedOn w:val="a0"/>
    <w:link w:val="35"/>
    <w:uiPriority w:val="99"/>
    <w:semiHidden/>
    <w:rsid w:val="009B5579"/>
    <w:rPr>
      <w:rFonts w:ascii="Times New Roman" w:eastAsia="Times New Roman" w:hAnsi="Times New Roman" w:cs="Times New Roman"/>
      <w:sz w:val="16"/>
      <w:szCs w:val="16"/>
      <w:lang w:eastAsia="ru-RU"/>
    </w:rPr>
  </w:style>
  <w:style w:type="paragraph" w:customStyle="1" w:styleId="ConsNormal">
    <w:name w:val="ConsNormal"/>
    <w:link w:val="ConsNormal0"/>
    <w:rsid w:val="009B5579"/>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rsid w:val="009B5579"/>
    <w:rPr>
      <w:rFonts w:ascii="Arial" w:eastAsia="Times New Roman" w:hAnsi="Arial" w:cs="Times New Roman"/>
      <w:sz w:val="20"/>
      <w:szCs w:val="20"/>
      <w:lang w:eastAsia="ru-RU"/>
    </w:rPr>
  </w:style>
  <w:style w:type="paragraph" w:styleId="aff">
    <w:name w:val="Body Text"/>
    <w:basedOn w:val="a"/>
    <w:link w:val="aff0"/>
    <w:uiPriority w:val="99"/>
    <w:unhideWhenUsed/>
    <w:rsid w:val="009B5579"/>
    <w:pPr>
      <w:widowControl w:val="0"/>
      <w:autoSpaceDE w:val="0"/>
      <w:autoSpaceDN w:val="0"/>
      <w:adjustRightInd w:val="0"/>
      <w:spacing w:after="120"/>
    </w:pPr>
    <w:rPr>
      <w:rFonts w:eastAsiaTheme="minorEastAsia"/>
      <w:sz w:val="20"/>
      <w:szCs w:val="20"/>
    </w:rPr>
  </w:style>
  <w:style w:type="character" w:customStyle="1" w:styleId="aff0">
    <w:name w:val="Основной текст Знак"/>
    <w:basedOn w:val="a0"/>
    <w:link w:val="aff"/>
    <w:uiPriority w:val="99"/>
    <w:rsid w:val="009B5579"/>
    <w:rPr>
      <w:rFonts w:ascii="Times New Roman" w:eastAsiaTheme="minorEastAsia" w:hAnsi="Times New Roman" w:cs="Times New Roman"/>
      <w:sz w:val="20"/>
      <w:szCs w:val="20"/>
      <w:lang w:eastAsia="ru-RU"/>
    </w:rPr>
  </w:style>
  <w:style w:type="character" w:customStyle="1" w:styleId="aff1">
    <w:name w:val="Основной текст с отступом Знак"/>
    <w:basedOn w:val="a0"/>
    <w:link w:val="aff2"/>
    <w:rsid w:val="009B5579"/>
    <w:rPr>
      <w:rFonts w:ascii="Times New Roman" w:eastAsia="Times New Roman" w:hAnsi="Times New Roman" w:cs="Times New Roman"/>
      <w:b/>
      <w:bCs/>
      <w:sz w:val="24"/>
      <w:szCs w:val="24"/>
      <w:lang w:eastAsia="ru-RU"/>
    </w:rPr>
  </w:style>
  <w:style w:type="paragraph" w:styleId="aff2">
    <w:name w:val="Body Text Indent"/>
    <w:basedOn w:val="a"/>
    <w:link w:val="aff1"/>
    <w:unhideWhenUsed/>
    <w:rsid w:val="009B5579"/>
    <w:pPr>
      <w:ind w:firstLine="705"/>
    </w:pPr>
    <w:rPr>
      <w:b/>
      <w:bCs/>
    </w:rPr>
  </w:style>
  <w:style w:type="character" w:customStyle="1" w:styleId="14">
    <w:name w:val="Основной текст с отступом Знак1"/>
    <w:basedOn w:val="a0"/>
    <w:link w:val="aff2"/>
    <w:uiPriority w:val="99"/>
    <w:semiHidden/>
    <w:rsid w:val="009B5579"/>
    <w:rPr>
      <w:rFonts w:ascii="Times New Roman" w:eastAsia="Times New Roman" w:hAnsi="Times New Roman" w:cs="Times New Roman"/>
      <w:sz w:val="24"/>
      <w:szCs w:val="24"/>
      <w:lang w:eastAsia="ru-RU"/>
    </w:rPr>
  </w:style>
  <w:style w:type="paragraph" w:styleId="27">
    <w:name w:val="Body Text Indent 2"/>
    <w:basedOn w:val="a"/>
    <w:link w:val="28"/>
    <w:uiPriority w:val="99"/>
    <w:unhideWhenUsed/>
    <w:rsid w:val="009B5579"/>
    <w:pPr>
      <w:ind w:left="705"/>
    </w:pPr>
    <w:rPr>
      <w:b/>
      <w:bCs/>
    </w:rPr>
  </w:style>
  <w:style w:type="character" w:customStyle="1" w:styleId="28">
    <w:name w:val="Основной текст с отступом 2 Знак"/>
    <w:basedOn w:val="a0"/>
    <w:link w:val="27"/>
    <w:uiPriority w:val="99"/>
    <w:rsid w:val="009B5579"/>
    <w:rPr>
      <w:rFonts w:ascii="Times New Roman" w:eastAsia="Times New Roman" w:hAnsi="Times New Roman" w:cs="Times New Roman"/>
      <w:b/>
      <w:bCs/>
      <w:sz w:val="24"/>
      <w:szCs w:val="24"/>
      <w:lang w:eastAsia="ru-RU"/>
    </w:rPr>
  </w:style>
  <w:style w:type="paragraph" w:styleId="36">
    <w:name w:val="Body Text Indent 3"/>
    <w:basedOn w:val="a"/>
    <w:link w:val="37"/>
    <w:unhideWhenUsed/>
    <w:rsid w:val="009B5579"/>
    <w:pPr>
      <w:ind w:left="705"/>
      <w:jc w:val="both"/>
    </w:pPr>
    <w:rPr>
      <w:b/>
      <w:bCs/>
    </w:rPr>
  </w:style>
  <w:style w:type="character" w:customStyle="1" w:styleId="37">
    <w:name w:val="Основной текст с отступом 3 Знак"/>
    <w:basedOn w:val="a0"/>
    <w:link w:val="36"/>
    <w:rsid w:val="009B5579"/>
    <w:rPr>
      <w:rFonts w:ascii="Times New Roman" w:eastAsia="Times New Roman" w:hAnsi="Times New Roman" w:cs="Times New Roman"/>
      <w:b/>
      <w:bCs/>
      <w:sz w:val="24"/>
      <w:szCs w:val="24"/>
      <w:lang w:eastAsia="ru-RU"/>
    </w:rPr>
  </w:style>
  <w:style w:type="paragraph" w:styleId="aff3">
    <w:name w:val="Plain Text"/>
    <w:basedOn w:val="a"/>
    <w:link w:val="aff4"/>
    <w:unhideWhenUsed/>
    <w:rsid w:val="009B5579"/>
    <w:rPr>
      <w:rFonts w:ascii="Courier New" w:hAnsi="Courier New" w:cs="Courier New"/>
      <w:sz w:val="20"/>
      <w:szCs w:val="20"/>
    </w:rPr>
  </w:style>
  <w:style w:type="character" w:customStyle="1" w:styleId="aff4">
    <w:name w:val="Текст Знак"/>
    <w:basedOn w:val="a0"/>
    <w:link w:val="aff3"/>
    <w:rsid w:val="009B5579"/>
    <w:rPr>
      <w:rFonts w:ascii="Courier New" w:eastAsia="Times New Roman" w:hAnsi="Courier New" w:cs="Courier New"/>
      <w:sz w:val="20"/>
      <w:szCs w:val="20"/>
      <w:lang w:eastAsia="ru-RU"/>
    </w:rPr>
  </w:style>
  <w:style w:type="paragraph" w:customStyle="1" w:styleId="Heading">
    <w:name w:val="Heading"/>
    <w:rsid w:val="009B5579"/>
    <w:pPr>
      <w:autoSpaceDE w:val="0"/>
      <w:autoSpaceDN w:val="0"/>
      <w:adjustRightInd w:val="0"/>
      <w:spacing w:after="0" w:line="240" w:lineRule="auto"/>
    </w:pPr>
    <w:rPr>
      <w:rFonts w:ascii="Arial" w:eastAsia="Times New Roman" w:hAnsi="Arial" w:cs="Arial"/>
      <w:b/>
      <w:bCs/>
      <w:lang w:eastAsia="ru-RU"/>
    </w:rPr>
  </w:style>
  <w:style w:type="paragraph" w:customStyle="1" w:styleId="15">
    <w:name w:val="Текст1"/>
    <w:basedOn w:val="a"/>
    <w:rsid w:val="009B5579"/>
    <w:pPr>
      <w:autoSpaceDE w:val="0"/>
      <w:autoSpaceDN w:val="0"/>
      <w:adjustRightInd w:val="0"/>
      <w:spacing w:before="120" w:after="120"/>
    </w:pPr>
  </w:style>
  <w:style w:type="paragraph" w:customStyle="1" w:styleId="Default">
    <w:name w:val="Default"/>
    <w:uiPriority w:val="99"/>
    <w:rsid w:val="009B55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5">
    <w:name w:val="Схема документа Знак"/>
    <w:basedOn w:val="a0"/>
    <w:link w:val="aff6"/>
    <w:uiPriority w:val="99"/>
    <w:semiHidden/>
    <w:rsid w:val="009B5579"/>
    <w:rPr>
      <w:rFonts w:ascii="Tahoma" w:eastAsia="Calibri" w:hAnsi="Tahoma" w:cs="Tahoma"/>
      <w:sz w:val="16"/>
      <w:szCs w:val="16"/>
      <w:lang w:eastAsia="ru-RU"/>
    </w:rPr>
  </w:style>
  <w:style w:type="paragraph" w:styleId="aff6">
    <w:name w:val="Document Map"/>
    <w:basedOn w:val="a"/>
    <w:link w:val="aff5"/>
    <w:uiPriority w:val="99"/>
    <w:semiHidden/>
    <w:rsid w:val="009B5579"/>
    <w:rPr>
      <w:rFonts w:ascii="Tahoma" w:eastAsia="Calibri" w:hAnsi="Tahoma" w:cs="Tahoma"/>
      <w:sz w:val="16"/>
      <w:szCs w:val="16"/>
    </w:rPr>
  </w:style>
  <w:style w:type="character" w:customStyle="1" w:styleId="16">
    <w:name w:val="Схема документа Знак1"/>
    <w:basedOn w:val="a0"/>
    <w:link w:val="aff6"/>
    <w:uiPriority w:val="99"/>
    <w:semiHidden/>
    <w:rsid w:val="009B5579"/>
    <w:rPr>
      <w:rFonts w:ascii="Tahoma" w:eastAsia="Times New Roman" w:hAnsi="Tahoma" w:cs="Tahoma"/>
      <w:sz w:val="16"/>
      <w:szCs w:val="16"/>
      <w:lang w:eastAsia="ru-RU"/>
    </w:rPr>
  </w:style>
  <w:style w:type="paragraph" w:customStyle="1" w:styleId="s1">
    <w:name w:val="s_1"/>
    <w:basedOn w:val="a"/>
    <w:rsid w:val="009B5579"/>
    <w:pPr>
      <w:spacing w:before="100" w:beforeAutospacing="1" w:after="100" w:afterAutospacing="1"/>
    </w:pPr>
  </w:style>
  <w:style w:type="character" w:customStyle="1" w:styleId="aff7">
    <w:name w:val="Электронная подпись Знак"/>
    <w:basedOn w:val="a0"/>
    <w:link w:val="aff8"/>
    <w:semiHidden/>
    <w:rsid w:val="009B5579"/>
    <w:rPr>
      <w:rFonts w:ascii="Arial" w:eastAsia="Times New Roman" w:hAnsi="Arial" w:cs="Arial"/>
      <w:spacing w:val="-5"/>
      <w:sz w:val="20"/>
      <w:szCs w:val="20"/>
    </w:rPr>
  </w:style>
  <w:style w:type="paragraph" w:styleId="aff8">
    <w:name w:val="E-mail Signature"/>
    <w:basedOn w:val="a"/>
    <w:link w:val="aff7"/>
    <w:semiHidden/>
    <w:unhideWhenUsed/>
    <w:rsid w:val="009B5579"/>
    <w:pPr>
      <w:spacing w:line="360" w:lineRule="auto"/>
      <w:ind w:left="1080" w:firstLine="709"/>
      <w:jc w:val="both"/>
    </w:pPr>
    <w:rPr>
      <w:rFonts w:ascii="Arial" w:hAnsi="Arial" w:cs="Arial"/>
      <w:spacing w:val="-5"/>
      <w:sz w:val="20"/>
      <w:szCs w:val="20"/>
      <w:lang w:eastAsia="en-US"/>
    </w:rPr>
  </w:style>
  <w:style w:type="character" w:customStyle="1" w:styleId="17">
    <w:name w:val="Электронная подпись Знак1"/>
    <w:basedOn w:val="a0"/>
    <w:link w:val="aff8"/>
    <w:uiPriority w:val="99"/>
    <w:semiHidden/>
    <w:rsid w:val="009B5579"/>
    <w:rPr>
      <w:rFonts w:ascii="Times New Roman" w:eastAsia="Times New Roman" w:hAnsi="Times New Roman" w:cs="Times New Roman"/>
      <w:sz w:val="24"/>
      <w:szCs w:val="24"/>
      <w:lang w:eastAsia="ru-RU"/>
    </w:rPr>
  </w:style>
  <w:style w:type="paragraph" w:styleId="aff9">
    <w:name w:val="caption"/>
    <w:basedOn w:val="a"/>
    <w:qFormat/>
    <w:rsid w:val="009B5579"/>
    <w:pPr>
      <w:widowControl w:val="0"/>
      <w:suppressLineNumbers/>
      <w:suppressAutoHyphens/>
      <w:autoSpaceDE w:val="0"/>
      <w:spacing w:before="120" w:after="120"/>
    </w:pPr>
    <w:rPr>
      <w:rFonts w:cs="Mangal"/>
      <w:i/>
      <w:iCs/>
      <w:lang w:eastAsia="zh-CN"/>
    </w:rPr>
  </w:style>
  <w:style w:type="paragraph" w:customStyle="1" w:styleId="29">
    <w:name w:val="Абзац списка2"/>
    <w:basedOn w:val="a"/>
    <w:rsid w:val="009B5579"/>
    <w:pPr>
      <w:spacing w:after="200" w:line="276" w:lineRule="auto"/>
      <w:ind w:left="720"/>
    </w:pPr>
    <w:rPr>
      <w:rFonts w:ascii="Calibri" w:eastAsia="Calibri" w:hAnsi="Calibri"/>
      <w:sz w:val="22"/>
      <w:szCs w:val="22"/>
    </w:rPr>
  </w:style>
  <w:style w:type="character" w:customStyle="1" w:styleId="HTML">
    <w:name w:val="Стандартный HTML Знак"/>
    <w:basedOn w:val="a0"/>
    <w:link w:val="HTML0"/>
    <w:uiPriority w:val="99"/>
    <w:rsid w:val="009B5579"/>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9B5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link w:val="HTML0"/>
    <w:uiPriority w:val="99"/>
    <w:semiHidden/>
    <w:rsid w:val="009B5579"/>
    <w:rPr>
      <w:rFonts w:ascii="Consolas" w:eastAsia="Times New Roman" w:hAnsi="Consolas" w:cs="Times New Roman"/>
      <w:sz w:val="20"/>
      <w:szCs w:val="20"/>
      <w:lang w:eastAsia="ru-RU"/>
    </w:rPr>
  </w:style>
  <w:style w:type="character" w:customStyle="1" w:styleId="blk">
    <w:name w:val="blk"/>
    <w:basedOn w:val="a0"/>
    <w:rsid w:val="009B5579"/>
  </w:style>
  <w:style w:type="character" w:customStyle="1" w:styleId="diffins">
    <w:name w:val="diff_ins"/>
    <w:basedOn w:val="a0"/>
    <w:rsid w:val="009B55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fontTable" Target="fontTable.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webSettings" Target="webSettings.xml"/><Relationship Id="rId9" Type="http://schemas.openxmlformats.org/officeDocument/2006/relationships/hyperlink" Target="https://e.mail.ru/compose/?mailto=mailto%3ae.grigorevykh@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127</Pages>
  <Words>44148</Words>
  <Characters>251650</Characters>
  <Application>Microsoft Office Word</Application>
  <DocSecurity>0</DocSecurity>
  <Lines>2097</Lines>
  <Paragraphs>590</Paragraphs>
  <ScaleCrop>false</ScaleCrop>
  <Company/>
  <LinksUpToDate>false</LinksUpToDate>
  <CharactersWithSpaces>295208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2021-09-10T05:42:00Z</dcterms:created>
  <dcterms:modified xsi:type="dcterms:W3CDTF">2021-09-10T05:42:00Z</dcterms:modified>
</cp:coreProperties>
</file>