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A72" w:rsidRPr="000D3E3F" w:rsidRDefault="00786A72" w:rsidP="00150211">
      <w:pPr>
        <w:widowControl/>
        <w:ind w:left="-240" w:firstLine="0"/>
        <w:jc w:val="left"/>
        <w:rPr>
          <w:rFonts w:ascii="Tahoma" w:hAnsi="Tahoma"/>
          <w:b/>
          <w:spacing w:val="20"/>
          <w:sz w:val="94"/>
          <w:szCs w:val="94"/>
        </w:rPr>
      </w:pPr>
      <w:proofErr w:type="gramStart"/>
      <w:r w:rsidRPr="000D3E3F">
        <w:rPr>
          <w:rFonts w:ascii="Tahoma" w:hAnsi="Tahoma"/>
          <w:b/>
          <w:spacing w:val="20"/>
          <w:sz w:val="94"/>
          <w:szCs w:val="94"/>
        </w:rPr>
        <w:t xml:space="preserve">Информационный              </w:t>
      </w:r>
      <w:proofErr w:type="gramEnd"/>
    </w:p>
    <w:p w:rsidR="00786A72" w:rsidRPr="000D3E3F" w:rsidRDefault="00786A72" w:rsidP="00150211">
      <w:pPr>
        <w:widowControl/>
        <w:ind w:left="-120" w:hanging="180"/>
        <w:jc w:val="left"/>
        <w:rPr>
          <w:rFonts w:ascii="Tahoma" w:hAnsi="Tahoma"/>
          <w:b/>
          <w:spacing w:val="20"/>
          <w:sz w:val="94"/>
          <w:szCs w:val="94"/>
        </w:rPr>
      </w:pPr>
      <w:r w:rsidRPr="000D3E3F">
        <w:rPr>
          <w:rFonts w:ascii="Tahoma" w:hAnsi="Tahoma"/>
          <w:b/>
          <w:spacing w:val="20"/>
          <w:sz w:val="94"/>
          <w:szCs w:val="94"/>
        </w:rPr>
        <w:t xml:space="preserve">бюллетень  </w:t>
      </w:r>
    </w:p>
    <w:tbl>
      <w:tblPr>
        <w:tblpPr w:leftFromText="180" w:rightFromText="180" w:vertAnchor="text" w:horzAnchor="page" w:tblpX="7093"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64"/>
      </w:tblGrid>
      <w:tr w:rsidR="00786A72" w:rsidRPr="00F16C39">
        <w:trPr>
          <w:trHeight w:val="1079"/>
        </w:trPr>
        <w:tc>
          <w:tcPr>
            <w:tcW w:w="3664" w:type="dxa"/>
            <w:tcBorders>
              <w:top w:val="nil"/>
              <w:left w:val="nil"/>
              <w:bottom w:val="nil"/>
              <w:right w:val="nil"/>
            </w:tcBorders>
          </w:tcPr>
          <w:p w:rsidR="00786A72" w:rsidRPr="00F16C39" w:rsidRDefault="00786A72" w:rsidP="00150211">
            <w:pPr>
              <w:widowControl/>
              <w:ind w:left="-120" w:firstLine="0"/>
              <w:jc w:val="left"/>
              <w:rPr>
                <w:sz w:val="18"/>
                <w:szCs w:val="18"/>
              </w:rPr>
            </w:pPr>
            <w:r w:rsidRPr="00F16C39">
              <w:rPr>
                <w:sz w:val="18"/>
                <w:szCs w:val="18"/>
              </w:rPr>
              <w:t xml:space="preserve">     </w:t>
            </w:r>
            <w:r>
              <w:rPr>
                <w:sz w:val="18"/>
                <w:szCs w:val="18"/>
              </w:rPr>
              <w:t xml:space="preserve">    </w:t>
            </w:r>
            <w:r w:rsidRPr="00F16C39">
              <w:rPr>
                <w:sz w:val="18"/>
                <w:szCs w:val="18"/>
              </w:rPr>
              <w:t>органов местного самоуправления</w:t>
            </w:r>
          </w:p>
          <w:p w:rsidR="00786A72" w:rsidRDefault="00786A72" w:rsidP="00150211">
            <w:pPr>
              <w:widowControl/>
              <w:ind w:left="-120" w:firstLine="0"/>
              <w:jc w:val="center"/>
              <w:rPr>
                <w:sz w:val="18"/>
                <w:szCs w:val="18"/>
              </w:rPr>
            </w:pPr>
            <w:r w:rsidRPr="00F16C39">
              <w:rPr>
                <w:sz w:val="18"/>
                <w:szCs w:val="18"/>
              </w:rPr>
              <w:t xml:space="preserve">муниципального образования </w:t>
            </w:r>
          </w:p>
          <w:p w:rsidR="00786A72" w:rsidRPr="00F16C39" w:rsidRDefault="00786A72" w:rsidP="00150211">
            <w:pPr>
              <w:widowControl/>
              <w:ind w:left="-120" w:firstLine="0"/>
              <w:jc w:val="center"/>
              <w:rPr>
                <w:sz w:val="18"/>
                <w:szCs w:val="18"/>
              </w:rPr>
            </w:pPr>
            <w:r w:rsidRPr="00F16C39">
              <w:rPr>
                <w:sz w:val="18"/>
                <w:szCs w:val="18"/>
              </w:rPr>
              <w:t>Малмыжский муниципальный район</w:t>
            </w:r>
          </w:p>
          <w:p w:rsidR="00786A72" w:rsidRPr="00F16C39" w:rsidRDefault="00786A72" w:rsidP="00150211">
            <w:pPr>
              <w:widowControl/>
              <w:ind w:left="-120" w:firstLine="0"/>
              <w:jc w:val="center"/>
              <w:rPr>
                <w:sz w:val="18"/>
                <w:szCs w:val="18"/>
              </w:rPr>
            </w:pPr>
            <w:r w:rsidRPr="00F16C39">
              <w:rPr>
                <w:sz w:val="18"/>
                <w:szCs w:val="18"/>
              </w:rPr>
              <w:t>Кировской области</w:t>
            </w:r>
          </w:p>
          <w:p w:rsidR="00786A72" w:rsidRPr="007D4EFA" w:rsidRDefault="00786A72" w:rsidP="00150211">
            <w:pPr>
              <w:widowControl/>
              <w:ind w:left="-120" w:firstLine="0"/>
              <w:jc w:val="left"/>
              <w:rPr>
                <w:sz w:val="18"/>
                <w:szCs w:val="18"/>
              </w:rPr>
            </w:pPr>
            <w:r w:rsidRPr="00F16C39">
              <w:rPr>
                <w:sz w:val="18"/>
                <w:szCs w:val="18"/>
              </w:rPr>
              <w:t xml:space="preserve">         </w:t>
            </w:r>
            <w:proofErr w:type="gramStart"/>
            <w:r w:rsidRPr="00F16C39">
              <w:rPr>
                <w:sz w:val="18"/>
                <w:szCs w:val="18"/>
              </w:rPr>
              <w:t>учреждён</w:t>
            </w:r>
            <w:proofErr w:type="gramEnd"/>
            <w:r w:rsidRPr="00F16C39">
              <w:rPr>
                <w:sz w:val="18"/>
                <w:szCs w:val="18"/>
              </w:rPr>
              <w:t xml:space="preserve">   08 ноября  2006 года</w:t>
            </w:r>
          </w:p>
        </w:tc>
      </w:tr>
    </w:tbl>
    <w:p w:rsidR="00786A72" w:rsidRPr="00F16C39" w:rsidRDefault="00786A72" w:rsidP="00150211">
      <w:pPr>
        <w:widowControl/>
        <w:ind w:left="-120" w:hanging="180"/>
        <w:jc w:val="left"/>
        <w:rPr>
          <w:b/>
          <w:sz w:val="92"/>
          <w:szCs w:val="92"/>
        </w:rPr>
      </w:pPr>
      <w:r w:rsidRPr="00F16C39">
        <w:rPr>
          <w:rFonts w:ascii="Tahoma" w:hAnsi="Tahoma"/>
          <w:b/>
          <w:spacing w:val="20"/>
          <w:sz w:val="92"/>
          <w:szCs w:val="92"/>
        </w:rPr>
        <w:t xml:space="preserve">  </w:t>
      </w:r>
      <w:r w:rsidRPr="00F16C39">
        <w:rPr>
          <w:b/>
          <w:sz w:val="92"/>
          <w:szCs w:val="92"/>
        </w:rPr>
        <w:t xml:space="preserve">          </w:t>
      </w:r>
      <w:r>
        <w:rPr>
          <w:b/>
          <w:sz w:val="92"/>
          <w:szCs w:val="92"/>
        </w:rPr>
        <w:t xml:space="preserve">               </w:t>
      </w:r>
      <w:r w:rsidRPr="00F16C39">
        <w:rPr>
          <w:b/>
          <w:sz w:val="92"/>
          <w:szCs w:val="92"/>
        </w:rPr>
        <w:t xml:space="preserve">                                                </w:t>
      </w:r>
    </w:p>
    <w:p w:rsidR="00786A72" w:rsidRDefault="00786A72" w:rsidP="00150211">
      <w:pPr>
        <w:widowControl/>
        <w:ind w:left="-120" w:firstLine="0"/>
        <w:jc w:val="left"/>
        <w:rPr>
          <w:szCs w:val="24"/>
        </w:rPr>
      </w:pPr>
    </w:p>
    <w:p w:rsidR="00786A72" w:rsidRDefault="00786A72" w:rsidP="00150211">
      <w:pPr>
        <w:widowControl/>
        <w:ind w:left="-120" w:firstLine="0"/>
        <w:jc w:val="left"/>
        <w:rPr>
          <w:szCs w:val="24"/>
        </w:rPr>
      </w:pPr>
    </w:p>
    <w:p w:rsidR="00786A72" w:rsidRPr="00601342" w:rsidRDefault="00786A72" w:rsidP="00150211">
      <w:pPr>
        <w:widowControl/>
        <w:ind w:left="-120" w:firstLine="0"/>
        <w:jc w:val="left"/>
        <w:rPr>
          <w:szCs w:val="24"/>
        </w:rPr>
      </w:pPr>
      <w:r w:rsidRPr="00F16C39">
        <w:rPr>
          <w:b/>
          <w:sz w:val="20"/>
        </w:rPr>
        <w:t xml:space="preserve">№ </w:t>
      </w:r>
      <w:r>
        <w:rPr>
          <w:b/>
          <w:sz w:val="20"/>
        </w:rPr>
        <w:t>265</w:t>
      </w:r>
      <w:r w:rsidRPr="00F16C39">
        <w:rPr>
          <w:b/>
          <w:sz w:val="20"/>
        </w:rPr>
        <w:t xml:space="preserve"> от</w:t>
      </w:r>
      <w:r>
        <w:rPr>
          <w:b/>
          <w:sz w:val="20"/>
        </w:rPr>
        <w:t xml:space="preserve"> 11.12.2015 </w:t>
      </w:r>
      <w:r w:rsidRPr="00F16C39">
        <w:rPr>
          <w:b/>
          <w:sz w:val="20"/>
        </w:rPr>
        <w:t>г.</w:t>
      </w:r>
      <w:r w:rsidRPr="00F16C39">
        <w:rPr>
          <w:sz w:val="20"/>
        </w:rPr>
        <w:t xml:space="preserve"> </w:t>
      </w:r>
      <w:r>
        <w:rPr>
          <w:sz w:val="20"/>
        </w:rPr>
        <w:tab/>
      </w:r>
      <w:r>
        <w:rPr>
          <w:sz w:val="20"/>
        </w:rPr>
        <w:tab/>
      </w:r>
      <w:r>
        <w:rPr>
          <w:sz w:val="20"/>
        </w:rPr>
        <w:tab/>
      </w:r>
      <w:r>
        <w:rPr>
          <w:sz w:val="20"/>
        </w:rPr>
        <w:tab/>
      </w:r>
      <w:r w:rsidRPr="00F16C39">
        <w:rPr>
          <w:b/>
          <w:sz w:val="20"/>
          <w:u w:val="single"/>
        </w:rPr>
        <w:t>Официальное издание</w:t>
      </w:r>
      <w:proofErr w:type="gramStart"/>
      <w:r w:rsidRPr="00F16C39">
        <w:rPr>
          <w:sz w:val="20"/>
        </w:rPr>
        <w:t xml:space="preserve"> </w:t>
      </w:r>
      <w:r>
        <w:rPr>
          <w:sz w:val="20"/>
        </w:rPr>
        <w:t xml:space="preserve">        </w:t>
      </w:r>
      <w:r w:rsidRPr="00F16C39">
        <w:rPr>
          <w:b/>
          <w:sz w:val="20"/>
        </w:rPr>
        <w:t>Р</w:t>
      </w:r>
      <w:proofErr w:type="gramEnd"/>
      <w:r w:rsidRPr="00F16C39">
        <w:rPr>
          <w:b/>
          <w:sz w:val="20"/>
        </w:rPr>
        <w:t>аспространяется бесплатно</w:t>
      </w:r>
    </w:p>
    <w:p w:rsidR="00786A72" w:rsidRPr="00F16C39" w:rsidRDefault="00786A72" w:rsidP="00150211">
      <w:pPr>
        <w:widowControl/>
        <w:ind w:left="-120" w:firstLine="0"/>
        <w:jc w:val="left"/>
        <w:rPr>
          <w:sz w:val="20"/>
        </w:rPr>
      </w:pPr>
    </w:p>
    <w:p w:rsidR="00786A72" w:rsidRPr="00F16C39" w:rsidRDefault="00D21959" w:rsidP="00150211">
      <w:pPr>
        <w:widowControl/>
        <w:ind w:left="-120" w:firstLine="300"/>
        <w:rPr>
          <w:sz w:val="20"/>
        </w:rPr>
      </w:pPr>
      <w:r w:rsidRPr="00D21959">
        <w:rPr>
          <w:noProof/>
        </w:rPr>
        <w:pict>
          <v:line id="_x0000_s1026" style="position:absolute;left:0;text-align:left;z-index:251635712" from="9pt,68.95pt" to="9pt,68.95pt"/>
        </w:pict>
      </w:r>
      <w:proofErr w:type="gramStart"/>
      <w:r w:rsidR="00786A72" w:rsidRPr="00F16C39">
        <w:rPr>
          <w:sz w:val="20"/>
        </w:rPr>
        <w:t xml:space="preserve">8 ноября 2006 года районная Дума Малмыжского района приняла решение об учреждении своего печатного средства массовой информации - Информационного бюллетеня органов местного самоуправления муниципального образования Малмыжский муниципальный район Кировской области,  где и будут официально публиковаться нормативные правовые акты, принимаемые органами местного самоуправления района, подлежащие обязательному опубликованию в соответствии с Уставом Малмыжского района.    </w:t>
      </w:r>
      <w:proofErr w:type="gramEnd"/>
    </w:p>
    <w:p w:rsidR="00786A72" w:rsidRPr="00E53228" w:rsidRDefault="00D21959" w:rsidP="00E53228">
      <w:pPr>
        <w:widowControl/>
        <w:tabs>
          <w:tab w:val="right" w:pos="10156"/>
        </w:tabs>
        <w:ind w:left="-120" w:firstLine="0"/>
        <w:rPr>
          <w:sz w:val="20"/>
        </w:rPr>
      </w:pPr>
      <w:r w:rsidRPr="00D21959">
        <w:rPr>
          <w:noProof/>
        </w:rPr>
        <w:pict>
          <v:line id="_x0000_s1027" style="position:absolute;left:0;text-align:left;flip:y;z-index:251636736" from="-12pt,4.55pt" to="7in,4.55pt" strokeweight="2.25pt"/>
        </w:pict>
      </w:r>
      <w:bookmarkStart w:id="0" w:name="page1"/>
      <w:bookmarkStart w:id="1" w:name="page35"/>
      <w:bookmarkEnd w:id="0"/>
      <w:bookmarkEnd w:id="1"/>
    </w:p>
    <w:p w:rsidR="00786A72" w:rsidRPr="008D374D" w:rsidRDefault="00786A72" w:rsidP="008D374D">
      <w:pPr>
        <w:widowControl/>
        <w:ind w:firstLine="0"/>
        <w:jc w:val="center"/>
        <w:rPr>
          <w:b/>
          <w:sz w:val="22"/>
          <w:szCs w:val="22"/>
        </w:rPr>
      </w:pPr>
      <w:r w:rsidRPr="008D374D">
        <w:rPr>
          <w:b/>
          <w:sz w:val="22"/>
          <w:szCs w:val="22"/>
        </w:rPr>
        <w:t>АДМИНИСТРАЦИЯ МАЛМЫЖСКОГО РАЙОНА</w:t>
      </w:r>
    </w:p>
    <w:p w:rsidR="00786A72" w:rsidRPr="008D374D" w:rsidRDefault="00786A72" w:rsidP="00CA1B54">
      <w:pPr>
        <w:widowControl/>
        <w:ind w:firstLine="0"/>
        <w:jc w:val="center"/>
        <w:rPr>
          <w:b/>
          <w:sz w:val="22"/>
          <w:szCs w:val="22"/>
        </w:rPr>
      </w:pPr>
      <w:r w:rsidRPr="008D374D">
        <w:rPr>
          <w:b/>
          <w:sz w:val="22"/>
          <w:szCs w:val="22"/>
        </w:rPr>
        <w:t>КИРОВСКОЙ ОБЛАСТИ</w:t>
      </w:r>
    </w:p>
    <w:p w:rsidR="00786A72" w:rsidRPr="008D374D" w:rsidRDefault="00786A72" w:rsidP="00CA1B54">
      <w:pPr>
        <w:widowControl/>
        <w:ind w:firstLine="0"/>
        <w:jc w:val="center"/>
        <w:rPr>
          <w:b/>
          <w:sz w:val="22"/>
          <w:szCs w:val="22"/>
        </w:rPr>
      </w:pPr>
      <w:r w:rsidRPr="008D374D">
        <w:rPr>
          <w:b/>
          <w:sz w:val="22"/>
          <w:szCs w:val="22"/>
        </w:rPr>
        <w:t>ПОСТАНОВЛЕНИЕ</w:t>
      </w:r>
    </w:p>
    <w:tbl>
      <w:tblPr>
        <w:tblW w:w="0" w:type="auto"/>
        <w:tblLook w:val="01E0"/>
      </w:tblPr>
      <w:tblGrid>
        <w:gridCol w:w="3332"/>
        <w:gridCol w:w="3332"/>
        <w:gridCol w:w="3332"/>
      </w:tblGrid>
      <w:tr w:rsidR="00786A72" w:rsidRPr="008D374D" w:rsidTr="00156B7D">
        <w:tc>
          <w:tcPr>
            <w:tcW w:w="3332" w:type="dxa"/>
          </w:tcPr>
          <w:p w:rsidR="00786A72" w:rsidRPr="008D374D" w:rsidRDefault="00786A72" w:rsidP="008D374D">
            <w:pPr>
              <w:widowControl/>
              <w:ind w:firstLine="0"/>
              <w:jc w:val="left"/>
              <w:rPr>
                <w:szCs w:val="22"/>
              </w:rPr>
            </w:pPr>
            <w:r w:rsidRPr="008D374D">
              <w:rPr>
                <w:sz w:val="22"/>
                <w:szCs w:val="22"/>
              </w:rPr>
              <w:t>__</w:t>
            </w:r>
            <w:r w:rsidRPr="008D374D">
              <w:rPr>
                <w:sz w:val="22"/>
                <w:szCs w:val="22"/>
                <w:u w:val="single"/>
              </w:rPr>
              <w:t>07.12.2015</w:t>
            </w:r>
            <w:r w:rsidRPr="008D374D">
              <w:rPr>
                <w:sz w:val="22"/>
                <w:szCs w:val="22"/>
              </w:rPr>
              <w:t>__</w:t>
            </w:r>
          </w:p>
        </w:tc>
        <w:tc>
          <w:tcPr>
            <w:tcW w:w="3332" w:type="dxa"/>
          </w:tcPr>
          <w:p w:rsidR="00786A72" w:rsidRPr="008D374D" w:rsidRDefault="00786A72" w:rsidP="008D374D">
            <w:pPr>
              <w:widowControl/>
              <w:ind w:firstLine="0"/>
              <w:jc w:val="center"/>
              <w:rPr>
                <w:szCs w:val="22"/>
              </w:rPr>
            </w:pPr>
          </w:p>
        </w:tc>
        <w:tc>
          <w:tcPr>
            <w:tcW w:w="3332" w:type="dxa"/>
          </w:tcPr>
          <w:p w:rsidR="00786A72" w:rsidRPr="008D374D" w:rsidRDefault="00786A72" w:rsidP="008D374D">
            <w:pPr>
              <w:widowControl/>
              <w:ind w:firstLine="0"/>
              <w:jc w:val="right"/>
              <w:rPr>
                <w:szCs w:val="22"/>
              </w:rPr>
            </w:pPr>
            <w:r w:rsidRPr="008D374D">
              <w:rPr>
                <w:sz w:val="22"/>
                <w:szCs w:val="22"/>
              </w:rPr>
              <w:t>№ _</w:t>
            </w:r>
            <w:r w:rsidRPr="008D374D">
              <w:rPr>
                <w:sz w:val="22"/>
                <w:szCs w:val="22"/>
                <w:u w:val="single"/>
              </w:rPr>
              <w:t>1034</w:t>
            </w:r>
            <w:r w:rsidRPr="008D374D">
              <w:rPr>
                <w:sz w:val="22"/>
                <w:szCs w:val="22"/>
              </w:rPr>
              <w:t>_</w:t>
            </w:r>
          </w:p>
        </w:tc>
      </w:tr>
    </w:tbl>
    <w:p w:rsidR="00786A72" w:rsidRPr="008D374D" w:rsidRDefault="00786A72" w:rsidP="00CA1B54">
      <w:pPr>
        <w:widowControl/>
        <w:ind w:firstLine="0"/>
        <w:jc w:val="center"/>
        <w:rPr>
          <w:sz w:val="22"/>
          <w:szCs w:val="22"/>
        </w:rPr>
      </w:pPr>
      <w:r w:rsidRPr="008D374D">
        <w:rPr>
          <w:sz w:val="22"/>
          <w:szCs w:val="22"/>
        </w:rPr>
        <w:t>г. Малмыж</w:t>
      </w:r>
    </w:p>
    <w:p w:rsidR="00786A72" w:rsidRPr="008D374D" w:rsidRDefault="00786A72" w:rsidP="008D374D">
      <w:pPr>
        <w:widowControl/>
        <w:shd w:val="clear" w:color="auto" w:fill="FFFFFF"/>
        <w:suppressAutoHyphens/>
        <w:ind w:firstLine="0"/>
        <w:jc w:val="center"/>
        <w:rPr>
          <w:rFonts w:cs="Arial"/>
          <w:b/>
          <w:bCs/>
          <w:sz w:val="22"/>
          <w:szCs w:val="22"/>
        </w:rPr>
      </w:pPr>
      <w:r w:rsidRPr="008D374D">
        <w:rPr>
          <w:b/>
          <w:sz w:val="22"/>
          <w:szCs w:val="22"/>
        </w:rPr>
        <w:t>Об Административном регламенте предоставления муниципальной услуги «</w:t>
      </w:r>
      <w:r w:rsidRPr="008D374D">
        <w:rPr>
          <w:rFonts w:cs="Arial"/>
          <w:b/>
          <w:bCs/>
          <w:sz w:val="22"/>
          <w:szCs w:val="22"/>
        </w:rPr>
        <w:t xml:space="preserve">Продление срока действия разрешения на строительство объекта капитального строительства на территории </w:t>
      </w:r>
    </w:p>
    <w:p w:rsidR="00786A72" w:rsidRPr="00CA1B54" w:rsidRDefault="00786A72" w:rsidP="00CA1B54">
      <w:pPr>
        <w:widowControl/>
        <w:shd w:val="clear" w:color="auto" w:fill="FFFFFF"/>
        <w:suppressAutoHyphens/>
        <w:ind w:firstLine="0"/>
        <w:jc w:val="center"/>
        <w:rPr>
          <w:b/>
          <w:sz w:val="22"/>
          <w:szCs w:val="22"/>
        </w:rPr>
      </w:pPr>
      <w:r w:rsidRPr="008D374D">
        <w:rPr>
          <w:rFonts w:cs="Arial"/>
          <w:b/>
          <w:bCs/>
          <w:sz w:val="22"/>
          <w:szCs w:val="22"/>
        </w:rPr>
        <w:t>муниципального образования Малмыжский муниципальный район Кировской области</w:t>
      </w:r>
      <w:r w:rsidRPr="008D374D">
        <w:rPr>
          <w:b/>
          <w:sz w:val="22"/>
          <w:szCs w:val="22"/>
        </w:rPr>
        <w:t xml:space="preserve">» </w:t>
      </w:r>
    </w:p>
    <w:p w:rsidR="00786A72" w:rsidRPr="008D374D" w:rsidRDefault="00786A72" w:rsidP="008D374D">
      <w:pPr>
        <w:widowControl/>
        <w:ind w:firstLine="0"/>
        <w:rPr>
          <w:sz w:val="22"/>
          <w:szCs w:val="22"/>
        </w:rPr>
      </w:pPr>
      <w:r w:rsidRPr="008D374D">
        <w:rPr>
          <w:sz w:val="22"/>
          <w:szCs w:val="22"/>
        </w:rPr>
        <w:t xml:space="preserve">              В соответствии с Федеральным законом от 27.07.2010 № 210 – ФЗ «Об организации предоставления государственных и муниципальных услуг» администрация Малмыжского района ПОСТАНОВЛЯЕТ:</w:t>
      </w:r>
      <w:r w:rsidRPr="008D374D">
        <w:rPr>
          <w:sz w:val="22"/>
          <w:szCs w:val="22"/>
        </w:rPr>
        <w:tab/>
      </w:r>
    </w:p>
    <w:p w:rsidR="00786A72" w:rsidRPr="008D374D" w:rsidRDefault="00786A72" w:rsidP="008D374D">
      <w:pPr>
        <w:widowControl/>
        <w:shd w:val="clear" w:color="auto" w:fill="FFFFFF"/>
        <w:suppressAutoHyphens/>
        <w:ind w:firstLine="0"/>
        <w:rPr>
          <w:sz w:val="22"/>
          <w:szCs w:val="22"/>
        </w:rPr>
      </w:pPr>
      <w:r w:rsidRPr="008D374D">
        <w:rPr>
          <w:sz w:val="22"/>
          <w:szCs w:val="22"/>
        </w:rPr>
        <w:t xml:space="preserve">            1. </w:t>
      </w:r>
      <w:proofErr w:type="gramStart"/>
      <w:r w:rsidRPr="008D374D">
        <w:rPr>
          <w:sz w:val="22"/>
          <w:szCs w:val="22"/>
        </w:rPr>
        <w:t>Утвердить Административный регламент предоставления муниципальной   услуги  «</w:t>
      </w:r>
      <w:r w:rsidRPr="008D374D">
        <w:rPr>
          <w:rFonts w:cs="Arial"/>
          <w:bCs/>
          <w:sz w:val="22"/>
          <w:szCs w:val="22"/>
        </w:rPr>
        <w:t>Продление срока действия разрешения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 xml:space="preserve">» согласно приложению.          </w:t>
      </w:r>
      <w:proofErr w:type="gramEnd"/>
    </w:p>
    <w:p w:rsidR="00786A72" w:rsidRPr="008D374D" w:rsidRDefault="00786A72" w:rsidP="008D374D">
      <w:pPr>
        <w:widowControl/>
        <w:ind w:firstLine="0"/>
        <w:rPr>
          <w:sz w:val="22"/>
          <w:szCs w:val="22"/>
        </w:rPr>
      </w:pPr>
      <w:r w:rsidRPr="008D374D">
        <w:rPr>
          <w:sz w:val="22"/>
          <w:szCs w:val="22"/>
        </w:rPr>
        <w:t xml:space="preserve">           2.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786A72" w:rsidRPr="008D374D" w:rsidRDefault="00786A72" w:rsidP="008D374D">
      <w:pPr>
        <w:widowControl/>
        <w:ind w:firstLine="0"/>
        <w:rPr>
          <w:sz w:val="22"/>
          <w:szCs w:val="22"/>
        </w:rPr>
      </w:pPr>
      <w:r w:rsidRPr="008D374D">
        <w:rPr>
          <w:sz w:val="22"/>
          <w:szCs w:val="22"/>
        </w:rPr>
        <w:t xml:space="preserve">           3. Настоящее постановление вступает в силу после его официального опубликования. </w:t>
      </w:r>
    </w:p>
    <w:p w:rsidR="00786A72" w:rsidRPr="008D374D" w:rsidRDefault="00786A72" w:rsidP="008D374D">
      <w:pPr>
        <w:pStyle w:val="3b"/>
        <w:rPr>
          <w:sz w:val="22"/>
          <w:szCs w:val="22"/>
        </w:rPr>
      </w:pPr>
    </w:p>
    <w:p w:rsidR="00786A72" w:rsidRPr="008D374D" w:rsidRDefault="00786A72" w:rsidP="008D374D">
      <w:pPr>
        <w:pStyle w:val="3b"/>
        <w:rPr>
          <w:sz w:val="22"/>
          <w:szCs w:val="22"/>
        </w:rPr>
      </w:pPr>
      <w:r w:rsidRPr="008D374D">
        <w:rPr>
          <w:sz w:val="22"/>
          <w:szCs w:val="22"/>
        </w:rPr>
        <w:t xml:space="preserve">Глава администрации                                                             </w:t>
      </w:r>
    </w:p>
    <w:p w:rsidR="00786A72" w:rsidRPr="008D374D" w:rsidRDefault="00786A72" w:rsidP="008D374D">
      <w:pPr>
        <w:pStyle w:val="3b"/>
        <w:rPr>
          <w:sz w:val="22"/>
          <w:szCs w:val="22"/>
        </w:rPr>
      </w:pPr>
      <w:r w:rsidRPr="008D374D">
        <w:rPr>
          <w:sz w:val="22"/>
          <w:szCs w:val="22"/>
        </w:rPr>
        <w:t>Малмыжского  района</w:t>
      </w:r>
      <w:r w:rsidRPr="008D374D">
        <w:rPr>
          <w:sz w:val="22"/>
          <w:szCs w:val="22"/>
        </w:rPr>
        <w:tab/>
      </w:r>
      <w:r w:rsidRPr="008D374D">
        <w:rPr>
          <w:sz w:val="22"/>
          <w:szCs w:val="22"/>
        </w:rPr>
        <w:tab/>
      </w:r>
      <w:r w:rsidRPr="008D374D">
        <w:rPr>
          <w:sz w:val="22"/>
          <w:szCs w:val="22"/>
        </w:rPr>
        <w:tab/>
      </w:r>
      <w:r w:rsidRPr="008D374D">
        <w:rPr>
          <w:sz w:val="22"/>
          <w:szCs w:val="22"/>
        </w:rPr>
        <w:tab/>
      </w:r>
      <w:r w:rsidRPr="008D374D">
        <w:rPr>
          <w:sz w:val="22"/>
          <w:szCs w:val="22"/>
        </w:rPr>
        <w:tab/>
      </w:r>
      <w:r w:rsidRPr="008D374D">
        <w:rPr>
          <w:sz w:val="22"/>
          <w:szCs w:val="22"/>
        </w:rPr>
        <w:tab/>
      </w:r>
      <w:r w:rsidRPr="008D374D">
        <w:rPr>
          <w:sz w:val="22"/>
          <w:szCs w:val="22"/>
        </w:rPr>
        <w:tab/>
      </w:r>
      <w:r>
        <w:rPr>
          <w:sz w:val="22"/>
          <w:szCs w:val="22"/>
        </w:rPr>
        <w:tab/>
        <w:t xml:space="preserve">              </w:t>
      </w:r>
      <w:r w:rsidRPr="008D374D">
        <w:rPr>
          <w:sz w:val="22"/>
          <w:szCs w:val="22"/>
        </w:rPr>
        <w:t xml:space="preserve">         А.В. Костюнин</w:t>
      </w:r>
    </w:p>
    <w:p w:rsidR="00786A72" w:rsidRPr="008D374D" w:rsidRDefault="00786A72" w:rsidP="008D374D">
      <w:pPr>
        <w:widowControl/>
        <w:suppressAutoHyphens/>
        <w:ind w:firstLine="5398"/>
        <w:rPr>
          <w:sz w:val="22"/>
          <w:szCs w:val="22"/>
        </w:rPr>
      </w:pPr>
      <w:r w:rsidRPr="008D374D">
        <w:rPr>
          <w:sz w:val="22"/>
          <w:szCs w:val="22"/>
        </w:rPr>
        <w:t>Приложение</w:t>
      </w:r>
    </w:p>
    <w:p w:rsidR="00786A72" w:rsidRPr="008D374D" w:rsidRDefault="00786A72" w:rsidP="008D374D">
      <w:pPr>
        <w:widowControl/>
        <w:suppressAutoHyphens/>
        <w:ind w:firstLine="5398"/>
        <w:rPr>
          <w:sz w:val="22"/>
          <w:szCs w:val="22"/>
        </w:rPr>
      </w:pPr>
      <w:proofErr w:type="gramStart"/>
      <w:r w:rsidRPr="008D374D">
        <w:rPr>
          <w:sz w:val="22"/>
          <w:szCs w:val="22"/>
        </w:rPr>
        <w:t>УТВЕРЖДЕН</w:t>
      </w:r>
      <w:proofErr w:type="gramEnd"/>
    </w:p>
    <w:p w:rsidR="00786A72" w:rsidRPr="008D374D" w:rsidRDefault="00786A72" w:rsidP="008D374D">
      <w:pPr>
        <w:widowControl/>
        <w:suppressAutoHyphens/>
        <w:ind w:firstLine="5398"/>
        <w:rPr>
          <w:sz w:val="22"/>
          <w:szCs w:val="22"/>
        </w:rPr>
      </w:pPr>
      <w:r w:rsidRPr="008D374D">
        <w:rPr>
          <w:sz w:val="22"/>
          <w:szCs w:val="22"/>
        </w:rPr>
        <w:t xml:space="preserve">постановлением администрации </w:t>
      </w:r>
    </w:p>
    <w:p w:rsidR="00786A72" w:rsidRPr="008D374D" w:rsidRDefault="00786A72" w:rsidP="008D374D">
      <w:pPr>
        <w:widowControl/>
        <w:suppressAutoHyphens/>
        <w:ind w:firstLine="5398"/>
        <w:rPr>
          <w:sz w:val="22"/>
          <w:szCs w:val="22"/>
        </w:rPr>
      </w:pPr>
      <w:r w:rsidRPr="008D374D">
        <w:rPr>
          <w:sz w:val="22"/>
          <w:szCs w:val="22"/>
        </w:rPr>
        <w:t>Малмыжского района</w:t>
      </w:r>
    </w:p>
    <w:p w:rsidR="00786A72" w:rsidRPr="008D374D" w:rsidRDefault="00786A72" w:rsidP="008D374D">
      <w:pPr>
        <w:widowControl/>
        <w:suppressAutoHyphens/>
        <w:ind w:firstLine="5398"/>
        <w:rPr>
          <w:sz w:val="22"/>
          <w:szCs w:val="22"/>
        </w:rPr>
      </w:pPr>
      <w:r w:rsidRPr="008D374D">
        <w:rPr>
          <w:sz w:val="22"/>
          <w:szCs w:val="22"/>
        </w:rPr>
        <w:t>от _</w:t>
      </w:r>
      <w:r w:rsidRPr="008D374D">
        <w:rPr>
          <w:sz w:val="22"/>
          <w:szCs w:val="22"/>
          <w:u w:val="single"/>
        </w:rPr>
        <w:t>07.12.2015</w:t>
      </w:r>
      <w:r w:rsidRPr="008D374D">
        <w:rPr>
          <w:sz w:val="22"/>
          <w:szCs w:val="22"/>
        </w:rPr>
        <w:t>______ № _</w:t>
      </w:r>
      <w:r w:rsidRPr="008D374D">
        <w:rPr>
          <w:sz w:val="22"/>
          <w:szCs w:val="22"/>
          <w:u w:val="single"/>
        </w:rPr>
        <w:t>1034</w:t>
      </w:r>
      <w:r w:rsidRPr="008D374D">
        <w:rPr>
          <w:sz w:val="22"/>
          <w:szCs w:val="22"/>
        </w:rPr>
        <w:t>__</w:t>
      </w:r>
    </w:p>
    <w:p w:rsidR="00786A72" w:rsidRPr="008D374D" w:rsidRDefault="00786A72" w:rsidP="008D374D">
      <w:pPr>
        <w:pStyle w:val="ConsPlusTitle"/>
        <w:widowControl/>
        <w:suppressAutoHyphens/>
        <w:jc w:val="center"/>
        <w:rPr>
          <w:rFonts w:ascii="Times New Roman" w:hAnsi="Times New Roman" w:cs="Times New Roman"/>
          <w:sz w:val="22"/>
          <w:szCs w:val="22"/>
        </w:rPr>
      </w:pPr>
    </w:p>
    <w:p w:rsidR="00786A72" w:rsidRPr="008D374D" w:rsidRDefault="00786A72" w:rsidP="008D374D">
      <w:pPr>
        <w:pStyle w:val="ConsPlusTitle"/>
        <w:widowControl/>
        <w:suppressAutoHyphens/>
        <w:jc w:val="center"/>
        <w:rPr>
          <w:rFonts w:ascii="Times New Roman" w:hAnsi="Times New Roman" w:cs="Times New Roman"/>
          <w:sz w:val="22"/>
          <w:szCs w:val="22"/>
        </w:rPr>
      </w:pPr>
      <w:r w:rsidRPr="008D374D">
        <w:rPr>
          <w:rFonts w:ascii="Times New Roman" w:hAnsi="Times New Roman" w:cs="Times New Roman"/>
          <w:sz w:val="22"/>
          <w:szCs w:val="22"/>
        </w:rPr>
        <w:t>АДМИНИСТРАТИВНЫЙ РЕГЛАМЕНТ</w:t>
      </w:r>
    </w:p>
    <w:p w:rsidR="00786A72" w:rsidRPr="008D374D" w:rsidRDefault="00786A72" w:rsidP="008D374D">
      <w:pPr>
        <w:pStyle w:val="ConsPlusTitle"/>
        <w:widowControl/>
        <w:suppressAutoHyphens/>
        <w:jc w:val="center"/>
        <w:rPr>
          <w:rFonts w:ascii="Times New Roman" w:hAnsi="Times New Roman" w:cs="Times New Roman"/>
          <w:sz w:val="22"/>
          <w:szCs w:val="22"/>
        </w:rPr>
      </w:pPr>
      <w:r w:rsidRPr="008D374D">
        <w:rPr>
          <w:rFonts w:ascii="Times New Roman" w:hAnsi="Times New Roman" w:cs="Times New Roman"/>
          <w:sz w:val="22"/>
          <w:szCs w:val="22"/>
        </w:rPr>
        <w:t>предоставления муниципальной услуги</w:t>
      </w:r>
    </w:p>
    <w:p w:rsidR="00786A72" w:rsidRPr="008D374D" w:rsidRDefault="00786A72" w:rsidP="008D374D">
      <w:pPr>
        <w:widowControl/>
        <w:shd w:val="clear" w:color="auto" w:fill="FFFFFF"/>
        <w:suppressAutoHyphens/>
        <w:ind w:firstLine="0"/>
        <w:jc w:val="center"/>
        <w:rPr>
          <w:rFonts w:cs="Arial"/>
          <w:b/>
          <w:bCs/>
          <w:sz w:val="22"/>
          <w:szCs w:val="22"/>
        </w:rPr>
      </w:pPr>
      <w:r w:rsidRPr="008D374D">
        <w:rPr>
          <w:b/>
          <w:sz w:val="22"/>
          <w:szCs w:val="22"/>
        </w:rPr>
        <w:t>«</w:t>
      </w:r>
      <w:r w:rsidRPr="008D374D">
        <w:rPr>
          <w:rFonts w:cs="Arial"/>
          <w:b/>
          <w:bCs/>
          <w:sz w:val="22"/>
          <w:szCs w:val="22"/>
        </w:rPr>
        <w:t xml:space="preserve">Продление срока действия разрешения на строительство </w:t>
      </w:r>
    </w:p>
    <w:p w:rsidR="00786A72" w:rsidRPr="008D374D" w:rsidRDefault="00786A72" w:rsidP="008D374D">
      <w:pPr>
        <w:widowControl/>
        <w:shd w:val="clear" w:color="auto" w:fill="FFFFFF"/>
        <w:suppressAutoHyphens/>
        <w:ind w:firstLine="0"/>
        <w:jc w:val="center"/>
        <w:rPr>
          <w:rFonts w:cs="Arial"/>
          <w:b/>
          <w:bCs/>
          <w:sz w:val="22"/>
          <w:szCs w:val="22"/>
        </w:rPr>
      </w:pPr>
      <w:r w:rsidRPr="008D374D">
        <w:rPr>
          <w:rFonts w:cs="Arial"/>
          <w:b/>
          <w:bCs/>
          <w:sz w:val="22"/>
          <w:szCs w:val="22"/>
        </w:rPr>
        <w:t xml:space="preserve">объекта капитального строительства на территории </w:t>
      </w:r>
    </w:p>
    <w:p w:rsidR="00786A72" w:rsidRPr="008D374D" w:rsidRDefault="00786A72" w:rsidP="008D374D">
      <w:pPr>
        <w:widowControl/>
        <w:shd w:val="clear" w:color="auto" w:fill="FFFFFF"/>
        <w:suppressAutoHyphens/>
        <w:ind w:firstLine="0"/>
        <w:jc w:val="center"/>
        <w:rPr>
          <w:rFonts w:cs="Arial"/>
          <w:b/>
          <w:bCs/>
          <w:sz w:val="22"/>
          <w:szCs w:val="22"/>
        </w:rPr>
      </w:pPr>
      <w:r w:rsidRPr="008D374D">
        <w:rPr>
          <w:rFonts w:cs="Arial"/>
          <w:b/>
          <w:bCs/>
          <w:sz w:val="22"/>
          <w:szCs w:val="22"/>
        </w:rPr>
        <w:t xml:space="preserve">муниципального образования Малмыжский муниципальный район </w:t>
      </w:r>
    </w:p>
    <w:p w:rsidR="00786A72" w:rsidRPr="008D374D" w:rsidRDefault="00786A72" w:rsidP="00CA1B54">
      <w:pPr>
        <w:widowControl/>
        <w:shd w:val="clear" w:color="auto" w:fill="FFFFFF"/>
        <w:suppressAutoHyphens/>
        <w:ind w:firstLine="0"/>
        <w:jc w:val="center"/>
        <w:rPr>
          <w:b/>
          <w:sz w:val="22"/>
          <w:szCs w:val="22"/>
        </w:rPr>
      </w:pPr>
      <w:r w:rsidRPr="008D374D">
        <w:rPr>
          <w:rFonts w:cs="Arial"/>
          <w:b/>
          <w:bCs/>
          <w:sz w:val="22"/>
          <w:szCs w:val="22"/>
        </w:rPr>
        <w:t>Кировской области</w:t>
      </w:r>
      <w:r w:rsidRPr="008D374D">
        <w:rPr>
          <w:b/>
          <w:sz w:val="22"/>
          <w:szCs w:val="22"/>
        </w:rPr>
        <w:t xml:space="preserve">» </w:t>
      </w:r>
    </w:p>
    <w:p w:rsidR="00786A72" w:rsidRPr="008D374D" w:rsidRDefault="00786A72" w:rsidP="008D374D">
      <w:pPr>
        <w:widowControl/>
        <w:suppressAutoHyphens/>
        <w:ind w:firstLine="0"/>
        <w:jc w:val="left"/>
        <w:rPr>
          <w:b/>
          <w:bCs/>
          <w:sz w:val="22"/>
          <w:szCs w:val="22"/>
        </w:rPr>
      </w:pPr>
      <w:r w:rsidRPr="008D374D">
        <w:rPr>
          <w:b/>
          <w:bCs/>
          <w:sz w:val="22"/>
          <w:szCs w:val="22"/>
        </w:rPr>
        <w:t xml:space="preserve">          1. Общие положения</w:t>
      </w:r>
    </w:p>
    <w:p w:rsidR="00786A72" w:rsidRPr="008D374D" w:rsidRDefault="00786A72" w:rsidP="008D374D">
      <w:pPr>
        <w:widowControl/>
        <w:suppressAutoHyphens/>
        <w:ind w:firstLine="709"/>
        <w:rPr>
          <w:bCs/>
          <w:sz w:val="22"/>
          <w:szCs w:val="22"/>
        </w:rPr>
      </w:pPr>
      <w:r w:rsidRPr="008D374D">
        <w:rPr>
          <w:bCs/>
          <w:sz w:val="22"/>
          <w:szCs w:val="22"/>
        </w:rPr>
        <w:t>1.1. Предмет регулирования регламента</w:t>
      </w:r>
    </w:p>
    <w:p w:rsidR="00786A72" w:rsidRPr="008D374D" w:rsidRDefault="00786A72" w:rsidP="008D374D">
      <w:pPr>
        <w:widowControl/>
        <w:suppressAutoHyphens/>
        <w:autoSpaceDE w:val="0"/>
        <w:autoSpaceDN w:val="0"/>
        <w:adjustRightInd w:val="0"/>
        <w:ind w:firstLine="709"/>
        <w:rPr>
          <w:bCs/>
          <w:sz w:val="22"/>
          <w:szCs w:val="22"/>
        </w:rPr>
      </w:pPr>
      <w:proofErr w:type="gramStart"/>
      <w:r w:rsidRPr="008D374D">
        <w:rPr>
          <w:sz w:val="22"/>
          <w:szCs w:val="22"/>
        </w:rPr>
        <w:lastRenderedPageBreak/>
        <w:t xml:space="preserve">Административный регламент предоставления муниципальной услуги </w:t>
      </w:r>
      <w:r w:rsidRPr="008D374D">
        <w:rPr>
          <w:bCs/>
          <w:sz w:val="22"/>
          <w:szCs w:val="22"/>
        </w:rPr>
        <w:t>«</w:t>
      </w:r>
      <w:r w:rsidRPr="008D374D">
        <w:rPr>
          <w:rFonts w:cs="Arial"/>
          <w:bCs/>
          <w:sz w:val="22"/>
          <w:szCs w:val="22"/>
        </w:rPr>
        <w:t>Продление срока действия разрешения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bCs/>
          <w:sz w:val="22"/>
          <w:szCs w:val="22"/>
        </w:rPr>
        <w:t xml:space="preserve">» </w:t>
      </w:r>
      <w:r w:rsidRPr="008D374D">
        <w:rPr>
          <w:sz w:val="22"/>
          <w:szCs w:val="22"/>
        </w:rPr>
        <w:t>(далее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w:t>
      </w:r>
      <w:proofErr w:type="gramEnd"/>
      <w:r w:rsidRPr="008D374D">
        <w:rPr>
          <w:sz w:val="22"/>
          <w:szCs w:val="22"/>
        </w:rPr>
        <w:t xml:space="preserve"> в многофункциональном центре, формы </w:t>
      </w:r>
      <w:proofErr w:type="gramStart"/>
      <w:r w:rsidRPr="008D374D">
        <w:rPr>
          <w:sz w:val="22"/>
          <w:szCs w:val="22"/>
        </w:rPr>
        <w:t>контроля за</w:t>
      </w:r>
      <w:proofErr w:type="gramEnd"/>
      <w:r w:rsidRPr="008D374D">
        <w:rPr>
          <w:sz w:val="22"/>
          <w:szCs w:val="22"/>
        </w:rPr>
        <w:t xml:space="preserve"> исполнением Административного регламента, досудебный (внесудебный) порядок обжалования решений и действий (бездействия) администрации Малмыжского района, должностного лица администрации Малмыжского района, либо муниципального служащего при осуществлении полномочий по предоставлению муниципальной услуги</w:t>
      </w:r>
      <w:r w:rsidRPr="008D374D">
        <w:rPr>
          <w:bCs/>
          <w:sz w:val="22"/>
          <w:szCs w:val="22"/>
        </w:rPr>
        <w:t xml:space="preserve">. </w:t>
      </w:r>
    </w:p>
    <w:p w:rsidR="00786A72" w:rsidRPr="008D374D" w:rsidRDefault="00786A72" w:rsidP="008D374D">
      <w:pPr>
        <w:widowControl/>
        <w:suppressAutoHyphens/>
        <w:autoSpaceDE w:val="0"/>
        <w:autoSpaceDN w:val="0"/>
        <w:adjustRightInd w:val="0"/>
        <w:ind w:firstLine="709"/>
        <w:rPr>
          <w:bCs/>
          <w:iCs/>
          <w:sz w:val="22"/>
          <w:szCs w:val="22"/>
        </w:rPr>
      </w:pPr>
      <w:r w:rsidRPr="008D374D">
        <w:rPr>
          <w:sz w:val="22"/>
          <w:szCs w:val="22"/>
        </w:rPr>
        <w:t xml:space="preserve">Основные понятия в настоящем регламенте используются в том же значении, в котором они приведены в Федеральном </w:t>
      </w:r>
      <w:hyperlink r:id="rId7" w:history="1">
        <w:r w:rsidRPr="008D374D">
          <w:rPr>
            <w:sz w:val="22"/>
            <w:szCs w:val="22"/>
          </w:rPr>
          <w:t>законе</w:t>
        </w:r>
      </w:hyperlink>
      <w:r w:rsidRPr="008D374D">
        <w:rPr>
          <w:sz w:val="22"/>
          <w:szCs w:val="22"/>
        </w:rPr>
        <w:t xml:space="preserve"> от 27.07.2010 № 210-ФЗ «Об организации предоставления государственных и муниципальных услуг» </w:t>
      </w:r>
      <w:r w:rsidRPr="008D374D">
        <w:rPr>
          <w:bCs/>
          <w:iCs/>
          <w:sz w:val="22"/>
          <w:szCs w:val="22"/>
        </w:rPr>
        <w:t>и иных нормативных правовых актах Российской Федерации и Кировской области.</w:t>
      </w:r>
    </w:p>
    <w:p w:rsidR="00786A72" w:rsidRPr="008D374D" w:rsidRDefault="00786A72" w:rsidP="008D374D">
      <w:pPr>
        <w:widowControl/>
        <w:suppressAutoHyphens/>
        <w:autoSpaceDE w:val="0"/>
        <w:ind w:firstLine="709"/>
        <w:rPr>
          <w:sz w:val="22"/>
          <w:szCs w:val="22"/>
        </w:rPr>
      </w:pPr>
      <w:r w:rsidRPr="008D374D">
        <w:rPr>
          <w:sz w:val="22"/>
          <w:szCs w:val="22"/>
        </w:rPr>
        <w:t>1.2. Круг заявителей</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Заявителем при п</w:t>
      </w:r>
      <w:r w:rsidRPr="008D374D">
        <w:rPr>
          <w:rFonts w:cs="Arial"/>
          <w:bCs/>
          <w:sz w:val="22"/>
          <w:szCs w:val="22"/>
        </w:rPr>
        <w:t xml:space="preserve">редоставлении муниципальной услуги является – </w:t>
      </w:r>
      <w:r w:rsidRPr="008D374D">
        <w:rPr>
          <w:sz w:val="22"/>
          <w:szCs w:val="22"/>
        </w:rPr>
        <w:t xml:space="preserve">застройщики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запросом о предоставлении муниципальной услуги, выраженным в письменной или электронной форме (далее – заявление). </w:t>
      </w:r>
    </w:p>
    <w:p w:rsidR="00786A72" w:rsidRPr="008D374D" w:rsidRDefault="00786A72" w:rsidP="008D374D">
      <w:pPr>
        <w:widowControl/>
        <w:suppressAutoHyphens/>
        <w:autoSpaceDE w:val="0"/>
        <w:ind w:firstLine="709"/>
        <w:rPr>
          <w:sz w:val="22"/>
          <w:szCs w:val="22"/>
        </w:rPr>
      </w:pPr>
      <w:r w:rsidRPr="008D374D">
        <w:rPr>
          <w:sz w:val="22"/>
          <w:szCs w:val="22"/>
        </w:rPr>
        <w:t>1.3.</w:t>
      </w:r>
      <w:r w:rsidRPr="008D374D">
        <w:rPr>
          <w:sz w:val="22"/>
          <w:szCs w:val="22"/>
        </w:rPr>
        <w:tab/>
        <w:t>Требования к порядку информирования о предоставлении муниципальной услуги</w:t>
      </w:r>
    </w:p>
    <w:p w:rsidR="00786A72" w:rsidRPr="008D374D" w:rsidRDefault="00786A72" w:rsidP="008D374D">
      <w:pPr>
        <w:widowControl/>
        <w:suppressAutoHyphens/>
        <w:autoSpaceDE w:val="0"/>
        <w:autoSpaceDN w:val="0"/>
        <w:adjustRightInd w:val="0"/>
        <w:ind w:firstLine="709"/>
        <w:outlineLvl w:val="3"/>
        <w:rPr>
          <w:sz w:val="22"/>
          <w:szCs w:val="22"/>
        </w:rPr>
      </w:pPr>
      <w:r w:rsidRPr="008D374D">
        <w:rPr>
          <w:sz w:val="22"/>
          <w:szCs w:val="22"/>
        </w:rPr>
        <w:t xml:space="preserve">1.3.1. Порядок получения информации по вопросам предоставления муниципальной услуги.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Информацию о месте нахождения и графике работы, справочных и контактных телефонах, адресах электронной почты, официальном сайте </w:t>
      </w:r>
      <w:r w:rsidRPr="008D374D">
        <w:rPr>
          <w:bCs/>
          <w:sz w:val="22"/>
          <w:szCs w:val="22"/>
        </w:rPr>
        <w:t>администрации Малмыжского района,</w:t>
      </w:r>
      <w:r w:rsidRPr="008D374D">
        <w:rPr>
          <w:sz w:val="22"/>
          <w:szCs w:val="22"/>
        </w:rPr>
        <w:t xml:space="preserve"> способах получения информации, о многофункциональном центре предоставления государственных и муниципальных услуг (при его наличии) (далее – многофункциональный центр), а также о порядке предоставления муниципальной услуги можно получить:</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на официальном сайте </w:t>
      </w:r>
      <w:r w:rsidRPr="008D374D">
        <w:rPr>
          <w:bCs/>
          <w:sz w:val="22"/>
          <w:szCs w:val="22"/>
        </w:rPr>
        <w:t>Малмыжского района, в информационно-телекоммуникационной сети «Интернет» (далее – сеть Интернет)</w:t>
      </w:r>
      <w:r w:rsidRPr="008D374D">
        <w:rPr>
          <w:sz w:val="22"/>
          <w:szCs w:val="22"/>
        </w:rPr>
        <w:t>;</w:t>
      </w:r>
    </w:p>
    <w:p w:rsidR="00786A72" w:rsidRPr="008D374D" w:rsidRDefault="00786A72" w:rsidP="008D374D">
      <w:pPr>
        <w:widowControl/>
        <w:suppressAutoHyphens/>
        <w:autoSpaceDE w:val="0"/>
        <w:autoSpaceDN w:val="0"/>
        <w:adjustRightInd w:val="0"/>
        <w:ind w:firstLine="709"/>
        <w:outlineLvl w:val="3"/>
        <w:rPr>
          <w:bCs/>
          <w:sz w:val="22"/>
          <w:szCs w:val="22"/>
        </w:rPr>
      </w:pPr>
      <w:r w:rsidRPr="008D374D">
        <w:rPr>
          <w:sz w:val="22"/>
          <w:szCs w:val="22"/>
        </w:rPr>
        <w:t xml:space="preserve">в </w:t>
      </w:r>
      <w:r w:rsidRPr="008D374D">
        <w:rPr>
          <w:bCs/>
          <w:sz w:val="22"/>
          <w:szCs w:val="22"/>
        </w:rPr>
        <w:t>информационной системе «Портал государственных и муниципальных услуг (функций) Кировской области» (далее – Региональный портал);</w:t>
      </w:r>
    </w:p>
    <w:p w:rsidR="00786A72" w:rsidRPr="008D374D" w:rsidRDefault="00786A72" w:rsidP="008D374D">
      <w:pPr>
        <w:widowControl/>
        <w:suppressAutoHyphens/>
        <w:autoSpaceDE w:val="0"/>
        <w:autoSpaceDN w:val="0"/>
        <w:adjustRightInd w:val="0"/>
        <w:ind w:firstLine="709"/>
        <w:outlineLvl w:val="3"/>
        <w:rPr>
          <w:sz w:val="22"/>
          <w:szCs w:val="22"/>
        </w:rPr>
      </w:pPr>
      <w:r w:rsidRPr="008D374D">
        <w:rPr>
          <w:sz w:val="22"/>
          <w:szCs w:val="22"/>
        </w:rPr>
        <w:t>в федеральной государственной информационной системе «Единый портал государственных и муниципальных услуг (функций)» (далее – Единый портал);</w:t>
      </w:r>
    </w:p>
    <w:p w:rsidR="00786A72" w:rsidRPr="008D374D" w:rsidRDefault="00786A72" w:rsidP="008D374D">
      <w:pPr>
        <w:widowControl/>
        <w:suppressAutoHyphens/>
        <w:autoSpaceDE w:val="0"/>
        <w:autoSpaceDN w:val="0"/>
        <w:adjustRightInd w:val="0"/>
        <w:ind w:firstLine="709"/>
        <w:outlineLvl w:val="3"/>
        <w:rPr>
          <w:sz w:val="22"/>
          <w:szCs w:val="22"/>
        </w:rPr>
      </w:pPr>
      <w:r w:rsidRPr="008D374D">
        <w:rPr>
          <w:sz w:val="22"/>
          <w:szCs w:val="22"/>
        </w:rPr>
        <w:t>на информационных стендах в местах предоставления муниципальной услуги;</w:t>
      </w:r>
    </w:p>
    <w:p w:rsidR="00786A72" w:rsidRPr="008D374D" w:rsidRDefault="00786A72" w:rsidP="008D374D">
      <w:pPr>
        <w:pStyle w:val="punct"/>
        <w:numPr>
          <w:ilvl w:val="0"/>
          <w:numId w:val="0"/>
        </w:numPr>
        <w:suppressAutoHyphens/>
        <w:spacing w:line="240" w:lineRule="auto"/>
        <w:ind w:firstLine="709"/>
        <w:rPr>
          <w:sz w:val="22"/>
          <w:szCs w:val="22"/>
        </w:rPr>
      </w:pPr>
      <w:r w:rsidRPr="008D374D">
        <w:rPr>
          <w:sz w:val="22"/>
          <w:szCs w:val="22"/>
        </w:rPr>
        <w:t>при личном обращении заявителя;</w:t>
      </w:r>
    </w:p>
    <w:p w:rsidR="00786A72" w:rsidRPr="008D374D" w:rsidRDefault="00786A72" w:rsidP="008D374D">
      <w:pPr>
        <w:pStyle w:val="punct"/>
        <w:numPr>
          <w:ilvl w:val="0"/>
          <w:numId w:val="0"/>
        </w:numPr>
        <w:suppressAutoHyphens/>
        <w:spacing w:line="240" w:lineRule="auto"/>
        <w:ind w:firstLine="709"/>
        <w:rPr>
          <w:sz w:val="22"/>
          <w:szCs w:val="22"/>
        </w:rPr>
      </w:pPr>
      <w:r w:rsidRPr="008D374D">
        <w:rPr>
          <w:sz w:val="22"/>
          <w:szCs w:val="22"/>
        </w:rPr>
        <w:t>при обращении в письменной форме, в форме электронного документа;</w:t>
      </w:r>
    </w:p>
    <w:p w:rsidR="00786A72" w:rsidRPr="008D374D" w:rsidRDefault="00786A72" w:rsidP="008D374D">
      <w:pPr>
        <w:pStyle w:val="punct"/>
        <w:numPr>
          <w:ilvl w:val="0"/>
          <w:numId w:val="0"/>
        </w:numPr>
        <w:suppressAutoHyphens/>
        <w:spacing w:line="240" w:lineRule="auto"/>
        <w:ind w:firstLine="709"/>
        <w:rPr>
          <w:sz w:val="22"/>
          <w:szCs w:val="22"/>
        </w:rPr>
      </w:pPr>
      <w:r w:rsidRPr="008D374D">
        <w:rPr>
          <w:sz w:val="22"/>
          <w:szCs w:val="22"/>
        </w:rPr>
        <w:t>по телефону.</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1.3.2. Справочная информация о предоставлении муниципальной услуги:</w:t>
      </w:r>
    </w:p>
    <w:p w:rsidR="00786A72" w:rsidRPr="008D374D" w:rsidRDefault="00786A72" w:rsidP="008D374D">
      <w:pPr>
        <w:widowControl/>
        <w:tabs>
          <w:tab w:val="left" w:pos="9354"/>
        </w:tabs>
        <w:suppressAutoHyphens/>
        <w:ind w:firstLine="709"/>
        <w:rPr>
          <w:bCs/>
          <w:sz w:val="22"/>
          <w:szCs w:val="22"/>
        </w:rPr>
      </w:pPr>
      <w:r w:rsidRPr="008D374D">
        <w:rPr>
          <w:bCs/>
          <w:sz w:val="22"/>
          <w:szCs w:val="22"/>
        </w:rPr>
        <w:t>адрес</w:t>
      </w:r>
      <w:r w:rsidRPr="008D374D">
        <w:rPr>
          <w:sz w:val="22"/>
          <w:szCs w:val="22"/>
        </w:rPr>
        <w:t xml:space="preserve"> м</w:t>
      </w:r>
      <w:r w:rsidRPr="008D374D">
        <w:rPr>
          <w:bCs/>
          <w:sz w:val="22"/>
          <w:szCs w:val="22"/>
        </w:rPr>
        <w:t>естонахождения администрации Малмыжского района:</w:t>
      </w:r>
    </w:p>
    <w:p w:rsidR="00786A72" w:rsidRPr="008D374D" w:rsidRDefault="00786A72" w:rsidP="008D374D">
      <w:pPr>
        <w:widowControl/>
        <w:tabs>
          <w:tab w:val="left" w:pos="9354"/>
        </w:tabs>
        <w:suppressAutoHyphens/>
        <w:ind w:firstLine="709"/>
        <w:rPr>
          <w:sz w:val="22"/>
          <w:szCs w:val="22"/>
        </w:rPr>
      </w:pPr>
      <w:r w:rsidRPr="008D374D">
        <w:rPr>
          <w:bCs/>
          <w:sz w:val="22"/>
          <w:szCs w:val="22"/>
        </w:rPr>
        <w:t xml:space="preserve">612920, Кировская область, </w:t>
      </w:r>
      <w:proofErr w:type="gramStart"/>
      <w:r w:rsidRPr="008D374D">
        <w:rPr>
          <w:bCs/>
          <w:sz w:val="22"/>
          <w:szCs w:val="22"/>
        </w:rPr>
        <w:t>г</w:t>
      </w:r>
      <w:proofErr w:type="gramEnd"/>
      <w:r w:rsidRPr="008D374D">
        <w:rPr>
          <w:bCs/>
          <w:sz w:val="22"/>
          <w:szCs w:val="22"/>
        </w:rPr>
        <w:t>. Малмыж, ул. Чернышевского, 2а;</w:t>
      </w:r>
    </w:p>
    <w:p w:rsidR="00786A72" w:rsidRPr="008D374D" w:rsidRDefault="00786A72" w:rsidP="008D374D">
      <w:pPr>
        <w:widowControl/>
        <w:tabs>
          <w:tab w:val="left" w:pos="9354"/>
        </w:tabs>
        <w:suppressAutoHyphens/>
        <w:autoSpaceDE w:val="0"/>
        <w:autoSpaceDN w:val="0"/>
        <w:adjustRightInd w:val="0"/>
        <w:ind w:firstLine="709"/>
        <w:jc w:val="left"/>
        <w:rPr>
          <w:kern w:val="1"/>
          <w:sz w:val="22"/>
          <w:szCs w:val="22"/>
          <w:lang w:eastAsia="ar-SA"/>
        </w:rPr>
      </w:pPr>
      <w:r w:rsidRPr="008D374D">
        <w:rPr>
          <w:sz w:val="22"/>
          <w:szCs w:val="22"/>
        </w:rPr>
        <w:t>режим работы: с 8.00 до 17.00 часов (кроме: субботы, воскресенья)</w:t>
      </w:r>
      <w:r w:rsidRPr="008D374D">
        <w:rPr>
          <w:kern w:val="1"/>
          <w:sz w:val="22"/>
          <w:szCs w:val="22"/>
          <w:lang w:eastAsia="ar-SA"/>
        </w:rPr>
        <w:t>;</w:t>
      </w:r>
    </w:p>
    <w:p w:rsidR="00786A72" w:rsidRPr="008D374D" w:rsidRDefault="00786A72" w:rsidP="008D374D">
      <w:pPr>
        <w:widowControl/>
        <w:tabs>
          <w:tab w:val="left" w:pos="9354"/>
        </w:tabs>
        <w:suppressAutoHyphens/>
        <w:autoSpaceDE w:val="0"/>
        <w:autoSpaceDN w:val="0"/>
        <w:adjustRightInd w:val="0"/>
        <w:ind w:firstLine="709"/>
        <w:jc w:val="left"/>
        <w:rPr>
          <w:sz w:val="22"/>
          <w:szCs w:val="22"/>
        </w:rPr>
      </w:pPr>
      <w:r w:rsidRPr="008D374D">
        <w:rPr>
          <w:kern w:val="1"/>
          <w:sz w:val="22"/>
          <w:szCs w:val="22"/>
          <w:lang w:eastAsia="ar-SA"/>
        </w:rPr>
        <w:t>телефон: 8 (83347) 2-28-43;</w:t>
      </w:r>
    </w:p>
    <w:p w:rsidR="00786A72" w:rsidRPr="008D374D" w:rsidRDefault="00786A72" w:rsidP="008D374D">
      <w:pPr>
        <w:widowControl/>
        <w:tabs>
          <w:tab w:val="left" w:pos="9354"/>
        </w:tabs>
        <w:suppressAutoHyphens/>
        <w:autoSpaceDE w:val="0"/>
        <w:autoSpaceDN w:val="0"/>
        <w:adjustRightInd w:val="0"/>
        <w:ind w:firstLine="709"/>
        <w:rPr>
          <w:sz w:val="22"/>
          <w:szCs w:val="22"/>
        </w:rPr>
      </w:pPr>
      <w:r w:rsidRPr="008D374D">
        <w:rPr>
          <w:sz w:val="22"/>
          <w:szCs w:val="22"/>
        </w:rPr>
        <w:t xml:space="preserve">адрес электронной почты: </w:t>
      </w:r>
      <w:proofErr w:type="spellStart"/>
      <w:r w:rsidRPr="008D374D">
        <w:rPr>
          <w:sz w:val="22"/>
          <w:szCs w:val="22"/>
          <w:lang w:val="en-US"/>
        </w:rPr>
        <w:t>admmalm</w:t>
      </w:r>
      <w:proofErr w:type="spellEnd"/>
      <w:r w:rsidRPr="008D374D">
        <w:rPr>
          <w:sz w:val="22"/>
          <w:szCs w:val="22"/>
        </w:rPr>
        <w:t>@</w:t>
      </w:r>
      <w:proofErr w:type="spellStart"/>
      <w:r w:rsidRPr="008D374D">
        <w:rPr>
          <w:sz w:val="22"/>
          <w:szCs w:val="22"/>
          <w:lang w:val="en-US"/>
        </w:rPr>
        <w:t>kirovreg</w:t>
      </w:r>
      <w:proofErr w:type="spellEnd"/>
      <w:r w:rsidRPr="008D374D">
        <w:rPr>
          <w:sz w:val="22"/>
          <w:szCs w:val="22"/>
        </w:rPr>
        <w:t>.</w:t>
      </w:r>
      <w:proofErr w:type="spellStart"/>
      <w:r w:rsidRPr="008D374D">
        <w:rPr>
          <w:sz w:val="22"/>
          <w:szCs w:val="22"/>
          <w:lang w:val="en-US"/>
        </w:rPr>
        <w:t>ru</w:t>
      </w:r>
      <w:proofErr w:type="spellEnd"/>
      <w:r w:rsidRPr="008D374D">
        <w:rPr>
          <w:sz w:val="22"/>
          <w:szCs w:val="22"/>
        </w:rPr>
        <w:t>;</w:t>
      </w:r>
    </w:p>
    <w:p w:rsidR="00786A72" w:rsidRPr="008D374D" w:rsidRDefault="00786A72" w:rsidP="008D374D">
      <w:pPr>
        <w:widowControl/>
        <w:tabs>
          <w:tab w:val="left" w:pos="9354"/>
        </w:tabs>
        <w:suppressAutoHyphens/>
        <w:autoSpaceDE w:val="0"/>
        <w:autoSpaceDN w:val="0"/>
        <w:adjustRightInd w:val="0"/>
        <w:ind w:firstLine="709"/>
        <w:rPr>
          <w:kern w:val="24"/>
          <w:sz w:val="22"/>
          <w:szCs w:val="22"/>
          <w:lang w:eastAsia="ar-SA"/>
        </w:rPr>
      </w:pPr>
      <w:r w:rsidRPr="008D374D">
        <w:rPr>
          <w:sz w:val="22"/>
          <w:szCs w:val="22"/>
        </w:rPr>
        <w:t xml:space="preserve">официальный сайт </w:t>
      </w:r>
      <w:r w:rsidRPr="008D374D">
        <w:rPr>
          <w:sz w:val="22"/>
          <w:szCs w:val="22"/>
          <w:lang w:eastAsia="ar-SA"/>
        </w:rPr>
        <w:t>в сети Интернет</w:t>
      </w:r>
      <w:r w:rsidRPr="008D374D">
        <w:rPr>
          <w:kern w:val="24"/>
          <w:sz w:val="22"/>
          <w:szCs w:val="22"/>
          <w:lang w:eastAsia="ar-SA"/>
        </w:rPr>
        <w:t xml:space="preserve">: </w:t>
      </w:r>
      <w:r w:rsidRPr="008D374D">
        <w:rPr>
          <w:kern w:val="24"/>
          <w:sz w:val="22"/>
          <w:szCs w:val="22"/>
          <w:lang w:val="en-US" w:eastAsia="ar-SA"/>
        </w:rPr>
        <w:t>www</w:t>
      </w:r>
      <w:r w:rsidRPr="008D374D">
        <w:rPr>
          <w:kern w:val="24"/>
          <w:sz w:val="22"/>
          <w:szCs w:val="22"/>
          <w:lang w:eastAsia="ar-SA"/>
        </w:rPr>
        <w:t>.</w:t>
      </w:r>
      <w:proofErr w:type="spellStart"/>
      <w:r w:rsidRPr="008D374D">
        <w:rPr>
          <w:kern w:val="24"/>
          <w:sz w:val="22"/>
          <w:szCs w:val="22"/>
          <w:lang w:val="en-US" w:eastAsia="ar-SA"/>
        </w:rPr>
        <w:t>malmyzh</w:t>
      </w:r>
      <w:proofErr w:type="spellEnd"/>
      <w:r w:rsidRPr="008D374D">
        <w:rPr>
          <w:kern w:val="24"/>
          <w:sz w:val="22"/>
          <w:szCs w:val="22"/>
          <w:lang w:eastAsia="ar-SA"/>
        </w:rPr>
        <w:t>43.</w:t>
      </w:r>
      <w:proofErr w:type="spellStart"/>
      <w:r w:rsidRPr="008D374D">
        <w:rPr>
          <w:kern w:val="24"/>
          <w:sz w:val="22"/>
          <w:szCs w:val="22"/>
          <w:lang w:val="en-US" w:eastAsia="ar-SA"/>
        </w:rPr>
        <w:t>ru</w:t>
      </w:r>
      <w:proofErr w:type="spellEnd"/>
      <w:r w:rsidRPr="008D374D">
        <w:rPr>
          <w:kern w:val="24"/>
          <w:sz w:val="22"/>
          <w:szCs w:val="22"/>
          <w:lang w:eastAsia="ar-SA"/>
        </w:rPr>
        <w:t>.</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1.3.3.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1.3.4. </w:t>
      </w:r>
      <w:proofErr w:type="gramStart"/>
      <w:r w:rsidRPr="008D374D">
        <w:rPr>
          <w:sz w:val="22"/>
          <w:szCs w:val="22"/>
        </w:rPr>
        <w:t>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Малмыжского района с момента приема документов в дни и часы работы администрации Малмыжского района.</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1.3.5.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786A72" w:rsidRPr="008D374D" w:rsidRDefault="00786A72" w:rsidP="008D374D">
      <w:pPr>
        <w:widowControl/>
        <w:suppressAutoHyphens/>
        <w:ind w:firstLine="709"/>
        <w:rPr>
          <w:sz w:val="22"/>
          <w:szCs w:val="22"/>
        </w:rPr>
      </w:pPr>
      <w:r w:rsidRPr="008D374D">
        <w:rPr>
          <w:sz w:val="22"/>
          <w:szCs w:val="22"/>
        </w:rPr>
        <w:t xml:space="preserve">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w:t>
      </w:r>
      <w:r w:rsidRPr="008D374D">
        <w:rPr>
          <w:sz w:val="22"/>
          <w:szCs w:val="22"/>
        </w:rPr>
        <w:lastRenderedPageBreak/>
        <w:t>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786A72" w:rsidRPr="008D374D" w:rsidRDefault="00786A72" w:rsidP="008D374D">
      <w:pPr>
        <w:widowControl/>
        <w:suppressAutoHyphens/>
        <w:ind w:firstLine="709"/>
        <w:rPr>
          <w:sz w:val="22"/>
          <w:szCs w:val="22"/>
        </w:rPr>
      </w:pPr>
      <w:r w:rsidRPr="008D374D">
        <w:rPr>
          <w:sz w:val="22"/>
          <w:szCs w:val="22"/>
        </w:rPr>
        <w:t>1.3.6. Информация о порядке предоставления муниципальной услуги предоставляется бесплатно.</w:t>
      </w:r>
    </w:p>
    <w:p w:rsidR="00786A72" w:rsidRPr="008D374D" w:rsidRDefault="00786A72" w:rsidP="008D374D">
      <w:pPr>
        <w:widowControl/>
        <w:suppressAutoHyphens/>
        <w:ind w:firstLine="709"/>
        <w:rPr>
          <w:sz w:val="22"/>
          <w:szCs w:val="22"/>
        </w:rPr>
      </w:pPr>
      <w:r w:rsidRPr="008D374D">
        <w:rPr>
          <w:b/>
          <w:sz w:val="22"/>
          <w:szCs w:val="22"/>
        </w:rPr>
        <w:t>2. Стандарт предоставления муниципальной услуги</w:t>
      </w:r>
    </w:p>
    <w:p w:rsidR="00786A72" w:rsidRPr="008D374D" w:rsidRDefault="00786A72" w:rsidP="008D374D">
      <w:pPr>
        <w:widowControl/>
        <w:suppressAutoHyphens/>
        <w:autoSpaceDE w:val="0"/>
        <w:ind w:firstLine="709"/>
        <w:rPr>
          <w:sz w:val="22"/>
          <w:szCs w:val="22"/>
        </w:rPr>
      </w:pPr>
      <w:r w:rsidRPr="008D374D">
        <w:rPr>
          <w:sz w:val="22"/>
          <w:szCs w:val="22"/>
        </w:rPr>
        <w:t>2.1. Наименование муниципальной услуги</w:t>
      </w:r>
    </w:p>
    <w:p w:rsidR="00786A72" w:rsidRPr="008D374D" w:rsidRDefault="00786A72" w:rsidP="008D374D">
      <w:pPr>
        <w:widowControl/>
        <w:suppressAutoHyphens/>
        <w:autoSpaceDE w:val="0"/>
        <w:ind w:firstLine="709"/>
        <w:rPr>
          <w:sz w:val="22"/>
          <w:szCs w:val="22"/>
        </w:rPr>
      </w:pPr>
      <w:r w:rsidRPr="008D374D">
        <w:rPr>
          <w:sz w:val="22"/>
          <w:szCs w:val="22"/>
        </w:rPr>
        <w:t>Наименование муниципальной услуги: «</w:t>
      </w:r>
      <w:r w:rsidRPr="008D374D">
        <w:rPr>
          <w:rFonts w:cs="Arial"/>
          <w:bCs/>
          <w:sz w:val="22"/>
          <w:szCs w:val="22"/>
        </w:rPr>
        <w:t>Продление срока действия разрешения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2.2.</w:t>
      </w:r>
      <w:r w:rsidRPr="008D374D">
        <w:rPr>
          <w:sz w:val="22"/>
          <w:szCs w:val="22"/>
        </w:rPr>
        <w:tab/>
        <w:t>Наименование органа, предоставляющего муниципальную услугу</w:t>
      </w:r>
    </w:p>
    <w:p w:rsidR="00786A72" w:rsidRPr="008D374D" w:rsidRDefault="00786A72" w:rsidP="008D374D">
      <w:pPr>
        <w:widowControl/>
        <w:suppressAutoHyphens/>
        <w:autoSpaceDE w:val="0"/>
        <w:autoSpaceDN w:val="0"/>
        <w:adjustRightInd w:val="0"/>
        <w:ind w:firstLine="709"/>
        <w:outlineLvl w:val="2"/>
        <w:rPr>
          <w:bCs/>
          <w:i/>
          <w:sz w:val="22"/>
          <w:szCs w:val="22"/>
        </w:rPr>
      </w:pPr>
      <w:r w:rsidRPr="008D374D">
        <w:rPr>
          <w:sz w:val="22"/>
          <w:szCs w:val="22"/>
        </w:rPr>
        <w:t xml:space="preserve">2.2.1. </w:t>
      </w:r>
      <w:proofErr w:type="gramStart"/>
      <w:r w:rsidRPr="008D374D">
        <w:rPr>
          <w:sz w:val="22"/>
          <w:szCs w:val="22"/>
        </w:rPr>
        <w:t xml:space="preserve">Муниципальная услуга предоставляется </w:t>
      </w:r>
      <w:r w:rsidRPr="008D374D">
        <w:rPr>
          <w:bCs/>
          <w:sz w:val="22"/>
          <w:szCs w:val="22"/>
        </w:rPr>
        <w:t xml:space="preserve">администрацией Малмыжского района) (далее – администрация). </w:t>
      </w:r>
      <w:proofErr w:type="gramEnd"/>
    </w:p>
    <w:p w:rsidR="00786A72" w:rsidRPr="008D374D" w:rsidRDefault="00786A72" w:rsidP="008D374D">
      <w:pPr>
        <w:widowControl/>
        <w:suppressAutoHyphens/>
        <w:autoSpaceDE w:val="0"/>
        <w:autoSpaceDN w:val="0"/>
        <w:adjustRightInd w:val="0"/>
        <w:ind w:firstLine="709"/>
        <w:jc w:val="left"/>
        <w:outlineLvl w:val="2"/>
        <w:rPr>
          <w:bCs/>
          <w:sz w:val="22"/>
          <w:szCs w:val="22"/>
        </w:rPr>
      </w:pPr>
      <w:r w:rsidRPr="008D374D">
        <w:rPr>
          <w:bCs/>
          <w:sz w:val="22"/>
          <w:szCs w:val="22"/>
        </w:rPr>
        <w:t xml:space="preserve">2.3. Результат предоставления муниципальной услуги </w:t>
      </w:r>
    </w:p>
    <w:p w:rsidR="00786A72" w:rsidRPr="008D374D" w:rsidRDefault="00786A72" w:rsidP="008D374D">
      <w:pPr>
        <w:widowControl/>
        <w:suppressAutoHyphens/>
        <w:autoSpaceDE w:val="0"/>
        <w:autoSpaceDN w:val="0"/>
        <w:adjustRightInd w:val="0"/>
        <w:ind w:firstLine="709"/>
        <w:jc w:val="left"/>
        <w:outlineLvl w:val="2"/>
        <w:rPr>
          <w:bCs/>
          <w:sz w:val="22"/>
          <w:szCs w:val="22"/>
        </w:rPr>
      </w:pPr>
      <w:r w:rsidRPr="008D374D">
        <w:rPr>
          <w:bCs/>
          <w:sz w:val="22"/>
          <w:szCs w:val="22"/>
        </w:rPr>
        <w:t>Результатом предоставления муниципальной услуги является:</w:t>
      </w:r>
    </w:p>
    <w:p w:rsidR="00786A72" w:rsidRPr="008D374D" w:rsidRDefault="00786A72" w:rsidP="008D374D">
      <w:pPr>
        <w:widowControl/>
        <w:suppressAutoHyphens/>
        <w:autoSpaceDE w:val="0"/>
        <w:autoSpaceDN w:val="0"/>
        <w:adjustRightInd w:val="0"/>
        <w:ind w:firstLine="709"/>
        <w:rPr>
          <w:rFonts w:cs="Arial"/>
          <w:bCs/>
          <w:sz w:val="22"/>
          <w:szCs w:val="22"/>
        </w:rPr>
      </w:pPr>
      <w:r w:rsidRPr="008D374D">
        <w:rPr>
          <w:rFonts w:cs="Arial"/>
          <w:bCs/>
          <w:sz w:val="22"/>
          <w:szCs w:val="22"/>
        </w:rPr>
        <w:t>продление срока действия разрешения на строительство;</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отказ заявителю в предоставлении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2.4. Срок предоставления муниципальной услуги</w:t>
      </w:r>
    </w:p>
    <w:p w:rsidR="00786A72" w:rsidRPr="008D374D" w:rsidRDefault="00786A72" w:rsidP="008D374D">
      <w:pPr>
        <w:pStyle w:val="30"/>
        <w:suppressAutoHyphens/>
        <w:spacing w:after="0"/>
        <w:ind w:left="0" w:firstLine="708"/>
        <w:jc w:val="both"/>
        <w:rPr>
          <w:sz w:val="22"/>
          <w:szCs w:val="22"/>
        </w:rPr>
      </w:pPr>
      <w:r w:rsidRPr="008D374D">
        <w:rPr>
          <w:sz w:val="22"/>
          <w:szCs w:val="22"/>
        </w:rPr>
        <w:t xml:space="preserve">Максимальный срок предоставления муниципальной услуги – не более 10 дней со дня получения заявления о продлении срока действия разрешения на строительство. </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2.5.</w:t>
      </w:r>
      <w:r w:rsidRPr="008D374D">
        <w:rPr>
          <w:sz w:val="22"/>
          <w:szCs w:val="22"/>
        </w:rPr>
        <w:tab/>
        <w:t>Перечень нормативных правовых актов, регулирующих предоставление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Предоставление муниципальной услуги осуществляется в соответствии со следующими нормативными правовыми актами: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Федеральным законом от 06.10.2003 № 131-ФЗ «Об общих принципах организации местного самоуправления в Российской Федерации»;</w:t>
      </w:r>
    </w:p>
    <w:p w:rsidR="00786A72" w:rsidRPr="008D374D" w:rsidRDefault="00786A72" w:rsidP="008D374D">
      <w:pPr>
        <w:widowControl/>
        <w:suppressAutoHyphens/>
        <w:autoSpaceDE w:val="0"/>
        <w:autoSpaceDN w:val="0"/>
        <w:adjustRightInd w:val="0"/>
        <w:ind w:firstLine="709"/>
        <w:rPr>
          <w:rStyle w:val="affffffff4"/>
          <w:bCs/>
          <w:i w:val="0"/>
          <w:sz w:val="22"/>
          <w:szCs w:val="22"/>
        </w:rPr>
      </w:pPr>
      <w:r w:rsidRPr="008D374D">
        <w:rPr>
          <w:rStyle w:val="affffffff4"/>
          <w:bCs/>
          <w:i w:val="0"/>
          <w:iCs/>
          <w:sz w:val="22"/>
          <w:szCs w:val="22"/>
        </w:rPr>
        <w:t>Градостроительным кодексом Российской Федерации</w:t>
      </w:r>
      <w:r w:rsidRPr="008D374D">
        <w:rPr>
          <w:rStyle w:val="affffffff4"/>
          <w:bCs/>
          <w:i w:val="0"/>
          <w:sz w:val="22"/>
          <w:szCs w:val="22"/>
        </w:rPr>
        <w:t xml:space="preserve">;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Федеральным </w:t>
      </w:r>
      <w:hyperlink r:id="rId8" w:history="1">
        <w:r w:rsidRPr="008D374D">
          <w:rPr>
            <w:sz w:val="22"/>
            <w:szCs w:val="22"/>
          </w:rPr>
          <w:t>законом</w:t>
        </w:r>
      </w:hyperlink>
      <w:r w:rsidRPr="008D374D">
        <w:rPr>
          <w:sz w:val="22"/>
          <w:szCs w:val="22"/>
        </w:rPr>
        <w:t xml:space="preserve"> от 27.07.2010 № 210-ФЗ «Об организации предоставления государственных и муниципальных услуг»;</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Федеральным законом от 06.04.2011 № 63-ФЗ «Об электронной подписи»;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Приказом Минстроя России от 19.02.2015 № 117/</w:t>
      </w:r>
      <w:proofErr w:type="spellStart"/>
      <w:proofErr w:type="gramStart"/>
      <w:r w:rsidRPr="008D374D">
        <w:rPr>
          <w:sz w:val="22"/>
          <w:szCs w:val="22"/>
        </w:rPr>
        <w:t>пр</w:t>
      </w:r>
      <w:proofErr w:type="spellEnd"/>
      <w:proofErr w:type="gramEnd"/>
      <w:r w:rsidRPr="008D374D">
        <w:rPr>
          <w:sz w:val="22"/>
          <w:szCs w:val="22"/>
        </w:rPr>
        <w:t xml:space="preserve"> «Об утверждении формы разрешения на строительство и формы разрешения на ввод объекта в эксплуатацию»;</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Уставом муниципального образования Малмыжский муниципальный район Кировской области; </w:t>
      </w:r>
    </w:p>
    <w:p w:rsidR="00786A72" w:rsidRPr="008D374D" w:rsidRDefault="00786A72" w:rsidP="008D374D">
      <w:pPr>
        <w:widowControl/>
        <w:suppressAutoHyphens/>
        <w:ind w:firstLine="709"/>
        <w:rPr>
          <w:sz w:val="22"/>
          <w:szCs w:val="22"/>
        </w:rPr>
      </w:pPr>
      <w:proofErr w:type="gramStart"/>
      <w:r w:rsidRPr="008D374D">
        <w:rPr>
          <w:sz w:val="22"/>
          <w:szCs w:val="22"/>
        </w:rPr>
        <w:t xml:space="preserve">соглашением с органами местного самоуправления </w:t>
      </w:r>
      <w:proofErr w:type="spellStart"/>
      <w:r w:rsidRPr="008D374D">
        <w:rPr>
          <w:sz w:val="22"/>
          <w:szCs w:val="22"/>
        </w:rPr>
        <w:t>селських</w:t>
      </w:r>
      <w:proofErr w:type="spellEnd"/>
      <w:r w:rsidRPr="008D374D">
        <w:rPr>
          <w:sz w:val="22"/>
          <w:szCs w:val="22"/>
        </w:rPr>
        <w:t xml:space="preserve"> поселений, входящих в состав Малмыжского района о передаче администрациями сельских поселений Малмыжского района полномочий по выдаче разрешения на строительство объекта капитального строительства на территории входящих в его состав поселений; </w:t>
      </w:r>
      <w:proofErr w:type="gramEnd"/>
    </w:p>
    <w:p w:rsidR="00786A72" w:rsidRPr="008D374D" w:rsidRDefault="00786A72" w:rsidP="008D374D">
      <w:pPr>
        <w:widowControl/>
        <w:suppressAutoHyphens/>
        <w:ind w:firstLine="709"/>
        <w:rPr>
          <w:sz w:val="22"/>
          <w:szCs w:val="22"/>
          <w:shd w:val="clear" w:color="auto" w:fill="FFFFFF"/>
        </w:rPr>
      </w:pPr>
      <w:r w:rsidRPr="008D374D">
        <w:rPr>
          <w:sz w:val="22"/>
          <w:szCs w:val="22"/>
        </w:rPr>
        <w:t xml:space="preserve">настоящим Административным регламентом. </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2.6.</w:t>
      </w:r>
      <w:r w:rsidRPr="008D374D">
        <w:rPr>
          <w:rFonts w:ascii="Times New Roman" w:hAnsi="Times New Roman" w:cs="Times New Roman"/>
          <w:sz w:val="22"/>
          <w:szCs w:val="22"/>
        </w:rPr>
        <w:tab/>
        <w:t>Перечень документов, необходимых для предоставления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2.6.1. Для предоставления муниципальной услуги необходимы следующие документы:</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2.6.1.1. </w:t>
      </w:r>
      <w:proofErr w:type="gramStart"/>
      <w:r w:rsidRPr="008D374D">
        <w:rPr>
          <w:sz w:val="22"/>
          <w:szCs w:val="22"/>
        </w:rPr>
        <w:t>З</w:t>
      </w:r>
      <w:proofErr w:type="gramEnd"/>
      <w:r w:rsidR="00D21959">
        <w:fldChar w:fldCharType="begin"/>
      </w:r>
      <w:r w:rsidR="00D21959">
        <w:instrText>HYPERLINK "consultantplus://offline/ref=B8AB588057DBF103135C58E7EED897AF34E1AADD9C482016769A07E41E856893616E1D2F089292xFZ8I"</w:instrText>
      </w:r>
      <w:r w:rsidR="00D21959">
        <w:fldChar w:fldCharType="separate"/>
      </w:r>
      <w:r w:rsidRPr="008D374D">
        <w:rPr>
          <w:sz w:val="22"/>
          <w:szCs w:val="22"/>
        </w:rPr>
        <w:t>аявление</w:t>
      </w:r>
      <w:r w:rsidR="00D21959">
        <w:fldChar w:fldCharType="end"/>
      </w:r>
      <w:r w:rsidRPr="008D374D">
        <w:rPr>
          <w:sz w:val="22"/>
          <w:szCs w:val="22"/>
        </w:rPr>
        <w:t xml:space="preserve"> о продлении срока действия разрешения на строительство (приложение № 1 к настоящему Административному регламенту). </w:t>
      </w:r>
    </w:p>
    <w:p w:rsidR="00786A72" w:rsidRPr="008D374D" w:rsidRDefault="00D21959" w:rsidP="008D374D">
      <w:pPr>
        <w:widowControl/>
        <w:suppressAutoHyphens/>
        <w:autoSpaceDE w:val="0"/>
        <w:autoSpaceDN w:val="0"/>
        <w:adjustRightInd w:val="0"/>
        <w:ind w:firstLine="709"/>
        <w:rPr>
          <w:sz w:val="22"/>
          <w:szCs w:val="22"/>
        </w:rPr>
      </w:pPr>
      <w:hyperlink r:id="rId9" w:history="1">
        <w:r w:rsidR="00786A72" w:rsidRPr="008D374D">
          <w:rPr>
            <w:sz w:val="22"/>
            <w:szCs w:val="22"/>
          </w:rPr>
          <w:t>Заявление</w:t>
        </w:r>
      </w:hyperlink>
      <w:r w:rsidR="00786A72" w:rsidRPr="008D374D">
        <w:rPr>
          <w:sz w:val="22"/>
          <w:szCs w:val="22"/>
        </w:rPr>
        <w:t xml:space="preserve"> о продлении срока действия разрешения на строительство должно быть подано не менее чем за шестьдесят дней до истечения срока действия разрешения на строительство.</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2.6.1.2. Разрешение на строительство.</w:t>
      </w:r>
    </w:p>
    <w:p w:rsidR="00786A72" w:rsidRPr="008D374D" w:rsidRDefault="00786A72" w:rsidP="008D374D">
      <w:pPr>
        <w:widowControl/>
        <w:suppressAutoHyphens/>
        <w:autoSpaceDE w:val="0"/>
        <w:autoSpaceDN w:val="0"/>
        <w:adjustRightInd w:val="0"/>
        <w:ind w:firstLine="709"/>
        <w:rPr>
          <w:snapToGrid w:val="0"/>
          <w:sz w:val="22"/>
          <w:szCs w:val="22"/>
        </w:rPr>
      </w:pPr>
      <w:r w:rsidRPr="008D374D">
        <w:rPr>
          <w:sz w:val="22"/>
          <w:szCs w:val="22"/>
        </w:rPr>
        <w:t>2.6.1.3. </w:t>
      </w:r>
      <w:r w:rsidRPr="008D374D">
        <w:rPr>
          <w:snapToGrid w:val="0"/>
          <w:sz w:val="22"/>
          <w:szCs w:val="22"/>
        </w:rPr>
        <w:t>Правоустанавливающие документы на земельный участок (земельные участки).</w:t>
      </w:r>
    </w:p>
    <w:p w:rsidR="00786A72" w:rsidRPr="008D374D" w:rsidRDefault="00786A72" w:rsidP="008D374D">
      <w:pPr>
        <w:widowControl/>
        <w:suppressAutoHyphens/>
        <w:autoSpaceDE w:val="0"/>
        <w:autoSpaceDN w:val="0"/>
        <w:adjustRightInd w:val="0"/>
        <w:ind w:firstLine="708"/>
        <w:rPr>
          <w:sz w:val="22"/>
          <w:szCs w:val="22"/>
        </w:rPr>
      </w:pPr>
      <w:r w:rsidRPr="008D374D">
        <w:rPr>
          <w:snapToGrid w:val="0"/>
          <w:sz w:val="22"/>
          <w:szCs w:val="22"/>
        </w:rPr>
        <w:t xml:space="preserve">2.6.1.4. Извещение о начале строительства в случае, если в соответствии с Градостроительным кодексом Российской Федерации </w:t>
      </w:r>
      <w:r w:rsidRPr="008D374D">
        <w:rPr>
          <w:sz w:val="22"/>
          <w:szCs w:val="22"/>
        </w:rPr>
        <w:t>при осуществлении строительства, реконструкции объекта капитального строительства предусмотрен государственный строительный надзор.</w:t>
      </w:r>
    </w:p>
    <w:p w:rsidR="00786A72" w:rsidRPr="008D374D" w:rsidRDefault="00786A72" w:rsidP="008D374D">
      <w:pPr>
        <w:widowControl/>
        <w:suppressAutoHyphens/>
        <w:autoSpaceDE w:val="0"/>
        <w:autoSpaceDN w:val="0"/>
        <w:adjustRightInd w:val="0"/>
        <w:ind w:firstLine="709"/>
        <w:rPr>
          <w:sz w:val="22"/>
          <w:szCs w:val="22"/>
        </w:rPr>
      </w:pPr>
      <w:r w:rsidRPr="008D374D">
        <w:rPr>
          <w:snapToGrid w:val="0"/>
          <w:sz w:val="22"/>
          <w:szCs w:val="22"/>
        </w:rPr>
        <w:t xml:space="preserve">2.6.1.5. </w:t>
      </w:r>
      <w:proofErr w:type="gramStart"/>
      <w:r w:rsidRPr="008D374D">
        <w:rPr>
          <w:snapToGrid w:val="0"/>
          <w:sz w:val="22"/>
          <w:szCs w:val="22"/>
        </w:rPr>
        <w:t>Д</w:t>
      </w:r>
      <w:r w:rsidRPr="008D374D">
        <w:rPr>
          <w:sz w:val="22"/>
          <w:szCs w:val="22"/>
        </w:rPr>
        <w:t>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 - в случае, если заявление подается застройщиком</w:t>
      </w:r>
      <w:proofErr w:type="gramEnd"/>
      <w:r w:rsidRPr="008D374D">
        <w:rPr>
          <w:sz w:val="22"/>
          <w:szCs w:val="22"/>
        </w:rPr>
        <w:t xml:space="preserve">, </w:t>
      </w:r>
      <w:proofErr w:type="gramStart"/>
      <w:r w:rsidRPr="008D374D">
        <w:rPr>
          <w:sz w:val="22"/>
          <w:szCs w:val="22"/>
        </w:rPr>
        <w:t>привлекающим</w:t>
      </w:r>
      <w:proofErr w:type="gramEnd"/>
      <w:r w:rsidRPr="008D374D">
        <w:rPr>
          <w:sz w:val="22"/>
          <w:szCs w:val="22"/>
        </w:rPr>
        <w:t xml:space="preserve">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w:t>
      </w:r>
    </w:p>
    <w:p w:rsidR="00786A72" w:rsidRPr="008D374D" w:rsidRDefault="00786A72" w:rsidP="008D374D">
      <w:pPr>
        <w:widowControl/>
        <w:suppressAutoHyphens/>
        <w:autoSpaceDE w:val="0"/>
        <w:autoSpaceDN w:val="0"/>
        <w:adjustRightInd w:val="0"/>
        <w:ind w:firstLine="720"/>
        <w:rPr>
          <w:sz w:val="22"/>
          <w:szCs w:val="22"/>
        </w:rPr>
      </w:pPr>
      <w:r w:rsidRPr="008D374D">
        <w:rPr>
          <w:sz w:val="22"/>
          <w:szCs w:val="22"/>
        </w:rPr>
        <w:t>2.6.2. Документы, указанные в подпунктах 2.6.1.1, 2.6.1.5 пункта 2.6.1 настоящего Административного регламента представляются заявителем самостоятельно.</w:t>
      </w:r>
    </w:p>
    <w:p w:rsidR="00786A72" w:rsidRPr="008D374D" w:rsidRDefault="00786A72" w:rsidP="008D374D">
      <w:pPr>
        <w:suppressAutoHyphens/>
        <w:autoSpaceDE w:val="0"/>
        <w:autoSpaceDN w:val="0"/>
        <w:adjustRightInd w:val="0"/>
        <w:ind w:firstLine="709"/>
        <w:rPr>
          <w:sz w:val="22"/>
          <w:szCs w:val="22"/>
        </w:rPr>
      </w:pPr>
      <w:r w:rsidRPr="008D374D">
        <w:rPr>
          <w:sz w:val="22"/>
          <w:szCs w:val="22"/>
        </w:rPr>
        <w:lastRenderedPageBreak/>
        <w:t xml:space="preserve">2.6.3. Документы (их копии или сведения, содержащиеся в них), указанные в подпунктах 2.6.1.2 – 2.6.1.4 пункта 2.6.1 настоящего Административного регламента запрашиваются администрацией в рамках межведомственного информационного взаимодействия, если они не были представлены заявителем самостоятельно.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2.6.4.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2.6.5. При предоставлении муниципальной услуги администрация не вправе требовать от заявителя:</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786A72" w:rsidRPr="008D374D" w:rsidRDefault="00786A72" w:rsidP="008D374D">
      <w:pPr>
        <w:widowControl/>
        <w:suppressAutoHyphens/>
        <w:ind w:firstLine="709"/>
        <w:rPr>
          <w:sz w:val="22"/>
          <w:szCs w:val="22"/>
        </w:rPr>
      </w:pPr>
      <w:proofErr w:type="gramStart"/>
      <w:r w:rsidRPr="008D374D">
        <w:rPr>
          <w:sz w:val="22"/>
          <w:szCs w:val="22"/>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8D374D">
        <w:rPr>
          <w:sz w:val="22"/>
          <w:szCs w:val="22"/>
        </w:rPr>
        <w:t xml:space="preserve"> 27.07.2010 № 210-ФЗ «Об организации предоставления государственных и муниципальных услуг».</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2.7.</w:t>
      </w:r>
      <w:r w:rsidRPr="008D374D">
        <w:rPr>
          <w:sz w:val="22"/>
          <w:szCs w:val="22"/>
        </w:rPr>
        <w:tab/>
        <w:t>Перечень оснований для отказа в приеме документов</w:t>
      </w:r>
    </w:p>
    <w:p w:rsidR="00786A72" w:rsidRPr="008D374D" w:rsidRDefault="00786A72" w:rsidP="008D374D">
      <w:pPr>
        <w:widowControl/>
        <w:suppressAutoHyphens/>
        <w:ind w:firstLine="709"/>
        <w:rPr>
          <w:sz w:val="22"/>
          <w:szCs w:val="22"/>
        </w:rPr>
      </w:pPr>
      <w:r w:rsidRPr="008D374D">
        <w:rPr>
          <w:sz w:val="22"/>
          <w:szCs w:val="22"/>
        </w:rPr>
        <w:t xml:space="preserve">Основания для отказа в приеме документов, необходимых для предоставления муниципальной услуги: </w:t>
      </w:r>
    </w:p>
    <w:p w:rsidR="00786A72" w:rsidRPr="008D374D" w:rsidRDefault="00786A72" w:rsidP="008D374D">
      <w:pPr>
        <w:widowControl/>
        <w:numPr>
          <w:ilvl w:val="2"/>
          <w:numId w:val="4"/>
        </w:numPr>
        <w:tabs>
          <w:tab w:val="left" w:pos="1134"/>
        </w:tabs>
        <w:suppressAutoHyphens/>
        <w:ind w:left="0" w:firstLine="708"/>
        <w:rPr>
          <w:sz w:val="22"/>
          <w:szCs w:val="22"/>
        </w:rPr>
      </w:pPr>
      <w:r w:rsidRPr="008D374D">
        <w:rPr>
          <w:sz w:val="22"/>
          <w:szCs w:val="22"/>
        </w:rPr>
        <w:t xml:space="preserve">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направлении ответ, или адрес электронной почты (в случае, если ответ должен быть направлен в форме электронного документа); </w:t>
      </w:r>
    </w:p>
    <w:p w:rsidR="00786A72" w:rsidRPr="008D374D" w:rsidRDefault="00786A72" w:rsidP="008D374D">
      <w:pPr>
        <w:widowControl/>
        <w:tabs>
          <w:tab w:val="left" w:pos="1134"/>
        </w:tabs>
        <w:suppressAutoHyphens/>
        <w:autoSpaceDE w:val="0"/>
        <w:autoSpaceDN w:val="0"/>
        <w:adjustRightInd w:val="0"/>
        <w:ind w:firstLine="709"/>
        <w:rPr>
          <w:sz w:val="22"/>
          <w:szCs w:val="22"/>
        </w:rPr>
      </w:pPr>
      <w:r w:rsidRPr="008D374D">
        <w:rPr>
          <w:sz w:val="22"/>
          <w:szCs w:val="22"/>
        </w:rPr>
        <w:t xml:space="preserve">2.7.2. Текст письменного (в том числе в форме электронного документа) заявления не поддается прочтению.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2.8.</w:t>
      </w:r>
      <w:r w:rsidRPr="008D374D">
        <w:rPr>
          <w:sz w:val="22"/>
          <w:szCs w:val="22"/>
        </w:rPr>
        <w:tab/>
        <w:t>Перечень оснований для приостановления предоставления муниципальной услуги</w:t>
      </w:r>
    </w:p>
    <w:p w:rsidR="00786A72" w:rsidRPr="008D374D" w:rsidRDefault="00786A72" w:rsidP="008D374D">
      <w:pPr>
        <w:widowControl/>
        <w:suppressAutoHyphens/>
        <w:ind w:firstLine="720"/>
        <w:rPr>
          <w:snapToGrid w:val="0"/>
          <w:sz w:val="22"/>
          <w:szCs w:val="22"/>
        </w:rPr>
      </w:pPr>
      <w:r w:rsidRPr="008D374D">
        <w:rPr>
          <w:snapToGrid w:val="0"/>
          <w:sz w:val="22"/>
          <w:szCs w:val="22"/>
        </w:rPr>
        <w:t>Основания для приостановления предоставления муниципальной услуги отсутствуют.</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2.9. Перечень оснований для отказа в предоставлении муниципальной услуги</w:t>
      </w:r>
    </w:p>
    <w:p w:rsidR="00786A72" w:rsidRPr="008D374D" w:rsidRDefault="00786A72" w:rsidP="008D374D">
      <w:pPr>
        <w:widowControl/>
        <w:suppressAutoHyphens/>
        <w:autoSpaceDE w:val="0"/>
        <w:autoSpaceDN w:val="0"/>
        <w:adjustRightInd w:val="0"/>
        <w:ind w:firstLine="539"/>
        <w:rPr>
          <w:sz w:val="22"/>
          <w:szCs w:val="22"/>
        </w:rPr>
      </w:pPr>
      <w:proofErr w:type="gramStart"/>
      <w:r w:rsidRPr="008D374D">
        <w:rPr>
          <w:sz w:val="22"/>
          <w:szCs w:val="22"/>
        </w:rPr>
        <w:t>В предоставлении муниципальной услуги должно быть отказано в случае, если строительство, реконструкция объекта капитального строительства не начаты до истечения срока подачи заявления о продлении срока действия разрешения на строительство.</w:t>
      </w:r>
      <w:proofErr w:type="gramEnd"/>
    </w:p>
    <w:p w:rsidR="00786A72" w:rsidRPr="008D374D" w:rsidRDefault="00786A72" w:rsidP="008D374D">
      <w:pPr>
        <w:widowControl/>
        <w:suppressAutoHyphens/>
        <w:autoSpaceDE w:val="0"/>
        <w:ind w:firstLine="709"/>
        <w:rPr>
          <w:bCs/>
          <w:sz w:val="22"/>
          <w:szCs w:val="22"/>
        </w:rPr>
      </w:pPr>
      <w:r w:rsidRPr="008D374D">
        <w:rPr>
          <w:sz w:val="22"/>
          <w:szCs w:val="22"/>
        </w:rPr>
        <w:t xml:space="preserve">2.10. </w:t>
      </w:r>
      <w:r w:rsidRPr="008D374D">
        <w:rPr>
          <w:bCs/>
          <w:sz w:val="22"/>
          <w:szCs w:val="22"/>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86A72" w:rsidRPr="008D374D" w:rsidRDefault="00786A72" w:rsidP="008D374D">
      <w:pPr>
        <w:widowControl/>
        <w:suppressAutoHyphens/>
        <w:ind w:firstLine="709"/>
        <w:rPr>
          <w:sz w:val="22"/>
          <w:szCs w:val="22"/>
        </w:rPr>
      </w:pPr>
      <w:r w:rsidRPr="008D374D">
        <w:rPr>
          <w:sz w:val="22"/>
          <w:szCs w:val="22"/>
        </w:rPr>
        <w:t>Услуги, которые являются необходимыми и обязательными для предоставления муниципальной услуги отсутствуют.</w:t>
      </w:r>
    </w:p>
    <w:p w:rsidR="00786A72" w:rsidRPr="008D374D" w:rsidRDefault="00786A72" w:rsidP="008D374D">
      <w:pPr>
        <w:widowControl/>
        <w:suppressAutoHyphens/>
        <w:autoSpaceDE w:val="0"/>
        <w:ind w:firstLine="709"/>
        <w:rPr>
          <w:sz w:val="22"/>
          <w:szCs w:val="22"/>
        </w:rPr>
      </w:pPr>
      <w:r w:rsidRPr="008D374D">
        <w:rPr>
          <w:sz w:val="22"/>
          <w:szCs w:val="22"/>
        </w:rPr>
        <w:t xml:space="preserve">2.11. Размер платы, взимаемой за предоставление муниципальной услуги </w:t>
      </w:r>
    </w:p>
    <w:p w:rsidR="00786A72" w:rsidRPr="008D374D" w:rsidRDefault="00786A72" w:rsidP="008D374D">
      <w:pPr>
        <w:widowControl/>
        <w:suppressAutoHyphens/>
        <w:autoSpaceDE w:val="0"/>
        <w:ind w:firstLine="709"/>
        <w:rPr>
          <w:sz w:val="22"/>
          <w:szCs w:val="22"/>
        </w:rPr>
      </w:pPr>
      <w:r w:rsidRPr="008D374D">
        <w:rPr>
          <w:sz w:val="22"/>
          <w:szCs w:val="22"/>
        </w:rPr>
        <w:t>Предоставление муниципальной услуги осуществляется на бесплатной основе.</w:t>
      </w:r>
    </w:p>
    <w:p w:rsidR="00786A72" w:rsidRPr="008D374D" w:rsidRDefault="00786A72" w:rsidP="008D374D">
      <w:pPr>
        <w:widowControl/>
        <w:suppressAutoHyphens/>
        <w:ind w:firstLine="709"/>
        <w:rPr>
          <w:sz w:val="22"/>
          <w:szCs w:val="22"/>
        </w:rPr>
      </w:pPr>
      <w:r w:rsidRPr="008D374D">
        <w:rPr>
          <w:sz w:val="22"/>
          <w:szCs w:val="22"/>
        </w:rPr>
        <w:t>2.12.</w:t>
      </w:r>
      <w:r w:rsidRPr="008D374D">
        <w:rPr>
          <w:sz w:val="22"/>
          <w:szCs w:val="22"/>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86A72" w:rsidRPr="008D374D" w:rsidRDefault="00786A72" w:rsidP="008D374D">
      <w:pPr>
        <w:widowControl/>
        <w:suppressAutoHyphens/>
        <w:ind w:firstLine="709"/>
        <w:rPr>
          <w:sz w:val="22"/>
          <w:szCs w:val="22"/>
        </w:rPr>
      </w:pPr>
      <w:r w:rsidRPr="008D374D">
        <w:rPr>
          <w:sz w:val="22"/>
          <w:szCs w:val="22"/>
        </w:rPr>
        <w:t xml:space="preserve">Время ожидания </w:t>
      </w:r>
      <w:proofErr w:type="gramStart"/>
      <w:r w:rsidRPr="008D374D">
        <w:rPr>
          <w:sz w:val="22"/>
          <w:szCs w:val="22"/>
        </w:rPr>
        <w:t>на прием к специалисту при подаче документов для предоставления</w:t>
      </w:r>
      <w:proofErr w:type="gramEnd"/>
      <w:r w:rsidRPr="008D374D">
        <w:rPr>
          <w:sz w:val="22"/>
          <w:szCs w:val="22"/>
        </w:rPr>
        <w:t xml:space="preserve"> муниципальной услуги и при получении результата предоставления муниципальной услуги не должно превышать 15 минут. </w:t>
      </w:r>
    </w:p>
    <w:p w:rsidR="00786A72" w:rsidRPr="008D374D" w:rsidRDefault="00786A72" w:rsidP="008D374D">
      <w:pPr>
        <w:pStyle w:val="ConsPlusNormal"/>
        <w:suppressAutoHyphens/>
        <w:ind w:firstLine="709"/>
        <w:jc w:val="both"/>
        <w:rPr>
          <w:rFonts w:ascii="Times New Roman" w:hAnsi="Times New Roman" w:cs="Times New Roman"/>
          <w:bCs/>
          <w:sz w:val="22"/>
          <w:szCs w:val="22"/>
        </w:rPr>
      </w:pPr>
      <w:r w:rsidRPr="008D374D">
        <w:rPr>
          <w:rFonts w:ascii="Times New Roman" w:hAnsi="Times New Roman" w:cs="Times New Roman"/>
          <w:bCs/>
          <w:sz w:val="22"/>
          <w:szCs w:val="22"/>
        </w:rPr>
        <w:t>2.13. Срок и порядок регистрации заявления о предоставлении муниципальной услуги, в том числе в электронной форме</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Заявление, представленное в письменной форме, при личном обращении регистрируется в установленном порядке, в день обращения заявителя в течение. </w:t>
      </w:r>
    </w:p>
    <w:p w:rsidR="00786A72" w:rsidRPr="008D374D" w:rsidRDefault="00786A72" w:rsidP="008D374D">
      <w:pPr>
        <w:widowControl/>
        <w:suppressAutoHyphens/>
        <w:ind w:firstLine="709"/>
        <w:rPr>
          <w:sz w:val="22"/>
          <w:szCs w:val="22"/>
        </w:rPr>
      </w:pPr>
      <w:r w:rsidRPr="008D374D">
        <w:rPr>
          <w:sz w:val="22"/>
          <w:szCs w:val="22"/>
        </w:rPr>
        <w:t>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обязательной регистрации в течение 1 рабочего дня</w:t>
      </w:r>
      <w:r w:rsidRPr="008D374D">
        <w:rPr>
          <w:i/>
          <w:sz w:val="22"/>
          <w:szCs w:val="22"/>
        </w:rPr>
        <w:t xml:space="preserve"> </w:t>
      </w:r>
      <w:r w:rsidRPr="008D374D">
        <w:rPr>
          <w:sz w:val="22"/>
          <w:szCs w:val="22"/>
        </w:rPr>
        <w:t xml:space="preserve"> с момента поступления его в администрацию. </w:t>
      </w:r>
    </w:p>
    <w:p w:rsidR="00786A72" w:rsidRPr="008D374D" w:rsidRDefault="00786A72" w:rsidP="008D374D">
      <w:pPr>
        <w:widowControl/>
        <w:suppressAutoHyphens/>
        <w:ind w:firstLine="709"/>
        <w:rPr>
          <w:bCs/>
          <w:sz w:val="22"/>
          <w:szCs w:val="22"/>
        </w:rPr>
      </w:pPr>
      <w:r w:rsidRPr="008D374D">
        <w:rPr>
          <w:bCs/>
          <w:sz w:val="22"/>
          <w:szCs w:val="22"/>
        </w:rPr>
        <w:t>2.14. Требования к помещениям предоставления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2.14.1.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lastRenderedPageBreak/>
        <w:t>2.14.2. Места для заполнения заявлений и иных документов оборудуются стульями, столами (стойками), бланками заявлений, письменными принадлежностями.</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2.14.3. Места для информирования должны быть оборудованы информационными стендами, содержащими следующую информацию:</w:t>
      </w:r>
      <w:r w:rsidRPr="008D374D">
        <w:rPr>
          <w:rFonts w:ascii="Times New Roman" w:hAnsi="Times New Roman" w:cs="Times New Roman"/>
          <w:b/>
          <w:bCs/>
          <w:i/>
          <w:iCs/>
          <w:sz w:val="22"/>
          <w:szCs w:val="22"/>
        </w:rPr>
        <w:t xml:space="preserve"> </w:t>
      </w:r>
    </w:p>
    <w:p w:rsidR="00786A72" w:rsidRPr="008D374D" w:rsidRDefault="00786A72" w:rsidP="008D374D">
      <w:pPr>
        <w:pStyle w:val="ad"/>
        <w:suppressAutoHyphens/>
        <w:ind w:firstLine="709"/>
        <w:rPr>
          <w:sz w:val="22"/>
          <w:szCs w:val="22"/>
        </w:rPr>
      </w:pPr>
      <w:proofErr w:type="gramStart"/>
      <w:r w:rsidRPr="008D374D">
        <w:rPr>
          <w:sz w:val="22"/>
          <w:szCs w:val="22"/>
        </w:rPr>
        <w:t>график работы (часы приема), контактные телефоны (телефон для справок), адрес официального сайта в сети Интернет, адреса электронной почты.</w:t>
      </w:r>
      <w:proofErr w:type="gramEnd"/>
    </w:p>
    <w:p w:rsidR="00786A72" w:rsidRPr="008D374D" w:rsidRDefault="00786A72" w:rsidP="008D374D">
      <w:pPr>
        <w:pStyle w:val="ae"/>
        <w:suppressAutoHyphens/>
        <w:spacing w:before="0" w:beforeAutospacing="0" w:after="0" w:afterAutospacing="0"/>
        <w:ind w:firstLine="709"/>
        <w:jc w:val="both"/>
        <w:rPr>
          <w:sz w:val="22"/>
          <w:szCs w:val="22"/>
        </w:rPr>
      </w:pPr>
      <w:r w:rsidRPr="008D374D">
        <w:rPr>
          <w:sz w:val="22"/>
          <w:szCs w:val="22"/>
        </w:rPr>
        <w:t>перечень, формы документов для заполнения, образцы заполнения документов, бланки для заполнения;</w:t>
      </w:r>
    </w:p>
    <w:p w:rsidR="00786A72" w:rsidRPr="008D374D" w:rsidRDefault="00786A72" w:rsidP="008D374D">
      <w:pPr>
        <w:widowControl/>
        <w:suppressAutoHyphens/>
        <w:autoSpaceDE w:val="0"/>
        <w:autoSpaceDN w:val="0"/>
        <w:adjustRightInd w:val="0"/>
        <w:ind w:firstLine="709"/>
        <w:jc w:val="left"/>
        <w:rPr>
          <w:sz w:val="22"/>
          <w:szCs w:val="22"/>
        </w:rPr>
      </w:pPr>
      <w:r w:rsidRPr="008D374D">
        <w:rPr>
          <w:sz w:val="22"/>
          <w:szCs w:val="22"/>
        </w:rPr>
        <w:t>основания для отказа в предоставлении муниципальной услуги;</w:t>
      </w:r>
    </w:p>
    <w:p w:rsidR="00786A72" w:rsidRPr="008D374D" w:rsidRDefault="00786A72" w:rsidP="008D374D">
      <w:pPr>
        <w:pStyle w:val="ad"/>
        <w:suppressAutoHyphens/>
        <w:ind w:firstLine="709"/>
        <w:rPr>
          <w:sz w:val="22"/>
          <w:szCs w:val="22"/>
        </w:rPr>
      </w:pPr>
      <w:r w:rsidRPr="008D374D">
        <w:rPr>
          <w:sz w:val="22"/>
          <w:szCs w:val="22"/>
        </w:rPr>
        <w:t>порядок обжалования решений, действий (бездействия) администрации, ее должностных лиц, либо муниципальных служащих;</w:t>
      </w:r>
    </w:p>
    <w:p w:rsidR="00786A72" w:rsidRPr="008D374D" w:rsidRDefault="00786A72" w:rsidP="008D374D">
      <w:pPr>
        <w:pStyle w:val="ad"/>
        <w:suppressAutoHyphens/>
        <w:ind w:firstLine="709"/>
        <w:rPr>
          <w:sz w:val="22"/>
          <w:szCs w:val="22"/>
        </w:rPr>
      </w:pPr>
      <w:r w:rsidRPr="008D374D">
        <w:rPr>
          <w:sz w:val="22"/>
          <w:szCs w:val="22"/>
        </w:rPr>
        <w:t>перечень нормативных правовых актов, регулирующих предоставление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2.14.4. Кабинеты (кабинки) приема заявителей должны быть оборудованы информационными табличками с указанием:</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номера кабинета (кабинки);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фамилии, имени и отчества специалиста, осуществляющего прием заявителей;</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дней и часов приема, времени перерыва на обед.</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2.14.5.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786A72" w:rsidRPr="008D374D" w:rsidRDefault="00786A72" w:rsidP="008D374D">
      <w:pPr>
        <w:widowControl/>
        <w:suppressAutoHyphens/>
        <w:ind w:firstLine="709"/>
        <w:rPr>
          <w:bCs/>
          <w:sz w:val="22"/>
          <w:szCs w:val="22"/>
        </w:rPr>
      </w:pPr>
      <w:r w:rsidRPr="008D374D">
        <w:rPr>
          <w:bCs/>
          <w:sz w:val="22"/>
          <w:szCs w:val="22"/>
        </w:rPr>
        <w:t>2.15. Показатели доступности и качества муниципальной услуги</w:t>
      </w:r>
    </w:p>
    <w:p w:rsidR="00786A72" w:rsidRPr="008D374D" w:rsidRDefault="00786A72" w:rsidP="008D374D">
      <w:pPr>
        <w:widowControl/>
        <w:suppressAutoHyphens/>
        <w:ind w:firstLine="709"/>
        <w:rPr>
          <w:sz w:val="22"/>
          <w:szCs w:val="22"/>
        </w:rPr>
      </w:pPr>
      <w:r w:rsidRPr="008D374D">
        <w:rPr>
          <w:sz w:val="22"/>
          <w:szCs w:val="22"/>
        </w:rPr>
        <w:t>2.15.1. Показателем доступности муниципальной услуги является:</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транспортная доступность к местам предоставления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наличие различных каналов получения информации о порядке получения муниципальной услуги и ходе ее предоставления;</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roofErr w:type="gramEnd"/>
    </w:p>
    <w:p w:rsidR="00786A72" w:rsidRPr="008D374D" w:rsidRDefault="00786A72" w:rsidP="008D374D">
      <w:pPr>
        <w:widowControl/>
        <w:suppressAutoHyphens/>
        <w:ind w:firstLine="709"/>
        <w:rPr>
          <w:sz w:val="22"/>
          <w:szCs w:val="22"/>
        </w:rPr>
      </w:pPr>
      <w:r w:rsidRPr="008D374D">
        <w:rPr>
          <w:sz w:val="22"/>
          <w:szCs w:val="22"/>
        </w:rPr>
        <w:t>2.15.2. Показателями качества муниципальной услуги являются:</w:t>
      </w:r>
    </w:p>
    <w:p w:rsidR="00786A72" w:rsidRPr="008D374D" w:rsidRDefault="00786A72" w:rsidP="008D374D">
      <w:pPr>
        <w:widowControl/>
        <w:suppressAutoHyphens/>
        <w:ind w:firstLine="709"/>
        <w:jc w:val="left"/>
        <w:rPr>
          <w:sz w:val="22"/>
          <w:szCs w:val="22"/>
        </w:rPr>
      </w:pPr>
      <w:r w:rsidRPr="008D374D">
        <w:rPr>
          <w:sz w:val="22"/>
          <w:szCs w:val="22"/>
        </w:rPr>
        <w:t>соблюдение срока предоставления муниципальной услуги;</w:t>
      </w:r>
    </w:p>
    <w:p w:rsidR="00786A72" w:rsidRPr="008D374D" w:rsidRDefault="00786A72" w:rsidP="008D374D">
      <w:pPr>
        <w:widowControl/>
        <w:suppressAutoHyphens/>
        <w:ind w:firstLine="709"/>
        <w:rPr>
          <w:sz w:val="22"/>
          <w:szCs w:val="22"/>
        </w:rPr>
      </w:pPr>
      <w:r w:rsidRPr="008D374D">
        <w:rPr>
          <w:sz w:val="22"/>
          <w:szCs w:val="22"/>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786A72" w:rsidRPr="008D374D" w:rsidRDefault="00786A72" w:rsidP="008D374D">
      <w:pPr>
        <w:widowControl/>
        <w:suppressAutoHyphens/>
        <w:ind w:firstLine="709"/>
        <w:rPr>
          <w:sz w:val="22"/>
          <w:szCs w:val="22"/>
        </w:rPr>
      </w:pPr>
      <w:r w:rsidRPr="008D374D">
        <w:rPr>
          <w:sz w:val="22"/>
          <w:szCs w:val="22"/>
        </w:rPr>
        <w:t xml:space="preserve">2.15.3.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w:t>
      </w:r>
      <w:proofErr w:type="gramStart"/>
      <w:r w:rsidRPr="008D374D">
        <w:rPr>
          <w:sz w:val="22"/>
          <w:szCs w:val="22"/>
        </w:rPr>
        <w:t xml:space="preserve">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 </w:t>
      </w:r>
      <w:proofErr w:type="gramEnd"/>
    </w:p>
    <w:p w:rsidR="00786A72" w:rsidRPr="008D374D" w:rsidRDefault="00786A72" w:rsidP="008D374D">
      <w:pPr>
        <w:widowControl/>
        <w:suppressAutoHyphens/>
        <w:ind w:firstLine="709"/>
        <w:rPr>
          <w:bCs/>
          <w:sz w:val="22"/>
          <w:szCs w:val="22"/>
        </w:rPr>
      </w:pPr>
      <w:r w:rsidRPr="008D374D">
        <w:rPr>
          <w:bCs/>
          <w:sz w:val="22"/>
          <w:szCs w:val="22"/>
        </w:rPr>
        <w:t>2.16. Требования, учитывающие особенности предоставления муниципальной услуги в электронной форме и многофункциональном центре</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2.16.1. Особенности предоставления муниципальной услуги в электронной форме:</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получение информации о предоставляемой муниципальной услуге в сети Интернет, в том числе на официальном сайте Малмыжского района, на Едином портале, Региональном портале.</w:t>
      </w:r>
    </w:p>
    <w:p w:rsidR="00786A72" w:rsidRPr="008D374D" w:rsidRDefault="00786A72" w:rsidP="008D374D">
      <w:pPr>
        <w:widowControl/>
        <w:suppressAutoHyphens/>
        <w:autoSpaceDE w:val="0"/>
        <w:autoSpaceDN w:val="0"/>
        <w:adjustRightInd w:val="0"/>
        <w:ind w:firstLine="709"/>
        <w:outlineLvl w:val="2"/>
        <w:rPr>
          <w:sz w:val="22"/>
          <w:szCs w:val="22"/>
        </w:rPr>
      </w:pPr>
      <w:proofErr w:type="gramStart"/>
      <w:r w:rsidRPr="008D374D">
        <w:rPr>
          <w:sz w:val="22"/>
          <w:szCs w:val="22"/>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Малмыжского района, на Едином портале, Региональном портале;</w:t>
      </w:r>
      <w:proofErr w:type="gramEnd"/>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 xml:space="preserve">осуществление с использованием Единого портала, Регионального портала </w:t>
      </w:r>
      <w:proofErr w:type="gramStart"/>
      <w:r w:rsidRPr="008D374D">
        <w:rPr>
          <w:sz w:val="22"/>
          <w:szCs w:val="22"/>
        </w:rPr>
        <w:t>мониторинга хода предоставления муниципальной услуги</w:t>
      </w:r>
      <w:proofErr w:type="gramEnd"/>
      <w:r w:rsidRPr="008D374D">
        <w:rPr>
          <w:sz w:val="22"/>
          <w:szCs w:val="22"/>
        </w:rPr>
        <w:t xml:space="preserve"> через «Личный кабинет пользователя»;</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786A72" w:rsidRPr="008D374D" w:rsidRDefault="00786A72" w:rsidP="008D374D">
      <w:pPr>
        <w:widowControl/>
        <w:suppressAutoHyphens/>
        <w:ind w:firstLine="709"/>
        <w:rPr>
          <w:sz w:val="22"/>
          <w:szCs w:val="22"/>
        </w:rPr>
      </w:pPr>
      <w:r w:rsidRPr="008D374D">
        <w:rPr>
          <w:sz w:val="22"/>
          <w:szCs w:val="22"/>
        </w:rPr>
        <w:t>2.16.2.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786A72" w:rsidRPr="008D374D" w:rsidRDefault="00786A72" w:rsidP="008D374D">
      <w:pPr>
        <w:widowControl/>
        <w:suppressAutoHyphens/>
        <w:autoSpaceDE w:val="0"/>
        <w:autoSpaceDN w:val="0"/>
        <w:adjustRightInd w:val="0"/>
        <w:ind w:left="1134" w:hanging="425"/>
        <w:rPr>
          <w:b/>
          <w:bCs/>
          <w:sz w:val="22"/>
          <w:szCs w:val="22"/>
        </w:rPr>
      </w:pPr>
      <w:r w:rsidRPr="008D374D">
        <w:rPr>
          <w:b/>
          <w:sz w:val="22"/>
          <w:szCs w:val="22"/>
        </w:rPr>
        <w:lastRenderedPageBreak/>
        <w:t>3.</w:t>
      </w:r>
      <w:r w:rsidRPr="008D374D">
        <w:rPr>
          <w:b/>
          <w:sz w:val="22"/>
          <w:szCs w:val="22"/>
        </w:rPr>
        <w:tab/>
        <w:t xml:space="preserve">Состав, последовательность и сроки выполнения административных процедур (действий), требования к порядку их выполнения, </w:t>
      </w:r>
      <w:r w:rsidRPr="008D374D">
        <w:rPr>
          <w:b/>
          <w:bCs/>
          <w:sz w:val="22"/>
          <w:szCs w:val="22"/>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86A72" w:rsidRPr="008D374D" w:rsidRDefault="00786A72" w:rsidP="008D374D">
      <w:pPr>
        <w:widowControl/>
        <w:suppressAutoHyphens/>
        <w:ind w:firstLine="709"/>
        <w:rPr>
          <w:sz w:val="22"/>
          <w:szCs w:val="22"/>
        </w:rPr>
      </w:pPr>
      <w:r w:rsidRPr="008D374D">
        <w:rPr>
          <w:sz w:val="22"/>
          <w:szCs w:val="22"/>
        </w:rPr>
        <w:t>3.1.</w:t>
      </w:r>
      <w:r w:rsidRPr="008D374D">
        <w:rPr>
          <w:sz w:val="22"/>
          <w:szCs w:val="22"/>
        </w:rPr>
        <w:tab/>
        <w:t>Описание последовательности действий при предоставлении муниципальной услуги</w:t>
      </w:r>
    </w:p>
    <w:p w:rsidR="00786A72" w:rsidRPr="008D374D" w:rsidRDefault="00786A72" w:rsidP="008D374D">
      <w:pPr>
        <w:widowControl/>
        <w:suppressAutoHyphens/>
        <w:ind w:firstLine="709"/>
        <w:rPr>
          <w:sz w:val="22"/>
          <w:szCs w:val="22"/>
        </w:rPr>
      </w:pPr>
      <w:bookmarkStart w:id="2" w:name="_Toc136151977"/>
      <w:bookmarkStart w:id="3" w:name="_Toc136239813"/>
      <w:bookmarkStart w:id="4" w:name="_Toc136321787"/>
      <w:bookmarkEnd w:id="2"/>
      <w:bookmarkEnd w:id="3"/>
      <w:bookmarkEnd w:id="4"/>
      <w:r w:rsidRPr="008D374D">
        <w:rPr>
          <w:sz w:val="22"/>
          <w:szCs w:val="22"/>
        </w:rPr>
        <w:t>Предоставление муниципальной услуги включает в себя следующие административные процедуры:</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прием и регистрация документов;</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направление межведомственных запросов; </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 xml:space="preserve">рассмотрение заявления и представленных документов, осмотр объекта капитального строительства и принятие решения о продлении срока действия или отказе в продлении срока действия разрешения на строительство; </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регистрация и выдача документов заявителю. </w:t>
      </w:r>
    </w:p>
    <w:p w:rsidR="00786A72" w:rsidRPr="008D374D" w:rsidRDefault="00786A72" w:rsidP="008D374D">
      <w:pPr>
        <w:widowControl/>
        <w:suppressAutoHyphens/>
        <w:autoSpaceDE w:val="0"/>
        <w:autoSpaceDN w:val="0"/>
        <w:adjustRightInd w:val="0"/>
        <w:ind w:firstLine="709"/>
        <w:outlineLvl w:val="0"/>
        <w:rPr>
          <w:sz w:val="22"/>
          <w:szCs w:val="22"/>
        </w:rPr>
      </w:pPr>
      <w:r w:rsidRPr="008D374D">
        <w:rPr>
          <w:sz w:val="22"/>
          <w:szCs w:val="22"/>
        </w:rPr>
        <w:t xml:space="preserve">Блок–схема последовательности действий по предоставлению муниципальной услуги </w:t>
      </w:r>
      <w:proofErr w:type="gramStart"/>
      <w:r w:rsidRPr="008D374D">
        <w:rPr>
          <w:sz w:val="22"/>
          <w:szCs w:val="22"/>
        </w:rPr>
        <w:t>приведена</w:t>
      </w:r>
      <w:proofErr w:type="gramEnd"/>
      <w:r w:rsidRPr="008D374D">
        <w:rPr>
          <w:sz w:val="22"/>
          <w:szCs w:val="22"/>
        </w:rPr>
        <w:t xml:space="preserve"> в приложении № 2 к настоящему Административному регламенту.</w:t>
      </w:r>
    </w:p>
    <w:p w:rsidR="00786A72" w:rsidRPr="008D374D" w:rsidRDefault="00786A72" w:rsidP="008D374D">
      <w:pPr>
        <w:widowControl/>
        <w:suppressAutoHyphens/>
        <w:autoSpaceDE w:val="0"/>
        <w:autoSpaceDN w:val="0"/>
        <w:adjustRightInd w:val="0"/>
        <w:ind w:firstLine="709"/>
        <w:outlineLvl w:val="0"/>
        <w:rPr>
          <w:b/>
          <w:sz w:val="22"/>
          <w:szCs w:val="22"/>
        </w:rPr>
      </w:pPr>
      <w:r w:rsidRPr="008D374D">
        <w:rPr>
          <w:sz w:val="22"/>
          <w:szCs w:val="22"/>
        </w:rPr>
        <w:t>3.2.</w:t>
      </w:r>
      <w:r w:rsidRPr="008D374D">
        <w:rPr>
          <w:sz w:val="22"/>
          <w:szCs w:val="22"/>
        </w:rPr>
        <w:tab/>
        <w:t>Описание последовательности действий при приеме и регистрации документов</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Застройщики подают (направляют) документы непосредственно в администрацию либо через многофункциональный центр (при его наличии).</w:t>
      </w:r>
    </w:p>
    <w:p w:rsidR="00786A72" w:rsidRPr="008D374D" w:rsidRDefault="00786A72" w:rsidP="008D374D">
      <w:pPr>
        <w:widowControl/>
        <w:suppressAutoHyphens/>
        <w:autoSpaceDE w:val="0"/>
        <w:autoSpaceDN w:val="0"/>
        <w:adjustRightInd w:val="0"/>
        <w:ind w:firstLine="709"/>
        <w:outlineLvl w:val="0"/>
        <w:rPr>
          <w:sz w:val="22"/>
          <w:szCs w:val="22"/>
        </w:rPr>
      </w:pPr>
      <w:r w:rsidRPr="008D374D">
        <w:rPr>
          <w:sz w:val="22"/>
          <w:szCs w:val="22"/>
        </w:rPr>
        <w:t>Основанием для начала административной процедуры является поступление в администрацию заявления и документов о продлении срока действия разрешения на строительство.</w:t>
      </w:r>
    </w:p>
    <w:p w:rsidR="00786A72" w:rsidRPr="008D374D" w:rsidRDefault="00786A72" w:rsidP="008D374D">
      <w:pPr>
        <w:widowControl/>
        <w:tabs>
          <w:tab w:val="left" w:pos="-3420"/>
        </w:tabs>
        <w:suppressAutoHyphens/>
        <w:ind w:firstLine="720"/>
        <w:rPr>
          <w:color w:val="0000FF"/>
          <w:sz w:val="22"/>
          <w:szCs w:val="22"/>
        </w:rPr>
      </w:pPr>
      <w:r w:rsidRPr="008D374D">
        <w:rPr>
          <w:sz w:val="22"/>
          <w:szCs w:val="22"/>
        </w:rPr>
        <w:t>Заявление на продление срока действия разрешения на строительство может быть подано в электронном виде с использованием Единого портала государственных и муниципальных услуг (функций) (</w:t>
      </w:r>
      <w:hyperlink r:id="rId10" w:history="1">
        <w:r w:rsidRPr="008D374D">
          <w:rPr>
            <w:sz w:val="22"/>
            <w:szCs w:val="22"/>
          </w:rPr>
          <w:t>www.gosuslugi.ru</w:t>
        </w:r>
      </w:hyperlink>
      <w:r w:rsidRPr="008D374D">
        <w:rPr>
          <w:sz w:val="22"/>
          <w:szCs w:val="22"/>
        </w:rPr>
        <w:t>), Портала государственных услуг Кировской области (</w:t>
      </w:r>
      <w:r w:rsidRPr="008D374D">
        <w:rPr>
          <w:sz w:val="22"/>
          <w:szCs w:val="22"/>
          <w:lang w:val="en-US"/>
        </w:rPr>
        <w:t>www</w:t>
      </w:r>
      <w:r w:rsidRPr="008D374D">
        <w:rPr>
          <w:sz w:val="22"/>
          <w:szCs w:val="22"/>
        </w:rPr>
        <w:t>.</w:t>
      </w:r>
      <w:proofErr w:type="spellStart"/>
      <w:r w:rsidRPr="008D374D">
        <w:rPr>
          <w:sz w:val="22"/>
          <w:szCs w:val="22"/>
          <w:lang w:val="en-US"/>
        </w:rPr>
        <w:t>pgmu</w:t>
      </w:r>
      <w:proofErr w:type="spellEnd"/>
      <w:r w:rsidRPr="008D374D">
        <w:rPr>
          <w:sz w:val="22"/>
          <w:szCs w:val="22"/>
        </w:rPr>
        <w:t>.</w:t>
      </w:r>
      <w:proofErr w:type="spellStart"/>
      <w:r w:rsidRPr="008D374D">
        <w:rPr>
          <w:sz w:val="22"/>
          <w:szCs w:val="22"/>
          <w:lang w:val="en-US"/>
        </w:rPr>
        <w:t>ako</w:t>
      </w:r>
      <w:proofErr w:type="spellEnd"/>
      <w:r w:rsidRPr="008D374D">
        <w:rPr>
          <w:sz w:val="22"/>
          <w:szCs w:val="22"/>
        </w:rPr>
        <w:t>.</w:t>
      </w:r>
      <w:proofErr w:type="spellStart"/>
      <w:r w:rsidRPr="008D374D">
        <w:rPr>
          <w:sz w:val="22"/>
          <w:szCs w:val="22"/>
          <w:lang w:val="en-US"/>
        </w:rPr>
        <w:t>kirov</w:t>
      </w:r>
      <w:proofErr w:type="spellEnd"/>
      <w:r w:rsidRPr="008D374D">
        <w:rPr>
          <w:sz w:val="22"/>
          <w:szCs w:val="22"/>
        </w:rPr>
        <w:t>.</w:t>
      </w:r>
      <w:proofErr w:type="spellStart"/>
      <w:r w:rsidRPr="008D374D">
        <w:rPr>
          <w:sz w:val="22"/>
          <w:szCs w:val="22"/>
          <w:lang w:val="en-US"/>
        </w:rPr>
        <w:t>ru</w:t>
      </w:r>
      <w:proofErr w:type="spellEnd"/>
      <w:r w:rsidRPr="008D374D">
        <w:rPr>
          <w:sz w:val="22"/>
          <w:szCs w:val="22"/>
        </w:rPr>
        <w:t xml:space="preserve">).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Специалист, ответственный за прием и регистрацию документов, устанавливает наличие оснований, указанных в пункте 2.7 настоящего Административного регламента и, в случае, отсутствия указанных оснований:</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регистрирует в установленном порядке поступившие документы;</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оформляет уведомление о приеме документов (приложение № 3 к настоящему Административному регламенту) и направляет его заявителю;</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направляет документы на рассмотрение специалистом, ответственным за предоставление муниципальной услуги.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При наличии вышеуказанных оснований специалист, ответственный за прием и регистрацию документов, уведомляет заявителя об отказе в приеме документов (приложение № 4 к настоящему Административному регламенту), если фамилия и почтовый (</w:t>
      </w:r>
      <w:proofErr w:type="gramStart"/>
      <w:r w:rsidRPr="008D374D">
        <w:rPr>
          <w:sz w:val="22"/>
          <w:szCs w:val="22"/>
        </w:rPr>
        <w:t xml:space="preserve">электронный) </w:t>
      </w:r>
      <w:proofErr w:type="gramEnd"/>
      <w:r w:rsidRPr="008D374D">
        <w:rPr>
          <w:sz w:val="22"/>
          <w:szCs w:val="22"/>
        </w:rPr>
        <w:t xml:space="preserve">адрес заявителя поддаются прочтению.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В случае представления документов через многофункциональный центр (при его наличии) уведомление о приеме (отказе в приеме) документов может быть выдано (направлено) через многофункциональный центр.</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 либо выдача (направление) заявителю уведомления об отказе в приеме представленных документов.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Максимальный срок выполнения административной процедуры не может превышать 2 рабочих дней. </w:t>
      </w:r>
    </w:p>
    <w:p w:rsidR="00786A72" w:rsidRPr="008D374D" w:rsidRDefault="00786A72" w:rsidP="008D374D">
      <w:pPr>
        <w:widowControl/>
        <w:suppressAutoHyphens/>
        <w:autoSpaceDE w:val="0"/>
        <w:autoSpaceDN w:val="0"/>
        <w:adjustRightInd w:val="0"/>
        <w:ind w:firstLine="709"/>
        <w:outlineLvl w:val="0"/>
        <w:rPr>
          <w:sz w:val="22"/>
          <w:szCs w:val="22"/>
        </w:rPr>
      </w:pPr>
      <w:r w:rsidRPr="008D374D">
        <w:rPr>
          <w:sz w:val="22"/>
          <w:szCs w:val="22"/>
        </w:rPr>
        <w:t>3.3.</w:t>
      </w:r>
      <w:r w:rsidRPr="008D374D">
        <w:rPr>
          <w:sz w:val="22"/>
          <w:szCs w:val="22"/>
        </w:rPr>
        <w:tab/>
        <w:t xml:space="preserve"> Описание последовательности действий при формировании и направлении межведомственных запросов</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подпунктами 2.6.1.2 – 2.6.1.4 пункта 2.6.1 настоящего Административного регламента (в случае, если указанные документы не представлены заявителем самостоятельно). </w:t>
      </w:r>
      <w:proofErr w:type="gramEnd"/>
    </w:p>
    <w:p w:rsidR="00786A72" w:rsidRPr="008D374D" w:rsidRDefault="00786A72" w:rsidP="008D374D">
      <w:pPr>
        <w:widowControl/>
        <w:suppressAutoHyphens/>
        <w:autoSpaceDE w:val="0"/>
        <w:autoSpaceDN w:val="0"/>
        <w:adjustRightInd w:val="0"/>
        <w:ind w:firstLine="709"/>
        <w:rPr>
          <w:i/>
          <w:sz w:val="22"/>
          <w:szCs w:val="22"/>
        </w:rPr>
      </w:pPr>
      <w:r w:rsidRPr="008D374D">
        <w:rPr>
          <w:sz w:val="22"/>
          <w:szCs w:val="22"/>
        </w:rPr>
        <w:t>Максимальный срок выполнения административной процедуры не может превышать 3 рабочих дней.</w:t>
      </w:r>
    </w:p>
    <w:p w:rsidR="00786A72" w:rsidRPr="008D374D" w:rsidRDefault="00786A72" w:rsidP="008D374D">
      <w:pPr>
        <w:widowControl/>
        <w:suppressAutoHyphens/>
        <w:autoSpaceDE w:val="0"/>
        <w:autoSpaceDN w:val="0"/>
        <w:adjustRightInd w:val="0"/>
        <w:ind w:firstLine="709"/>
        <w:outlineLvl w:val="0"/>
        <w:rPr>
          <w:sz w:val="22"/>
          <w:szCs w:val="22"/>
        </w:rPr>
      </w:pPr>
      <w:r w:rsidRPr="008D374D">
        <w:rPr>
          <w:sz w:val="22"/>
          <w:szCs w:val="22"/>
        </w:rPr>
        <w:lastRenderedPageBreak/>
        <w:t xml:space="preserve">3.4. </w:t>
      </w:r>
      <w:proofErr w:type="gramStart"/>
      <w:r w:rsidRPr="008D374D">
        <w:rPr>
          <w:sz w:val="22"/>
          <w:szCs w:val="22"/>
        </w:rPr>
        <w:t xml:space="preserve">Описание последовательности действий при рассмотрении заявления и представленных документов, осмотре объекта капитального строительства и принятие решения о продлении срока действия или отказе в продлении срока действия разрешения на строительство </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 и проводит осмотр объекта капитального строительства. В ходе осмотра устанавливается, начато ли на момент подачи заявления о продлении срока действия разрешения на строительство указанного объекта капитального строительства.</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 продлении срока действия разрешения на строительство. </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По результатам анализа полученных документов и проведенного осмотра объекта капитального строительства специалист, ответственный за предоставление муниципальной услуги устанавливает наличие оснований для отказа в предоставлении муниципальной услуги, указанных в пункте 2.9 настоящего Административного регламента.</w:t>
      </w:r>
      <w:proofErr w:type="gramEnd"/>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 xml:space="preserve">В случае наличия оснований для отказа в предоставлении муниципальной услуги специалист, ответственный за предоставление муниципальной услуги готовит проект уведомления об отказе в предоставлении муниципальной услуги (приложение № 5 к настоящему Административному регламенту). </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Проект уведомления об отказе в предоставлении муниципальной услуги направляется уполномоченному должностному лицу на рассмотрение и подпись. </w:t>
      </w:r>
    </w:p>
    <w:p w:rsidR="00786A72" w:rsidRPr="008D374D" w:rsidRDefault="00786A72" w:rsidP="008D374D">
      <w:pPr>
        <w:widowControl/>
        <w:suppressAutoHyphens/>
        <w:autoSpaceDE w:val="0"/>
        <w:autoSpaceDN w:val="0"/>
        <w:adjustRightInd w:val="0"/>
        <w:ind w:firstLine="540"/>
        <w:rPr>
          <w:sz w:val="22"/>
          <w:szCs w:val="22"/>
        </w:rPr>
      </w:pPr>
      <w:proofErr w:type="gramStart"/>
      <w:r w:rsidRPr="008D374D">
        <w:rPr>
          <w:sz w:val="22"/>
          <w:szCs w:val="22"/>
        </w:rPr>
        <w:t>В случае отсутствия оснований для отказа в предоставлении муниципальной услуги, специалист, ответственный за предоставление муниципальной услуги в оригинале разрешения на строительство, находящемся в распоряжении администрации, оформляет продление действия разрешения на строительство в соответствии с формой разрешения на строительство, установленной уполномоченным Правительством Российской Федерации федеральным органом исполнительной власти, подготавливает проект уведомления заявителя о продлении срока действия разрешения на строительство и направляет</w:t>
      </w:r>
      <w:proofErr w:type="gramEnd"/>
      <w:r w:rsidRPr="008D374D">
        <w:rPr>
          <w:sz w:val="22"/>
          <w:szCs w:val="22"/>
        </w:rPr>
        <w:t xml:space="preserve"> уполномоченному должностному лицу на рассмотрение и подпись.</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Результатом выполнения административной процедуры является подписание уполномоченным должностным лицом администрации в оригинале разрешения на строительство, находящемся в распоряжении администрации, продления срока действия разрешения на строительство и уведомления заявителя о продлении срока действия разрешения на строительство либо уведомления об отказе в продлении срока действия разрешения на строительство с указанием причин отказа.</w:t>
      </w:r>
      <w:proofErr w:type="gramEnd"/>
      <w:r w:rsidRPr="008D374D">
        <w:rPr>
          <w:sz w:val="22"/>
          <w:szCs w:val="22"/>
        </w:rPr>
        <w:t xml:space="preserve"> В случае</w:t>
      </w:r>
      <w:proofErr w:type="gramStart"/>
      <w:r w:rsidRPr="008D374D">
        <w:rPr>
          <w:sz w:val="22"/>
          <w:szCs w:val="22"/>
        </w:rPr>
        <w:t>,</w:t>
      </w:r>
      <w:proofErr w:type="gramEnd"/>
      <w:r w:rsidRPr="008D374D">
        <w:rPr>
          <w:sz w:val="22"/>
          <w:szCs w:val="22"/>
        </w:rPr>
        <w:t xml:space="preserve"> если застройщик представил оригинал разрешения на строительство, уполномоченное должностное лицо администрации подписывает на нем продление срока действия разрешения на строительство.</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Максимальный срок выполнения административной процедуры не может превышать 2 рабочих дней.</w:t>
      </w:r>
    </w:p>
    <w:p w:rsidR="00786A72" w:rsidRPr="008D374D" w:rsidRDefault="00786A72" w:rsidP="008D374D">
      <w:pPr>
        <w:widowControl/>
        <w:suppressAutoHyphens/>
        <w:autoSpaceDE w:val="0"/>
        <w:autoSpaceDN w:val="0"/>
        <w:adjustRightInd w:val="0"/>
        <w:ind w:firstLine="709"/>
        <w:outlineLvl w:val="0"/>
        <w:rPr>
          <w:sz w:val="22"/>
          <w:szCs w:val="22"/>
        </w:rPr>
      </w:pPr>
      <w:r w:rsidRPr="008D374D">
        <w:rPr>
          <w:sz w:val="22"/>
          <w:szCs w:val="22"/>
        </w:rPr>
        <w:t>3.5.</w:t>
      </w:r>
      <w:r w:rsidRPr="008D374D">
        <w:rPr>
          <w:sz w:val="22"/>
          <w:szCs w:val="22"/>
        </w:rPr>
        <w:tab/>
        <w:t xml:space="preserve">Описание последовательности действий при регистрации и выдаче документов заявителю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Разрешение </w:t>
      </w:r>
      <w:proofErr w:type="gramStart"/>
      <w:r w:rsidRPr="008D374D">
        <w:rPr>
          <w:sz w:val="22"/>
          <w:szCs w:val="22"/>
        </w:rPr>
        <w:t>на строительство с указанием о продлении срока действия разрешения на строительство</w:t>
      </w:r>
      <w:proofErr w:type="gramEnd"/>
      <w:r w:rsidRPr="008D374D">
        <w:rPr>
          <w:sz w:val="22"/>
          <w:szCs w:val="22"/>
        </w:rPr>
        <w:t xml:space="preserve"> после подписи уполномоченного должностного лица направляется на регистрацию в установленном порядке.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Уведомление об отказе в предоставлении муниципальной услуги, уведомление о продлении срока действия разрешения на строительство после подписи уполномоченного должностного лица выдается (направляется) заявителю.</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В случае представления документов через многофункциональный центр (при его наличии) уведомление о продлении срока действия разрешения на строительство, уведомление об отказе в предоставлении муниципальной услуги может быть выдано (направлено) через многофункциональный центр.</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Максимальный срок выполнения административной процедуры не может превышать 2 рабочих дней.</w:t>
      </w:r>
    </w:p>
    <w:p w:rsidR="00786A72" w:rsidRPr="008D374D" w:rsidRDefault="00786A72" w:rsidP="008D374D">
      <w:pPr>
        <w:widowControl/>
        <w:numPr>
          <w:ilvl w:val="0"/>
          <w:numId w:val="5"/>
        </w:numPr>
        <w:suppressAutoHyphens/>
        <w:rPr>
          <w:b/>
          <w:bCs/>
          <w:color w:val="000000"/>
          <w:sz w:val="22"/>
          <w:szCs w:val="22"/>
        </w:rPr>
      </w:pPr>
      <w:r w:rsidRPr="008D374D">
        <w:rPr>
          <w:b/>
          <w:bCs/>
          <w:color w:val="000000"/>
          <w:sz w:val="22"/>
          <w:szCs w:val="22"/>
        </w:rPr>
        <w:t xml:space="preserve">Формы </w:t>
      </w:r>
      <w:proofErr w:type="gramStart"/>
      <w:r w:rsidRPr="008D374D">
        <w:rPr>
          <w:b/>
          <w:bCs/>
          <w:color w:val="000000"/>
          <w:sz w:val="22"/>
          <w:szCs w:val="22"/>
        </w:rPr>
        <w:t>контроля за</w:t>
      </w:r>
      <w:proofErr w:type="gramEnd"/>
      <w:r w:rsidRPr="008D374D">
        <w:rPr>
          <w:b/>
          <w:bCs/>
          <w:color w:val="000000"/>
          <w:sz w:val="22"/>
          <w:szCs w:val="22"/>
        </w:rPr>
        <w:t xml:space="preserve"> исполнением Административного регламента</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4.1. </w:t>
      </w:r>
      <w:proofErr w:type="gramStart"/>
      <w:r w:rsidRPr="008D374D">
        <w:rPr>
          <w:sz w:val="22"/>
          <w:szCs w:val="22"/>
        </w:rPr>
        <w:t>Контроль за</w:t>
      </w:r>
      <w:proofErr w:type="gramEnd"/>
      <w:r w:rsidRPr="008D374D">
        <w:rPr>
          <w:sz w:val="22"/>
          <w:szCs w:val="22"/>
        </w:rPr>
        <w:t xml:space="preserve"> исполнением положений настоящего Административного регламента осуществляется главой администрации Малмыжского района или уполномоченными им должностными лицами.</w:t>
      </w:r>
    </w:p>
    <w:p w:rsidR="00786A72" w:rsidRPr="008D374D" w:rsidRDefault="00786A72" w:rsidP="008D374D">
      <w:pPr>
        <w:widowControl/>
        <w:suppressAutoHyphens/>
        <w:ind w:firstLine="709"/>
        <w:rPr>
          <w:sz w:val="22"/>
          <w:szCs w:val="22"/>
        </w:rPr>
      </w:pPr>
      <w:r w:rsidRPr="008D374D">
        <w:rPr>
          <w:sz w:val="22"/>
          <w:szCs w:val="22"/>
        </w:rPr>
        <w:lastRenderedPageBreak/>
        <w:t>Перечень уполномоченных должностных лиц, осуществляющих контроль, и периодичность осуществления контроля устанавливается распоряжением администрации.</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Глава администрации Малмыжского района, а также уполномоченное им должностное лицо, осуществляя контроль, вправе:</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контролировать соблюдение порядка и условий предоставления муниципальной услуги;</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 xml:space="preserve">в случае </w:t>
      </w:r>
      <w:proofErr w:type="gramStart"/>
      <w:r w:rsidRPr="008D374D">
        <w:rPr>
          <w:rFonts w:ascii="Times New Roman" w:hAnsi="Times New Roman" w:cs="Times New Roman"/>
          <w:sz w:val="22"/>
          <w:szCs w:val="22"/>
        </w:rPr>
        <w:t>выявления нарушений требований настоящего Административного регламента</w:t>
      </w:r>
      <w:proofErr w:type="gramEnd"/>
      <w:r w:rsidRPr="008D374D">
        <w:rPr>
          <w:rFonts w:ascii="Times New Roman" w:hAnsi="Times New Roman" w:cs="Times New Roman"/>
          <w:sz w:val="22"/>
          <w:szCs w:val="22"/>
        </w:rPr>
        <w:t xml:space="preserve"> требовать устранения таких нарушений, давать письменные предписания, обязательные для исполнения;</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назначать ответственных специалистов администрации для постоянного наблюдения за предоставлением муниципальной услуги;</w:t>
      </w:r>
    </w:p>
    <w:p w:rsidR="00786A72" w:rsidRPr="008D374D" w:rsidRDefault="00786A72" w:rsidP="008D374D">
      <w:pPr>
        <w:pStyle w:val="ConsPlusNormal"/>
        <w:suppressAutoHyphens/>
        <w:ind w:firstLine="709"/>
        <w:jc w:val="both"/>
        <w:rPr>
          <w:rFonts w:ascii="Times New Roman" w:hAnsi="Times New Roman" w:cs="Times New Roman"/>
          <w:sz w:val="22"/>
          <w:szCs w:val="22"/>
        </w:rPr>
      </w:pPr>
      <w:proofErr w:type="gramStart"/>
      <w:r w:rsidRPr="008D374D">
        <w:rPr>
          <w:rFonts w:ascii="Times New Roman" w:hAnsi="Times New Roman" w:cs="Times New Roman"/>
          <w:sz w:val="22"/>
          <w:szCs w:val="22"/>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Плановые и внеплановые проверки полноты и качества предоставления муниципальной услуги осуществляются главой администрации, а также уполномоченными им должностными лицами в соответствии с распоряжением администрации.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4.2. Ответственность специалистов закрепляется в их должностных регламентах (инструкциях). </w:t>
      </w:r>
    </w:p>
    <w:p w:rsidR="00786A72" w:rsidRPr="008D374D" w:rsidRDefault="00786A72" w:rsidP="008D374D">
      <w:pPr>
        <w:widowControl/>
        <w:suppressAutoHyphens/>
        <w:ind w:firstLine="709"/>
        <w:rPr>
          <w:sz w:val="22"/>
          <w:szCs w:val="22"/>
        </w:rPr>
      </w:pPr>
      <w:r w:rsidRPr="008D374D">
        <w:rPr>
          <w:sz w:val="22"/>
          <w:szCs w:val="22"/>
        </w:rPr>
        <w:t>4.3. Физические</w:t>
      </w:r>
      <w:r w:rsidRPr="008D374D">
        <w:rPr>
          <w:color w:val="000000"/>
          <w:sz w:val="22"/>
          <w:szCs w:val="22"/>
        </w:rPr>
        <w:t xml:space="preserve"> и юридические лица</w:t>
      </w:r>
      <w:r w:rsidRPr="008D374D">
        <w:rPr>
          <w:sz w:val="22"/>
          <w:szCs w:val="22"/>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786A72" w:rsidRPr="008D374D" w:rsidRDefault="00786A72" w:rsidP="008D374D">
      <w:pPr>
        <w:widowControl/>
        <w:suppressAutoHyphens/>
        <w:ind w:left="1134" w:hanging="283"/>
        <w:rPr>
          <w:b/>
          <w:bCs/>
          <w:sz w:val="22"/>
          <w:szCs w:val="22"/>
        </w:rPr>
      </w:pPr>
      <w:r w:rsidRPr="008D374D">
        <w:rPr>
          <w:b/>
          <w:bCs/>
          <w:sz w:val="22"/>
          <w:szCs w:val="22"/>
        </w:rPr>
        <w:t xml:space="preserve">5. </w:t>
      </w:r>
      <w:r w:rsidRPr="008D374D">
        <w:rPr>
          <w:b/>
          <w:sz w:val="22"/>
          <w:szCs w:val="22"/>
        </w:rPr>
        <w:t>Досудебный (внесудебный) порядок обжалования решений и действий (бездействия) администрации, должностного лица администрации, либо муниципального служащего</w:t>
      </w:r>
    </w:p>
    <w:p w:rsidR="00786A72" w:rsidRPr="008D374D" w:rsidRDefault="00786A72" w:rsidP="008D374D">
      <w:pPr>
        <w:widowControl/>
        <w:suppressAutoHyphens/>
        <w:autoSpaceDE w:val="0"/>
        <w:autoSpaceDN w:val="0"/>
        <w:adjustRightInd w:val="0"/>
        <w:ind w:firstLine="709"/>
        <w:outlineLvl w:val="0"/>
        <w:rPr>
          <w:sz w:val="22"/>
          <w:szCs w:val="22"/>
        </w:rPr>
      </w:pPr>
      <w:r w:rsidRPr="008D374D">
        <w:rPr>
          <w:sz w:val="22"/>
          <w:szCs w:val="22"/>
        </w:rPr>
        <w:t>5.1. Решения и действия (бездействие) администрации, должностного лица администрации, либо муниципального служащего могут быть обжалованы в досудебном порядке.</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 Досудебный порядок обжалования.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5.2.1. Заявитель может обратиться с жалобой, в том числе в следующих случаях:</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нарушение срока регистрации заявления о предоставлении муниципальной услуги;</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нарушение срока предоставления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t>отказ администрации Малмыжского района, должностного лица администрации Малмыжского района,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5.2.2. Жалоба подается в письменной форме на бумажном носителе, в том числе при личном приеме заявителя, в электронной форме в орган, предоставляющий муниципальную услугу.</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5.2.3. Жалоба может быть направлена по почте, через многофункциональный центр (при его наличии), с использованием сети Интернет, официального сайта администрации Малмыжского района, в сети Интернет, Единого портала, Регионального портала, а также может быть подана при личном приеме заявителя.</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5.2.4. Жалоба должна содержать:</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lastRenderedPageBreak/>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5.2.5. </w:t>
      </w:r>
      <w:proofErr w:type="gramStart"/>
      <w:r w:rsidRPr="008D374D">
        <w:rPr>
          <w:sz w:val="22"/>
          <w:szCs w:val="22"/>
        </w:rPr>
        <w:t xml:space="preserve">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Время приема жалоб должно совпадать со временем предоставления муниципальных услуг. </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5.2.6.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оформленная в соответствии с законодательством Российской Федерации доверенность (для физических лиц);</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5.2.7. При подаче жалобы в электронном виде документы, указанные в пункте 5.2.6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В электронном виде жалоба может быть подана заявителем посредством: </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сети Интернет, включая официальный сайт Малмыжского района;</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Единого портала, Регионального портала.</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5.2.8. В администрации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 </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5.2.9. </w:t>
      </w:r>
      <w:proofErr w:type="gramStart"/>
      <w:r w:rsidRPr="008D374D">
        <w:rPr>
          <w:sz w:val="22"/>
          <w:szCs w:val="22"/>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5.2.10.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5.2.11. Жалоба, поступившая в администрацию,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t xml:space="preserve">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заявителем нарушения </w:t>
      </w:r>
      <w:r w:rsidRPr="008D374D">
        <w:rPr>
          <w:sz w:val="22"/>
          <w:szCs w:val="22"/>
        </w:rPr>
        <w:lastRenderedPageBreak/>
        <w:t>установленного срока таких исправлений жалоба рассматривается в течение 5 рабочих дней со дня ее регистрации.</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5.2.12. По результатам рассмотрения жалобы администрация, принимает решение:</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t>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об отказе в удовлетворении жалобы.</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5.2.13. </w:t>
      </w:r>
      <w:proofErr w:type="gramStart"/>
      <w:r w:rsidRPr="008D374D">
        <w:rPr>
          <w:sz w:val="22"/>
          <w:szCs w:val="22"/>
        </w:rPr>
        <w:t>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5.2.14. В ответе по результатам рассмотрения жалобы указываются:</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наименование органа, предоставляющего муниципальную услугу, должность, фамилия, имя, отчество (последнее – при наличии) должностного лица, принявшего решение по жалобе;</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номер, дата, место принятия решения, включая сведения о должностном лице, либо муниципальном служащем, решение или действие (бездействие) которого обжалуется;</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фамилия, имя, отчество (последнее – при наличии) или наименование заявителя;</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основания для принятия решения по жалобе;</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принятое по жалобе решение;</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сведения о порядке обжалования принятого по жалобе решения.</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5.2.15. Ответ по результатам рассмотрения жалобы подписывается уполномоченным на рассмотрение жалоб должностным лицом администрации.</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w:t>
      </w:r>
      <w:hyperlink r:id="rId11" w:history="1">
        <w:r w:rsidRPr="008D374D">
          <w:rPr>
            <w:sz w:val="22"/>
            <w:szCs w:val="22"/>
          </w:rPr>
          <w:t>законодательством</w:t>
        </w:r>
      </w:hyperlink>
      <w:r w:rsidRPr="008D374D">
        <w:rPr>
          <w:sz w:val="22"/>
          <w:szCs w:val="22"/>
        </w:rPr>
        <w:t xml:space="preserve"> Российской Федерации. </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5.2.16. Администрация отказывает в удовлетворении жалобы в следующих случаях: </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наличие вступившего в законную силу решения суда, арбитражного суда по жалобе о том же предмете и по тем же основаниям;</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подача жалобы лицом, полномочия которого не подтверждены в порядке, установленном законодательством Российской Федерации;</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5.2.17. </w:t>
      </w:r>
      <w:proofErr w:type="gramStart"/>
      <w:r w:rsidRPr="008D374D">
        <w:rPr>
          <w:sz w:val="22"/>
          <w:szCs w:val="22"/>
        </w:rPr>
        <w:t>Администрация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5.2.18. В случае если текст письменной жалобы не поддается прочтению, ответ на жалобу не дается,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5.3. Порядок обжалования решения по жалобе.</w:t>
      </w:r>
    </w:p>
    <w:p w:rsidR="00786A72" w:rsidRPr="008D374D" w:rsidRDefault="00786A72" w:rsidP="008D374D">
      <w:pPr>
        <w:widowControl/>
        <w:suppressAutoHyphens/>
        <w:autoSpaceDE w:val="0"/>
        <w:autoSpaceDN w:val="0"/>
        <w:adjustRightInd w:val="0"/>
        <w:ind w:firstLine="709"/>
        <w:outlineLvl w:val="1"/>
        <w:rPr>
          <w:bCs/>
          <w:sz w:val="22"/>
          <w:szCs w:val="22"/>
        </w:rPr>
      </w:pPr>
      <w:r w:rsidRPr="008D374D">
        <w:rPr>
          <w:sz w:val="22"/>
          <w:szCs w:val="22"/>
        </w:rPr>
        <w:t>5.3.1. 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786A72" w:rsidRPr="008D374D" w:rsidRDefault="00786A72" w:rsidP="008D374D">
      <w:pPr>
        <w:widowControl/>
        <w:suppressAutoHyphens/>
        <w:autoSpaceDE w:val="0"/>
        <w:ind w:firstLine="0"/>
        <w:jc w:val="center"/>
        <w:rPr>
          <w:sz w:val="22"/>
          <w:szCs w:val="22"/>
        </w:rPr>
      </w:pPr>
      <w:r w:rsidRPr="008D374D">
        <w:rPr>
          <w:sz w:val="22"/>
          <w:szCs w:val="22"/>
        </w:rPr>
        <w:t>_______________</w:t>
      </w:r>
    </w:p>
    <w:p w:rsidR="00786A72" w:rsidRPr="008D374D" w:rsidRDefault="00786A72" w:rsidP="008D374D">
      <w:pPr>
        <w:pStyle w:val="1"/>
        <w:pageBreakBefore/>
        <w:tabs>
          <w:tab w:val="left" w:pos="-4111"/>
        </w:tabs>
        <w:suppressAutoHyphens/>
        <w:ind w:left="4956" w:right="-6" w:hanging="420"/>
        <w:rPr>
          <w:kern w:val="28"/>
          <w:sz w:val="22"/>
          <w:szCs w:val="22"/>
        </w:rPr>
      </w:pPr>
      <w:r w:rsidRPr="008D374D">
        <w:rPr>
          <w:kern w:val="28"/>
          <w:sz w:val="22"/>
          <w:szCs w:val="22"/>
        </w:rPr>
        <w:lastRenderedPageBreak/>
        <w:t>Приложение № 1</w:t>
      </w:r>
    </w:p>
    <w:p w:rsidR="00786A72" w:rsidRPr="008D374D" w:rsidRDefault="00786A72" w:rsidP="008D374D">
      <w:pPr>
        <w:pStyle w:val="1"/>
        <w:tabs>
          <w:tab w:val="left" w:pos="-4111"/>
        </w:tabs>
        <w:suppressAutoHyphens/>
        <w:ind w:left="0" w:right="-6" w:firstLine="709"/>
        <w:rPr>
          <w:kern w:val="28"/>
          <w:sz w:val="22"/>
          <w:szCs w:val="22"/>
        </w:rPr>
      </w:pPr>
      <w:r w:rsidRPr="008D374D">
        <w:rPr>
          <w:kern w:val="28"/>
          <w:sz w:val="22"/>
          <w:szCs w:val="22"/>
        </w:rPr>
        <w:t xml:space="preserve">                                                                     к Административному регламенту</w:t>
      </w:r>
    </w:p>
    <w:p w:rsidR="00786A72" w:rsidRPr="008D374D" w:rsidRDefault="00786A72" w:rsidP="008D374D">
      <w:pPr>
        <w:pStyle w:val="ConsPlusNonformat"/>
        <w:suppressAutoHyphens/>
        <w:ind w:firstLine="4536"/>
        <w:rPr>
          <w:rFonts w:ascii="Times New Roman" w:hAnsi="Times New Roman" w:cs="Times New Roman"/>
          <w:sz w:val="22"/>
          <w:szCs w:val="22"/>
        </w:rPr>
      </w:pPr>
    </w:p>
    <w:p w:rsidR="00786A72" w:rsidRPr="008D374D" w:rsidRDefault="00786A72" w:rsidP="008D374D">
      <w:pPr>
        <w:pStyle w:val="ConsPlusNonformat"/>
        <w:suppressAutoHyphens/>
        <w:ind w:firstLine="4536"/>
        <w:rPr>
          <w:rFonts w:ascii="Times New Roman" w:hAnsi="Times New Roman" w:cs="Times New Roman"/>
          <w:sz w:val="22"/>
          <w:szCs w:val="22"/>
        </w:rPr>
      </w:pPr>
      <w:r w:rsidRPr="008D374D">
        <w:rPr>
          <w:rFonts w:ascii="Times New Roman" w:hAnsi="Times New Roman" w:cs="Times New Roman"/>
          <w:sz w:val="22"/>
          <w:szCs w:val="22"/>
        </w:rPr>
        <w:t>В администрацию Малмыжского района</w:t>
      </w:r>
    </w:p>
    <w:p w:rsidR="00786A72" w:rsidRPr="008D374D" w:rsidRDefault="00786A72" w:rsidP="008D374D">
      <w:pPr>
        <w:pStyle w:val="ConsPlusNonformat"/>
        <w:suppressAutoHyphens/>
        <w:ind w:left="4536"/>
        <w:rPr>
          <w:rFonts w:ascii="Times New Roman" w:hAnsi="Times New Roman" w:cs="Times New Roman"/>
          <w:sz w:val="22"/>
          <w:szCs w:val="22"/>
        </w:rPr>
      </w:pPr>
      <w:r w:rsidRPr="008D374D">
        <w:rPr>
          <w:rFonts w:ascii="Times New Roman" w:hAnsi="Times New Roman" w:cs="Times New Roman"/>
          <w:sz w:val="22"/>
          <w:szCs w:val="22"/>
        </w:rPr>
        <w:t>____________________________________</w:t>
      </w:r>
    </w:p>
    <w:p w:rsidR="00786A72" w:rsidRPr="008D374D" w:rsidRDefault="00786A72" w:rsidP="008D374D">
      <w:pPr>
        <w:pStyle w:val="ConsPlusNonformat"/>
        <w:suppressAutoHyphens/>
        <w:ind w:firstLine="4536"/>
        <w:rPr>
          <w:rFonts w:ascii="Times New Roman" w:hAnsi="Times New Roman" w:cs="Times New Roman"/>
          <w:sz w:val="22"/>
          <w:szCs w:val="22"/>
        </w:rPr>
      </w:pPr>
      <w:proofErr w:type="gramStart"/>
      <w:r w:rsidRPr="008D374D">
        <w:rPr>
          <w:rFonts w:ascii="Times New Roman" w:hAnsi="Times New Roman" w:cs="Times New Roman"/>
          <w:sz w:val="22"/>
          <w:szCs w:val="22"/>
        </w:rPr>
        <w:t>от__________________________________</w:t>
      </w:r>
      <w:proofErr w:type="gramEnd"/>
    </w:p>
    <w:p w:rsidR="00786A72" w:rsidRPr="008D374D" w:rsidRDefault="00786A72" w:rsidP="008D374D">
      <w:pPr>
        <w:pStyle w:val="ConsPlusNonformat"/>
        <w:suppressAutoHyphens/>
        <w:ind w:left="4536" w:firstLine="768"/>
        <w:rPr>
          <w:rFonts w:ascii="Times New Roman" w:hAnsi="Times New Roman" w:cs="Times New Roman"/>
          <w:sz w:val="22"/>
          <w:szCs w:val="22"/>
        </w:rPr>
      </w:pPr>
      <w:proofErr w:type="gramStart"/>
      <w:r w:rsidRPr="008D374D">
        <w:rPr>
          <w:rFonts w:ascii="Times New Roman" w:hAnsi="Times New Roman" w:cs="Times New Roman"/>
          <w:sz w:val="22"/>
          <w:szCs w:val="22"/>
        </w:rPr>
        <w:t>(ФИО заявителя; наименование               ____________________________________</w:t>
      </w:r>
      <w:proofErr w:type="gramEnd"/>
    </w:p>
    <w:p w:rsidR="00786A72" w:rsidRPr="008D374D" w:rsidRDefault="00786A72" w:rsidP="008D374D">
      <w:pPr>
        <w:pStyle w:val="ConsPlusNonformat"/>
        <w:suppressAutoHyphens/>
        <w:ind w:firstLine="4536"/>
        <w:rPr>
          <w:rFonts w:ascii="Times New Roman" w:hAnsi="Times New Roman" w:cs="Times New Roman"/>
          <w:sz w:val="22"/>
          <w:szCs w:val="22"/>
        </w:rPr>
      </w:pPr>
      <w:r w:rsidRPr="008D374D">
        <w:rPr>
          <w:rFonts w:ascii="Times New Roman" w:hAnsi="Times New Roman" w:cs="Times New Roman"/>
          <w:sz w:val="22"/>
          <w:szCs w:val="22"/>
        </w:rPr>
        <w:t xml:space="preserve"> организации, должность руководителя, ИНН)</w:t>
      </w:r>
    </w:p>
    <w:p w:rsidR="00786A72" w:rsidRPr="008D374D" w:rsidRDefault="00786A72" w:rsidP="008D374D">
      <w:pPr>
        <w:pStyle w:val="ConsPlusNonformat"/>
        <w:suppressAutoHyphens/>
        <w:ind w:firstLine="4536"/>
        <w:outlineLvl w:val="0"/>
        <w:rPr>
          <w:rFonts w:ascii="Times New Roman" w:hAnsi="Times New Roman" w:cs="Times New Roman"/>
          <w:sz w:val="22"/>
          <w:szCs w:val="22"/>
        </w:rPr>
      </w:pPr>
    </w:p>
    <w:p w:rsidR="00786A72" w:rsidRPr="008D374D" w:rsidRDefault="00786A72" w:rsidP="008D374D">
      <w:pPr>
        <w:pStyle w:val="ConsPlusNonformat"/>
        <w:suppressAutoHyphens/>
        <w:ind w:firstLine="4536"/>
        <w:rPr>
          <w:rFonts w:ascii="Times New Roman" w:hAnsi="Times New Roman" w:cs="Times New Roman"/>
          <w:sz w:val="22"/>
          <w:szCs w:val="22"/>
        </w:rPr>
      </w:pPr>
      <w:r w:rsidRPr="008D374D">
        <w:rPr>
          <w:rFonts w:ascii="Times New Roman" w:hAnsi="Times New Roman" w:cs="Times New Roman"/>
          <w:sz w:val="22"/>
          <w:szCs w:val="22"/>
        </w:rPr>
        <w:t>Почтовый индекс, адрес ______________</w:t>
      </w:r>
    </w:p>
    <w:p w:rsidR="00786A72" w:rsidRPr="008D374D" w:rsidRDefault="00786A72" w:rsidP="008D374D">
      <w:pPr>
        <w:pStyle w:val="ConsPlusNonformat"/>
        <w:suppressAutoHyphens/>
        <w:ind w:firstLine="4536"/>
        <w:rPr>
          <w:rFonts w:ascii="Times New Roman" w:hAnsi="Times New Roman" w:cs="Times New Roman"/>
          <w:sz w:val="22"/>
          <w:szCs w:val="22"/>
        </w:rPr>
      </w:pPr>
      <w:r w:rsidRPr="008D374D">
        <w:rPr>
          <w:rFonts w:ascii="Times New Roman" w:hAnsi="Times New Roman" w:cs="Times New Roman"/>
          <w:sz w:val="22"/>
          <w:szCs w:val="22"/>
        </w:rPr>
        <w:t>____________________________________</w:t>
      </w:r>
    </w:p>
    <w:p w:rsidR="00786A72" w:rsidRPr="008D374D" w:rsidRDefault="00786A72" w:rsidP="008D374D">
      <w:pPr>
        <w:pStyle w:val="ConsPlusNonformat"/>
        <w:suppressAutoHyphens/>
        <w:ind w:firstLine="4536"/>
        <w:rPr>
          <w:rFonts w:ascii="Times New Roman" w:hAnsi="Times New Roman" w:cs="Times New Roman"/>
          <w:sz w:val="22"/>
          <w:szCs w:val="22"/>
        </w:rPr>
      </w:pPr>
      <w:r w:rsidRPr="008D374D">
        <w:rPr>
          <w:rFonts w:ascii="Times New Roman" w:hAnsi="Times New Roman" w:cs="Times New Roman"/>
          <w:sz w:val="22"/>
          <w:szCs w:val="22"/>
        </w:rPr>
        <w:t>телефон ____________________________</w:t>
      </w:r>
    </w:p>
    <w:p w:rsidR="00786A72" w:rsidRPr="008D374D" w:rsidRDefault="00786A72" w:rsidP="008D374D">
      <w:pPr>
        <w:pStyle w:val="ConsPlusNonformat"/>
        <w:suppressAutoHyphens/>
        <w:ind w:firstLine="4536"/>
        <w:rPr>
          <w:rFonts w:ascii="Times New Roman" w:hAnsi="Times New Roman" w:cs="Times New Roman"/>
          <w:sz w:val="22"/>
          <w:szCs w:val="22"/>
        </w:rPr>
      </w:pPr>
      <w:r w:rsidRPr="008D374D">
        <w:rPr>
          <w:rFonts w:ascii="Times New Roman" w:hAnsi="Times New Roman" w:cs="Times New Roman"/>
          <w:sz w:val="22"/>
          <w:szCs w:val="22"/>
        </w:rPr>
        <w:t>Адрес электронной почты_____________</w:t>
      </w:r>
    </w:p>
    <w:p w:rsidR="00786A72" w:rsidRPr="008D374D" w:rsidRDefault="00786A72" w:rsidP="008D374D">
      <w:pPr>
        <w:pStyle w:val="ConsPlusNonformat"/>
        <w:suppressAutoHyphens/>
        <w:ind w:firstLine="4536"/>
        <w:rPr>
          <w:rFonts w:ascii="Times New Roman" w:hAnsi="Times New Roman" w:cs="Times New Roman"/>
          <w:sz w:val="22"/>
          <w:szCs w:val="22"/>
        </w:rPr>
      </w:pPr>
      <w:r w:rsidRPr="008D374D">
        <w:rPr>
          <w:rFonts w:ascii="Times New Roman" w:hAnsi="Times New Roman" w:cs="Times New Roman"/>
          <w:sz w:val="22"/>
          <w:szCs w:val="22"/>
        </w:rPr>
        <w:t>____________________________________</w:t>
      </w:r>
    </w:p>
    <w:p w:rsidR="00786A72" w:rsidRPr="008D374D" w:rsidRDefault="00786A72" w:rsidP="008D374D">
      <w:pPr>
        <w:pStyle w:val="ConsPlusNonformat"/>
        <w:suppressAutoHyphens/>
        <w:rPr>
          <w:rFonts w:ascii="Times New Roman" w:hAnsi="Times New Roman" w:cs="Times New Roman"/>
          <w:sz w:val="22"/>
          <w:szCs w:val="22"/>
        </w:rPr>
      </w:pPr>
    </w:p>
    <w:p w:rsidR="00786A72" w:rsidRPr="008D374D" w:rsidRDefault="00786A72" w:rsidP="008D374D">
      <w:pPr>
        <w:pStyle w:val="ConsPlusNonformat"/>
        <w:suppressAutoHyphens/>
        <w:jc w:val="center"/>
        <w:rPr>
          <w:rFonts w:ascii="Times New Roman" w:hAnsi="Times New Roman" w:cs="Times New Roman"/>
          <w:b/>
          <w:sz w:val="22"/>
          <w:szCs w:val="22"/>
        </w:rPr>
      </w:pPr>
      <w:r w:rsidRPr="008D374D">
        <w:rPr>
          <w:rFonts w:ascii="Times New Roman" w:hAnsi="Times New Roman" w:cs="Times New Roman"/>
          <w:b/>
          <w:sz w:val="22"/>
          <w:szCs w:val="22"/>
        </w:rPr>
        <w:t>ЗАЯВЛЕНИЕ</w:t>
      </w:r>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 xml:space="preserve">                   </w:t>
      </w:r>
    </w:p>
    <w:p w:rsidR="00786A72" w:rsidRPr="008D374D" w:rsidRDefault="00786A72" w:rsidP="008D374D">
      <w:pPr>
        <w:pStyle w:val="ConsPlusNonformat"/>
        <w:suppressAutoHyphens/>
        <w:ind w:firstLine="708"/>
        <w:rPr>
          <w:rFonts w:ascii="Times New Roman" w:hAnsi="Times New Roman" w:cs="Times New Roman"/>
          <w:sz w:val="22"/>
          <w:szCs w:val="22"/>
        </w:rPr>
      </w:pPr>
      <w:r w:rsidRPr="008D374D">
        <w:rPr>
          <w:rFonts w:ascii="Times New Roman" w:hAnsi="Times New Roman" w:cs="Times New Roman"/>
          <w:sz w:val="22"/>
          <w:szCs w:val="22"/>
        </w:rPr>
        <w:t>Прошу продлить срок действия разрешения на строительство</w:t>
      </w:r>
    </w:p>
    <w:p w:rsidR="00786A72" w:rsidRPr="008D374D" w:rsidRDefault="00786A72" w:rsidP="008D374D">
      <w:pPr>
        <w:pStyle w:val="ConsPlusNonformat"/>
        <w:suppressAutoHyphens/>
        <w:rPr>
          <w:rFonts w:ascii="Times New Roman" w:hAnsi="Times New Roman" w:cs="Times New Roman"/>
          <w:sz w:val="22"/>
          <w:szCs w:val="22"/>
        </w:rPr>
      </w:pPr>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от «___________»________________20____г. № __________________________</w:t>
      </w:r>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на строительство, реконструкцию объекта капитального строительства_______</w:t>
      </w:r>
    </w:p>
    <w:p w:rsidR="00786A72" w:rsidRPr="008D374D" w:rsidRDefault="00786A72" w:rsidP="008D374D">
      <w:pPr>
        <w:pStyle w:val="ConsPlusNonformat"/>
        <w:suppressAutoHyphens/>
        <w:jc w:val="center"/>
        <w:rPr>
          <w:rFonts w:ascii="Times New Roman" w:hAnsi="Times New Roman" w:cs="Times New Roman"/>
          <w:sz w:val="22"/>
          <w:szCs w:val="22"/>
          <w:vertAlign w:val="superscript"/>
        </w:rPr>
      </w:pPr>
      <w:proofErr w:type="gramStart"/>
      <w:r w:rsidRPr="008D374D">
        <w:rPr>
          <w:rFonts w:ascii="Times New Roman" w:hAnsi="Times New Roman" w:cs="Times New Roman"/>
          <w:sz w:val="22"/>
          <w:szCs w:val="22"/>
          <w:vertAlign w:val="superscript"/>
        </w:rPr>
        <w:t>( ненужное зачеркнуть)</w:t>
      </w:r>
      <w:proofErr w:type="gramEnd"/>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____________________________________________________________________</w:t>
      </w:r>
    </w:p>
    <w:p w:rsidR="00786A72" w:rsidRPr="008D374D" w:rsidRDefault="00786A72" w:rsidP="008D374D">
      <w:pPr>
        <w:pStyle w:val="ConsPlusNonformat"/>
        <w:suppressAutoHyphens/>
        <w:jc w:val="center"/>
        <w:rPr>
          <w:rFonts w:ascii="Times New Roman" w:hAnsi="Times New Roman" w:cs="Times New Roman"/>
          <w:sz w:val="22"/>
          <w:szCs w:val="22"/>
        </w:rPr>
      </w:pPr>
      <w:r w:rsidRPr="008D374D">
        <w:rPr>
          <w:rFonts w:ascii="Times New Roman" w:hAnsi="Times New Roman" w:cs="Times New Roman"/>
          <w:sz w:val="22"/>
          <w:szCs w:val="22"/>
        </w:rPr>
        <w:t>(наименование объекта капитального строительства)</w:t>
      </w:r>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__________________________________________________________________________________________</w:t>
      </w:r>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 xml:space="preserve">на земельном участке (земельных участках) по </w:t>
      </w:r>
      <w:proofErr w:type="spellStart"/>
      <w:r w:rsidRPr="008D374D">
        <w:rPr>
          <w:rFonts w:ascii="Times New Roman" w:hAnsi="Times New Roman" w:cs="Times New Roman"/>
          <w:sz w:val="22"/>
          <w:szCs w:val="22"/>
        </w:rPr>
        <w:t>адрсу</w:t>
      </w:r>
      <w:proofErr w:type="spellEnd"/>
      <w:r w:rsidRPr="008D374D">
        <w:rPr>
          <w:rFonts w:ascii="Times New Roman" w:hAnsi="Times New Roman" w:cs="Times New Roman"/>
          <w:sz w:val="22"/>
          <w:szCs w:val="22"/>
        </w:rPr>
        <w:t>:______________________</w:t>
      </w:r>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____________________________________________________________________</w:t>
      </w:r>
    </w:p>
    <w:p w:rsidR="00786A72" w:rsidRPr="008D374D" w:rsidRDefault="00786A72" w:rsidP="008D374D">
      <w:pPr>
        <w:pStyle w:val="ConsPlusNonformat"/>
        <w:suppressAutoHyphens/>
        <w:jc w:val="center"/>
        <w:rPr>
          <w:rFonts w:ascii="Times New Roman" w:hAnsi="Times New Roman" w:cs="Times New Roman"/>
          <w:sz w:val="22"/>
          <w:szCs w:val="22"/>
        </w:rPr>
      </w:pPr>
      <w:proofErr w:type="gramStart"/>
      <w:r w:rsidRPr="008D374D">
        <w:rPr>
          <w:rFonts w:ascii="Times New Roman" w:hAnsi="Times New Roman" w:cs="Times New Roman"/>
          <w:sz w:val="22"/>
          <w:szCs w:val="22"/>
        </w:rPr>
        <w:t>(городское, сельское поселение,</w:t>
      </w:r>
      <w:proofErr w:type="gramEnd"/>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____________________________________________________________________</w:t>
      </w:r>
    </w:p>
    <w:p w:rsidR="00786A72" w:rsidRPr="008D374D" w:rsidRDefault="00786A72" w:rsidP="008D374D">
      <w:pPr>
        <w:pStyle w:val="ConsPlusNonformat"/>
        <w:suppressAutoHyphens/>
        <w:jc w:val="center"/>
        <w:rPr>
          <w:rFonts w:ascii="Times New Roman" w:hAnsi="Times New Roman" w:cs="Times New Roman"/>
          <w:sz w:val="22"/>
          <w:szCs w:val="22"/>
        </w:rPr>
      </w:pPr>
      <w:r w:rsidRPr="008D374D">
        <w:rPr>
          <w:rFonts w:ascii="Times New Roman" w:hAnsi="Times New Roman" w:cs="Times New Roman"/>
          <w:sz w:val="22"/>
          <w:szCs w:val="22"/>
        </w:rPr>
        <w:t>улица, кадастровый номер земельного  участка)</w:t>
      </w:r>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____________________________________________________________________</w:t>
      </w:r>
    </w:p>
    <w:p w:rsidR="00786A72" w:rsidRPr="008D374D" w:rsidRDefault="00786A72" w:rsidP="008D374D">
      <w:pPr>
        <w:pStyle w:val="ConsPlusNonformat"/>
        <w:suppressAutoHyphens/>
        <w:rPr>
          <w:rFonts w:ascii="Times New Roman" w:hAnsi="Times New Roman" w:cs="Times New Roman"/>
          <w:sz w:val="22"/>
          <w:szCs w:val="22"/>
        </w:rPr>
      </w:pPr>
      <w:proofErr w:type="gramStart"/>
      <w:r w:rsidRPr="008D374D">
        <w:rPr>
          <w:rFonts w:ascii="Times New Roman" w:hAnsi="Times New Roman" w:cs="Times New Roman"/>
          <w:sz w:val="22"/>
          <w:szCs w:val="22"/>
        </w:rPr>
        <w:t>на</w:t>
      </w:r>
      <w:proofErr w:type="gramEnd"/>
      <w:r w:rsidRPr="008D374D">
        <w:rPr>
          <w:rFonts w:ascii="Times New Roman" w:hAnsi="Times New Roman" w:cs="Times New Roman"/>
          <w:sz w:val="22"/>
          <w:szCs w:val="22"/>
        </w:rPr>
        <w:t xml:space="preserve"> </w:t>
      </w:r>
      <w:proofErr w:type="spellStart"/>
      <w:r w:rsidRPr="008D374D">
        <w:rPr>
          <w:rFonts w:ascii="Times New Roman" w:hAnsi="Times New Roman" w:cs="Times New Roman"/>
          <w:sz w:val="22"/>
          <w:szCs w:val="22"/>
        </w:rPr>
        <w:t>_________месяцев</w:t>
      </w:r>
      <w:proofErr w:type="spellEnd"/>
      <w:r w:rsidRPr="008D374D">
        <w:rPr>
          <w:rFonts w:ascii="Times New Roman" w:hAnsi="Times New Roman" w:cs="Times New Roman"/>
          <w:sz w:val="22"/>
          <w:szCs w:val="22"/>
        </w:rPr>
        <w:t xml:space="preserve"> в соответствии с проектной документацией.</w:t>
      </w:r>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 xml:space="preserve">    </w:t>
      </w:r>
      <w:r w:rsidRPr="008D374D">
        <w:rPr>
          <w:rFonts w:ascii="Times New Roman" w:hAnsi="Times New Roman" w:cs="Times New Roman"/>
          <w:sz w:val="22"/>
          <w:szCs w:val="22"/>
        </w:rPr>
        <w:tab/>
        <w:t xml:space="preserve">Основания для установления </w:t>
      </w:r>
      <w:proofErr w:type="gramStart"/>
      <w:r w:rsidRPr="008D374D">
        <w:rPr>
          <w:rFonts w:ascii="Times New Roman" w:hAnsi="Times New Roman" w:cs="Times New Roman"/>
          <w:sz w:val="22"/>
          <w:szCs w:val="22"/>
        </w:rPr>
        <w:t>срока продления срока действия разрешения</w:t>
      </w:r>
      <w:proofErr w:type="gramEnd"/>
      <w:r w:rsidRPr="008D374D">
        <w:rPr>
          <w:rFonts w:ascii="Times New Roman" w:hAnsi="Times New Roman" w:cs="Times New Roman"/>
          <w:sz w:val="22"/>
          <w:szCs w:val="22"/>
        </w:rPr>
        <w:t xml:space="preserve">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786A72" w:rsidRPr="008D374D" w:rsidTr="00156B7D">
        <w:tc>
          <w:tcPr>
            <w:tcW w:w="4785" w:type="dxa"/>
          </w:tcPr>
          <w:p w:rsidR="00786A72" w:rsidRPr="008D374D" w:rsidRDefault="00786A72" w:rsidP="008D374D">
            <w:pPr>
              <w:pStyle w:val="ConsPlusNonformat"/>
              <w:widowControl/>
              <w:numPr>
                <w:ilvl w:val="0"/>
                <w:numId w:val="2"/>
              </w:numPr>
              <w:suppressAutoHyphens/>
              <w:rPr>
                <w:rFonts w:ascii="Times New Roman" w:hAnsi="Times New Roman" w:cs="Times New Roman"/>
                <w:sz w:val="22"/>
                <w:szCs w:val="22"/>
              </w:rPr>
            </w:pPr>
            <w:r w:rsidRPr="008D374D">
              <w:rPr>
                <w:rFonts w:ascii="Times New Roman" w:hAnsi="Times New Roman" w:cs="Times New Roman"/>
                <w:sz w:val="22"/>
                <w:szCs w:val="22"/>
              </w:rPr>
              <w:t>Изменение срока действия правоустанавливающих документов</w:t>
            </w:r>
          </w:p>
        </w:tc>
        <w:tc>
          <w:tcPr>
            <w:tcW w:w="4785" w:type="dxa"/>
          </w:tcPr>
          <w:p w:rsidR="00786A72" w:rsidRPr="008D374D" w:rsidRDefault="00786A72" w:rsidP="008D374D">
            <w:pPr>
              <w:pStyle w:val="ConsPlusNonformat"/>
              <w:suppressAutoHyphens/>
              <w:rPr>
                <w:rFonts w:ascii="Times New Roman" w:hAnsi="Times New Roman" w:cs="Times New Roman"/>
                <w:sz w:val="22"/>
                <w:szCs w:val="22"/>
              </w:rPr>
            </w:pPr>
          </w:p>
        </w:tc>
      </w:tr>
      <w:tr w:rsidR="00786A72" w:rsidRPr="008D374D" w:rsidTr="00156B7D">
        <w:tc>
          <w:tcPr>
            <w:tcW w:w="4785" w:type="dxa"/>
          </w:tcPr>
          <w:p w:rsidR="00786A72" w:rsidRPr="008D374D" w:rsidRDefault="00786A72" w:rsidP="008D374D">
            <w:pPr>
              <w:widowControl/>
              <w:numPr>
                <w:ilvl w:val="0"/>
                <w:numId w:val="2"/>
              </w:numPr>
              <w:suppressAutoHyphens/>
              <w:autoSpaceDE w:val="0"/>
              <w:autoSpaceDN w:val="0"/>
              <w:adjustRightInd w:val="0"/>
              <w:rPr>
                <w:szCs w:val="22"/>
              </w:rPr>
            </w:pPr>
            <w:r w:rsidRPr="008D374D">
              <w:rPr>
                <w:sz w:val="22"/>
                <w:szCs w:val="22"/>
              </w:rPr>
              <w:t xml:space="preserve">Изменение </w:t>
            </w:r>
            <w:proofErr w:type="gramStart"/>
            <w:r w:rsidRPr="008D374D">
              <w:rPr>
                <w:sz w:val="22"/>
                <w:szCs w:val="22"/>
              </w:rPr>
              <w:t>проекта организации строительства объекта капитального строительства</w:t>
            </w:r>
            <w:proofErr w:type="gramEnd"/>
            <w:r w:rsidRPr="008D374D">
              <w:rPr>
                <w:sz w:val="22"/>
                <w:szCs w:val="22"/>
              </w:rPr>
              <w:t xml:space="preserve"> в составе проектной документации</w:t>
            </w:r>
          </w:p>
        </w:tc>
        <w:tc>
          <w:tcPr>
            <w:tcW w:w="4785" w:type="dxa"/>
          </w:tcPr>
          <w:p w:rsidR="00786A72" w:rsidRPr="008D374D" w:rsidRDefault="00786A72" w:rsidP="008D374D">
            <w:pPr>
              <w:pStyle w:val="ConsPlusNonformat"/>
              <w:suppressAutoHyphens/>
              <w:rPr>
                <w:rFonts w:ascii="Times New Roman" w:hAnsi="Times New Roman" w:cs="Times New Roman"/>
                <w:sz w:val="22"/>
                <w:szCs w:val="22"/>
              </w:rPr>
            </w:pPr>
          </w:p>
        </w:tc>
      </w:tr>
    </w:tbl>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ab/>
        <w:t>Основания для продления срока действия разрешения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786A72" w:rsidRPr="008D374D" w:rsidTr="00156B7D">
        <w:tc>
          <w:tcPr>
            <w:tcW w:w="4785" w:type="dxa"/>
          </w:tcPr>
          <w:p w:rsidR="00786A72" w:rsidRPr="008D374D" w:rsidRDefault="00786A72" w:rsidP="008D374D">
            <w:pPr>
              <w:pStyle w:val="ConsPlusNonformat"/>
              <w:widowControl/>
              <w:numPr>
                <w:ilvl w:val="0"/>
                <w:numId w:val="3"/>
              </w:numPr>
              <w:suppressAutoHyphens/>
              <w:rPr>
                <w:rFonts w:ascii="Times New Roman" w:hAnsi="Times New Roman" w:cs="Times New Roman"/>
                <w:sz w:val="22"/>
                <w:szCs w:val="22"/>
              </w:rPr>
            </w:pPr>
            <w:r w:rsidRPr="008D374D">
              <w:rPr>
                <w:rFonts w:ascii="Times New Roman" w:hAnsi="Times New Roman" w:cs="Times New Roman"/>
                <w:snapToGrid w:val="0"/>
                <w:sz w:val="22"/>
                <w:szCs w:val="22"/>
              </w:rPr>
              <w:t xml:space="preserve">Реквизиты извещения о начале строительства в соответствии с </w:t>
            </w:r>
            <w:r w:rsidRPr="008D374D">
              <w:rPr>
                <w:rFonts w:ascii="Times New Roman" w:hAnsi="Times New Roman" w:cs="Times New Roman"/>
                <w:sz w:val="22"/>
                <w:szCs w:val="22"/>
              </w:rPr>
              <w:t>частью 5 статьи 52 Градостроительного кодекса РФ*</w:t>
            </w:r>
          </w:p>
        </w:tc>
        <w:tc>
          <w:tcPr>
            <w:tcW w:w="4785" w:type="dxa"/>
          </w:tcPr>
          <w:p w:rsidR="00786A72" w:rsidRPr="008D374D" w:rsidRDefault="00786A72" w:rsidP="008D374D">
            <w:pPr>
              <w:pStyle w:val="ConsPlusNonformat"/>
              <w:suppressAutoHyphens/>
              <w:jc w:val="both"/>
              <w:rPr>
                <w:rFonts w:ascii="Times New Roman" w:hAnsi="Times New Roman" w:cs="Times New Roman"/>
                <w:sz w:val="22"/>
                <w:szCs w:val="22"/>
              </w:rPr>
            </w:pPr>
          </w:p>
        </w:tc>
      </w:tr>
    </w:tbl>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 xml:space="preserve">* </w:t>
      </w:r>
      <w:r w:rsidRPr="008D374D">
        <w:rPr>
          <w:rFonts w:ascii="Times New Roman" w:hAnsi="Times New Roman" w:cs="Times New Roman"/>
          <w:snapToGrid w:val="0"/>
          <w:sz w:val="22"/>
          <w:szCs w:val="22"/>
        </w:rPr>
        <w:t xml:space="preserve">Заполняется, если в соответствии с Градостроительным кодексом Российской Федерации </w:t>
      </w:r>
      <w:r w:rsidRPr="008D374D">
        <w:rPr>
          <w:rFonts w:ascii="Times New Roman" w:hAnsi="Times New Roman" w:cs="Times New Roman"/>
          <w:sz w:val="22"/>
          <w:szCs w:val="22"/>
        </w:rPr>
        <w:t>при осуществлении строительства, реконструкции объекта капитального строительства предусмотрен государственный строительный надзор</w:t>
      </w:r>
    </w:p>
    <w:p w:rsidR="00786A72" w:rsidRPr="008D374D" w:rsidRDefault="00786A72" w:rsidP="008D374D">
      <w:pPr>
        <w:pStyle w:val="ConsPlusNonformat"/>
        <w:suppressAutoHyphens/>
        <w:ind w:firstLine="709"/>
        <w:rPr>
          <w:rFonts w:ascii="Times New Roman" w:hAnsi="Times New Roman" w:cs="Times New Roman"/>
          <w:sz w:val="22"/>
          <w:szCs w:val="22"/>
        </w:rPr>
      </w:pPr>
      <w:r w:rsidRPr="008D374D">
        <w:rPr>
          <w:rFonts w:ascii="Times New Roman" w:hAnsi="Times New Roman" w:cs="Times New Roman"/>
          <w:sz w:val="22"/>
          <w:szCs w:val="22"/>
        </w:rPr>
        <w:t xml:space="preserve">К настоящему заявлению прилагается: </w:t>
      </w:r>
    </w:p>
    <w:p w:rsidR="00786A72" w:rsidRPr="008D374D" w:rsidRDefault="00786A72" w:rsidP="008D374D">
      <w:pPr>
        <w:pStyle w:val="ConsPlusNonformat"/>
        <w:pBdr>
          <w:bottom w:val="single" w:sz="4" w:space="1" w:color="auto"/>
        </w:pBdr>
        <w:suppressAutoHyphens/>
        <w:rPr>
          <w:rFonts w:ascii="Times New Roman" w:hAnsi="Times New Roman" w:cs="Times New Roman"/>
          <w:sz w:val="22"/>
          <w:szCs w:val="22"/>
        </w:rPr>
      </w:pPr>
    </w:p>
    <w:p w:rsidR="00786A72" w:rsidRPr="008D374D" w:rsidRDefault="00786A72" w:rsidP="008D374D">
      <w:pPr>
        <w:pStyle w:val="ConsPlusNonformat"/>
        <w:suppressAutoHyphens/>
        <w:ind w:firstLine="720"/>
        <w:rPr>
          <w:rFonts w:ascii="Times New Roman" w:hAnsi="Times New Roman" w:cs="Times New Roman"/>
          <w:sz w:val="22"/>
          <w:szCs w:val="22"/>
        </w:rPr>
      </w:pPr>
    </w:p>
    <w:p w:rsidR="00786A72" w:rsidRPr="008D374D" w:rsidRDefault="00786A72" w:rsidP="008D374D">
      <w:pPr>
        <w:pStyle w:val="ConsPlusNonformat"/>
        <w:pBdr>
          <w:bottom w:val="single" w:sz="4" w:space="1" w:color="auto"/>
        </w:pBdr>
        <w:suppressAutoHyphens/>
        <w:rPr>
          <w:rFonts w:ascii="Times New Roman" w:hAnsi="Times New Roman" w:cs="Times New Roman"/>
          <w:sz w:val="22"/>
          <w:szCs w:val="22"/>
        </w:rPr>
      </w:pPr>
    </w:p>
    <w:p w:rsidR="00786A72" w:rsidRPr="008D374D" w:rsidRDefault="00786A72" w:rsidP="008D374D">
      <w:pPr>
        <w:pStyle w:val="ConsPlusNonformat"/>
        <w:suppressAutoHyphens/>
        <w:ind w:firstLine="720"/>
        <w:rPr>
          <w:rFonts w:ascii="Times New Roman" w:hAnsi="Times New Roman" w:cs="Times New Roman"/>
          <w:sz w:val="22"/>
          <w:szCs w:val="22"/>
        </w:rPr>
      </w:pPr>
    </w:p>
    <w:p w:rsidR="00786A72" w:rsidRPr="008D374D" w:rsidRDefault="00786A72" w:rsidP="008D374D">
      <w:pPr>
        <w:pStyle w:val="ConsPlusNonformat"/>
        <w:pBdr>
          <w:bottom w:val="single" w:sz="4" w:space="1" w:color="auto"/>
        </w:pBdr>
        <w:suppressAutoHyphens/>
        <w:rPr>
          <w:rFonts w:ascii="Times New Roman" w:hAnsi="Times New Roman" w:cs="Times New Roman"/>
          <w:sz w:val="22"/>
          <w:szCs w:val="22"/>
        </w:rPr>
      </w:pPr>
    </w:p>
    <w:p w:rsidR="00786A72" w:rsidRPr="008D374D" w:rsidRDefault="00786A72" w:rsidP="008D374D">
      <w:pPr>
        <w:pStyle w:val="ConsPlusNonformat"/>
        <w:suppressAutoHyphens/>
        <w:rPr>
          <w:rFonts w:ascii="Times New Roman" w:hAnsi="Times New Roman" w:cs="Times New Roman"/>
          <w:sz w:val="22"/>
          <w:szCs w:val="22"/>
        </w:rPr>
      </w:pPr>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«___» _____________ 20___ г.</w:t>
      </w:r>
    </w:p>
    <w:p w:rsidR="00786A72" w:rsidRPr="008D374D" w:rsidRDefault="00786A72" w:rsidP="008D374D">
      <w:pPr>
        <w:pStyle w:val="ConsPlusNonformat"/>
        <w:suppressAutoHyphens/>
        <w:ind w:left="3261"/>
        <w:jc w:val="center"/>
        <w:rPr>
          <w:rFonts w:ascii="Times New Roman" w:hAnsi="Times New Roman" w:cs="Times New Roman"/>
          <w:sz w:val="22"/>
          <w:szCs w:val="22"/>
        </w:rPr>
      </w:pPr>
      <w:r w:rsidRPr="008D374D">
        <w:rPr>
          <w:rFonts w:ascii="Times New Roman" w:hAnsi="Times New Roman" w:cs="Times New Roman"/>
          <w:sz w:val="22"/>
          <w:szCs w:val="22"/>
        </w:rPr>
        <w:t>Подпись заявителя</w:t>
      </w:r>
    </w:p>
    <w:p w:rsidR="00786A72" w:rsidRPr="008D374D" w:rsidRDefault="00D21959" w:rsidP="008D374D">
      <w:pPr>
        <w:widowControl/>
        <w:suppressAutoHyphens/>
        <w:ind w:firstLine="0"/>
        <w:jc w:val="left"/>
        <w:rPr>
          <w:sz w:val="22"/>
          <w:szCs w:val="22"/>
        </w:rPr>
      </w:pPr>
      <w:r w:rsidRPr="00D21959">
        <w:rPr>
          <w:noProof/>
        </w:rPr>
        <w:pict>
          <v:line id="_x0000_s1028" style="position:absolute;z-index:251659264" from="171pt,17.45pt" to="252pt,17.45pt"/>
        </w:pict>
      </w:r>
    </w:p>
    <w:p w:rsidR="00786A72" w:rsidRPr="008D374D" w:rsidRDefault="00786A72" w:rsidP="008D374D">
      <w:pPr>
        <w:pStyle w:val="1"/>
        <w:tabs>
          <w:tab w:val="left" w:pos="-4111"/>
        </w:tabs>
        <w:suppressAutoHyphens/>
        <w:ind w:left="4956" w:right="-6"/>
        <w:rPr>
          <w:kern w:val="28"/>
          <w:sz w:val="22"/>
          <w:szCs w:val="22"/>
        </w:rPr>
      </w:pPr>
      <w:r w:rsidRPr="008D374D">
        <w:rPr>
          <w:b/>
          <w:kern w:val="28"/>
          <w:sz w:val="22"/>
          <w:szCs w:val="22"/>
        </w:rPr>
        <w:br w:type="page"/>
      </w:r>
      <w:r w:rsidRPr="008D374D">
        <w:rPr>
          <w:kern w:val="28"/>
          <w:sz w:val="22"/>
          <w:szCs w:val="22"/>
        </w:rPr>
        <w:lastRenderedPageBreak/>
        <w:t>Приложение № 2</w:t>
      </w:r>
    </w:p>
    <w:p w:rsidR="00786A72" w:rsidRPr="008D374D" w:rsidRDefault="00786A72" w:rsidP="00CA1B54">
      <w:pPr>
        <w:pStyle w:val="1"/>
        <w:tabs>
          <w:tab w:val="left" w:pos="-4111"/>
        </w:tabs>
        <w:suppressAutoHyphens/>
        <w:ind w:left="4956" w:right="-6"/>
        <w:rPr>
          <w:b/>
          <w:sz w:val="22"/>
          <w:szCs w:val="22"/>
        </w:rPr>
      </w:pPr>
      <w:r w:rsidRPr="008D374D">
        <w:rPr>
          <w:kern w:val="28"/>
          <w:sz w:val="22"/>
          <w:szCs w:val="22"/>
        </w:rPr>
        <w:t>к Административному регламенту</w:t>
      </w:r>
      <w:r w:rsidRPr="008D374D">
        <w:rPr>
          <w:b/>
          <w:sz w:val="22"/>
          <w:szCs w:val="22"/>
        </w:rPr>
        <w:t xml:space="preserve"> </w:t>
      </w:r>
    </w:p>
    <w:p w:rsidR="00786A72" w:rsidRPr="008D374D" w:rsidRDefault="00786A72" w:rsidP="008D374D">
      <w:pPr>
        <w:widowControl/>
        <w:suppressAutoHyphens/>
        <w:ind w:firstLine="0"/>
        <w:jc w:val="center"/>
        <w:rPr>
          <w:b/>
          <w:caps/>
          <w:kern w:val="28"/>
          <w:sz w:val="22"/>
          <w:szCs w:val="22"/>
        </w:rPr>
      </w:pPr>
      <w:r w:rsidRPr="008D374D">
        <w:rPr>
          <w:b/>
          <w:caps/>
          <w:kern w:val="28"/>
          <w:sz w:val="22"/>
          <w:szCs w:val="22"/>
        </w:rPr>
        <w:t xml:space="preserve">Блок-схема </w:t>
      </w:r>
    </w:p>
    <w:p w:rsidR="00786A72" w:rsidRPr="008D374D" w:rsidRDefault="00786A72" w:rsidP="008D374D">
      <w:pPr>
        <w:widowControl/>
        <w:suppressAutoHyphens/>
        <w:ind w:firstLine="0"/>
        <w:jc w:val="center"/>
        <w:rPr>
          <w:sz w:val="22"/>
          <w:szCs w:val="22"/>
        </w:rPr>
      </w:pPr>
      <w:proofErr w:type="gramStart"/>
      <w:r w:rsidRPr="008D374D">
        <w:rPr>
          <w:b/>
          <w:sz w:val="22"/>
          <w:szCs w:val="22"/>
        </w:rPr>
        <w:t xml:space="preserve">последовательности административных процедур при предоставлении муниципальной услуги </w:t>
      </w:r>
      <w:r w:rsidRPr="008D374D">
        <w:rPr>
          <w:b/>
          <w:color w:val="000000"/>
          <w:sz w:val="22"/>
          <w:szCs w:val="22"/>
        </w:rPr>
        <w:t>«</w:t>
      </w:r>
      <w:r w:rsidRPr="008D374D">
        <w:rPr>
          <w:rFonts w:cs="Arial"/>
          <w:b/>
          <w:bCs/>
          <w:sz w:val="22"/>
          <w:szCs w:val="22"/>
        </w:rPr>
        <w:t>Продление срока действия разрешения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w:t>
      </w:r>
      <w:proofErr w:type="gramEnd"/>
    </w:p>
    <w:p w:rsidR="00786A72" w:rsidRPr="008D374D" w:rsidRDefault="00D21959" w:rsidP="008D374D">
      <w:pPr>
        <w:tabs>
          <w:tab w:val="left" w:pos="1594"/>
        </w:tabs>
        <w:suppressAutoHyphens/>
        <w:autoSpaceDE w:val="0"/>
        <w:ind w:left="-852" w:right="-297" w:firstLine="0"/>
        <w:jc w:val="right"/>
        <w:rPr>
          <w:sz w:val="22"/>
          <w:szCs w:val="22"/>
        </w:rPr>
      </w:pPr>
      <w:r w:rsidRPr="00D21959">
        <w:rPr>
          <w:noProof/>
        </w:rPr>
        <w:pict>
          <v:rect id="_x0000_s1029" style="position:absolute;left:0;text-align:left;margin-left:57.45pt;margin-top:6.35pt;width:284pt;height:49.4pt;z-index:251646976">
            <v:textbox style="mso-next-textbox:#_x0000_s1029">
              <w:txbxContent>
                <w:p w:rsidR="00CA1B54" w:rsidRDefault="00CA1B54" w:rsidP="00F97C62">
                  <w:pPr>
                    <w:widowControl/>
                    <w:ind w:firstLine="0"/>
                    <w:jc w:val="center"/>
                    <w:rPr>
                      <w:szCs w:val="24"/>
                    </w:rPr>
                  </w:pPr>
                  <w:r>
                    <w:rPr>
                      <w:szCs w:val="24"/>
                    </w:rPr>
                    <w:t>Прием и регистрация заявления и документов, необходимых для предоставления муниципальной услуги</w:t>
                  </w:r>
                </w:p>
              </w:txbxContent>
            </v:textbox>
          </v:rect>
        </w:pict>
      </w:r>
    </w:p>
    <w:p w:rsidR="00786A72" w:rsidRPr="008D374D" w:rsidRDefault="00786A72" w:rsidP="008D374D">
      <w:pPr>
        <w:widowControl/>
        <w:suppressAutoHyphens/>
        <w:ind w:firstLine="0"/>
        <w:jc w:val="center"/>
        <w:rPr>
          <w:sz w:val="22"/>
          <w:szCs w:val="22"/>
        </w:rPr>
      </w:pPr>
    </w:p>
    <w:p w:rsidR="00786A72" w:rsidRPr="008D374D" w:rsidRDefault="00786A72" w:rsidP="008D374D">
      <w:pPr>
        <w:suppressAutoHyphens/>
        <w:ind w:right="26" w:firstLine="709"/>
        <w:jc w:val="right"/>
        <w:rPr>
          <w:color w:val="000000"/>
          <w:sz w:val="22"/>
          <w:szCs w:val="22"/>
        </w:rPr>
      </w:pPr>
    </w:p>
    <w:p w:rsidR="00786A72" w:rsidRPr="008D374D" w:rsidRDefault="00D21959" w:rsidP="008D374D">
      <w:pPr>
        <w:suppressAutoHyphens/>
        <w:ind w:right="26" w:firstLine="709"/>
        <w:jc w:val="right"/>
        <w:rPr>
          <w:color w:val="000000"/>
          <w:sz w:val="22"/>
          <w:szCs w:val="22"/>
        </w:rPr>
      </w:pPr>
      <w:r w:rsidRPr="00D21959">
        <w:rPr>
          <w:noProof/>
        </w:rPr>
        <w:pict>
          <v:line id="_x0000_s1030" style="position:absolute;left:0;text-align:left;z-index:251643904" from="202.2pt,6.6pt" to="202.2pt,24.6pt">
            <v:stroke endarrow="block"/>
          </v:line>
        </w:pict>
      </w:r>
    </w:p>
    <w:p w:rsidR="00786A72" w:rsidRPr="008D374D" w:rsidRDefault="00D21959" w:rsidP="008D374D">
      <w:pPr>
        <w:suppressAutoHyphens/>
        <w:ind w:right="26" w:firstLine="709"/>
        <w:jc w:val="right"/>
        <w:rPr>
          <w:color w:val="000000"/>
          <w:sz w:val="22"/>
          <w:szCs w:val="22"/>
        </w:rPr>
      </w:pPr>
      <w:r w:rsidRPr="00D21959">
        <w:rPr>
          <w:noProof/>
        </w:rPr>
        <w:pict>
          <v:shapetype id="_x0000_t202" coordsize="21600,21600" o:spt="202" path="m,l,21600r21600,l21600,xe">
            <v:stroke joinstyle="miter"/>
            <v:path gradientshapeok="t" o:connecttype="rect"/>
          </v:shapetype>
          <v:shape id="_x0000_s1031" type="#_x0000_t202" style="position:absolute;left:0;text-align:left;margin-left:36.45pt;margin-top:12.05pt;width:305pt;height:20pt;z-index:251654144">
            <v:textbox style="mso-next-textbox:#_x0000_s1031">
              <w:txbxContent>
                <w:p w:rsidR="00CA1B54" w:rsidRPr="002D3F44" w:rsidRDefault="00CA1B54" w:rsidP="00F97C62">
                  <w:pPr>
                    <w:widowControl/>
                    <w:ind w:firstLine="0"/>
                    <w:jc w:val="center"/>
                    <w:rPr>
                      <w:szCs w:val="24"/>
                    </w:rPr>
                  </w:pPr>
                  <w:r w:rsidRPr="002D3F44">
                    <w:rPr>
                      <w:szCs w:val="24"/>
                    </w:rPr>
                    <w:t>Проверка документов на наличие оснований для отказа</w:t>
                  </w:r>
                </w:p>
              </w:txbxContent>
            </v:textbox>
          </v:shape>
        </w:pict>
      </w:r>
    </w:p>
    <w:p w:rsidR="00786A72" w:rsidRPr="008D374D" w:rsidRDefault="00786A72" w:rsidP="008D374D">
      <w:pPr>
        <w:suppressAutoHyphens/>
        <w:ind w:right="26" w:firstLine="709"/>
        <w:jc w:val="right"/>
        <w:rPr>
          <w:color w:val="000000"/>
          <w:sz w:val="22"/>
          <w:szCs w:val="22"/>
        </w:rPr>
      </w:pPr>
    </w:p>
    <w:p w:rsidR="00786A72" w:rsidRPr="008D374D" w:rsidRDefault="00786A72" w:rsidP="008D374D">
      <w:pPr>
        <w:tabs>
          <w:tab w:val="left" w:pos="7200"/>
          <w:tab w:val="right" w:pos="9328"/>
        </w:tabs>
        <w:suppressAutoHyphens/>
        <w:ind w:right="26" w:firstLine="709"/>
        <w:jc w:val="left"/>
        <w:rPr>
          <w:color w:val="000000"/>
          <w:sz w:val="22"/>
          <w:szCs w:val="22"/>
        </w:rPr>
      </w:pPr>
      <w:r w:rsidRPr="008D374D">
        <w:rPr>
          <w:color w:val="000000"/>
          <w:sz w:val="22"/>
          <w:szCs w:val="22"/>
        </w:rPr>
        <w:tab/>
        <w:t>да</w:t>
      </w:r>
      <w:r w:rsidRPr="008D374D">
        <w:rPr>
          <w:color w:val="000000"/>
          <w:sz w:val="22"/>
          <w:szCs w:val="22"/>
        </w:rPr>
        <w:tab/>
      </w:r>
      <w:r w:rsidR="00D21959" w:rsidRPr="00D21959">
        <w:rPr>
          <w:noProof/>
        </w:rPr>
        <w:pict>
          <v:shapetype id="_x0000_t32" coordsize="21600,21600" o:spt="32" o:oned="t" path="m,l21600,21600e" filled="f">
            <v:path arrowok="t" fillok="f" o:connecttype="none"/>
            <o:lock v:ext="edit" shapetype="t"/>
          </v:shapetype>
          <v:shape id="_x0000_s1032" type="#_x0000_t32" style="position:absolute;left:0;text-align:left;margin-left:202.2pt;margin-top:7pt;width:0;height:15.75pt;z-index:251656192;mso-position-horizontal-relative:text;mso-position-vertical-relative:text" o:connectortype="straight">
            <v:stroke endarrow="block"/>
          </v:shape>
        </w:pict>
      </w:r>
      <w:r w:rsidR="00D21959" w:rsidRPr="00D21959">
        <w:rPr>
          <w:noProof/>
        </w:rPr>
        <w:pict>
          <v:shape id="_x0000_s1033" type="#_x0000_t32" style="position:absolute;left:0;text-align:left;margin-left:339.2pt;margin-top:7pt;width:26.25pt;height:24.95pt;z-index:251653120;mso-position-horizontal-relative:text;mso-position-vertical-relative:text" o:connectortype="straight">
            <v:stroke endarrow="block"/>
          </v:shape>
        </w:pict>
      </w:r>
    </w:p>
    <w:p w:rsidR="00786A72" w:rsidRPr="008D374D" w:rsidRDefault="00CA1B54" w:rsidP="008D374D">
      <w:pPr>
        <w:tabs>
          <w:tab w:val="left" w:pos="4275"/>
          <w:tab w:val="right" w:pos="9328"/>
        </w:tabs>
        <w:suppressAutoHyphens/>
        <w:ind w:right="26" w:firstLine="709"/>
        <w:jc w:val="left"/>
        <w:rPr>
          <w:color w:val="000000"/>
          <w:sz w:val="22"/>
          <w:szCs w:val="22"/>
        </w:rPr>
      </w:pPr>
      <w:r w:rsidRPr="00D21959">
        <w:rPr>
          <w:noProof/>
        </w:rPr>
        <w:pict>
          <v:rect id="_x0000_s1035" style="position:absolute;left:0;text-align:left;margin-left:70.05pt;margin-top:10.1pt;width:249.45pt;height:22.5pt;z-index:251655168">
            <v:textbox style="mso-next-textbox:#_x0000_s1035">
              <w:txbxContent>
                <w:p w:rsidR="00CA1B54" w:rsidRPr="00CC48EC" w:rsidRDefault="00CA1B54" w:rsidP="00F97C62">
                  <w:pPr>
                    <w:widowControl/>
                    <w:ind w:firstLine="0"/>
                    <w:jc w:val="center"/>
                    <w:rPr>
                      <w:szCs w:val="24"/>
                    </w:rPr>
                  </w:pPr>
                  <w:r>
                    <w:rPr>
                      <w:szCs w:val="24"/>
                    </w:rPr>
                    <w:t>Уведомление о приеме документов</w:t>
                  </w:r>
                </w:p>
              </w:txbxContent>
            </v:textbox>
          </v:rect>
        </w:pict>
      </w:r>
      <w:r w:rsidR="00786A72" w:rsidRPr="008D374D">
        <w:rPr>
          <w:color w:val="000000"/>
          <w:sz w:val="22"/>
          <w:szCs w:val="22"/>
        </w:rPr>
        <w:tab/>
        <w:t>нет</w:t>
      </w:r>
      <w:r w:rsidR="00786A72" w:rsidRPr="008D374D">
        <w:rPr>
          <w:color w:val="000000"/>
          <w:sz w:val="22"/>
          <w:szCs w:val="22"/>
        </w:rPr>
        <w:tab/>
      </w:r>
      <w:r w:rsidR="00D21959" w:rsidRPr="00D21959">
        <w:rPr>
          <w:noProof/>
        </w:rPr>
        <w:pict>
          <v:rect id="_x0000_s1034" style="position:absolute;left:0;text-align:left;margin-left:365.45pt;margin-top:3.45pt;width:117.25pt;height:51.15pt;z-index:251652096;mso-position-horizontal-relative:text;mso-position-vertical-relative:text">
            <v:textbox style="mso-next-textbox:#_x0000_s1034">
              <w:txbxContent>
                <w:p w:rsidR="00CA1B54" w:rsidRPr="00CC48EC" w:rsidRDefault="00CA1B54" w:rsidP="00F97C62">
                  <w:pPr>
                    <w:widowControl/>
                    <w:ind w:firstLine="0"/>
                    <w:jc w:val="center"/>
                    <w:rPr>
                      <w:szCs w:val="24"/>
                    </w:rPr>
                  </w:pPr>
                  <w:r>
                    <w:rPr>
                      <w:szCs w:val="24"/>
                    </w:rPr>
                    <w:t>Уведомление об отказе в приеме документов</w:t>
                  </w:r>
                </w:p>
              </w:txbxContent>
            </v:textbox>
          </v:rect>
        </w:pict>
      </w:r>
    </w:p>
    <w:p w:rsidR="00786A72" w:rsidRPr="008D374D" w:rsidRDefault="00786A72" w:rsidP="008D374D">
      <w:pPr>
        <w:suppressAutoHyphens/>
        <w:ind w:right="26" w:firstLine="709"/>
        <w:jc w:val="right"/>
        <w:rPr>
          <w:color w:val="000000"/>
          <w:sz w:val="22"/>
          <w:szCs w:val="22"/>
        </w:rPr>
      </w:pPr>
    </w:p>
    <w:p w:rsidR="00786A72" w:rsidRPr="008D374D" w:rsidRDefault="00D21959" w:rsidP="008D374D">
      <w:pPr>
        <w:suppressAutoHyphens/>
        <w:ind w:right="26" w:firstLine="709"/>
        <w:jc w:val="right"/>
        <w:rPr>
          <w:color w:val="000000"/>
          <w:sz w:val="22"/>
          <w:szCs w:val="22"/>
        </w:rPr>
      </w:pPr>
      <w:r w:rsidRPr="00D21959">
        <w:rPr>
          <w:noProof/>
        </w:rPr>
        <w:pict>
          <v:shape id="_x0000_s1036" type="#_x0000_t32" style="position:absolute;left:0;text-align:left;margin-left:202.2pt;margin-top:7.65pt;width:0;height:21.9pt;z-index:251651072" o:connectortype="straight">
            <v:stroke endarrow="block"/>
          </v:shape>
        </w:pict>
      </w:r>
    </w:p>
    <w:p w:rsidR="00786A72" w:rsidRPr="008D374D" w:rsidRDefault="00786A72" w:rsidP="008D374D">
      <w:pPr>
        <w:suppressAutoHyphens/>
        <w:ind w:right="26" w:firstLine="709"/>
        <w:jc w:val="right"/>
        <w:rPr>
          <w:color w:val="000000"/>
          <w:sz w:val="22"/>
          <w:szCs w:val="22"/>
        </w:rPr>
      </w:pPr>
    </w:p>
    <w:p w:rsidR="00786A72" w:rsidRPr="008D374D" w:rsidRDefault="00D21959" w:rsidP="008D374D">
      <w:pPr>
        <w:suppressAutoHyphens/>
        <w:ind w:right="26" w:firstLine="709"/>
        <w:jc w:val="right"/>
        <w:rPr>
          <w:color w:val="000000"/>
          <w:sz w:val="22"/>
          <w:szCs w:val="22"/>
        </w:rPr>
      </w:pPr>
      <w:r w:rsidRPr="00D21959">
        <w:rPr>
          <w:noProof/>
        </w:rPr>
        <w:pict>
          <v:rect id="_x0000_s1037" style="position:absolute;left:0;text-align:left;margin-left:70.05pt;margin-top:7.2pt;width:245.8pt;height:23.85pt;z-index:251648000">
            <v:textbox style="mso-next-textbox:#_x0000_s1037">
              <w:txbxContent>
                <w:p w:rsidR="00CA1B54" w:rsidRPr="003E2652" w:rsidRDefault="00CA1B54" w:rsidP="00F97C62">
                  <w:pPr>
                    <w:widowControl/>
                    <w:ind w:firstLine="0"/>
                    <w:jc w:val="center"/>
                    <w:rPr>
                      <w:szCs w:val="24"/>
                    </w:rPr>
                  </w:pPr>
                  <w:r>
                    <w:rPr>
                      <w:szCs w:val="24"/>
                    </w:rPr>
                    <w:t>Н</w:t>
                  </w:r>
                  <w:r w:rsidRPr="003E2652">
                    <w:rPr>
                      <w:szCs w:val="24"/>
                    </w:rPr>
                    <w:t>аправление межведомственных запросов</w:t>
                  </w:r>
                  <w:r>
                    <w:rPr>
                      <w:szCs w:val="24"/>
                    </w:rPr>
                    <w:t xml:space="preserve"> </w:t>
                  </w:r>
                </w:p>
              </w:txbxContent>
            </v:textbox>
          </v:rect>
        </w:pict>
      </w:r>
    </w:p>
    <w:p w:rsidR="00786A72" w:rsidRPr="008D374D" w:rsidRDefault="00786A72" w:rsidP="008D374D">
      <w:pPr>
        <w:suppressAutoHyphens/>
        <w:ind w:right="26" w:firstLine="709"/>
        <w:jc w:val="right"/>
        <w:rPr>
          <w:color w:val="000000"/>
          <w:sz w:val="22"/>
          <w:szCs w:val="22"/>
        </w:rPr>
      </w:pPr>
    </w:p>
    <w:p w:rsidR="00786A72" w:rsidRPr="008D374D" w:rsidRDefault="00D21959" w:rsidP="008D374D">
      <w:pPr>
        <w:suppressAutoHyphens/>
        <w:ind w:right="26" w:firstLine="709"/>
        <w:jc w:val="right"/>
        <w:rPr>
          <w:color w:val="000000"/>
          <w:sz w:val="22"/>
          <w:szCs w:val="22"/>
        </w:rPr>
      </w:pPr>
      <w:r w:rsidRPr="00D21959">
        <w:rPr>
          <w:noProof/>
        </w:rPr>
        <w:pict>
          <v:shape id="_x0000_s1038" type="#_x0000_t32" style="position:absolute;left:0;text-align:left;margin-left:202.2pt;margin-top:5.95pt;width:0;height:22.5pt;z-index:251649024" o:connectortype="straight">
            <v:stroke endarrow="block"/>
          </v:shape>
        </w:pict>
      </w:r>
    </w:p>
    <w:p w:rsidR="00786A72" w:rsidRPr="008D374D" w:rsidRDefault="00786A72" w:rsidP="008D374D">
      <w:pPr>
        <w:suppressAutoHyphens/>
        <w:ind w:right="26" w:firstLine="709"/>
        <w:jc w:val="right"/>
        <w:rPr>
          <w:color w:val="000000"/>
          <w:sz w:val="22"/>
          <w:szCs w:val="22"/>
        </w:rPr>
      </w:pPr>
    </w:p>
    <w:p w:rsidR="00786A72" w:rsidRPr="008D374D" w:rsidRDefault="00D21959" w:rsidP="008D374D">
      <w:pPr>
        <w:suppressAutoHyphens/>
        <w:ind w:right="26" w:firstLine="709"/>
        <w:jc w:val="right"/>
        <w:rPr>
          <w:color w:val="000000"/>
          <w:sz w:val="22"/>
          <w:szCs w:val="22"/>
        </w:rPr>
      </w:pPr>
      <w:r w:rsidRPr="00D21959">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9" type="#_x0000_t114" style="position:absolute;left:0;text-align:left;margin-left:44.25pt;margin-top:3.5pt;width:309.2pt;height:65.95pt;z-index:251645952">
            <v:textbox style="mso-next-textbox:#_x0000_s1039">
              <w:txbxContent>
                <w:p w:rsidR="00CA1B54" w:rsidRDefault="00CA1B54" w:rsidP="00F97C62">
                  <w:pPr>
                    <w:widowControl/>
                    <w:ind w:left="-142" w:right="-163" w:firstLine="0"/>
                    <w:jc w:val="center"/>
                    <w:rPr>
                      <w:sz w:val="8"/>
                      <w:szCs w:val="8"/>
                    </w:rPr>
                  </w:pPr>
                </w:p>
                <w:p w:rsidR="00CA1B54" w:rsidRPr="003E2652" w:rsidRDefault="00CA1B54" w:rsidP="00F97C62">
                  <w:pPr>
                    <w:widowControl/>
                    <w:ind w:left="-142" w:right="-163" w:firstLine="0"/>
                    <w:jc w:val="center"/>
                    <w:rPr>
                      <w:szCs w:val="24"/>
                    </w:rPr>
                  </w:pPr>
                  <w:proofErr w:type="gramStart"/>
                  <w:r>
                    <w:rPr>
                      <w:szCs w:val="24"/>
                    </w:rPr>
                    <w:t>Р</w:t>
                  </w:r>
                  <w:r w:rsidRPr="003E2652">
                    <w:rPr>
                      <w:szCs w:val="24"/>
                    </w:rPr>
                    <w:t xml:space="preserve">ассмотрение заявления и представленных документов и принятие решения о </w:t>
                  </w:r>
                  <w:r>
                    <w:rPr>
                      <w:szCs w:val="24"/>
                    </w:rPr>
                    <w:t>продлении срока действия</w:t>
                  </w:r>
                  <w:r w:rsidRPr="003E2652">
                    <w:rPr>
                      <w:szCs w:val="24"/>
                    </w:rPr>
                    <w:t xml:space="preserve"> или отказе в </w:t>
                  </w:r>
                  <w:r>
                    <w:rPr>
                      <w:szCs w:val="24"/>
                    </w:rPr>
                    <w:t>продлении срока действия</w:t>
                  </w:r>
                  <w:r w:rsidRPr="003E2652">
                    <w:rPr>
                      <w:szCs w:val="24"/>
                    </w:rPr>
                    <w:t xml:space="preserve"> разрешения на строительство</w:t>
                  </w:r>
                  <w:proofErr w:type="gramEnd"/>
                </w:p>
              </w:txbxContent>
            </v:textbox>
          </v:shape>
        </w:pict>
      </w:r>
    </w:p>
    <w:p w:rsidR="00786A72" w:rsidRPr="008D374D" w:rsidRDefault="00786A72" w:rsidP="008D374D">
      <w:pPr>
        <w:suppressAutoHyphens/>
        <w:ind w:right="26" w:firstLine="709"/>
        <w:jc w:val="right"/>
        <w:rPr>
          <w:color w:val="000000"/>
          <w:sz w:val="22"/>
          <w:szCs w:val="22"/>
        </w:rPr>
      </w:pPr>
    </w:p>
    <w:p w:rsidR="00786A72" w:rsidRPr="008D374D" w:rsidRDefault="00786A72" w:rsidP="008D374D">
      <w:pPr>
        <w:suppressAutoHyphens/>
        <w:ind w:right="26" w:firstLine="709"/>
        <w:jc w:val="right"/>
        <w:rPr>
          <w:color w:val="000000"/>
          <w:sz w:val="22"/>
          <w:szCs w:val="22"/>
        </w:rPr>
      </w:pPr>
    </w:p>
    <w:p w:rsidR="00786A72" w:rsidRPr="008D374D" w:rsidRDefault="00786A72" w:rsidP="008D374D">
      <w:pPr>
        <w:suppressAutoHyphens/>
        <w:ind w:right="26" w:firstLine="709"/>
        <w:jc w:val="right"/>
        <w:rPr>
          <w:color w:val="000000"/>
          <w:sz w:val="22"/>
          <w:szCs w:val="22"/>
        </w:rPr>
      </w:pPr>
    </w:p>
    <w:p w:rsidR="00786A72" w:rsidRPr="008D374D" w:rsidRDefault="00786A72" w:rsidP="008D374D">
      <w:pPr>
        <w:suppressAutoHyphens/>
        <w:ind w:right="26" w:firstLine="709"/>
        <w:jc w:val="right"/>
        <w:rPr>
          <w:color w:val="000000"/>
          <w:sz w:val="22"/>
          <w:szCs w:val="22"/>
        </w:rPr>
      </w:pPr>
    </w:p>
    <w:p w:rsidR="00786A72" w:rsidRPr="008D374D" w:rsidRDefault="00D21959" w:rsidP="008D374D">
      <w:pPr>
        <w:suppressAutoHyphens/>
        <w:ind w:right="26" w:firstLine="709"/>
        <w:jc w:val="right"/>
        <w:rPr>
          <w:color w:val="000000"/>
          <w:sz w:val="22"/>
          <w:szCs w:val="22"/>
        </w:rPr>
      </w:pPr>
      <w:r w:rsidRPr="00D21959">
        <w:rPr>
          <w:noProof/>
        </w:rPr>
        <w:pict>
          <v:line id="_x0000_s1040" style="position:absolute;left:0;text-align:left;z-index:251644928" from="202.2pt,4.8pt" to="202.2pt,20.3pt">
            <v:stroke endarrow="block"/>
          </v:line>
        </w:pict>
      </w:r>
    </w:p>
    <w:p w:rsidR="00786A72" w:rsidRPr="008D374D" w:rsidRDefault="00D21959" w:rsidP="008D374D">
      <w:pPr>
        <w:suppressAutoHyphens/>
        <w:ind w:right="28" w:firstLine="709"/>
        <w:jc w:val="right"/>
        <w:rPr>
          <w:color w:val="000000"/>
          <w:sz w:val="22"/>
          <w:szCs w:val="22"/>
        </w:rPr>
      </w:pPr>
      <w:r w:rsidRPr="00D21959">
        <w:rPr>
          <w:noProof/>
        </w:rPr>
        <w:pict>
          <v:roundrect id="_x0000_s1041" style="position:absolute;left:0;text-align:left;margin-left:77.3pt;margin-top:7.75pt;width:264.15pt;height:37.9pt;z-index:251650048" arcsize="10923f">
            <v:textbox style="mso-next-textbox:#_x0000_s1041">
              <w:txbxContent>
                <w:p w:rsidR="00CA1B54" w:rsidRPr="0079491B" w:rsidRDefault="00CA1B54" w:rsidP="00F97C62">
                  <w:pPr>
                    <w:widowControl/>
                    <w:ind w:firstLine="0"/>
                    <w:jc w:val="left"/>
                    <w:rPr>
                      <w:szCs w:val="24"/>
                    </w:rPr>
                  </w:pPr>
                  <w:r>
                    <w:rPr>
                      <w:szCs w:val="24"/>
                    </w:rPr>
                    <w:t>Р</w:t>
                  </w:r>
                  <w:r w:rsidRPr="0079491B">
                    <w:rPr>
                      <w:szCs w:val="24"/>
                    </w:rPr>
                    <w:t>егистрация и выдача документов заявителю</w:t>
                  </w:r>
                </w:p>
              </w:txbxContent>
            </v:textbox>
          </v:roundrect>
        </w:pict>
      </w:r>
    </w:p>
    <w:p w:rsidR="00786A72" w:rsidRPr="008D374D" w:rsidRDefault="00786A72" w:rsidP="008D374D">
      <w:pPr>
        <w:suppressAutoHyphens/>
        <w:ind w:right="28" w:firstLine="709"/>
        <w:jc w:val="right"/>
        <w:rPr>
          <w:color w:val="000000"/>
          <w:sz w:val="22"/>
          <w:szCs w:val="22"/>
        </w:rPr>
      </w:pPr>
    </w:p>
    <w:p w:rsidR="00786A72" w:rsidRPr="008D374D" w:rsidRDefault="00786A72" w:rsidP="008D374D">
      <w:pPr>
        <w:suppressAutoHyphens/>
        <w:ind w:right="28" w:firstLine="709"/>
        <w:jc w:val="right"/>
        <w:rPr>
          <w:color w:val="000000"/>
          <w:sz w:val="22"/>
          <w:szCs w:val="22"/>
        </w:rPr>
      </w:pPr>
    </w:p>
    <w:p w:rsidR="00786A72" w:rsidRPr="008D374D" w:rsidRDefault="00786A72" w:rsidP="008D374D">
      <w:pPr>
        <w:suppressAutoHyphens/>
        <w:ind w:right="28" w:firstLine="709"/>
        <w:jc w:val="right"/>
        <w:rPr>
          <w:color w:val="000000"/>
          <w:sz w:val="22"/>
          <w:szCs w:val="22"/>
        </w:rPr>
      </w:pPr>
    </w:p>
    <w:p w:rsidR="00786A72" w:rsidRPr="008D374D" w:rsidRDefault="00786A72" w:rsidP="008D374D">
      <w:pPr>
        <w:tabs>
          <w:tab w:val="left" w:pos="1576"/>
          <w:tab w:val="left" w:pos="7268"/>
          <w:tab w:val="right" w:pos="9331"/>
        </w:tabs>
        <w:suppressAutoHyphens/>
        <w:ind w:right="28" w:firstLine="709"/>
        <w:jc w:val="left"/>
        <w:rPr>
          <w:color w:val="000000"/>
          <w:sz w:val="22"/>
          <w:szCs w:val="22"/>
        </w:rPr>
      </w:pPr>
      <w:r w:rsidRPr="008D374D">
        <w:rPr>
          <w:color w:val="000000"/>
          <w:sz w:val="22"/>
          <w:szCs w:val="22"/>
        </w:rPr>
        <w:tab/>
      </w:r>
      <w:r w:rsidRPr="008D374D">
        <w:rPr>
          <w:color w:val="000000"/>
          <w:sz w:val="22"/>
          <w:szCs w:val="22"/>
        </w:rPr>
        <w:tab/>
      </w:r>
    </w:p>
    <w:p w:rsidR="00786A72" w:rsidRPr="008D374D" w:rsidRDefault="00786A72" w:rsidP="008D374D">
      <w:pPr>
        <w:suppressAutoHyphens/>
        <w:ind w:right="28" w:firstLine="709"/>
        <w:jc w:val="right"/>
        <w:rPr>
          <w:color w:val="000000"/>
          <w:sz w:val="22"/>
          <w:szCs w:val="22"/>
        </w:rPr>
      </w:pPr>
    </w:p>
    <w:p w:rsidR="00786A72" w:rsidRPr="008D374D" w:rsidRDefault="00D21959" w:rsidP="008D374D">
      <w:pPr>
        <w:suppressAutoHyphens/>
        <w:ind w:right="28" w:firstLine="709"/>
        <w:jc w:val="right"/>
        <w:rPr>
          <w:color w:val="000000"/>
          <w:sz w:val="22"/>
          <w:szCs w:val="22"/>
        </w:rPr>
      </w:pPr>
      <w:r w:rsidRPr="00D21959">
        <w:rPr>
          <w:noProof/>
        </w:rPr>
        <w:pict>
          <v:rect id="_x0000_s1042" style="position:absolute;left:0;text-align:left;margin-left:-9pt;margin-top:10.4pt;width:198.8pt;height:63.9pt;z-index:251642880">
            <v:textbox style="mso-next-textbox:#_x0000_s1042">
              <w:txbxContent>
                <w:p w:rsidR="00CA1B54" w:rsidRDefault="00CA1B54" w:rsidP="00F97C62">
                  <w:pPr>
                    <w:widowControl/>
                    <w:ind w:firstLine="0"/>
                    <w:jc w:val="center"/>
                    <w:rPr>
                      <w:szCs w:val="24"/>
                    </w:rPr>
                  </w:pPr>
                  <w:r>
                    <w:rPr>
                      <w:szCs w:val="24"/>
                    </w:rPr>
                    <w:t xml:space="preserve">Уведомление заявителя о продлении срока действия </w:t>
                  </w:r>
                  <w:r w:rsidRPr="003E2652">
                    <w:rPr>
                      <w:szCs w:val="24"/>
                    </w:rPr>
                    <w:t>разрешения на строительство</w:t>
                  </w:r>
                </w:p>
              </w:txbxContent>
            </v:textbox>
          </v:rect>
        </w:pict>
      </w:r>
      <w:r w:rsidRPr="00D21959">
        <w:rPr>
          <w:noProof/>
        </w:rPr>
        <w:pict>
          <v:rect id="_x0000_s1043" style="position:absolute;left:0;text-align:left;margin-left:225pt;margin-top:10.4pt;width:198.8pt;height:56pt;z-index:251641856">
            <v:textbox style="mso-next-textbox:#_x0000_s1043">
              <w:txbxContent>
                <w:p w:rsidR="00CA1B54" w:rsidRDefault="00CA1B54" w:rsidP="00F97C62">
                  <w:pPr>
                    <w:widowControl/>
                    <w:ind w:firstLine="0"/>
                    <w:jc w:val="center"/>
                    <w:rPr>
                      <w:szCs w:val="24"/>
                    </w:rPr>
                  </w:pPr>
                  <w:r>
                    <w:rPr>
                      <w:szCs w:val="24"/>
                    </w:rPr>
                    <w:t>Уведомление заявителя об отказе в предоставлении муниципальной услуги.</w:t>
                  </w:r>
                </w:p>
              </w:txbxContent>
            </v:textbox>
          </v:rect>
        </w:pict>
      </w:r>
    </w:p>
    <w:p w:rsidR="00786A72" w:rsidRPr="008D374D" w:rsidRDefault="00786A72" w:rsidP="008D374D">
      <w:pPr>
        <w:suppressAutoHyphens/>
        <w:ind w:right="28" w:firstLine="709"/>
        <w:jc w:val="right"/>
        <w:rPr>
          <w:color w:val="000000"/>
          <w:sz w:val="22"/>
          <w:szCs w:val="22"/>
        </w:rPr>
      </w:pPr>
    </w:p>
    <w:p w:rsidR="00786A72" w:rsidRPr="008D374D" w:rsidRDefault="00786A72" w:rsidP="008D374D">
      <w:pPr>
        <w:suppressAutoHyphens/>
        <w:ind w:right="28" w:firstLine="709"/>
        <w:jc w:val="right"/>
        <w:rPr>
          <w:color w:val="000000"/>
          <w:sz w:val="22"/>
          <w:szCs w:val="22"/>
        </w:rPr>
      </w:pPr>
    </w:p>
    <w:p w:rsidR="00786A72" w:rsidRPr="008D374D" w:rsidRDefault="00786A72" w:rsidP="008D374D">
      <w:pPr>
        <w:tabs>
          <w:tab w:val="left" w:pos="7260"/>
          <w:tab w:val="right" w:pos="9326"/>
        </w:tabs>
        <w:suppressAutoHyphens/>
        <w:ind w:right="28" w:firstLine="709"/>
        <w:jc w:val="left"/>
        <w:rPr>
          <w:color w:val="000000"/>
          <w:sz w:val="22"/>
          <w:szCs w:val="22"/>
        </w:rPr>
      </w:pPr>
      <w:r w:rsidRPr="008D374D">
        <w:rPr>
          <w:color w:val="000000"/>
          <w:sz w:val="22"/>
          <w:szCs w:val="22"/>
        </w:rPr>
        <w:tab/>
      </w:r>
      <w:r w:rsidRPr="008D374D">
        <w:rPr>
          <w:color w:val="000000"/>
          <w:sz w:val="22"/>
          <w:szCs w:val="22"/>
        </w:rPr>
        <w:tab/>
      </w:r>
    </w:p>
    <w:p w:rsidR="00786A72" w:rsidRPr="008D374D" w:rsidRDefault="00786A72" w:rsidP="008D374D">
      <w:pPr>
        <w:suppressAutoHyphens/>
        <w:ind w:right="28" w:firstLine="709"/>
        <w:jc w:val="right"/>
        <w:rPr>
          <w:color w:val="000000"/>
          <w:sz w:val="22"/>
          <w:szCs w:val="22"/>
        </w:rPr>
      </w:pPr>
    </w:p>
    <w:p w:rsidR="00786A72" w:rsidRPr="008D374D" w:rsidRDefault="00786A72" w:rsidP="008D374D">
      <w:pPr>
        <w:suppressAutoHyphens/>
        <w:ind w:right="28" w:firstLine="709"/>
        <w:jc w:val="right"/>
        <w:rPr>
          <w:color w:val="000000"/>
          <w:sz w:val="22"/>
          <w:szCs w:val="22"/>
        </w:rPr>
      </w:pPr>
    </w:p>
    <w:p w:rsidR="00786A72" w:rsidRPr="008D374D" w:rsidRDefault="00D21959" w:rsidP="008D374D">
      <w:pPr>
        <w:suppressAutoHyphens/>
        <w:ind w:right="28" w:firstLine="709"/>
        <w:jc w:val="right"/>
        <w:rPr>
          <w:color w:val="000000"/>
          <w:sz w:val="22"/>
          <w:szCs w:val="22"/>
        </w:rPr>
      </w:pPr>
      <w:r w:rsidRPr="00D21959">
        <w:rPr>
          <w:noProof/>
        </w:rPr>
        <w:pict>
          <v:line id="_x0000_s1044" style="position:absolute;left:0;text-align:left;z-index:251658240" from="251.45pt,-117.4pt" to="296.45pt,-72.4pt">
            <v:stroke endarrow="block"/>
          </v:line>
        </w:pict>
      </w:r>
    </w:p>
    <w:p w:rsidR="00786A72" w:rsidRPr="008D374D" w:rsidRDefault="00D21959" w:rsidP="008D374D">
      <w:pPr>
        <w:suppressAutoHyphens/>
        <w:ind w:right="28" w:firstLine="709"/>
        <w:jc w:val="right"/>
        <w:rPr>
          <w:color w:val="000000"/>
          <w:sz w:val="22"/>
          <w:szCs w:val="22"/>
        </w:rPr>
      </w:pPr>
      <w:r w:rsidRPr="00D21959">
        <w:rPr>
          <w:noProof/>
        </w:rPr>
        <w:pict>
          <v:line id="_x0000_s1045" style="position:absolute;left:0;text-align:left;flip:x;z-index:251657216" from="89.45pt,-131.2pt" to="134.45pt,-86.2pt">
            <v:stroke endarrow="block"/>
          </v:line>
        </w:pict>
      </w:r>
    </w:p>
    <w:p w:rsidR="00786A72" w:rsidRPr="008D374D" w:rsidRDefault="00786A72" w:rsidP="008D374D">
      <w:pPr>
        <w:suppressAutoHyphens/>
        <w:ind w:right="28" w:firstLine="709"/>
        <w:jc w:val="center"/>
        <w:rPr>
          <w:color w:val="000000"/>
          <w:sz w:val="22"/>
          <w:szCs w:val="22"/>
        </w:rPr>
      </w:pPr>
      <w:r w:rsidRPr="008D374D">
        <w:rPr>
          <w:color w:val="000000"/>
          <w:sz w:val="22"/>
          <w:szCs w:val="22"/>
        </w:rPr>
        <w:t>_____________</w:t>
      </w:r>
    </w:p>
    <w:p w:rsidR="00786A72" w:rsidRPr="008D374D" w:rsidRDefault="00786A72" w:rsidP="008D374D">
      <w:pPr>
        <w:pStyle w:val="1"/>
        <w:tabs>
          <w:tab w:val="left" w:pos="-4111"/>
        </w:tabs>
        <w:suppressAutoHyphens/>
        <w:ind w:left="4956" w:right="-6"/>
        <w:rPr>
          <w:b/>
          <w:kern w:val="28"/>
          <w:sz w:val="22"/>
          <w:szCs w:val="22"/>
        </w:rPr>
      </w:pPr>
    </w:p>
    <w:p w:rsidR="00786A72" w:rsidRPr="008D374D" w:rsidRDefault="00786A72" w:rsidP="008D374D">
      <w:pPr>
        <w:pStyle w:val="1"/>
        <w:tabs>
          <w:tab w:val="left" w:pos="-4111"/>
        </w:tabs>
        <w:suppressAutoHyphens/>
        <w:ind w:left="4956" w:right="-6"/>
        <w:rPr>
          <w:kern w:val="28"/>
          <w:sz w:val="22"/>
          <w:szCs w:val="22"/>
        </w:rPr>
      </w:pPr>
      <w:r w:rsidRPr="008D374D">
        <w:rPr>
          <w:b/>
          <w:kern w:val="28"/>
          <w:sz w:val="22"/>
          <w:szCs w:val="22"/>
        </w:rPr>
        <w:br w:type="page"/>
      </w:r>
      <w:r w:rsidRPr="008D374D">
        <w:rPr>
          <w:kern w:val="28"/>
          <w:sz w:val="22"/>
          <w:szCs w:val="22"/>
        </w:rPr>
        <w:lastRenderedPageBreak/>
        <w:t>Приложение № 3</w:t>
      </w:r>
    </w:p>
    <w:p w:rsidR="00786A72" w:rsidRPr="008D374D" w:rsidRDefault="00786A72" w:rsidP="008D374D">
      <w:pPr>
        <w:pStyle w:val="1"/>
        <w:tabs>
          <w:tab w:val="left" w:pos="-4111"/>
        </w:tabs>
        <w:suppressAutoHyphens/>
        <w:ind w:left="4956" w:right="-6"/>
        <w:rPr>
          <w:kern w:val="28"/>
          <w:sz w:val="22"/>
          <w:szCs w:val="22"/>
        </w:rPr>
      </w:pPr>
      <w:r w:rsidRPr="008D374D">
        <w:rPr>
          <w:kern w:val="28"/>
          <w:sz w:val="22"/>
          <w:szCs w:val="22"/>
        </w:rPr>
        <w:t>к Административному регламенту</w:t>
      </w:r>
    </w:p>
    <w:p w:rsidR="00786A72" w:rsidRPr="008D374D" w:rsidRDefault="00786A72" w:rsidP="008D374D">
      <w:pPr>
        <w:widowControl/>
        <w:suppressAutoHyphens/>
        <w:ind w:firstLine="0"/>
        <w:jc w:val="left"/>
        <w:rPr>
          <w:rFonts w:ascii="Verdana" w:hAnsi="Verdana"/>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5"/>
      </w:tblGrid>
      <w:tr w:rsidR="00786A72" w:rsidRPr="008D374D" w:rsidTr="00121086">
        <w:trPr>
          <w:trHeight w:val="1378"/>
        </w:trPr>
        <w:tc>
          <w:tcPr>
            <w:tcW w:w="4785" w:type="dxa"/>
            <w:tcBorders>
              <w:right w:val="single" w:sz="4" w:space="0" w:color="auto"/>
            </w:tcBorders>
            <w:vAlign w:val="center"/>
          </w:tcPr>
          <w:p w:rsidR="00786A72" w:rsidRPr="008D374D" w:rsidRDefault="00786A72" w:rsidP="008D374D">
            <w:pPr>
              <w:widowControl/>
              <w:suppressAutoHyphens/>
              <w:ind w:firstLine="0"/>
              <w:jc w:val="center"/>
              <w:rPr>
                <w:szCs w:val="22"/>
              </w:rPr>
            </w:pPr>
            <w:r w:rsidRPr="008D374D">
              <w:rPr>
                <w:sz w:val="22"/>
                <w:szCs w:val="22"/>
              </w:rPr>
              <w:t>Исходящий штамп</w:t>
            </w:r>
          </w:p>
        </w:tc>
        <w:tc>
          <w:tcPr>
            <w:tcW w:w="4785" w:type="dxa"/>
            <w:tcBorders>
              <w:top w:val="nil"/>
              <w:left w:val="single" w:sz="4" w:space="0" w:color="auto"/>
              <w:bottom w:val="nil"/>
              <w:right w:val="nil"/>
            </w:tcBorders>
          </w:tcPr>
          <w:p w:rsidR="00786A72" w:rsidRPr="008D374D" w:rsidRDefault="00786A72" w:rsidP="008D374D">
            <w:pPr>
              <w:widowControl/>
              <w:tabs>
                <w:tab w:val="left" w:pos="4569"/>
              </w:tabs>
              <w:suppressAutoHyphens/>
              <w:ind w:firstLine="0"/>
              <w:jc w:val="left"/>
              <w:rPr>
                <w:szCs w:val="22"/>
              </w:rPr>
            </w:pPr>
            <w:r w:rsidRPr="008D374D">
              <w:rPr>
                <w:sz w:val="22"/>
                <w:szCs w:val="22"/>
              </w:rPr>
              <w:t>________________________________</w:t>
            </w:r>
          </w:p>
          <w:p w:rsidR="00786A72" w:rsidRPr="008D374D" w:rsidRDefault="00786A72" w:rsidP="008D374D">
            <w:pPr>
              <w:widowControl/>
              <w:suppressAutoHyphens/>
              <w:ind w:firstLine="0"/>
              <w:jc w:val="center"/>
              <w:rPr>
                <w:szCs w:val="22"/>
                <w:vertAlign w:val="superscript"/>
              </w:rPr>
            </w:pPr>
            <w:r w:rsidRPr="008D374D">
              <w:rPr>
                <w:sz w:val="22"/>
                <w:szCs w:val="22"/>
                <w:vertAlign w:val="superscript"/>
              </w:rPr>
              <w:t>Ф.И.О. заявителя</w:t>
            </w:r>
          </w:p>
        </w:tc>
      </w:tr>
    </w:tbl>
    <w:p w:rsidR="00786A72" w:rsidRPr="008D374D" w:rsidRDefault="00786A72" w:rsidP="00121086">
      <w:pPr>
        <w:widowControl/>
        <w:suppressAutoHyphens/>
        <w:ind w:firstLine="0"/>
        <w:jc w:val="center"/>
        <w:rPr>
          <w:b/>
          <w:sz w:val="22"/>
          <w:szCs w:val="22"/>
        </w:rPr>
      </w:pPr>
      <w:r w:rsidRPr="008D374D">
        <w:rPr>
          <w:b/>
          <w:sz w:val="22"/>
          <w:szCs w:val="22"/>
        </w:rPr>
        <w:t>Уведомление о приеме документов</w:t>
      </w:r>
    </w:p>
    <w:p w:rsidR="00786A72" w:rsidRPr="00121086" w:rsidRDefault="00786A72" w:rsidP="00121086">
      <w:pPr>
        <w:widowControl/>
        <w:suppressAutoHyphens/>
        <w:ind w:firstLine="0"/>
        <w:jc w:val="center"/>
        <w:rPr>
          <w:b/>
          <w:sz w:val="22"/>
          <w:szCs w:val="22"/>
        </w:rPr>
      </w:pPr>
      <w:r w:rsidRPr="008D374D">
        <w:rPr>
          <w:b/>
          <w:sz w:val="22"/>
          <w:szCs w:val="22"/>
        </w:rPr>
        <w:t>для предоставления муниципальной услуги</w:t>
      </w:r>
    </w:p>
    <w:p w:rsidR="00786A72" w:rsidRPr="008D374D" w:rsidRDefault="00786A72" w:rsidP="008D374D">
      <w:pPr>
        <w:widowControl/>
        <w:tabs>
          <w:tab w:val="left" w:pos="9354"/>
        </w:tabs>
        <w:suppressAutoHyphens/>
        <w:ind w:firstLine="709"/>
        <w:rPr>
          <w:sz w:val="22"/>
          <w:szCs w:val="22"/>
        </w:rPr>
      </w:pPr>
      <w:r w:rsidRPr="008D374D">
        <w:rPr>
          <w:sz w:val="22"/>
          <w:szCs w:val="22"/>
        </w:rPr>
        <w:t xml:space="preserve">Настоящим уведомляем о том, что для получения муниципальной услуги </w:t>
      </w:r>
      <w:r w:rsidRPr="008D374D">
        <w:rPr>
          <w:color w:val="000000"/>
          <w:sz w:val="22"/>
          <w:szCs w:val="22"/>
        </w:rPr>
        <w:t>«</w:t>
      </w:r>
      <w:r w:rsidRPr="008D374D">
        <w:rPr>
          <w:rFonts w:cs="Arial"/>
          <w:bCs/>
          <w:sz w:val="22"/>
          <w:szCs w:val="22"/>
        </w:rPr>
        <w:t>Продление срока действия разрешения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 xml:space="preserve">», от Вас приняты следующие документы: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28"/>
        <w:gridCol w:w="3447"/>
        <w:gridCol w:w="2025"/>
        <w:gridCol w:w="2273"/>
        <w:gridCol w:w="1764"/>
      </w:tblGrid>
      <w:tr w:rsidR="00786A72" w:rsidRPr="00121086" w:rsidTr="00121086">
        <w:tc>
          <w:tcPr>
            <w:tcW w:w="310" w:type="pct"/>
            <w:vAlign w:val="center"/>
          </w:tcPr>
          <w:p w:rsidR="00786A72" w:rsidRPr="00121086" w:rsidRDefault="00786A72" w:rsidP="008D374D">
            <w:pPr>
              <w:widowControl/>
              <w:tabs>
                <w:tab w:val="left" w:pos="9354"/>
              </w:tabs>
              <w:suppressAutoHyphens/>
              <w:ind w:firstLine="0"/>
              <w:jc w:val="center"/>
              <w:rPr>
                <w:sz w:val="20"/>
              </w:rPr>
            </w:pPr>
            <w:r w:rsidRPr="00121086">
              <w:rPr>
                <w:sz w:val="20"/>
              </w:rPr>
              <w:t xml:space="preserve">№ </w:t>
            </w:r>
            <w:proofErr w:type="spellStart"/>
            <w:proofErr w:type="gramStart"/>
            <w:r w:rsidRPr="00121086">
              <w:rPr>
                <w:sz w:val="20"/>
              </w:rPr>
              <w:t>п</w:t>
            </w:r>
            <w:proofErr w:type="spellEnd"/>
            <w:proofErr w:type="gramEnd"/>
            <w:r w:rsidRPr="00121086">
              <w:rPr>
                <w:sz w:val="20"/>
              </w:rPr>
              <w:t>/</w:t>
            </w:r>
            <w:proofErr w:type="spellStart"/>
            <w:r w:rsidRPr="00121086">
              <w:rPr>
                <w:sz w:val="20"/>
              </w:rPr>
              <w:t>п</w:t>
            </w:r>
            <w:proofErr w:type="spellEnd"/>
          </w:p>
        </w:tc>
        <w:tc>
          <w:tcPr>
            <w:tcW w:w="1700" w:type="pct"/>
            <w:vAlign w:val="center"/>
          </w:tcPr>
          <w:p w:rsidR="00786A72" w:rsidRPr="00121086" w:rsidRDefault="00786A72" w:rsidP="008D374D">
            <w:pPr>
              <w:widowControl/>
              <w:tabs>
                <w:tab w:val="left" w:pos="9354"/>
              </w:tabs>
              <w:suppressAutoHyphens/>
              <w:ind w:firstLine="0"/>
              <w:jc w:val="center"/>
              <w:rPr>
                <w:sz w:val="20"/>
              </w:rPr>
            </w:pPr>
            <w:r w:rsidRPr="00121086">
              <w:rPr>
                <w:sz w:val="20"/>
              </w:rPr>
              <w:t>Наименование документа</w:t>
            </w:r>
          </w:p>
        </w:tc>
        <w:tc>
          <w:tcPr>
            <w:tcW w:w="999" w:type="pct"/>
            <w:vAlign w:val="center"/>
          </w:tcPr>
          <w:p w:rsidR="00786A72" w:rsidRPr="00121086" w:rsidRDefault="00786A72" w:rsidP="008D374D">
            <w:pPr>
              <w:widowControl/>
              <w:tabs>
                <w:tab w:val="left" w:pos="9354"/>
              </w:tabs>
              <w:suppressAutoHyphens/>
              <w:ind w:firstLine="0"/>
              <w:jc w:val="center"/>
              <w:rPr>
                <w:sz w:val="20"/>
              </w:rPr>
            </w:pPr>
            <w:r w:rsidRPr="00121086">
              <w:rPr>
                <w:sz w:val="20"/>
              </w:rPr>
              <w:t>Вид документа (оригинал, нотариальная копия, ксерокопия)</w:t>
            </w:r>
          </w:p>
        </w:tc>
        <w:tc>
          <w:tcPr>
            <w:tcW w:w="1121" w:type="pct"/>
            <w:vAlign w:val="center"/>
          </w:tcPr>
          <w:p w:rsidR="00786A72" w:rsidRPr="00121086" w:rsidRDefault="00786A72" w:rsidP="008D374D">
            <w:pPr>
              <w:widowControl/>
              <w:tabs>
                <w:tab w:val="left" w:pos="9354"/>
              </w:tabs>
              <w:suppressAutoHyphens/>
              <w:ind w:firstLine="0"/>
              <w:jc w:val="center"/>
              <w:rPr>
                <w:sz w:val="20"/>
              </w:rPr>
            </w:pPr>
            <w:r w:rsidRPr="00121086">
              <w:rPr>
                <w:sz w:val="20"/>
              </w:rPr>
              <w:t>Реквизиты документа (дата выдачи, номер, кем выдан, иное)</w:t>
            </w:r>
          </w:p>
        </w:tc>
        <w:tc>
          <w:tcPr>
            <w:tcW w:w="870" w:type="pct"/>
            <w:vAlign w:val="center"/>
          </w:tcPr>
          <w:p w:rsidR="00786A72" w:rsidRPr="00121086" w:rsidRDefault="00786A72" w:rsidP="008D374D">
            <w:pPr>
              <w:widowControl/>
              <w:tabs>
                <w:tab w:val="left" w:pos="9354"/>
              </w:tabs>
              <w:suppressAutoHyphens/>
              <w:ind w:firstLine="0"/>
              <w:jc w:val="center"/>
              <w:rPr>
                <w:sz w:val="20"/>
              </w:rPr>
            </w:pPr>
            <w:r w:rsidRPr="00121086">
              <w:rPr>
                <w:sz w:val="20"/>
              </w:rPr>
              <w:t>Количество листов</w:t>
            </w:r>
          </w:p>
        </w:tc>
      </w:tr>
      <w:tr w:rsidR="00786A72" w:rsidRPr="00121086" w:rsidTr="00121086">
        <w:trPr>
          <w:trHeight w:val="70"/>
        </w:trPr>
        <w:tc>
          <w:tcPr>
            <w:tcW w:w="310" w:type="pct"/>
          </w:tcPr>
          <w:p w:rsidR="00786A72" w:rsidRPr="00121086" w:rsidRDefault="00786A72" w:rsidP="008D374D">
            <w:pPr>
              <w:widowControl/>
              <w:tabs>
                <w:tab w:val="left" w:pos="9354"/>
              </w:tabs>
              <w:suppressAutoHyphens/>
              <w:ind w:firstLine="0"/>
              <w:rPr>
                <w:sz w:val="20"/>
              </w:rPr>
            </w:pPr>
          </w:p>
        </w:tc>
        <w:tc>
          <w:tcPr>
            <w:tcW w:w="1700" w:type="pct"/>
          </w:tcPr>
          <w:p w:rsidR="00786A72" w:rsidRPr="00121086" w:rsidRDefault="00786A72" w:rsidP="008D374D">
            <w:pPr>
              <w:widowControl/>
              <w:tabs>
                <w:tab w:val="left" w:pos="9354"/>
              </w:tabs>
              <w:suppressAutoHyphens/>
              <w:ind w:firstLine="0"/>
              <w:rPr>
                <w:sz w:val="20"/>
              </w:rPr>
            </w:pPr>
          </w:p>
        </w:tc>
        <w:tc>
          <w:tcPr>
            <w:tcW w:w="999" w:type="pct"/>
          </w:tcPr>
          <w:p w:rsidR="00786A72" w:rsidRPr="00121086" w:rsidRDefault="00786A72" w:rsidP="008D374D">
            <w:pPr>
              <w:widowControl/>
              <w:tabs>
                <w:tab w:val="left" w:pos="9354"/>
              </w:tabs>
              <w:suppressAutoHyphens/>
              <w:ind w:firstLine="0"/>
              <w:rPr>
                <w:sz w:val="20"/>
              </w:rPr>
            </w:pPr>
          </w:p>
        </w:tc>
        <w:tc>
          <w:tcPr>
            <w:tcW w:w="1121" w:type="pct"/>
          </w:tcPr>
          <w:p w:rsidR="00786A72" w:rsidRPr="00121086" w:rsidRDefault="00786A72" w:rsidP="008D374D">
            <w:pPr>
              <w:widowControl/>
              <w:tabs>
                <w:tab w:val="left" w:pos="9354"/>
              </w:tabs>
              <w:suppressAutoHyphens/>
              <w:ind w:firstLine="0"/>
              <w:rPr>
                <w:sz w:val="20"/>
              </w:rPr>
            </w:pPr>
          </w:p>
        </w:tc>
        <w:tc>
          <w:tcPr>
            <w:tcW w:w="870" w:type="pct"/>
          </w:tcPr>
          <w:p w:rsidR="00786A72" w:rsidRPr="00121086" w:rsidRDefault="00786A72" w:rsidP="008D374D">
            <w:pPr>
              <w:widowControl/>
              <w:tabs>
                <w:tab w:val="left" w:pos="9354"/>
              </w:tabs>
              <w:suppressAutoHyphens/>
              <w:ind w:firstLine="0"/>
              <w:rPr>
                <w:sz w:val="20"/>
              </w:rPr>
            </w:pPr>
          </w:p>
        </w:tc>
      </w:tr>
      <w:tr w:rsidR="00786A72" w:rsidRPr="00121086" w:rsidTr="00121086">
        <w:trPr>
          <w:trHeight w:val="70"/>
        </w:trPr>
        <w:tc>
          <w:tcPr>
            <w:tcW w:w="310" w:type="pct"/>
          </w:tcPr>
          <w:p w:rsidR="00786A72" w:rsidRPr="00121086" w:rsidRDefault="00786A72" w:rsidP="008D374D">
            <w:pPr>
              <w:widowControl/>
              <w:tabs>
                <w:tab w:val="left" w:pos="9354"/>
              </w:tabs>
              <w:suppressAutoHyphens/>
              <w:ind w:firstLine="0"/>
              <w:rPr>
                <w:sz w:val="20"/>
              </w:rPr>
            </w:pPr>
          </w:p>
        </w:tc>
        <w:tc>
          <w:tcPr>
            <w:tcW w:w="1700" w:type="pct"/>
          </w:tcPr>
          <w:p w:rsidR="00786A72" w:rsidRPr="00121086" w:rsidRDefault="00786A72" w:rsidP="008D374D">
            <w:pPr>
              <w:widowControl/>
              <w:tabs>
                <w:tab w:val="left" w:pos="9354"/>
              </w:tabs>
              <w:suppressAutoHyphens/>
              <w:ind w:firstLine="0"/>
              <w:rPr>
                <w:sz w:val="20"/>
              </w:rPr>
            </w:pPr>
          </w:p>
        </w:tc>
        <w:tc>
          <w:tcPr>
            <w:tcW w:w="999" w:type="pct"/>
          </w:tcPr>
          <w:p w:rsidR="00786A72" w:rsidRPr="00121086" w:rsidRDefault="00786A72" w:rsidP="008D374D">
            <w:pPr>
              <w:widowControl/>
              <w:tabs>
                <w:tab w:val="left" w:pos="9354"/>
              </w:tabs>
              <w:suppressAutoHyphens/>
              <w:ind w:firstLine="0"/>
              <w:rPr>
                <w:sz w:val="20"/>
              </w:rPr>
            </w:pPr>
          </w:p>
        </w:tc>
        <w:tc>
          <w:tcPr>
            <w:tcW w:w="1121" w:type="pct"/>
          </w:tcPr>
          <w:p w:rsidR="00786A72" w:rsidRPr="00121086" w:rsidRDefault="00786A72" w:rsidP="008D374D">
            <w:pPr>
              <w:widowControl/>
              <w:tabs>
                <w:tab w:val="left" w:pos="9354"/>
              </w:tabs>
              <w:suppressAutoHyphens/>
              <w:ind w:firstLine="0"/>
              <w:rPr>
                <w:sz w:val="20"/>
              </w:rPr>
            </w:pPr>
          </w:p>
        </w:tc>
        <w:tc>
          <w:tcPr>
            <w:tcW w:w="870" w:type="pct"/>
          </w:tcPr>
          <w:p w:rsidR="00786A72" w:rsidRPr="00121086" w:rsidRDefault="00786A72" w:rsidP="008D374D">
            <w:pPr>
              <w:widowControl/>
              <w:tabs>
                <w:tab w:val="left" w:pos="9354"/>
              </w:tabs>
              <w:suppressAutoHyphens/>
              <w:ind w:firstLine="0"/>
              <w:rPr>
                <w:sz w:val="20"/>
              </w:rPr>
            </w:pPr>
          </w:p>
        </w:tc>
      </w:tr>
      <w:tr w:rsidR="00786A72" w:rsidRPr="00121086" w:rsidTr="00121086">
        <w:trPr>
          <w:trHeight w:val="70"/>
        </w:trPr>
        <w:tc>
          <w:tcPr>
            <w:tcW w:w="310" w:type="pct"/>
          </w:tcPr>
          <w:p w:rsidR="00786A72" w:rsidRPr="00121086" w:rsidRDefault="00786A72" w:rsidP="008D374D">
            <w:pPr>
              <w:widowControl/>
              <w:tabs>
                <w:tab w:val="left" w:pos="9354"/>
              </w:tabs>
              <w:suppressAutoHyphens/>
              <w:ind w:firstLine="0"/>
              <w:rPr>
                <w:sz w:val="20"/>
              </w:rPr>
            </w:pPr>
          </w:p>
        </w:tc>
        <w:tc>
          <w:tcPr>
            <w:tcW w:w="1700" w:type="pct"/>
          </w:tcPr>
          <w:p w:rsidR="00786A72" w:rsidRPr="00121086" w:rsidRDefault="00786A72" w:rsidP="008D374D">
            <w:pPr>
              <w:widowControl/>
              <w:tabs>
                <w:tab w:val="left" w:pos="9354"/>
              </w:tabs>
              <w:suppressAutoHyphens/>
              <w:ind w:firstLine="0"/>
              <w:rPr>
                <w:sz w:val="20"/>
              </w:rPr>
            </w:pPr>
          </w:p>
        </w:tc>
        <w:tc>
          <w:tcPr>
            <w:tcW w:w="999" w:type="pct"/>
          </w:tcPr>
          <w:p w:rsidR="00786A72" w:rsidRPr="00121086" w:rsidRDefault="00786A72" w:rsidP="008D374D">
            <w:pPr>
              <w:widowControl/>
              <w:tabs>
                <w:tab w:val="left" w:pos="9354"/>
              </w:tabs>
              <w:suppressAutoHyphens/>
              <w:ind w:firstLine="0"/>
              <w:rPr>
                <w:sz w:val="20"/>
              </w:rPr>
            </w:pPr>
          </w:p>
        </w:tc>
        <w:tc>
          <w:tcPr>
            <w:tcW w:w="1121" w:type="pct"/>
          </w:tcPr>
          <w:p w:rsidR="00786A72" w:rsidRPr="00121086" w:rsidRDefault="00786A72" w:rsidP="008D374D">
            <w:pPr>
              <w:widowControl/>
              <w:tabs>
                <w:tab w:val="left" w:pos="9354"/>
              </w:tabs>
              <w:suppressAutoHyphens/>
              <w:ind w:firstLine="0"/>
              <w:rPr>
                <w:sz w:val="20"/>
              </w:rPr>
            </w:pPr>
          </w:p>
        </w:tc>
        <w:tc>
          <w:tcPr>
            <w:tcW w:w="870" w:type="pct"/>
          </w:tcPr>
          <w:p w:rsidR="00786A72" w:rsidRPr="00121086" w:rsidRDefault="00786A72" w:rsidP="008D374D">
            <w:pPr>
              <w:widowControl/>
              <w:tabs>
                <w:tab w:val="left" w:pos="9354"/>
              </w:tabs>
              <w:suppressAutoHyphens/>
              <w:ind w:firstLine="0"/>
              <w:rPr>
                <w:sz w:val="20"/>
              </w:rPr>
            </w:pPr>
          </w:p>
        </w:tc>
      </w:tr>
      <w:tr w:rsidR="00786A72" w:rsidRPr="00121086" w:rsidTr="00121086">
        <w:trPr>
          <w:trHeight w:val="70"/>
        </w:trPr>
        <w:tc>
          <w:tcPr>
            <w:tcW w:w="310" w:type="pct"/>
          </w:tcPr>
          <w:p w:rsidR="00786A72" w:rsidRPr="00121086" w:rsidRDefault="00786A72" w:rsidP="008D374D">
            <w:pPr>
              <w:widowControl/>
              <w:tabs>
                <w:tab w:val="left" w:pos="9354"/>
              </w:tabs>
              <w:suppressAutoHyphens/>
              <w:ind w:firstLine="0"/>
              <w:rPr>
                <w:sz w:val="20"/>
              </w:rPr>
            </w:pPr>
          </w:p>
        </w:tc>
        <w:tc>
          <w:tcPr>
            <w:tcW w:w="1700" w:type="pct"/>
          </w:tcPr>
          <w:p w:rsidR="00786A72" w:rsidRPr="00121086" w:rsidRDefault="00786A72" w:rsidP="008D374D">
            <w:pPr>
              <w:widowControl/>
              <w:tabs>
                <w:tab w:val="left" w:pos="9354"/>
              </w:tabs>
              <w:suppressAutoHyphens/>
              <w:ind w:firstLine="0"/>
              <w:rPr>
                <w:sz w:val="20"/>
              </w:rPr>
            </w:pPr>
          </w:p>
        </w:tc>
        <w:tc>
          <w:tcPr>
            <w:tcW w:w="999" w:type="pct"/>
          </w:tcPr>
          <w:p w:rsidR="00786A72" w:rsidRPr="00121086" w:rsidRDefault="00786A72" w:rsidP="008D374D">
            <w:pPr>
              <w:widowControl/>
              <w:tabs>
                <w:tab w:val="left" w:pos="9354"/>
              </w:tabs>
              <w:suppressAutoHyphens/>
              <w:ind w:firstLine="0"/>
              <w:rPr>
                <w:sz w:val="20"/>
              </w:rPr>
            </w:pPr>
          </w:p>
        </w:tc>
        <w:tc>
          <w:tcPr>
            <w:tcW w:w="1121" w:type="pct"/>
          </w:tcPr>
          <w:p w:rsidR="00786A72" w:rsidRPr="00121086" w:rsidRDefault="00786A72" w:rsidP="008D374D">
            <w:pPr>
              <w:widowControl/>
              <w:tabs>
                <w:tab w:val="left" w:pos="9354"/>
              </w:tabs>
              <w:suppressAutoHyphens/>
              <w:ind w:firstLine="0"/>
              <w:rPr>
                <w:sz w:val="20"/>
              </w:rPr>
            </w:pPr>
          </w:p>
        </w:tc>
        <w:tc>
          <w:tcPr>
            <w:tcW w:w="870" w:type="pct"/>
          </w:tcPr>
          <w:p w:rsidR="00786A72" w:rsidRPr="00121086" w:rsidRDefault="00786A72" w:rsidP="008D374D">
            <w:pPr>
              <w:widowControl/>
              <w:tabs>
                <w:tab w:val="left" w:pos="9354"/>
              </w:tabs>
              <w:suppressAutoHyphens/>
              <w:ind w:firstLine="0"/>
              <w:rPr>
                <w:sz w:val="20"/>
              </w:rPr>
            </w:pPr>
          </w:p>
        </w:tc>
      </w:tr>
      <w:tr w:rsidR="00786A72" w:rsidRPr="00121086" w:rsidTr="00121086">
        <w:trPr>
          <w:trHeight w:val="70"/>
        </w:trPr>
        <w:tc>
          <w:tcPr>
            <w:tcW w:w="310" w:type="pct"/>
          </w:tcPr>
          <w:p w:rsidR="00786A72" w:rsidRPr="00121086" w:rsidRDefault="00786A72" w:rsidP="008D374D">
            <w:pPr>
              <w:widowControl/>
              <w:tabs>
                <w:tab w:val="left" w:pos="9354"/>
              </w:tabs>
              <w:suppressAutoHyphens/>
              <w:ind w:firstLine="0"/>
              <w:rPr>
                <w:sz w:val="20"/>
              </w:rPr>
            </w:pPr>
          </w:p>
        </w:tc>
        <w:tc>
          <w:tcPr>
            <w:tcW w:w="1700" w:type="pct"/>
          </w:tcPr>
          <w:p w:rsidR="00786A72" w:rsidRPr="00121086" w:rsidRDefault="00786A72" w:rsidP="008D374D">
            <w:pPr>
              <w:widowControl/>
              <w:tabs>
                <w:tab w:val="left" w:pos="9354"/>
              </w:tabs>
              <w:suppressAutoHyphens/>
              <w:ind w:firstLine="0"/>
              <w:rPr>
                <w:sz w:val="20"/>
              </w:rPr>
            </w:pPr>
          </w:p>
        </w:tc>
        <w:tc>
          <w:tcPr>
            <w:tcW w:w="999" w:type="pct"/>
          </w:tcPr>
          <w:p w:rsidR="00786A72" w:rsidRPr="00121086" w:rsidRDefault="00786A72" w:rsidP="008D374D">
            <w:pPr>
              <w:widowControl/>
              <w:tabs>
                <w:tab w:val="left" w:pos="9354"/>
              </w:tabs>
              <w:suppressAutoHyphens/>
              <w:ind w:firstLine="0"/>
              <w:rPr>
                <w:sz w:val="20"/>
              </w:rPr>
            </w:pPr>
          </w:p>
        </w:tc>
        <w:tc>
          <w:tcPr>
            <w:tcW w:w="1121" w:type="pct"/>
          </w:tcPr>
          <w:p w:rsidR="00786A72" w:rsidRPr="00121086" w:rsidRDefault="00786A72" w:rsidP="008D374D">
            <w:pPr>
              <w:widowControl/>
              <w:tabs>
                <w:tab w:val="left" w:pos="9354"/>
              </w:tabs>
              <w:suppressAutoHyphens/>
              <w:ind w:firstLine="0"/>
              <w:rPr>
                <w:sz w:val="20"/>
              </w:rPr>
            </w:pPr>
          </w:p>
        </w:tc>
        <w:tc>
          <w:tcPr>
            <w:tcW w:w="870" w:type="pct"/>
          </w:tcPr>
          <w:p w:rsidR="00786A72" w:rsidRPr="00121086" w:rsidRDefault="00786A72" w:rsidP="008D374D">
            <w:pPr>
              <w:widowControl/>
              <w:tabs>
                <w:tab w:val="left" w:pos="9354"/>
              </w:tabs>
              <w:suppressAutoHyphens/>
              <w:ind w:firstLine="0"/>
              <w:rPr>
                <w:sz w:val="20"/>
              </w:rPr>
            </w:pPr>
          </w:p>
        </w:tc>
      </w:tr>
      <w:tr w:rsidR="00786A72" w:rsidRPr="00121086" w:rsidTr="00121086">
        <w:trPr>
          <w:trHeight w:val="70"/>
        </w:trPr>
        <w:tc>
          <w:tcPr>
            <w:tcW w:w="310" w:type="pct"/>
          </w:tcPr>
          <w:p w:rsidR="00786A72" w:rsidRPr="00121086" w:rsidRDefault="00786A72" w:rsidP="008D374D">
            <w:pPr>
              <w:widowControl/>
              <w:tabs>
                <w:tab w:val="left" w:pos="9354"/>
              </w:tabs>
              <w:suppressAutoHyphens/>
              <w:ind w:firstLine="0"/>
              <w:rPr>
                <w:sz w:val="20"/>
              </w:rPr>
            </w:pPr>
          </w:p>
        </w:tc>
        <w:tc>
          <w:tcPr>
            <w:tcW w:w="1700" w:type="pct"/>
          </w:tcPr>
          <w:p w:rsidR="00786A72" w:rsidRPr="00121086" w:rsidRDefault="00786A72" w:rsidP="008D374D">
            <w:pPr>
              <w:widowControl/>
              <w:tabs>
                <w:tab w:val="left" w:pos="9354"/>
              </w:tabs>
              <w:suppressAutoHyphens/>
              <w:ind w:firstLine="0"/>
              <w:rPr>
                <w:sz w:val="20"/>
              </w:rPr>
            </w:pPr>
          </w:p>
        </w:tc>
        <w:tc>
          <w:tcPr>
            <w:tcW w:w="999" w:type="pct"/>
          </w:tcPr>
          <w:p w:rsidR="00786A72" w:rsidRPr="00121086" w:rsidRDefault="00786A72" w:rsidP="008D374D">
            <w:pPr>
              <w:widowControl/>
              <w:tabs>
                <w:tab w:val="left" w:pos="9354"/>
              </w:tabs>
              <w:suppressAutoHyphens/>
              <w:ind w:firstLine="0"/>
              <w:rPr>
                <w:sz w:val="20"/>
              </w:rPr>
            </w:pPr>
          </w:p>
        </w:tc>
        <w:tc>
          <w:tcPr>
            <w:tcW w:w="1121" w:type="pct"/>
          </w:tcPr>
          <w:p w:rsidR="00786A72" w:rsidRPr="00121086" w:rsidRDefault="00786A72" w:rsidP="008D374D">
            <w:pPr>
              <w:widowControl/>
              <w:tabs>
                <w:tab w:val="left" w:pos="9354"/>
              </w:tabs>
              <w:suppressAutoHyphens/>
              <w:ind w:firstLine="0"/>
              <w:rPr>
                <w:sz w:val="20"/>
              </w:rPr>
            </w:pPr>
          </w:p>
        </w:tc>
        <w:tc>
          <w:tcPr>
            <w:tcW w:w="870" w:type="pct"/>
          </w:tcPr>
          <w:p w:rsidR="00786A72" w:rsidRPr="00121086" w:rsidRDefault="00786A72" w:rsidP="008D374D">
            <w:pPr>
              <w:widowControl/>
              <w:tabs>
                <w:tab w:val="left" w:pos="9354"/>
              </w:tabs>
              <w:suppressAutoHyphens/>
              <w:ind w:firstLine="0"/>
              <w:rPr>
                <w:sz w:val="20"/>
              </w:rPr>
            </w:pPr>
          </w:p>
        </w:tc>
      </w:tr>
    </w:tbl>
    <w:p w:rsidR="00786A72" w:rsidRPr="008D374D" w:rsidRDefault="00786A72" w:rsidP="008D374D">
      <w:pPr>
        <w:widowControl/>
        <w:tabs>
          <w:tab w:val="left" w:pos="9354"/>
        </w:tabs>
        <w:suppressAutoHyphens/>
        <w:spacing w:before="120"/>
        <w:ind w:firstLine="0"/>
        <w:rPr>
          <w:sz w:val="22"/>
          <w:szCs w:val="22"/>
        </w:rPr>
      </w:pPr>
      <w:r w:rsidRPr="008D374D">
        <w:rPr>
          <w:sz w:val="22"/>
          <w:szCs w:val="22"/>
        </w:rPr>
        <w:t>Всего принято ____________ документов на ____________ листах.</w:t>
      </w:r>
    </w:p>
    <w:tbl>
      <w:tblPr>
        <w:tblW w:w="0" w:type="auto"/>
        <w:tblLook w:val="00A0"/>
      </w:tblPr>
      <w:tblGrid>
        <w:gridCol w:w="2660"/>
        <w:gridCol w:w="2126"/>
        <w:gridCol w:w="284"/>
        <w:gridCol w:w="2268"/>
        <w:gridCol w:w="283"/>
        <w:gridCol w:w="1701"/>
        <w:gridCol w:w="248"/>
      </w:tblGrid>
      <w:tr w:rsidR="00786A72" w:rsidRPr="008D374D" w:rsidTr="00156B7D">
        <w:tc>
          <w:tcPr>
            <w:tcW w:w="2660" w:type="dxa"/>
          </w:tcPr>
          <w:p w:rsidR="00786A72" w:rsidRPr="008D374D" w:rsidRDefault="00786A72" w:rsidP="008D374D">
            <w:pPr>
              <w:widowControl/>
              <w:suppressAutoHyphens/>
              <w:ind w:left="-85" w:right="-85" w:firstLine="0"/>
              <w:rPr>
                <w:color w:val="000000"/>
                <w:szCs w:val="22"/>
              </w:rPr>
            </w:pPr>
            <w:r w:rsidRPr="008D374D">
              <w:rPr>
                <w:color w:val="000000"/>
                <w:sz w:val="22"/>
                <w:szCs w:val="22"/>
              </w:rPr>
              <w:t>Документы передал:</w:t>
            </w:r>
          </w:p>
        </w:tc>
        <w:tc>
          <w:tcPr>
            <w:tcW w:w="2126" w:type="dxa"/>
            <w:tcBorders>
              <w:bottom w:val="single" w:sz="4" w:space="0" w:color="auto"/>
            </w:tcBorders>
          </w:tcPr>
          <w:p w:rsidR="00786A72" w:rsidRPr="008D374D" w:rsidRDefault="00786A72" w:rsidP="008D374D">
            <w:pPr>
              <w:widowControl/>
              <w:suppressAutoHyphens/>
              <w:ind w:left="-85" w:right="-85" w:firstLine="0"/>
              <w:rPr>
                <w:color w:val="000000"/>
                <w:szCs w:val="22"/>
              </w:rPr>
            </w:pPr>
          </w:p>
        </w:tc>
        <w:tc>
          <w:tcPr>
            <w:tcW w:w="284" w:type="dxa"/>
          </w:tcPr>
          <w:p w:rsidR="00786A72" w:rsidRPr="008D374D" w:rsidRDefault="00786A72" w:rsidP="008D374D">
            <w:pPr>
              <w:widowControl/>
              <w:suppressAutoHyphens/>
              <w:ind w:left="-85" w:right="-85" w:firstLine="0"/>
              <w:rPr>
                <w:color w:val="000000"/>
                <w:szCs w:val="22"/>
              </w:rPr>
            </w:pPr>
          </w:p>
        </w:tc>
        <w:tc>
          <w:tcPr>
            <w:tcW w:w="2268" w:type="dxa"/>
            <w:tcBorders>
              <w:bottom w:val="single" w:sz="4" w:space="0" w:color="auto"/>
            </w:tcBorders>
          </w:tcPr>
          <w:p w:rsidR="00786A72" w:rsidRPr="008D374D" w:rsidRDefault="00786A72" w:rsidP="008D374D">
            <w:pPr>
              <w:widowControl/>
              <w:suppressAutoHyphens/>
              <w:ind w:left="-85" w:right="-85" w:firstLine="0"/>
              <w:rPr>
                <w:color w:val="000000"/>
                <w:szCs w:val="22"/>
              </w:rPr>
            </w:pPr>
          </w:p>
        </w:tc>
        <w:tc>
          <w:tcPr>
            <w:tcW w:w="283" w:type="dxa"/>
          </w:tcPr>
          <w:p w:rsidR="00786A72" w:rsidRPr="008D374D" w:rsidRDefault="00786A72" w:rsidP="008D374D">
            <w:pPr>
              <w:widowControl/>
              <w:suppressAutoHyphens/>
              <w:ind w:left="-85" w:right="-85" w:firstLine="0"/>
              <w:rPr>
                <w:color w:val="000000"/>
                <w:szCs w:val="22"/>
              </w:rPr>
            </w:pPr>
          </w:p>
        </w:tc>
        <w:tc>
          <w:tcPr>
            <w:tcW w:w="1701" w:type="dxa"/>
            <w:tcBorders>
              <w:bottom w:val="single" w:sz="4" w:space="0" w:color="auto"/>
            </w:tcBorders>
          </w:tcPr>
          <w:p w:rsidR="00786A72" w:rsidRPr="008D374D" w:rsidRDefault="00786A72" w:rsidP="008D374D">
            <w:pPr>
              <w:widowControl/>
              <w:suppressAutoHyphens/>
              <w:ind w:left="-85" w:right="-85" w:firstLine="0"/>
              <w:rPr>
                <w:color w:val="000000"/>
                <w:szCs w:val="22"/>
              </w:rPr>
            </w:pPr>
          </w:p>
        </w:tc>
        <w:tc>
          <w:tcPr>
            <w:tcW w:w="248" w:type="dxa"/>
          </w:tcPr>
          <w:p w:rsidR="00786A72" w:rsidRPr="008D374D" w:rsidRDefault="00786A72" w:rsidP="008D374D">
            <w:pPr>
              <w:widowControl/>
              <w:suppressAutoHyphens/>
              <w:ind w:left="-85" w:right="-85" w:firstLine="0"/>
              <w:rPr>
                <w:color w:val="000000"/>
                <w:szCs w:val="22"/>
              </w:rPr>
            </w:pPr>
            <w:proofErr w:type="gramStart"/>
            <w:r w:rsidRPr="008D374D">
              <w:rPr>
                <w:color w:val="000000"/>
                <w:sz w:val="22"/>
                <w:szCs w:val="22"/>
              </w:rPr>
              <w:t>г</w:t>
            </w:r>
            <w:proofErr w:type="gramEnd"/>
            <w:r w:rsidRPr="008D374D">
              <w:rPr>
                <w:color w:val="000000"/>
                <w:sz w:val="22"/>
                <w:szCs w:val="22"/>
              </w:rPr>
              <w:t>.</w:t>
            </w:r>
          </w:p>
        </w:tc>
      </w:tr>
      <w:tr w:rsidR="00786A72" w:rsidRPr="008D374D" w:rsidTr="00156B7D">
        <w:tc>
          <w:tcPr>
            <w:tcW w:w="2660" w:type="dxa"/>
          </w:tcPr>
          <w:p w:rsidR="00786A72" w:rsidRPr="008D374D" w:rsidRDefault="00786A72" w:rsidP="008D374D">
            <w:pPr>
              <w:widowControl/>
              <w:suppressAutoHyphens/>
              <w:ind w:left="-85" w:right="-85" w:firstLine="0"/>
              <w:jc w:val="center"/>
              <w:rPr>
                <w:color w:val="000000"/>
                <w:szCs w:val="22"/>
              </w:rPr>
            </w:pPr>
          </w:p>
        </w:tc>
        <w:tc>
          <w:tcPr>
            <w:tcW w:w="2126" w:type="dxa"/>
            <w:tcBorders>
              <w:top w:val="single" w:sz="4" w:space="0" w:color="auto"/>
            </w:tcBorders>
          </w:tcPr>
          <w:p w:rsidR="00786A72" w:rsidRPr="008D374D" w:rsidRDefault="00786A72" w:rsidP="008D374D">
            <w:pPr>
              <w:widowControl/>
              <w:suppressAutoHyphens/>
              <w:ind w:left="-85" w:right="-85" w:firstLine="0"/>
              <w:jc w:val="center"/>
              <w:rPr>
                <w:color w:val="000000"/>
                <w:szCs w:val="22"/>
              </w:rPr>
            </w:pPr>
            <w:r w:rsidRPr="008D374D">
              <w:rPr>
                <w:color w:val="000000"/>
                <w:sz w:val="22"/>
                <w:szCs w:val="22"/>
              </w:rPr>
              <w:t>(Ф.И.О.)</w:t>
            </w:r>
          </w:p>
        </w:tc>
        <w:tc>
          <w:tcPr>
            <w:tcW w:w="284" w:type="dxa"/>
          </w:tcPr>
          <w:p w:rsidR="00786A72" w:rsidRPr="008D374D" w:rsidRDefault="00786A72" w:rsidP="008D374D">
            <w:pPr>
              <w:widowControl/>
              <w:suppressAutoHyphens/>
              <w:ind w:left="-85" w:right="-85" w:firstLine="0"/>
              <w:jc w:val="center"/>
              <w:rPr>
                <w:color w:val="000000"/>
                <w:szCs w:val="22"/>
              </w:rPr>
            </w:pPr>
          </w:p>
        </w:tc>
        <w:tc>
          <w:tcPr>
            <w:tcW w:w="2268" w:type="dxa"/>
            <w:tcBorders>
              <w:top w:val="single" w:sz="4" w:space="0" w:color="auto"/>
            </w:tcBorders>
          </w:tcPr>
          <w:p w:rsidR="00786A72" w:rsidRPr="008D374D" w:rsidRDefault="00786A72" w:rsidP="008D374D">
            <w:pPr>
              <w:widowControl/>
              <w:suppressAutoHyphens/>
              <w:ind w:left="-85" w:right="-85" w:firstLine="0"/>
              <w:jc w:val="center"/>
              <w:rPr>
                <w:color w:val="000000"/>
                <w:szCs w:val="22"/>
              </w:rPr>
            </w:pPr>
            <w:r w:rsidRPr="008D374D">
              <w:rPr>
                <w:color w:val="000000"/>
                <w:sz w:val="22"/>
                <w:szCs w:val="22"/>
              </w:rPr>
              <w:t>(подпись)</w:t>
            </w:r>
          </w:p>
        </w:tc>
        <w:tc>
          <w:tcPr>
            <w:tcW w:w="283" w:type="dxa"/>
          </w:tcPr>
          <w:p w:rsidR="00786A72" w:rsidRPr="008D374D" w:rsidRDefault="00786A72" w:rsidP="008D374D">
            <w:pPr>
              <w:widowControl/>
              <w:suppressAutoHyphens/>
              <w:ind w:left="-85" w:right="-85" w:firstLine="0"/>
              <w:jc w:val="center"/>
              <w:rPr>
                <w:color w:val="000000"/>
                <w:szCs w:val="22"/>
              </w:rPr>
            </w:pPr>
          </w:p>
        </w:tc>
        <w:tc>
          <w:tcPr>
            <w:tcW w:w="1701" w:type="dxa"/>
            <w:tcBorders>
              <w:top w:val="single" w:sz="4" w:space="0" w:color="auto"/>
            </w:tcBorders>
          </w:tcPr>
          <w:p w:rsidR="00786A72" w:rsidRPr="008D374D" w:rsidRDefault="00786A72" w:rsidP="008D374D">
            <w:pPr>
              <w:widowControl/>
              <w:suppressAutoHyphens/>
              <w:ind w:left="-85" w:right="-85" w:firstLine="0"/>
              <w:jc w:val="center"/>
              <w:rPr>
                <w:color w:val="000000"/>
                <w:szCs w:val="22"/>
              </w:rPr>
            </w:pPr>
            <w:r w:rsidRPr="008D374D">
              <w:rPr>
                <w:color w:val="000000"/>
                <w:sz w:val="22"/>
                <w:szCs w:val="22"/>
              </w:rPr>
              <w:t>(дата)</w:t>
            </w:r>
          </w:p>
        </w:tc>
        <w:tc>
          <w:tcPr>
            <w:tcW w:w="248" w:type="dxa"/>
          </w:tcPr>
          <w:p w:rsidR="00786A72" w:rsidRPr="008D374D" w:rsidRDefault="00786A72" w:rsidP="008D374D">
            <w:pPr>
              <w:widowControl/>
              <w:suppressAutoHyphens/>
              <w:ind w:left="-85" w:right="-85" w:firstLine="0"/>
              <w:jc w:val="center"/>
              <w:rPr>
                <w:color w:val="000000"/>
                <w:szCs w:val="22"/>
              </w:rPr>
            </w:pPr>
          </w:p>
        </w:tc>
      </w:tr>
      <w:tr w:rsidR="00786A72" w:rsidRPr="008D374D" w:rsidTr="00156B7D">
        <w:tc>
          <w:tcPr>
            <w:tcW w:w="2660" w:type="dxa"/>
          </w:tcPr>
          <w:p w:rsidR="00786A72" w:rsidRPr="008D374D" w:rsidRDefault="00786A72" w:rsidP="008D374D">
            <w:pPr>
              <w:widowControl/>
              <w:suppressAutoHyphens/>
              <w:ind w:left="-85" w:right="-85" w:firstLine="0"/>
              <w:rPr>
                <w:color w:val="000000"/>
                <w:szCs w:val="22"/>
              </w:rPr>
            </w:pPr>
            <w:r w:rsidRPr="008D374D">
              <w:rPr>
                <w:color w:val="000000"/>
                <w:sz w:val="22"/>
                <w:szCs w:val="22"/>
              </w:rPr>
              <w:t>Документы принял:</w:t>
            </w:r>
          </w:p>
        </w:tc>
        <w:tc>
          <w:tcPr>
            <w:tcW w:w="2126" w:type="dxa"/>
            <w:tcBorders>
              <w:bottom w:val="single" w:sz="4" w:space="0" w:color="auto"/>
            </w:tcBorders>
          </w:tcPr>
          <w:p w:rsidR="00786A72" w:rsidRPr="008D374D" w:rsidRDefault="00786A72" w:rsidP="008D374D">
            <w:pPr>
              <w:widowControl/>
              <w:suppressAutoHyphens/>
              <w:ind w:left="-85" w:right="-85" w:firstLine="0"/>
              <w:rPr>
                <w:color w:val="000000"/>
                <w:szCs w:val="22"/>
              </w:rPr>
            </w:pPr>
          </w:p>
        </w:tc>
        <w:tc>
          <w:tcPr>
            <w:tcW w:w="284" w:type="dxa"/>
          </w:tcPr>
          <w:p w:rsidR="00786A72" w:rsidRPr="008D374D" w:rsidRDefault="00786A72" w:rsidP="008D374D">
            <w:pPr>
              <w:widowControl/>
              <w:suppressAutoHyphens/>
              <w:ind w:left="-85" w:right="-85" w:firstLine="0"/>
              <w:rPr>
                <w:color w:val="000000"/>
                <w:szCs w:val="22"/>
              </w:rPr>
            </w:pPr>
          </w:p>
        </w:tc>
        <w:tc>
          <w:tcPr>
            <w:tcW w:w="2268" w:type="dxa"/>
            <w:tcBorders>
              <w:bottom w:val="single" w:sz="4" w:space="0" w:color="auto"/>
            </w:tcBorders>
          </w:tcPr>
          <w:p w:rsidR="00786A72" w:rsidRPr="008D374D" w:rsidRDefault="00786A72" w:rsidP="008D374D">
            <w:pPr>
              <w:widowControl/>
              <w:suppressAutoHyphens/>
              <w:ind w:left="-85" w:right="-85" w:firstLine="0"/>
              <w:rPr>
                <w:color w:val="000000"/>
                <w:szCs w:val="22"/>
              </w:rPr>
            </w:pPr>
          </w:p>
        </w:tc>
        <w:tc>
          <w:tcPr>
            <w:tcW w:w="283" w:type="dxa"/>
          </w:tcPr>
          <w:p w:rsidR="00786A72" w:rsidRPr="008D374D" w:rsidRDefault="00786A72" w:rsidP="008D374D">
            <w:pPr>
              <w:widowControl/>
              <w:suppressAutoHyphens/>
              <w:ind w:left="-85" w:right="-85" w:firstLine="0"/>
              <w:rPr>
                <w:color w:val="000000"/>
                <w:szCs w:val="22"/>
              </w:rPr>
            </w:pPr>
          </w:p>
        </w:tc>
        <w:tc>
          <w:tcPr>
            <w:tcW w:w="1701" w:type="dxa"/>
            <w:tcBorders>
              <w:bottom w:val="single" w:sz="4" w:space="0" w:color="auto"/>
            </w:tcBorders>
          </w:tcPr>
          <w:p w:rsidR="00786A72" w:rsidRPr="008D374D" w:rsidRDefault="00786A72" w:rsidP="008D374D">
            <w:pPr>
              <w:widowControl/>
              <w:suppressAutoHyphens/>
              <w:ind w:left="-85" w:right="-85" w:firstLine="0"/>
              <w:rPr>
                <w:color w:val="000000"/>
                <w:szCs w:val="22"/>
              </w:rPr>
            </w:pPr>
          </w:p>
        </w:tc>
        <w:tc>
          <w:tcPr>
            <w:tcW w:w="248" w:type="dxa"/>
          </w:tcPr>
          <w:p w:rsidR="00786A72" w:rsidRPr="008D374D" w:rsidRDefault="00786A72" w:rsidP="008D374D">
            <w:pPr>
              <w:widowControl/>
              <w:suppressAutoHyphens/>
              <w:ind w:left="-85" w:right="-85" w:firstLine="0"/>
              <w:rPr>
                <w:color w:val="000000"/>
                <w:szCs w:val="22"/>
              </w:rPr>
            </w:pPr>
            <w:proofErr w:type="gramStart"/>
            <w:r w:rsidRPr="008D374D">
              <w:rPr>
                <w:color w:val="000000"/>
                <w:sz w:val="22"/>
                <w:szCs w:val="22"/>
              </w:rPr>
              <w:t>г</w:t>
            </w:r>
            <w:proofErr w:type="gramEnd"/>
            <w:r w:rsidRPr="008D374D">
              <w:rPr>
                <w:color w:val="000000"/>
                <w:sz w:val="22"/>
                <w:szCs w:val="22"/>
              </w:rPr>
              <w:t>.</w:t>
            </w:r>
          </w:p>
        </w:tc>
      </w:tr>
      <w:tr w:rsidR="00786A72" w:rsidRPr="008D374D" w:rsidTr="00156B7D">
        <w:tc>
          <w:tcPr>
            <w:tcW w:w="2660" w:type="dxa"/>
          </w:tcPr>
          <w:p w:rsidR="00786A72" w:rsidRPr="008D374D" w:rsidRDefault="00786A72" w:rsidP="008D374D">
            <w:pPr>
              <w:widowControl/>
              <w:suppressAutoHyphens/>
              <w:ind w:left="-85" w:right="-85" w:firstLine="0"/>
              <w:jc w:val="center"/>
              <w:rPr>
                <w:color w:val="000000"/>
                <w:szCs w:val="22"/>
              </w:rPr>
            </w:pPr>
          </w:p>
        </w:tc>
        <w:tc>
          <w:tcPr>
            <w:tcW w:w="2126" w:type="dxa"/>
            <w:tcBorders>
              <w:top w:val="single" w:sz="4" w:space="0" w:color="auto"/>
            </w:tcBorders>
          </w:tcPr>
          <w:p w:rsidR="00786A72" w:rsidRPr="008D374D" w:rsidRDefault="00786A72" w:rsidP="008D374D">
            <w:pPr>
              <w:widowControl/>
              <w:suppressAutoHyphens/>
              <w:ind w:left="-85" w:right="-85" w:firstLine="0"/>
              <w:jc w:val="center"/>
              <w:rPr>
                <w:color w:val="000000"/>
                <w:szCs w:val="22"/>
              </w:rPr>
            </w:pPr>
            <w:r w:rsidRPr="008D374D">
              <w:rPr>
                <w:color w:val="000000"/>
                <w:sz w:val="22"/>
                <w:szCs w:val="22"/>
              </w:rPr>
              <w:t>(Ф.И.О.)</w:t>
            </w:r>
          </w:p>
        </w:tc>
        <w:tc>
          <w:tcPr>
            <w:tcW w:w="284" w:type="dxa"/>
          </w:tcPr>
          <w:p w:rsidR="00786A72" w:rsidRPr="008D374D" w:rsidRDefault="00786A72" w:rsidP="008D374D">
            <w:pPr>
              <w:widowControl/>
              <w:suppressAutoHyphens/>
              <w:ind w:left="-85" w:right="-85" w:firstLine="0"/>
              <w:jc w:val="center"/>
              <w:rPr>
                <w:color w:val="000000"/>
                <w:szCs w:val="22"/>
              </w:rPr>
            </w:pPr>
          </w:p>
        </w:tc>
        <w:tc>
          <w:tcPr>
            <w:tcW w:w="2268" w:type="dxa"/>
            <w:tcBorders>
              <w:top w:val="single" w:sz="4" w:space="0" w:color="auto"/>
            </w:tcBorders>
          </w:tcPr>
          <w:p w:rsidR="00786A72" w:rsidRPr="008D374D" w:rsidRDefault="00786A72" w:rsidP="008D374D">
            <w:pPr>
              <w:widowControl/>
              <w:suppressAutoHyphens/>
              <w:ind w:left="-85" w:right="-85" w:firstLine="0"/>
              <w:jc w:val="center"/>
              <w:rPr>
                <w:color w:val="000000"/>
                <w:szCs w:val="22"/>
              </w:rPr>
            </w:pPr>
            <w:r w:rsidRPr="008D374D">
              <w:rPr>
                <w:color w:val="000000"/>
                <w:sz w:val="22"/>
                <w:szCs w:val="22"/>
              </w:rPr>
              <w:t>(подпись)</w:t>
            </w:r>
          </w:p>
        </w:tc>
        <w:tc>
          <w:tcPr>
            <w:tcW w:w="283" w:type="dxa"/>
          </w:tcPr>
          <w:p w:rsidR="00786A72" w:rsidRPr="008D374D" w:rsidRDefault="00786A72" w:rsidP="008D374D">
            <w:pPr>
              <w:widowControl/>
              <w:suppressAutoHyphens/>
              <w:ind w:left="-85" w:right="-85" w:firstLine="0"/>
              <w:jc w:val="center"/>
              <w:rPr>
                <w:color w:val="000000"/>
                <w:szCs w:val="22"/>
              </w:rPr>
            </w:pPr>
          </w:p>
        </w:tc>
        <w:tc>
          <w:tcPr>
            <w:tcW w:w="1701" w:type="dxa"/>
            <w:tcBorders>
              <w:top w:val="single" w:sz="4" w:space="0" w:color="auto"/>
            </w:tcBorders>
          </w:tcPr>
          <w:p w:rsidR="00786A72" w:rsidRPr="008D374D" w:rsidRDefault="00786A72" w:rsidP="008D374D">
            <w:pPr>
              <w:widowControl/>
              <w:suppressAutoHyphens/>
              <w:ind w:left="-85" w:right="-85" w:firstLine="0"/>
              <w:jc w:val="center"/>
              <w:rPr>
                <w:color w:val="000000"/>
                <w:szCs w:val="22"/>
              </w:rPr>
            </w:pPr>
            <w:r w:rsidRPr="008D374D">
              <w:rPr>
                <w:color w:val="000000"/>
                <w:sz w:val="22"/>
                <w:szCs w:val="22"/>
              </w:rPr>
              <w:t>(дата)</w:t>
            </w:r>
          </w:p>
        </w:tc>
        <w:tc>
          <w:tcPr>
            <w:tcW w:w="248" w:type="dxa"/>
          </w:tcPr>
          <w:p w:rsidR="00786A72" w:rsidRPr="008D374D" w:rsidRDefault="00786A72" w:rsidP="008D374D">
            <w:pPr>
              <w:widowControl/>
              <w:suppressAutoHyphens/>
              <w:ind w:left="-85" w:right="-85" w:firstLine="0"/>
              <w:jc w:val="center"/>
              <w:rPr>
                <w:color w:val="000000"/>
                <w:szCs w:val="22"/>
              </w:rPr>
            </w:pPr>
          </w:p>
        </w:tc>
      </w:tr>
    </w:tbl>
    <w:p w:rsidR="00786A72" w:rsidRDefault="00786A72" w:rsidP="00121086">
      <w:pPr>
        <w:pStyle w:val="1"/>
        <w:tabs>
          <w:tab w:val="left" w:pos="-4111"/>
        </w:tabs>
        <w:suppressAutoHyphens/>
        <w:ind w:left="0" w:right="-6"/>
        <w:rPr>
          <w:b/>
          <w:kern w:val="28"/>
          <w:sz w:val="22"/>
          <w:szCs w:val="22"/>
        </w:rPr>
      </w:pPr>
    </w:p>
    <w:p w:rsidR="00786A72" w:rsidRPr="008D374D" w:rsidRDefault="00786A72" w:rsidP="008D374D">
      <w:pPr>
        <w:pStyle w:val="1"/>
        <w:tabs>
          <w:tab w:val="left" w:pos="-4111"/>
        </w:tabs>
        <w:suppressAutoHyphens/>
        <w:ind w:left="4956" w:right="-6"/>
        <w:rPr>
          <w:kern w:val="28"/>
          <w:sz w:val="22"/>
          <w:szCs w:val="22"/>
        </w:rPr>
      </w:pPr>
      <w:r w:rsidRPr="008D374D">
        <w:rPr>
          <w:kern w:val="28"/>
          <w:sz w:val="22"/>
          <w:szCs w:val="22"/>
        </w:rPr>
        <w:t>Приложение № 4</w:t>
      </w:r>
    </w:p>
    <w:p w:rsidR="00786A72" w:rsidRPr="008D374D" w:rsidRDefault="00786A72" w:rsidP="008D374D">
      <w:pPr>
        <w:pStyle w:val="1"/>
        <w:tabs>
          <w:tab w:val="left" w:pos="-4111"/>
        </w:tabs>
        <w:suppressAutoHyphens/>
        <w:ind w:left="4956" w:right="-6"/>
        <w:rPr>
          <w:kern w:val="28"/>
          <w:sz w:val="22"/>
          <w:szCs w:val="22"/>
        </w:rPr>
      </w:pPr>
      <w:r w:rsidRPr="008D374D">
        <w:rPr>
          <w:kern w:val="28"/>
          <w:sz w:val="22"/>
          <w:szCs w:val="22"/>
        </w:rPr>
        <w:t>к Административному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5"/>
      </w:tblGrid>
      <w:tr w:rsidR="00786A72" w:rsidRPr="008D374D" w:rsidTr="00121086">
        <w:trPr>
          <w:trHeight w:val="1514"/>
        </w:trPr>
        <w:tc>
          <w:tcPr>
            <w:tcW w:w="4785" w:type="dxa"/>
            <w:tcBorders>
              <w:right w:val="single" w:sz="4" w:space="0" w:color="auto"/>
            </w:tcBorders>
            <w:vAlign w:val="center"/>
          </w:tcPr>
          <w:p w:rsidR="00786A72" w:rsidRPr="008D374D" w:rsidRDefault="00786A72" w:rsidP="008D374D">
            <w:pPr>
              <w:widowControl/>
              <w:suppressAutoHyphens/>
              <w:ind w:firstLine="0"/>
              <w:jc w:val="center"/>
              <w:rPr>
                <w:szCs w:val="22"/>
              </w:rPr>
            </w:pPr>
            <w:r w:rsidRPr="008D374D">
              <w:rPr>
                <w:sz w:val="22"/>
                <w:szCs w:val="22"/>
              </w:rPr>
              <w:t>Исходящий штамп</w:t>
            </w:r>
          </w:p>
        </w:tc>
        <w:tc>
          <w:tcPr>
            <w:tcW w:w="4785" w:type="dxa"/>
            <w:tcBorders>
              <w:top w:val="nil"/>
              <w:left w:val="single" w:sz="4" w:space="0" w:color="auto"/>
              <w:bottom w:val="nil"/>
              <w:right w:val="nil"/>
            </w:tcBorders>
          </w:tcPr>
          <w:p w:rsidR="00786A72" w:rsidRPr="008D374D" w:rsidRDefault="00786A72" w:rsidP="008D374D">
            <w:pPr>
              <w:widowControl/>
              <w:tabs>
                <w:tab w:val="left" w:pos="4569"/>
              </w:tabs>
              <w:suppressAutoHyphens/>
              <w:ind w:firstLine="0"/>
              <w:jc w:val="left"/>
              <w:rPr>
                <w:szCs w:val="22"/>
              </w:rPr>
            </w:pPr>
            <w:r w:rsidRPr="008D374D">
              <w:rPr>
                <w:sz w:val="22"/>
                <w:szCs w:val="22"/>
              </w:rPr>
              <w:t>________________________________</w:t>
            </w:r>
          </w:p>
          <w:p w:rsidR="00786A72" w:rsidRPr="008D374D" w:rsidRDefault="00786A72" w:rsidP="008D374D">
            <w:pPr>
              <w:widowControl/>
              <w:suppressAutoHyphens/>
              <w:ind w:firstLine="0"/>
              <w:jc w:val="center"/>
              <w:rPr>
                <w:szCs w:val="22"/>
                <w:vertAlign w:val="superscript"/>
              </w:rPr>
            </w:pPr>
            <w:r w:rsidRPr="008D374D">
              <w:rPr>
                <w:sz w:val="22"/>
                <w:szCs w:val="22"/>
                <w:vertAlign w:val="superscript"/>
              </w:rPr>
              <w:t>Ф.И.О. заявителя</w:t>
            </w:r>
          </w:p>
        </w:tc>
      </w:tr>
    </w:tbl>
    <w:p w:rsidR="00786A72" w:rsidRPr="008D374D" w:rsidRDefault="00786A72" w:rsidP="00121086">
      <w:pPr>
        <w:widowControl/>
        <w:suppressAutoHyphens/>
        <w:ind w:firstLine="0"/>
        <w:jc w:val="center"/>
        <w:rPr>
          <w:b/>
          <w:sz w:val="22"/>
          <w:szCs w:val="22"/>
        </w:rPr>
      </w:pPr>
      <w:r w:rsidRPr="008D374D">
        <w:rPr>
          <w:b/>
          <w:sz w:val="22"/>
          <w:szCs w:val="22"/>
        </w:rPr>
        <w:t>Уведомление об отказе в приеме документов</w:t>
      </w:r>
    </w:p>
    <w:p w:rsidR="00786A72" w:rsidRPr="008D374D" w:rsidRDefault="00786A72" w:rsidP="008D374D">
      <w:pPr>
        <w:widowControl/>
        <w:suppressAutoHyphens/>
        <w:ind w:firstLine="0"/>
        <w:jc w:val="center"/>
        <w:rPr>
          <w:b/>
          <w:sz w:val="22"/>
          <w:szCs w:val="22"/>
        </w:rPr>
      </w:pPr>
      <w:r w:rsidRPr="008D374D">
        <w:rPr>
          <w:b/>
          <w:sz w:val="22"/>
          <w:szCs w:val="22"/>
        </w:rPr>
        <w:t>при предоставлении муниципальной услуги</w:t>
      </w:r>
    </w:p>
    <w:p w:rsidR="00786A72" w:rsidRPr="008D374D" w:rsidRDefault="00786A72" w:rsidP="008D374D">
      <w:pPr>
        <w:widowControl/>
        <w:tabs>
          <w:tab w:val="left" w:pos="9354"/>
        </w:tabs>
        <w:suppressAutoHyphens/>
        <w:ind w:firstLine="709"/>
        <w:rPr>
          <w:sz w:val="22"/>
          <w:szCs w:val="22"/>
        </w:rPr>
      </w:pPr>
      <w:r w:rsidRPr="008D374D">
        <w:rPr>
          <w:sz w:val="22"/>
          <w:szCs w:val="22"/>
        </w:rPr>
        <w:t xml:space="preserve">Настоящим уведомляем Вас о том, что документы, представленные для получения муниципальной услуги </w:t>
      </w:r>
      <w:r w:rsidRPr="008D374D">
        <w:rPr>
          <w:color w:val="000000"/>
          <w:sz w:val="22"/>
          <w:szCs w:val="22"/>
        </w:rPr>
        <w:t>«</w:t>
      </w:r>
      <w:r w:rsidRPr="008D374D">
        <w:rPr>
          <w:rFonts w:cs="Arial"/>
          <w:bCs/>
          <w:sz w:val="22"/>
          <w:szCs w:val="22"/>
        </w:rPr>
        <w:t>Продление срока действия разрешения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 xml:space="preserve">», не могут быть приняты </w:t>
      </w:r>
      <w:proofErr w:type="gramStart"/>
      <w:r w:rsidRPr="008D374D">
        <w:rPr>
          <w:sz w:val="22"/>
          <w:szCs w:val="22"/>
        </w:rPr>
        <w:t>по</w:t>
      </w:r>
      <w:proofErr w:type="gramEnd"/>
      <w:r w:rsidRPr="008D374D">
        <w:rPr>
          <w:sz w:val="22"/>
          <w:szCs w:val="22"/>
        </w:rPr>
        <w:t xml:space="preserve"> </w:t>
      </w:r>
      <w:proofErr w:type="gramStart"/>
      <w:r w:rsidRPr="008D374D">
        <w:rPr>
          <w:sz w:val="22"/>
          <w:szCs w:val="22"/>
        </w:rPr>
        <w:t>следующим</w:t>
      </w:r>
      <w:proofErr w:type="gramEnd"/>
      <w:r w:rsidRPr="008D374D">
        <w:rPr>
          <w:sz w:val="22"/>
          <w:szCs w:val="22"/>
        </w:rPr>
        <w:t xml:space="preserve"> основаниям: </w:t>
      </w:r>
    </w:p>
    <w:p w:rsidR="00786A72" w:rsidRPr="008D374D" w:rsidRDefault="00786A72" w:rsidP="008D374D">
      <w:pPr>
        <w:widowControl/>
        <w:tabs>
          <w:tab w:val="left" w:pos="9354"/>
        </w:tabs>
        <w:suppressAutoHyphens/>
        <w:ind w:firstLine="0"/>
        <w:rPr>
          <w:sz w:val="22"/>
          <w:szCs w:val="22"/>
          <w:u w:val="single"/>
        </w:rPr>
      </w:pPr>
      <w:r w:rsidRPr="008D374D">
        <w:rPr>
          <w:sz w:val="22"/>
          <w:szCs w:val="22"/>
          <w:u w:val="single"/>
        </w:rPr>
        <w:tab/>
      </w:r>
    </w:p>
    <w:p w:rsidR="00786A72" w:rsidRPr="008D374D" w:rsidRDefault="00786A72" w:rsidP="008D374D">
      <w:pPr>
        <w:widowControl/>
        <w:tabs>
          <w:tab w:val="left" w:pos="9354"/>
        </w:tabs>
        <w:suppressAutoHyphens/>
        <w:ind w:firstLine="0"/>
        <w:rPr>
          <w:sz w:val="22"/>
          <w:szCs w:val="22"/>
          <w:u w:val="single"/>
        </w:rPr>
      </w:pPr>
      <w:r w:rsidRPr="008D374D">
        <w:rPr>
          <w:sz w:val="22"/>
          <w:szCs w:val="22"/>
          <w:u w:val="single"/>
        </w:rPr>
        <w:tab/>
      </w:r>
    </w:p>
    <w:p w:rsidR="00786A72" w:rsidRPr="008D374D" w:rsidRDefault="00786A72" w:rsidP="008D374D">
      <w:pPr>
        <w:widowControl/>
        <w:tabs>
          <w:tab w:val="left" w:pos="9354"/>
        </w:tabs>
        <w:suppressAutoHyphens/>
        <w:ind w:firstLine="0"/>
        <w:rPr>
          <w:sz w:val="22"/>
          <w:szCs w:val="22"/>
          <w:u w:val="single"/>
        </w:rPr>
      </w:pPr>
      <w:r w:rsidRPr="008D374D">
        <w:rPr>
          <w:sz w:val="22"/>
          <w:szCs w:val="22"/>
          <w:u w:val="single"/>
        </w:rPr>
        <w:tab/>
      </w:r>
    </w:p>
    <w:p w:rsidR="00786A72" w:rsidRPr="008D374D" w:rsidRDefault="00786A72" w:rsidP="008D374D">
      <w:pPr>
        <w:widowControl/>
        <w:suppressAutoHyphens/>
        <w:ind w:firstLine="709"/>
        <w:rPr>
          <w:sz w:val="22"/>
          <w:szCs w:val="22"/>
        </w:rPr>
      </w:pPr>
      <w:r w:rsidRPr="008D374D">
        <w:rPr>
          <w:sz w:val="22"/>
          <w:szCs w:val="22"/>
        </w:rPr>
        <w:t>В случае устранения вышеуказанных оснований Вы имеете право повторно обратиться для получения муниципальной услуги.</w:t>
      </w:r>
    </w:p>
    <w:p w:rsidR="00786A72" w:rsidRPr="008D374D" w:rsidRDefault="00786A72" w:rsidP="008D374D">
      <w:pPr>
        <w:widowControl/>
        <w:suppressAutoHyphens/>
        <w:ind w:firstLine="709"/>
        <w:rPr>
          <w:sz w:val="22"/>
          <w:szCs w:val="22"/>
        </w:rPr>
      </w:pPr>
      <w:r w:rsidRPr="008D374D">
        <w:rPr>
          <w:sz w:val="22"/>
          <w:szCs w:val="22"/>
        </w:rPr>
        <w:t>В случае не согласия с принятым решением Вы имеете право на обжалование такого решения в досудебном (внесудебном) порядке, а также в судебном порядке в соответствии с законодательством Российской Федерации.</w:t>
      </w:r>
    </w:p>
    <w:p w:rsidR="00786A72" w:rsidRPr="008D374D" w:rsidRDefault="00786A72" w:rsidP="008D374D">
      <w:pPr>
        <w:widowControl/>
        <w:suppressAutoHyphens/>
        <w:ind w:firstLine="0"/>
        <w:jc w:val="left"/>
        <w:rPr>
          <w:sz w:val="22"/>
          <w:szCs w:val="22"/>
        </w:rPr>
      </w:pPr>
    </w:p>
    <w:p w:rsidR="00786A72" w:rsidRPr="008D374D" w:rsidRDefault="00786A72" w:rsidP="008D374D">
      <w:pPr>
        <w:widowControl/>
        <w:suppressAutoHyphens/>
        <w:ind w:firstLine="0"/>
        <w:jc w:val="left"/>
        <w:rPr>
          <w:sz w:val="22"/>
          <w:szCs w:val="22"/>
        </w:rPr>
      </w:pPr>
      <w:r w:rsidRPr="008D374D">
        <w:rPr>
          <w:sz w:val="22"/>
          <w:szCs w:val="22"/>
        </w:rPr>
        <w:t>Специалист, ответственный</w:t>
      </w:r>
    </w:p>
    <w:p w:rsidR="00786A72" w:rsidRPr="008D374D" w:rsidRDefault="00786A72" w:rsidP="008D374D">
      <w:pPr>
        <w:widowControl/>
        <w:suppressAutoHyphens/>
        <w:ind w:firstLine="0"/>
        <w:jc w:val="left"/>
        <w:rPr>
          <w:sz w:val="22"/>
          <w:szCs w:val="22"/>
        </w:rPr>
      </w:pPr>
      <w:r w:rsidRPr="008D374D">
        <w:rPr>
          <w:sz w:val="22"/>
          <w:szCs w:val="22"/>
        </w:rPr>
        <w:t xml:space="preserve">за прием и регистрацию </w:t>
      </w:r>
    </w:p>
    <w:p w:rsidR="00786A72" w:rsidRPr="008D374D" w:rsidRDefault="00786A72" w:rsidP="008D374D">
      <w:pPr>
        <w:widowControl/>
        <w:suppressAutoHyphens/>
        <w:ind w:firstLine="0"/>
        <w:jc w:val="left"/>
        <w:rPr>
          <w:sz w:val="22"/>
          <w:szCs w:val="22"/>
        </w:rPr>
      </w:pPr>
      <w:r w:rsidRPr="008D374D">
        <w:rPr>
          <w:sz w:val="22"/>
          <w:szCs w:val="22"/>
        </w:rPr>
        <w:t>документов</w:t>
      </w:r>
      <w:r w:rsidRPr="008D374D">
        <w:rPr>
          <w:sz w:val="22"/>
          <w:szCs w:val="22"/>
        </w:rPr>
        <w:tab/>
      </w:r>
      <w:r w:rsidRPr="008D374D">
        <w:rPr>
          <w:sz w:val="22"/>
          <w:szCs w:val="22"/>
        </w:rPr>
        <w:tab/>
      </w:r>
      <w:r w:rsidRPr="008D374D">
        <w:rPr>
          <w:sz w:val="22"/>
          <w:szCs w:val="22"/>
        </w:rPr>
        <w:tab/>
      </w:r>
      <w:r w:rsidRPr="008D374D">
        <w:rPr>
          <w:sz w:val="22"/>
          <w:szCs w:val="22"/>
        </w:rPr>
        <w:tab/>
        <w:t>_______________</w:t>
      </w:r>
      <w:r w:rsidRPr="008D374D">
        <w:rPr>
          <w:sz w:val="22"/>
          <w:szCs w:val="22"/>
        </w:rPr>
        <w:tab/>
      </w:r>
      <w:r w:rsidRPr="008D374D">
        <w:rPr>
          <w:sz w:val="22"/>
          <w:szCs w:val="22"/>
        </w:rPr>
        <w:tab/>
        <w:t>___________________</w:t>
      </w:r>
    </w:p>
    <w:p w:rsidR="00786A72" w:rsidRPr="00121086" w:rsidRDefault="00786A72" w:rsidP="00121086">
      <w:pPr>
        <w:widowControl/>
        <w:suppressAutoHyphens/>
        <w:ind w:firstLine="0"/>
        <w:jc w:val="left"/>
        <w:rPr>
          <w:sz w:val="22"/>
          <w:szCs w:val="22"/>
          <w:vertAlign w:val="superscript"/>
        </w:rPr>
      </w:pPr>
      <w:r w:rsidRPr="008D374D">
        <w:rPr>
          <w:sz w:val="22"/>
          <w:szCs w:val="22"/>
        </w:rPr>
        <w:tab/>
      </w:r>
      <w:r w:rsidRPr="008D374D">
        <w:rPr>
          <w:sz w:val="22"/>
          <w:szCs w:val="22"/>
        </w:rPr>
        <w:tab/>
      </w:r>
      <w:r w:rsidRPr="008D374D">
        <w:rPr>
          <w:sz w:val="22"/>
          <w:szCs w:val="22"/>
        </w:rPr>
        <w:tab/>
      </w:r>
      <w:r w:rsidRPr="008D374D">
        <w:rPr>
          <w:sz w:val="22"/>
          <w:szCs w:val="22"/>
        </w:rPr>
        <w:tab/>
      </w:r>
      <w:r w:rsidRPr="008D374D">
        <w:rPr>
          <w:sz w:val="22"/>
          <w:szCs w:val="22"/>
        </w:rPr>
        <w:tab/>
        <w:t xml:space="preserve">           </w:t>
      </w:r>
      <w:r w:rsidRPr="008D374D">
        <w:rPr>
          <w:sz w:val="22"/>
          <w:szCs w:val="22"/>
          <w:vertAlign w:val="superscript"/>
        </w:rPr>
        <w:t>(подпись)</w:t>
      </w:r>
      <w:r w:rsidRPr="008D374D">
        <w:rPr>
          <w:sz w:val="22"/>
          <w:szCs w:val="22"/>
          <w:vertAlign w:val="superscript"/>
        </w:rPr>
        <w:tab/>
      </w:r>
      <w:r w:rsidRPr="008D374D">
        <w:rPr>
          <w:sz w:val="22"/>
          <w:szCs w:val="22"/>
          <w:vertAlign w:val="superscript"/>
        </w:rPr>
        <w:tab/>
      </w:r>
      <w:r w:rsidRPr="008D374D">
        <w:rPr>
          <w:sz w:val="22"/>
          <w:szCs w:val="22"/>
          <w:vertAlign w:val="superscript"/>
        </w:rPr>
        <w:tab/>
        <w:t xml:space="preserve">   (И.О. Фамилия)</w:t>
      </w:r>
    </w:p>
    <w:p w:rsidR="00786A72" w:rsidRPr="008D374D" w:rsidRDefault="00786A72" w:rsidP="008D374D">
      <w:pPr>
        <w:pStyle w:val="1"/>
        <w:tabs>
          <w:tab w:val="left" w:pos="-4111"/>
        </w:tabs>
        <w:suppressAutoHyphens/>
        <w:ind w:left="4956" w:right="-6"/>
        <w:rPr>
          <w:kern w:val="28"/>
          <w:sz w:val="22"/>
          <w:szCs w:val="22"/>
        </w:rPr>
      </w:pPr>
      <w:r w:rsidRPr="008D374D">
        <w:rPr>
          <w:kern w:val="28"/>
          <w:sz w:val="22"/>
          <w:szCs w:val="22"/>
        </w:rPr>
        <w:lastRenderedPageBreak/>
        <w:t>Приложение № 5</w:t>
      </w:r>
    </w:p>
    <w:p w:rsidR="00786A72" w:rsidRPr="008D374D" w:rsidRDefault="00786A72" w:rsidP="008D374D">
      <w:pPr>
        <w:pStyle w:val="1"/>
        <w:tabs>
          <w:tab w:val="left" w:pos="-4111"/>
        </w:tabs>
        <w:suppressAutoHyphens/>
        <w:ind w:left="4956" w:right="-6"/>
        <w:rPr>
          <w:rFonts w:ascii="Verdana" w:hAnsi="Verdana"/>
          <w:sz w:val="22"/>
          <w:szCs w:val="22"/>
        </w:rPr>
      </w:pPr>
      <w:r w:rsidRPr="008D374D">
        <w:rPr>
          <w:kern w:val="28"/>
          <w:sz w:val="22"/>
          <w:szCs w:val="22"/>
        </w:rPr>
        <w:t>к Административному регламенту</w:t>
      </w:r>
    </w:p>
    <w:p w:rsidR="00786A72" w:rsidRPr="008D374D" w:rsidRDefault="00786A72" w:rsidP="008D374D">
      <w:pPr>
        <w:widowControl/>
        <w:suppressAutoHyphens/>
        <w:ind w:firstLine="0"/>
        <w:jc w:val="left"/>
        <w:rPr>
          <w:rFonts w:ascii="Verdana" w:hAnsi="Verdana"/>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5"/>
      </w:tblGrid>
      <w:tr w:rsidR="00786A72" w:rsidRPr="008D374D" w:rsidTr="00121086">
        <w:trPr>
          <w:trHeight w:val="1485"/>
        </w:trPr>
        <w:tc>
          <w:tcPr>
            <w:tcW w:w="4785" w:type="dxa"/>
            <w:tcBorders>
              <w:right w:val="single" w:sz="4" w:space="0" w:color="auto"/>
            </w:tcBorders>
            <w:vAlign w:val="center"/>
          </w:tcPr>
          <w:p w:rsidR="00786A72" w:rsidRPr="008D374D" w:rsidRDefault="00786A72" w:rsidP="008D374D">
            <w:pPr>
              <w:widowControl/>
              <w:suppressAutoHyphens/>
              <w:ind w:firstLine="0"/>
              <w:jc w:val="center"/>
              <w:rPr>
                <w:szCs w:val="22"/>
              </w:rPr>
            </w:pPr>
            <w:r w:rsidRPr="008D374D">
              <w:rPr>
                <w:sz w:val="22"/>
                <w:szCs w:val="22"/>
              </w:rPr>
              <w:t>Исходящий штамп</w:t>
            </w:r>
          </w:p>
        </w:tc>
        <w:tc>
          <w:tcPr>
            <w:tcW w:w="4785" w:type="dxa"/>
            <w:tcBorders>
              <w:top w:val="nil"/>
              <w:left w:val="single" w:sz="4" w:space="0" w:color="auto"/>
              <w:bottom w:val="nil"/>
              <w:right w:val="nil"/>
            </w:tcBorders>
          </w:tcPr>
          <w:p w:rsidR="00786A72" w:rsidRPr="008D374D" w:rsidRDefault="00786A72" w:rsidP="008D374D">
            <w:pPr>
              <w:widowControl/>
              <w:tabs>
                <w:tab w:val="left" w:pos="4569"/>
              </w:tabs>
              <w:suppressAutoHyphens/>
              <w:ind w:firstLine="0"/>
              <w:jc w:val="left"/>
              <w:rPr>
                <w:szCs w:val="22"/>
              </w:rPr>
            </w:pPr>
            <w:r w:rsidRPr="008D374D">
              <w:rPr>
                <w:sz w:val="22"/>
                <w:szCs w:val="22"/>
              </w:rPr>
              <w:t>________________________________</w:t>
            </w:r>
          </w:p>
          <w:p w:rsidR="00786A72" w:rsidRPr="008D374D" w:rsidRDefault="00786A72" w:rsidP="008D374D">
            <w:pPr>
              <w:widowControl/>
              <w:suppressAutoHyphens/>
              <w:ind w:firstLine="0"/>
              <w:jc w:val="center"/>
              <w:rPr>
                <w:szCs w:val="22"/>
                <w:vertAlign w:val="superscript"/>
              </w:rPr>
            </w:pPr>
            <w:r w:rsidRPr="008D374D">
              <w:rPr>
                <w:sz w:val="22"/>
                <w:szCs w:val="22"/>
                <w:vertAlign w:val="superscript"/>
              </w:rPr>
              <w:t>Ф.И.О. заявителя</w:t>
            </w:r>
          </w:p>
        </w:tc>
      </w:tr>
    </w:tbl>
    <w:p w:rsidR="00786A72" w:rsidRPr="008D374D" w:rsidRDefault="00786A72" w:rsidP="00121086">
      <w:pPr>
        <w:widowControl/>
        <w:suppressAutoHyphens/>
        <w:ind w:firstLine="0"/>
        <w:jc w:val="center"/>
        <w:rPr>
          <w:b/>
          <w:sz w:val="22"/>
          <w:szCs w:val="22"/>
        </w:rPr>
      </w:pPr>
      <w:r w:rsidRPr="008D374D">
        <w:rPr>
          <w:b/>
          <w:sz w:val="22"/>
          <w:szCs w:val="22"/>
        </w:rPr>
        <w:t>Уведомление об отказе</w:t>
      </w:r>
    </w:p>
    <w:p w:rsidR="00786A72" w:rsidRPr="008D374D" w:rsidRDefault="00786A72" w:rsidP="008D374D">
      <w:pPr>
        <w:widowControl/>
        <w:suppressAutoHyphens/>
        <w:ind w:firstLine="0"/>
        <w:jc w:val="center"/>
        <w:rPr>
          <w:b/>
          <w:sz w:val="22"/>
          <w:szCs w:val="22"/>
        </w:rPr>
      </w:pPr>
      <w:r w:rsidRPr="008D374D">
        <w:rPr>
          <w:b/>
          <w:sz w:val="22"/>
          <w:szCs w:val="22"/>
        </w:rPr>
        <w:t>в предоставлении муниципальной услуги</w:t>
      </w:r>
    </w:p>
    <w:p w:rsidR="00786A72" w:rsidRPr="008D374D" w:rsidRDefault="00786A72" w:rsidP="008D374D">
      <w:pPr>
        <w:widowControl/>
        <w:tabs>
          <w:tab w:val="left" w:pos="9354"/>
        </w:tabs>
        <w:suppressAutoHyphens/>
        <w:ind w:firstLine="709"/>
        <w:rPr>
          <w:sz w:val="22"/>
          <w:szCs w:val="22"/>
        </w:rPr>
      </w:pPr>
      <w:r w:rsidRPr="008D374D">
        <w:rPr>
          <w:sz w:val="22"/>
          <w:szCs w:val="22"/>
        </w:rPr>
        <w:t xml:space="preserve">Настоящим уведомляем Вас о том, что муниципальная услуга </w:t>
      </w:r>
      <w:r w:rsidRPr="008D374D">
        <w:rPr>
          <w:color w:val="000000"/>
          <w:sz w:val="22"/>
          <w:szCs w:val="22"/>
        </w:rPr>
        <w:t>«П</w:t>
      </w:r>
      <w:r w:rsidRPr="008D374D">
        <w:rPr>
          <w:rFonts w:cs="Arial"/>
          <w:bCs/>
          <w:sz w:val="22"/>
          <w:szCs w:val="22"/>
        </w:rPr>
        <w:t>родление срока действия разрешения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 xml:space="preserve">», не может быть предоставлена </w:t>
      </w:r>
      <w:proofErr w:type="gramStart"/>
      <w:r w:rsidRPr="008D374D">
        <w:rPr>
          <w:sz w:val="22"/>
          <w:szCs w:val="22"/>
        </w:rPr>
        <w:t>по</w:t>
      </w:r>
      <w:proofErr w:type="gramEnd"/>
      <w:r w:rsidRPr="008D374D">
        <w:rPr>
          <w:sz w:val="22"/>
          <w:szCs w:val="22"/>
        </w:rPr>
        <w:t xml:space="preserve"> </w:t>
      </w:r>
      <w:proofErr w:type="gramStart"/>
      <w:r w:rsidRPr="008D374D">
        <w:rPr>
          <w:sz w:val="22"/>
          <w:szCs w:val="22"/>
        </w:rPr>
        <w:t>следующим</w:t>
      </w:r>
      <w:proofErr w:type="gramEnd"/>
      <w:r w:rsidRPr="008D374D">
        <w:rPr>
          <w:sz w:val="22"/>
          <w:szCs w:val="22"/>
        </w:rPr>
        <w:t xml:space="preserve"> основаниям: </w:t>
      </w:r>
    </w:p>
    <w:p w:rsidR="00786A72" w:rsidRPr="008D374D" w:rsidRDefault="00786A72" w:rsidP="008D374D">
      <w:pPr>
        <w:widowControl/>
        <w:tabs>
          <w:tab w:val="left" w:pos="9354"/>
        </w:tabs>
        <w:suppressAutoHyphens/>
        <w:ind w:firstLine="0"/>
        <w:rPr>
          <w:sz w:val="22"/>
          <w:szCs w:val="22"/>
          <w:u w:val="single"/>
        </w:rPr>
      </w:pPr>
      <w:r w:rsidRPr="008D374D">
        <w:rPr>
          <w:sz w:val="22"/>
          <w:szCs w:val="22"/>
          <w:u w:val="single"/>
        </w:rPr>
        <w:tab/>
      </w:r>
    </w:p>
    <w:p w:rsidR="00786A72" w:rsidRPr="008D374D" w:rsidRDefault="00786A72" w:rsidP="008D374D">
      <w:pPr>
        <w:widowControl/>
        <w:tabs>
          <w:tab w:val="left" w:pos="9354"/>
        </w:tabs>
        <w:suppressAutoHyphens/>
        <w:ind w:firstLine="0"/>
        <w:rPr>
          <w:sz w:val="22"/>
          <w:szCs w:val="22"/>
          <w:u w:val="single"/>
        </w:rPr>
      </w:pPr>
      <w:r w:rsidRPr="008D374D">
        <w:rPr>
          <w:sz w:val="22"/>
          <w:szCs w:val="22"/>
          <w:u w:val="single"/>
        </w:rPr>
        <w:tab/>
      </w:r>
    </w:p>
    <w:p w:rsidR="00786A72" w:rsidRPr="008D374D" w:rsidRDefault="00786A72" w:rsidP="008D374D">
      <w:pPr>
        <w:widowControl/>
        <w:tabs>
          <w:tab w:val="left" w:pos="9354"/>
        </w:tabs>
        <w:suppressAutoHyphens/>
        <w:ind w:firstLine="0"/>
        <w:rPr>
          <w:sz w:val="22"/>
          <w:szCs w:val="22"/>
          <w:u w:val="single"/>
        </w:rPr>
      </w:pPr>
      <w:r w:rsidRPr="008D374D">
        <w:rPr>
          <w:sz w:val="22"/>
          <w:szCs w:val="22"/>
          <w:u w:val="single"/>
        </w:rPr>
        <w:tab/>
      </w:r>
    </w:p>
    <w:p w:rsidR="00786A72" w:rsidRPr="008D374D" w:rsidRDefault="00786A72" w:rsidP="008D374D">
      <w:pPr>
        <w:widowControl/>
        <w:suppressAutoHyphens/>
        <w:ind w:firstLine="709"/>
        <w:rPr>
          <w:sz w:val="22"/>
          <w:szCs w:val="22"/>
        </w:rPr>
      </w:pPr>
      <w:r w:rsidRPr="008D374D">
        <w:rPr>
          <w:sz w:val="22"/>
          <w:szCs w:val="22"/>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786A72" w:rsidRPr="008D374D" w:rsidRDefault="00786A72" w:rsidP="008D374D">
      <w:pPr>
        <w:widowControl/>
        <w:suppressAutoHyphens/>
        <w:ind w:firstLine="0"/>
        <w:jc w:val="left"/>
        <w:rPr>
          <w:sz w:val="22"/>
          <w:szCs w:val="22"/>
        </w:rPr>
      </w:pPr>
    </w:p>
    <w:p w:rsidR="00786A72" w:rsidRPr="008D374D" w:rsidRDefault="00786A72" w:rsidP="008D374D">
      <w:pPr>
        <w:widowControl/>
        <w:suppressAutoHyphens/>
        <w:ind w:firstLine="0"/>
        <w:jc w:val="left"/>
        <w:rPr>
          <w:sz w:val="22"/>
          <w:szCs w:val="22"/>
        </w:rPr>
      </w:pPr>
      <w:r w:rsidRPr="008D374D">
        <w:rPr>
          <w:sz w:val="22"/>
          <w:szCs w:val="22"/>
        </w:rPr>
        <w:t xml:space="preserve">Глава администрации </w:t>
      </w:r>
    </w:p>
    <w:p w:rsidR="00786A72" w:rsidRPr="008D374D" w:rsidRDefault="00786A72" w:rsidP="008D374D">
      <w:pPr>
        <w:widowControl/>
        <w:suppressAutoHyphens/>
        <w:ind w:firstLine="0"/>
        <w:jc w:val="left"/>
        <w:rPr>
          <w:sz w:val="22"/>
          <w:szCs w:val="22"/>
        </w:rPr>
      </w:pPr>
      <w:r w:rsidRPr="008D374D">
        <w:rPr>
          <w:sz w:val="22"/>
          <w:szCs w:val="22"/>
        </w:rPr>
        <w:t>Малмыжского района</w:t>
      </w:r>
      <w:r w:rsidRPr="008D374D">
        <w:rPr>
          <w:sz w:val="22"/>
          <w:szCs w:val="22"/>
        </w:rPr>
        <w:tab/>
      </w:r>
      <w:r w:rsidRPr="008D374D">
        <w:rPr>
          <w:sz w:val="22"/>
          <w:szCs w:val="22"/>
        </w:rPr>
        <w:tab/>
        <w:t>_______________</w:t>
      </w:r>
      <w:r w:rsidRPr="008D374D">
        <w:rPr>
          <w:sz w:val="22"/>
          <w:szCs w:val="22"/>
        </w:rPr>
        <w:tab/>
      </w:r>
      <w:r w:rsidRPr="008D374D">
        <w:rPr>
          <w:sz w:val="22"/>
          <w:szCs w:val="22"/>
        </w:rPr>
        <w:tab/>
        <w:t>___________________</w:t>
      </w:r>
    </w:p>
    <w:p w:rsidR="00786A72" w:rsidRPr="00CA1B54" w:rsidRDefault="00786A72" w:rsidP="00CA1B54">
      <w:pPr>
        <w:widowControl/>
        <w:suppressAutoHyphens/>
        <w:ind w:firstLine="0"/>
        <w:jc w:val="left"/>
        <w:rPr>
          <w:sz w:val="22"/>
          <w:szCs w:val="22"/>
          <w:vertAlign w:val="superscript"/>
        </w:rPr>
      </w:pPr>
      <w:r w:rsidRPr="008D374D">
        <w:rPr>
          <w:sz w:val="22"/>
          <w:szCs w:val="22"/>
        </w:rPr>
        <w:tab/>
      </w:r>
      <w:r w:rsidRPr="008D374D">
        <w:rPr>
          <w:sz w:val="22"/>
          <w:szCs w:val="22"/>
        </w:rPr>
        <w:tab/>
      </w:r>
      <w:r w:rsidRPr="008D374D">
        <w:rPr>
          <w:sz w:val="22"/>
          <w:szCs w:val="22"/>
        </w:rPr>
        <w:tab/>
      </w:r>
      <w:r w:rsidRPr="008D374D">
        <w:rPr>
          <w:sz w:val="22"/>
          <w:szCs w:val="22"/>
        </w:rPr>
        <w:tab/>
      </w:r>
      <w:r w:rsidRPr="008D374D">
        <w:rPr>
          <w:sz w:val="22"/>
          <w:szCs w:val="22"/>
        </w:rPr>
        <w:tab/>
        <w:t xml:space="preserve">           </w:t>
      </w:r>
      <w:r w:rsidRPr="008D374D">
        <w:rPr>
          <w:sz w:val="22"/>
          <w:szCs w:val="22"/>
          <w:vertAlign w:val="superscript"/>
        </w:rPr>
        <w:t>(подпись)</w:t>
      </w:r>
      <w:r w:rsidRPr="008D374D">
        <w:rPr>
          <w:sz w:val="22"/>
          <w:szCs w:val="22"/>
          <w:vertAlign w:val="superscript"/>
        </w:rPr>
        <w:tab/>
      </w:r>
      <w:r w:rsidRPr="008D374D">
        <w:rPr>
          <w:sz w:val="22"/>
          <w:szCs w:val="22"/>
          <w:vertAlign w:val="superscript"/>
        </w:rPr>
        <w:tab/>
      </w:r>
      <w:r w:rsidRPr="008D374D">
        <w:rPr>
          <w:sz w:val="22"/>
          <w:szCs w:val="22"/>
          <w:vertAlign w:val="superscript"/>
        </w:rPr>
        <w:tab/>
        <w:t xml:space="preserve">   (И.О. Фамилия)</w:t>
      </w:r>
    </w:p>
    <w:p w:rsidR="00786A72" w:rsidRPr="008D374D" w:rsidRDefault="00786A72" w:rsidP="008D374D">
      <w:pPr>
        <w:widowControl/>
        <w:tabs>
          <w:tab w:val="left" w:pos="4005"/>
        </w:tabs>
        <w:suppressAutoHyphens/>
        <w:ind w:firstLine="0"/>
        <w:jc w:val="center"/>
        <w:rPr>
          <w:sz w:val="22"/>
          <w:szCs w:val="22"/>
        </w:rPr>
      </w:pPr>
    </w:p>
    <w:p w:rsidR="00786A72" w:rsidRPr="008D374D" w:rsidRDefault="00786A72" w:rsidP="008D374D">
      <w:pPr>
        <w:widowControl/>
        <w:ind w:firstLine="0"/>
        <w:jc w:val="center"/>
        <w:rPr>
          <w:b/>
          <w:sz w:val="22"/>
          <w:szCs w:val="22"/>
        </w:rPr>
      </w:pPr>
      <w:r w:rsidRPr="008D374D">
        <w:rPr>
          <w:b/>
          <w:sz w:val="22"/>
          <w:szCs w:val="22"/>
        </w:rPr>
        <w:t>АДМИНИСТРАЦИЯ МАЛМЫЖСКОГО РАЙОНА</w:t>
      </w:r>
    </w:p>
    <w:p w:rsidR="00786A72" w:rsidRPr="008D374D" w:rsidRDefault="00786A72" w:rsidP="008D374D">
      <w:pPr>
        <w:widowControl/>
        <w:ind w:firstLine="0"/>
        <w:jc w:val="center"/>
        <w:rPr>
          <w:b/>
          <w:sz w:val="22"/>
          <w:szCs w:val="22"/>
        </w:rPr>
      </w:pPr>
      <w:r w:rsidRPr="008D374D">
        <w:rPr>
          <w:b/>
          <w:sz w:val="22"/>
          <w:szCs w:val="22"/>
        </w:rPr>
        <w:t>КИРОВСКОЙ ОБЛАСТИ</w:t>
      </w:r>
    </w:p>
    <w:p w:rsidR="00786A72" w:rsidRPr="008D374D" w:rsidRDefault="00786A72" w:rsidP="00CA1B54">
      <w:pPr>
        <w:widowControl/>
        <w:ind w:firstLine="0"/>
        <w:jc w:val="center"/>
        <w:rPr>
          <w:b/>
          <w:sz w:val="22"/>
          <w:szCs w:val="22"/>
        </w:rPr>
      </w:pPr>
      <w:r w:rsidRPr="008D374D">
        <w:rPr>
          <w:b/>
          <w:sz w:val="22"/>
          <w:szCs w:val="22"/>
        </w:rPr>
        <w:t>ПОСТАНОВЛЕНИЕ</w:t>
      </w:r>
    </w:p>
    <w:tbl>
      <w:tblPr>
        <w:tblW w:w="0" w:type="auto"/>
        <w:tblLook w:val="01E0"/>
      </w:tblPr>
      <w:tblGrid>
        <w:gridCol w:w="3332"/>
        <w:gridCol w:w="3332"/>
        <w:gridCol w:w="3332"/>
      </w:tblGrid>
      <w:tr w:rsidR="00786A72" w:rsidRPr="008D374D" w:rsidTr="00156B7D">
        <w:tc>
          <w:tcPr>
            <w:tcW w:w="3332" w:type="dxa"/>
          </w:tcPr>
          <w:p w:rsidR="00786A72" w:rsidRPr="008D374D" w:rsidRDefault="00786A72" w:rsidP="008D374D">
            <w:pPr>
              <w:widowControl/>
              <w:ind w:firstLine="0"/>
              <w:jc w:val="left"/>
              <w:rPr>
                <w:szCs w:val="22"/>
              </w:rPr>
            </w:pPr>
            <w:r w:rsidRPr="008D374D">
              <w:rPr>
                <w:sz w:val="22"/>
                <w:szCs w:val="22"/>
              </w:rPr>
              <w:t>_</w:t>
            </w:r>
            <w:r w:rsidRPr="008D374D">
              <w:rPr>
                <w:sz w:val="22"/>
                <w:szCs w:val="22"/>
                <w:u w:val="single"/>
              </w:rPr>
              <w:t>07.12.2015</w:t>
            </w:r>
            <w:r w:rsidRPr="008D374D">
              <w:rPr>
                <w:sz w:val="22"/>
                <w:szCs w:val="22"/>
              </w:rPr>
              <w:t>_</w:t>
            </w:r>
          </w:p>
        </w:tc>
        <w:tc>
          <w:tcPr>
            <w:tcW w:w="3332" w:type="dxa"/>
          </w:tcPr>
          <w:p w:rsidR="00786A72" w:rsidRPr="008D374D" w:rsidRDefault="00786A72" w:rsidP="008D374D">
            <w:pPr>
              <w:widowControl/>
              <w:ind w:firstLine="0"/>
              <w:jc w:val="center"/>
              <w:rPr>
                <w:szCs w:val="22"/>
              </w:rPr>
            </w:pPr>
          </w:p>
        </w:tc>
        <w:tc>
          <w:tcPr>
            <w:tcW w:w="3332" w:type="dxa"/>
          </w:tcPr>
          <w:p w:rsidR="00786A72" w:rsidRPr="008D374D" w:rsidRDefault="00786A72" w:rsidP="008D374D">
            <w:pPr>
              <w:widowControl/>
              <w:ind w:firstLine="0"/>
              <w:jc w:val="right"/>
              <w:rPr>
                <w:szCs w:val="22"/>
              </w:rPr>
            </w:pPr>
            <w:r w:rsidRPr="008D374D">
              <w:rPr>
                <w:sz w:val="22"/>
                <w:szCs w:val="22"/>
              </w:rPr>
              <w:t>№ _</w:t>
            </w:r>
            <w:r w:rsidRPr="008D374D">
              <w:rPr>
                <w:sz w:val="22"/>
                <w:szCs w:val="22"/>
                <w:u w:val="single"/>
              </w:rPr>
              <w:t>1035</w:t>
            </w:r>
            <w:r w:rsidRPr="008D374D">
              <w:rPr>
                <w:sz w:val="22"/>
                <w:szCs w:val="22"/>
              </w:rPr>
              <w:t>_</w:t>
            </w:r>
          </w:p>
        </w:tc>
      </w:tr>
    </w:tbl>
    <w:p w:rsidR="00786A72" w:rsidRPr="008D374D" w:rsidRDefault="00786A72" w:rsidP="008D374D">
      <w:pPr>
        <w:widowControl/>
        <w:ind w:firstLine="0"/>
        <w:jc w:val="center"/>
        <w:rPr>
          <w:sz w:val="22"/>
          <w:szCs w:val="22"/>
        </w:rPr>
      </w:pPr>
      <w:r w:rsidRPr="008D374D">
        <w:rPr>
          <w:sz w:val="22"/>
          <w:szCs w:val="22"/>
        </w:rPr>
        <w:t>г. Малмыж</w:t>
      </w:r>
    </w:p>
    <w:p w:rsidR="00786A72" w:rsidRPr="008D374D" w:rsidRDefault="00786A72" w:rsidP="008D374D">
      <w:pPr>
        <w:widowControl/>
        <w:shd w:val="clear" w:color="auto" w:fill="FFFFFF"/>
        <w:suppressAutoHyphens/>
        <w:ind w:firstLine="0"/>
        <w:jc w:val="center"/>
        <w:rPr>
          <w:rFonts w:cs="Arial"/>
          <w:b/>
          <w:bCs/>
          <w:sz w:val="22"/>
          <w:szCs w:val="22"/>
        </w:rPr>
      </w:pPr>
      <w:r w:rsidRPr="008D374D">
        <w:rPr>
          <w:b/>
          <w:sz w:val="22"/>
          <w:szCs w:val="22"/>
        </w:rPr>
        <w:t>Об Административном регламенте предоставления муниципальной услуги «</w:t>
      </w:r>
      <w:r w:rsidRPr="008D374D">
        <w:rPr>
          <w:rFonts w:cs="Arial"/>
          <w:b/>
          <w:bCs/>
          <w:sz w:val="22"/>
          <w:szCs w:val="22"/>
        </w:rPr>
        <w:t xml:space="preserve">Внесение изменений в разрешение на строительство </w:t>
      </w:r>
    </w:p>
    <w:p w:rsidR="00786A72" w:rsidRPr="008D374D" w:rsidRDefault="00786A72" w:rsidP="008D374D">
      <w:pPr>
        <w:widowControl/>
        <w:shd w:val="clear" w:color="auto" w:fill="FFFFFF"/>
        <w:suppressAutoHyphens/>
        <w:ind w:firstLine="0"/>
        <w:jc w:val="center"/>
        <w:rPr>
          <w:rFonts w:cs="Arial"/>
          <w:b/>
          <w:bCs/>
          <w:sz w:val="22"/>
          <w:szCs w:val="22"/>
        </w:rPr>
      </w:pPr>
      <w:r w:rsidRPr="008D374D">
        <w:rPr>
          <w:rFonts w:cs="Arial"/>
          <w:b/>
          <w:bCs/>
          <w:sz w:val="22"/>
          <w:szCs w:val="22"/>
        </w:rPr>
        <w:t xml:space="preserve">объекта капитального строительства на территории </w:t>
      </w:r>
    </w:p>
    <w:p w:rsidR="00786A72" w:rsidRPr="00121086" w:rsidRDefault="00786A72" w:rsidP="00121086">
      <w:pPr>
        <w:widowControl/>
        <w:shd w:val="clear" w:color="auto" w:fill="FFFFFF"/>
        <w:suppressAutoHyphens/>
        <w:ind w:firstLine="0"/>
        <w:jc w:val="center"/>
        <w:rPr>
          <w:b/>
          <w:sz w:val="22"/>
          <w:szCs w:val="22"/>
        </w:rPr>
      </w:pPr>
      <w:r w:rsidRPr="008D374D">
        <w:rPr>
          <w:rFonts w:cs="Arial"/>
          <w:b/>
          <w:bCs/>
          <w:sz w:val="22"/>
          <w:szCs w:val="22"/>
        </w:rPr>
        <w:t>муниципального образования Малмыжский муниципальный район Кировской области</w:t>
      </w:r>
      <w:r w:rsidRPr="008D374D">
        <w:rPr>
          <w:b/>
          <w:sz w:val="22"/>
          <w:szCs w:val="22"/>
        </w:rPr>
        <w:t xml:space="preserve">» </w:t>
      </w:r>
    </w:p>
    <w:p w:rsidR="00786A72" w:rsidRPr="008D374D" w:rsidRDefault="00786A72" w:rsidP="008D374D">
      <w:pPr>
        <w:widowControl/>
        <w:ind w:firstLine="0"/>
        <w:rPr>
          <w:sz w:val="22"/>
          <w:szCs w:val="22"/>
        </w:rPr>
      </w:pPr>
      <w:r w:rsidRPr="008D374D">
        <w:rPr>
          <w:sz w:val="22"/>
          <w:szCs w:val="22"/>
        </w:rPr>
        <w:t xml:space="preserve">              В соответствии с Федеральным законом от 27.07.2010 № 210 – ФЗ «Об организации предоставления государственных и муниципальных услуг» администрация Малмыжского района ПОСТАНОВЛЯЕТ:</w:t>
      </w:r>
      <w:r w:rsidRPr="008D374D">
        <w:rPr>
          <w:sz w:val="22"/>
          <w:szCs w:val="22"/>
        </w:rPr>
        <w:tab/>
      </w:r>
    </w:p>
    <w:p w:rsidR="00786A72" w:rsidRPr="008D374D" w:rsidRDefault="00786A72" w:rsidP="008D374D">
      <w:pPr>
        <w:widowControl/>
        <w:shd w:val="clear" w:color="auto" w:fill="FFFFFF"/>
        <w:suppressAutoHyphens/>
        <w:ind w:firstLine="0"/>
        <w:rPr>
          <w:rFonts w:cs="Arial"/>
          <w:bCs/>
          <w:sz w:val="22"/>
          <w:szCs w:val="22"/>
        </w:rPr>
      </w:pPr>
      <w:r w:rsidRPr="008D374D">
        <w:rPr>
          <w:sz w:val="22"/>
          <w:szCs w:val="22"/>
        </w:rPr>
        <w:t xml:space="preserve">            1. Утвердить Административный регламент предоставления муниципальной   услуги  «</w:t>
      </w:r>
      <w:r w:rsidRPr="008D374D">
        <w:rPr>
          <w:rFonts w:cs="Arial"/>
          <w:bCs/>
          <w:sz w:val="22"/>
          <w:szCs w:val="22"/>
        </w:rPr>
        <w:t xml:space="preserve">Внесение изменений в разрешение на строительство </w:t>
      </w:r>
    </w:p>
    <w:p w:rsidR="00786A72" w:rsidRPr="008D374D" w:rsidRDefault="00786A72" w:rsidP="008D374D">
      <w:pPr>
        <w:widowControl/>
        <w:shd w:val="clear" w:color="auto" w:fill="FFFFFF"/>
        <w:suppressAutoHyphens/>
        <w:ind w:firstLine="0"/>
        <w:rPr>
          <w:sz w:val="22"/>
          <w:szCs w:val="22"/>
        </w:rPr>
      </w:pPr>
      <w:r w:rsidRPr="008D374D">
        <w:rPr>
          <w:rFonts w:cs="Arial"/>
          <w:bCs/>
          <w:sz w:val="22"/>
          <w:szCs w:val="22"/>
        </w:rPr>
        <w:t>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 xml:space="preserve">» согласно приложению.          </w:t>
      </w:r>
    </w:p>
    <w:p w:rsidR="00786A72" w:rsidRPr="008D374D" w:rsidRDefault="00786A72" w:rsidP="008D374D">
      <w:pPr>
        <w:widowControl/>
        <w:ind w:firstLine="0"/>
        <w:rPr>
          <w:sz w:val="22"/>
          <w:szCs w:val="22"/>
        </w:rPr>
      </w:pPr>
      <w:r w:rsidRPr="008D374D">
        <w:rPr>
          <w:sz w:val="22"/>
          <w:szCs w:val="22"/>
        </w:rPr>
        <w:t xml:space="preserve">           2.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786A72" w:rsidRPr="008D374D" w:rsidRDefault="00786A72" w:rsidP="008D374D">
      <w:pPr>
        <w:widowControl/>
        <w:ind w:firstLine="0"/>
        <w:rPr>
          <w:sz w:val="22"/>
          <w:szCs w:val="22"/>
        </w:rPr>
      </w:pPr>
      <w:r w:rsidRPr="008D374D">
        <w:rPr>
          <w:sz w:val="22"/>
          <w:szCs w:val="22"/>
        </w:rPr>
        <w:t xml:space="preserve">           3. Настоящее постановление вступает в силу после его официального опубликования. </w:t>
      </w:r>
    </w:p>
    <w:p w:rsidR="00786A72" w:rsidRPr="008D374D" w:rsidRDefault="00786A72" w:rsidP="008D374D">
      <w:pPr>
        <w:pStyle w:val="3b"/>
        <w:rPr>
          <w:sz w:val="22"/>
          <w:szCs w:val="22"/>
        </w:rPr>
      </w:pPr>
    </w:p>
    <w:p w:rsidR="00786A72" w:rsidRPr="008D374D" w:rsidRDefault="00786A72" w:rsidP="008D374D">
      <w:pPr>
        <w:pStyle w:val="3b"/>
        <w:rPr>
          <w:sz w:val="22"/>
          <w:szCs w:val="22"/>
        </w:rPr>
      </w:pPr>
      <w:r w:rsidRPr="008D374D">
        <w:rPr>
          <w:sz w:val="22"/>
          <w:szCs w:val="22"/>
        </w:rPr>
        <w:t xml:space="preserve">Глава администрации                                                             </w:t>
      </w:r>
    </w:p>
    <w:p w:rsidR="00786A72" w:rsidRPr="008D374D" w:rsidRDefault="00786A72" w:rsidP="008D374D">
      <w:pPr>
        <w:pStyle w:val="3b"/>
        <w:rPr>
          <w:sz w:val="22"/>
          <w:szCs w:val="22"/>
        </w:rPr>
      </w:pPr>
      <w:r w:rsidRPr="008D374D">
        <w:rPr>
          <w:sz w:val="22"/>
          <w:szCs w:val="22"/>
        </w:rPr>
        <w:t>Малмыжского  района</w:t>
      </w:r>
      <w:r w:rsidRPr="008D374D">
        <w:rPr>
          <w:sz w:val="22"/>
          <w:szCs w:val="22"/>
        </w:rPr>
        <w:tab/>
      </w:r>
      <w:r w:rsidRPr="008D374D">
        <w:rPr>
          <w:sz w:val="22"/>
          <w:szCs w:val="22"/>
        </w:rPr>
        <w:tab/>
      </w:r>
      <w:r w:rsidRPr="008D374D">
        <w:rPr>
          <w:sz w:val="22"/>
          <w:szCs w:val="22"/>
        </w:rPr>
        <w:tab/>
      </w:r>
      <w:r w:rsidRPr="008D374D">
        <w:rPr>
          <w:sz w:val="22"/>
          <w:szCs w:val="22"/>
        </w:rPr>
        <w:tab/>
      </w:r>
      <w:r w:rsidRPr="008D374D">
        <w:rPr>
          <w:sz w:val="22"/>
          <w:szCs w:val="22"/>
        </w:rPr>
        <w:tab/>
      </w:r>
      <w:r w:rsidRPr="008D374D">
        <w:rPr>
          <w:sz w:val="22"/>
          <w:szCs w:val="22"/>
        </w:rPr>
        <w:tab/>
      </w:r>
      <w:r w:rsidRPr="008D374D">
        <w:rPr>
          <w:sz w:val="22"/>
          <w:szCs w:val="22"/>
        </w:rPr>
        <w:tab/>
      </w:r>
      <w:r>
        <w:rPr>
          <w:sz w:val="22"/>
          <w:szCs w:val="22"/>
        </w:rPr>
        <w:tab/>
        <w:t xml:space="preserve">                </w:t>
      </w:r>
      <w:r w:rsidRPr="008D374D">
        <w:rPr>
          <w:sz w:val="22"/>
          <w:szCs w:val="22"/>
        </w:rPr>
        <w:t xml:space="preserve">         А.В. Костюнин</w:t>
      </w:r>
    </w:p>
    <w:p w:rsidR="00786A72" w:rsidRPr="008D374D" w:rsidRDefault="00786A72" w:rsidP="008D374D">
      <w:pPr>
        <w:widowControl/>
        <w:suppressAutoHyphens/>
        <w:ind w:firstLine="5398"/>
        <w:rPr>
          <w:sz w:val="22"/>
          <w:szCs w:val="22"/>
        </w:rPr>
      </w:pPr>
      <w:r w:rsidRPr="008D374D">
        <w:rPr>
          <w:sz w:val="22"/>
          <w:szCs w:val="22"/>
        </w:rPr>
        <w:t>Приложение</w:t>
      </w:r>
    </w:p>
    <w:p w:rsidR="00786A72" w:rsidRPr="008D374D" w:rsidRDefault="00786A72" w:rsidP="008D374D">
      <w:pPr>
        <w:widowControl/>
        <w:suppressAutoHyphens/>
        <w:ind w:firstLine="5398"/>
        <w:rPr>
          <w:sz w:val="22"/>
          <w:szCs w:val="22"/>
        </w:rPr>
      </w:pPr>
      <w:proofErr w:type="gramStart"/>
      <w:r w:rsidRPr="008D374D">
        <w:rPr>
          <w:sz w:val="22"/>
          <w:szCs w:val="22"/>
        </w:rPr>
        <w:t>УТВЕРЖДЕН</w:t>
      </w:r>
      <w:proofErr w:type="gramEnd"/>
    </w:p>
    <w:p w:rsidR="00786A72" w:rsidRPr="008D374D" w:rsidRDefault="00786A72" w:rsidP="008D374D">
      <w:pPr>
        <w:widowControl/>
        <w:suppressAutoHyphens/>
        <w:ind w:firstLine="5398"/>
        <w:rPr>
          <w:sz w:val="22"/>
          <w:szCs w:val="22"/>
        </w:rPr>
      </w:pPr>
      <w:r w:rsidRPr="008D374D">
        <w:rPr>
          <w:sz w:val="22"/>
          <w:szCs w:val="22"/>
        </w:rPr>
        <w:t xml:space="preserve">постановлением администрации </w:t>
      </w:r>
    </w:p>
    <w:p w:rsidR="00786A72" w:rsidRPr="008D374D" w:rsidRDefault="00786A72" w:rsidP="008D374D">
      <w:pPr>
        <w:widowControl/>
        <w:suppressAutoHyphens/>
        <w:ind w:firstLine="5398"/>
        <w:rPr>
          <w:sz w:val="22"/>
          <w:szCs w:val="22"/>
        </w:rPr>
      </w:pPr>
      <w:r w:rsidRPr="008D374D">
        <w:rPr>
          <w:sz w:val="22"/>
          <w:szCs w:val="22"/>
        </w:rPr>
        <w:t>Малмыжского района</w:t>
      </w:r>
    </w:p>
    <w:p w:rsidR="00786A72" w:rsidRPr="008D374D" w:rsidRDefault="00786A72" w:rsidP="00121086">
      <w:pPr>
        <w:widowControl/>
        <w:suppressAutoHyphens/>
        <w:ind w:firstLine="5398"/>
        <w:rPr>
          <w:sz w:val="22"/>
          <w:szCs w:val="22"/>
        </w:rPr>
      </w:pPr>
      <w:r w:rsidRPr="008D374D">
        <w:rPr>
          <w:sz w:val="22"/>
          <w:szCs w:val="22"/>
        </w:rPr>
        <w:t>от _</w:t>
      </w:r>
      <w:r w:rsidRPr="008D374D">
        <w:rPr>
          <w:sz w:val="22"/>
          <w:szCs w:val="22"/>
          <w:u w:val="single"/>
        </w:rPr>
        <w:t xml:space="preserve">07.12.2015  </w:t>
      </w:r>
      <w:r w:rsidRPr="008D374D">
        <w:rPr>
          <w:sz w:val="22"/>
          <w:szCs w:val="22"/>
        </w:rPr>
        <w:t>___  № _</w:t>
      </w:r>
      <w:r w:rsidRPr="008D374D">
        <w:rPr>
          <w:sz w:val="22"/>
          <w:szCs w:val="22"/>
          <w:u w:val="single"/>
        </w:rPr>
        <w:t>1035</w:t>
      </w:r>
      <w:r w:rsidRPr="008D374D">
        <w:rPr>
          <w:sz w:val="22"/>
          <w:szCs w:val="22"/>
        </w:rPr>
        <w:t>___</w:t>
      </w:r>
    </w:p>
    <w:p w:rsidR="00786A72" w:rsidRPr="008D374D" w:rsidRDefault="00786A72" w:rsidP="008D374D">
      <w:pPr>
        <w:pStyle w:val="ConsPlusTitle"/>
        <w:widowControl/>
        <w:suppressAutoHyphens/>
        <w:jc w:val="center"/>
        <w:rPr>
          <w:rFonts w:ascii="Times New Roman" w:hAnsi="Times New Roman" w:cs="Times New Roman"/>
          <w:sz w:val="22"/>
          <w:szCs w:val="22"/>
        </w:rPr>
      </w:pPr>
      <w:r w:rsidRPr="008D374D">
        <w:rPr>
          <w:rFonts w:ascii="Times New Roman" w:hAnsi="Times New Roman" w:cs="Times New Roman"/>
          <w:sz w:val="22"/>
          <w:szCs w:val="22"/>
        </w:rPr>
        <w:t>АДМИНИСТРАТИВНЫЙ РЕГЛАМЕНТ</w:t>
      </w:r>
    </w:p>
    <w:p w:rsidR="00786A72" w:rsidRPr="008D374D" w:rsidRDefault="00786A72" w:rsidP="008D374D">
      <w:pPr>
        <w:pStyle w:val="ConsPlusTitle"/>
        <w:widowControl/>
        <w:suppressAutoHyphens/>
        <w:jc w:val="center"/>
        <w:rPr>
          <w:rFonts w:ascii="Times New Roman" w:hAnsi="Times New Roman" w:cs="Times New Roman"/>
          <w:sz w:val="22"/>
          <w:szCs w:val="22"/>
        </w:rPr>
      </w:pPr>
      <w:r w:rsidRPr="008D374D">
        <w:rPr>
          <w:rFonts w:ascii="Times New Roman" w:hAnsi="Times New Roman" w:cs="Times New Roman"/>
          <w:sz w:val="22"/>
          <w:szCs w:val="22"/>
        </w:rPr>
        <w:t>предоставления муниципальной услуги</w:t>
      </w:r>
    </w:p>
    <w:p w:rsidR="00786A72" w:rsidRPr="008D374D" w:rsidRDefault="00786A72" w:rsidP="008D374D">
      <w:pPr>
        <w:widowControl/>
        <w:shd w:val="clear" w:color="auto" w:fill="FFFFFF"/>
        <w:suppressAutoHyphens/>
        <w:ind w:firstLine="0"/>
        <w:jc w:val="center"/>
        <w:rPr>
          <w:rFonts w:cs="Arial"/>
          <w:b/>
          <w:bCs/>
          <w:sz w:val="22"/>
          <w:szCs w:val="22"/>
        </w:rPr>
      </w:pPr>
      <w:r w:rsidRPr="008D374D">
        <w:rPr>
          <w:b/>
          <w:sz w:val="22"/>
          <w:szCs w:val="22"/>
        </w:rPr>
        <w:t>«</w:t>
      </w:r>
      <w:r w:rsidRPr="008D374D">
        <w:rPr>
          <w:rFonts w:cs="Arial"/>
          <w:b/>
          <w:bCs/>
          <w:sz w:val="22"/>
          <w:szCs w:val="22"/>
        </w:rPr>
        <w:t xml:space="preserve">Внесение изменений в разрешение на строительство </w:t>
      </w:r>
    </w:p>
    <w:p w:rsidR="00786A72" w:rsidRPr="008D374D" w:rsidRDefault="00786A72" w:rsidP="008D374D">
      <w:pPr>
        <w:widowControl/>
        <w:shd w:val="clear" w:color="auto" w:fill="FFFFFF"/>
        <w:suppressAutoHyphens/>
        <w:ind w:firstLine="0"/>
        <w:jc w:val="center"/>
        <w:rPr>
          <w:rFonts w:cs="Arial"/>
          <w:b/>
          <w:bCs/>
          <w:sz w:val="22"/>
          <w:szCs w:val="22"/>
        </w:rPr>
      </w:pPr>
      <w:r w:rsidRPr="008D374D">
        <w:rPr>
          <w:rFonts w:cs="Arial"/>
          <w:b/>
          <w:bCs/>
          <w:sz w:val="22"/>
          <w:szCs w:val="22"/>
        </w:rPr>
        <w:t xml:space="preserve">объекта капитального строительства на территории </w:t>
      </w:r>
    </w:p>
    <w:p w:rsidR="00786A72" w:rsidRPr="008D374D" w:rsidRDefault="00786A72" w:rsidP="00121086">
      <w:pPr>
        <w:widowControl/>
        <w:shd w:val="clear" w:color="auto" w:fill="FFFFFF"/>
        <w:suppressAutoHyphens/>
        <w:ind w:firstLine="0"/>
        <w:jc w:val="center"/>
        <w:rPr>
          <w:b/>
          <w:sz w:val="22"/>
          <w:szCs w:val="22"/>
        </w:rPr>
      </w:pPr>
      <w:r w:rsidRPr="008D374D">
        <w:rPr>
          <w:rFonts w:cs="Arial"/>
          <w:b/>
          <w:bCs/>
          <w:sz w:val="22"/>
          <w:szCs w:val="22"/>
        </w:rPr>
        <w:t>муниципального образования Малмыжский муниципальный район Кировской области</w:t>
      </w:r>
      <w:r w:rsidRPr="008D374D">
        <w:rPr>
          <w:b/>
          <w:sz w:val="22"/>
          <w:szCs w:val="22"/>
        </w:rPr>
        <w:t xml:space="preserve">» </w:t>
      </w:r>
    </w:p>
    <w:p w:rsidR="00786A72" w:rsidRPr="008D374D" w:rsidRDefault="00786A72" w:rsidP="008D374D">
      <w:pPr>
        <w:widowControl/>
        <w:suppressAutoHyphens/>
        <w:ind w:firstLine="0"/>
        <w:jc w:val="left"/>
        <w:rPr>
          <w:b/>
          <w:bCs/>
          <w:sz w:val="22"/>
          <w:szCs w:val="22"/>
        </w:rPr>
      </w:pPr>
      <w:r w:rsidRPr="008D374D">
        <w:rPr>
          <w:b/>
          <w:bCs/>
          <w:sz w:val="22"/>
          <w:szCs w:val="22"/>
        </w:rPr>
        <w:lastRenderedPageBreak/>
        <w:t xml:space="preserve">          1. Общие положения</w:t>
      </w:r>
    </w:p>
    <w:p w:rsidR="00786A72" w:rsidRPr="008D374D" w:rsidRDefault="00786A72" w:rsidP="008D374D">
      <w:pPr>
        <w:widowControl/>
        <w:suppressAutoHyphens/>
        <w:ind w:firstLine="709"/>
        <w:rPr>
          <w:bCs/>
          <w:sz w:val="22"/>
          <w:szCs w:val="22"/>
        </w:rPr>
      </w:pPr>
      <w:r w:rsidRPr="008D374D">
        <w:rPr>
          <w:bCs/>
          <w:sz w:val="22"/>
          <w:szCs w:val="22"/>
        </w:rPr>
        <w:t>1.1. Предмет регулирования регламента</w:t>
      </w:r>
    </w:p>
    <w:p w:rsidR="00786A72" w:rsidRPr="008D374D" w:rsidRDefault="00786A72" w:rsidP="008D374D">
      <w:pPr>
        <w:widowControl/>
        <w:suppressAutoHyphens/>
        <w:autoSpaceDE w:val="0"/>
        <w:autoSpaceDN w:val="0"/>
        <w:adjustRightInd w:val="0"/>
        <w:ind w:firstLine="709"/>
        <w:rPr>
          <w:bCs/>
          <w:sz w:val="22"/>
          <w:szCs w:val="22"/>
        </w:rPr>
      </w:pPr>
      <w:proofErr w:type="gramStart"/>
      <w:r w:rsidRPr="008D374D">
        <w:rPr>
          <w:sz w:val="22"/>
          <w:szCs w:val="22"/>
        </w:rPr>
        <w:t xml:space="preserve">Административный регламент предоставления муниципальной услуги </w:t>
      </w:r>
      <w:r w:rsidRPr="008D374D">
        <w:rPr>
          <w:bCs/>
          <w:sz w:val="22"/>
          <w:szCs w:val="22"/>
        </w:rPr>
        <w:t>«</w:t>
      </w:r>
      <w:r w:rsidRPr="008D374D">
        <w:rPr>
          <w:rFonts w:cs="Arial"/>
          <w:bCs/>
          <w:sz w:val="22"/>
          <w:szCs w:val="22"/>
        </w:rPr>
        <w:t>Внесение изменений в разрешение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bCs/>
          <w:sz w:val="22"/>
          <w:szCs w:val="22"/>
        </w:rPr>
        <w:t xml:space="preserve">» </w:t>
      </w:r>
      <w:r w:rsidRPr="008D374D">
        <w:rPr>
          <w:sz w:val="22"/>
          <w:szCs w:val="22"/>
        </w:rPr>
        <w:t>(далее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w:t>
      </w:r>
      <w:proofErr w:type="gramEnd"/>
      <w:r w:rsidRPr="008D374D">
        <w:rPr>
          <w:sz w:val="22"/>
          <w:szCs w:val="22"/>
        </w:rPr>
        <w:t xml:space="preserve"> в многофункциональном центре, формы </w:t>
      </w:r>
      <w:proofErr w:type="gramStart"/>
      <w:r w:rsidRPr="008D374D">
        <w:rPr>
          <w:sz w:val="22"/>
          <w:szCs w:val="22"/>
        </w:rPr>
        <w:t>контроля за</w:t>
      </w:r>
      <w:proofErr w:type="gramEnd"/>
      <w:r w:rsidRPr="008D374D">
        <w:rPr>
          <w:sz w:val="22"/>
          <w:szCs w:val="22"/>
        </w:rPr>
        <w:t xml:space="preserve"> исполнением Административного регламента, досудебный (внесудебный) порядок обжалования решений и действий (бездействия) администрации Малмыжского района, должностного лица администрации Малмыжского района, либо муниципального служащего при осуществлении полномочий по предоставлению муниципальной услуги</w:t>
      </w:r>
      <w:r w:rsidRPr="008D374D">
        <w:rPr>
          <w:bCs/>
          <w:sz w:val="22"/>
          <w:szCs w:val="22"/>
        </w:rPr>
        <w:t xml:space="preserve">. </w:t>
      </w:r>
    </w:p>
    <w:p w:rsidR="00786A72" w:rsidRPr="008D374D" w:rsidRDefault="00786A72" w:rsidP="008D374D">
      <w:pPr>
        <w:widowControl/>
        <w:suppressAutoHyphens/>
        <w:autoSpaceDE w:val="0"/>
        <w:autoSpaceDN w:val="0"/>
        <w:adjustRightInd w:val="0"/>
        <w:ind w:firstLine="709"/>
        <w:rPr>
          <w:bCs/>
          <w:iCs/>
          <w:sz w:val="22"/>
          <w:szCs w:val="22"/>
        </w:rPr>
      </w:pPr>
      <w:r w:rsidRPr="008D374D">
        <w:rPr>
          <w:sz w:val="22"/>
          <w:szCs w:val="22"/>
        </w:rPr>
        <w:t xml:space="preserve">Основные понятия в настоящем регламенте используются в том же значении, в котором они приведены в Федеральном </w:t>
      </w:r>
      <w:hyperlink r:id="rId12" w:history="1">
        <w:r w:rsidRPr="008D374D">
          <w:rPr>
            <w:sz w:val="22"/>
            <w:szCs w:val="22"/>
          </w:rPr>
          <w:t>законе</w:t>
        </w:r>
      </w:hyperlink>
      <w:r w:rsidRPr="008D374D">
        <w:rPr>
          <w:sz w:val="22"/>
          <w:szCs w:val="22"/>
        </w:rPr>
        <w:t xml:space="preserve"> от 27.07.2010 № 210-ФЗ «Об организации предоставления государственных и муниципальных услуг» </w:t>
      </w:r>
      <w:r w:rsidRPr="008D374D">
        <w:rPr>
          <w:bCs/>
          <w:iCs/>
          <w:sz w:val="22"/>
          <w:szCs w:val="22"/>
        </w:rPr>
        <w:t>и иных нормативных правовых актах Российской Федерации и Кировской области.</w:t>
      </w:r>
    </w:p>
    <w:p w:rsidR="00786A72" w:rsidRPr="008D374D" w:rsidRDefault="00786A72" w:rsidP="008D374D">
      <w:pPr>
        <w:widowControl/>
        <w:suppressAutoHyphens/>
        <w:autoSpaceDE w:val="0"/>
        <w:ind w:firstLine="709"/>
        <w:rPr>
          <w:sz w:val="22"/>
          <w:szCs w:val="22"/>
        </w:rPr>
      </w:pPr>
      <w:r w:rsidRPr="008D374D">
        <w:rPr>
          <w:sz w:val="22"/>
          <w:szCs w:val="22"/>
        </w:rPr>
        <w:t>1.2. Круг заявителей</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Заявителем при п</w:t>
      </w:r>
      <w:r w:rsidRPr="008D374D">
        <w:rPr>
          <w:rFonts w:cs="Arial"/>
          <w:bCs/>
          <w:sz w:val="22"/>
          <w:szCs w:val="22"/>
        </w:rPr>
        <w:t xml:space="preserve">редоставлении муниципальной услуги является – </w:t>
      </w:r>
      <w:r w:rsidRPr="008D374D">
        <w:rPr>
          <w:sz w:val="22"/>
          <w:szCs w:val="22"/>
        </w:rPr>
        <w:t xml:space="preserve">застройщики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запросом о предоставлении муниципальной услуги, выраженным в письменной или электронной форме (далее – уведомление). </w:t>
      </w:r>
    </w:p>
    <w:p w:rsidR="00786A72" w:rsidRPr="008D374D" w:rsidRDefault="00786A72" w:rsidP="008D374D">
      <w:pPr>
        <w:widowControl/>
        <w:suppressAutoHyphens/>
        <w:autoSpaceDE w:val="0"/>
        <w:ind w:firstLine="709"/>
        <w:rPr>
          <w:sz w:val="22"/>
          <w:szCs w:val="22"/>
        </w:rPr>
      </w:pPr>
      <w:r w:rsidRPr="008D374D">
        <w:rPr>
          <w:sz w:val="22"/>
          <w:szCs w:val="22"/>
        </w:rPr>
        <w:t>1.3.</w:t>
      </w:r>
      <w:r w:rsidRPr="008D374D">
        <w:rPr>
          <w:sz w:val="22"/>
          <w:szCs w:val="22"/>
        </w:rPr>
        <w:tab/>
        <w:t>Требования к порядку информирования о предоставлении муниципальной услуги</w:t>
      </w:r>
    </w:p>
    <w:p w:rsidR="00786A72" w:rsidRPr="008D374D" w:rsidRDefault="00786A72" w:rsidP="008D374D">
      <w:pPr>
        <w:widowControl/>
        <w:suppressAutoHyphens/>
        <w:autoSpaceDE w:val="0"/>
        <w:autoSpaceDN w:val="0"/>
        <w:adjustRightInd w:val="0"/>
        <w:ind w:firstLine="709"/>
        <w:outlineLvl w:val="3"/>
        <w:rPr>
          <w:sz w:val="22"/>
          <w:szCs w:val="22"/>
        </w:rPr>
      </w:pPr>
      <w:r w:rsidRPr="008D374D">
        <w:rPr>
          <w:sz w:val="22"/>
          <w:szCs w:val="22"/>
        </w:rPr>
        <w:t xml:space="preserve">1.3.1. Порядок получения информации по вопросам предоставления муниципальной услуги.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Информацию о месте нахождения и графике работы, справочных и контактных телефонах, адресах электронной почты, официальном сайте </w:t>
      </w:r>
      <w:r w:rsidRPr="008D374D">
        <w:rPr>
          <w:bCs/>
          <w:sz w:val="22"/>
          <w:szCs w:val="22"/>
        </w:rPr>
        <w:t>Малмыжского района,</w:t>
      </w:r>
      <w:r w:rsidRPr="008D374D">
        <w:rPr>
          <w:sz w:val="22"/>
          <w:szCs w:val="22"/>
        </w:rPr>
        <w:t xml:space="preserve"> способах получения информации, о многофункциональном центре предоставления государственных и муниципальных услуг (при его наличии) (далее – многофункциональный центр), а также о порядке предоставления муниципальной услуги можно получить:</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на официальном сайте </w:t>
      </w:r>
      <w:r w:rsidRPr="008D374D">
        <w:rPr>
          <w:bCs/>
          <w:sz w:val="22"/>
          <w:szCs w:val="22"/>
        </w:rPr>
        <w:t>Малмыжского района, в информационно-телекоммуникационной сети «Интернет» (далее – сеть Интернет)</w:t>
      </w:r>
      <w:r w:rsidRPr="008D374D">
        <w:rPr>
          <w:sz w:val="22"/>
          <w:szCs w:val="22"/>
        </w:rPr>
        <w:t>;</w:t>
      </w:r>
    </w:p>
    <w:p w:rsidR="00786A72" w:rsidRPr="008D374D" w:rsidRDefault="00786A72" w:rsidP="008D374D">
      <w:pPr>
        <w:widowControl/>
        <w:suppressAutoHyphens/>
        <w:autoSpaceDE w:val="0"/>
        <w:autoSpaceDN w:val="0"/>
        <w:adjustRightInd w:val="0"/>
        <w:ind w:firstLine="709"/>
        <w:outlineLvl w:val="3"/>
        <w:rPr>
          <w:bCs/>
          <w:sz w:val="22"/>
          <w:szCs w:val="22"/>
        </w:rPr>
      </w:pPr>
      <w:r w:rsidRPr="008D374D">
        <w:rPr>
          <w:sz w:val="22"/>
          <w:szCs w:val="22"/>
        </w:rPr>
        <w:t xml:space="preserve">в </w:t>
      </w:r>
      <w:r w:rsidRPr="008D374D">
        <w:rPr>
          <w:bCs/>
          <w:sz w:val="22"/>
          <w:szCs w:val="22"/>
        </w:rPr>
        <w:t>информационной системе «Портал государственных и муниципальных услуг (функций) Кировской области» (далее – Региональный портал);</w:t>
      </w:r>
    </w:p>
    <w:p w:rsidR="00786A72" w:rsidRPr="008D374D" w:rsidRDefault="00786A72" w:rsidP="008D374D">
      <w:pPr>
        <w:widowControl/>
        <w:suppressAutoHyphens/>
        <w:autoSpaceDE w:val="0"/>
        <w:autoSpaceDN w:val="0"/>
        <w:adjustRightInd w:val="0"/>
        <w:ind w:firstLine="709"/>
        <w:outlineLvl w:val="3"/>
        <w:rPr>
          <w:sz w:val="22"/>
          <w:szCs w:val="22"/>
        </w:rPr>
      </w:pPr>
      <w:r w:rsidRPr="008D374D">
        <w:rPr>
          <w:sz w:val="22"/>
          <w:szCs w:val="22"/>
        </w:rPr>
        <w:t>в федеральной государственной информационной системе «Единый портал государственных и муниципальных услуг (функций)» (далее – Единый портал);</w:t>
      </w:r>
    </w:p>
    <w:p w:rsidR="00786A72" w:rsidRPr="008D374D" w:rsidRDefault="00786A72" w:rsidP="008D374D">
      <w:pPr>
        <w:widowControl/>
        <w:suppressAutoHyphens/>
        <w:autoSpaceDE w:val="0"/>
        <w:autoSpaceDN w:val="0"/>
        <w:adjustRightInd w:val="0"/>
        <w:ind w:firstLine="709"/>
        <w:outlineLvl w:val="3"/>
        <w:rPr>
          <w:sz w:val="22"/>
          <w:szCs w:val="22"/>
        </w:rPr>
      </w:pPr>
      <w:r w:rsidRPr="008D374D">
        <w:rPr>
          <w:sz w:val="22"/>
          <w:szCs w:val="22"/>
        </w:rPr>
        <w:t>на информационных стендах в местах предоставления муниципальной услуги;</w:t>
      </w:r>
    </w:p>
    <w:p w:rsidR="00786A72" w:rsidRPr="008D374D" w:rsidRDefault="00786A72" w:rsidP="008D374D">
      <w:pPr>
        <w:pStyle w:val="punct"/>
        <w:numPr>
          <w:ilvl w:val="0"/>
          <w:numId w:val="0"/>
        </w:numPr>
        <w:suppressAutoHyphens/>
        <w:spacing w:line="240" w:lineRule="auto"/>
        <w:ind w:firstLine="709"/>
        <w:rPr>
          <w:sz w:val="22"/>
          <w:szCs w:val="22"/>
        </w:rPr>
      </w:pPr>
      <w:r w:rsidRPr="008D374D">
        <w:rPr>
          <w:sz w:val="22"/>
          <w:szCs w:val="22"/>
        </w:rPr>
        <w:t>при личном обращении заявителя;</w:t>
      </w:r>
    </w:p>
    <w:p w:rsidR="00786A72" w:rsidRPr="008D374D" w:rsidRDefault="00786A72" w:rsidP="008D374D">
      <w:pPr>
        <w:pStyle w:val="punct"/>
        <w:numPr>
          <w:ilvl w:val="0"/>
          <w:numId w:val="0"/>
        </w:numPr>
        <w:suppressAutoHyphens/>
        <w:spacing w:line="240" w:lineRule="auto"/>
        <w:ind w:firstLine="709"/>
        <w:rPr>
          <w:sz w:val="22"/>
          <w:szCs w:val="22"/>
        </w:rPr>
      </w:pPr>
      <w:r w:rsidRPr="008D374D">
        <w:rPr>
          <w:sz w:val="22"/>
          <w:szCs w:val="22"/>
        </w:rPr>
        <w:t>при обращении в письменной форме, в форме электронного документа;</w:t>
      </w:r>
    </w:p>
    <w:p w:rsidR="00786A72" w:rsidRPr="008D374D" w:rsidRDefault="00786A72" w:rsidP="008D374D">
      <w:pPr>
        <w:pStyle w:val="punct"/>
        <w:numPr>
          <w:ilvl w:val="0"/>
          <w:numId w:val="0"/>
        </w:numPr>
        <w:suppressAutoHyphens/>
        <w:spacing w:line="240" w:lineRule="auto"/>
        <w:ind w:firstLine="709"/>
        <w:rPr>
          <w:sz w:val="22"/>
          <w:szCs w:val="22"/>
        </w:rPr>
      </w:pPr>
      <w:r w:rsidRPr="008D374D">
        <w:rPr>
          <w:sz w:val="22"/>
          <w:szCs w:val="22"/>
        </w:rPr>
        <w:t>по телефону.</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1.3.2. Справочная информация о предоставлении муниципальной услуги:</w:t>
      </w:r>
    </w:p>
    <w:p w:rsidR="00786A72" w:rsidRPr="008D374D" w:rsidRDefault="00786A72" w:rsidP="008D374D">
      <w:pPr>
        <w:widowControl/>
        <w:tabs>
          <w:tab w:val="left" w:pos="9354"/>
        </w:tabs>
        <w:suppressAutoHyphens/>
        <w:ind w:firstLine="709"/>
        <w:rPr>
          <w:bCs/>
          <w:sz w:val="22"/>
          <w:szCs w:val="22"/>
        </w:rPr>
      </w:pPr>
      <w:r w:rsidRPr="008D374D">
        <w:rPr>
          <w:bCs/>
          <w:sz w:val="22"/>
          <w:szCs w:val="22"/>
        </w:rPr>
        <w:t>адрес</w:t>
      </w:r>
      <w:r w:rsidRPr="008D374D">
        <w:rPr>
          <w:sz w:val="22"/>
          <w:szCs w:val="22"/>
        </w:rPr>
        <w:t xml:space="preserve"> м</w:t>
      </w:r>
      <w:r w:rsidRPr="008D374D">
        <w:rPr>
          <w:bCs/>
          <w:sz w:val="22"/>
          <w:szCs w:val="22"/>
        </w:rPr>
        <w:t xml:space="preserve">естонахождения администрации Малмыжского района: </w:t>
      </w:r>
    </w:p>
    <w:p w:rsidR="00786A72" w:rsidRPr="008D374D" w:rsidRDefault="00786A72" w:rsidP="008D374D">
      <w:pPr>
        <w:widowControl/>
        <w:tabs>
          <w:tab w:val="left" w:pos="9354"/>
        </w:tabs>
        <w:suppressAutoHyphens/>
        <w:ind w:firstLine="709"/>
        <w:rPr>
          <w:sz w:val="22"/>
          <w:szCs w:val="22"/>
        </w:rPr>
      </w:pPr>
      <w:r w:rsidRPr="008D374D">
        <w:rPr>
          <w:bCs/>
          <w:sz w:val="22"/>
          <w:szCs w:val="22"/>
        </w:rPr>
        <w:t xml:space="preserve">612920, Кировская область, </w:t>
      </w:r>
      <w:proofErr w:type="gramStart"/>
      <w:r w:rsidRPr="008D374D">
        <w:rPr>
          <w:bCs/>
          <w:sz w:val="22"/>
          <w:szCs w:val="22"/>
        </w:rPr>
        <w:t>г</w:t>
      </w:r>
      <w:proofErr w:type="gramEnd"/>
      <w:r w:rsidRPr="008D374D">
        <w:rPr>
          <w:bCs/>
          <w:sz w:val="22"/>
          <w:szCs w:val="22"/>
        </w:rPr>
        <w:t>. Малмыж, ул. Чернышевского, 2а;</w:t>
      </w:r>
    </w:p>
    <w:p w:rsidR="00786A72" w:rsidRPr="008D374D" w:rsidRDefault="00786A72" w:rsidP="008D374D">
      <w:pPr>
        <w:widowControl/>
        <w:tabs>
          <w:tab w:val="left" w:pos="9354"/>
        </w:tabs>
        <w:suppressAutoHyphens/>
        <w:autoSpaceDE w:val="0"/>
        <w:autoSpaceDN w:val="0"/>
        <w:adjustRightInd w:val="0"/>
        <w:ind w:firstLine="709"/>
        <w:jc w:val="left"/>
        <w:rPr>
          <w:kern w:val="1"/>
          <w:sz w:val="22"/>
          <w:szCs w:val="22"/>
          <w:lang w:eastAsia="ar-SA"/>
        </w:rPr>
      </w:pPr>
      <w:r w:rsidRPr="008D374D">
        <w:rPr>
          <w:sz w:val="22"/>
          <w:szCs w:val="22"/>
        </w:rPr>
        <w:t>режим работы: с 8.00 до 17.00 часов (кроме: субботы, воскресенья);</w:t>
      </w:r>
    </w:p>
    <w:p w:rsidR="00786A72" w:rsidRPr="008D374D" w:rsidRDefault="00786A72" w:rsidP="008D374D">
      <w:pPr>
        <w:widowControl/>
        <w:tabs>
          <w:tab w:val="left" w:pos="9354"/>
        </w:tabs>
        <w:suppressAutoHyphens/>
        <w:autoSpaceDE w:val="0"/>
        <w:autoSpaceDN w:val="0"/>
        <w:adjustRightInd w:val="0"/>
        <w:ind w:firstLine="709"/>
        <w:jc w:val="left"/>
        <w:rPr>
          <w:sz w:val="22"/>
          <w:szCs w:val="22"/>
        </w:rPr>
      </w:pPr>
      <w:r w:rsidRPr="008D374D">
        <w:rPr>
          <w:kern w:val="1"/>
          <w:sz w:val="22"/>
          <w:szCs w:val="22"/>
          <w:lang w:eastAsia="ar-SA"/>
        </w:rPr>
        <w:t>телефон: 8 (83347) 2-28-43;</w:t>
      </w:r>
    </w:p>
    <w:p w:rsidR="00786A72" w:rsidRPr="008D374D" w:rsidRDefault="00786A72" w:rsidP="008D374D">
      <w:pPr>
        <w:widowControl/>
        <w:tabs>
          <w:tab w:val="left" w:pos="9354"/>
        </w:tabs>
        <w:suppressAutoHyphens/>
        <w:autoSpaceDE w:val="0"/>
        <w:autoSpaceDN w:val="0"/>
        <w:adjustRightInd w:val="0"/>
        <w:ind w:firstLine="709"/>
        <w:rPr>
          <w:sz w:val="22"/>
          <w:szCs w:val="22"/>
        </w:rPr>
      </w:pPr>
      <w:r w:rsidRPr="008D374D">
        <w:rPr>
          <w:sz w:val="22"/>
          <w:szCs w:val="22"/>
        </w:rPr>
        <w:t xml:space="preserve">адрес электронной почты: </w:t>
      </w:r>
      <w:proofErr w:type="spellStart"/>
      <w:r w:rsidRPr="008D374D">
        <w:rPr>
          <w:sz w:val="22"/>
          <w:szCs w:val="22"/>
          <w:lang w:val="en-US"/>
        </w:rPr>
        <w:t>admmalm</w:t>
      </w:r>
      <w:proofErr w:type="spellEnd"/>
      <w:r w:rsidRPr="008D374D">
        <w:rPr>
          <w:sz w:val="22"/>
          <w:szCs w:val="22"/>
        </w:rPr>
        <w:t>@</w:t>
      </w:r>
      <w:proofErr w:type="spellStart"/>
      <w:r w:rsidRPr="008D374D">
        <w:rPr>
          <w:sz w:val="22"/>
          <w:szCs w:val="22"/>
          <w:lang w:val="en-US"/>
        </w:rPr>
        <w:t>kirovreg</w:t>
      </w:r>
      <w:proofErr w:type="spellEnd"/>
      <w:r w:rsidRPr="008D374D">
        <w:rPr>
          <w:sz w:val="22"/>
          <w:szCs w:val="22"/>
        </w:rPr>
        <w:t>.</w:t>
      </w:r>
      <w:proofErr w:type="spellStart"/>
      <w:r w:rsidRPr="008D374D">
        <w:rPr>
          <w:sz w:val="22"/>
          <w:szCs w:val="22"/>
          <w:lang w:val="en-US"/>
        </w:rPr>
        <w:t>ru</w:t>
      </w:r>
      <w:proofErr w:type="spellEnd"/>
      <w:r w:rsidRPr="008D374D">
        <w:rPr>
          <w:sz w:val="22"/>
          <w:szCs w:val="22"/>
        </w:rPr>
        <w:t>;</w:t>
      </w:r>
    </w:p>
    <w:p w:rsidR="00786A72" w:rsidRPr="008D374D" w:rsidRDefault="00786A72" w:rsidP="008D374D">
      <w:pPr>
        <w:widowControl/>
        <w:tabs>
          <w:tab w:val="left" w:pos="9354"/>
        </w:tabs>
        <w:suppressAutoHyphens/>
        <w:autoSpaceDE w:val="0"/>
        <w:autoSpaceDN w:val="0"/>
        <w:adjustRightInd w:val="0"/>
        <w:ind w:firstLine="709"/>
        <w:rPr>
          <w:kern w:val="24"/>
          <w:sz w:val="22"/>
          <w:szCs w:val="22"/>
          <w:u w:val="single"/>
          <w:lang w:eastAsia="ar-SA"/>
        </w:rPr>
      </w:pPr>
      <w:r w:rsidRPr="008D374D">
        <w:rPr>
          <w:sz w:val="22"/>
          <w:szCs w:val="22"/>
        </w:rPr>
        <w:t xml:space="preserve">официальный сайт </w:t>
      </w:r>
      <w:r w:rsidRPr="008D374D">
        <w:rPr>
          <w:sz w:val="22"/>
          <w:szCs w:val="22"/>
          <w:lang w:eastAsia="ar-SA"/>
        </w:rPr>
        <w:t>в сети Интернет</w:t>
      </w:r>
      <w:r w:rsidRPr="008D374D">
        <w:rPr>
          <w:kern w:val="24"/>
          <w:sz w:val="22"/>
          <w:szCs w:val="22"/>
          <w:lang w:eastAsia="ar-SA"/>
        </w:rPr>
        <w:t xml:space="preserve">: </w:t>
      </w:r>
      <w:r w:rsidRPr="008D374D">
        <w:rPr>
          <w:kern w:val="24"/>
          <w:sz w:val="22"/>
          <w:szCs w:val="22"/>
          <w:lang w:val="en-US" w:eastAsia="ar-SA"/>
        </w:rPr>
        <w:t>www</w:t>
      </w:r>
      <w:r w:rsidRPr="008D374D">
        <w:rPr>
          <w:kern w:val="24"/>
          <w:sz w:val="22"/>
          <w:szCs w:val="22"/>
          <w:lang w:eastAsia="ar-SA"/>
        </w:rPr>
        <w:t>.</w:t>
      </w:r>
      <w:proofErr w:type="spellStart"/>
      <w:r w:rsidRPr="008D374D">
        <w:rPr>
          <w:kern w:val="24"/>
          <w:sz w:val="22"/>
          <w:szCs w:val="22"/>
          <w:lang w:val="en-US" w:eastAsia="ar-SA"/>
        </w:rPr>
        <w:t>malmyzh</w:t>
      </w:r>
      <w:proofErr w:type="spellEnd"/>
      <w:r w:rsidRPr="008D374D">
        <w:rPr>
          <w:kern w:val="24"/>
          <w:sz w:val="22"/>
          <w:szCs w:val="22"/>
          <w:lang w:eastAsia="ar-SA"/>
        </w:rPr>
        <w:t>43.</w:t>
      </w:r>
      <w:proofErr w:type="spellStart"/>
      <w:r w:rsidRPr="008D374D">
        <w:rPr>
          <w:kern w:val="24"/>
          <w:sz w:val="22"/>
          <w:szCs w:val="22"/>
          <w:lang w:val="en-US" w:eastAsia="ar-SA"/>
        </w:rPr>
        <w:t>ru</w:t>
      </w:r>
      <w:proofErr w:type="spellEnd"/>
      <w:r w:rsidRPr="008D374D">
        <w:rPr>
          <w:kern w:val="24"/>
          <w:sz w:val="22"/>
          <w:szCs w:val="22"/>
          <w:lang w:eastAsia="ar-SA"/>
        </w:rPr>
        <w:t>.</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1.3.3.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1.3.4. </w:t>
      </w:r>
      <w:proofErr w:type="gramStart"/>
      <w:r w:rsidRPr="008D374D">
        <w:rPr>
          <w:sz w:val="22"/>
          <w:szCs w:val="22"/>
        </w:rPr>
        <w:t>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Малмыжского района с момента приема документов в дни и часы работы администрации Малмыжского района.</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1.3.5. Для получения сведений о ходе исполнения муниципальной услуги заявителем указываются (называются) дата и (или) регистрационный номер уведомления заявителя о переходе прав на земельный участок (земельные участки) либо об образовании земельного участка (земельных участков). Заявителю предоставляются сведения о том, на каком этапе (в процессе выполнения какой </w:t>
      </w:r>
      <w:r w:rsidRPr="008D374D">
        <w:rPr>
          <w:sz w:val="22"/>
          <w:szCs w:val="22"/>
        </w:rPr>
        <w:lastRenderedPageBreak/>
        <w:t>административной процедуры) исполнения муниципальной услуги находится представленное им уведомление.</w:t>
      </w:r>
    </w:p>
    <w:p w:rsidR="00786A72" w:rsidRPr="008D374D" w:rsidRDefault="00786A72" w:rsidP="008D374D">
      <w:pPr>
        <w:widowControl/>
        <w:suppressAutoHyphens/>
        <w:ind w:firstLine="709"/>
        <w:rPr>
          <w:sz w:val="22"/>
          <w:szCs w:val="22"/>
        </w:rPr>
      </w:pPr>
      <w:r w:rsidRPr="008D374D">
        <w:rPr>
          <w:sz w:val="22"/>
          <w:szCs w:val="22"/>
        </w:rPr>
        <w:t>В случае подачи уведомления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786A72" w:rsidRPr="008D374D" w:rsidRDefault="00786A72" w:rsidP="008D374D">
      <w:pPr>
        <w:widowControl/>
        <w:suppressAutoHyphens/>
        <w:ind w:firstLine="709"/>
        <w:rPr>
          <w:sz w:val="22"/>
          <w:szCs w:val="22"/>
        </w:rPr>
      </w:pPr>
      <w:r w:rsidRPr="008D374D">
        <w:rPr>
          <w:sz w:val="22"/>
          <w:szCs w:val="22"/>
        </w:rPr>
        <w:t>1.3.6. Информация о порядке предоставления муниципальной услуги предоставляется бесплатно.</w:t>
      </w:r>
    </w:p>
    <w:p w:rsidR="00786A72" w:rsidRPr="008D374D" w:rsidRDefault="00786A72" w:rsidP="008D374D">
      <w:pPr>
        <w:widowControl/>
        <w:suppressAutoHyphens/>
        <w:ind w:firstLine="709"/>
        <w:rPr>
          <w:sz w:val="22"/>
          <w:szCs w:val="22"/>
        </w:rPr>
      </w:pPr>
      <w:r w:rsidRPr="008D374D">
        <w:rPr>
          <w:b/>
          <w:sz w:val="22"/>
          <w:szCs w:val="22"/>
        </w:rPr>
        <w:t>2. Стандарт предоставления муниципальной услуги</w:t>
      </w:r>
    </w:p>
    <w:p w:rsidR="00786A72" w:rsidRPr="008D374D" w:rsidRDefault="00786A72" w:rsidP="008D374D">
      <w:pPr>
        <w:widowControl/>
        <w:suppressAutoHyphens/>
        <w:autoSpaceDE w:val="0"/>
        <w:ind w:firstLine="709"/>
        <w:rPr>
          <w:sz w:val="22"/>
          <w:szCs w:val="22"/>
        </w:rPr>
      </w:pPr>
      <w:r w:rsidRPr="008D374D">
        <w:rPr>
          <w:sz w:val="22"/>
          <w:szCs w:val="22"/>
        </w:rPr>
        <w:t>2.1. Наименование муниципальной услуги</w:t>
      </w:r>
    </w:p>
    <w:p w:rsidR="00786A72" w:rsidRPr="008D374D" w:rsidRDefault="00786A72" w:rsidP="008D374D">
      <w:pPr>
        <w:widowControl/>
        <w:suppressAutoHyphens/>
        <w:autoSpaceDE w:val="0"/>
        <w:ind w:firstLine="709"/>
        <w:rPr>
          <w:sz w:val="22"/>
          <w:szCs w:val="22"/>
        </w:rPr>
      </w:pPr>
      <w:r w:rsidRPr="008D374D">
        <w:rPr>
          <w:sz w:val="22"/>
          <w:szCs w:val="22"/>
        </w:rPr>
        <w:t>Наименование муниципальной услуги: «</w:t>
      </w:r>
      <w:r w:rsidRPr="008D374D">
        <w:rPr>
          <w:rFonts w:cs="Arial"/>
          <w:bCs/>
          <w:sz w:val="22"/>
          <w:szCs w:val="22"/>
        </w:rPr>
        <w:t>Внесение изменений в   разрешение на строительство объекта капитального строительства на территории муниципального образования</w:t>
      </w:r>
      <w:r w:rsidRPr="008D374D">
        <w:rPr>
          <w:sz w:val="22"/>
          <w:szCs w:val="22"/>
        </w:rPr>
        <w:t>».</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2.2.</w:t>
      </w:r>
      <w:r w:rsidRPr="008D374D">
        <w:rPr>
          <w:sz w:val="22"/>
          <w:szCs w:val="22"/>
        </w:rPr>
        <w:tab/>
        <w:t>Наименование органа, предоставляющего муниципальную услугу</w:t>
      </w:r>
    </w:p>
    <w:p w:rsidR="00786A72" w:rsidRPr="008D374D" w:rsidRDefault="00786A72" w:rsidP="008D374D">
      <w:pPr>
        <w:widowControl/>
        <w:suppressAutoHyphens/>
        <w:autoSpaceDE w:val="0"/>
        <w:autoSpaceDN w:val="0"/>
        <w:adjustRightInd w:val="0"/>
        <w:ind w:firstLine="709"/>
        <w:outlineLvl w:val="2"/>
        <w:rPr>
          <w:bCs/>
          <w:i/>
          <w:sz w:val="22"/>
          <w:szCs w:val="22"/>
        </w:rPr>
      </w:pPr>
      <w:r w:rsidRPr="008D374D">
        <w:rPr>
          <w:sz w:val="22"/>
          <w:szCs w:val="22"/>
        </w:rPr>
        <w:t xml:space="preserve">Муниципальная услуга предоставляется </w:t>
      </w:r>
      <w:r w:rsidRPr="008D374D">
        <w:rPr>
          <w:bCs/>
          <w:sz w:val="22"/>
          <w:szCs w:val="22"/>
        </w:rPr>
        <w:t xml:space="preserve">администрацией Малмыжского района (далее – администрация). </w:t>
      </w:r>
    </w:p>
    <w:p w:rsidR="00786A72" w:rsidRPr="008D374D" w:rsidRDefault="00786A72" w:rsidP="008D374D">
      <w:pPr>
        <w:widowControl/>
        <w:suppressAutoHyphens/>
        <w:autoSpaceDE w:val="0"/>
        <w:autoSpaceDN w:val="0"/>
        <w:adjustRightInd w:val="0"/>
        <w:ind w:firstLine="709"/>
        <w:jc w:val="left"/>
        <w:outlineLvl w:val="2"/>
        <w:rPr>
          <w:bCs/>
          <w:sz w:val="22"/>
          <w:szCs w:val="22"/>
        </w:rPr>
      </w:pPr>
      <w:r w:rsidRPr="008D374D">
        <w:rPr>
          <w:bCs/>
          <w:sz w:val="22"/>
          <w:szCs w:val="22"/>
        </w:rPr>
        <w:t xml:space="preserve">2.3. Результат предоставления муниципальной услуги </w:t>
      </w:r>
    </w:p>
    <w:p w:rsidR="00786A72" w:rsidRPr="008D374D" w:rsidRDefault="00786A72" w:rsidP="008D374D">
      <w:pPr>
        <w:widowControl/>
        <w:suppressAutoHyphens/>
        <w:autoSpaceDE w:val="0"/>
        <w:autoSpaceDN w:val="0"/>
        <w:adjustRightInd w:val="0"/>
        <w:ind w:firstLine="709"/>
        <w:jc w:val="left"/>
        <w:outlineLvl w:val="2"/>
        <w:rPr>
          <w:bCs/>
          <w:sz w:val="22"/>
          <w:szCs w:val="22"/>
        </w:rPr>
      </w:pPr>
      <w:r w:rsidRPr="008D374D">
        <w:rPr>
          <w:bCs/>
          <w:sz w:val="22"/>
          <w:szCs w:val="22"/>
        </w:rPr>
        <w:t>Результатом предоставления муниципальной услуги является:</w:t>
      </w:r>
    </w:p>
    <w:p w:rsidR="00786A72" w:rsidRPr="008D374D" w:rsidRDefault="00786A72" w:rsidP="008D374D">
      <w:pPr>
        <w:widowControl/>
        <w:suppressAutoHyphens/>
        <w:autoSpaceDE w:val="0"/>
        <w:autoSpaceDN w:val="0"/>
        <w:adjustRightInd w:val="0"/>
        <w:ind w:firstLine="720"/>
        <w:rPr>
          <w:sz w:val="22"/>
          <w:szCs w:val="22"/>
        </w:rPr>
      </w:pPr>
      <w:r w:rsidRPr="008D374D">
        <w:rPr>
          <w:sz w:val="22"/>
          <w:szCs w:val="22"/>
        </w:rPr>
        <w:t>принятие решения о внесении изменений в разрешение на строительство;</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отказ заявителю в предоставлении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2.4. Срок предоставления муниципальной услуги</w:t>
      </w:r>
    </w:p>
    <w:p w:rsidR="00786A72" w:rsidRPr="008D374D" w:rsidRDefault="00786A72" w:rsidP="008D374D">
      <w:pPr>
        <w:widowControl/>
        <w:suppressAutoHyphens/>
        <w:autoSpaceDE w:val="0"/>
        <w:autoSpaceDN w:val="0"/>
        <w:adjustRightInd w:val="0"/>
        <w:ind w:firstLine="708"/>
        <w:rPr>
          <w:sz w:val="22"/>
          <w:szCs w:val="22"/>
        </w:rPr>
      </w:pPr>
      <w:proofErr w:type="gramStart"/>
      <w:r w:rsidRPr="008D374D">
        <w:rPr>
          <w:sz w:val="22"/>
          <w:szCs w:val="22"/>
        </w:rPr>
        <w:t>Максимальный срок предоставления муниципальной услуги – не более чем десять рабочих дней со дня получения письменного уведомления заявителя о переходе к нему прав на земельные участки, права пользования недрами, об образовании земельного участка, заявления о внесении изменений в разрешение на строительство в связи с изменениями, внесенными в проектную документацию на объект, находящийся в стадии строительства.</w:t>
      </w:r>
      <w:proofErr w:type="gramEnd"/>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2.5.</w:t>
      </w:r>
      <w:r w:rsidRPr="008D374D">
        <w:rPr>
          <w:sz w:val="22"/>
          <w:szCs w:val="22"/>
        </w:rPr>
        <w:tab/>
        <w:t>Перечень нормативных правовых актов, регулирующих предоставление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Предоставление муниципальной услуги осуществляется в соответствии со следующими нормативными правовыми актами: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Федеральным законом от 06.10.2003 № 131-ФЗ «Об общих принципах организации местного самоуправления в Российской Федерации»;</w:t>
      </w:r>
    </w:p>
    <w:p w:rsidR="00786A72" w:rsidRPr="008D374D" w:rsidRDefault="00786A72" w:rsidP="008D374D">
      <w:pPr>
        <w:widowControl/>
        <w:suppressAutoHyphens/>
        <w:autoSpaceDE w:val="0"/>
        <w:autoSpaceDN w:val="0"/>
        <w:adjustRightInd w:val="0"/>
        <w:ind w:firstLine="709"/>
        <w:rPr>
          <w:rStyle w:val="affffffff4"/>
          <w:bCs/>
          <w:i w:val="0"/>
          <w:sz w:val="22"/>
          <w:szCs w:val="22"/>
        </w:rPr>
      </w:pPr>
      <w:r w:rsidRPr="008D374D">
        <w:rPr>
          <w:rStyle w:val="affffffff4"/>
          <w:bCs/>
          <w:i w:val="0"/>
          <w:iCs/>
          <w:sz w:val="22"/>
          <w:szCs w:val="22"/>
        </w:rPr>
        <w:t>Градостроительным кодексом Российской Федерации от 29.12.2004        № 190-ФЗ</w:t>
      </w:r>
      <w:r w:rsidRPr="008D374D">
        <w:rPr>
          <w:rStyle w:val="affffffff4"/>
          <w:bCs/>
          <w:i w:val="0"/>
          <w:sz w:val="22"/>
          <w:szCs w:val="22"/>
        </w:rPr>
        <w:t xml:space="preserve">;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Федеральным </w:t>
      </w:r>
      <w:hyperlink r:id="rId13" w:history="1">
        <w:r w:rsidRPr="008D374D">
          <w:rPr>
            <w:sz w:val="22"/>
            <w:szCs w:val="22"/>
          </w:rPr>
          <w:t>законом</w:t>
        </w:r>
      </w:hyperlink>
      <w:r w:rsidRPr="008D374D">
        <w:rPr>
          <w:sz w:val="22"/>
          <w:szCs w:val="22"/>
        </w:rPr>
        <w:t xml:space="preserve"> от 27.07.2010 № 210-ФЗ «Об организации предоставления государственных и муниципальных услуг»;</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Федеральным законом от 06.04.2011 № 63-ФЗ «Об электронной подписи»;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Приказом Минстроя России от 19.02.2015 № 117/</w:t>
      </w:r>
      <w:proofErr w:type="spellStart"/>
      <w:proofErr w:type="gramStart"/>
      <w:r w:rsidRPr="008D374D">
        <w:rPr>
          <w:sz w:val="22"/>
          <w:szCs w:val="22"/>
        </w:rPr>
        <w:t>пр</w:t>
      </w:r>
      <w:proofErr w:type="spellEnd"/>
      <w:proofErr w:type="gramEnd"/>
      <w:r w:rsidRPr="008D374D">
        <w:rPr>
          <w:sz w:val="22"/>
          <w:szCs w:val="22"/>
        </w:rPr>
        <w:t xml:space="preserve"> «Об утверждении формы разрешения на строительство и формы разрешения на ввод объекта в эксплуатацию»;</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Уставом муниципального образования Малмыжский муниципальный район Кировской области; </w:t>
      </w:r>
    </w:p>
    <w:p w:rsidR="00786A72" w:rsidRPr="008D374D" w:rsidRDefault="00786A72" w:rsidP="008D374D">
      <w:pPr>
        <w:widowControl/>
        <w:suppressAutoHyphens/>
        <w:ind w:firstLine="709"/>
        <w:rPr>
          <w:sz w:val="22"/>
          <w:szCs w:val="22"/>
        </w:rPr>
      </w:pPr>
      <w:proofErr w:type="gramStart"/>
      <w:r w:rsidRPr="008D374D">
        <w:rPr>
          <w:sz w:val="22"/>
          <w:szCs w:val="22"/>
        </w:rPr>
        <w:t xml:space="preserve">соглашениями с органами местного самоуправления сельских поселений, входящих в состав Малмыжского района, о передаче администрациями сельских поселений Малмыжского района полномочий по выдаче разрешения на строительство объектов капитального строительства на территории, входящих в его состав; </w:t>
      </w:r>
      <w:proofErr w:type="gramEnd"/>
    </w:p>
    <w:p w:rsidR="00786A72" w:rsidRPr="008D374D" w:rsidRDefault="00786A72" w:rsidP="008D374D">
      <w:pPr>
        <w:widowControl/>
        <w:suppressAutoHyphens/>
        <w:ind w:firstLine="709"/>
        <w:rPr>
          <w:sz w:val="22"/>
          <w:szCs w:val="22"/>
          <w:shd w:val="clear" w:color="auto" w:fill="FFFFFF"/>
        </w:rPr>
      </w:pPr>
      <w:r w:rsidRPr="008D374D">
        <w:rPr>
          <w:sz w:val="22"/>
          <w:szCs w:val="22"/>
        </w:rPr>
        <w:t xml:space="preserve">настоящим Административным регламентом. </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2.6.</w:t>
      </w:r>
      <w:r w:rsidRPr="008D374D">
        <w:rPr>
          <w:rFonts w:ascii="Times New Roman" w:hAnsi="Times New Roman" w:cs="Times New Roman"/>
          <w:sz w:val="22"/>
          <w:szCs w:val="22"/>
        </w:rPr>
        <w:tab/>
        <w:t>Перечень документов, необходимых для предоставления муниципальной услуги</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Для предоставления муниципальной услуги необходимы следующие документы:</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2.6.1. При приобретении права на земельный участок, в отношении которых выдано разрешение на строительство:</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 xml:space="preserve">2.6.1.1. Уведомление физического или юридического лица </w:t>
      </w:r>
      <w:proofErr w:type="gramStart"/>
      <w:r w:rsidRPr="008D374D">
        <w:rPr>
          <w:sz w:val="22"/>
          <w:szCs w:val="22"/>
        </w:rPr>
        <w:t>в письменной форме о переходе к нему прав на земельные участки</w:t>
      </w:r>
      <w:proofErr w:type="gramEnd"/>
      <w:r w:rsidRPr="008D374D">
        <w:rPr>
          <w:sz w:val="22"/>
          <w:szCs w:val="22"/>
        </w:rPr>
        <w:t xml:space="preserve">, с указанием реквизитов правоустанавливающих документов на такие земельные участки (приложение № 1 к настоящему Административному регламенту). </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 xml:space="preserve">2.6.1.2. Правоустанавливающие документы на такие земельные участки. </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2.6.2. 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2.6.2.1. Уведомление физического или юридического лица, у которого возникло право на образованные земельные участки с указанием реквизитов решения об образовании земельных участков, принятое в соответствии с земельным законодательством исполнительным органом государственной власти или органом местного самоуправления (приложение № 2 к настоящему Административному регламенту).</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lastRenderedPageBreak/>
        <w:t xml:space="preserve">2.6.2.2. Решение об образовании земельных участков, </w:t>
      </w:r>
      <w:r w:rsidRPr="008D374D">
        <w:rPr>
          <w:snapToGrid w:val="0"/>
          <w:sz w:val="22"/>
          <w:szCs w:val="22"/>
        </w:rPr>
        <w:t xml:space="preserve">если в соответствии с земельным законодательством решение </w:t>
      </w:r>
      <w:r w:rsidRPr="008D374D">
        <w:rPr>
          <w:sz w:val="22"/>
          <w:szCs w:val="22"/>
        </w:rPr>
        <w:t>об образовании земельного участка принимает исполнительный орган государственной власти или орган местного самоуправления.</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2.6.3.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 xml:space="preserve">2.6.3.1. </w:t>
      </w:r>
      <w:proofErr w:type="gramStart"/>
      <w:r w:rsidRPr="008D374D">
        <w:rPr>
          <w:sz w:val="22"/>
          <w:szCs w:val="22"/>
        </w:rPr>
        <w:t>Уведомление физического или юридического лица, у которого возникло право на образованные земельные участки с указанием реквизитов решения об образовании земельных участков, принятое в соответствии с земельным законодательством исполнительным органом государственной власти или органом местного самоуправления и градостроительного плана земельного участка, на котором планируется осуществить строительство, реконструкцию объекта капитального строительства (приложение № 3 к настоящему Административному регламенту).</w:t>
      </w:r>
      <w:proofErr w:type="gramEnd"/>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 xml:space="preserve">2.6.3.2. Решение об образовании земельных участков, </w:t>
      </w:r>
      <w:r w:rsidRPr="008D374D">
        <w:rPr>
          <w:snapToGrid w:val="0"/>
          <w:sz w:val="22"/>
          <w:szCs w:val="22"/>
        </w:rPr>
        <w:t xml:space="preserve">если в соответствии с земельным законодательством решение </w:t>
      </w:r>
      <w:r w:rsidRPr="008D374D">
        <w:rPr>
          <w:sz w:val="22"/>
          <w:szCs w:val="22"/>
        </w:rPr>
        <w:t>об образовании земельного участка принимает исполнительный орган государственной власти или орган местного самоуправления.</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2.6.3.3.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2.6.4. В случае переоформления лицензии на пользование недрами:</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 xml:space="preserve">2.6.4.1. </w:t>
      </w:r>
      <w:proofErr w:type="gramStart"/>
      <w:r w:rsidRPr="008D374D">
        <w:rPr>
          <w:sz w:val="22"/>
          <w:szCs w:val="22"/>
        </w:rPr>
        <w:t>Уведомление нового пользователя недр с указанием реквизитов решения о предоставлении права пользования недрами и решения о переоформлении лицензии на право пользования недрами (приложение № 4 к настоящему Административному регламенту).</w:t>
      </w:r>
      <w:proofErr w:type="gramEnd"/>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2.6.4.2. Копия решения о предоставлении права пользования недрами.</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2.6.4.3. Копия решения о переоформлении лицензии на право пользования недрами.</w:t>
      </w:r>
    </w:p>
    <w:p w:rsidR="00786A72" w:rsidRPr="008D374D" w:rsidRDefault="00786A72" w:rsidP="008D374D">
      <w:pPr>
        <w:widowControl/>
        <w:suppressAutoHyphens/>
        <w:autoSpaceDE w:val="0"/>
        <w:autoSpaceDN w:val="0"/>
        <w:adjustRightInd w:val="0"/>
        <w:ind w:firstLine="539"/>
        <w:rPr>
          <w:sz w:val="22"/>
          <w:szCs w:val="22"/>
        </w:rPr>
      </w:pPr>
      <w:r w:rsidRPr="008D374D">
        <w:rPr>
          <w:sz w:val="22"/>
          <w:szCs w:val="22"/>
        </w:rPr>
        <w:tab/>
        <w:t>2.6.5. В случае изменения проектной документации на объект, находящийся в стадии строительства:</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2.6.5.1. </w:t>
      </w:r>
      <w:proofErr w:type="gramStart"/>
      <w:r w:rsidRPr="008D374D">
        <w:rPr>
          <w:sz w:val="22"/>
          <w:szCs w:val="22"/>
        </w:rPr>
        <w:t xml:space="preserve">Заявление физического или юридического лица о внесении изменений в разрешение на строительство в связи с изменениями, внесенными в проектную документацию на объект, находящийся в стадии строительства (приложение № 5 к настоящему Административному </w:t>
      </w:r>
      <w:proofErr w:type="spellStart"/>
      <w:r w:rsidRPr="008D374D">
        <w:rPr>
          <w:sz w:val="22"/>
          <w:szCs w:val="22"/>
        </w:rPr>
        <w:t>регламиенту</w:t>
      </w:r>
      <w:proofErr w:type="spellEnd"/>
      <w:r w:rsidRPr="008D374D">
        <w:rPr>
          <w:sz w:val="22"/>
          <w:szCs w:val="22"/>
        </w:rPr>
        <w:t>).</w:t>
      </w:r>
      <w:proofErr w:type="gramEnd"/>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2.6.5.2.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 изменения в указанное соглашение.</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 xml:space="preserve">2.6.5.3. Реквизиты проекта планировки территории и проекта межевания территории с изменениями. </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2.6.5.4. Проектная документация с изменениями, внесенными в установленном порядке.</w:t>
      </w:r>
    </w:p>
    <w:p w:rsidR="00786A72" w:rsidRPr="008D374D" w:rsidRDefault="00786A72" w:rsidP="008D374D">
      <w:pPr>
        <w:pStyle w:val="ConsPlusNormal"/>
        <w:suppressAutoHyphens/>
        <w:ind w:firstLine="708"/>
        <w:jc w:val="both"/>
        <w:rPr>
          <w:rFonts w:ascii="Times New Roman" w:hAnsi="Times New Roman" w:cs="Times New Roman"/>
          <w:sz w:val="22"/>
          <w:szCs w:val="22"/>
        </w:rPr>
      </w:pPr>
      <w:r w:rsidRPr="008D374D">
        <w:rPr>
          <w:rFonts w:ascii="Times New Roman" w:hAnsi="Times New Roman" w:cs="Times New Roman"/>
          <w:sz w:val="22"/>
          <w:szCs w:val="22"/>
        </w:rPr>
        <w:t xml:space="preserve">2.6.5.5. </w:t>
      </w:r>
      <w:proofErr w:type="gramStart"/>
      <w:r w:rsidRPr="008D374D">
        <w:rPr>
          <w:rFonts w:ascii="Times New Roman" w:hAnsi="Times New Roman" w:cs="Times New Roman"/>
          <w:sz w:val="22"/>
          <w:szCs w:val="22"/>
        </w:rPr>
        <w:t>Положительное заключение экспертизы проектной документации объекта капитального строительства с изменениями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с изменениями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с изменениями в случаях, предусмотренных частью 3.4 статьи 49 Градостроительного Кодекса</w:t>
      </w:r>
      <w:proofErr w:type="gramEnd"/>
      <w:r w:rsidRPr="008D374D">
        <w:rPr>
          <w:rFonts w:ascii="Times New Roman" w:hAnsi="Times New Roman" w:cs="Times New Roman"/>
          <w:sz w:val="22"/>
          <w:szCs w:val="22"/>
        </w:rPr>
        <w:t xml:space="preserve"> Российской Федерации, положительное заключение государственной экологической экспертизы проектной документации с изменениями в случаях, предусмотренных частью 6 статьи 49 Градостроительного Кодекса Российской Федерации.</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 xml:space="preserve">2.6.5.6.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4" w:history="1">
        <w:r w:rsidRPr="008D374D">
          <w:rPr>
            <w:sz w:val="22"/>
            <w:szCs w:val="22"/>
          </w:rPr>
          <w:t>статьей 40</w:t>
        </w:r>
      </w:hyperlink>
      <w:r w:rsidRPr="008D374D">
        <w:rPr>
          <w:sz w:val="22"/>
          <w:szCs w:val="22"/>
        </w:rPr>
        <w:t xml:space="preserve"> Градостроительного кодекса Российской Федерации).</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 xml:space="preserve">2.6.5.7. </w:t>
      </w:r>
      <w:proofErr w:type="gramStart"/>
      <w:r w:rsidRPr="008D374D">
        <w:rPr>
          <w:sz w:val="22"/>
          <w:szCs w:val="22"/>
        </w:rPr>
        <w:t>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Градостроительного кодекса Российской Федерации случаев реконструкции многоквартирного дома.</w:t>
      </w:r>
      <w:proofErr w:type="gramEnd"/>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 xml:space="preserve">2.6.5.8. В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8D374D">
        <w:rPr>
          <w:sz w:val="22"/>
          <w:szCs w:val="22"/>
        </w:rPr>
        <w:t>определяющее</w:t>
      </w:r>
      <w:proofErr w:type="gramEnd"/>
      <w:r w:rsidRPr="008D374D">
        <w:rPr>
          <w:sz w:val="22"/>
          <w:szCs w:val="22"/>
        </w:rPr>
        <w:t xml:space="preserve"> в том числе условия и порядок возмещения ущерба, причиненного указанному объекту при </w:t>
      </w:r>
      <w:proofErr w:type="gramStart"/>
      <w:r w:rsidRPr="008D374D">
        <w:rPr>
          <w:sz w:val="22"/>
          <w:szCs w:val="22"/>
        </w:rPr>
        <w:t>осуществлении</w:t>
      </w:r>
      <w:proofErr w:type="gramEnd"/>
      <w:r w:rsidRPr="008D374D">
        <w:rPr>
          <w:sz w:val="22"/>
          <w:szCs w:val="22"/>
        </w:rPr>
        <w:t xml:space="preserve"> реконструкции.</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lastRenderedPageBreak/>
        <w:t>2.6.5.9. 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2.6.5.10. Копия свидетельства об аккредитации юридического лица, выдавшего положительное заключение негосударственной экспертизы проектной документации с изменениями, в случае, если представлено заключение негосударственной экспертизы проектной документации с изменениями.</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2.6.5.11.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786A72" w:rsidRPr="008D374D" w:rsidRDefault="00786A72" w:rsidP="008D374D">
      <w:pPr>
        <w:suppressAutoHyphens/>
        <w:autoSpaceDE w:val="0"/>
        <w:autoSpaceDN w:val="0"/>
        <w:adjustRightInd w:val="0"/>
        <w:ind w:firstLine="709"/>
        <w:rPr>
          <w:sz w:val="22"/>
          <w:szCs w:val="22"/>
        </w:rPr>
      </w:pPr>
      <w:r w:rsidRPr="008D374D">
        <w:rPr>
          <w:sz w:val="22"/>
          <w:szCs w:val="22"/>
        </w:rPr>
        <w:t>2.6.6. Разрешение на строительство.</w:t>
      </w:r>
    </w:p>
    <w:p w:rsidR="00786A72" w:rsidRPr="008D374D" w:rsidRDefault="00786A72" w:rsidP="008D374D">
      <w:pPr>
        <w:suppressAutoHyphens/>
        <w:autoSpaceDE w:val="0"/>
        <w:autoSpaceDN w:val="0"/>
        <w:adjustRightInd w:val="0"/>
        <w:ind w:firstLine="709"/>
        <w:rPr>
          <w:sz w:val="22"/>
          <w:szCs w:val="22"/>
        </w:rPr>
      </w:pPr>
      <w:r w:rsidRPr="008D374D">
        <w:rPr>
          <w:sz w:val="22"/>
          <w:szCs w:val="22"/>
        </w:rPr>
        <w:t>2.6.7. Документы, указанные в подпунктах 2.6.1.1, 2.6.2.1, 2.6.3.1, 2.6.4.1, 2.6.5.1, 2.6.5.2, 2.6.5.4, 2.6.5.5, 2.6.5.7 – 2.6.5.11 должны быть представлены заявителем самостоятельно.</w:t>
      </w:r>
    </w:p>
    <w:p w:rsidR="00786A72" w:rsidRPr="008D374D" w:rsidRDefault="00786A72" w:rsidP="008D374D">
      <w:pPr>
        <w:suppressAutoHyphens/>
        <w:autoSpaceDE w:val="0"/>
        <w:autoSpaceDN w:val="0"/>
        <w:adjustRightInd w:val="0"/>
        <w:ind w:firstLine="709"/>
        <w:rPr>
          <w:sz w:val="22"/>
          <w:szCs w:val="22"/>
        </w:rPr>
      </w:pPr>
      <w:r w:rsidRPr="008D374D">
        <w:rPr>
          <w:sz w:val="22"/>
          <w:szCs w:val="22"/>
        </w:rPr>
        <w:t xml:space="preserve">2.6.8. Документы (его копии или сведения, содержащиеся в них), указанные в подпунктах 2.6.1.2, 2.6.2.2, 2.6.3.2, 2.6.3.3, 2.6.4.2, 2.6.4.3, 2.6.5.3, 2.6.5.6, 2.6.5.12 пункта 2.6 настоящего Административного регламента, запрашиваются администрацией Малмыжского района в рамках межведомственного информационного взаимодействия, если они не были представлены заявителем самостоятельно. </w:t>
      </w:r>
    </w:p>
    <w:p w:rsidR="00786A72" w:rsidRPr="008D374D" w:rsidRDefault="00786A72" w:rsidP="008D374D">
      <w:pPr>
        <w:suppressAutoHyphens/>
        <w:autoSpaceDE w:val="0"/>
        <w:autoSpaceDN w:val="0"/>
        <w:adjustRightInd w:val="0"/>
        <w:ind w:firstLine="709"/>
        <w:rPr>
          <w:sz w:val="22"/>
          <w:szCs w:val="22"/>
        </w:rPr>
      </w:pPr>
      <w:r w:rsidRPr="008D374D">
        <w:rPr>
          <w:sz w:val="22"/>
          <w:szCs w:val="22"/>
        </w:rPr>
        <w:t>2.6.9. В случае</w:t>
      </w:r>
      <w:proofErr w:type="gramStart"/>
      <w:r w:rsidRPr="008D374D">
        <w:rPr>
          <w:sz w:val="22"/>
          <w:szCs w:val="22"/>
        </w:rPr>
        <w:t>,</w:t>
      </w:r>
      <w:proofErr w:type="gramEnd"/>
      <w:r w:rsidRPr="008D374D">
        <w:rPr>
          <w:sz w:val="22"/>
          <w:szCs w:val="22"/>
        </w:rPr>
        <w:t xml:space="preserve">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 копию таких документов обязано представить физическое или юридическое лиц, к которому перешли права на земельный участок, в отношении которого выдано разрешение на строительство.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2.6.10.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2.6.11. При предоставлении муниципальной услуги администрация Малмыжского района не вправе требовать от заявителя:</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786A72" w:rsidRPr="008D374D" w:rsidRDefault="00786A72" w:rsidP="008D374D">
      <w:pPr>
        <w:widowControl/>
        <w:suppressAutoHyphens/>
        <w:ind w:firstLine="709"/>
        <w:rPr>
          <w:sz w:val="22"/>
          <w:szCs w:val="22"/>
        </w:rPr>
      </w:pPr>
      <w:proofErr w:type="gramStart"/>
      <w:r w:rsidRPr="008D374D">
        <w:rPr>
          <w:sz w:val="22"/>
          <w:szCs w:val="22"/>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8D374D">
        <w:rPr>
          <w:sz w:val="22"/>
          <w:szCs w:val="22"/>
        </w:rPr>
        <w:t xml:space="preserve"> 27.07.2010 № 210-ФЗ «Об организации предоставления государственных и муниципальных услуг».</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2.7.</w:t>
      </w:r>
      <w:r w:rsidRPr="008D374D">
        <w:rPr>
          <w:sz w:val="22"/>
          <w:szCs w:val="22"/>
        </w:rPr>
        <w:tab/>
        <w:t>Перечень оснований для отказа в приеме документов</w:t>
      </w:r>
    </w:p>
    <w:p w:rsidR="00786A72" w:rsidRPr="008D374D" w:rsidRDefault="00786A72" w:rsidP="008D374D">
      <w:pPr>
        <w:widowControl/>
        <w:suppressAutoHyphens/>
        <w:ind w:firstLine="709"/>
        <w:rPr>
          <w:sz w:val="22"/>
          <w:szCs w:val="22"/>
        </w:rPr>
      </w:pPr>
      <w:r w:rsidRPr="008D374D">
        <w:rPr>
          <w:sz w:val="22"/>
          <w:szCs w:val="22"/>
        </w:rPr>
        <w:t xml:space="preserve">Основания для отказа в приеме документов, необходимых для предоставления муниципальной услуги: </w:t>
      </w:r>
    </w:p>
    <w:p w:rsidR="00786A72" w:rsidRPr="008D374D" w:rsidRDefault="00786A72" w:rsidP="008D374D">
      <w:pPr>
        <w:widowControl/>
        <w:numPr>
          <w:ilvl w:val="2"/>
          <w:numId w:val="6"/>
        </w:numPr>
        <w:tabs>
          <w:tab w:val="left" w:pos="1134"/>
        </w:tabs>
        <w:suppressAutoHyphens/>
        <w:ind w:left="0" w:firstLine="708"/>
        <w:rPr>
          <w:sz w:val="22"/>
          <w:szCs w:val="22"/>
        </w:rPr>
      </w:pPr>
      <w:r w:rsidRPr="008D374D">
        <w:rPr>
          <w:sz w:val="22"/>
          <w:szCs w:val="22"/>
        </w:rPr>
        <w:t xml:space="preserve">в письменной (электронной) форме уведомления, заявления не указанны фамилия заявителя, либо наименование юридического лица, направившего уведомление, почтовый адрес, по которому должен быть направлении ответ, или адрес электронной почты (в случае, если ответ должен быть направлен в форме электронного документа); </w:t>
      </w:r>
    </w:p>
    <w:p w:rsidR="00786A72" w:rsidRPr="008D374D" w:rsidRDefault="00786A72" w:rsidP="008D374D">
      <w:pPr>
        <w:widowControl/>
        <w:tabs>
          <w:tab w:val="left" w:pos="1134"/>
        </w:tabs>
        <w:suppressAutoHyphens/>
        <w:autoSpaceDE w:val="0"/>
        <w:autoSpaceDN w:val="0"/>
        <w:adjustRightInd w:val="0"/>
        <w:ind w:firstLine="709"/>
        <w:rPr>
          <w:sz w:val="22"/>
          <w:szCs w:val="22"/>
        </w:rPr>
      </w:pPr>
      <w:r w:rsidRPr="008D374D">
        <w:rPr>
          <w:sz w:val="22"/>
          <w:szCs w:val="22"/>
        </w:rPr>
        <w:t xml:space="preserve">2.7.2. текст письменного (в том числе в форме электронного документа) уведомления, заявления не поддается прочтению.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2.8.</w:t>
      </w:r>
      <w:r w:rsidRPr="008D374D">
        <w:rPr>
          <w:sz w:val="22"/>
          <w:szCs w:val="22"/>
        </w:rPr>
        <w:tab/>
        <w:t>Перечень оснований для приостановления предоставления муниципальной услуги</w:t>
      </w:r>
    </w:p>
    <w:p w:rsidR="00786A72" w:rsidRPr="008D374D" w:rsidRDefault="00786A72" w:rsidP="008D374D">
      <w:pPr>
        <w:widowControl/>
        <w:suppressAutoHyphens/>
        <w:ind w:firstLine="720"/>
        <w:rPr>
          <w:sz w:val="22"/>
          <w:szCs w:val="22"/>
        </w:rPr>
      </w:pPr>
      <w:r w:rsidRPr="008D374D">
        <w:rPr>
          <w:sz w:val="22"/>
          <w:szCs w:val="22"/>
        </w:rPr>
        <w:t>Основания для приостановления предоставления муниципальной услуги отсутствуют.</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2.9. Перечень оснований для отказа в предоставлении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Основаниями для отказа в предоставлении муниципальной услуги являются:</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2.9.1. </w:t>
      </w:r>
      <w:proofErr w:type="gramStart"/>
      <w:r w:rsidRPr="008D374D">
        <w:rPr>
          <w:sz w:val="22"/>
          <w:szCs w:val="22"/>
        </w:rPr>
        <w:t>В случае внесения изменений в разрешение на строительство при переходе прав на земельный участок, права пользования недрами, образовании земельного участка:</w:t>
      </w:r>
      <w:proofErr w:type="gramEnd"/>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 xml:space="preserve">2.9.1.1. </w:t>
      </w:r>
      <w:proofErr w:type="gramStart"/>
      <w:r w:rsidRPr="008D374D">
        <w:rPr>
          <w:sz w:val="22"/>
          <w:szCs w:val="22"/>
        </w:rPr>
        <w:t xml:space="preserve">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подпунктами 2.6.1.2, 2.6.2.2, 2.6.3.2, 2.6.3.3, 2.6.4.2, 2.6.4.3 пункта 2.6 настоящего Административного регламента, или отсутствие правоустанавливающего документа на земельный участок в случае, если в </w:t>
      </w:r>
      <w:r w:rsidRPr="008D374D">
        <w:rPr>
          <w:sz w:val="22"/>
          <w:szCs w:val="22"/>
        </w:rPr>
        <w:lastRenderedPageBreak/>
        <w:t>Едином государственном реестре прав на недвижимое имущество и сделок с ним не содержатся сведения о правоустанавливающих документах</w:t>
      </w:r>
      <w:proofErr w:type="gramEnd"/>
      <w:r w:rsidRPr="008D374D">
        <w:rPr>
          <w:sz w:val="22"/>
          <w:szCs w:val="22"/>
        </w:rPr>
        <w:t xml:space="preserve"> на земельный участок.</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2.9.1.2.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 xml:space="preserve">2.9.1.3. </w:t>
      </w:r>
      <w:proofErr w:type="gramStart"/>
      <w:r w:rsidRPr="008D374D">
        <w:rPr>
          <w:sz w:val="22"/>
          <w:szCs w:val="22"/>
        </w:rPr>
        <w:t>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выдано разрешение на строительство - несоответствие планируемого размещения объекта капитального строительства требованиям градостроительного плана земельного участка.</w:t>
      </w:r>
      <w:proofErr w:type="gramEnd"/>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2.9.2. В случае изменения проектной документации на объект, находящийся в стадии строительства:</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2.9.2.1. Отсутствие документов, предусмотренных пунктом 2.6.5 настоящего Административного регламента.</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2.9.2.2. Несоответствие представленных документов требованиям проекта планировки территории и проекта межевания территории с изменениями.</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2.9.2.3.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786A72" w:rsidRPr="008D374D" w:rsidRDefault="00786A72" w:rsidP="008D374D">
      <w:pPr>
        <w:widowControl/>
        <w:suppressAutoHyphens/>
        <w:autoSpaceDE w:val="0"/>
        <w:ind w:firstLine="709"/>
        <w:rPr>
          <w:bCs/>
          <w:sz w:val="22"/>
          <w:szCs w:val="22"/>
        </w:rPr>
      </w:pPr>
      <w:r w:rsidRPr="008D374D">
        <w:rPr>
          <w:sz w:val="22"/>
          <w:szCs w:val="22"/>
        </w:rPr>
        <w:t xml:space="preserve">2.10. </w:t>
      </w:r>
      <w:r w:rsidRPr="008D374D">
        <w:rPr>
          <w:bCs/>
          <w:sz w:val="22"/>
          <w:szCs w:val="22"/>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86A72" w:rsidRPr="008D374D" w:rsidRDefault="00786A72" w:rsidP="008D374D">
      <w:pPr>
        <w:widowControl/>
        <w:suppressAutoHyphens/>
        <w:ind w:firstLine="709"/>
        <w:rPr>
          <w:sz w:val="22"/>
          <w:szCs w:val="22"/>
        </w:rPr>
      </w:pPr>
      <w:r w:rsidRPr="008D374D">
        <w:rPr>
          <w:sz w:val="22"/>
          <w:szCs w:val="22"/>
        </w:rPr>
        <w:t>Услуги, которые являются необходимыми и обязательными для предоставления муниципальной услуги отсутствуют.</w:t>
      </w:r>
    </w:p>
    <w:p w:rsidR="00786A72" w:rsidRPr="008D374D" w:rsidRDefault="00786A72" w:rsidP="008D374D">
      <w:pPr>
        <w:widowControl/>
        <w:suppressAutoHyphens/>
        <w:autoSpaceDE w:val="0"/>
        <w:ind w:firstLine="709"/>
        <w:rPr>
          <w:sz w:val="22"/>
          <w:szCs w:val="22"/>
        </w:rPr>
      </w:pPr>
      <w:r w:rsidRPr="008D374D">
        <w:rPr>
          <w:sz w:val="22"/>
          <w:szCs w:val="22"/>
        </w:rPr>
        <w:t xml:space="preserve">2.11. Размер платы, взимаемой за предоставление муниципальной услуги </w:t>
      </w:r>
    </w:p>
    <w:p w:rsidR="00786A72" w:rsidRPr="008D374D" w:rsidRDefault="00786A72" w:rsidP="008D374D">
      <w:pPr>
        <w:widowControl/>
        <w:suppressAutoHyphens/>
        <w:autoSpaceDE w:val="0"/>
        <w:ind w:firstLine="709"/>
        <w:rPr>
          <w:sz w:val="22"/>
          <w:szCs w:val="22"/>
        </w:rPr>
      </w:pPr>
      <w:r w:rsidRPr="008D374D">
        <w:rPr>
          <w:sz w:val="22"/>
          <w:szCs w:val="22"/>
        </w:rPr>
        <w:t>Предоставление муниципальной услуги осуществляется на бесплатной основе.</w:t>
      </w:r>
    </w:p>
    <w:p w:rsidR="00786A72" w:rsidRPr="008D374D" w:rsidRDefault="00786A72" w:rsidP="008D374D">
      <w:pPr>
        <w:widowControl/>
        <w:suppressAutoHyphens/>
        <w:ind w:firstLine="709"/>
        <w:rPr>
          <w:sz w:val="22"/>
          <w:szCs w:val="22"/>
        </w:rPr>
      </w:pPr>
      <w:r w:rsidRPr="008D374D">
        <w:rPr>
          <w:sz w:val="22"/>
          <w:szCs w:val="22"/>
        </w:rPr>
        <w:t>2.12.</w:t>
      </w:r>
      <w:r w:rsidRPr="008D374D">
        <w:rPr>
          <w:sz w:val="22"/>
          <w:szCs w:val="22"/>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86A72" w:rsidRPr="008D374D" w:rsidRDefault="00786A72" w:rsidP="008D374D">
      <w:pPr>
        <w:widowControl/>
        <w:suppressAutoHyphens/>
        <w:ind w:firstLine="709"/>
        <w:rPr>
          <w:sz w:val="22"/>
          <w:szCs w:val="22"/>
        </w:rPr>
      </w:pPr>
      <w:r w:rsidRPr="008D374D">
        <w:rPr>
          <w:sz w:val="22"/>
          <w:szCs w:val="22"/>
        </w:rPr>
        <w:t xml:space="preserve">Время ожидания </w:t>
      </w:r>
      <w:proofErr w:type="gramStart"/>
      <w:r w:rsidRPr="008D374D">
        <w:rPr>
          <w:sz w:val="22"/>
          <w:szCs w:val="22"/>
        </w:rPr>
        <w:t>на прием к специалисту при подаче документов для предоставления</w:t>
      </w:r>
      <w:proofErr w:type="gramEnd"/>
      <w:r w:rsidRPr="008D374D">
        <w:rPr>
          <w:sz w:val="22"/>
          <w:szCs w:val="22"/>
        </w:rPr>
        <w:t xml:space="preserve"> муниципальной услуги и при получении результата предоставления муниципальной услуги не должно превышать 15 минут. </w:t>
      </w:r>
    </w:p>
    <w:p w:rsidR="00786A72" w:rsidRPr="008D374D" w:rsidRDefault="00786A72" w:rsidP="008D374D">
      <w:pPr>
        <w:pStyle w:val="ConsPlusNormal"/>
        <w:suppressAutoHyphens/>
        <w:ind w:firstLine="709"/>
        <w:jc w:val="both"/>
        <w:rPr>
          <w:rFonts w:ascii="Times New Roman" w:hAnsi="Times New Roman" w:cs="Times New Roman"/>
          <w:b/>
          <w:bCs/>
          <w:sz w:val="22"/>
          <w:szCs w:val="22"/>
        </w:rPr>
      </w:pPr>
      <w:r w:rsidRPr="008D374D">
        <w:rPr>
          <w:rFonts w:ascii="Times New Roman" w:hAnsi="Times New Roman" w:cs="Times New Roman"/>
          <w:bCs/>
          <w:sz w:val="22"/>
          <w:szCs w:val="22"/>
        </w:rPr>
        <w:t>2.13. Срок и порядок регистрации уведомления, заявления о</w:t>
      </w:r>
      <w:r w:rsidRPr="008D374D">
        <w:rPr>
          <w:rFonts w:ascii="Times New Roman" w:hAnsi="Times New Roman" w:cs="Times New Roman"/>
          <w:b/>
          <w:bCs/>
          <w:sz w:val="22"/>
          <w:szCs w:val="22"/>
        </w:rPr>
        <w:t xml:space="preserve"> </w:t>
      </w:r>
      <w:r w:rsidRPr="008D374D">
        <w:rPr>
          <w:rFonts w:ascii="Times New Roman" w:hAnsi="Times New Roman" w:cs="Times New Roman"/>
          <w:bCs/>
          <w:sz w:val="22"/>
          <w:szCs w:val="22"/>
        </w:rPr>
        <w:t>предоставлении муниципальной услуги, в том числе в электронной форме</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 xml:space="preserve">Уведомление заявителя о переходе прав на земельный участок (земельные участки), права пользования недрами, об образовании земельного участка (земельных участков), заявление о внесении изменений в разрешение на строительство в связи с изменениями, внесенными в проектную документацию на объект, находящийся в стадии строительства, представленное в письменной форме, при личном обращении регистрируется в установленном порядке, в день обращения заявителя. </w:t>
      </w:r>
      <w:proofErr w:type="gramEnd"/>
    </w:p>
    <w:p w:rsidR="00786A72" w:rsidRPr="008D374D" w:rsidRDefault="00786A72" w:rsidP="008D374D">
      <w:pPr>
        <w:widowControl/>
        <w:suppressAutoHyphens/>
        <w:ind w:firstLine="709"/>
        <w:rPr>
          <w:sz w:val="22"/>
          <w:szCs w:val="22"/>
        </w:rPr>
      </w:pPr>
      <w:proofErr w:type="gramStart"/>
      <w:r w:rsidRPr="008D374D">
        <w:rPr>
          <w:sz w:val="22"/>
          <w:szCs w:val="22"/>
        </w:rPr>
        <w:t>Уведомление заявителя о переходе прав на земельный участок (земельные участки), права пользования недрами, об образовании земельного участка (земельных участков), заявление о внесении изменений в разрешение на строительство в связи с изменениями, внесенными в проектную документацию на объект, находящийся в стадии строительства,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w:t>
      </w:r>
      <w:proofErr w:type="gramEnd"/>
      <w:r w:rsidRPr="008D374D">
        <w:rPr>
          <w:sz w:val="22"/>
          <w:szCs w:val="22"/>
        </w:rPr>
        <w:t xml:space="preserve"> обязательной регистрации в течение</w:t>
      </w:r>
      <w:r w:rsidRPr="008D374D">
        <w:rPr>
          <w:i/>
          <w:sz w:val="22"/>
          <w:szCs w:val="22"/>
        </w:rPr>
        <w:t xml:space="preserve"> </w:t>
      </w:r>
      <w:r w:rsidRPr="008D374D">
        <w:rPr>
          <w:sz w:val="22"/>
          <w:szCs w:val="22"/>
        </w:rPr>
        <w:t>1 рабочего дня</w:t>
      </w:r>
      <w:r w:rsidRPr="008D374D">
        <w:rPr>
          <w:i/>
          <w:sz w:val="22"/>
          <w:szCs w:val="22"/>
        </w:rPr>
        <w:t xml:space="preserve"> </w:t>
      </w:r>
      <w:r w:rsidRPr="008D374D">
        <w:rPr>
          <w:sz w:val="22"/>
          <w:szCs w:val="22"/>
        </w:rPr>
        <w:t xml:space="preserve"> с момента поступления его в администрацию Малмыжского района. </w:t>
      </w:r>
    </w:p>
    <w:p w:rsidR="00786A72" w:rsidRPr="008D374D" w:rsidRDefault="00786A72" w:rsidP="008D374D">
      <w:pPr>
        <w:widowControl/>
        <w:suppressAutoHyphens/>
        <w:ind w:firstLine="709"/>
        <w:rPr>
          <w:bCs/>
          <w:sz w:val="22"/>
          <w:szCs w:val="22"/>
        </w:rPr>
      </w:pPr>
      <w:r w:rsidRPr="008D374D">
        <w:rPr>
          <w:bCs/>
          <w:sz w:val="22"/>
          <w:szCs w:val="22"/>
        </w:rPr>
        <w:t>2.14. Требования к помещениям предоставления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2.14.1. Помещения для предоставления муниципальной услуги оснащаются местами для ожидания, информирования, заполнения уведомлений, заявлений и иных документов, приема заявителей.</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2.14.2. Места для заполнения уведомлений, заявлений и иных документов оборудуются стульями, столами (стойками), бланками уведомлений, заявлений, письменными принадлежностями.</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2.14.3. Места для информирования должны быть оборудованы информационными стендами, содержащими следующую информацию:</w:t>
      </w:r>
      <w:r w:rsidRPr="008D374D">
        <w:rPr>
          <w:rFonts w:ascii="Times New Roman" w:hAnsi="Times New Roman" w:cs="Times New Roman"/>
          <w:b/>
          <w:bCs/>
          <w:i/>
          <w:iCs/>
          <w:sz w:val="22"/>
          <w:szCs w:val="22"/>
        </w:rPr>
        <w:t xml:space="preserve"> </w:t>
      </w:r>
    </w:p>
    <w:p w:rsidR="00786A72" w:rsidRPr="008D374D" w:rsidRDefault="00786A72" w:rsidP="008D374D">
      <w:pPr>
        <w:pStyle w:val="ad"/>
        <w:suppressAutoHyphens/>
        <w:ind w:firstLine="709"/>
        <w:rPr>
          <w:sz w:val="22"/>
          <w:szCs w:val="22"/>
        </w:rPr>
      </w:pPr>
      <w:proofErr w:type="gramStart"/>
      <w:r w:rsidRPr="008D374D">
        <w:rPr>
          <w:sz w:val="22"/>
          <w:szCs w:val="22"/>
        </w:rPr>
        <w:t>график работы (часы приема), контактные телефоны (телефон для справок), адрес официального сайта администрации Малмыжского района в сети Интернет, адреса электронной почты.</w:t>
      </w:r>
      <w:proofErr w:type="gramEnd"/>
    </w:p>
    <w:p w:rsidR="00786A72" w:rsidRPr="008D374D" w:rsidRDefault="00786A72" w:rsidP="008D374D">
      <w:pPr>
        <w:pStyle w:val="ae"/>
        <w:suppressAutoHyphens/>
        <w:spacing w:before="0" w:beforeAutospacing="0" w:after="0" w:afterAutospacing="0"/>
        <w:ind w:firstLine="709"/>
        <w:jc w:val="both"/>
        <w:rPr>
          <w:sz w:val="22"/>
          <w:szCs w:val="22"/>
        </w:rPr>
      </w:pPr>
      <w:r w:rsidRPr="008D374D">
        <w:rPr>
          <w:sz w:val="22"/>
          <w:szCs w:val="22"/>
        </w:rPr>
        <w:t>перечень, формы документов для заполнения, образцы заполнения документов, бланки для заполнения;</w:t>
      </w:r>
    </w:p>
    <w:p w:rsidR="00786A72" w:rsidRPr="008D374D" w:rsidRDefault="00786A72" w:rsidP="008D374D">
      <w:pPr>
        <w:widowControl/>
        <w:suppressAutoHyphens/>
        <w:autoSpaceDE w:val="0"/>
        <w:autoSpaceDN w:val="0"/>
        <w:adjustRightInd w:val="0"/>
        <w:ind w:firstLine="709"/>
        <w:jc w:val="left"/>
        <w:rPr>
          <w:sz w:val="22"/>
          <w:szCs w:val="22"/>
        </w:rPr>
      </w:pPr>
      <w:r w:rsidRPr="008D374D">
        <w:rPr>
          <w:sz w:val="22"/>
          <w:szCs w:val="22"/>
        </w:rPr>
        <w:t>основания для отказа в предоставлении муниципальной услуги;</w:t>
      </w:r>
    </w:p>
    <w:p w:rsidR="00786A72" w:rsidRPr="008D374D" w:rsidRDefault="00786A72" w:rsidP="008D374D">
      <w:pPr>
        <w:pStyle w:val="ad"/>
        <w:suppressAutoHyphens/>
        <w:ind w:firstLine="709"/>
        <w:rPr>
          <w:sz w:val="22"/>
          <w:szCs w:val="22"/>
        </w:rPr>
      </w:pPr>
      <w:r w:rsidRPr="008D374D">
        <w:rPr>
          <w:sz w:val="22"/>
          <w:szCs w:val="22"/>
        </w:rPr>
        <w:t>порядок обжалования решений, действий (бездействия) администрации Малмыжского района, ее должностных лиц, либо муниципальных служащих;</w:t>
      </w:r>
    </w:p>
    <w:p w:rsidR="00786A72" w:rsidRPr="008D374D" w:rsidRDefault="00786A72" w:rsidP="008D374D">
      <w:pPr>
        <w:pStyle w:val="ad"/>
        <w:suppressAutoHyphens/>
        <w:ind w:firstLine="709"/>
        <w:rPr>
          <w:sz w:val="22"/>
          <w:szCs w:val="22"/>
        </w:rPr>
      </w:pPr>
      <w:r w:rsidRPr="008D374D">
        <w:rPr>
          <w:sz w:val="22"/>
          <w:szCs w:val="22"/>
        </w:rPr>
        <w:t>перечень нормативных правовых актов, регулирующих предоставление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lastRenderedPageBreak/>
        <w:t>2.14.4. Кабинеты (кабинки) приема заявителей должны быть оборудованы информационными табличками с указанием:</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номера кабинета (кабинки);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фамилии, имени и отчества специалиста, осуществляющего прием заявителей;</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дней и часов приема, времени перерыва на обед.</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2.14.5.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786A72" w:rsidRPr="008D374D" w:rsidRDefault="00786A72" w:rsidP="008D374D">
      <w:pPr>
        <w:widowControl/>
        <w:suppressAutoHyphens/>
        <w:ind w:firstLine="709"/>
        <w:rPr>
          <w:bCs/>
          <w:sz w:val="22"/>
          <w:szCs w:val="22"/>
        </w:rPr>
      </w:pPr>
      <w:r w:rsidRPr="008D374D">
        <w:rPr>
          <w:bCs/>
          <w:sz w:val="22"/>
          <w:szCs w:val="22"/>
        </w:rPr>
        <w:t>2.15. Показатели доступности и качества муниципальной услуги</w:t>
      </w:r>
    </w:p>
    <w:p w:rsidR="00786A72" w:rsidRPr="008D374D" w:rsidRDefault="00786A72" w:rsidP="008D374D">
      <w:pPr>
        <w:widowControl/>
        <w:suppressAutoHyphens/>
        <w:ind w:firstLine="709"/>
        <w:rPr>
          <w:sz w:val="22"/>
          <w:szCs w:val="22"/>
        </w:rPr>
      </w:pPr>
      <w:r w:rsidRPr="008D374D">
        <w:rPr>
          <w:sz w:val="22"/>
          <w:szCs w:val="22"/>
        </w:rPr>
        <w:t>2.15.1. Показателем доступности муниципальной услуги является:</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транспортная доступность к местам предоставления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наличие различных каналов получения информации о порядке получения муниципальной услуги и ходе ее предоставления;</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обеспечение для заявителя возможности подать уведомление о предоставлении муниципальной услуги в форме электронного документа, в том числе с использованием Единого портала, Регионального портала.</w:t>
      </w:r>
      <w:proofErr w:type="gramEnd"/>
    </w:p>
    <w:p w:rsidR="00786A72" w:rsidRPr="008D374D" w:rsidRDefault="00786A72" w:rsidP="008D374D">
      <w:pPr>
        <w:widowControl/>
        <w:suppressAutoHyphens/>
        <w:ind w:firstLine="709"/>
        <w:rPr>
          <w:sz w:val="22"/>
          <w:szCs w:val="22"/>
        </w:rPr>
      </w:pPr>
      <w:r w:rsidRPr="008D374D">
        <w:rPr>
          <w:sz w:val="22"/>
          <w:szCs w:val="22"/>
        </w:rPr>
        <w:t>2.15.2. Показателями качества муниципальной услуги являются:</w:t>
      </w:r>
    </w:p>
    <w:p w:rsidR="00786A72" w:rsidRPr="008D374D" w:rsidRDefault="00786A72" w:rsidP="008D374D">
      <w:pPr>
        <w:widowControl/>
        <w:suppressAutoHyphens/>
        <w:ind w:firstLine="709"/>
        <w:jc w:val="left"/>
        <w:rPr>
          <w:sz w:val="22"/>
          <w:szCs w:val="22"/>
        </w:rPr>
      </w:pPr>
      <w:r w:rsidRPr="008D374D">
        <w:rPr>
          <w:sz w:val="22"/>
          <w:szCs w:val="22"/>
        </w:rPr>
        <w:t>соблюдение срока предоставления муниципальной услуги;</w:t>
      </w:r>
    </w:p>
    <w:p w:rsidR="00786A72" w:rsidRPr="008D374D" w:rsidRDefault="00786A72" w:rsidP="008D374D">
      <w:pPr>
        <w:widowControl/>
        <w:suppressAutoHyphens/>
        <w:ind w:firstLine="709"/>
        <w:rPr>
          <w:sz w:val="22"/>
          <w:szCs w:val="22"/>
        </w:rPr>
      </w:pPr>
      <w:r w:rsidRPr="008D374D">
        <w:rPr>
          <w:sz w:val="22"/>
          <w:szCs w:val="22"/>
        </w:rPr>
        <w:t xml:space="preserve">отсутствие поданных в установленном порядке и/или признанных обоснованными жалоб на решения или действия (бездействие) администрации Малмыжского района, ее должностных лиц, либо муниципальных служащих, принятые или осуществленные при предоставлении муниципальной услуги. </w:t>
      </w:r>
    </w:p>
    <w:p w:rsidR="00786A72" w:rsidRPr="008D374D" w:rsidRDefault="00786A72" w:rsidP="008D374D">
      <w:pPr>
        <w:widowControl/>
        <w:suppressAutoHyphens/>
        <w:ind w:firstLine="709"/>
        <w:rPr>
          <w:sz w:val="22"/>
          <w:szCs w:val="22"/>
        </w:rPr>
      </w:pPr>
      <w:r w:rsidRPr="008D374D">
        <w:rPr>
          <w:sz w:val="22"/>
          <w:szCs w:val="22"/>
        </w:rPr>
        <w:t xml:space="preserve">2.15.3.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Малмыжского района при предоставлении муниципальной услуги. </w:t>
      </w:r>
      <w:proofErr w:type="gramStart"/>
      <w:r w:rsidRPr="008D374D">
        <w:rPr>
          <w:sz w:val="22"/>
          <w:szCs w:val="22"/>
        </w:rPr>
        <w:t xml:space="preserve">Взаимодействие заявителя с указанными лицами осуществляется два раза – при представлении уведомления и документов, необходимых для предоставления муниципальной услуги (в случае непосредственного обращения в администрацию Малмыжского района), а также при получении результата предоставления муниципальной услуги. </w:t>
      </w:r>
      <w:proofErr w:type="gramEnd"/>
    </w:p>
    <w:p w:rsidR="00786A72" w:rsidRPr="008D374D" w:rsidRDefault="00786A72" w:rsidP="008D374D">
      <w:pPr>
        <w:widowControl/>
        <w:suppressAutoHyphens/>
        <w:ind w:firstLine="709"/>
        <w:rPr>
          <w:bCs/>
          <w:sz w:val="22"/>
          <w:szCs w:val="22"/>
        </w:rPr>
      </w:pPr>
      <w:r w:rsidRPr="008D374D">
        <w:rPr>
          <w:bCs/>
          <w:sz w:val="22"/>
          <w:szCs w:val="22"/>
        </w:rPr>
        <w:t>2.16. Требования, учитывающие особенности предоставления муниципальной услуги в электронной форме и многофункциональном центре</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2.16.1. Особенности предоставления муниципальной услуги в электронной форме:</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получение информации о предоставляемой муниципальной услуге в сети Интернет, в том числе на официальном сайте Малмыжского района, на Едином портале, Региональном портале.</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получение и копирование формы уведомления, заявления, необходимой для получения муниципальной услуги в электронной форме в сети Интернет, в том числе на официальном сайте Малмыжского района, на Едином портале, Региональном портале;</w:t>
      </w:r>
    </w:p>
    <w:p w:rsidR="00786A72" w:rsidRPr="008D374D" w:rsidRDefault="00786A72" w:rsidP="008D374D">
      <w:pPr>
        <w:widowControl/>
        <w:suppressAutoHyphens/>
        <w:autoSpaceDE w:val="0"/>
        <w:autoSpaceDN w:val="0"/>
        <w:adjustRightInd w:val="0"/>
        <w:ind w:firstLine="709"/>
        <w:outlineLvl w:val="2"/>
        <w:rPr>
          <w:sz w:val="22"/>
          <w:szCs w:val="22"/>
        </w:rPr>
      </w:pPr>
      <w:proofErr w:type="gramStart"/>
      <w:r w:rsidRPr="008D374D">
        <w:rPr>
          <w:sz w:val="22"/>
          <w:szCs w:val="22"/>
        </w:rPr>
        <w:t>представление уведомления, заявления в электронной форме с использованием сети Интернет, в том числе Единого портала, Регионального портала через «Личный кабинет пользователя»;</w:t>
      </w:r>
      <w:proofErr w:type="gramEnd"/>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 xml:space="preserve">осуществление с использованием Единого портала, Регионального портала </w:t>
      </w:r>
      <w:proofErr w:type="gramStart"/>
      <w:r w:rsidRPr="008D374D">
        <w:rPr>
          <w:sz w:val="22"/>
          <w:szCs w:val="22"/>
        </w:rPr>
        <w:t>мониторинга хода предоставления муниципальной услуги</w:t>
      </w:r>
      <w:proofErr w:type="gramEnd"/>
      <w:r w:rsidRPr="008D374D">
        <w:rPr>
          <w:sz w:val="22"/>
          <w:szCs w:val="22"/>
        </w:rPr>
        <w:t xml:space="preserve"> через «Личный кабинет пользователя»;</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786A72" w:rsidRPr="008D374D" w:rsidRDefault="00786A72" w:rsidP="008D374D">
      <w:pPr>
        <w:widowControl/>
        <w:suppressAutoHyphens/>
        <w:ind w:firstLine="709"/>
        <w:rPr>
          <w:sz w:val="22"/>
          <w:szCs w:val="22"/>
        </w:rPr>
      </w:pPr>
      <w:r w:rsidRPr="008D374D">
        <w:rPr>
          <w:sz w:val="22"/>
          <w:szCs w:val="22"/>
        </w:rPr>
        <w:t>2.16.2.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786A72" w:rsidRPr="008D374D" w:rsidRDefault="00786A72" w:rsidP="008D374D">
      <w:pPr>
        <w:widowControl/>
        <w:suppressAutoHyphens/>
        <w:autoSpaceDE w:val="0"/>
        <w:autoSpaceDN w:val="0"/>
        <w:adjustRightInd w:val="0"/>
        <w:ind w:left="1134" w:hanging="594"/>
        <w:rPr>
          <w:b/>
          <w:bCs/>
          <w:sz w:val="22"/>
          <w:szCs w:val="22"/>
        </w:rPr>
      </w:pPr>
      <w:r w:rsidRPr="008D374D">
        <w:rPr>
          <w:b/>
          <w:sz w:val="22"/>
          <w:szCs w:val="22"/>
        </w:rPr>
        <w:t>3.</w:t>
      </w:r>
      <w:r w:rsidRPr="008D374D">
        <w:rPr>
          <w:b/>
          <w:sz w:val="22"/>
          <w:szCs w:val="22"/>
        </w:rPr>
        <w:tab/>
        <w:t xml:space="preserve">Состав, последовательность и сроки выполнения административных процедур (действий), требования к порядку их выполнения, </w:t>
      </w:r>
      <w:r w:rsidRPr="008D374D">
        <w:rPr>
          <w:b/>
          <w:bCs/>
          <w:sz w:val="22"/>
          <w:szCs w:val="22"/>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86A72" w:rsidRPr="008D374D" w:rsidRDefault="00786A72" w:rsidP="008D374D">
      <w:pPr>
        <w:widowControl/>
        <w:suppressAutoHyphens/>
        <w:ind w:firstLine="709"/>
        <w:rPr>
          <w:sz w:val="22"/>
          <w:szCs w:val="22"/>
        </w:rPr>
      </w:pPr>
      <w:r w:rsidRPr="008D374D">
        <w:rPr>
          <w:sz w:val="22"/>
          <w:szCs w:val="22"/>
        </w:rPr>
        <w:t>3.1.</w:t>
      </w:r>
      <w:r w:rsidRPr="008D374D">
        <w:rPr>
          <w:sz w:val="22"/>
          <w:szCs w:val="22"/>
        </w:rPr>
        <w:tab/>
        <w:t>Описание последовательности действий при предоставлении муниципальной услуги</w:t>
      </w:r>
    </w:p>
    <w:p w:rsidR="00786A72" w:rsidRPr="008D374D" w:rsidRDefault="00786A72" w:rsidP="008D374D">
      <w:pPr>
        <w:widowControl/>
        <w:suppressAutoHyphens/>
        <w:ind w:firstLine="709"/>
        <w:rPr>
          <w:sz w:val="22"/>
          <w:szCs w:val="22"/>
        </w:rPr>
      </w:pPr>
      <w:r w:rsidRPr="008D374D">
        <w:rPr>
          <w:sz w:val="22"/>
          <w:szCs w:val="22"/>
        </w:rPr>
        <w:t>Предоставление муниципальной услуги включает в себя следующие административные процедуры:</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прием и регистрация документов;</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направление межведомственных запросов; </w:t>
      </w:r>
    </w:p>
    <w:p w:rsidR="00786A72" w:rsidRPr="008D374D" w:rsidRDefault="00786A72" w:rsidP="008D374D">
      <w:pPr>
        <w:widowControl/>
        <w:suppressAutoHyphens/>
        <w:autoSpaceDE w:val="0"/>
        <w:autoSpaceDN w:val="0"/>
        <w:adjustRightInd w:val="0"/>
        <w:ind w:firstLine="708"/>
        <w:rPr>
          <w:sz w:val="22"/>
          <w:szCs w:val="22"/>
        </w:rPr>
      </w:pPr>
      <w:proofErr w:type="gramStart"/>
      <w:r w:rsidRPr="008D374D">
        <w:rPr>
          <w:sz w:val="22"/>
          <w:szCs w:val="22"/>
        </w:rPr>
        <w:t xml:space="preserve">рассмотрение уведомления, заявления и представленных документов  и принятие решения о внесении изменений или отказе во внесении изменений в разрешение на строительство; </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регистрация и выдача документов заявителю. </w:t>
      </w:r>
    </w:p>
    <w:p w:rsidR="00786A72" w:rsidRPr="008D374D" w:rsidRDefault="00786A72" w:rsidP="008D374D">
      <w:pPr>
        <w:widowControl/>
        <w:suppressAutoHyphens/>
        <w:autoSpaceDE w:val="0"/>
        <w:autoSpaceDN w:val="0"/>
        <w:adjustRightInd w:val="0"/>
        <w:ind w:firstLine="709"/>
        <w:outlineLvl w:val="0"/>
        <w:rPr>
          <w:sz w:val="22"/>
          <w:szCs w:val="22"/>
        </w:rPr>
      </w:pPr>
      <w:r w:rsidRPr="008D374D">
        <w:rPr>
          <w:sz w:val="22"/>
          <w:szCs w:val="22"/>
        </w:rPr>
        <w:lastRenderedPageBreak/>
        <w:t xml:space="preserve">Блок–схема последовательности действий по предоставлению муниципальной услуги </w:t>
      </w:r>
      <w:proofErr w:type="gramStart"/>
      <w:r w:rsidRPr="008D374D">
        <w:rPr>
          <w:sz w:val="22"/>
          <w:szCs w:val="22"/>
        </w:rPr>
        <w:t>приведена</w:t>
      </w:r>
      <w:proofErr w:type="gramEnd"/>
      <w:r w:rsidRPr="008D374D">
        <w:rPr>
          <w:sz w:val="22"/>
          <w:szCs w:val="22"/>
        </w:rPr>
        <w:t xml:space="preserve"> в приложении № 6 к настоящему Административному регламенту.</w:t>
      </w:r>
    </w:p>
    <w:p w:rsidR="00786A72" w:rsidRPr="008D374D" w:rsidRDefault="00786A72" w:rsidP="008D374D">
      <w:pPr>
        <w:widowControl/>
        <w:suppressAutoHyphens/>
        <w:autoSpaceDE w:val="0"/>
        <w:autoSpaceDN w:val="0"/>
        <w:adjustRightInd w:val="0"/>
        <w:ind w:firstLine="709"/>
        <w:outlineLvl w:val="0"/>
        <w:rPr>
          <w:sz w:val="22"/>
          <w:szCs w:val="22"/>
        </w:rPr>
      </w:pPr>
      <w:r w:rsidRPr="008D374D">
        <w:rPr>
          <w:sz w:val="22"/>
          <w:szCs w:val="22"/>
        </w:rPr>
        <w:t>3.2.</w:t>
      </w:r>
      <w:r w:rsidRPr="008D374D">
        <w:rPr>
          <w:sz w:val="22"/>
          <w:szCs w:val="22"/>
        </w:rPr>
        <w:tab/>
        <w:t>Описание последовательности действий при приеме и регистрации документов</w:t>
      </w:r>
    </w:p>
    <w:p w:rsidR="00786A72" w:rsidRPr="008D374D" w:rsidRDefault="00786A72" w:rsidP="008D374D">
      <w:pPr>
        <w:widowControl/>
        <w:tabs>
          <w:tab w:val="left" w:pos="-3420"/>
        </w:tabs>
        <w:suppressAutoHyphens/>
        <w:ind w:firstLine="720"/>
        <w:rPr>
          <w:sz w:val="22"/>
          <w:szCs w:val="22"/>
        </w:rPr>
      </w:pPr>
      <w:r w:rsidRPr="008D374D">
        <w:rPr>
          <w:sz w:val="22"/>
          <w:szCs w:val="22"/>
        </w:rPr>
        <w:t>Основанием для начала административной процедуры является обращение представителя заявителя в администрацию Малмыжского района с уведомлением, заявлением и документами, необходимыми для предоставления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Застройщики подают (направляют) документы непосредственно в администрацию Малмыжского района, либо через многофункциональный центр (при его наличии).</w:t>
      </w:r>
    </w:p>
    <w:p w:rsidR="00786A72" w:rsidRPr="008D374D" w:rsidRDefault="00786A72" w:rsidP="008D374D">
      <w:pPr>
        <w:widowControl/>
        <w:tabs>
          <w:tab w:val="left" w:pos="-3420"/>
        </w:tabs>
        <w:suppressAutoHyphens/>
        <w:ind w:firstLine="720"/>
        <w:rPr>
          <w:sz w:val="22"/>
          <w:szCs w:val="22"/>
        </w:rPr>
      </w:pPr>
      <w:proofErr w:type="gramStart"/>
      <w:r w:rsidRPr="008D374D">
        <w:rPr>
          <w:sz w:val="22"/>
          <w:szCs w:val="22"/>
        </w:rPr>
        <w:t>Уведомление заявителя о переходе прав на земельный участок (земельные участки), права пользования недрами, об образовании земельного участка (земельных участков), заявление о внесении изменений в разрешение на строительство в связи с изменениями, внесенными в проектную документацию на объект, находящийся в стадии строительства, может быть подано в электронном виде с использованием Единого портала государственных и муниципальных услуг (функций) (</w:t>
      </w:r>
      <w:hyperlink r:id="rId15" w:history="1">
        <w:proofErr w:type="gramEnd"/>
        <w:r w:rsidRPr="008D374D">
          <w:rPr>
            <w:sz w:val="22"/>
            <w:szCs w:val="22"/>
          </w:rPr>
          <w:t>www.gosuslugi.ru</w:t>
        </w:r>
        <w:proofErr w:type="gramStart"/>
      </w:hyperlink>
      <w:r w:rsidRPr="008D374D">
        <w:rPr>
          <w:sz w:val="22"/>
          <w:szCs w:val="22"/>
        </w:rPr>
        <w:t>).</w:t>
      </w:r>
      <w:proofErr w:type="gramEnd"/>
      <w:r w:rsidRPr="008D374D">
        <w:rPr>
          <w:sz w:val="22"/>
          <w:szCs w:val="22"/>
        </w:rPr>
        <w:t xml:space="preserve"> Специалист, ответственный за прием и регистрацию документов, устанавливает наличие оснований, указанных в пункте 2.7 настоящего Административного регламента и, в случае, отсутствия указанных оснований:</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регистрирует в установленном порядке поступившие документы;</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оформляет уведомление о приеме документов (приложение № 7 к настоящему Административному регламенту) и направляет его заявителю;</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направляет документы на рассмотрение специалистом, ответственным за предоставление муниципальной услуги.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При наличии вышеуказанных оснований специалист, ответственный за прием и регистрацию документов, уведомляет заявителя об отказе в приеме документов (приложение № 8 к настоящему Административному регламенту), если фамилия и почтовый (</w:t>
      </w:r>
      <w:proofErr w:type="gramStart"/>
      <w:r w:rsidRPr="008D374D">
        <w:rPr>
          <w:sz w:val="22"/>
          <w:szCs w:val="22"/>
        </w:rPr>
        <w:t xml:space="preserve">электронный) </w:t>
      </w:r>
      <w:proofErr w:type="gramEnd"/>
      <w:r w:rsidRPr="008D374D">
        <w:rPr>
          <w:sz w:val="22"/>
          <w:szCs w:val="22"/>
        </w:rPr>
        <w:t xml:space="preserve">адрес заявителя поддаются прочтению.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В случае представления документов через многофункциональный центр (при его наличии) уведомление о приеме (отказе в приеме) документов может быть выдано (направлено) через многофункциональный центр.</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 либо выдача (направление) заявителю уведомления об отказе в приеме представленных документов.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Максимальный срок выполнения административной процедуры не может превышать 2 рабочих дней </w:t>
      </w:r>
      <w:proofErr w:type="spellStart"/>
      <w:proofErr w:type="gramStart"/>
      <w:r w:rsidRPr="008D374D">
        <w:rPr>
          <w:sz w:val="22"/>
          <w:szCs w:val="22"/>
        </w:rPr>
        <w:t>дней</w:t>
      </w:r>
      <w:proofErr w:type="spellEnd"/>
      <w:proofErr w:type="gramEnd"/>
      <w:r w:rsidRPr="008D374D">
        <w:rPr>
          <w:sz w:val="22"/>
          <w:szCs w:val="22"/>
        </w:rPr>
        <w:t xml:space="preserve">. </w:t>
      </w:r>
    </w:p>
    <w:tbl>
      <w:tblPr>
        <w:tblW w:w="0" w:type="auto"/>
        <w:tblLook w:val="01E0"/>
      </w:tblPr>
      <w:tblGrid>
        <w:gridCol w:w="9570"/>
      </w:tblGrid>
      <w:tr w:rsidR="00786A72" w:rsidRPr="008D374D" w:rsidTr="00156B7D">
        <w:trPr>
          <w:trHeight w:val="965"/>
        </w:trPr>
        <w:tc>
          <w:tcPr>
            <w:tcW w:w="9570" w:type="dxa"/>
          </w:tcPr>
          <w:p w:rsidR="00786A72" w:rsidRPr="008D374D" w:rsidRDefault="00786A72" w:rsidP="008D374D">
            <w:pPr>
              <w:widowControl/>
              <w:suppressAutoHyphens/>
              <w:autoSpaceDE w:val="0"/>
              <w:autoSpaceDN w:val="0"/>
              <w:adjustRightInd w:val="0"/>
              <w:ind w:firstLine="0"/>
              <w:rPr>
                <w:i/>
                <w:szCs w:val="22"/>
              </w:rPr>
            </w:pPr>
            <w:r w:rsidRPr="008D374D">
              <w:rPr>
                <w:sz w:val="22"/>
                <w:szCs w:val="22"/>
              </w:rPr>
              <w:t xml:space="preserve">          </w:t>
            </w:r>
            <w:proofErr w:type="gramStart"/>
            <w:r w:rsidRPr="008D374D">
              <w:rPr>
                <w:sz w:val="22"/>
                <w:szCs w:val="22"/>
              </w:rPr>
              <w:t>Сроки выполнения административных процедур и административных действий определяются администрацией Малмыжского района самостоятельно в соответствии с порядком организации делопроизводства, установленном в органе местного самоуправления и не могут превышать сроков, которые установлены федеральным законодательством, а в совокупности - не должны превышать установленный административным регламентом общий срок предоставления муниципальной услуги.</w:t>
            </w:r>
            <w:proofErr w:type="gramEnd"/>
          </w:p>
        </w:tc>
      </w:tr>
    </w:tbl>
    <w:p w:rsidR="00786A72" w:rsidRPr="008D374D" w:rsidRDefault="00786A72" w:rsidP="008D374D">
      <w:pPr>
        <w:widowControl/>
        <w:suppressAutoHyphens/>
        <w:autoSpaceDE w:val="0"/>
        <w:autoSpaceDN w:val="0"/>
        <w:adjustRightInd w:val="0"/>
        <w:ind w:firstLine="567"/>
        <w:outlineLvl w:val="0"/>
        <w:rPr>
          <w:sz w:val="22"/>
          <w:szCs w:val="22"/>
        </w:rPr>
      </w:pPr>
      <w:r w:rsidRPr="008D374D">
        <w:rPr>
          <w:sz w:val="22"/>
          <w:szCs w:val="22"/>
        </w:rPr>
        <w:t>3.3.</w:t>
      </w:r>
      <w:r w:rsidRPr="008D374D">
        <w:rPr>
          <w:sz w:val="22"/>
          <w:szCs w:val="22"/>
        </w:rPr>
        <w:tab/>
        <w:t xml:space="preserve"> Описание последовательности действий при формировании и направлении межведомственных запросов</w:t>
      </w:r>
    </w:p>
    <w:p w:rsidR="00786A72" w:rsidRPr="008D374D" w:rsidRDefault="00786A72" w:rsidP="008D374D">
      <w:pPr>
        <w:widowControl/>
        <w:suppressAutoHyphens/>
        <w:autoSpaceDE w:val="0"/>
        <w:autoSpaceDN w:val="0"/>
        <w:adjustRightInd w:val="0"/>
        <w:ind w:firstLine="567"/>
        <w:outlineLvl w:val="0"/>
        <w:rPr>
          <w:sz w:val="22"/>
          <w:szCs w:val="22"/>
        </w:rPr>
      </w:pPr>
      <w:r w:rsidRPr="008D374D">
        <w:rPr>
          <w:sz w:val="22"/>
          <w:szCs w:val="22"/>
        </w:rPr>
        <w:t xml:space="preserve">Основанием для начала административной процедуры является поступление зарегистрированного в установленном порядке уведомления, заявления и документов специалисту, ответственному за предоставление муниципальной услуги. </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пунктом 2.6 настоящего Административного регламента (в случае, если указанные документы не представлены заявителем самостоятельно). </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Максимальный срок выполнения административной процедуры не может превышать 3 рабочих дней.</w:t>
      </w:r>
    </w:p>
    <w:tbl>
      <w:tblPr>
        <w:tblW w:w="0" w:type="auto"/>
        <w:tblLook w:val="01E0"/>
      </w:tblPr>
      <w:tblGrid>
        <w:gridCol w:w="9570"/>
      </w:tblGrid>
      <w:tr w:rsidR="00786A72" w:rsidRPr="008D374D" w:rsidTr="00156B7D">
        <w:trPr>
          <w:trHeight w:val="965"/>
        </w:trPr>
        <w:tc>
          <w:tcPr>
            <w:tcW w:w="9570" w:type="dxa"/>
          </w:tcPr>
          <w:p w:rsidR="00786A72" w:rsidRPr="008D374D" w:rsidRDefault="00786A72" w:rsidP="008D374D">
            <w:pPr>
              <w:widowControl/>
              <w:suppressAutoHyphens/>
              <w:autoSpaceDE w:val="0"/>
              <w:autoSpaceDN w:val="0"/>
              <w:adjustRightInd w:val="0"/>
              <w:ind w:firstLine="0"/>
              <w:rPr>
                <w:i/>
                <w:szCs w:val="22"/>
              </w:rPr>
            </w:pPr>
            <w:r w:rsidRPr="008D374D">
              <w:rPr>
                <w:sz w:val="22"/>
                <w:szCs w:val="22"/>
              </w:rPr>
              <w:t xml:space="preserve">          </w:t>
            </w:r>
            <w:proofErr w:type="gramStart"/>
            <w:r w:rsidRPr="008D374D">
              <w:rPr>
                <w:sz w:val="22"/>
                <w:szCs w:val="22"/>
              </w:rPr>
              <w:t>Сроки выполнения административных процедур и административных действий определяются органом местного самоуправления самостоятельно в соответствии с порядком организации делопроизводства, установленном в органе местного самоуправления и не могут превышать сроков, которые установлены федеральным законодательством, а в совокупности - не должны превышать установленный административным регламентом общий срок предоставления муниципальной услуги.</w:t>
            </w:r>
            <w:proofErr w:type="gramEnd"/>
          </w:p>
        </w:tc>
      </w:tr>
    </w:tbl>
    <w:p w:rsidR="00786A72" w:rsidRPr="008D374D" w:rsidRDefault="00786A72" w:rsidP="008D374D">
      <w:pPr>
        <w:widowControl/>
        <w:suppressAutoHyphens/>
        <w:autoSpaceDE w:val="0"/>
        <w:autoSpaceDN w:val="0"/>
        <w:adjustRightInd w:val="0"/>
        <w:ind w:firstLine="709"/>
        <w:outlineLvl w:val="0"/>
        <w:rPr>
          <w:sz w:val="22"/>
          <w:szCs w:val="22"/>
        </w:rPr>
      </w:pPr>
      <w:r w:rsidRPr="008D374D">
        <w:rPr>
          <w:sz w:val="22"/>
          <w:szCs w:val="22"/>
        </w:rPr>
        <w:lastRenderedPageBreak/>
        <w:t xml:space="preserve">3.4. </w:t>
      </w:r>
      <w:proofErr w:type="gramStart"/>
      <w:r w:rsidRPr="008D374D">
        <w:rPr>
          <w:sz w:val="22"/>
          <w:szCs w:val="22"/>
        </w:rPr>
        <w:t xml:space="preserve">Описание последовательности действий при рассмотрении уведомления и представленных документов и принятии решения о внесении изменений или отказе во внесении изменений в разрешение на строительство </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во внесении изменений в разрешение на строительство.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По результатам анализа полученных документов специалист, ответственный за предоставление муниципальной услуги устанавливает наличие оснований для отказа в предоставлении муниципальной услуги, указанных в пункте 2.9 настоящего Административного регламента.</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 xml:space="preserve">В случае наличия оснований для отказа в предоставлении муниципальной услуги специалист, ответственный за предоставление муниципальной услуги готовит проект уведомления об отказе в предоставлении муниципальной услуги (приложение № 9 к настоящему Административному регламенту). </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Проект уведомления об отказе в предоставлении муниципальной услуги направляется уполномоченному должностному лицу на рассмотрение и подпись.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В случае отсутствия вышеуказанных оснований для отказа в предоставлении муниципальной услуги, специалист, ответственный за предоставление муниципальной услуги осуществляет подготовку проекта решения о внесении изменений в разрешение на строительство и направляет на согласование и утверждение в соответствии с установленным порядком. </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 xml:space="preserve">Результатом выполнения административной процедуры является принятие Администрацией решения о внесении изменений в разрешение на строительство либо об отказе во внесении изменений в разрешение на строительство с указанием причин отказа. </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Максимальный срок выполнения административной процедуры не может превышать 2 рабочих дней.</w:t>
      </w:r>
    </w:p>
    <w:tbl>
      <w:tblPr>
        <w:tblW w:w="0" w:type="auto"/>
        <w:tblLook w:val="01E0"/>
      </w:tblPr>
      <w:tblGrid>
        <w:gridCol w:w="9570"/>
      </w:tblGrid>
      <w:tr w:rsidR="00786A72" w:rsidRPr="008D374D" w:rsidTr="00156B7D">
        <w:trPr>
          <w:trHeight w:val="965"/>
        </w:trPr>
        <w:tc>
          <w:tcPr>
            <w:tcW w:w="9570" w:type="dxa"/>
          </w:tcPr>
          <w:p w:rsidR="00786A72" w:rsidRPr="008D374D" w:rsidRDefault="00786A72" w:rsidP="008D374D">
            <w:pPr>
              <w:widowControl/>
              <w:suppressAutoHyphens/>
              <w:autoSpaceDE w:val="0"/>
              <w:autoSpaceDN w:val="0"/>
              <w:adjustRightInd w:val="0"/>
              <w:ind w:firstLine="0"/>
              <w:rPr>
                <w:i/>
                <w:szCs w:val="22"/>
              </w:rPr>
            </w:pPr>
            <w:r w:rsidRPr="008D374D">
              <w:rPr>
                <w:sz w:val="22"/>
                <w:szCs w:val="22"/>
              </w:rPr>
              <w:t xml:space="preserve">          </w:t>
            </w:r>
            <w:proofErr w:type="gramStart"/>
            <w:r w:rsidRPr="008D374D">
              <w:rPr>
                <w:sz w:val="22"/>
                <w:szCs w:val="22"/>
              </w:rPr>
              <w:t>Сроки выполнения административных процедур и административных действий определяются органом местного самоуправления самостоятельно в соответствии с порядком организации делопроизводства, установленном в органе местного самоуправления и не могут превышать сроков, которые установлены федеральным законодательством, а в совокупности - не должны превышать установленный административным регламентом общий срок предоставления муниципальной услуги.</w:t>
            </w:r>
            <w:proofErr w:type="gramEnd"/>
          </w:p>
        </w:tc>
      </w:tr>
    </w:tbl>
    <w:p w:rsidR="00786A72" w:rsidRPr="008D374D" w:rsidRDefault="00786A72" w:rsidP="008D374D">
      <w:pPr>
        <w:widowControl/>
        <w:suppressAutoHyphens/>
        <w:autoSpaceDE w:val="0"/>
        <w:autoSpaceDN w:val="0"/>
        <w:adjustRightInd w:val="0"/>
        <w:ind w:firstLine="709"/>
        <w:outlineLvl w:val="0"/>
        <w:rPr>
          <w:sz w:val="22"/>
          <w:szCs w:val="22"/>
        </w:rPr>
      </w:pPr>
      <w:r w:rsidRPr="008D374D">
        <w:rPr>
          <w:sz w:val="22"/>
          <w:szCs w:val="22"/>
        </w:rPr>
        <w:t>3.5.</w:t>
      </w:r>
      <w:r w:rsidRPr="008D374D">
        <w:rPr>
          <w:sz w:val="22"/>
          <w:szCs w:val="22"/>
        </w:rPr>
        <w:tab/>
        <w:t xml:space="preserve">Описание последовательности действий при регистрации и выдаче документов заявителю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Решение о внесении изменений в разрешение на строительство либо 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(направлением) заявителю. </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В случае представления документов через многофункциональный центр (при его наличии) решение о внесении изменений в разрешение на строительство либо уведомление об отказе в предоставлении муниципальной услуги могут быть выданы (направлены) через многофункциональный центр.</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Максимальный срок выполнения административной процедуры не может превышать 2 рабочих дней. </w:t>
      </w:r>
    </w:p>
    <w:tbl>
      <w:tblPr>
        <w:tblW w:w="0" w:type="auto"/>
        <w:tblLook w:val="01E0"/>
      </w:tblPr>
      <w:tblGrid>
        <w:gridCol w:w="9570"/>
      </w:tblGrid>
      <w:tr w:rsidR="00786A72" w:rsidRPr="008D374D" w:rsidTr="00156B7D">
        <w:trPr>
          <w:trHeight w:val="965"/>
        </w:trPr>
        <w:tc>
          <w:tcPr>
            <w:tcW w:w="9570" w:type="dxa"/>
          </w:tcPr>
          <w:p w:rsidR="00786A72" w:rsidRPr="008D374D" w:rsidRDefault="00786A72" w:rsidP="008D374D">
            <w:pPr>
              <w:widowControl/>
              <w:suppressAutoHyphens/>
              <w:autoSpaceDE w:val="0"/>
              <w:autoSpaceDN w:val="0"/>
              <w:adjustRightInd w:val="0"/>
              <w:ind w:firstLine="0"/>
              <w:rPr>
                <w:szCs w:val="22"/>
              </w:rPr>
            </w:pPr>
            <w:r w:rsidRPr="008D374D">
              <w:rPr>
                <w:sz w:val="22"/>
                <w:szCs w:val="22"/>
              </w:rPr>
              <w:t xml:space="preserve">          </w:t>
            </w:r>
            <w:proofErr w:type="gramStart"/>
            <w:r w:rsidRPr="008D374D">
              <w:rPr>
                <w:sz w:val="22"/>
                <w:szCs w:val="22"/>
              </w:rPr>
              <w:t>Сроки выполнения административных процедур и административных действий определяются органом местного самоуправления самостоятельно в соответствии с порядком организации делопроизводства, установленном в органе местного самоуправления и не могут превышать сроков, которые установлены федеральным законодательством, а в совокупности - не должны превышать установленный административным регламентом общий срок предоставления муниципальной услуги.</w:t>
            </w:r>
            <w:proofErr w:type="gramEnd"/>
          </w:p>
        </w:tc>
      </w:tr>
    </w:tbl>
    <w:p w:rsidR="00786A72" w:rsidRPr="008D374D" w:rsidRDefault="00786A72" w:rsidP="008D374D">
      <w:pPr>
        <w:widowControl/>
        <w:suppressAutoHyphens/>
        <w:ind w:firstLine="709"/>
        <w:rPr>
          <w:b/>
          <w:bCs/>
          <w:sz w:val="22"/>
          <w:szCs w:val="22"/>
        </w:rPr>
      </w:pPr>
      <w:r w:rsidRPr="008D374D">
        <w:rPr>
          <w:b/>
          <w:bCs/>
          <w:sz w:val="22"/>
          <w:szCs w:val="22"/>
        </w:rPr>
        <w:t xml:space="preserve">4. Формы </w:t>
      </w:r>
      <w:proofErr w:type="gramStart"/>
      <w:r w:rsidRPr="008D374D">
        <w:rPr>
          <w:b/>
          <w:bCs/>
          <w:sz w:val="22"/>
          <w:szCs w:val="22"/>
        </w:rPr>
        <w:t>контроля за</w:t>
      </w:r>
      <w:proofErr w:type="gramEnd"/>
      <w:r w:rsidRPr="008D374D">
        <w:rPr>
          <w:b/>
          <w:bCs/>
          <w:sz w:val="22"/>
          <w:szCs w:val="22"/>
        </w:rPr>
        <w:t xml:space="preserve"> исполнением Административного регламента</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4.1. </w:t>
      </w:r>
      <w:proofErr w:type="gramStart"/>
      <w:r w:rsidRPr="008D374D">
        <w:rPr>
          <w:sz w:val="22"/>
          <w:szCs w:val="22"/>
        </w:rPr>
        <w:t>Контроль за</w:t>
      </w:r>
      <w:proofErr w:type="gramEnd"/>
      <w:r w:rsidRPr="008D374D">
        <w:rPr>
          <w:sz w:val="22"/>
          <w:szCs w:val="22"/>
        </w:rPr>
        <w:t xml:space="preserve"> исполнением положений настоящего Административного регламента осуществляется главой администрации Малмыжского района или уполномоченными им должностными лицами.</w:t>
      </w:r>
    </w:p>
    <w:p w:rsidR="00786A72" w:rsidRPr="008D374D" w:rsidRDefault="00786A72" w:rsidP="008D374D">
      <w:pPr>
        <w:widowControl/>
        <w:suppressAutoHyphens/>
        <w:ind w:firstLine="709"/>
        <w:rPr>
          <w:sz w:val="22"/>
          <w:szCs w:val="22"/>
        </w:rPr>
      </w:pPr>
      <w:r w:rsidRPr="008D374D">
        <w:rPr>
          <w:sz w:val="22"/>
          <w:szCs w:val="22"/>
        </w:rPr>
        <w:t>Перечень уполномоченных должностных лиц, осуществляющих контроль, и периодичность осуществления контроля устанавливается распоряжением администрации.</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lastRenderedPageBreak/>
        <w:t>Глава администрации Малмыжского района, а также уполномоченное им должностное лицо, осуществляя контроль, вправе:</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контролировать соблюдение порядка и условий предоставления муниципальной услуги;</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 xml:space="preserve">в случае </w:t>
      </w:r>
      <w:proofErr w:type="gramStart"/>
      <w:r w:rsidRPr="008D374D">
        <w:rPr>
          <w:rFonts w:ascii="Times New Roman" w:hAnsi="Times New Roman" w:cs="Times New Roman"/>
          <w:sz w:val="22"/>
          <w:szCs w:val="22"/>
        </w:rPr>
        <w:t>выявления нарушений требований настоящего Административного регламента</w:t>
      </w:r>
      <w:proofErr w:type="gramEnd"/>
      <w:r w:rsidRPr="008D374D">
        <w:rPr>
          <w:rFonts w:ascii="Times New Roman" w:hAnsi="Times New Roman" w:cs="Times New Roman"/>
          <w:sz w:val="22"/>
          <w:szCs w:val="22"/>
        </w:rPr>
        <w:t xml:space="preserve"> требовать устранения таких нарушений, давать письменные предписания, обязательные для исполнения;</w:t>
      </w:r>
    </w:p>
    <w:p w:rsidR="00786A72" w:rsidRPr="008D374D" w:rsidRDefault="00786A72" w:rsidP="008D374D">
      <w:pPr>
        <w:pStyle w:val="ConsPlusNormal"/>
        <w:suppressAutoHyphens/>
        <w:ind w:firstLine="709"/>
        <w:jc w:val="both"/>
        <w:rPr>
          <w:rFonts w:ascii="Times New Roman" w:hAnsi="Times New Roman" w:cs="Times New Roman"/>
          <w:sz w:val="22"/>
          <w:szCs w:val="22"/>
        </w:rPr>
      </w:pPr>
      <w:r w:rsidRPr="008D374D">
        <w:rPr>
          <w:rFonts w:ascii="Times New Roman" w:hAnsi="Times New Roman" w:cs="Times New Roman"/>
          <w:sz w:val="22"/>
          <w:szCs w:val="22"/>
        </w:rPr>
        <w:t>назначать ответственных специалистов администрации для постоянного наблюдения за предоставлением муниципальной услуги;</w:t>
      </w:r>
    </w:p>
    <w:p w:rsidR="00786A72" w:rsidRPr="008D374D" w:rsidRDefault="00786A72" w:rsidP="008D374D">
      <w:pPr>
        <w:pStyle w:val="ConsPlusNormal"/>
        <w:suppressAutoHyphens/>
        <w:ind w:firstLine="709"/>
        <w:jc w:val="both"/>
        <w:rPr>
          <w:rFonts w:ascii="Times New Roman" w:hAnsi="Times New Roman" w:cs="Times New Roman"/>
          <w:sz w:val="22"/>
          <w:szCs w:val="22"/>
        </w:rPr>
      </w:pPr>
      <w:proofErr w:type="gramStart"/>
      <w:r w:rsidRPr="008D374D">
        <w:rPr>
          <w:rFonts w:ascii="Times New Roman" w:hAnsi="Times New Roman" w:cs="Times New Roman"/>
          <w:sz w:val="22"/>
          <w:szCs w:val="22"/>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Плановые и внеплановые проверки полноты и качества предоставления муниципальной услуги осуществляются главой администрации, а также уполномоченными им должностными лицами в соответствии с распоряжением администрации</w:t>
      </w:r>
      <w:r w:rsidRPr="008D374D">
        <w:rPr>
          <w:i/>
          <w:sz w:val="22"/>
          <w:szCs w:val="22"/>
        </w:rPr>
        <w:t>.</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 xml:space="preserve">4.2. Ответственность специалистов закрепляется в их должностных инструкциях. </w:t>
      </w:r>
    </w:p>
    <w:p w:rsidR="00786A72" w:rsidRPr="008D374D" w:rsidRDefault="00786A72" w:rsidP="008D374D">
      <w:pPr>
        <w:widowControl/>
        <w:suppressAutoHyphens/>
        <w:ind w:firstLine="709"/>
        <w:rPr>
          <w:sz w:val="22"/>
          <w:szCs w:val="22"/>
        </w:rPr>
      </w:pPr>
      <w:r w:rsidRPr="008D374D">
        <w:rPr>
          <w:sz w:val="22"/>
          <w:szCs w:val="22"/>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786A72" w:rsidRPr="008D374D" w:rsidRDefault="00786A72" w:rsidP="008D374D">
      <w:pPr>
        <w:widowControl/>
        <w:suppressAutoHyphens/>
        <w:ind w:left="1134" w:hanging="425"/>
        <w:rPr>
          <w:b/>
          <w:bCs/>
          <w:sz w:val="22"/>
          <w:szCs w:val="22"/>
        </w:rPr>
      </w:pPr>
      <w:r w:rsidRPr="008D374D">
        <w:rPr>
          <w:b/>
          <w:bCs/>
          <w:sz w:val="22"/>
          <w:szCs w:val="22"/>
        </w:rPr>
        <w:t xml:space="preserve">5. </w:t>
      </w:r>
      <w:r w:rsidRPr="008D374D">
        <w:rPr>
          <w:b/>
          <w:sz w:val="22"/>
          <w:szCs w:val="22"/>
        </w:rPr>
        <w:t>Досудебный (внесудебный) порядок обжалования решений и действий (бездействия) администрации, должностного лица администрации, либо муниципального служащего</w:t>
      </w:r>
    </w:p>
    <w:p w:rsidR="00786A72" w:rsidRPr="008D374D" w:rsidRDefault="00786A72" w:rsidP="008D374D">
      <w:pPr>
        <w:widowControl/>
        <w:suppressAutoHyphens/>
        <w:autoSpaceDE w:val="0"/>
        <w:autoSpaceDN w:val="0"/>
        <w:adjustRightInd w:val="0"/>
        <w:ind w:firstLine="709"/>
        <w:outlineLvl w:val="0"/>
        <w:rPr>
          <w:sz w:val="22"/>
          <w:szCs w:val="22"/>
        </w:rPr>
      </w:pPr>
      <w:r w:rsidRPr="008D374D">
        <w:rPr>
          <w:sz w:val="22"/>
          <w:szCs w:val="22"/>
        </w:rPr>
        <w:t>5.1. Решения и действия (бездействие) администрации, должностного лица администрации, либо муниципального служащего могут быть обжалованы в досудебном порядке.</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 Досудебный порядок обжалования. </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5.2.1. Заявитель может обратиться с жалобой, в том числе в следующих случаях:</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нарушение срока регистрации заявления о предоставлении муниципальной услуги;</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нарушение срока предоставления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t>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5.2.2. Жалоба подается в письменной форме на бумажном носителе, в том числе при личном приеме заявителя, в электронной форме в орган, предоставляющий муниципальную услугу.</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Жалобы на решения, принятые главой администрации Малмыжского района,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5.2.3. Жалоба может быть направлена по почте, через многофункциональный центр (при его наличии), с использованием сети Интернет, официального сайта Малмыжского района, в сети Интернет, Единого портала, Регионального портала, а также может быть подана при личном приеме заявителя.</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5.2.4. Жалоба должна содержать:</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lastRenderedPageBreak/>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сведения об обжалуемых решениях и действиях (бездействии) администрации, должностного лица администрации, либо муниципального служащего;</w:t>
      </w:r>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доводы, на основании которых заявитель не согласен с решением,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5.2.5. </w:t>
      </w:r>
      <w:proofErr w:type="gramStart"/>
      <w:r w:rsidRPr="008D374D">
        <w:rPr>
          <w:sz w:val="22"/>
          <w:szCs w:val="22"/>
        </w:rPr>
        <w:t xml:space="preserve">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Время приема жалоб должно совпадать со временем предоставления муниципальных услуг. </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5.2.6.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оформленная в соответствии с законодательством Российской Федерации доверенность (для физических лиц);</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5.2.7. При подаче жалобы в электронном виде документы, указанные в пункте 5.2.6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В электронном виде жалоба может быть подана заявителем посредством: </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сети Интернет, включая официальный сайт органа, предоставляющего муниципальную услугу;</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Единого портала, Регионального портала.</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5.2.8. В администрации,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 </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5.2.9. </w:t>
      </w:r>
      <w:proofErr w:type="gramStart"/>
      <w:r w:rsidRPr="008D374D">
        <w:rPr>
          <w:sz w:val="22"/>
          <w:szCs w:val="22"/>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5.2.10.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5.2.11. Жалоба, поступившая в администрацию Малмыжского района,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t>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5.2.12. По результатам рассмотрения жалобы администрация принимает решение:</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t xml:space="preserve">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w:t>
      </w:r>
      <w:r w:rsidRPr="008D374D">
        <w:rPr>
          <w:sz w:val="22"/>
          <w:szCs w:val="22"/>
        </w:rPr>
        <w:lastRenderedPageBreak/>
        <w:t>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об отказе в удовлетворении жалобы.</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t>При удовлетворении жалобы администрация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5.2.13. </w:t>
      </w:r>
      <w:proofErr w:type="gramStart"/>
      <w:r w:rsidRPr="008D374D">
        <w:rPr>
          <w:sz w:val="22"/>
          <w:szCs w:val="22"/>
        </w:rPr>
        <w:t>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5.2.14. В ответе по результатам рассмотрения жалобы указываются:</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наименование органа, предоставляющего муниципальную услугу, должность, фамилия, имя, отчество (последнее – при наличии) должностного лица, принявшего решение по жалобе;</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номер, дата, место принятия решения, включая сведения о должностном лице, либо муниципальном служащем, решение или действие (бездействие) которого обжалуется;</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фамилия, имя, отчество (последнее – при наличии) или наименование заявителя;</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основания для принятия решения по жалобе;</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принятое по жалобе решение;</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сведения о порядке обжалования принятого по жалобе решения.</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5.2.15. Ответ по результатам рассмотрения жалобы подписывается уполномоченным на рассмотрение жалоб должностным лицом администрации.</w:t>
      </w:r>
    </w:p>
    <w:p w:rsidR="00786A72" w:rsidRPr="008D374D" w:rsidRDefault="00786A72" w:rsidP="008D374D">
      <w:pPr>
        <w:widowControl/>
        <w:suppressAutoHyphens/>
        <w:autoSpaceDE w:val="0"/>
        <w:autoSpaceDN w:val="0"/>
        <w:adjustRightInd w:val="0"/>
        <w:ind w:firstLine="709"/>
        <w:rPr>
          <w:sz w:val="22"/>
          <w:szCs w:val="22"/>
        </w:rPr>
      </w:pPr>
      <w:proofErr w:type="gramStart"/>
      <w:r w:rsidRPr="008D374D">
        <w:rPr>
          <w:sz w:val="22"/>
          <w:szCs w:val="22"/>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w:t>
      </w:r>
      <w:hyperlink r:id="rId16" w:history="1">
        <w:r w:rsidRPr="008D374D">
          <w:rPr>
            <w:sz w:val="22"/>
            <w:szCs w:val="22"/>
          </w:rPr>
          <w:t>законодательством</w:t>
        </w:r>
      </w:hyperlink>
      <w:r w:rsidRPr="008D374D">
        <w:rPr>
          <w:sz w:val="22"/>
          <w:szCs w:val="22"/>
        </w:rPr>
        <w:t xml:space="preserve"> Российской Федерации. </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5.2.16. Администрация отказывает в удовлетворении жалобы в следующих случаях: </w:t>
      </w:r>
    </w:p>
    <w:p w:rsidR="00786A72" w:rsidRPr="008D374D" w:rsidRDefault="00786A72" w:rsidP="008D374D">
      <w:pPr>
        <w:widowControl/>
        <w:suppressAutoHyphens/>
        <w:autoSpaceDE w:val="0"/>
        <w:autoSpaceDN w:val="0"/>
        <w:adjustRightInd w:val="0"/>
        <w:ind w:firstLine="709"/>
        <w:outlineLvl w:val="1"/>
        <w:rPr>
          <w:sz w:val="22"/>
          <w:szCs w:val="22"/>
        </w:rPr>
      </w:pPr>
      <w:proofErr w:type="gramStart"/>
      <w:r w:rsidRPr="008D374D">
        <w:rPr>
          <w:sz w:val="22"/>
          <w:szCs w:val="22"/>
        </w:rPr>
        <w:t>наличие вступившего в законную силу решения суда, арбитражного суда по жалобе о том же предмете и по тем же основаниям;</w:t>
      </w:r>
      <w:proofErr w:type="gramEnd"/>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подача жалобы лицом, полномочия которого не подтверждены в порядке, установленном законодательством Российской Федерации;</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786A72" w:rsidRPr="008D374D" w:rsidRDefault="00786A72" w:rsidP="008D374D">
      <w:pPr>
        <w:widowControl/>
        <w:suppressAutoHyphens/>
        <w:autoSpaceDE w:val="0"/>
        <w:autoSpaceDN w:val="0"/>
        <w:adjustRightInd w:val="0"/>
        <w:ind w:firstLine="709"/>
        <w:outlineLvl w:val="1"/>
        <w:rPr>
          <w:sz w:val="22"/>
          <w:szCs w:val="22"/>
        </w:rPr>
      </w:pPr>
      <w:r w:rsidRPr="008D374D">
        <w:rPr>
          <w:sz w:val="22"/>
          <w:szCs w:val="22"/>
        </w:rPr>
        <w:t xml:space="preserve">5.2.17. </w:t>
      </w:r>
      <w:proofErr w:type="gramStart"/>
      <w:r w:rsidRPr="008D374D">
        <w:rPr>
          <w:sz w:val="22"/>
          <w:szCs w:val="22"/>
        </w:rPr>
        <w:t>Администрация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roofErr w:type="gramEnd"/>
    </w:p>
    <w:p w:rsidR="00786A72" w:rsidRPr="008D374D" w:rsidRDefault="00786A72" w:rsidP="008D374D">
      <w:pPr>
        <w:widowControl/>
        <w:suppressAutoHyphens/>
        <w:autoSpaceDE w:val="0"/>
        <w:autoSpaceDN w:val="0"/>
        <w:adjustRightInd w:val="0"/>
        <w:ind w:firstLine="709"/>
        <w:rPr>
          <w:sz w:val="22"/>
          <w:szCs w:val="22"/>
        </w:rPr>
      </w:pPr>
      <w:r w:rsidRPr="008D374D">
        <w:rPr>
          <w:sz w:val="22"/>
          <w:szCs w:val="22"/>
        </w:rPr>
        <w:t>5.2.18. В случае если текст письменной жалобы не поддается прочтению, ответ на жалобу не дается,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786A72" w:rsidRPr="008D374D" w:rsidRDefault="00786A72" w:rsidP="008D374D">
      <w:pPr>
        <w:widowControl/>
        <w:suppressAutoHyphens/>
        <w:autoSpaceDE w:val="0"/>
        <w:autoSpaceDN w:val="0"/>
        <w:adjustRightInd w:val="0"/>
        <w:ind w:firstLine="709"/>
        <w:outlineLvl w:val="2"/>
        <w:rPr>
          <w:sz w:val="22"/>
          <w:szCs w:val="22"/>
        </w:rPr>
      </w:pPr>
      <w:r w:rsidRPr="008D374D">
        <w:rPr>
          <w:sz w:val="22"/>
          <w:szCs w:val="22"/>
        </w:rPr>
        <w:t>5.3. Порядок обжалования решения по жалобе.</w:t>
      </w:r>
    </w:p>
    <w:p w:rsidR="00786A72" w:rsidRPr="00121086" w:rsidRDefault="00786A72" w:rsidP="00121086">
      <w:pPr>
        <w:widowControl/>
        <w:suppressAutoHyphens/>
        <w:autoSpaceDE w:val="0"/>
        <w:autoSpaceDN w:val="0"/>
        <w:adjustRightInd w:val="0"/>
        <w:ind w:firstLine="709"/>
        <w:outlineLvl w:val="1"/>
        <w:rPr>
          <w:bCs/>
          <w:sz w:val="22"/>
          <w:szCs w:val="22"/>
        </w:rPr>
      </w:pPr>
      <w:r w:rsidRPr="008D374D">
        <w:rPr>
          <w:sz w:val="22"/>
          <w:szCs w:val="22"/>
        </w:rPr>
        <w:t>5.3.1. 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786A72" w:rsidRPr="00CA1B54" w:rsidRDefault="00786A72" w:rsidP="00121086">
      <w:pPr>
        <w:pStyle w:val="1"/>
        <w:keepNext w:val="0"/>
        <w:widowControl w:val="0"/>
        <w:tabs>
          <w:tab w:val="left" w:pos="-4111"/>
        </w:tabs>
        <w:suppressAutoHyphens/>
        <w:ind w:left="4956" w:right="-6" w:hanging="703"/>
        <w:jc w:val="right"/>
        <w:rPr>
          <w:kern w:val="28"/>
          <w:sz w:val="22"/>
          <w:szCs w:val="22"/>
        </w:rPr>
      </w:pPr>
      <w:r w:rsidRPr="008D374D">
        <w:rPr>
          <w:kern w:val="28"/>
          <w:sz w:val="22"/>
          <w:szCs w:val="22"/>
        </w:rPr>
        <w:t>Приложение № 1</w:t>
      </w:r>
    </w:p>
    <w:p w:rsidR="00786A72" w:rsidRPr="008D374D" w:rsidRDefault="00786A72" w:rsidP="00121086">
      <w:pPr>
        <w:pStyle w:val="1"/>
        <w:keepNext w:val="0"/>
        <w:widowControl w:val="0"/>
        <w:tabs>
          <w:tab w:val="left" w:pos="-4111"/>
        </w:tabs>
        <w:suppressAutoHyphens/>
        <w:ind w:left="4956" w:right="-6" w:hanging="703"/>
        <w:jc w:val="right"/>
        <w:rPr>
          <w:b/>
          <w:kern w:val="28"/>
          <w:sz w:val="22"/>
          <w:szCs w:val="22"/>
        </w:rPr>
      </w:pPr>
      <w:r w:rsidRPr="008D374D">
        <w:rPr>
          <w:kern w:val="28"/>
          <w:sz w:val="22"/>
          <w:szCs w:val="22"/>
        </w:rPr>
        <w:t>к Административному регламенту</w:t>
      </w:r>
      <w:r w:rsidRPr="008D374D">
        <w:rPr>
          <w:b/>
          <w:kern w:val="28"/>
          <w:sz w:val="22"/>
          <w:szCs w:val="22"/>
        </w:rPr>
        <w:t xml:space="preserve"> </w:t>
      </w:r>
    </w:p>
    <w:p w:rsidR="00786A72" w:rsidRPr="008D374D" w:rsidRDefault="00786A72" w:rsidP="008D374D">
      <w:pPr>
        <w:widowControl/>
        <w:suppressAutoHyphens/>
        <w:ind w:firstLine="0"/>
        <w:jc w:val="left"/>
        <w:rPr>
          <w:sz w:val="22"/>
          <w:szCs w:val="22"/>
        </w:rPr>
      </w:pP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sz w:val="22"/>
          <w:szCs w:val="22"/>
        </w:rPr>
        <w:t xml:space="preserve">                         </w:t>
      </w:r>
      <w:r w:rsidRPr="008D374D">
        <w:rPr>
          <w:rFonts w:ascii="Times New Roman" w:hAnsi="Times New Roman" w:cs="Times New Roman"/>
          <w:sz w:val="22"/>
          <w:szCs w:val="22"/>
        </w:rPr>
        <w:t>В администрацию Малмыжского района</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(должность, Ф.И.О. руководителя органа)</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w:t>
      </w:r>
      <w:proofErr w:type="gramStart"/>
      <w:r w:rsidRPr="008D374D">
        <w:rPr>
          <w:rFonts w:ascii="Times New Roman" w:hAnsi="Times New Roman" w:cs="Times New Roman"/>
          <w:sz w:val="22"/>
          <w:szCs w:val="22"/>
        </w:rPr>
        <w:t>от ____________________________________</w:t>
      </w:r>
      <w:proofErr w:type="gramEnd"/>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w:t>
      </w:r>
      <w:proofErr w:type="gramStart"/>
      <w:r w:rsidRPr="008D374D">
        <w:rPr>
          <w:rFonts w:ascii="Times New Roman" w:hAnsi="Times New Roman" w:cs="Times New Roman"/>
          <w:sz w:val="22"/>
          <w:szCs w:val="22"/>
        </w:rPr>
        <w:t>(ФИО заявителя; наименование</w:t>
      </w:r>
      <w:proofErr w:type="gramEnd"/>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организации, должность</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руководителя, ИНН)</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Почтовый индекс, адрес 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телефон 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lastRenderedPageBreak/>
        <w:t xml:space="preserve">                                                            Адрес электронной почты _______________</w:t>
      </w:r>
    </w:p>
    <w:p w:rsidR="00786A72" w:rsidRPr="00121086" w:rsidRDefault="00786A72" w:rsidP="00121086">
      <w:pPr>
        <w:pStyle w:val="ConsPlusNonformat"/>
        <w:suppressAutoHyphens/>
        <w:ind w:firstLine="4320"/>
        <w:jc w:val="right"/>
        <w:rPr>
          <w:rFonts w:ascii="Times New Roman" w:hAnsi="Times New Roman" w:cs="Times New Roman"/>
          <w:sz w:val="22"/>
          <w:szCs w:val="22"/>
        </w:rPr>
      </w:pPr>
      <w:r w:rsidRPr="008D374D">
        <w:rPr>
          <w:rFonts w:ascii="Times New Roman" w:hAnsi="Times New Roman" w:cs="Times New Roman"/>
          <w:sz w:val="22"/>
          <w:szCs w:val="22"/>
        </w:rPr>
        <w:t>_____________________________________</w:t>
      </w:r>
    </w:p>
    <w:p w:rsidR="00786A72" w:rsidRPr="008D374D" w:rsidRDefault="00786A72" w:rsidP="008D374D">
      <w:pPr>
        <w:pStyle w:val="ConsPlusNonformat"/>
        <w:suppressAutoHyphens/>
        <w:jc w:val="center"/>
        <w:rPr>
          <w:rFonts w:ascii="Times New Roman" w:hAnsi="Times New Roman"/>
          <w:b/>
          <w:sz w:val="22"/>
          <w:szCs w:val="22"/>
        </w:rPr>
      </w:pPr>
      <w:r w:rsidRPr="008D374D">
        <w:rPr>
          <w:rFonts w:ascii="Times New Roman" w:hAnsi="Times New Roman"/>
          <w:b/>
          <w:sz w:val="22"/>
          <w:szCs w:val="22"/>
        </w:rPr>
        <w:t>УВЕДОМЛЕНИЕ</w:t>
      </w:r>
    </w:p>
    <w:p w:rsidR="00786A72" w:rsidRPr="008D374D" w:rsidRDefault="00786A72" w:rsidP="00121086">
      <w:pPr>
        <w:pStyle w:val="ConsPlusNonformat"/>
        <w:suppressAutoHyphens/>
        <w:jc w:val="center"/>
        <w:rPr>
          <w:rFonts w:ascii="Times New Roman" w:hAnsi="Times New Roman"/>
          <w:b/>
          <w:sz w:val="22"/>
          <w:szCs w:val="22"/>
        </w:rPr>
      </w:pPr>
      <w:r w:rsidRPr="008D374D">
        <w:rPr>
          <w:rFonts w:ascii="Times New Roman" w:hAnsi="Times New Roman"/>
          <w:b/>
          <w:sz w:val="22"/>
          <w:szCs w:val="22"/>
        </w:rPr>
        <w:t>о переходе прав на земельный участок (земельные участки)</w:t>
      </w:r>
      <w:r w:rsidRPr="008D374D">
        <w:rPr>
          <w:rFonts w:ascii="Times New Roman" w:hAnsi="Times New Roman"/>
          <w:sz w:val="22"/>
          <w:szCs w:val="22"/>
        </w:rPr>
        <w:t xml:space="preserve">                                      </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Уведомляю   о  переходе  прав  на  земельный  участок (земельные участки) с кадастровым номером (номерами)  _____________________________________ ____________________________________________________________________</w:t>
      </w:r>
    </w:p>
    <w:p w:rsidR="00786A72" w:rsidRPr="008D374D" w:rsidRDefault="00786A72" w:rsidP="008D374D">
      <w:pPr>
        <w:pStyle w:val="ConsPlusNonformat"/>
        <w:pBdr>
          <w:bottom w:val="single" w:sz="4" w:space="1" w:color="auto"/>
        </w:pBdr>
        <w:suppressAutoHyphens/>
        <w:rPr>
          <w:rFonts w:ascii="Times New Roman" w:hAnsi="Times New Roman"/>
          <w:sz w:val="22"/>
          <w:szCs w:val="22"/>
        </w:rPr>
      </w:pPr>
      <w:r w:rsidRPr="008D374D">
        <w:rPr>
          <w:rFonts w:ascii="Times New Roman" w:hAnsi="Times New Roman"/>
          <w:sz w:val="22"/>
          <w:szCs w:val="22"/>
        </w:rPr>
        <w:t xml:space="preserve"> Правоустанавливающий документ на земельный участок (земельные участки)   ____________________________________________________________________</w:t>
      </w:r>
    </w:p>
    <w:p w:rsidR="00786A72" w:rsidRPr="008D374D" w:rsidRDefault="00786A72" w:rsidP="008D374D">
      <w:pPr>
        <w:pStyle w:val="ConsPlusNonformat"/>
        <w:pBdr>
          <w:bottom w:val="single" w:sz="4" w:space="1" w:color="auto"/>
        </w:pBdr>
        <w:suppressAutoHyphens/>
        <w:rPr>
          <w:rFonts w:ascii="Times New Roman" w:hAnsi="Times New Roman"/>
          <w:sz w:val="22"/>
          <w:szCs w:val="22"/>
        </w:rPr>
      </w:pP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Прошу  внести  изменения  в  разрешение на строительство______________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от «___» ____________ 20_____ г. № _____________________, срок действия</w:t>
      </w:r>
    </w:p>
    <w:p w:rsidR="00786A72" w:rsidRPr="008D374D" w:rsidRDefault="00786A72" w:rsidP="008D374D">
      <w:pPr>
        <w:pStyle w:val="ConsPlusNonformat"/>
        <w:suppressAutoHyphens/>
        <w:rPr>
          <w:rFonts w:ascii="Times New Roman" w:hAnsi="Times New Roman"/>
          <w:sz w:val="22"/>
          <w:szCs w:val="22"/>
        </w:rPr>
      </w:pPr>
      <w:proofErr w:type="gramStart"/>
      <w:r w:rsidRPr="008D374D">
        <w:rPr>
          <w:rFonts w:ascii="Times New Roman" w:hAnsi="Times New Roman"/>
          <w:sz w:val="22"/>
          <w:szCs w:val="22"/>
        </w:rPr>
        <w:t>которого установлен до «___» ____________ 20_____ г.</w:t>
      </w:r>
      <w:proofErr w:type="gramEnd"/>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r w:rsidRPr="008D374D">
        <w:rPr>
          <w:rFonts w:ascii="Times New Roman" w:hAnsi="Times New Roman"/>
          <w:sz w:val="22"/>
          <w:szCs w:val="22"/>
        </w:rPr>
        <w:t>(наименование  объекта  капитального  строительства  в  соответствии  с проектной документацией)</w:t>
      </w:r>
    </w:p>
    <w:p w:rsidR="00786A72" w:rsidRPr="008D374D" w:rsidRDefault="00786A72" w:rsidP="008D374D">
      <w:pPr>
        <w:pStyle w:val="ConsPlusNonformat"/>
        <w:pBdr>
          <w:bottom w:val="single" w:sz="4" w:space="1" w:color="auto"/>
        </w:pBdr>
        <w:suppressAutoHyphens/>
        <w:rPr>
          <w:rFonts w:ascii="Times New Roman" w:hAnsi="Times New Roman"/>
          <w:sz w:val="22"/>
          <w:szCs w:val="22"/>
        </w:rPr>
      </w:pPr>
      <w:r w:rsidRPr="008D374D">
        <w:rPr>
          <w:rFonts w:ascii="Times New Roman" w:hAnsi="Times New Roman"/>
          <w:sz w:val="22"/>
          <w:szCs w:val="22"/>
        </w:rPr>
        <w:t xml:space="preserve">    </w:t>
      </w:r>
      <w:proofErr w:type="gramStart"/>
      <w:r w:rsidRPr="008D374D">
        <w:rPr>
          <w:rFonts w:ascii="Times New Roman" w:hAnsi="Times New Roman"/>
          <w:sz w:val="22"/>
          <w:szCs w:val="22"/>
        </w:rPr>
        <w:t>расположенного</w:t>
      </w:r>
      <w:proofErr w:type="gramEnd"/>
      <w:r w:rsidRPr="008D374D">
        <w:rPr>
          <w:rFonts w:ascii="Times New Roman" w:hAnsi="Times New Roman"/>
          <w:sz w:val="22"/>
          <w:szCs w:val="22"/>
        </w:rPr>
        <w:t xml:space="preserve"> по адресу:</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proofErr w:type="gramStart"/>
      <w:r w:rsidRPr="008D374D">
        <w:rPr>
          <w:rFonts w:ascii="Times New Roman" w:hAnsi="Times New Roman"/>
          <w:sz w:val="22"/>
          <w:szCs w:val="22"/>
        </w:rPr>
        <w:t>(наименование субъекта Российской Федерации, городского округа,</w:t>
      </w:r>
      <w:proofErr w:type="gramEnd"/>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r w:rsidRPr="008D374D">
        <w:rPr>
          <w:rFonts w:ascii="Times New Roman" w:hAnsi="Times New Roman"/>
          <w:sz w:val="22"/>
          <w:szCs w:val="22"/>
        </w:rPr>
        <w:t>муниципального района, поселения)</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К настоящему уведомлению прилагаются:</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____________________________________________________________________________________________________________________________________________________________________________________________________________</w:t>
      </w:r>
    </w:p>
    <w:p w:rsidR="00786A72" w:rsidRPr="008D374D" w:rsidRDefault="00786A72" w:rsidP="008D374D">
      <w:pPr>
        <w:pStyle w:val="ConsPlusNonformat"/>
        <w:suppressAutoHyphens/>
        <w:rPr>
          <w:rFonts w:ascii="Times New Roman" w:hAnsi="Times New Roman"/>
          <w:sz w:val="22"/>
          <w:szCs w:val="22"/>
        </w:rPr>
      </w:pPr>
    </w:p>
    <w:p w:rsidR="00786A72" w:rsidRPr="008D374D" w:rsidRDefault="00786A72" w:rsidP="00121086">
      <w:pPr>
        <w:pStyle w:val="ConsPlusNonformat"/>
        <w:suppressAutoHyphens/>
        <w:rPr>
          <w:rFonts w:ascii="Times New Roman" w:hAnsi="Times New Roman"/>
          <w:sz w:val="22"/>
          <w:szCs w:val="22"/>
        </w:rPr>
      </w:pPr>
      <w:r w:rsidRPr="008D374D">
        <w:rPr>
          <w:rFonts w:ascii="Times New Roman" w:hAnsi="Times New Roman"/>
          <w:sz w:val="22"/>
          <w:szCs w:val="22"/>
        </w:rPr>
        <w:t>«___» _____________ 20___ г.</w:t>
      </w:r>
    </w:p>
    <w:p w:rsidR="00786A72" w:rsidRPr="008D374D" w:rsidRDefault="00786A72" w:rsidP="008D374D">
      <w:pPr>
        <w:pStyle w:val="ConsPlusNonformat"/>
        <w:suppressAutoHyphens/>
        <w:ind w:left="3261"/>
        <w:jc w:val="center"/>
        <w:rPr>
          <w:rFonts w:ascii="Times New Roman" w:hAnsi="Times New Roman"/>
          <w:sz w:val="22"/>
          <w:szCs w:val="22"/>
        </w:rPr>
      </w:pPr>
      <w:r w:rsidRPr="008D374D">
        <w:rPr>
          <w:rFonts w:ascii="Times New Roman" w:hAnsi="Times New Roman"/>
          <w:sz w:val="22"/>
          <w:szCs w:val="22"/>
        </w:rPr>
        <w:t>Подпись заявителя</w:t>
      </w:r>
    </w:p>
    <w:p w:rsidR="00786A72" w:rsidRPr="008D374D" w:rsidRDefault="00786A72" w:rsidP="008D374D">
      <w:pPr>
        <w:pStyle w:val="1"/>
        <w:keepNext w:val="0"/>
        <w:widowControl w:val="0"/>
        <w:tabs>
          <w:tab w:val="left" w:pos="-4111"/>
        </w:tabs>
        <w:suppressAutoHyphens/>
        <w:ind w:left="4956" w:right="-6"/>
        <w:rPr>
          <w:kern w:val="28"/>
          <w:sz w:val="22"/>
          <w:szCs w:val="22"/>
        </w:rPr>
      </w:pPr>
    </w:p>
    <w:p w:rsidR="00786A72" w:rsidRPr="008D374D" w:rsidRDefault="00786A72" w:rsidP="00CA1B54">
      <w:pPr>
        <w:pStyle w:val="1"/>
        <w:keepNext w:val="0"/>
        <w:widowControl w:val="0"/>
        <w:tabs>
          <w:tab w:val="left" w:pos="-4111"/>
        </w:tabs>
        <w:suppressAutoHyphens/>
        <w:ind w:left="4956" w:right="-6" w:hanging="703"/>
        <w:jc w:val="right"/>
        <w:rPr>
          <w:kern w:val="28"/>
          <w:sz w:val="22"/>
          <w:szCs w:val="22"/>
        </w:rPr>
      </w:pPr>
      <w:r w:rsidRPr="008D374D">
        <w:rPr>
          <w:kern w:val="28"/>
          <w:sz w:val="22"/>
          <w:szCs w:val="22"/>
        </w:rPr>
        <w:t>Приложение № 2</w:t>
      </w:r>
    </w:p>
    <w:p w:rsidR="00786A72" w:rsidRPr="008D374D" w:rsidRDefault="00786A72" w:rsidP="00CA1B54">
      <w:pPr>
        <w:pStyle w:val="1"/>
        <w:keepNext w:val="0"/>
        <w:widowControl w:val="0"/>
        <w:tabs>
          <w:tab w:val="left" w:pos="-4111"/>
        </w:tabs>
        <w:suppressAutoHyphens/>
        <w:ind w:left="4956" w:right="-6" w:hanging="703"/>
        <w:jc w:val="right"/>
        <w:rPr>
          <w:kern w:val="28"/>
          <w:sz w:val="22"/>
          <w:szCs w:val="22"/>
        </w:rPr>
      </w:pPr>
      <w:r w:rsidRPr="008D374D">
        <w:rPr>
          <w:kern w:val="28"/>
          <w:sz w:val="22"/>
          <w:szCs w:val="22"/>
        </w:rPr>
        <w:t xml:space="preserve">к Административному регламенту </w:t>
      </w:r>
    </w:p>
    <w:p w:rsidR="00786A72" w:rsidRPr="008D374D" w:rsidRDefault="00786A72" w:rsidP="00CA1B54">
      <w:pPr>
        <w:widowControl/>
        <w:suppressAutoHyphens/>
        <w:ind w:firstLine="0"/>
        <w:jc w:val="right"/>
        <w:rPr>
          <w:sz w:val="22"/>
          <w:szCs w:val="22"/>
        </w:rPr>
      </w:pP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В администрацию Малмыжского района</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(должность, Ф.И.О. руководителя органа)</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w:t>
      </w:r>
      <w:proofErr w:type="gramStart"/>
      <w:r w:rsidRPr="008D374D">
        <w:rPr>
          <w:rFonts w:ascii="Times New Roman" w:hAnsi="Times New Roman" w:cs="Times New Roman"/>
          <w:sz w:val="22"/>
          <w:szCs w:val="22"/>
        </w:rPr>
        <w:t>от ____________________________________</w:t>
      </w:r>
      <w:proofErr w:type="gramEnd"/>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w:t>
      </w:r>
      <w:proofErr w:type="gramStart"/>
      <w:r w:rsidRPr="008D374D">
        <w:rPr>
          <w:rFonts w:ascii="Times New Roman" w:hAnsi="Times New Roman" w:cs="Times New Roman"/>
          <w:sz w:val="22"/>
          <w:szCs w:val="22"/>
        </w:rPr>
        <w:t>(ФИО заявителя; наименование</w:t>
      </w:r>
      <w:proofErr w:type="gramEnd"/>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организации, должность</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руководителя, ИНН)</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Почтовый индекс, адрес 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телефон 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Адрес электронной почты _______________</w:t>
      </w:r>
    </w:p>
    <w:p w:rsidR="00786A72" w:rsidRPr="008D374D" w:rsidRDefault="00786A72" w:rsidP="00121086">
      <w:pPr>
        <w:widowControl/>
        <w:suppressAutoHyphens/>
        <w:ind w:firstLine="4253"/>
        <w:jc w:val="right"/>
        <w:rPr>
          <w:sz w:val="22"/>
          <w:szCs w:val="22"/>
        </w:rPr>
      </w:pPr>
      <w:r w:rsidRPr="008D374D">
        <w:rPr>
          <w:sz w:val="22"/>
          <w:szCs w:val="22"/>
        </w:rPr>
        <w:t xml:space="preserve">______________________________________ </w:t>
      </w:r>
      <w:r w:rsidR="00121086">
        <w:rPr>
          <w:sz w:val="22"/>
          <w:szCs w:val="22"/>
        </w:rPr>
        <w:t xml:space="preserve">                           </w:t>
      </w:r>
      <w:r w:rsidRPr="008D374D">
        <w:rPr>
          <w:sz w:val="22"/>
          <w:szCs w:val="22"/>
        </w:rPr>
        <w:t xml:space="preserve"> </w:t>
      </w:r>
    </w:p>
    <w:p w:rsidR="00786A72" w:rsidRPr="008D374D" w:rsidRDefault="00786A72" w:rsidP="008D374D">
      <w:pPr>
        <w:pStyle w:val="ConsPlusNonformat"/>
        <w:suppressAutoHyphens/>
        <w:jc w:val="center"/>
        <w:rPr>
          <w:rFonts w:ascii="Times New Roman" w:hAnsi="Times New Roman"/>
          <w:b/>
          <w:sz w:val="22"/>
          <w:szCs w:val="22"/>
        </w:rPr>
      </w:pPr>
      <w:r w:rsidRPr="008D374D">
        <w:rPr>
          <w:rFonts w:ascii="Times New Roman" w:hAnsi="Times New Roman"/>
          <w:b/>
          <w:sz w:val="22"/>
          <w:szCs w:val="22"/>
        </w:rPr>
        <w:t>УВЕДОМЛЕНИЕ</w:t>
      </w:r>
    </w:p>
    <w:p w:rsidR="00786A72" w:rsidRPr="008D374D" w:rsidRDefault="00786A72" w:rsidP="008D374D">
      <w:pPr>
        <w:pStyle w:val="ConsPlusNonformat"/>
        <w:suppressAutoHyphens/>
        <w:jc w:val="center"/>
        <w:rPr>
          <w:rFonts w:ascii="Times New Roman" w:hAnsi="Times New Roman"/>
          <w:b/>
          <w:sz w:val="22"/>
          <w:szCs w:val="22"/>
        </w:rPr>
      </w:pPr>
      <w:r w:rsidRPr="008D374D">
        <w:rPr>
          <w:rFonts w:ascii="Times New Roman" w:hAnsi="Times New Roman"/>
          <w:b/>
          <w:sz w:val="22"/>
          <w:szCs w:val="22"/>
        </w:rPr>
        <w:t xml:space="preserve">об образовании земельного участка (земельных участков) </w:t>
      </w:r>
    </w:p>
    <w:p w:rsidR="00786A72" w:rsidRPr="00121086" w:rsidRDefault="00786A72" w:rsidP="00121086">
      <w:pPr>
        <w:pStyle w:val="ConsPlusNonformat"/>
        <w:suppressAutoHyphens/>
        <w:jc w:val="center"/>
        <w:rPr>
          <w:rFonts w:ascii="Times New Roman" w:hAnsi="Times New Roman"/>
          <w:b/>
          <w:sz w:val="22"/>
          <w:szCs w:val="22"/>
        </w:rPr>
      </w:pPr>
      <w:r w:rsidRPr="008D374D">
        <w:rPr>
          <w:rFonts w:ascii="Times New Roman" w:hAnsi="Times New Roman"/>
          <w:b/>
          <w:sz w:val="22"/>
          <w:szCs w:val="22"/>
        </w:rPr>
        <w:t>путем объединения земельных участков</w:t>
      </w:r>
      <w:r w:rsidRPr="008D374D">
        <w:rPr>
          <w:rFonts w:ascii="Times New Roman" w:hAnsi="Times New Roman"/>
          <w:sz w:val="22"/>
          <w:szCs w:val="22"/>
        </w:rPr>
        <w:t xml:space="preserve">                                      </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Уведомляю  об  образовании земельного участка (земельных участков)  с кадастровым номером (номерами) ______________________________________ ____________________________________________________________________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Правоустанавливающий документ на земельный участок (земельные участки)_____________________________________________________________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w:t>
      </w:r>
    </w:p>
    <w:p w:rsidR="00786A72" w:rsidRPr="008D374D" w:rsidRDefault="00786A72" w:rsidP="008D374D">
      <w:pPr>
        <w:widowControl/>
        <w:suppressAutoHyphens/>
        <w:autoSpaceDE w:val="0"/>
        <w:autoSpaceDN w:val="0"/>
        <w:adjustRightInd w:val="0"/>
        <w:ind w:firstLine="0"/>
        <w:rPr>
          <w:sz w:val="22"/>
          <w:szCs w:val="22"/>
        </w:rPr>
      </w:pPr>
      <w:r w:rsidRPr="008D374D">
        <w:rPr>
          <w:sz w:val="22"/>
          <w:szCs w:val="22"/>
        </w:rPr>
        <w:t xml:space="preserve">         Решение принятое исполнительным органом государственной власти или органом местного самоуправления об образовании земельного участка (</w:t>
      </w:r>
      <w:proofErr w:type="spellStart"/>
      <w:r w:rsidRPr="008D374D">
        <w:rPr>
          <w:sz w:val="22"/>
          <w:szCs w:val="22"/>
        </w:rPr>
        <w:t>земельныхучастков</w:t>
      </w:r>
      <w:proofErr w:type="spellEnd"/>
      <w:r w:rsidRPr="008D374D">
        <w:rPr>
          <w:sz w:val="22"/>
          <w:szCs w:val="22"/>
        </w:rPr>
        <w:t>)</w:t>
      </w:r>
    </w:p>
    <w:p w:rsidR="00786A72" w:rsidRPr="008D374D" w:rsidRDefault="00786A72" w:rsidP="008D374D">
      <w:pPr>
        <w:widowControl/>
        <w:suppressAutoHyphens/>
        <w:autoSpaceDE w:val="0"/>
        <w:autoSpaceDN w:val="0"/>
        <w:adjustRightInd w:val="0"/>
        <w:ind w:firstLine="0"/>
        <w:rPr>
          <w:sz w:val="22"/>
          <w:szCs w:val="22"/>
        </w:rPr>
      </w:pPr>
      <w:r w:rsidRPr="008D374D">
        <w:rPr>
          <w:sz w:val="22"/>
          <w:szCs w:val="22"/>
        </w:rPr>
        <w:lastRenderedPageBreak/>
        <w:t>__________________________________________________________________________________________</w:t>
      </w:r>
    </w:p>
    <w:p w:rsidR="00786A72" w:rsidRPr="008D374D" w:rsidRDefault="00786A72" w:rsidP="008D374D">
      <w:pPr>
        <w:pStyle w:val="ConsPlusNonformat"/>
        <w:pBdr>
          <w:bottom w:val="single" w:sz="4" w:space="1" w:color="auto"/>
        </w:pBdr>
        <w:suppressAutoHyphens/>
        <w:rPr>
          <w:rFonts w:ascii="Times New Roman" w:hAnsi="Times New Roman"/>
          <w:sz w:val="22"/>
          <w:szCs w:val="22"/>
        </w:rPr>
      </w:pP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Прошу  внести  изменения  в  разрешение на строительство_____________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от «___» ____________ 20_____ г. № _____________________, срок действия</w:t>
      </w:r>
    </w:p>
    <w:p w:rsidR="00786A72" w:rsidRPr="008D374D" w:rsidRDefault="00786A72" w:rsidP="008D374D">
      <w:pPr>
        <w:pStyle w:val="ConsPlusNonformat"/>
        <w:suppressAutoHyphens/>
        <w:rPr>
          <w:rFonts w:ascii="Times New Roman" w:hAnsi="Times New Roman"/>
          <w:sz w:val="22"/>
          <w:szCs w:val="22"/>
        </w:rPr>
      </w:pPr>
      <w:proofErr w:type="gramStart"/>
      <w:r w:rsidRPr="008D374D">
        <w:rPr>
          <w:rFonts w:ascii="Times New Roman" w:hAnsi="Times New Roman"/>
          <w:sz w:val="22"/>
          <w:szCs w:val="22"/>
        </w:rPr>
        <w:t>которого установлен до «___» ____________ 20_____ г.</w:t>
      </w:r>
      <w:proofErr w:type="gramEnd"/>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r w:rsidRPr="008D374D">
        <w:rPr>
          <w:rFonts w:ascii="Times New Roman" w:hAnsi="Times New Roman"/>
          <w:sz w:val="22"/>
          <w:szCs w:val="22"/>
        </w:rPr>
        <w:t>(наименование  объекта  капитального  строительства  в  соответствии  с проектной документацией)</w:t>
      </w:r>
    </w:p>
    <w:p w:rsidR="00786A72" w:rsidRPr="008D374D" w:rsidRDefault="00786A72" w:rsidP="008D374D">
      <w:pPr>
        <w:pStyle w:val="ConsPlusNonformat"/>
        <w:pBdr>
          <w:bottom w:val="single" w:sz="4" w:space="1" w:color="auto"/>
        </w:pBdr>
        <w:suppressAutoHyphens/>
        <w:rPr>
          <w:rFonts w:ascii="Times New Roman" w:hAnsi="Times New Roman"/>
          <w:sz w:val="22"/>
          <w:szCs w:val="22"/>
        </w:rPr>
      </w:pPr>
      <w:r w:rsidRPr="008D374D">
        <w:rPr>
          <w:rFonts w:ascii="Times New Roman" w:hAnsi="Times New Roman"/>
          <w:sz w:val="22"/>
          <w:szCs w:val="22"/>
        </w:rPr>
        <w:t xml:space="preserve">    </w:t>
      </w:r>
      <w:proofErr w:type="gramStart"/>
      <w:r w:rsidRPr="008D374D">
        <w:rPr>
          <w:rFonts w:ascii="Times New Roman" w:hAnsi="Times New Roman"/>
          <w:sz w:val="22"/>
          <w:szCs w:val="22"/>
        </w:rPr>
        <w:t>расположенного</w:t>
      </w:r>
      <w:proofErr w:type="gramEnd"/>
      <w:r w:rsidRPr="008D374D">
        <w:rPr>
          <w:rFonts w:ascii="Times New Roman" w:hAnsi="Times New Roman"/>
          <w:sz w:val="22"/>
          <w:szCs w:val="22"/>
        </w:rPr>
        <w:t xml:space="preserve"> по адресу:</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proofErr w:type="gramStart"/>
      <w:r w:rsidRPr="008D374D">
        <w:rPr>
          <w:rFonts w:ascii="Times New Roman" w:hAnsi="Times New Roman"/>
          <w:sz w:val="22"/>
          <w:szCs w:val="22"/>
        </w:rPr>
        <w:t>(наименование субъекта Российской Федерации, городского округа,</w:t>
      </w:r>
      <w:proofErr w:type="gramEnd"/>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r w:rsidRPr="008D374D">
        <w:rPr>
          <w:rFonts w:ascii="Times New Roman" w:hAnsi="Times New Roman"/>
          <w:sz w:val="22"/>
          <w:szCs w:val="22"/>
        </w:rPr>
        <w:t>муниципального района, поселения)</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К настоящему уведомлению прилагаются:</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sz w:val="22"/>
          <w:szCs w:val="22"/>
        </w:rPr>
        <w:t>______________________________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 _____________ 20___ г.</w:t>
      </w:r>
    </w:p>
    <w:p w:rsidR="00786A72" w:rsidRPr="008D374D" w:rsidRDefault="00786A72" w:rsidP="00121086">
      <w:pPr>
        <w:pStyle w:val="ConsPlusNonformat"/>
        <w:suppressAutoHyphens/>
        <w:ind w:left="3261"/>
        <w:jc w:val="center"/>
        <w:rPr>
          <w:rFonts w:ascii="Times New Roman" w:hAnsi="Times New Roman"/>
          <w:sz w:val="22"/>
          <w:szCs w:val="22"/>
        </w:rPr>
      </w:pPr>
      <w:r w:rsidRPr="008D374D">
        <w:rPr>
          <w:rFonts w:ascii="Times New Roman" w:hAnsi="Times New Roman"/>
          <w:sz w:val="22"/>
          <w:szCs w:val="22"/>
        </w:rPr>
        <w:t>Подпись заявителя</w:t>
      </w:r>
    </w:p>
    <w:p w:rsidR="00786A72" w:rsidRPr="008D374D" w:rsidRDefault="00786A72" w:rsidP="00121086">
      <w:pPr>
        <w:pStyle w:val="1"/>
        <w:keepNext w:val="0"/>
        <w:widowControl w:val="0"/>
        <w:tabs>
          <w:tab w:val="left" w:pos="-4111"/>
        </w:tabs>
        <w:suppressAutoHyphens/>
        <w:ind w:left="4956" w:right="-6" w:hanging="703"/>
        <w:jc w:val="right"/>
        <w:rPr>
          <w:kern w:val="28"/>
          <w:sz w:val="22"/>
          <w:szCs w:val="22"/>
        </w:rPr>
      </w:pPr>
      <w:r w:rsidRPr="008D374D">
        <w:rPr>
          <w:kern w:val="28"/>
          <w:sz w:val="22"/>
          <w:szCs w:val="22"/>
        </w:rPr>
        <w:t>Приложение № 3</w:t>
      </w:r>
    </w:p>
    <w:p w:rsidR="00786A72" w:rsidRPr="008D374D" w:rsidRDefault="00786A72" w:rsidP="00121086">
      <w:pPr>
        <w:pStyle w:val="1"/>
        <w:keepNext w:val="0"/>
        <w:widowControl w:val="0"/>
        <w:tabs>
          <w:tab w:val="left" w:pos="-4111"/>
        </w:tabs>
        <w:suppressAutoHyphens/>
        <w:ind w:left="4111" w:right="-6" w:firstLine="142"/>
        <w:jc w:val="right"/>
        <w:rPr>
          <w:kern w:val="28"/>
          <w:sz w:val="22"/>
          <w:szCs w:val="22"/>
        </w:rPr>
      </w:pPr>
      <w:r w:rsidRPr="008D374D">
        <w:rPr>
          <w:kern w:val="28"/>
          <w:sz w:val="22"/>
          <w:szCs w:val="22"/>
        </w:rPr>
        <w:t xml:space="preserve">к Административному регламенту </w:t>
      </w:r>
    </w:p>
    <w:p w:rsidR="00786A72" w:rsidRPr="008D374D" w:rsidRDefault="00786A72" w:rsidP="00121086">
      <w:pPr>
        <w:suppressAutoHyphens/>
        <w:ind w:firstLine="0"/>
        <w:jc w:val="right"/>
        <w:rPr>
          <w:sz w:val="22"/>
          <w:szCs w:val="22"/>
        </w:rPr>
      </w:pPr>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sz w:val="22"/>
          <w:szCs w:val="22"/>
        </w:rPr>
        <w:t xml:space="preserve">                         </w:t>
      </w:r>
      <w:r w:rsidRPr="008D374D">
        <w:rPr>
          <w:rFonts w:ascii="Times New Roman" w:hAnsi="Times New Roman" w:cs="Times New Roman"/>
          <w:sz w:val="22"/>
          <w:szCs w:val="22"/>
        </w:rPr>
        <w:t>В администрацию Малмыжского района</w:t>
      </w:r>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w:t>
      </w:r>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(должность, Ф.И.О. руководителя органа)</w:t>
      </w:r>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w:t>
      </w:r>
      <w:proofErr w:type="gramStart"/>
      <w:r w:rsidRPr="008D374D">
        <w:rPr>
          <w:rFonts w:ascii="Times New Roman" w:hAnsi="Times New Roman" w:cs="Times New Roman"/>
          <w:sz w:val="22"/>
          <w:szCs w:val="22"/>
        </w:rPr>
        <w:t>от ____________________________________</w:t>
      </w:r>
      <w:proofErr w:type="gramEnd"/>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w:t>
      </w:r>
      <w:proofErr w:type="gramStart"/>
      <w:r w:rsidRPr="008D374D">
        <w:rPr>
          <w:rFonts w:ascii="Times New Roman" w:hAnsi="Times New Roman" w:cs="Times New Roman"/>
          <w:sz w:val="22"/>
          <w:szCs w:val="22"/>
        </w:rPr>
        <w:t>(ФИО заявителя; наименование</w:t>
      </w:r>
      <w:proofErr w:type="gramEnd"/>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организации, должность</w:t>
      </w:r>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руководителя, ИНН)</w:t>
      </w:r>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Почтовый индекс, адрес _________________</w:t>
      </w:r>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телефон _______________________________</w:t>
      </w:r>
    </w:p>
    <w:p w:rsidR="00786A72" w:rsidRPr="008D374D" w:rsidRDefault="00786A72" w:rsidP="00121086">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Адрес электронной почты _______________</w:t>
      </w:r>
    </w:p>
    <w:p w:rsidR="00786A72" w:rsidRPr="00121086" w:rsidRDefault="00786A72" w:rsidP="00121086">
      <w:pPr>
        <w:pStyle w:val="ConsPlusNonformat"/>
        <w:suppressAutoHyphens/>
        <w:jc w:val="right"/>
        <w:rPr>
          <w:sz w:val="22"/>
          <w:szCs w:val="22"/>
        </w:rPr>
      </w:pPr>
      <w:r w:rsidRPr="008D374D">
        <w:rPr>
          <w:rFonts w:ascii="Times New Roman" w:hAnsi="Times New Roman" w:cs="Times New Roman"/>
          <w:sz w:val="22"/>
          <w:szCs w:val="22"/>
        </w:rPr>
        <w:t>_____________________________________</w:t>
      </w:r>
    </w:p>
    <w:p w:rsidR="00786A72" w:rsidRPr="008D374D" w:rsidRDefault="00786A72" w:rsidP="008D374D">
      <w:pPr>
        <w:pStyle w:val="ConsPlusNonformat"/>
        <w:suppressAutoHyphens/>
        <w:jc w:val="center"/>
        <w:rPr>
          <w:rFonts w:ascii="Times New Roman" w:hAnsi="Times New Roman"/>
          <w:b/>
          <w:sz w:val="22"/>
          <w:szCs w:val="22"/>
        </w:rPr>
      </w:pPr>
      <w:r w:rsidRPr="008D374D">
        <w:rPr>
          <w:rFonts w:ascii="Times New Roman" w:hAnsi="Times New Roman"/>
          <w:b/>
          <w:sz w:val="22"/>
          <w:szCs w:val="22"/>
        </w:rPr>
        <w:t>УВЕДОМЛЕНИЕ</w:t>
      </w:r>
    </w:p>
    <w:p w:rsidR="00786A72" w:rsidRPr="008D374D" w:rsidRDefault="00786A72" w:rsidP="008D374D">
      <w:pPr>
        <w:pStyle w:val="ConsPlusNonformat"/>
        <w:suppressAutoHyphens/>
        <w:jc w:val="center"/>
        <w:rPr>
          <w:rFonts w:ascii="Times New Roman" w:hAnsi="Times New Roman"/>
          <w:b/>
          <w:sz w:val="22"/>
          <w:szCs w:val="22"/>
        </w:rPr>
      </w:pPr>
      <w:r w:rsidRPr="008D374D">
        <w:rPr>
          <w:rFonts w:ascii="Times New Roman" w:hAnsi="Times New Roman"/>
          <w:b/>
          <w:sz w:val="22"/>
          <w:szCs w:val="22"/>
        </w:rPr>
        <w:t>об образовании земельного участка (земельных участков)</w:t>
      </w:r>
    </w:p>
    <w:p w:rsidR="00786A72" w:rsidRPr="008D374D" w:rsidRDefault="00786A72" w:rsidP="008D374D">
      <w:pPr>
        <w:pStyle w:val="ConsPlusNonformat"/>
        <w:suppressAutoHyphens/>
        <w:jc w:val="center"/>
        <w:rPr>
          <w:rFonts w:ascii="Times New Roman" w:hAnsi="Times New Roman"/>
          <w:b/>
          <w:sz w:val="22"/>
          <w:szCs w:val="22"/>
        </w:rPr>
      </w:pPr>
      <w:r w:rsidRPr="008D374D">
        <w:rPr>
          <w:rFonts w:ascii="Times New Roman" w:hAnsi="Times New Roman"/>
          <w:b/>
          <w:sz w:val="22"/>
          <w:szCs w:val="22"/>
        </w:rPr>
        <w:t xml:space="preserve">путем раздела, перераспределения земельных участков </w:t>
      </w:r>
    </w:p>
    <w:p w:rsidR="00786A72" w:rsidRPr="00121086" w:rsidRDefault="00786A72" w:rsidP="00121086">
      <w:pPr>
        <w:pStyle w:val="ConsPlusNonformat"/>
        <w:suppressAutoHyphens/>
        <w:jc w:val="center"/>
        <w:rPr>
          <w:rFonts w:ascii="Times New Roman" w:hAnsi="Times New Roman"/>
          <w:b/>
          <w:sz w:val="22"/>
          <w:szCs w:val="22"/>
        </w:rPr>
      </w:pPr>
      <w:r w:rsidRPr="008D374D">
        <w:rPr>
          <w:rFonts w:ascii="Times New Roman" w:hAnsi="Times New Roman"/>
          <w:b/>
          <w:sz w:val="22"/>
          <w:szCs w:val="22"/>
        </w:rPr>
        <w:t>или выдела из земельных участков</w:t>
      </w:r>
      <w:r w:rsidRPr="008D374D">
        <w:rPr>
          <w:rFonts w:ascii="Times New Roman" w:hAnsi="Times New Roman"/>
          <w:sz w:val="22"/>
          <w:szCs w:val="22"/>
        </w:rPr>
        <w:t xml:space="preserve">    </w:t>
      </w:r>
      <w:r w:rsidR="00121086">
        <w:rPr>
          <w:rFonts w:ascii="Times New Roman" w:hAnsi="Times New Roman"/>
          <w:sz w:val="22"/>
          <w:szCs w:val="22"/>
        </w:rPr>
        <w:t xml:space="preserve">                        </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Уведомляю  об  образовании земельного участка (земельных участков)  с кадастровым номером (номерами)   _____________________________________</w:t>
      </w:r>
    </w:p>
    <w:p w:rsidR="00786A72" w:rsidRPr="008D374D" w:rsidRDefault="00786A72" w:rsidP="008D374D">
      <w:pPr>
        <w:pStyle w:val="ConsPlusNonformat"/>
        <w:pBdr>
          <w:bottom w:val="single" w:sz="4" w:space="1" w:color="auto"/>
        </w:pBdr>
        <w:suppressAutoHyphens/>
        <w:rPr>
          <w:rFonts w:ascii="Times New Roman" w:hAnsi="Times New Roman"/>
          <w:sz w:val="22"/>
          <w:szCs w:val="22"/>
        </w:rPr>
      </w:pPr>
      <w:r w:rsidRPr="008D374D">
        <w:rPr>
          <w:rFonts w:ascii="Times New Roman" w:hAnsi="Times New Roman"/>
          <w:sz w:val="22"/>
          <w:szCs w:val="22"/>
        </w:rPr>
        <w:t xml:space="preserve">         Правоустанавливающий документ на земельный участок (земельные участки) ____________________________________________________________________</w:t>
      </w:r>
    </w:p>
    <w:p w:rsidR="00786A72" w:rsidRPr="008D374D" w:rsidRDefault="00786A72" w:rsidP="008D374D">
      <w:pPr>
        <w:pStyle w:val="ConsPlusNonformat"/>
        <w:pBdr>
          <w:bottom w:val="single" w:sz="4" w:space="1" w:color="auto"/>
        </w:pBdr>
        <w:suppressAutoHyphens/>
        <w:rPr>
          <w:rFonts w:ascii="Times New Roman" w:hAnsi="Times New Roman"/>
          <w:sz w:val="22"/>
          <w:szCs w:val="22"/>
        </w:rPr>
      </w:pP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cs="Times New Roman"/>
          <w:sz w:val="22"/>
          <w:szCs w:val="22"/>
        </w:rPr>
        <w:t xml:space="preserve"> Решение принятое исполнительным органом государственной власти или органом местного самоуправления об образовании земельного участка </w:t>
      </w:r>
      <w:r w:rsidRPr="008D374D">
        <w:rPr>
          <w:rFonts w:ascii="Times New Roman" w:hAnsi="Times New Roman"/>
          <w:sz w:val="22"/>
          <w:szCs w:val="22"/>
        </w:rPr>
        <w:t xml:space="preserve">(земельных участков) </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Градостроительный  план  земельного  участка,  на  котором  планируется осуществить строительство, реконструкцию объекта капитального строительства ________________________________________________________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Прошу  внести  изменения  в  разрешение на строительство  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от «___» ____________ 20_____ г. № _____________________, срок действия</w:t>
      </w:r>
    </w:p>
    <w:p w:rsidR="00786A72" w:rsidRPr="008D374D" w:rsidRDefault="00786A72" w:rsidP="008D374D">
      <w:pPr>
        <w:pStyle w:val="ConsPlusNonformat"/>
        <w:suppressAutoHyphens/>
        <w:rPr>
          <w:rFonts w:ascii="Times New Roman" w:hAnsi="Times New Roman"/>
          <w:sz w:val="22"/>
          <w:szCs w:val="22"/>
        </w:rPr>
      </w:pPr>
      <w:proofErr w:type="gramStart"/>
      <w:r w:rsidRPr="008D374D">
        <w:rPr>
          <w:rFonts w:ascii="Times New Roman" w:hAnsi="Times New Roman"/>
          <w:sz w:val="22"/>
          <w:szCs w:val="22"/>
        </w:rPr>
        <w:t>которого установлен до «___» ____________ 20_____ г.</w:t>
      </w:r>
      <w:proofErr w:type="gramEnd"/>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r w:rsidRPr="008D374D">
        <w:rPr>
          <w:rFonts w:ascii="Times New Roman" w:hAnsi="Times New Roman"/>
          <w:sz w:val="22"/>
          <w:szCs w:val="22"/>
        </w:rPr>
        <w:lastRenderedPageBreak/>
        <w:t>(наименование  объекта  капитального  строительства  в  соответствии  с проектной документацией)</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w:t>
      </w:r>
      <w:proofErr w:type="gramStart"/>
      <w:r w:rsidRPr="008D374D">
        <w:rPr>
          <w:rFonts w:ascii="Times New Roman" w:hAnsi="Times New Roman"/>
          <w:sz w:val="22"/>
          <w:szCs w:val="22"/>
        </w:rPr>
        <w:t>расположенного</w:t>
      </w:r>
      <w:proofErr w:type="gramEnd"/>
      <w:r w:rsidRPr="008D374D">
        <w:rPr>
          <w:rFonts w:ascii="Times New Roman" w:hAnsi="Times New Roman"/>
          <w:sz w:val="22"/>
          <w:szCs w:val="22"/>
        </w:rPr>
        <w:t xml:space="preserve"> по адресу: _________________________________________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proofErr w:type="gramStart"/>
      <w:r w:rsidRPr="008D374D">
        <w:rPr>
          <w:rFonts w:ascii="Times New Roman" w:hAnsi="Times New Roman"/>
          <w:sz w:val="22"/>
          <w:szCs w:val="22"/>
        </w:rPr>
        <w:t>(наименование субъекта Российской Федерации, городского округа,</w:t>
      </w:r>
      <w:proofErr w:type="gramEnd"/>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r w:rsidRPr="008D374D">
        <w:rPr>
          <w:rFonts w:ascii="Times New Roman" w:hAnsi="Times New Roman"/>
          <w:sz w:val="22"/>
          <w:szCs w:val="22"/>
        </w:rPr>
        <w:t>муниципального района, поселения)</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К настоящему уведомлению прилагаются:</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 _____________ 20___ г.</w:t>
      </w:r>
    </w:p>
    <w:p w:rsidR="00786A72" w:rsidRPr="008D374D" w:rsidRDefault="00786A72" w:rsidP="008D374D">
      <w:pPr>
        <w:pStyle w:val="ConsPlusNonformat"/>
        <w:suppressAutoHyphens/>
        <w:ind w:left="3261"/>
        <w:jc w:val="center"/>
        <w:rPr>
          <w:rFonts w:ascii="Times New Roman" w:hAnsi="Times New Roman"/>
          <w:sz w:val="22"/>
          <w:szCs w:val="22"/>
        </w:rPr>
      </w:pPr>
      <w:r w:rsidRPr="008D374D">
        <w:rPr>
          <w:rFonts w:ascii="Times New Roman" w:hAnsi="Times New Roman"/>
          <w:sz w:val="22"/>
          <w:szCs w:val="22"/>
        </w:rPr>
        <w:t>Подпись заявителя</w:t>
      </w:r>
    </w:p>
    <w:p w:rsidR="00786A72" w:rsidRPr="00CA1B54" w:rsidRDefault="00786A72" w:rsidP="00CA1B54">
      <w:pPr>
        <w:widowControl/>
        <w:suppressAutoHyphens/>
        <w:ind w:firstLine="0"/>
        <w:jc w:val="left"/>
        <w:rPr>
          <w:sz w:val="22"/>
          <w:szCs w:val="22"/>
        </w:rPr>
      </w:pPr>
    </w:p>
    <w:p w:rsidR="00786A72" w:rsidRPr="008D374D" w:rsidRDefault="00786A72" w:rsidP="008D374D">
      <w:pPr>
        <w:pStyle w:val="1"/>
        <w:keepNext w:val="0"/>
        <w:widowControl w:val="0"/>
        <w:tabs>
          <w:tab w:val="left" w:pos="-4111"/>
        </w:tabs>
        <w:suppressAutoHyphens/>
        <w:ind w:left="4956" w:right="-6" w:hanging="703"/>
        <w:rPr>
          <w:kern w:val="28"/>
          <w:sz w:val="22"/>
          <w:szCs w:val="22"/>
        </w:rPr>
      </w:pPr>
      <w:r w:rsidRPr="008D374D">
        <w:rPr>
          <w:kern w:val="28"/>
          <w:sz w:val="22"/>
          <w:szCs w:val="22"/>
        </w:rPr>
        <w:t>Приложение № 4</w:t>
      </w:r>
    </w:p>
    <w:p w:rsidR="00786A72" w:rsidRPr="008D374D" w:rsidRDefault="00786A72" w:rsidP="008D374D">
      <w:pPr>
        <w:pStyle w:val="1"/>
        <w:keepNext w:val="0"/>
        <w:widowControl w:val="0"/>
        <w:tabs>
          <w:tab w:val="left" w:pos="-4111"/>
        </w:tabs>
        <w:suppressAutoHyphens/>
        <w:ind w:left="4956" w:right="-6" w:hanging="703"/>
        <w:rPr>
          <w:kern w:val="28"/>
          <w:sz w:val="22"/>
          <w:szCs w:val="22"/>
        </w:rPr>
      </w:pPr>
      <w:r w:rsidRPr="008D374D">
        <w:rPr>
          <w:kern w:val="28"/>
          <w:sz w:val="22"/>
          <w:szCs w:val="22"/>
        </w:rPr>
        <w:t xml:space="preserve">к Административному регламенту </w:t>
      </w:r>
    </w:p>
    <w:p w:rsidR="00786A72" w:rsidRPr="008D374D" w:rsidRDefault="00786A72" w:rsidP="008D374D">
      <w:pPr>
        <w:suppressAutoHyphens/>
        <w:ind w:firstLine="0"/>
        <w:jc w:val="left"/>
        <w:rPr>
          <w:sz w:val="22"/>
          <w:szCs w:val="22"/>
        </w:rPr>
      </w:pP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sz w:val="22"/>
          <w:szCs w:val="22"/>
        </w:rPr>
        <w:t xml:space="preserve">                         </w:t>
      </w:r>
      <w:r w:rsidRPr="008D374D">
        <w:rPr>
          <w:rFonts w:ascii="Times New Roman" w:hAnsi="Times New Roman" w:cs="Times New Roman"/>
          <w:sz w:val="22"/>
          <w:szCs w:val="22"/>
        </w:rPr>
        <w:t>В администрацию Малмыжского района</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(должность, Ф.И.О. руководителя органа)</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w:t>
      </w:r>
      <w:proofErr w:type="gramStart"/>
      <w:r w:rsidRPr="008D374D">
        <w:rPr>
          <w:rFonts w:ascii="Times New Roman" w:hAnsi="Times New Roman" w:cs="Times New Roman"/>
          <w:sz w:val="22"/>
          <w:szCs w:val="22"/>
        </w:rPr>
        <w:t>от ____________________________________</w:t>
      </w:r>
      <w:proofErr w:type="gramEnd"/>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w:t>
      </w:r>
      <w:proofErr w:type="gramStart"/>
      <w:r w:rsidRPr="008D374D">
        <w:rPr>
          <w:rFonts w:ascii="Times New Roman" w:hAnsi="Times New Roman" w:cs="Times New Roman"/>
          <w:sz w:val="22"/>
          <w:szCs w:val="22"/>
        </w:rPr>
        <w:t>(ФИО заявителя; наименование</w:t>
      </w:r>
      <w:proofErr w:type="gramEnd"/>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организации, должность</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руководителя, ИНН)</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Почтовый индекс, адрес 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телефон 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Адрес электронной почты _______________</w:t>
      </w:r>
    </w:p>
    <w:p w:rsidR="00786A72" w:rsidRPr="00121086" w:rsidRDefault="00786A72" w:rsidP="00121086">
      <w:pPr>
        <w:pStyle w:val="ConsPlusNonformat"/>
        <w:suppressAutoHyphens/>
        <w:jc w:val="right"/>
        <w:rPr>
          <w:sz w:val="22"/>
          <w:szCs w:val="22"/>
        </w:rPr>
      </w:pPr>
      <w:r w:rsidRPr="008D374D">
        <w:rPr>
          <w:rFonts w:ascii="Times New Roman" w:hAnsi="Times New Roman" w:cs="Times New Roman"/>
          <w:sz w:val="22"/>
          <w:szCs w:val="22"/>
        </w:rPr>
        <w:t xml:space="preserve">                                                              _____________________________________</w:t>
      </w:r>
    </w:p>
    <w:p w:rsidR="00786A72" w:rsidRPr="008D374D" w:rsidRDefault="00786A72" w:rsidP="008D374D">
      <w:pPr>
        <w:pStyle w:val="ConsPlusNonformat"/>
        <w:suppressAutoHyphens/>
        <w:jc w:val="center"/>
        <w:rPr>
          <w:rFonts w:ascii="Times New Roman" w:hAnsi="Times New Roman"/>
          <w:b/>
          <w:sz w:val="22"/>
          <w:szCs w:val="22"/>
        </w:rPr>
      </w:pPr>
      <w:r w:rsidRPr="008D374D">
        <w:rPr>
          <w:rFonts w:ascii="Times New Roman" w:hAnsi="Times New Roman"/>
          <w:b/>
          <w:sz w:val="22"/>
          <w:szCs w:val="22"/>
        </w:rPr>
        <w:t>УВЕДОМЛЕНИЕ</w:t>
      </w:r>
    </w:p>
    <w:p w:rsidR="00786A72" w:rsidRPr="00121086" w:rsidRDefault="00786A72" w:rsidP="00121086">
      <w:pPr>
        <w:widowControl/>
        <w:suppressAutoHyphens/>
        <w:autoSpaceDE w:val="0"/>
        <w:autoSpaceDN w:val="0"/>
        <w:adjustRightInd w:val="0"/>
        <w:ind w:firstLine="540"/>
        <w:jc w:val="center"/>
        <w:rPr>
          <w:b/>
          <w:sz w:val="22"/>
          <w:szCs w:val="22"/>
        </w:rPr>
      </w:pPr>
      <w:r w:rsidRPr="008D374D">
        <w:rPr>
          <w:b/>
          <w:sz w:val="22"/>
          <w:szCs w:val="22"/>
        </w:rPr>
        <w:t>о переходе права пользования недрами</w:t>
      </w:r>
      <w:r w:rsidRPr="008D374D">
        <w:rPr>
          <w:sz w:val="22"/>
          <w:szCs w:val="22"/>
        </w:rPr>
        <w:t xml:space="preserve">      </w:t>
      </w:r>
      <w:r w:rsidR="00121086">
        <w:rPr>
          <w:sz w:val="22"/>
          <w:szCs w:val="22"/>
        </w:rPr>
        <w:t xml:space="preserve">                          </w:t>
      </w:r>
    </w:p>
    <w:p w:rsidR="00786A72" w:rsidRPr="008D374D" w:rsidRDefault="00786A72" w:rsidP="008D374D">
      <w:pPr>
        <w:widowControl/>
        <w:suppressAutoHyphens/>
        <w:autoSpaceDE w:val="0"/>
        <w:autoSpaceDN w:val="0"/>
        <w:adjustRightInd w:val="0"/>
        <w:ind w:firstLine="540"/>
        <w:rPr>
          <w:sz w:val="22"/>
          <w:szCs w:val="22"/>
        </w:rPr>
      </w:pPr>
      <w:r w:rsidRPr="008D374D">
        <w:rPr>
          <w:sz w:val="22"/>
          <w:szCs w:val="22"/>
        </w:rPr>
        <w:t xml:space="preserve">  Уведомляю   о  переходе  права пользования недрами на земельном участке с кадастровым номером (номерами)  ___________________________ ____________________________________________________________________</w:t>
      </w:r>
    </w:p>
    <w:p w:rsidR="00786A72" w:rsidRPr="008D374D" w:rsidRDefault="00786A72" w:rsidP="008D374D">
      <w:pPr>
        <w:pStyle w:val="ConsPlusNonformat"/>
        <w:suppressAutoHyphens/>
        <w:rPr>
          <w:rFonts w:ascii="Times New Roman" w:hAnsi="Times New Roman"/>
          <w:sz w:val="22"/>
          <w:szCs w:val="22"/>
        </w:rPr>
      </w:pPr>
    </w:p>
    <w:p w:rsidR="00786A72" w:rsidRPr="008D374D" w:rsidRDefault="00786A72" w:rsidP="008D374D">
      <w:pPr>
        <w:widowControl/>
        <w:suppressAutoHyphens/>
        <w:autoSpaceDE w:val="0"/>
        <w:autoSpaceDN w:val="0"/>
        <w:adjustRightInd w:val="0"/>
        <w:ind w:firstLine="0"/>
        <w:rPr>
          <w:sz w:val="22"/>
          <w:szCs w:val="22"/>
        </w:rPr>
      </w:pPr>
      <w:r w:rsidRPr="008D374D">
        <w:rPr>
          <w:sz w:val="22"/>
          <w:szCs w:val="22"/>
        </w:rPr>
        <w:t xml:space="preserve">          Решение о предоставлении права пользования недрами</w:t>
      </w:r>
    </w:p>
    <w:p w:rsidR="00786A72" w:rsidRPr="008D374D" w:rsidRDefault="00786A72" w:rsidP="008D374D">
      <w:pPr>
        <w:widowControl/>
        <w:suppressAutoHyphens/>
        <w:autoSpaceDE w:val="0"/>
        <w:autoSpaceDN w:val="0"/>
        <w:adjustRightInd w:val="0"/>
        <w:ind w:firstLine="0"/>
        <w:rPr>
          <w:sz w:val="22"/>
          <w:szCs w:val="22"/>
        </w:rPr>
      </w:pPr>
      <w:r w:rsidRPr="008D374D">
        <w:rPr>
          <w:sz w:val="22"/>
          <w:szCs w:val="22"/>
        </w:rPr>
        <w:t>____________________________________________________________________</w:t>
      </w:r>
    </w:p>
    <w:p w:rsidR="00786A72" w:rsidRPr="008D374D" w:rsidRDefault="00786A72" w:rsidP="008D374D">
      <w:pPr>
        <w:widowControl/>
        <w:suppressAutoHyphens/>
        <w:autoSpaceDE w:val="0"/>
        <w:autoSpaceDN w:val="0"/>
        <w:adjustRightInd w:val="0"/>
        <w:ind w:firstLine="0"/>
        <w:rPr>
          <w:sz w:val="22"/>
          <w:szCs w:val="22"/>
        </w:rPr>
      </w:pPr>
      <w:r w:rsidRPr="008D374D">
        <w:rPr>
          <w:sz w:val="22"/>
          <w:szCs w:val="22"/>
        </w:rPr>
        <w:t xml:space="preserve">          Решение о переоформлении лицензии на право пользования недрами</w:t>
      </w:r>
    </w:p>
    <w:p w:rsidR="00786A72" w:rsidRPr="008D374D" w:rsidRDefault="00786A72" w:rsidP="008D374D">
      <w:pPr>
        <w:pStyle w:val="ConsPlusNonformat"/>
        <w:pBdr>
          <w:bottom w:val="single" w:sz="4" w:space="1" w:color="auto"/>
        </w:pBdr>
        <w:suppressAutoHyphens/>
        <w:rPr>
          <w:rFonts w:ascii="Times New Roman" w:hAnsi="Times New Roman"/>
          <w:sz w:val="22"/>
          <w:szCs w:val="22"/>
        </w:rPr>
      </w:pPr>
    </w:p>
    <w:p w:rsidR="00786A72" w:rsidRPr="008D374D" w:rsidRDefault="00786A72" w:rsidP="008D374D">
      <w:pPr>
        <w:pStyle w:val="ConsPlusNonformat"/>
        <w:suppressAutoHyphens/>
        <w:rPr>
          <w:rFonts w:ascii="Times New Roman" w:hAnsi="Times New Roman"/>
          <w:sz w:val="22"/>
          <w:szCs w:val="22"/>
        </w:rPr>
      </w:pP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Прошу  внести  изменения  в  разрешение на строительство____________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от «___» ____________ 20_____ г. № _____________________, срок действия</w:t>
      </w:r>
    </w:p>
    <w:p w:rsidR="00786A72" w:rsidRPr="008D374D" w:rsidRDefault="00786A72" w:rsidP="008D374D">
      <w:pPr>
        <w:pStyle w:val="ConsPlusNonformat"/>
        <w:suppressAutoHyphens/>
        <w:rPr>
          <w:rFonts w:ascii="Times New Roman" w:hAnsi="Times New Roman"/>
          <w:sz w:val="22"/>
          <w:szCs w:val="22"/>
        </w:rPr>
      </w:pPr>
      <w:proofErr w:type="gramStart"/>
      <w:r w:rsidRPr="008D374D">
        <w:rPr>
          <w:rFonts w:ascii="Times New Roman" w:hAnsi="Times New Roman"/>
          <w:sz w:val="22"/>
          <w:szCs w:val="22"/>
        </w:rPr>
        <w:t>которого установлен до «___» ____________ 20_____ г.</w:t>
      </w:r>
      <w:proofErr w:type="gramEnd"/>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r w:rsidRPr="008D374D">
        <w:rPr>
          <w:rFonts w:ascii="Times New Roman" w:hAnsi="Times New Roman"/>
          <w:sz w:val="22"/>
          <w:szCs w:val="22"/>
        </w:rPr>
        <w:t>(наименование  объекта  капитального  строительства  в  соответствии  с проектной документацией)</w:t>
      </w:r>
    </w:p>
    <w:p w:rsidR="00786A72" w:rsidRPr="008D374D" w:rsidRDefault="00786A72" w:rsidP="008D374D">
      <w:pPr>
        <w:pStyle w:val="ConsPlusNonformat"/>
        <w:pBdr>
          <w:bottom w:val="single" w:sz="4" w:space="1" w:color="auto"/>
        </w:pBdr>
        <w:suppressAutoHyphens/>
        <w:rPr>
          <w:rFonts w:ascii="Times New Roman" w:hAnsi="Times New Roman"/>
          <w:sz w:val="22"/>
          <w:szCs w:val="22"/>
        </w:rPr>
      </w:pPr>
      <w:r w:rsidRPr="008D374D">
        <w:rPr>
          <w:rFonts w:ascii="Times New Roman" w:hAnsi="Times New Roman"/>
          <w:sz w:val="22"/>
          <w:szCs w:val="22"/>
        </w:rPr>
        <w:t xml:space="preserve">    </w:t>
      </w:r>
      <w:proofErr w:type="gramStart"/>
      <w:r w:rsidRPr="008D374D">
        <w:rPr>
          <w:rFonts w:ascii="Times New Roman" w:hAnsi="Times New Roman"/>
          <w:sz w:val="22"/>
          <w:szCs w:val="22"/>
        </w:rPr>
        <w:t>расположенного</w:t>
      </w:r>
      <w:proofErr w:type="gramEnd"/>
      <w:r w:rsidRPr="008D374D">
        <w:rPr>
          <w:rFonts w:ascii="Times New Roman" w:hAnsi="Times New Roman"/>
          <w:sz w:val="22"/>
          <w:szCs w:val="22"/>
        </w:rPr>
        <w:t xml:space="preserve"> по адресу:</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proofErr w:type="gramStart"/>
      <w:r w:rsidRPr="008D374D">
        <w:rPr>
          <w:rFonts w:ascii="Times New Roman" w:hAnsi="Times New Roman"/>
          <w:sz w:val="22"/>
          <w:szCs w:val="22"/>
        </w:rPr>
        <w:t>(наименование субъекта Российской Федерации, городского округа,</w:t>
      </w:r>
      <w:proofErr w:type="gramEnd"/>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r w:rsidRPr="008D374D">
        <w:rPr>
          <w:rFonts w:ascii="Times New Roman" w:hAnsi="Times New Roman"/>
          <w:sz w:val="22"/>
          <w:szCs w:val="22"/>
        </w:rPr>
        <w:t>муниципального района, поселения)</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К настоящему уведомлению прилагаются:</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____________________________________________________________________________________________________________________________________________________________________________________________________________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 _____________ 20___ г.</w:t>
      </w:r>
    </w:p>
    <w:p w:rsidR="00786A72" w:rsidRPr="00121086" w:rsidRDefault="00786A72" w:rsidP="00121086">
      <w:pPr>
        <w:pStyle w:val="ConsPlusNonformat"/>
        <w:suppressAutoHyphens/>
        <w:ind w:left="3261"/>
        <w:jc w:val="center"/>
        <w:rPr>
          <w:rFonts w:ascii="Times New Roman" w:hAnsi="Times New Roman"/>
          <w:sz w:val="22"/>
          <w:szCs w:val="22"/>
        </w:rPr>
      </w:pPr>
      <w:r w:rsidRPr="008D374D">
        <w:rPr>
          <w:rFonts w:ascii="Times New Roman" w:hAnsi="Times New Roman"/>
          <w:sz w:val="22"/>
          <w:szCs w:val="22"/>
        </w:rPr>
        <w:t>Подпись заявителя</w:t>
      </w:r>
    </w:p>
    <w:p w:rsidR="00786A72" w:rsidRPr="008D374D" w:rsidRDefault="00786A72" w:rsidP="008D374D">
      <w:pPr>
        <w:pStyle w:val="1"/>
        <w:keepNext w:val="0"/>
        <w:widowControl w:val="0"/>
        <w:tabs>
          <w:tab w:val="left" w:pos="-4111"/>
        </w:tabs>
        <w:suppressAutoHyphens/>
        <w:ind w:left="4956" w:right="-6" w:hanging="703"/>
        <w:rPr>
          <w:kern w:val="28"/>
          <w:sz w:val="22"/>
          <w:szCs w:val="22"/>
        </w:rPr>
      </w:pPr>
      <w:r w:rsidRPr="008D374D">
        <w:rPr>
          <w:kern w:val="28"/>
          <w:sz w:val="22"/>
          <w:szCs w:val="22"/>
        </w:rPr>
        <w:lastRenderedPageBreak/>
        <w:t>Приложение № 5</w:t>
      </w:r>
    </w:p>
    <w:p w:rsidR="00786A72" w:rsidRPr="008D374D" w:rsidRDefault="00786A72" w:rsidP="008D374D">
      <w:pPr>
        <w:pStyle w:val="1"/>
        <w:keepNext w:val="0"/>
        <w:widowControl w:val="0"/>
        <w:tabs>
          <w:tab w:val="left" w:pos="-4111"/>
        </w:tabs>
        <w:suppressAutoHyphens/>
        <w:ind w:left="4956" w:right="-6" w:hanging="703"/>
        <w:rPr>
          <w:kern w:val="28"/>
          <w:sz w:val="22"/>
          <w:szCs w:val="22"/>
        </w:rPr>
      </w:pPr>
      <w:r w:rsidRPr="008D374D">
        <w:rPr>
          <w:kern w:val="28"/>
          <w:sz w:val="22"/>
          <w:szCs w:val="22"/>
        </w:rPr>
        <w:t xml:space="preserve">к Административному регламенту </w:t>
      </w:r>
    </w:p>
    <w:p w:rsidR="00786A72" w:rsidRPr="008D374D" w:rsidRDefault="00786A72" w:rsidP="00CA1B54">
      <w:pPr>
        <w:suppressAutoHyphens/>
        <w:ind w:firstLine="0"/>
        <w:jc w:val="right"/>
        <w:rPr>
          <w:sz w:val="22"/>
          <w:szCs w:val="22"/>
        </w:rPr>
      </w:pP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В администрацию Малмыжского района</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(должность, Ф.И.О. руководителя органа)</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w:t>
      </w:r>
      <w:proofErr w:type="gramStart"/>
      <w:r w:rsidRPr="008D374D">
        <w:rPr>
          <w:rFonts w:ascii="Times New Roman" w:hAnsi="Times New Roman" w:cs="Times New Roman"/>
          <w:sz w:val="22"/>
          <w:szCs w:val="22"/>
        </w:rPr>
        <w:t>от ____________________________________</w:t>
      </w:r>
      <w:proofErr w:type="gramEnd"/>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w:t>
      </w:r>
      <w:proofErr w:type="gramStart"/>
      <w:r w:rsidRPr="008D374D">
        <w:rPr>
          <w:rFonts w:ascii="Times New Roman" w:hAnsi="Times New Roman" w:cs="Times New Roman"/>
          <w:sz w:val="22"/>
          <w:szCs w:val="22"/>
        </w:rPr>
        <w:t>(ФИО заявителя; наименование</w:t>
      </w:r>
      <w:proofErr w:type="gramEnd"/>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организации, должность</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руководителя, ИНН)</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Почтовый индекс, адрес 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телефон _______________________________</w:t>
      </w:r>
    </w:p>
    <w:p w:rsidR="00786A72" w:rsidRPr="008D374D" w:rsidRDefault="00786A72" w:rsidP="00CA1B54">
      <w:pPr>
        <w:pStyle w:val="ConsPlusNonformat"/>
        <w:suppressAutoHyphens/>
        <w:jc w:val="right"/>
        <w:rPr>
          <w:rFonts w:ascii="Times New Roman" w:hAnsi="Times New Roman" w:cs="Times New Roman"/>
          <w:sz w:val="22"/>
          <w:szCs w:val="22"/>
        </w:rPr>
      </w:pPr>
      <w:r w:rsidRPr="008D374D">
        <w:rPr>
          <w:rFonts w:ascii="Times New Roman" w:hAnsi="Times New Roman" w:cs="Times New Roman"/>
          <w:sz w:val="22"/>
          <w:szCs w:val="22"/>
        </w:rPr>
        <w:t xml:space="preserve">                                                            Адрес электронной почты _______________</w:t>
      </w:r>
    </w:p>
    <w:p w:rsidR="00786A72" w:rsidRPr="008D374D" w:rsidRDefault="00786A72" w:rsidP="00CA1B54">
      <w:pPr>
        <w:pStyle w:val="ConsPlusNonformat"/>
        <w:suppressAutoHyphens/>
        <w:jc w:val="right"/>
        <w:rPr>
          <w:b/>
          <w:kern w:val="28"/>
          <w:sz w:val="22"/>
          <w:szCs w:val="22"/>
        </w:rPr>
      </w:pPr>
      <w:r w:rsidRPr="008D374D">
        <w:rPr>
          <w:rFonts w:ascii="Times New Roman" w:hAnsi="Times New Roman" w:cs="Times New Roman"/>
          <w:sz w:val="22"/>
          <w:szCs w:val="22"/>
        </w:rPr>
        <w:t>_____________________________________</w:t>
      </w:r>
    </w:p>
    <w:p w:rsidR="00786A72" w:rsidRPr="008D374D" w:rsidRDefault="00786A72" w:rsidP="008D374D">
      <w:pPr>
        <w:pStyle w:val="ConsPlusNonformat"/>
        <w:suppressAutoHyphens/>
        <w:jc w:val="center"/>
        <w:rPr>
          <w:rFonts w:ascii="Times New Roman" w:hAnsi="Times New Roman"/>
          <w:b/>
          <w:sz w:val="22"/>
          <w:szCs w:val="22"/>
        </w:rPr>
      </w:pPr>
      <w:r w:rsidRPr="008D374D">
        <w:rPr>
          <w:rFonts w:ascii="Times New Roman" w:hAnsi="Times New Roman"/>
          <w:b/>
          <w:sz w:val="22"/>
          <w:szCs w:val="22"/>
        </w:rPr>
        <w:t>ЗАЯВЛЕНИЕ</w:t>
      </w:r>
    </w:p>
    <w:p w:rsidR="00786A72" w:rsidRPr="008D374D" w:rsidRDefault="00786A72" w:rsidP="008D374D">
      <w:pPr>
        <w:pStyle w:val="ConsPlusNonformat"/>
        <w:suppressAutoHyphens/>
        <w:jc w:val="center"/>
        <w:rPr>
          <w:rFonts w:ascii="Times New Roman" w:hAnsi="Times New Roman"/>
          <w:b/>
          <w:sz w:val="22"/>
          <w:szCs w:val="22"/>
        </w:rPr>
      </w:pPr>
      <w:proofErr w:type="gramStart"/>
      <w:r w:rsidRPr="008D374D">
        <w:rPr>
          <w:rFonts w:ascii="Times New Roman" w:hAnsi="Times New Roman"/>
          <w:b/>
          <w:sz w:val="22"/>
          <w:szCs w:val="22"/>
        </w:rPr>
        <w:t>о внесении изменений в разрешение на строительство в связи с изменениями, внесенными в проектную документацию на объект, находящийся в стадии строительства</w:t>
      </w:r>
      <w:proofErr w:type="gramEnd"/>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w:t>
      </w:r>
    </w:p>
    <w:p w:rsidR="00786A72" w:rsidRPr="008D374D" w:rsidRDefault="00786A72" w:rsidP="008D374D">
      <w:pPr>
        <w:pStyle w:val="ConsPlusNonformat"/>
        <w:tabs>
          <w:tab w:val="left" w:pos="709"/>
          <w:tab w:val="left" w:pos="851"/>
        </w:tabs>
        <w:suppressAutoHyphens/>
        <w:rPr>
          <w:rFonts w:ascii="Times New Roman" w:hAnsi="Times New Roman"/>
          <w:sz w:val="22"/>
          <w:szCs w:val="22"/>
        </w:rPr>
      </w:pPr>
      <w:r w:rsidRPr="008D374D">
        <w:rPr>
          <w:rFonts w:ascii="Times New Roman" w:hAnsi="Times New Roman"/>
          <w:sz w:val="22"/>
          <w:szCs w:val="22"/>
        </w:rPr>
        <w:t xml:space="preserve">    </w:t>
      </w:r>
      <w:r w:rsidRPr="008D374D">
        <w:rPr>
          <w:rFonts w:ascii="Times New Roman" w:hAnsi="Times New Roman"/>
          <w:sz w:val="22"/>
          <w:szCs w:val="22"/>
        </w:rPr>
        <w:tab/>
      </w:r>
      <w:r w:rsidRPr="008D374D">
        <w:rPr>
          <w:rFonts w:ascii="Times New Roman" w:hAnsi="Times New Roman"/>
          <w:sz w:val="22"/>
          <w:szCs w:val="22"/>
        </w:rPr>
        <w:tab/>
        <w:t>Изменения в проектную документацию на объект, находящийся в стадии строительства, ________________________________________________________________________________________________________________________________________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r w:rsidRPr="008D374D">
        <w:rPr>
          <w:rFonts w:ascii="Times New Roman" w:hAnsi="Times New Roman"/>
          <w:sz w:val="22"/>
          <w:szCs w:val="22"/>
        </w:rPr>
        <w:t>(наименование объекта капитального строительства, линейного объекта)</w:t>
      </w:r>
    </w:p>
    <w:p w:rsidR="00786A72" w:rsidRPr="008D374D" w:rsidRDefault="00786A72" w:rsidP="008D374D">
      <w:pPr>
        <w:pStyle w:val="ConsPlusNonformat"/>
        <w:pBdr>
          <w:bottom w:val="single" w:sz="4" w:space="1" w:color="auto"/>
        </w:pBdr>
        <w:suppressAutoHyphens/>
        <w:rPr>
          <w:rFonts w:ascii="Times New Roman" w:hAnsi="Times New Roman"/>
          <w:sz w:val="22"/>
          <w:szCs w:val="22"/>
        </w:rPr>
      </w:pPr>
      <w:proofErr w:type="gramStart"/>
      <w:r w:rsidRPr="008D374D">
        <w:rPr>
          <w:rFonts w:ascii="Times New Roman" w:hAnsi="Times New Roman"/>
          <w:sz w:val="22"/>
          <w:szCs w:val="22"/>
        </w:rPr>
        <w:t>внесены_________________________________________________________________________________________________________________________________</w:t>
      </w:r>
      <w:proofErr w:type="gramEnd"/>
    </w:p>
    <w:p w:rsidR="00786A72" w:rsidRPr="008D374D" w:rsidRDefault="00786A72" w:rsidP="008D374D">
      <w:pPr>
        <w:pStyle w:val="ConsPlusNonformat"/>
        <w:pBdr>
          <w:bottom w:val="single" w:sz="4" w:space="1" w:color="auto"/>
        </w:pBdr>
        <w:suppressAutoHyphens/>
        <w:rPr>
          <w:rFonts w:ascii="Times New Roman" w:hAnsi="Times New Roman"/>
          <w:sz w:val="22"/>
          <w:szCs w:val="22"/>
        </w:rPr>
      </w:pPr>
      <w:r w:rsidRPr="008D374D">
        <w:rPr>
          <w:rFonts w:ascii="Times New Roman" w:hAnsi="Times New Roman"/>
          <w:sz w:val="22"/>
          <w:szCs w:val="22"/>
        </w:rPr>
        <w:t xml:space="preserve">                (указывается кем, когда внесены изменения в проектную документацию, реквизиты документа, название проектной организации)</w:t>
      </w:r>
    </w:p>
    <w:p w:rsidR="00786A72" w:rsidRPr="008D374D" w:rsidRDefault="00786A72" w:rsidP="008D374D">
      <w:pPr>
        <w:pStyle w:val="ConsPlusNonformat"/>
        <w:pBdr>
          <w:bottom w:val="single" w:sz="4" w:space="1" w:color="auto"/>
        </w:pBdr>
        <w:suppressAutoHyphens/>
        <w:rPr>
          <w:rFonts w:ascii="Times New Roman" w:hAnsi="Times New Roman"/>
          <w:sz w:val="22"/>
          <w:szCs w:val="22"/>
        </w:rPr>
      </w:pPr>
      <w:r w:rsidRPr="008D374D">
        <w:rPr>
          <w:rFonts w:ascii="Times New Roman" w:hAnsi="Times New Roman"/>
          <w:sz w:val="22"/>
          <w:szCs w:val="22"/>
        </w:rPr>
        <w:t xml:space="preserve"> </w:t>
      </w:r>
    </w:p>
    <w:p w:rsidR="00786A72" w:rsidRPr="008D374D" w:rsidRDefault="00786A72" w:rsidP="008D374D">
      <w:pPr>
        <w:pStyle w:val="ConsPlusNonformat"/>
        <w:pBdr>
          <w:bottom w:val="single" w:sz="4" w:space="0" w:color="auto"/>
        </w:pBdr>
        <w:suppressAutoHyphens/>
        <w:ind w:firstLine="708"/>
        <w:jc w:val="both"/>
        <w:rPr>
          <w:rFonts w:ascii="Times New Roman" w:hAnsi="Times New Roman"/>
          <w:sz w:val="22"/>
          <w:szCs w:val="22"/>
        </w:rPr>
      </w:pPr>
    </w:p>
    <w:p w:rsidR="00786A72" w:rsidRPr="008D374D" w:rsidRDefault="00786A72" w:rsidP="008D374D">
      <w:pPr>
        <w:pStyle w:val="ConsPlusNonformat"/>
        <w:pBdr>
          <w:bottom w:val="single" w:sz="4" w:space="0" w:color="auto"/>
        </w:pBdr>
        <w:suppressAutoHyphens/>
        <w:ind w:firstLine="708"/>
        <w:jc w:val="both"/>
        <w:rPr>
          <w:rFonts w:ascii="Times New Roman" w:hAnsi="Times New Roman"/>
          <w:sz w:val="22"/>
          <w:szCs w:val="22"/>
        </w:rPr>
      </w:pPr>
      <w:r w:rsidRPr="008D374D">
        <w:rPr>
          <w:rFonts w:ascii="Times New Roman" w:hAnsi="Times New Roman"/>
          <w:sz w:val="22"/>
          <w:szCs w:val="22"/>
        </w:rPr>
        <w:t xml:space="preserve">Положительное заключение экспертизы проектной документации с изменениями </w:t>
      </w:r>
      <w:proofErr w:type="gramStart"/>
      <w:r w:rsidRPr="008D374D">
        <w:rPr>
          <w:rFonts w:ascii="Times New Roman" w:hAnsi="Times New Roman"/>
          <w:sz w:val="22"/>
          <w:szCs w:val="22"/>
        </w:rPr>
        <w:t>от</w:t>
      </w:r>
      <w:proofErr w:type="gramEnd"/>
      <w:r w:rsidRPr="008D374D">
        <w:rPr>
          <w:rFonts w:ascii="Times New Roman" w:hAnsi="Times New Roman"/>
          <w:sz w:val="22"/>
          <w:szCs w:val="22"/>
        </w:rPr>
        <w:t xml:space="preserve"> ______________№___________________выдано_______________________________________________________________________________________________</w:t>
      </w:r>
    </w:p>
    <w:p w:rsidR="00786A72" w:rsidRPr="008D374D" w:rsidRDefault="00786A72" w:rsidP="008D374D">
      <w:pPr>
        <w:pStyle w:val="ConsPlusNonformat"/>
        <w:pBdr>
          <w:bottom w:val="single" w:sz="4" w:space="0" w:color="auto"/>
        </w:pBdr>
        <w:suppressAutoHyphens/>
        <w:jc w:val="center"/>
        <w:rPr>
          <w:rFonts w:ascii="Times New Roman" w:hAnsi="Times New Roman"/>
          <w:sz w:val="22"/>
          <w:szCs w:val="22"/>
        </w:rPr>
      </w:pPr>
      <w:r w:rsidRPr="008D374D">
        <w:rPr>
          <w:rFonts w:ascii="Times New Roman" w:hAnsi="Times New Roman"/>
          <w:sz w:val="22"/>
          <w:szCs w:val="22"/>
        </w:rPr>
        <w:t>(наименование организации)</w:t>
      </w:r>
    </w:p>
    <w:p w:rsidR="00786A72" w:rsidRPr="008D374D" w:rsidRDefault="00786A72" w:rsidP="008D374D">
      <w:pPr>
        <w:pStyle w:val="ConsPlusNonformat"/>
        <w:pBdr>
          <w:bottom w:val="single" w:sz="4" w:space="0" w:color="auto"/>
        </w:pBdr>
        <w:suppressAutoHyphens/>
        <w:jc w:val="both"/>
        <w:rPr>
          <w:rFonts w:ascii="Times New Roman" w:hAnsi="Times New Roman"/>
          <w:sz w:val="22"/>
          <w:szCs w:val="22"/>
        </w:rPr>
      </w:pPr>
      <w:r w:rsidRPr="008D374D">
        <w:rPr>
          <w:rFonts w:ascii="Times New Roman" w:hAnsi="Times New Roman"/>
          <w:sz w:val="22"/>
          <w:szCs w:val="22"/>
        </w:rPr>
        <w:t xml:space="preserve">(если в соответствии с законодательством проектная документация с изменениями объекта капитального строительства, линейного объекта подлежит экспертизе) </w:t>
      </w:r>
    </w:p>
    <w:p w:rsidR="00786A72" w:rsidRPr="008D374D" w:rsidRDefault="00786A72" w:rsidP="008D374D">
      <w:pPr>
        <w:pStyle w:val="ConsPlusNonformat"/>
        <w:pBdr>
          <w:bottom w:val="single" w:sz="4" w:space="0" w:color="auto"/>
        </w:pBdr>
        <w:suppressAutoHyphens/>
        <w:jc w:val="both"/>
        <w:rPr>
          <w:rFonts w:ascii="Times New Roman" w:hAnsi="Times New Roman"/>
          <w:sz w:val="22"/>
          <w:szCs w:val="22"/>
        </w:rPr>
      </w:pPr>
      <w:r w:rsidRPr="008D374D">
        <w:rPr>
          <w:rFonts w:ascii="Times New Roman" w:hAnsi="Times New Roman"/>
          <w:sz w:val="22"/>
          <w:szCs w:val="22"/>
        </w:rPr>
        <w:t>____________________________________________________________________</w:t>
      </w:r>
    </w:p>
    <w:p w:rsidR="00786A72" w:rsidRPr="008D374D" w:rsidRDefault="00786A72" w:rsidP="008D374D">
      <w:pPr>
        <w:pStyle w:val="ConsPlusNonformat"/>
        <w:pBdr>
          <w:bottom w:val="single" w:sz="4" w:space="0" w:color="auto"/>
        </w:pBdr>
        <w:suppressAutoHyphens/>
        <w:jc w:val="both"/>
        <w:rPr>
          <w:rFonts w:ascii="Times New Roman" w:hAnsi="Times New Roman"/>
          <w:sz w:val="22"/>
          <w:szCs w:val="22"/>
        </w:rPr>
      </w:pPr>
    </w:p>
    <w:p w:rsidR="00786A72" w:rsidRPr="008D374D" w:rsidRDefault="00786A72" w:rsidP="008D374D">
      <w:pPr>
        <w:pStyle w:val="ConsPlusNonformat"/>
        <w:pBdr>
          <w:bottom w:val="single" w:sz="4" w:space="0" w:color="auto"/>
        </w:pBdr>
        <w:suppressAutoHyphens/>
        <w:ind w:firstLine="708"/>
        <w:jc w:val="both"/>
        <w:rPr>
          <w:rFonts w:ascii="Times New Roman" w:hAnsi="Times New Roman"/>
          <w:sz w:val="22"/>
          <w:szCs w:val="22"/>
        </w:rPr>
      </w:pPr>
      <w:r w:rsidRPr="008D374D">
        <w:rPr>
          <w:rFonts w:ascii="Times New Roman" w:hAnsi="Times New Roman"/>
          <w:sz w:val="22"/>
          <w:szCs w:val="22"/>
        </w:rPr>
        <w:t>Если проектная документация с изменениями не подлежит экспертизе и, если экспертиза не проводилась застройщиком по собственной инициативе:</w:t>
      </w:r>
    </w:p>
    <w:p w:rsidR="00786A72" w:rsidRPr="008D374D" w:rsidRDefault="00786A72" w:rsidP="00121086">
      <w:pPr>
        <w:pStyle w:val="ConsPlusNonformat"/>
        <w:pBdr>
          <w:bottom w:val="single" w:sz="4" w:space="0" w:color="auto"/>
        </w:pBdr>
        <w:suppressAutoHyphens/>
        <w:ind w:firstLine="708"/>
        <w:jc w:val="both"/>
        <w:rPr>
          <w:rFonts w:ascii="Times New Roman" w:hAnsi="Times New Roman" w:cs="Times New Roman"/>
          <w:sz w:val="22"/>
          <w:szCs w:val="22"/>
        </w:rPr>
      </w:pPr>
      <w:r w:rsidRPr="008D374D">
        <w:rPr>
          <w:rFonts w:ascii="Times New Roman" w:hAnsi="Times New Roman" w:cs="Times New Roman"/>
          <w:sz w:val="22"/>
          <w:szCs w:val="22"/>
        </w:rPr>
        <w:t>1. В отношении объекта капитального строительства, не являющегося линейным объектом, настоящим заявлением застройщик подтверждает, что изменения, внесенные в проектную документацию, не влияют на конструктивную надежность и безопасность объекта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87"/>
        <w:gridCol w:w="5750"/>
      </w:tblGrid>
      <w:tr w:rsidR="00786A72" w:rsidRPr="008D374D" w:rsidTr="00121086">
        <w:trPr>
          <w:trHeight w:val="688"/>
        </w:trPr>
        <w:tc>
          <w:tcPr>
            <w:tcW w:w="2164" w:type="pct"/>
          </w:tcPr>
          <w:p w:rsidR="00786A72" w:rsidRPr="008D374D" w:rsidRDefault="00786A72" w:rsidP="008D374D">
            <w:pPr>
              <w:pStyle w:val="ConsPlusNonformat"/>
              <w:suppressAutoHyphens/>
              <w:jc w:val="both"/>
              <w:rPr>
                <w:rFonts w:ascii="Times New Roman" w:hAnsi="Times New Roman" w:cs="Times New Roman"/>
                <w:sz w:val="22"/>
                <w:szCs w:val="22"/>
              </w:rPr>
            </w:pPr>
            <w:r w:rsidRPr="008D374D">
              <w:rPr>
                <w:rFonts w:ascii="Times New Roman" w:hAnsi="Times New Roman" w:cs="Times New Roman"/>
                <w:sz w:val="22"/>
                <w:szCs w:val="22"/>
              </w:rPr>
              <w:t>Настоящим заявлением от имени застройщика подтверждаю, что изменения, внесенные в проектную документацию, не влияют на конструктивную надежность и безопасность объекта капитального строительства</w:t>
            </w:r>
          </w:p>
        </w:tc>
        <w:tc>
          <w:tcPr>
            <w:tcW w:w="2836" w:type="pct"/>
          </w:tcPr>
          <w:p w:rsidR="00786A72" w:rsidRPr="008D374D" w:rsidRDefault="00786A72" w:rsidP="008D374D">
            <w:pPr>
              <w:pStyle w:val="ConsPlusNonformat"/>
              <w:pBdr>
                <w:bottom w:val="single" w:sz="12" w:space="1" w:color="auto"/>
              </w:pBdr>
              <w:suppressAutoHyphens/>
              <w:ind w:left="-76" w:firstLine="110"/>
              <w:jc w:val="both"/>
              <w:rPr>
                <w:rFonts w:ascii="Times New Roman" w:hAnsi="Times New Roman" w:cs="Times New Roman"/>
                <w:sz w:val="22"/>
                <w:szCs w:val="22"/>
              </w:rPr>
            </w:pPr>
            <w:r w:rsidRPr="008D374D">
              <w:rPr>
                <w:rFonts w:ascii="Times New Roman" w:hAnsi="Times New Roman" w:cs="Times New Roman"/>
                <w:sz w:val="22"/>
                <w:szCs w:val="22"/>
              </w:rPr>
              <w:t xml:space="preserve">    _____________________________________</w:t>
            </w:r>
          </w:p>
          <w:p w:rsidR="00786A72" w:rsidRPr="008D374D" w:rsidRDefault="00786A72" w:rsidP="008D374D">
            <w:pPr>
              <w:pStyle w:val="ConsPlusNonformat"/>
              <w:pBdr>
                <w:bottom w:val="single" w:sz="12" w:space="1" w:color="auto"/>
              </w:pBdr>
              <w:suppressAutoHyphens/>
              <w:ind w:left="-76" w:firstLine="110"/>
              <w:jc w:val="both"/>
              <w:rPr>
                <w:rFonts w:ascii="Times New Roman" w:hAnsi="Times New Roman" w:cs="Times New Roman"/>
                <w:sz w:val="22"/>
                <w:szCs w:val="22"/>
              </w:rPr>
            </w:pPr>
          </w:p>
          <w:p w:rsidR="00786A72" w:rsidRPr="008D374D" w:rsidRDefault="00786A72" w:rsidP="008D374D">
            <w:pPr>
              <w:pStyle w:val="ConsPlusNonformat"/>
              <w:suppressAutoHyphens/>
              <w:ind w:left="-76"/>
              <w:jc w:val="both"/>
              <w:rPr>
                <w:rFonts w:ascii="Times New Roman" w:hAnsi="Times New Roman" w:cs="Times New Roman"/>
                <w:sz w:val="22"/>
                <w:szCs w:val="22"/>
              </w:rPr>
            </w:pPr>
            <w:r w:rsidRPr="008D374D">
              <w:rPr>
                <w:rFonts w:ascii="Times New Roman" w:hAnsi="Times New Roman" w:cs="Times New Roman"/>
                <w:sz w:val="22"/>
                <w:szCs w:val="22"/>
              </w:rPr>
              <w:t>(указываются должность, Ф.И.О. руководителя застройщика или лица исполняющего его обязанности)</w:t>
            </w:r>
          </w:p>
          <w:p w:rsidR="00786A72" w:rsidRPr="008D374D" w:rsidRDefault="00786A72" w:rsidP="008D374D">
            <w:pPr>
              <w:pStyle w:val="ConsPlusNonformat"/>
              <w:suppressAutoHyphens/>
              <w:ind w:left="-76" w:firstLine="110"/>
              <w:jc w:val="both"/>
              <w:rPr>
                <w:rFonts w:ascii="Times New Roman" w:hAnsi="Times New Roman" w:cs="Times New Roman"/>
                <w:sz w:val="22"/>
                <w:szCs w:val="22"/>
              </w:rPr>
            </w:pPr>
            <w:r w:rsidRPr="008D374D">
              <w:rPr>
                <w:rFonts w:ascii="Times New Roman" w:hAnsi="Times New Roman" w:cs="Times New Roman"/>
                <w:sz w:val="22"/>
                <w:szCs w:val="22"/>
              </w:rPr>
              <w:t xml:space="preserve">  ___________________               _________</w:t>
            </w:r>
          </w:p>
          <w:p w:rsidR="00786A72" w:rsidRPr="008D374D" w:rsidRDefault="00786A72" w:rsidP="008D374D">
            <w:pPr>
              <w:pStyle w:val="ConsPlusNonformat"/>
              <w:suppressAutoHyphens/>
              <w:ind w:left="-76" w:firstLine="110"/>
              <w:jc w:val="both"/>
              <w:rPr>
                <w:rFonts w:ascii="Times New Roman" w:hAnsi="Times New Roman" w:cs="Times New Roman"/>
                <w:sz w:val="22"/>
                <w:szCs w:val="22"/>
              </w:rPr>
            </w:pPr>
            <w:r w:rsidRPr="008D374D">
              <w:rPr>
                <w:rFonts w:ascii="Times New Roman" w:hAnsi="Times New Roman" w:cs="Times New Roman"/>
                <w:sz w:val="22"/>
                <w:szCs w:val="22"/>
              </w:rPr>
              <w:t xml:space="preserve">             (подпись)               М.П.                (дата)</w:t>
            </w:r>
          </w:p>
        </w:tc>
      </w:tr>
    </w:tbl>
    <w:p w:rsidR="00786A72" w:rsidRPr="008D374D" w:rsidRDefault="00786A72" w:rsidP="008D374D">
      <w:pPr>
        <w:pStyle w:val="ConsPlusNonformat"/>
        <w:pBdr>
          <w:bottom w:val="single" w:sz="4" w:space="0" w:color="auto"/>
        </w:pBdr>
        <w:suppressAutoHyphens/>
        <w:jc w:val="both"/>
        <w:rPr>
          <w:rFonts w:ascii="Times New Roman" w:hAnsi="Times New Roman" w:cs="Times New Roman"/>
          <w:sz w:val="22"/>
          <w:szCs w:val="22"/>
        </w:rPr>
      </w:pPr>
      <w:r w:rsidRPr="008D374D">
        <w:rPr>
          <w:rFonts w:ascii="Times New Roman" w:hAnsi="Times New Roman" w:cs="Times New Roman"/>
          <w:sz w:val="22"/>
          <w:szCs w:val="22"/>
        </w:rPr>
        <w:t>* - необходимость проведения экспертизы проектной документации с изменениями определяется застройщиком и лицом, осуществившим подготовку проектной документации с изменениями.</w:t>
      </w:r>
    </w:p>
    <w:p w:rsidR="00786A72" w:rsidRPr="008D374D" w:rsidRDefault="00786A72" w:rsidP="008D374D">
      <w:pPr>
        <w:pStyle w:val="ConsPlusNonformat"/>
        <w:pBdr>
          <w:bottom w:val="single" w:sz="4" w:space="0" w:color="auto"/>
        </w:pBdr>
        <w:suppressAutoHyphens/>
        <w:jc w:val="both"/>
        <w:rPr>
          <w:rFonts w:ascii="Times New Roman" w:hAnsi="Times New Roman" w:cs="Times New Roman"/>
          <w:sz w:val="22"/>
          <w:szCs w:val="22"/>
        </w:rPr>
      </w:pPr>
      <w:r w:rsidRPr="008D374D">
        <w:rPr>
          <w:rFonts w:ascii="Times New Roman" w:hAnsi="Times New Roman" w:cs="Times New Roman"/>
          <w:sz w:val="22"/>
          <w:szCs w:val="22"/>
        </w:rPr>
        <w:t xml:space="preserve">          При наличии застройщик дополнительно указывает реквизиты письма или иного документа, содержащего вывод лица, осуществившего подготовку проектной документации с изменениями, о том, что внесенные в проектную документацию изменения не влияют на конструктивную надежность и безопасность объекта капитального строительства: __________________________________________________________________________________________</w:t>
      </w:r>
      <w:r w:rsidRPr="008D374D">
        <w:rPr>
          <w:rFonts w:ascii="Times New Roman" w:hAnsi="Times New Roman" w:cs="Times New Roman"/>
          <w:sz w:val="22"/>
          <w:szCs w:val="22"/>
        </w:rPr>
        <w:lastRenderedPageBreak/>
        <w:t>______________________________________________</w:t>
      </w:r>
    </w:p>
    <w:p w:rsidR="00786A72" w:rsidRPr="008D374D" w:rsidRDefault="00786A72" w:rsidP="008D374D">
      <w:pPr>
        <w:pStyle w:val="ConsPlusNonformat"/>
        <w:pBdr>
          <w:bottom w:val="single" w:sz="4" w:space="0" w:color="auto"/>
        </w:pBdr>
        <w:suppressAutoHyphens/>
        <w:jc w:val="both"/>
        <w:rPr>
          <w:rFonts w:ascii="Times New Roman" w:hAnsi="Times New Roman" w:cs="Times New Roman"/>
          <w:sz w:val="22"/>
          <w:szCs w:val="22"/>
        </w:rPr>
      </w:pPr>
      <w:r w:rsidRPr="008D374D">
        <w:rPr>
          <w:rFonts w:ascii="Times New Roman" w:hAnsi="Times New Roman" w:cs="Times New Roman"/>
          <w:sz w:val="22"/>
          <w:szCs w:val="22"/>
        </w:rPr>
        <w:t>________________________________________________________________________________________________________________________________________</w:t>
      </w:r>
    </w:p>
    <w:p w:rsidR="00786A72" w:rsidRPr="008D374D" w:rsidRDefault="00786A72" w:rsidP="00121086">
      <w:pPr>
        <w:pStyle w:val="ConsPlusNonformat"/>
        <w:pBdr>
          <w:bottom w:val="single" w:sz="4" w:space="0" w:color="auto"/>
        </w:pBdr>
        <w:suppressAutoHyphens/>
        <w:ind w:firstLine="708"/>
        <w:jc w:val="both"/>
        <w:rPr>
          <w:rFonts w:ascii="Times New Roman" w:hAnsi="Times New Roman" w:cs="Times New Roman"/>
          <w:sz w:val="22"/>
          <w:szCs w:val="22"/>
        </w:rPr>
      </w:pPr>
      <w:r w:rsidRPr="008D374D">
        <w:rPr>
          <w:rFonts w:ascii="Times New Roman" w:hAnsi="Times New Roman" w:cs="Times New Roman"/>
          <w:sz w:val="22"/>
          <w:szCs w:val="22"/>
        </w:rPr>
        <w:t xml:space="preserve">2. </w:t>
      </w:r>
      <w:proofErr w:type="gramStart"/>
      <w:r w:rsidRPr="008D374D">
        <w:rPr>
          <w:rFonts w:ascii="Times New Roman" w:hAnsi="Times New Roman" w:cs="Times New Roman"/>
          <w:sz w:val="22"/>
          <w:szCs w:val="22"/>
        </w:rPr>
        <w:t>В отношении линейного объекта застройщик в заявлении указывает реквизиты заключения организации, выдавшей положительное заключение экспертизы проектной документации линейного объекта, подтверждающего, что проектная документация с изменениями не снижает конструктивные и другие характеристики надежности и безопасности линейного объекта, не изменяет его качественные и функциональные характеристики и не приводит к увеличению сметы на строительство, реконструкцию</w:t>
      </w:r>
      <w:proofErr w:type="gramEnd"/>
      <w:r w:rsidRPr="008D374D">
        <w:rPr>
          <w:rFonts w:ascii="Times New Roman" w:hAnsi="Times New Roman" w:cs="Times New Roman"/>
          <w:sz w:val="22"/>
          <w:szCs w:val="22"/>
        </w:rPr>
        <w:t xml:space="preserve"> линейного объекта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48"/>
        <w:gridCol w:w="5689"/>
      </w:tblGrid>
      <w:tr w:rsidR="00786A72" w:rsidRPr="00121086" w:rsidTr="00121086">
        <w:trPr>
          <w:trHeight w:val="291"/>
        </w:trPr>
        <w:tc>
          <w:tcPr>
            <w:tcW w:w="2194" w:type="pct"/>
          </w:tcPr>
          <w:p w:rsidR="00786A72" w:rsidRPr="00121086" w:rsidRDefault="00786A72" w:rsidP="008D374D">
            <w:pPr>
              <w:pStyle w:val="ConsPlusNonformat"/>
              <w:suppressAutoHyphens/>
              <w:ind w:left="16" w:firstLine="34"/>
              <w:jc w:val="both"/>
              <w:rPr>
                <w:rFonts w:ascii="Times New Roman" w:hAnsi="Times New Roman" w:cs="Times New Roman"/>
              </w:rPr>
            </w:pPr>
            <w:r w:rsidRPr="00121086">
              <w:rPr>
                <w:rFonts w:ascii="Times New Roman" w:hAnsi="Times New Roman" w:cs="Times New Roman"/>
              </w:rPr>
              <w:t>Далее указываются  реквизиты заключения (номер и даты выдачи), а также наименование выдавшей его организации:</w:t>
            </w:r>
          </w:p>
          <w:p w:rsidR="00786A72" w:rsidRPr="00121086" w:rsidRDefault="00786A72" w:rsidP="008D374D">
            <w:pPr>
              <w:pStyle w:val="ConsPlusNonformat"/>
              <w:suppressAutoHyphens/>
              <w:ind w:left="16" w:firstLine="34"/>
              <w:jc w:val="both"/>
              <w:rPr>
                <w:rFonts w:ascii="Times New Roman" w:hAnsi="Times New Roman" w:cs="Times New Roman"/>
              </w:rPr>
            </w:pPr>
            <w:r w:rsidRPr="00121086">
              <w:rPr>
                <w:rFonts w:ascii="Times New Roman" w:hAnsi="Times New Roman" w:cs="Times New Roman"/>
              </w:rPr>
              <w:t>_____________________</w:t>
            </w:r>
          </w:p>
        </w:tc>
        <w:tc>
          <w:tcPr>
            <w:tcW w:w="2806" w:type="pct"/>
          </w:tcPr>
          <w:p w:rsidR="00786A72" w:rsidRPr="00121086" w:rsidRDefault="00786A72" w:rsidP="008D374D">
            <w:pPr>
              <w:widowControl/>
              <w:suppressAutoHyphens/>
              <w:ind w:firstLine="317"/>
              <w:rPr>
                <w:sz w:val="20"/>
              </w:rPr>
            </w:pPr>
            <w:r w:rsidRPr="00121086">
              <w:rPr>
                <w:sz w:val="20"/>
              </w:rPr>
              <w:t xml:space="preserve">Достоверность указанных в настоящем заявлении сведений о заключении экспертизы проектной документации линейного объекта </w:t>
            </w:r>
          </w:p>
          <w:p w:rsidR="00786A72" w:rsidRPr="00121086" w:rsidRDefault="00786A72" w:rsidP="008D374D">
            <w:pPr>
              <w:widowControl/>
              <w:suppressAutoHyphens/>
              <w:ind w:firstLine="0"/>
              <w:rPr>
                <w:sz w:val="20"/>
              </w:rPr>
            </w:pPr>
            <w:r w:rsidRPr="00121086">
              <w:rPr>
                <w:sz w:val="20"/>
              </w:rPr>
              <w:t>ПОДТВЕРЖДАЮ</w:t>
            </w:r>
          </w:p>
          <w:p w:rsidR="00786A72" w:rsidRPr="00121086" w:rsidRDefault="00786A72" w:rsidP="008D374D">
            <w:pPr>
              <w:widowControl/>
              <w:pBdr>
                <w:bottom w:val="single" w:sz="12" w:space="1" w:color="auto"/>
              </w:pBdr>
              <w:suppressAutoHyphens/>
              <w:ind w:firstLine="0"/>
              <w:jc w:val="left"/>
              <w:rPr>
                <w:sz w:val="20"/>
              </w:rPr>
            </w:pPr>
          </w:p>
          <w:p w:rsidR="00786A72" w:rsidRPr="00121086" w:rsidRDefault="00786A72" w:rsidP="008D374D">
            <w:pPr>
              <w:widowControl/>
              <w:suppressAutoHyphens/>
              <w:ind w:firstLine="0"/>
              <w:jc w:val="left"/>
              <w:rPr>
                <w:sz w:val="20"/>
              </w:rPr>
            </w:pPr>
            <w:r w:rsidRPr="00121086">
              <w:rPr>
                <w:sz w:val="20"/>
              </w:rPr>
              <w:t>__________________________________________</w:t>
            </w:r>
          </w:p>
          <w:p w:rsidR="00786A72" w:rsidRPr="00121086" w:rsidRDefault="00786A72" w:rsidP="008D374D">
            <w:pPr>
              <w:widowControl/>
              <w:suppressAutoHyphens/>
              <w:ind w:firstLine="0"/>
              <w:jc w:val="left"/>
              <w:rPr>
                <w:sz w:val="20"/>
              </w:rPr>
            </w:pPr>
          </w:p>
          <w:p w:rsidR="00786A72" w:rsidRPr="00121086" w:rsidRDefault="00786A72" w:rsidP="008D374D">
            <w:pPr>
              <w:widowControl/>
              <w:suppressAutoHyphens/>
              <w:ind w:firstLine="0"/>
              <w:jc w:val="left"/>
              <w:rPr>
                <w:sz w:val="20"/>
              </w:rPr>
            </w:pPr>
            <w:r w:rsidRPr="00121086">
              <w:rPr>
                <w:sz w:val="20"/>
              </w:rPr>
              <w:t>(указываются должность, Ф.И.О. руководителя застройщика или лица исполняющего его обязанности)</w:t>
            </w:r>
          </w:p>
          <w:p w:rsidR="00786A72" w:rsidRPr="00121086" w:rsidRDefault="00786A72" w:rsidP="008D374D">
            <w:pPr>
              <w:widowControl/>
              <w:suppressAutoHyphens/>
              <w:ind w:firstLine="0"/>
              <w:jc w:val="left"/>
              <w:rPr>
                <w:sz w:val="20"/>
              </w:rPr>
            </w:pPr>
            <w:r w:rsidRPr="00121086">
              <w:rPr>
                <w:sz w:val="20"/>
              </w:rPr>
              <w:t xml:space="preserve">           ___________________               _________</w:t>
            </w:r>
          </w:p>
          <w:p w:rsidR="00786A72" w:rsidRPr="00121086" w:rsidRDefault="00786A72" w:rsidP="008D374D">
            <w:pPr>
              <w:widowControl/>
              <w:suppressAutoHyphens/>
              <w:ind w:firstLine="0"/>
              <w:jc w:val="left"/>
              <w:rPr>
                <w:sz w:val="20"/>
              </w:rPr>
            </w:pPr>
            <w:r w:rsidRPr="00121086">
              <w:rPr>
                <w:sz w:val="20"/>
              </w:rPr>
              <w:t xml:space="preserve">                     (подпись)               М.П.        (дата)</w:t>
            </w:r>
          </w:p>
          <w:p w:rsidR="00786A72" w:rsidRPr="00121086" w:rsidRDefault="00786A72" w:rsidP="008D374D">
            <w:pPr>
              <w:pStyle w:val="ConsPlusNonformat"/>
              <w:suppressAutoHyphens/>
              <w:jc w:val="both"/>
              <w:rPr>
                <w:rFonts w:ascii="Times New Roman" w:hAnsi="Times New Roman" w:cs="Times New Roman"/>
              </w:rPr>
            </w:pPr>
          </w:p>
        </w:tc>
      </w:tr>
    </w:tbl>
    <w:p w:rsidR="00786A72" w:rsidRPr="008D374D" w:rsidRDefault="00786A72" w:rsidP="008D374D">
      <w:pPr>
        <w:pStyle w:val="ConsPlusNonformat"/>
        <w:pBdr>
          <w:bottom w:val="single" w:sz="4" w:space="0" w:color="auto"/>
        </w:pBdr>
        <w:suppressAutoHyphens/>
        <w:ind w:firstLine="708"/>
        <w:jc w:val="both"/>
        <w:rPr>
          <w:rFonts w:ascii="Times New Roman" w:hAnsi="Times New Roman"/>
          <w:sz w:val="22"/>
          <w:szCs w:val="22"/>
        </w:rPr>
      </w:pPr>
      <w:r w:rsidRPr="008D374D">
        <w:rPr>
          <w:rFonts w:ascii="Times New Roman" w:hAnsi="Times New Roman" w:cs="Times New Roman"/>
          <w:sz w:val="22"/>
          <w:szCs w:val="22"/>
        </w:rPr>
        <w:t>Реквизиты п</w:t>
      </w:r>
      <w:r w:rsidRPr="008D374D">
        <w:rPr>
          <w:rFonts w:ascii="Times New Roman" w:hAnsi="Times New Roman"/>
          <w:sz w:val="22"/>
          <w:szCs w:val="22"/>
        </w:rPr>
        <w:t>равоустанавливающего документа на земельный участок (земельные участки)_________________________________________________________________________________________________________________________________</w:t>
      </w:r>
    </w:p>
    <w:p w:rsidR="00786A72" w:rsidRPr="008D374D" w:rsidRDefault="00786A72" w:rsidP="008D374D">
      <w:pPr>
        <w:pStyle w:val="ConsPlusNonformat"/>
        <w:pBdr>
          <w:bottom w:val="single" w:sz="4" w:space="0" w:color="auto"/>
        </w:pBdr>
        <w:suppressAutoHyphens/>
        <w:ind w:firstLine="708"/>
        <w:jc w:val="both"/>
        <w:rPr>
          <w:rFonts w:ascii="Times New Roman" w:hAnsi="Times New Roman"/>
          <w:sz w:val="22"/>
          <w:szCs w:val="22"/>
        </w:rPr>
      </w:pPr>
    </w:p>
    <w:p w:rsidR="00786A72" w:rsidRPr="008D374D" w:rsidRDefault="00786A72" w:rsidP="008D374D">
      <w:pPr>
        <w:pStyle w:val="ConsPlusNonformat"/>
        <w:pBdr>
          <w:bottom w:val="single" w:sz="4" w:space="1" w:color="auto"/>
        </w:pBdr>
        <w:suppressAutoHyphens/>
        <w:jc w:val="center"/>
        <w:rPr>
          <w:rFonts w:ascii="Times New Roman" w:hAnsi="Times New Roman"/>
          <w:sz w:val="22"/>
          <w:szCs w:val="22"/>
        </w:rPr>
      </w:pPr>
      <w:r w:rsidRPr="008D374D">
        <w:rPr>
          <w:rFonts w:ascii="Times New Roman" w:hAnsi="Times New Roman"/>
          <w:sz w:val="22"/>
          <w:szCs w:val="22"/>
        </w:rPr>
        <w:t>(в случае увеличения протяженности линейного объекта)</w:t>
      </w:r>
    </w:p>
    <w:p w:rsidR="00786A72" w:rsidRPr="008D374D" w:rsidRDefault="00786A72" w:rsidP="008D374D">
      <w:pPr>
        <w:pStyle w:val="ConsPlusNonformat"/>
        <w:pBdr>
          <w:bottom w:val="single" w:sz="4" w:space="1" w:color="auto"/>
        </w:pBdr>
        <w:suppressAutoHyphens/>
        <w:ind w:firstLine="708"/>
        <w:rPr>
          <w:rFonts w:ascii="Times New Roman" w:hAnsi="Times New Roman"/>
          <w:sz w:val="22"/>
          <w:szCs w:val="22"/>
        </w:rPr>
      </w:pPr>
      <w:r w:rsidRPr="008D374D">
        <w:rPr>
          <w:rFonts w:ascii="Times New Roman" w:hAnsi="Times New Roman"/>
          <w:sz w:val="22"/>
          <w:szCs w:val="22"/>
        </w:rPr>
        <w:t>Реквизиты проекта планировки территории  и проекта  межевания территории с изменениями_____________________________________________</w:t>
      </w:r>
    </w:p>
    <w:p w:rsidR="00786A72" w:rsidRPr="008D374D" w:rsidRDefault="00786A72" w:rsidP="008D374D">
      <w:pPr>
        <w:pStyle w:val="ConsPlusNonformat"/>
        <w:pBdr>
          <w:bottom w:val="single" w:sz="4" w:space="1" w:color="auto"/>
        </w:pBdr>
        <w:suppressAutoHyphens/>
        <w:ind w:firstLine="708"/>
        <w:rPr>
          <w:rFonts w:ascii="Times New Roman" w:hAnsi="Times New Roman"/>
          <w:sz w:val="22"/>
          <w:szCs w:val="22"/>
        </w:rPr>
      </w:pP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 в случае изменения проектных характеристик линейного объекта)</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w:t>
      </w:r>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sz w:val="22"/>
          <w:szCs w:val="22"/>
        </w:rPr>
        <w:t xml:space="preserve">    </w:t>
      </w:r>
      <w:r w:rsidRPr="008D374D">
        <w:rPr>
          <w:rFonts w:ascii="Times New Roman" w:hAnsi="Times New Roman"/>
          <w:sz w:val="22"/>
          <w:szCs w:val="22"/>
        </w:rPr>
        <w:tab/>
        <w:t xml:space="preserve">Реквизиты </w:t>
      </w:r>
      <w:r w:rsidRPr="008D374D">
        <w:rPr>
          <w:rFonts w:ascii="Times New Roman" w:hAnsi="Times New Roman" w:cs="Times New Roman"/>
          <w:sz w:val="22"/>
          <w:szCs w:val="22"/>
        </w:rPr>
        <w:t xml:space="preserve">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7" w:history="1">
        <w:r w:rsidRPr="008D374D">
          <w:rPr>
            <w:rFonts w:ascii="Times New Roman" w:hAnsi="Times New Roman" w:cs="Times New Roman"/>
            <w:sz w:val="22"/>
            <w:szCs w:val="22"/>
          </w:rPr>
          <w:t>статьей 40</w:t>
        </w:r>
      </w:hyperlink>
      <w:r w:rsidRPr="008D374D">
        <w:rPr>
          <w:rFonts w:ascii="Times New Roman" w:hAnsi="Times New Roman" w:cs="Times New Roman"/>
          <w:sz w:val="22"/>
          <w:szCs w:val="22"/>
        </w:rPr>
        <w:t xml:space="preserve"> Градостроительного кодекса Российской Федерации)______________________________________________________________________________________________________________________________</w:t>
      </w:r>
    </w:p>
    <w:p w:rsidR="00786A72" w:rsidRPr="008D374D" w:rsidRDefault="00786A72" w:rsidP="008D374D">
      <w:pPr>
        <w:pStyle w:val="ConsPlusNonformat"/>
        <w:suppressAutoHyphens/>
        <w:ind w:firstLine="708"/>
        <w:rPr>
          <w:rFonts w:ascii="Times New Roman" w:hAnsi="Times New Roman"/>
          <w:sz w:val="22"/>
          <w:szCs w:val="22"/>
        </w:rPr>
      </w:pPr>
      <w:r w:rsidRPr="008D374D">
        <w:rPr>
          <w:rFonts w:ascii="Times New Roman" w:hAnsi="Times New Roman"/>
          <w:sz w:val="22"/>
          <w:szCs w:val="22"/>
        </w:rPr>
        <w:t>Прошу  внести  изменения  в  разрешение на строительство  ____________________________________________________________________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от «___» ____________ 20_____ г. № _____________________, </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срок </w:t>
      </w:r>
      <w:proofErr w:type="gramStart"/>
      <w:r w:rsidRPr="008D374D">
        <w:rPr>
          <w:rFonts w:ascii="Times New Roman" w:hAnsi="Times New Roman"/>
          <w:sz w:val="22"/>
          <w:szCs w:val="22"/>
        </w:rPr>
        <w:t>действия</w:t>
      </w:r>
      <w:proofErr w:type="gramEnd"/>
      <w:r w:rsidRPr="008D374D">
        <w:rPr>
          <w:rFonts w:ascii="Times New Roman" w:hAnsi="Times New Roman"/>
          <w:sz w:val="22"/>
          <w:szCs w:val="22"/>
        </w:rPr>
        <w:t xml:space="preserve"> которого установлен до «___» ____________ 20_____ г.</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________________________________________________________________________________________________________________________________________</w:t>
      </w:r>
    </w:p>
    <w:p w:rsidR="00786A72" w:rsidRPr="008D374D" w:rsidRDefault="00786A72" w:rsidP="008D374D">
      <w:pPr>
        <w:pStyle w:val="ConsPlusNonformat"/>
        <w:suppressAutoHyphens/>
        <w:jc w:val="center"/>
        <w:rPr>
          <w:rFonts w:ascii="Times New Roman" w:hAnsi="Times New Roman"/>
          <w:sz w:val="22"/>
          <w:szCs w:val="22"/>
        </w:rPr>
      </w:pPr>
      <w:r w:rsidRPr="008D374D">
        <w:rPr>
          <w:rFonts w:ascii="Times New Roman" w:hAnsi="Times New Roman"/>
          <w:sz w:val="22"/>
          <w:szCs w:val="22"/>
        </w:rPr>
        <w:t>(наименование  объекта  капитального  строительства)</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w:t>
      </w:r>
      <w:proofErr w:type="gramStart"/>
      <w:r w:rsidRPr="008D374D">
        <w:rPr>
          <w:rFonts w:ascii="Times New Roman" w:hAnsi="Times New Roman"/>
          <w:sz w:val="22"/>
          <w:szCs w:val="22"/>
        </w:rPr>
        <w:t>расположенного</w:t>
      </w:r>
      <w:proofErr w:type="gramEnd"/>
      <w:r w:rsidRPr="008D374D">
        <w:rPr>
          <w:rFonts w:ascii="Times New Roman" w:hAnsi="Times New Roman"/>
          <w:sz w:val="22"/>
          <w:szCs w:val="22"/>
        </w:rPr>
        <w:t xml:space="preserve"> по адресу:_____________________________________________ ____________________________________________________________________                                    </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____________________________________________________________________</w:t>
      </w:r>
    </w:p>
    <w:p w:rsidR="00786A72" w:rsidRPr="008D374D" w:rsidRDefault="00786A72" w:rsidP="008D374D">
      <w:pPr>
        <w:pStyle w:val="ConsPlusNonformat"/>
        <w:suppressAutoHyphens/>
        <w:jc w:val="center"/>
        <w:rPr>
          <w:rFonts w:ascii="Times New Roman" w:hAnsi="Times New Roman" w:cs="Times New Roman"/>
          <w:sz w:val="22"/>
          <w:szCs w:val="22"/>
        </w:rPr>
      </w:pPr>
      <w:r w:rsidRPr="008D374D">
        <w:rPr>
          <w:rFonts w:ascii="Times New Roman" w:hAnsi="Times New Roman"/>
          <w:sz w:val="22"/>
          <w:szCs w:val="22"/>
          <w:vertAlign w:val="superscript"/>
        </w:rPr>
        <w:t>(наименование субъекта Российской Федерации, городского округа, муниципального района, поселения)</w:t>
      </w:r>
    </w:p>
    <w:p w:rsidR="00786A72" w:rsidRPr="008D374D" w:rsidRDefault="00786A72" w:rsidP="008D374D">
      <w:pPr>
        <w:pStyle w:val="ConsPlusNonformat"/>
        <w:suppressAutoHyphens/>
        <w:ind w:firstLine="708"/>
        <w:rPr>
          <w:rFonts w:ascii="Times New Roman" w:hAnsi="Times New Roman" w:cs="Times New Roman"/>
          <w:sz w:val="22"/>
          <w:szCs w:val="22"/>
        </w:rPr>
      </w:pPr>
      <w:r w:rsidRPr="008D374D">
        <w:rPr>
          <w:rFonts w:ascii="Times New Roman" w:hAnsi="Times New Roman" w:cs="Times New Roman"/>
          <w:sz w:val="22"/>
          <w:szCs w:val="22"/>
        </w:rPr>
        <w:t>Изменения, вносимые в разрешение на строительство:</w:t>
      </w:r>
    </w:p>
    <w:p w:rsidR="00786A72" w:rsidRPr="008D374D" w:rsidRDefault="00786A72" w:rsidP="008D374D">
      <w:pPr>
        <w:pStyle w:val="ConsPlusNonformat"/>
        <w:suppressAutoHyphens/>
        <w:ind w:firstLine="708"/>
        <w:jc w:val="both"/>
        <w:rPr>
          <w:rFonts w:ascii="Times New Roman" w:hAnsi="Times New Roman" w:cs="Times New Roman"/>
          <w:sz w:val="22"/>
          <w:szCs w:val="22"/>
        </w:rPr>
      </w:pPr>
      <w:r w:rsidRPr="008D374D">
        <w:rPr>
          <w:rFonts w:ascii="Times New Roman" w:hAnsi="Times New Roman" w:cs="Times New Roman"/>
          <w:sz w:val="22"/>
          <w:szCs w:val="22"/>
        </w:rPr>
        <w:t>Краткие проектные характеристики объекта капитального строительства________________________________________________________</w:t>
      </w:r>
    </w:p>
    <w:p w:rsidR="00786A72" w:rsidRPr="008D374D" w:rsidRDefault="00786A72" w:rsidP="008D374D">
      <w:pPr>
        <w:pStyle w:val="ConsPlusNonformat"/>
        <w:suppressAutoHyphens/>
        <w:rPr>
          <w:rFonts w:ascii="Times New Roman" w:hAnsi="Times New Roman" w:cs="Times New Roman"/>
          <w:sz w:val="22"/>
          <w:szCs w:val="22"/>
        </w:rPr>
      </w:pPr>
      <w:r w:rsidRPr="008D374D">
        <w:rPr>
          <w:rFonts w:ascii="Times New Roman" w:hAnsi="Times New Roman" w:cs="Times New Roman"/>
          <w:sz w:val="22"/>
          <w:szCs w:val="22"/>
        </w:rPr>
        <w:t>________________________________________________________________________________________________________________________________________</w:t>
      </w:r>
    </w:p>
    <w:p w:rsidR="00786A72" w:rsidRPr="008D374D" w:rsidRDefault="00786A72" w:rsidP="008D374D">
      <w:pPr>
        <w:pStyle w:val="ConsPlusNonformat"/>
        <w:suppressAutoHyphens/>
        <w:jc w:val="center"/>
        <w:rPr>
          <w:rFonts w:ascii="Times New Roman" w:hAnsi="Times New Roman" w:cs="Times New Roman"/>
          <w:sz w:val="22"/>
          <w:szCs w:val="22"/>
        </w:rPr>
      </w:pPr>
      <w:r w:rsidRPr="008D374D">
        <w:rPr>
          <w:rFonts w:ascii="Times New Roman" w:hAnsi="Times New Roman" w:cs="Times New Roman"/>
          <w:sz w:val="22"/>
          <w:szCs w:val="22"/>
        </w:rPr>
        <w:t>(общая площадь (кв</w:t>
      </w:r>
      <w:proofErr w:type="gramStart"/>
      <w:r w:rsidRPr="008D374D">
        <w:rPr>
          <w:rFonts w:ascii="Times New Roman" w:hAnsi="Times New Roman" w:cs="Times New Roman"/>
          <w:sz w:val="22"/>
          <w:szCs w:val="22"/>
        </w:rPr>
        <w:t>.м</w:t>
      </w:r>
      <w:proofErr w:type="gramEnd"/>
      <w:r w:rsidRPr="008D374D">
        <w:rPr>
          <w:rFonts w:ascii="Times New Roman" w:hAnsi="Times New Roman" w:cs="Times New Roman"/>
          <w:sz w:val="22"/>
          <w:szCs w:val="22"/>
        </w:rPr>
        <w:t>), площадь земельного участка (кв.м), объем (куб.м), объем подземной части (куб.м), количество этажей (шт.), количество подземных этажей (шт.), площадь застройки (кв.м), высота (м), вместимость (чел.))</w:t>
      </w:r>
    </w:p>
    <w:p w:rsidR="00786A72" w:rsidRPr="008D374D" w:rsidRDefault="00786A72" w:rsidP="008D374D">
      <w:pPr>
        <w:pStyle w:val="ConsPlusNonformat"/>
        <w:suppressAutoHyphens/>
        <w:ind w:firstLine="708"/>
        <w:rPr>
          <w:rFonts w:ascii="Times New Roman" w:hAnsi="Times New Roman" w:cs="Times New Roman"/>
          <w:sz w:val="22"/>
          <w:szCs w:val="22"/>
        </w:rPr>
      </w:pPr>
      <w:r w:rsidRPr="008D374D">
        <w:rPr>
          <w:rFonts w:ascii="Times New Roman" w:hAnsi="Times New Roman" w:cs="Times New Roman"/>
          <w:sz w:val="22"/>
          <w:szCs w:val="22"/>
        </w:rPr>
        <w:t>Иные показатели________________________________________________</w:t>
      </w:r>
    </w:p>
    <w:p w:rsidR="00786A72" w:rsidRPr="008D374D" w:rsidRDefault="00786A72" w:rsidP="008D374D">
      <w:pPr>
        <w:widowControl/>
        <w:suppressAutoHyphens/>
        <w:autoSpaceDE w:val="0"/>
        <w:autoSpaceDN w:val="0"/>
        <w:adjustRightInd w:val="0"/>
        <w:ind w:firstLine="540"/>
        <w:jc w:val="center"/>
        <w:rPr>
          <w:sz w:val="22"/>
          <w:szCs w:val="22"/>
        </w:rPr>
      </w:pPr>
      <w:proofErr w:type="gramStart"/>
      <w:r w:rsidRPr="008D374D">
        <w:rPr>
          <w:sz w:val="22"/>
          <w:szCs w:val="22"/>
        </w:rPr>
        <w:lastRenderedPageBreak/>
        <w:t>(Указываются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roofErr w:type="gramEnd"/>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Краткие проектные характеристики линейного объекта_____________________________________________________________</w:t>
      </w:r>
    </w:p>
    <w:p w:rsidR="00786A72" w:rsidRPr="008D374D" w:rsidRDefault="00786A72" w:rsidP="008D374D">
      <w:pPr>
        <w:widowControl/>
        <w:suppressAutoHyphens/>
        <w:autoSpaceDE w:val="0"/>
        <w:autoSpaceDN w:val="0"/>
        <w:adjustRightInd w:val="0"/>
        <w:ind w:firstLine="0"/>
        <w:rPr>
          <w:sz w:val="22"/>
          <w:szCs w:val="22"/>
        </w:rPr>
      </w:pPr>
      <w:r w:rsidRPr="008D374D">
        <w:rPr>
          <w:sz w:val="22"/>
          <w:szCs w:val="22"/>
        </w:rPr>
        <w:t>____________________________________________________________________</w:t>
      </w:r>
    </w:p>
    <w:p w:rsidR="00786A72" w:rsidRPr="008D374D" w:rsidRDefault="00786A72" w:rsidP="008D374D">
      <w:pPr>
        <w:widowControl/>
        <w:suppressAutoHyphens/>
        <w:autoSpaceDE w:val="0"/>
        <w:autoSpaceDN w:val="0"/>
        <w:adjustRightInd w:val="0"/>
        <w:ind w:firstLine="0"/>
        <w:jc w:val="center"/>
        <w:rPr>
          <w:sz w:val="22"/>
          <w:szCs w:val="22"/>
        </w:rPr>
      </w:pPr>
      <w:r w:rsidRPr="008D374D">
        <w:rPr>
          <w:sz w:val="22"/>
          <w:szCs w:val="22"/>
        </w:rPr>
        <w:t xml:space="preserve">(категория (класс), протяженность, мощность (пропускная способность, грузооборот, интенсивность движения), тип (КЛ, </w:t>
      </w:r>
      <w:proofErr w:type="gramStart"/>
      <w:r w:rsidRPr="008D374D">
        <w:rPr>
          <w:sz w:val="22"/>
          <w:szCs w:val="22"/>
        </w:rPr>
        <w:t>ВЛ</w:t>
      </w:r>
      <w:proofErr w:type="gramEnd"/>
      <w:r w:rsidRPr="008D374D">
        <w:rPr>
          <w:sz w:val="22"/>
          <w:szCs w:val="22"/>
        </w:rPr>
        <w:t>, КВЛ), уровень напряжения линий электропередачи, перечень конструктивных элементов, оказывающих влияние на безопасность)</w:t>
      </w:r>
    </w:p>
    <w:p w:rsidR="00786A72" w:rsidRPr="008D374D" w:rsidRDefault="00786A72" w:rsidP="008D374D">
      <w:pPr>
        <w:widowControl/>
        <w:suppressAutoHyphens/>
        <w:autoSpaceDE w:val="0"/>
        <w:autoSpaceDN w:val="0"/>
        <w:adjustRightInd w:val="0"/>
        <w:ind w:firstLine="708"/>
        <w:rPr>
          <w:sz w:val="22"/>
          <w:szCs w:val="22"/>
        </w:rPr>
      </w:pPr>
      <w:r w:rsidRPr="008D374D">
        <w:rPr>
          <w:sz w:val="22"/>
          <w:szCs w:val="22"/>
        </w:rPr>
        <w:t>Иные показатели ________________________________________________</w:t>
      </w:r>
    </w:p>
    <w:p w:rsidR="00786A72" w:rsidRPr="008D374D" w:rsidRDefault="00786A72" w:rsidP="008D374D">
      <w:pPr>
        <w:widowControl/>
        <w:suppressAutoHyphens/>
        <w:autoSpaceDE w:val="0"/>
        <w:autoSpaceDN w:val="0"/>
        <w:adjustRightInd w:val="0"/>
        <w:ind w:firstLine="0"/>
        <w:rPr>
          <w:sz w:val="22"/>
          <w:szCs w:val="22"/>
        </w:rPr>
      </w:pPr>
      <w:r w:rsidRPr="008D374D">
        <w:rPr>
          <w:sz w:val="22"/>
          <w:szCs w:val="22"/>
        </w:rPr>
        <w:t xml:space="preserve"> ____________________________________________________________________</w:t>
      </w:r>
    </w:p>
    <w:p w:rsidR="00786A72" w:rsidRPr="008D374D" w:rsidRDefault="00786A72" w:rsidP="008D374D">
      <w:pPr>
        <w:widowControl/>
        <w:suppressAutoHyphens/>
        <w:autoSpaceDE w:val="0"/>
        <w:autoSpaceDN w:val="0"/>
        <w:adjustRightInd w:val="0"/>
        <w:ind w:firstLine="540"/>
        <w:jc w:val="center"/>
        <w:rPr>
          <w:sz w:val="22"/>
          <w:szCs w:val="22"/>
        </w:rPr>
      </w:pPr>
      <w:proofErr w:type="gramStart"/>
      <w:r w:rsidRPr="008D374D">
        <w:rPr>
          <w:sz w:val="22"/>
          <w:szCs w:val="22"/>
        </w:rPr>
        <w:t>(Указываются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roofErr w:type="gramEnd"/>
    </w:p>
    <w:p w:rsidR="00786A72"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 xml:space="preserve">    </w:t>
      </w:r>
      <w:r w:rsidRPr="008D374D">
        <w:rPr>
          <w:rFonts w:ascii="Times New Roman" w:hAnsi="Times New Roman"/>
          <w:sz w:val="22"/>
          <w:szCs w:val="22"/>
        </w:rPr>
        <w:tab/>
        <w:t>К настоящему уведомлению прилагаются:    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86A72" w:rsidRPr="008D374D" w:rsidRDefault="00786A72" w:rsidP="008D374D">
      <w:pPr>
        <w:pStyle w:val="ConsPlusNonformat"/>
        <w:suppressAutoHyphens/>
        <w:rPr>
          <w:rFonts w:ascii="Times New Roman" w:hAnsi="Times New Roman"/>
          <w:sz w:val="22"/>
          <w:szCs w:val="22"/>
        </w:rPr>
      </w:pPr>
      <w:r w:rsidRPr="008D374D">
        <w:rPr>
          <w:rFonts w:ascii="Times New Roman" w:hAnsi="Times New Roman"/>
          <w:sz w:val="22"/>
          <w:szCs w:val="22"/>
        </w:rPr>
        <w:t>«___» _____________ 20___ г.                                                Подпись заявителя</w:t>
      </w:r>
    </w:p>
    <w:p w:rsidR="00786A72" w:rsidRPr="008D374D" w:rsidRDefault="00D21959" w:rsidP="008D374D">
      <w:pPr>
        <w:widowControl/>
        <w:suppressAutoHyphens/>
        <w:ind w:firstLine="0"/>
        <w:jc w:val="left"/>
        <w:rPr>
          <w:sz w:val="22"/>
          <w:szCs w:val="22"/>
        </w:rPr>
      </w:pPr>
      <w:r w:rsidRPr="00D21959">
        <w:rPr>
          <w:noProof/>
        </w:rPr>
        <w:pict>
          <v:line id="_x0000_s1048" style="position:absolute;z-index:251679744" from="171pt,17.45pt" to="252pt,17.45pt"/>
        </w:pict>
      </w:r>
    </w:p>
    <w:p w:rsidR="00786A72" w:rsidRDefault="00121086" w:rsidP="008D374D">
      <w:pPr>
        <w:pStyle w:val="ConsPlusNonformat"/>
        <w:suppressAutoHyphens/>
        <w:rPr>
          <w:sz w:val="22"/>
          <w:szCs w:val="22"/>
        </w:rPr>
      </w:pPr>
      <w:r>
        <w:rPr>
          <w:sz w:val="22"/>
          <w:szCs w:val="22"/>
        </w:rPr>
        <w:t xml:space="preserve">                         </w:t>
      </w:r>
    </w:p>
    <w:p w:rsidR="00786A72" w:rsidRPr="008D374D" w:rsidRDefault="00786A72" w:rsidP="008D374D">
      <w:pPr>
        <w:pStyle w:val="ConsPlusNonformat"/>
        <w:suppressAutoHyphens/>
        <w:ind w:left="5664" w:firstLine="708"/>
        <w:rPr>
          <w:rFonts w:ascii="Times New Roman" w:hAnsi="Times New Roman" w:cs="Times New Roman"/>
          <w:kern w:val="28"/>
          <w:sz w:val="22"/>
          <w:szCs w:val="22"/>
        </w:rPr>
      </w:pPr>
      <w:r w:rsidRPr="008D374D">
        <w:rPr>
          <w:sz w:val="22"/>
          <w:szCs w:val="22"/>
        </w:rPr>
        <w:t xml:space="preserve">  </w:t>
      </w:r>
      <w:r w:rsidRPr="008D374D">
        <w:rPr>
          <w:rFonts w:ascii="Times New Roman" w:hAnsi="Times New Roman" w:cs="Times New Roman"/>
          <w:kern w:val="28"/>
          <w:sz w:val="22"/>
          <w:szCs w:val="22"/>
        </w:rPr>
        <w:t>Приложение № 6</w:t>
      </w:r>
    </w:p>
    <w:p w:rsidR="00786A72" w:rsidRPr="008D374D" w:rsidRDefault="00786A72" w:rsidP="00CA1B54">
      <w:pPr>
        <w:pStyle w:val="1"/>
        <w:tabs>
          <w:tab w:val="left" w:pos="-4111"/>
        </w:tabs>
        <w:suppressAutoHyphens/>
        <w:ind w:left="4956" w:right="-6"/>
        <w:jc w:val="right"/>
        <w:rPr>
          <w:sz w:val="22"/>
          <w:szCs w:val="22"/>
        </w:rPr>
      </w:pPr>
      <w:r w:rsidRPr="008D374D">
        <w:rPr>
          <w:kern w:val="28"/>
          <w:sz w:val="22"/>
          <w:szCs w:val="22"/>
        </w:rPr>
        <w:t>к Административному регламенту</w:t>
      </w:r>
      <w:r w:rsidRPr="008D374D">
        <w:rPr>
          <w:sz w:val="22"/>
          <w:szCs w:val="22"/>
        </w:rPr>
        <w:t xml:space="preserve"> </w:t>
      </w:r>
    </w:p>
    <w:p w:rsidR="00786A72" w:rsidRPr="008D374D" w:rsidRDefault="00786A72" w:rsidP="008D374D">
      <w:pPr>
        <w:widowControl/>
        <w:suppressAutoHyphens/>
        <w:ind w:firstLine="0"/>
        <w:jc w:val="center"/>
        <w:rPr>
          <w:b/>
          <w:caps/>
          <w:kern w:val="28"/>
          <w:sz w:val="22"/>
          <w:szCs w:val="22"/>
        </w:rPr>
      </w:pPr>
      <w:r w:rsidRPr="008D374D">
        <w:rPr>
          <w:b/>
          <w:caps/>
          <w:kern w:val="28"/>
          <w:sz w:val="22"/>
          <w:szCs w:val="22"/>
        </w:rPr>
        <w:t xml:space="preserve">Блок-схема </w:t>
      </w:r>
    </w:p>
    <w:p w:rsidR="00786A72" w:rsidRPr="008D374D" w:rsidRDefault="00786A72" w:rsidP="008D374D">
      <w:pPr>
        <w:widowControl/>
        <w:suppressAutoHyphens/>
        <w:ind w:firstLine="0"/>
        <w:jc w:val="center"/>
        <w:rPr>
          <w:sz w:val="22"/>
          <w:szCs w:val="22"/>
        </w:rPr>
      </w:pPr>
      <w:proofErr w:type="gramStart"/>
      <w:r w:rsidRPr="008D374D">
        <w:rPr>
          <w:b/>
          <w:sz w:val="22"/>
          <w:szCs w:val="22"/>
        </w:rPr>
        <w:t>последовательности административных процедур при предоставлении муниципальной услуги «</w:t>
      </w:r>
      <w:r w:rsidRPr="008D374D">
        <w:rPr>
          <w:rFonts w:cs="Arial"/>
          <w:b/>
          <w:bCs/>
          <w:sz w:val="22"/>
          <w:szCs w:val="22"/>
        </w:rPr>
        <w:t>Внесение изменений в разрешение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w:t>
      </w:r>
      <w:proofErr w:type="gramEnd"/>
    </w:p>
    <w:p w:rsidR="00786A72" w:rsidRPr="008D374D" w:rsidRDefault="00D21959" w:rsidP="008D374D">
      <w:pPr>
        <w:tabs>
          <w:tab w:val="left" w:pos="1594"/>
        </w:tabs>
        <w:suppressAutoHyphens/>
        <w:autoSpaceDE w:val="0"/>
        <w:ind w:left="-852" w:right="-297" w:firstLine="0"/>
        <w:jc w:val="right"/>
        <w:rPr>
          <w:sz w:val="22"/>
          <w:szCs w:val="22"/>
        </w:rPr>
      </w:pPr>
      <w:r w:rsidRPr="00D21959">
        <w:rPr>
          <w:noProof/>
        </w:rPr>
        <w:pict>
          <v:rect id="_x0000_s1049" style="position:absolute;left:0;text-align:left;margin-left:57.45pt;margin-top:6.35pt;width:284pt;height:50.75pt;z-index:251665408">
            <v:textbox style="mso-next-textbox:#_x0000_s1049">
              <w:txbxContent>
                <w:p w:rsidR="00CA1B54" w:rsidRDefault="00CA1B54" w:rsidP="00F97C62">
                  <w:pPr>
                    <w:widowControl/>
                    <w:ind w:firstLine="0"/>
                    <w:jc w:val="center"/>
                    <w:rPr>
                      <w:szCs w:val="24"/>
                    </w:rPr>
                  </w:pPr>
                  <w:r>
                    <w:rPr>
                      <w:szCs w:val="24"/>
                    </w:rPr>
                    <w:t>Прием и регистрация уведомления, заявления и документов, необходимых для предоставления муниципальной услуги</w:t>
                  </w:r>
                </w:p>
              </w:txbxContent>
            </v:textbox>
          </v:rect>
        </w:pict>
      </w:r>
    </w:p>
    <w:p w:rsidR="00786A72" w:rsidRPr="008D374D" w:rsidRDefault="00786A72" w:rsidP="008D374D">
      <w:pPr>
        <w:widowControl/>
        <w:suppressAutoHyphens/>
        <w:ind w:firstLine="0"/>
        <w:jc w:val="center"/>
        <w:rPr>
          <w:sz w:val="22"/>
          <w:szCs w:val="22"/>
        </w:rPr>
      </w:pPr>
    </w:p>
    <w:p w:rsidR="00786A72" w:rsidRPr="008D374D" w:rsidRDefault="00786A72" w:rsidP="008D374D">
      <w:pPr>
        <w:suppressAutoHyphens/>
        <w:ind w:right="26" w:firstLine="709"/>
        <w:jc w:val="right"/>
        <w:rPr>
          <w:sz w:val="22"/>
          <w:szCs w:val="22"/>
        </w:rPr>
      </w:pPr>
    </w:p>
    <w:p w:rsidR="00786A72" w:rsidRPr="008D374D" w:rsidRDefault="00D21959" w:rsidP="008D374D">
      <w:pPr>
        <w:suppressAutoHyphens/>
        <w:ind w:right="26" w:firstLine="709"/>
        <w:jc w:val="right"/>
        <w:rPr>
          <w:sz w:val="22"/>
          <w:szCs w:val="22"/>
        </w:rPr>
      </w:pPr>
      <w:r w:rsidRPr="00D21959">
        <w:rPr>
          <w:noProof/>
        </w:rPr>
        <w:pict>
          <v:line id="_x0000_s1050" style="position:absolute;left:0;text-align:left;z-index:251662336" from="202.2pt,6.6pt" to="202.2pt,24.6pt">
            <v:stroke endarrow="block"/>
          </v:line>
        </w:pict>
      </w:r>
    </w:p>
    <w:p w:rsidR="00786A72" w:rsidRPr="008D374D" w:rsidRDefault="00D21959" w:rsidP="008D374D">
      <w:pPr>
        <w:suppressAutoHyphens/>
        <w:ind w:right="26" w:firstLine="709"/>
        <w:jc w:val="right"/>
        <w:rPr>
          <w:sz w:val="22"/>
          <w:szCs w:val="22"/>
        </w:rPr>
      </w:pPr>
      <w:r w:rsidRPr="00D21959">
        <w:rPr>
          <w:noProof/>
        </w:rPr>
        <w:pict>
          <v:shape id="_x0000_s1051" type="#_x0000_t202" style="position:absolute;left:0;text-align:left;margin-left:36.45pt;margin-top:12.05pt;width:305pt;height:20pt;z-index:251672576">
            <v:textbox style="mso-next-textbox:#_x0000_s1051">
              <w:txbxContent>
                <w:p w:rsidR="00CA1B54" w:rsidRPr="002D3F44" w:rsidRDefault="00CA1B54" w:rsidP="00F97C62">
                  <w:pPr>
                    <w:widowControl/>
                    <w:ind w:firstLine="0"/>
                    <w:jc w:val="center"/>
                    <w:rPr>
                      <w:szCs w:val="24"/>
                    </w:rPr>
                  </w:pPr>
                  <w:r w:rsidRPr="002D3F44">
                    <w:rPr>
                      <w:szCs w:val="24"/>
                    </w:rPr>
                    <w:t>Проверка документов на наличие оснований для отказа</w:t>
                  </w:r>
                </w:p>
              </w:txbxContent>
            </v:textbox>
          </v:shape>
        </w:pict>
      </w:r>
    </w:p>
    <w:p w:rsidR="00786A72" w:rsidRPr="008D374D" w:rsidRDefault="00786A72" w:rsidP="008D374D">
      <w:pPr>
        <w:suppressAutoHyphens/>
        <w:ind w:right="26" w:firstLine="709"/>
        <w:jc w:val="right"/>
        <w:rPr>
          <w:sz w:val="22"/>
          <w:szCs w:val="22"/>
        </w:rPr>
      </w:pPr>
    </w:p>
    <w:p w:rsidR="00786A72" w:rsidRPr="008D374D" w:rsidRDefault="00786A72" w:rsidP="008D374D">
      <w:pPr>
        <w:tabs>
          <w:tab w:val="left" w:pos="7200"/>
          <w:tab w:val="right" w:pos="9328"/>
        </w:tabs>
        <w:suppressAutoHyphens/>
        <w:ind w:right="26" w:firstLine="709"/>
        <w:jc w:val="left"/>
        <w:rPr>
          <w:sz w:val="22"/>
          <w:szCs w:val="22"/>
        </w:rPr>
      </w:pPr>
      <w:r w:rsidRPr="008D374D">
        <w:rPr>
          <w:sz w:val="22"/>
          <w:szCs w:val="22"/>
        </w:rPr>
        <w:tab/>
        <w:t>да</w:t>
      </w:r>
      <w:r w:rsidRPr="008D374D">
        <w:rPr>
          <w:sz w:val="22"/>
          <w:szCs w:val="22"/>
        </w:rPr>
        <w:tab/>
      </w:r>
      <w:r w:rsidR="00D21959" w:rsidRPr="00D21959">
        <w:rPr>
          <w:noProof/>
        </w:rPr>
        <w:pict>
          <v:shape id="_x0000_s1052" type="#_x0000_t32" style="position:absolute;left:0;text-align:left;margin-left:202.2pt;margin-top:7pt;width:0;height:15.75pt;z-index:251674624;mso-position-horizontal-relative:text;mso-position-vertical-relative:text" o:connectortype="straight">
            <v:stroke endarrow="block"/>
          </v:shape>
        </w:pict>
      </w:r>
      <w:r w:rsidR="00D21959" w:rsidRPr="00D21959">
        <w:rPr>
          <w:noProof/>
        </w:rPr>
        <w:pict>
          <v:shape id="_x0000_s1053" type="#_x0000_t32" style="position:absolute;left:0;text-align:left;margin-left:339.2pt;margin-top:7pt;width:26.25pt;height:24.95pt;z-index:251671552;mso-position-horizontal-relative:text;mso-position-vertical-relative:text" o:connectortype="straight">
            <v:stroke endarrow="block"/>
          </v:shape>
        </w:pict>
      </w:r>
    </w:p>
    <w:p w:rsidR="00786A72" w:rsidRPr="008D374D" w:rsidRDefault="00786A72" w:rsidP="008D374D">
      <w:pPr>
        <w:tabs>
          <w:tab w:val="left" w:pos="4275"/>
          <w:tab w:val="right" w:pos="9328"/>
        </w:tabs>
        <w:suppressAutoHyphens/>
        <w:ind w:right="26" w:firstLine="709"/>
        <w:jc w:val="left"/>
        <w:rPr>
          <w:sz w:val="22"/>
          <w:szCs w:val="22"/>
        </w:rPr>
      </w:pPr>
      <w:r w:rsidRPr="008D374D">
        <w:rPr>
          <w:sz w:val="22"/>
          <w:szCs w:val="22"/>
        </w:rPr>
        <w:tab/>
        <w:t>нет</w:t>
      </w:r>
      <w:r w:rsidRPr="008D374D">
        <w:rPr>
          <w:sz w:val="22"/>
          <w:szCs w:val="22"/>
        </w:rPr>
        <w:tab/>
      </w:r>
      <w:r w:rsidR="00D21959" w:rsidRPr="00D21959">
        <w:rPr>
          <w:noProof/>
        </w:rPr>
        <w:pict>
          <v:rect id="_x0000_s1054" style="position:absolute;left:0;text-align:left;margin-left:365.45pt;margin-top:3.45pt;width:117.25pt;height:51.15pt;z-index:251670528;mso-position-horizontal-relative:text;mso-position-vertical-relative:text">
            <v:textbox style="mso-next-textbox:#_x0000_s1054">
              <w:txbxContent>
                <w:p w:rsidR="00CA1B54" w:rsidRPr="00CC48EC" w:rsidRDefault="00CA1B54" w:rsidP="00F97C62">
                  <w:pPr>
                    <w:widowControl/>
                    <w:ind w:firstLine="0"/>
                    <w:jc w:val="center"/>
                    <w:rPr>
                      <w:szCs w:val="24"/>
                    </w:rPr>
                  </w:pPr>
                  <w:r>
                    <w:rPr>
                      <w:szCs w:val="24"/>
                    </w:rPr>
                    <w:t>Уведомление об отказе в приеме документов</w:t>
                  </w:r>
                </w:p>
              </w:txbxContent>
            </v:textbox>
          </v:rect>
        </w:pict>
      </w:r>
    </w:p>
    <w:p w:rsidR="00786A72" w:rsidRPr="008D374D" w:rsidRDefault="00D21959" w:rsidP="008D374D">
      <w:pPr>
        <w:suppressAutoHyphens/>
        <w:ind w:right="26" w:firstLine="709"/>
        <w:jc w:val="right"/>
        <w:rPr>
          <w:sz w:val="22"/>
          <w:szCs w:val="22"/>
        </w:rPr>
      </w:pPr>
      <w:r w:rsidRPr="00D21959">
        <w:rPr>
          <w:noProof/>
        </w:rPr>
        <w:pict>
          <v:rect id="_x0000_s1055" style="position:absolute;left:0;text-align:left;margin-left:70.05pt;margin-top:2.95pt;width:249.45pt;height:22.5pt;z-index:251673600">
            <v:textbox style="mso-next-textbox:#_x0000_s1055">
              <w:txbxContent>
                <w:p w:rsidR="00CA1B54" w:rsidRPr="00CC48EC" w:rsidRDefault="00CA1B54" w:rsidP="00F97C62">
                  <w:pPr>
                    <w:widowControl/>
                    <w:ind w:firstLine="0"/>
                    <w:jc w:val="center"/>
                    <w:rPr>
                      <w:szCs w:val="24"/>
                    </w:rPr>
                  </w:pPr>
                  <w:r>
                    <w:rPr>
                      <w:szCs w:val="24"/>
                    </w:rPr>
                    <w:t>Уведомление о приеме документов</w:t>
                  </w:r>
                </w:p>
              </w:txbxContent>
            </v:textbox>
          </v:rect>
        </w:pict>
      </w:r>
    </w:p>
    <w:p w:rsidR="00786A72" w:rsidRPr="008D374D" w:rsidRDefault="00D21959" w:rsidP="008D374D">
      <w:pPr>
        <w:suppressAutoHyphens/>
        <w:ind w:right="26" w:firstLine="709"/>
        <w:jc w:val="right"/>
        <w:rPr>
          <w:sz w:val="22"/>
          <w:szCs w:val="22"/>
        </w:rPr>
      </w:pPr>
      <w:r w:rsidRPr="00D21959">
        <w:rPr>
          <w:noProof/>
        </w:rPr>
        <w:pict>
          <v:shape id="_x0000_s1056" type="#_x0000_t32" style="position:absolute;left:0;text-align:left;margin-left:202.2pt;margin-top:7.65pt;width:0;height:21.9pt;z-index:251669504" o:connectortype="straight">
            <v:stroke endarrow="block"/>
          </v:shape>
        </w:pict>
      </w:r>
    </w:p>
    <w:p w:rsidR="00786A72" w:rsidRPr="008D374D" w:rsidRDefault="00786A72" w:rsidP="008D374D">
      <w:pPr>
        <w:suppressAutoHyphens/>
        <w:ind w:right="26" w:firstLine="709"/>
        <w:jc w:val="right"/>
        <w:rPr>
          <w:sz w:val="22"/>
          <w:szCs w:val="22"/>
        </w:rPr>
      </w:pPr>
    </w:p>
    <w:p w:rsidR="00786A72" w:rsidRPr="008D374D" w:rsidRDefault="00D21959" w:rsidP="008D374D">
      <w:pPr>
        <w:suppressAutoHyphens/>
        <w:ind w:right="26" w:firstLine="709"/>
        <w:jc w:val="right"/>
        <w:rPr>
          <w:sz w:val="22"/>
          <w:szCs w:val="22"/>
        </w:rPr>
      </w:pPr>
      <w:r w:rsidRPr="00D21959">
        <w:rPr>
          <w:noProof/>
        </w:rPr>
        <w:pict>
          <v:rect id="_x0000_s1057" style="position:absolute;left:0;text-align:left;margin-left:70.05pt;margin-top:7.2pt;width:245.8pt;height:23.85pt;z-index:251666432">
            <v:textbox style="mso-next-textbox:#_x0000_s1057">
              <w:txbxContent>
                <w:p w:rsidR="00CA1B54" w:rsidRPr="003E2652" w:rsidRDefault="00CA1B54" w:rsidP="00F97C62">
                  <w:pPr>
                    <w:widowControl/>
                    <w:ind w:firstLine="0"/>
                    <w:jc w:val="center"/>
                    <w:rPr>
                      <w:szCs w:val="24"/>
                    </w:rPr>
                  </w:pPr>
                  <w:r>
                    <w:rPr>
                      <w:szCs w:val="24"/>
                    </w:rPr>
                    <w:t>Н</w:t>
                  </w:r>
                  <w:r w:rsidRPr="003E2652">
                    <w:rPr>
                      <w:szCs w:val="24"/>
                    </w:rPr>
                    <w:t>аправление межведомственных запросов</w:t>
                  </w:r>
                  <w:r>
                    <w:rPr>
                      <w:szCs w:val="24"/>
                    </w:rPr>
                    <w:t xml:space="preserve"> </w:t>
                  </w:r>
                </w:p>
              </w:txbxContent>
            </v:textbox>
          </v:rect>
        </w:pict>
      </w:r>
    </w:p>
    <w:p w:rsidR="00786A72" w:rsidRPr="008D374D" w:rsidRDefault="00786A72" w:rsidP="008D374D">
      <w:pPr>
        <w:suppressAutoHyphens/>
        <w:ind w:right="26" w:firstLine="709"/>
        <w:jc w:val="right"/>
        <w:rPr>
          <w:sz w:val="22"/>
          <w:szCs w:val="22"/>
        </w:rPr>
      </w:pPr>
    </w:p>
    <w:p w:rsidR="00786A72" w:rsidRPr="008D374D" w:rsidRDefault="00D21959" w:rsidP="008D374D">
      <w:pPr>
        <w:suppressAutoHyphens/>
        <w:ind w:right="26" w:firstLine="709"/>
        <w:jc w:val="right"/>
        <w:rPr>
          <w:sz w:val="22"/>
          <w:szCs w:val="22"/>
        </w:rPr>
      </w:pPr>
      <w:r w:rsidRPr="00D21959">
        <w:rPr>
          <w:noProof/>
        </w:rPr>
        <w:pict>
          <v:shape id="_x0000_s1058" type="#_x0000_t32" style="position:absolute;left:0;text-align:left;margin-left:202.2pt;margin-top:5.95pt;width:0;height:22.5pt;z-index:251667456" o:connectortype="straight">
            <v:stroke endarrow="block"/>
          </v:shape>
        </w:pict>
      </w:r>
    </w:p>
    <w:p w:rsidR="00786A72" w:rsidRPr="008D374D" w:rsidRDefault="00786A72" w:rsidP="008D374D">
      <w:pPr>
        <w:suppressAutoHyphens/>
        <w:ind w:right="26" w:firstLine="709"/>
        <w:jc w:val="right"/>
        <w:rPr>
          <w:sz w:val="22"/>
          <w:szCs w:val="22"/>
        </w:rPr>
      </w:pPr>
    </w:p>
    <w:p w:rsidR="00786A72" w:rsidRPr="008D374D" w:rsidRDefault="00D21959" w:rsidP="008D374D">
      <w:pPr>
        <w:suppressAutoHyphens/>
        <w:ind w:right="26" w:firstLine="709"/>
        <w:jc w:val="right"/>
        <w:rPr>
          <w:sz w:val="22"/>
          <w:szCs w:val="22"/>
        </w:rPr>
      </w:pPr>
      <w:r w:rsidRPr="00D21959">
        <w:rPr>
          <w:noProof/>
        </w:rPr>
        <w:pict>
          <v:shape id="_x0000_s1059" type="#_x0000_t114" style="position:absolute;left:0;text-align:left;margin-left:44.25pt;margin-top:3.5pt;width:309.2pt;height:65.95pt;z-index:251664384">
            <v:textbox style="mso-next-textbox:#_x0000_s1059">
              <w:txbxContent>
                <w:p w:rsidR="00CA1B54" w:rsidRDefault="00CA1B54" w:rsidP="00F97C62">
                  <w:pPr>
                    <w:widowControl/>
                    <w:ind w:left="-142" w:right="-163" w:firstLine="0"/>
                    <w:jc w:val="center"/>
                    <w:rPr>
                      <w:sz w:val="8"/>
                      <w:szCs w:val="8"/>
                    </w:rPr>
                  </w:pPr>
                </w:p>
                <w:p w:rsidR="00CA1B54" w:rsidRPr="003E2652" w:rsidRDefault="00CA1B54" w:rsidP="00F97C62">
                  <w:pPr>
                    <w:widowControl/>
                    <w:ind w:left="-142" w:right="-163" w:firstLine="0"/>
                    <w:jc w:val="center"/>
                    <w:rPr>
                      <w:szCs w:val="24"/>
                    </w:rPr>
                  </w:pPr>
                  <w:r>
                    <w:rPr>
                      <w:szCs w:val="24"/>
                    </w:rPr>
                    <w:t>Р</w:t>
                  </w:r>
                  <w:r w:rsidRPr="003E2652">
                    <w:rPr>
                      <w:szCs w:val="24"/>
                    </w:rPr>
                    <w:t xml:space="preserve">ассмотрение заявления и представленных документов и принятие решения о </w:t>
                  </w:r>
                  <w:r>
                    <w:rPr>
                      <w:szCs w:val="24"/>
                    </w:rPr>
                    <w:t xml:space="preserve">внесении изменений или отказе во внесении изменений в </w:t>
                  </w:r>
                  <w:r w:rsidRPr="003E2652">
                    <w:rPr>
                      <w:szCs w:val="24"/>
                    </w:rPr>
                    <w:t>разрешени</w:t>
                  </w:r>
                  <w:r>
                    <w:rPr>
                      <w:szCs w:val="24"/>
                    </w:rPr>
                    <w:t>е</w:t>
                  </w:r>
                  <w:r w:rsidRPr="003E2652">
                    <w:rPr>
                      <w:szCs w:val="24"/>
                    </w:rPr>
                    <w:t xml:space="preserve"> на строительство</w:t>
                  </w:r>
                </w:p>
              </w:txbxContent>
            </v:textbox>
          </v:shape>
        </w:pict>
      </w:r>
    </w:p>
    <w:p w:rsidR="00786A72" w:rsidRPr="008D374D" w:rsidRDefault="00786A72" w:rsidP="008D374D">
      <w:pPr>
        <w:suppressAutoHyphens/>
        <w:ind w:right="26" w:firstLine="709"/>
        <w:jc w:val="right"/>
        <w:rPr>
          <w:sz w:val="22"/>
          <w:szCs w:val="22"/>
        </w:rPr>
      </w:pPr>
    </w:p>
    <w:p w:rsidR="00786A72" w:rsidRPr="008D374D" w:rsidRDefault="00786A72" w:rsidP="008D374D">
      <w:pPr>
        <w:suppressAutoHyphens/>
        <w:ind w:right="26" w:firstLine="709"/>
        <w:jc w:val="right"/>
        <w:rPr>
          <w:sz w:val="22"/>
          <w:szCs w:val="22"/>
        </w:rPr>
      </w:pPr>
    </w:p>
    <w:p w:rsidR="00786A72" w:rsidRPr="008D374D" w:rsidRDefault="00786A72" w:rsidP="008D374D">
      <w:pPr>
        <w:suppressAutoHyphens/>
        <w:ind w:right="26" w:firstLine="709"/>
        <w:jc w:val="right"/>
        <w:rPr>
          <w:sz w:val="22"/>
          <w:szCs w:val="22"/>
        </w:rPr>
      </w:pPr>
    </w:p>
    <w:p w:rsidR="00786A72" w:rsidRPr="008D374D" w:rsidRDefault="00786A72" w:rsidP="008D374D">
      <w:pPr>
        <w:suppressAutoHyphens/>
        <w:ind w:right="26" w:firstLine="709"/>
        <w:jc w:val="right"/>
        <w:rPr>
          <w:sz w:val="22"/>
          <w:szCs w:val="22"/>
        </w:rPr>
      </w:pPr>
    </w:p>
    <w:p w:rsidR="00786A72" w:rsidRPr="008D374D" w:rsidRDefault="00D21959" w:rsidP="008D374D">
      <w:pPr>
        <w:suppressAutoHyphens/>
        <w:ind w:right="26" w:firstLine="709"/>
        <w:jc w:val="right"/>
        <w:rPr>
          <w:sz w:val="22"/>
          <w:szCs w:val="22"/>
        </w:rPr>
      </w:pPr>
      <w:r w:rsidRPr="00D21959">
        <w:rPr>
          <w:noProof/>
        </w:rPr>
        <w:pict>
          <v:line id="_x0000_s1060" style="position:absolute;left:0;text-align:left;z-index:251663360" from="202.2pt,4.8pt" to="202.2pt,20.3pt">
            <v:stroke endarrow="block"/>
          </v:line>
        </w:pict>
      </w:r>
    </w:p>
    <w:p w:rsidR="00786A72" w:rsidRPr="008D374D" w:rsidRDefault="00D21959" w:rsidP="008D374D">
      <w:pPr>
        <w:suppressAutoHyphens/>
        <w:ind w:right="28" w:firstLine="709"/>
        <w:jc w:val="right"/>
        <w:rPr>
          <w:sz w:val="22"/>
          <w:szCs w:val="22"/>
        </w:rPr>
      </w:pPr>
      <w:r w:rsidRPr="00D21959">
        <w:rPr>
          <w:noProof/>
        </w:rPr>
        <w:pict>
          <v:roundrect id="_x0000_s1061" style="position:absolute;left:0;text-align:left;margin-left:77.3pt;margin-top:7.75pt;width:264.15pt;height:37.9pt;z-index:251668480" arcsize="10923f">
            <v:textbox style="mso-next-textbox:#_x0000_s1061">
              <w:txbxContent>
                <w:p w:rsidR="00CA1B54" w:rsidRPr="0079491B" w:rsidRDefault="00CA1B54" w:rsidP="00F97C62">
                  <w:pPr>
                    <w:widowControl/>
                    <w:ind w:firstLine="0"/>
                    <w:jc w:val="left"/>
                    <w:rPr>
                      <w:szCs w:val="24"/>
                    </w:rPr>
                  </w:pPr>
                  <w:r>
                    <w:rPr>
                      <w:szCs w:val="24"/>
                    </w:rPr>
                    <w:t>Р</w:t>
                  </w:r>
                  <w:r w:rsidRPr="0079491B">
                    <w:rPr>
                      <w:szCs w:val="24"/>
                    </w:rPr>
                    <w:t>егистрация и выдача документов заявителю</w:t>
                  </w:r>
                </w:p>
              </w:txbxContent>
            </v:textbox>
          </v:roundrect>
        </w:pict>
      </w:r>
    </w:p>
    <w:p w:rsidR="00786A72" w:rsidRPr="008D374D" w:rsidRDefault="00786A72" w:rsidP="008D374D">
      <w:pPr>
        <w:suppressAutoHyphens/>
        <w:ind w:right="28" w:firstLine="709"/>
        <w:jc w:val="right"/>
        <w:rPr>
          <w:sz w:val="22"/>
          <w:szCs w:val="22"/>
        </w:rPr>
      </w:pPr>
    </w:p>
    <w:p w:rsidR="00786A72" w:rsidRPr="008D374D" w:rsidRDefault="00D21959" w:rsidP="008D374D">
      <w:pPr>
        <w:suppressAutoHyphens/>
        <w:ind w:right="28" w:firstLine="709"/>
        <w:jc w:val="right"/>
        <w:rPr>
          <w:sz w:val="22"/>
          <w:szCs w:val="22"/>
        </w:rPr>
      </w:pPr>
      <w:r w:rsidRPr="00D21959">
        <w:rPr>
          <w:noProof/>
        </w:rPr>
        <w:pict>
          <v:line id="_x0000_s1062" style="position:absolute;left:0;text-align:left;z-index:251676672" from="231.95pt,13.45pt" to="276.95pt,58.45pt">
            <v:stroke endarrow="block"/>
          </v:line>
        </w:pict>
      </w:r>
      <w:r w:rsidRPr="00D21959">
        <w:rPr>
          <w:noProof/>
        </w:rPr>
        <w:pict>
          <v:line id="_x0000_s1063" style="position:absolute;left:0;text-align:left;flip:x;z-index:251675648" from="126.05pt,13.45pt" to="171.05pt,58.45pt">
            <v:stroke endarrow="block"/>
          </v:line>
        </w:pict>
      </w:r>
    </w:p>
    <w:p w:rsidR="00786A72" w:rsidRPr="008D374D" w:rsidRDefault="00786A72" w:rsidP="008D374D">
      <w:pPr>
        <w:suppressAutoHyphens/>
        <w:ind w:right="28" w:firstLine="709"/>
        <w:jc w:val="right"/>
        <w:rPr>
          <w:sz w:val="22"/>
          <w:szCs w:val="22"/>
        </w:rPr>
      </w:pPr>
    </w:p>
    <w:p w:rsidR="00786A72" w:rsidRPr="008D374D" w:rsidRDefault="00786A72" w:rsidP="008D374D">
      <w:pPr>
        <w:tabs>
          <w:tab w:val="left" w:pos="1576"/>
          <w:tab w:val="left" w:pos="7268"/>
          <w:tab w:val="right" w:pos="9331"/>
        </w:tabs>
        <w:suppressAutoHyphens/>
        <w:ind w:right="28" w:firstLine="709"/>
        <w:jc w:val="left"/>
        <w:rPr>
          <w:sz w:val="22"/>
          <w:szCs w:val="22"/>
        </w:rPr>
      </w:pPr>
      <w:r w:rsidRPr="008D374D">
        <w:rPr>
          <w:sz w:val="22"/>
          <w:szCs w:val="22"/>
        </w:rPr>
        <w:tab/>
      </w:r>
      <w:r w:rsidRPr="008D374D">
        <w:rPr>
          <w:sz w:val="22"/>
          <w:szCs w:val="22"/>
        </w:rPr>
        <w:tab/>
      </w:r>
    </w:p>
    <w:p w:rsidR="00786A72" w:rsidRPr="008D374D" w:rsidRDefault="00121086" w:rsidP="008D374D">
      <w:pPr>
        <w:suppressAutoHyphens/>
        <w:ind w:right="28" w:firstLine="709"/>
        <w:jc w:val="right"/>
        <w:rPr>
          <w:sz w:val="22"/>
          <w:szCs w:val="22"/>
        </w:rPr>
      </w:pPr>
      <w:r w:rsidRPr="00D21959">
        <w:rPr>
          <w:noProof/>
        </w:rPr>
        <w:pict>
          <v:rect id="_x0000_s1065" style="position:absolute;left:0;text-align:left;margin-left:225pt;margin-top:10.4pt;width:198.8pt;height:47pt;z-index:251660288">
            <v:textbox style="mso-next-textbox:#_x0000_s1065">
              <w:txbxContent>
                <w:p w:rsidR="00CA1B54" w:rsidRDefault="00CA1B54" w:rsidP="00F97C62">
                  <w:pPr>
                    <w:widowControl/>
                    <w:ind w:firstLine="0"/>
                    <w:jc w:val="center"/>
                    <w:rPr>
                      <w:szCs w:val="24"/>
                    </w:rPr>
                  </w:pPr>
                  <w:r>
                    <w:rPr>
                      <w:szCs w:val="24"/>
                    </w:rPr>
                    <w:t>Уведомление заявителя об отказе в предоставлении муниципальной услуги.</w:t>
                  </w:r>
                </w:p>
              </w:txbxContent>
            </v:textbox>
          </v:rect>
        </w:pict>
      </w:r>
      <w:r w:rsidR="00D21959" w:rsidRPr="00D21959">
        <w:rPr>
          <w:noProof/>
        </w:rPr>
        <w:pict>
          <v:rect id="_x0000_s1064" style="position:absolute;left:0;text-align:left;margin-left:-9pt;margin-top:10.4pt;width:198.8pt;height:39.25pt;z-index:251661312">
            <v:textbox style="mso-next-textbox:#_x0000_s1064">
              <w:txbxContent>
                <w:p w:rsidR="00CA1B54" w:rsidRDefault="00CA1B54" w:rsidP="00F97C62">
                  <w:pPr>
                    <w:widowControl/>
                    <w:ind w:firstLine="0"/>
                    <w:jc w:val="center"/>
                    <w:rPr>
                      <w:szCs w:val="24"/>
                    </w:rPr>
                  </w:pPr>
                  <w:r>
                    <w:rPr>
                      <w:szCs w:val="24"/>
                    </w:rPr>
                    <w:t>Решение о внесении изменений в разрешение на строительство</w:t>
                  </w:r>
                </w:p>
              </w:txbxContent>
            </v:textbox>
          </v:rect>
        </w:pict>
      </w:r>
    </w:p>
    <w:p w:rsidR="00786A72" w:rsidRPr="008D374D" w:rsidRDefault="00786A72" w:rsidP="00CA1B54">
      <w:pPr>
        <w:tabs>
          <w:tab w:val="left" w:pos="7260"/>
          <w:tab w:val="right" w:pos="9326"/>
        </w:tabs>
        <w:suppressAutoHyphens/>
        <w:ind w:right="28" w:firstLine="0"/>
        <w:jc w:val="left"/>
        <w:rPr>
          <w:b/>
          <w:kern w:val="28"/>
          <w:sz w:val="22"/>
          <w:szCs w:val="22"/>
        </w:rPr>
      </w:pPr>
    </w:p>
    <w:p w:rsidR="00786A72" w:rsidRPr="008D374D" w:rsidRDefault="00786A72" w:rsidP="00CA1B54">
      <w:pPr>
        <w:pStyle w:val="1"/>
        <w:tabs>
          <w:tab w:val="left" w:pos="-4111"/>
        </w:tabs>
        <w:suppressAutoHyphens/>
        <w:ind w:left="4956" w:right="-6"/>
        <w:rPr>
          <w:kern w:val="28"/>
          <w:sz w:val="22"/>
          <w:szCs w:val="22"/>
        </w:rPr>
      </w:pPr>
      <w:r w:rsidRPr="008D374D">
        <w:rPr>
          <w:kern w:val="28"/>
          <w:sz w:val="22"/>
          <w:szCs w:val="22"/>
        </w:rPr>
        <w:lastRenderedPageBreak/>
        <w:t>Приложение № 7</w:t>
      </w:r>
    </w:p>
    <w:p w:rsidR="00786A72" w:rsidRPr="00CA1B54" w:rsidRDefault="00786A72" w:rsidP="00CA1B54">
      <w:pPr>
        <w:pStyle w:val="1"/>
        <w:tabs>
          <w:tab w:val="left" w:pos="-4111"/>
        </w:tabs>
        <w:suppressAutoHyphens/>
        <w:ind w:left="4956" w:right="-6"/>
        <w:rPr>
          <w:kern w:val="28"/>
          <w:sz w:val="22"/>
          <w:szCs w:val="22"/>
        </w:rPr>
      </w:pPr>
      <w:r w:rsidRPr="008D374D">
        <w:rPr>
          <w:kern w:val="28"/>
          <w:sz w:val="22"/>
          <w:szCs w:val="22"/>
        </w:rPr>
        <w:t>к Административному регламенту</w:t>
      </w:r>
    </w:p>
    <w:p w:rsidR="00786A72" w:rsidRPr="008D374D" w:rsidRDefault="00786A72" w:rsidP="008D374D">
      <w:pPr>
        <w:widowControl/>
        <w:suppressAutoHyphens/>
        <w:ind w:firstLine="0"/>
        <w:jc w:val="left"/>
        <w:rPr>
          <w:rFonts w:ascii="Verdana" w:hAnsi="Verdana"/>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5"/>
      </w:tblGrid>
      <w:tr w:rsidR="00786A72" w:rsidRPr="008D374D" w:rsidTr="00CA1B54">
        <w:trPr>
          <w:trHeight w:val="1520"/>
        </w:trPr>
        <w:tc>
          <w:tcPr>
            <w:tcW w:w="4785" w:type="dxa"/>
            <w:tcBorders>
              <w:right w:val="single" w:sz="4" w:space="0" w:color="auto"/>
            </w:tcBorders>
            <w:vAlign w:val="center"/>
          </w:tcPr>
          <w:p w:rsidR="00786A72" w:rsidRPr="008D374D" w:rsidRDefault="00786A72" w:rsidP="008D374D">
            <w:pPr>
              <w:widowControl/>
              <w:suppressAutoHyphens/>
              <w:ind w:firstLine="0"/>
              <w:jc w:val="center"/>
              <w:rPr>
                <w:szCs w:val="22"/>
              </w:rPr>
            </w:pPr>
            <w:r w:rsidRPr="008D374D">
              <w:rPr>
                <w:sz w:val="22"/>
                <w:szCs w:val="22"/>
              </w:rPr>
              <w:t>Исходящий штамп</w:t>
            </w:r>
          </w:p>
        </w:tc>
        <w:tc>
          <w:tcPr>
            <w:tcW w:w="4785" w:type="dxa"/>
            <w:tcBorders>
              <w:top w:val="nil"/>
              <w:left w:val="single" w:sz="4" w:space="0" w:color="auto"/>
              <w:bottom w:val="nil"/>
              <w:right w:val="nil"/>
            </w:tcBorders>
          </w:tcPr>
          <w:p w:rsidR="00786A72" w:rsidRPr="008D374D" w:rsidRDefault="00786A72" w:rsidP="008D374D">
            <w:pPr>
              <w:widowControl/>
              <w:tabs>
                <w:tab w:val="left" w:pos="4569"/>
              </w:tabs>
              <w:suppressAutoHyphens/>
              <w:ind w:firstLine="0"/>
              <w:jc w:val="left"/>
              <w:rPr>
                <w:szCs w:val="22"/>
              </w:rPr>
            </w:pPr>
            <w:r w:rsidRPr="008D374D">
              <w:rPr>
                <w:sz w:val="22"/>
                <w:szCs w:val="22"/>
              </w:rPr>
              <w:t>________________________________</w:t>
            </w:r>
          </w:p>
          <w:p w:rsidR="00786A72" w:rsidRPr="008D374D" w:rsidRDefault="00786A72" w:rsidP="008D374D">
            <w:pPr>
              <w:widowControl/>
              <w:suppressAutoHyphens/>
              <w:ind w:firstLine="0"/>
              <w:jc w:val="center"/>
              <w:rPr>
                <w:szCs w:val="22"/>
                <w:vertAlign w:val="superscript"/>
              </w:rPr>
            </w:pPr>
            <w:r w:rsidRPr="008D374D">
              <w:rPr>
                <w:sz w:val="22"/>
                <w:szCs w:val="22"/>
                <w:vertAlign w:val="superscript"/>
              </w:rPr>
              <w:t>Ф.И.О. заявителя</w:t>
            </w:r>
          </w:p>
        </w:tc>
      </w:tr>
    </w:tbl>
    <w:p w:rsidR="00786A72" w:rsidRPr="008D374D" w:rsidRDefault="00786A72" w:rsidP="008D374D">
      <w:pPr>
        <w:widowControl/>
        <w:suppressAutoHyphens/>
        <w:ind w:firstLine="0"/>
        <w:jc w:val="left"/>
        <w:rPr>
          <w:sz w:val="22"/>
          <w:szCs w:val="22"/>
        </w:rPr>
      </w:pPr>
    </w:p>
    <w:p w:rsidR="00786A72" w:rsidRPr="008D374D" w:rsidRDefault="00786A72" w:rsidP="008D374D">
      <w:pPr>
        <w:widowControl/>
        <w:suppressAutoHyphens/>
        <w:ind w:firstLine="0"/>
        <w:jc w:val="center"/>
        <w:rPr>
          <w:b/>
          <w:sz w:val="22"/>
          <w:szCs w:val="22"/>
        </w:rPr>
      </w:pPr>
      <w:r w:rsidRPr="008D374D">
        <w:rPr>
          <w:b/>
          <w:sz w:val="22"/>
          <w:szCs w:val="22"/>
        </w:rPr>
        <w:t xml:space="preserve">Уведомление о приеме документов </w:t>
      </w:r>
    </w:p>
    <w:p w:rsidR="00786A72" w:rsidRPr="008D374D" w:rsidRDefault="00786A72" w:rsidP="008D374D">
      <w:pPr>
        <w:widowControl/>
        <w:suppressAutoHyphens/>
        <w:ind w:firstLine="0"/>
        <w:jc w:val="center"/>
        <w:rPr>
          <w:sz w:val="22"/>
          <w:szCs w:val="22"/>
        </w:rPr>
      </w:pPr>
      <w:r w:rsidRPr="008D374D">
        <w:rPr>
          <w:b/>
          <w:sz w:val="22"/>
          <w:szCs w:val="22"/>
        </w:rPr>
        <w:t>для предоставления муниципальной услуги «</w:t>
      </w:r>
      <w:r w:rsidRPr="008D374D">
        <w:rPr>
          <w:rFonts w:cs="Arial"/>
          <w:b/>
          <w:bCs/>
          <w:sz w:val="22"/>
          <w:szCs w:val="22"/>
        </w:rPr>
        <w:t>Внесение изменений в разрешение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w:t>
      </w:r>
    </w:p>
    <w:p w:rsidR="00786A72" w:rsidRPr="008D374D" w:rsidRDefault="00786A72" w:rsidP="008D374D">
      <w:pPr>
        <w:pStyle w:val="1"/>
        <w:tabs>
          <w:tab w:val="left" w:pos="-4111"/>
        </w:tabs>
        <w:suppressAutoHyphens/>
        <w:ind w:left="4956" w:right="-6"/>
        <w:rPr>
          <w:b/>
          <w:kern w:val="28"/>
          <w:sz w:val="22"/>
          <w:szCs w:val="22"/>
        </w:rPr>
      </w:pPr>
    </w:p>
    <w:p w:rsidR="00786A72" w:rsidRPr="008D374D" w:rsidRDefault="00786A72" w:rsidP="008D374D">
      <w:pPr>
        <w:widowControl/>
        <w:tabs>
          <w:tab w:val="left" w:pos="9354"/>
        </w:tabs>
        <w:suppressAutoHyphens/>
        <w:ind w:firstLine="709"/>
        <w:rPr>
          <w:sz w:val="22"/>
          <w:szCs w:val="22"/>
        </w:rPr>
      </w:pPr>
      <w:r w:rsidRPr="008D374D">
        <w:rPr>
          <w:sz w:val="22"/>
          <w:szCs w:val="22"/>
        </w:rPr>
        <w:t>Настоящим уведомляем о том, что для получения муниципальной услуги «</w:t>
      </w:r>
      <w:r w:rsidRPr="008D374D">
        <w:rPr>
          <w:rFonts w:cs="Arial"/>
          <w:b/>
          <w:bCs/>
          <w:sz w:val="22"/>
          <w:szCs w:val="22"/>
        </w:rPr>
        <w:t>Внесение изменений в разрешение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 xml:space="preserve">», от Вас приняты следующие документы: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28"/>
        <w:gridCol w:w="3447"/>
        <w:gridCol w:w="2025"/>
        <w:gridCol w:w="2273"/>
        <w:gridCol w:w="1764"/>
      </w:tblGrid>
      <w:tr w:rsidR="00786A72" w:rsidRPr="00CA1B54" w:rsidTr="00CA1B54">
        <w:tc>
          <w:tcPr>
            <w:tcW w:w="310" w:type="pct"/>
            <w:vAlign w:val="center"/>
          </w:tcPr>
          <w:p w:rsidR="00786A72" w:rsidRPr="00CA1B54" w:rsidRDefault="00786A72" w:rsidP="008D374D">
            <w:pPr>
              <w:widowControl/>
              <w:tabs>
                <w:tab w:val="left" w:pos="9354"/>
              </w:tabs>
              <w:suppressAutoHyphens/>
              <w:ind w:firstLine="0"/>
              <w:jc w:val="center"/>
              <w:rPr>
                <w:sz w:val="20"/>
              </w:rPr>
            </w:pPr>
            <w:r w:rsidRPr="00CA1B54">
              <w:rPr>
                <w:sz w:val="20"/>
              </w:rPr>
              <w:t xml:space="preserve">№ </w:t>
            </w:r>
            <w:proofErr w:type="spellStart"/>
            <w:proofErr w:type="gramStart"/>
            <w:r w:rsidRPr="00CA1B54">
              <w:rPr>
                <w:sz w:val="20"/>
              </w:rPr>
              <w:t>п</w:t>
            </w:r>
            <w:proofErr w:type="spellEnd"/>
            <w:proofErr w:type="gramEnd"/>
            <w:r w:rsidRPr="00CA1B54">
              <w:rPr>
                <w:sz w:val="20"/>
              </w:rPr>
              <w:t>/</w:t>
            </w:r>
            <w:proofErr w:type="spellStart"/>
            <w:r w:rsidRPr="00CA1B54">
              <w:rPr>
                <w:sz w:val="20"/>
              </w:rPr>
              <w:t>п</w:t>
            </w:r>
            <w:proofErr w:type="spellEnd"/>
          </w:p>
        </w:tc>
        <w:tc>
          <w:tcPr>
            <w:tcW w:w="1700" w:type="pct"/>
            <w:vAlign w:val="center"/>
          </w:tcPr>
          <w:p w:rsidR="00786A72" w:rsidRPr="00CA1B54" w:rsidRDefault="00786A72" w:rsidP="008D374D">
            <w:pPr>
              <w:widowControl/>
              <w:tabs>
                <w:tab w:val="left" w:pos="9354"/>
              </w:tabs>
              <w:suppressAutoHyphens/>
              <w:ind w:firstLine="0"/>
              <w:jc w:val="center"/>
              <w:rPr>
                <w:sz w:val="20"/>
              </w:rPr>
            </w:pPr>
            <w:r w:rsidRPr="00CA1B54">
              <w:rPr>
                <w:sz w:val="20"/>
              </w:rPr>
              <w:t>Наименование документа</w:t>
            </w:r>
          </w:p>
        </w:tc>
        <w:tc>
          <w:tcPr>
            <w:tcW w:w="999" w:type="pct"/>
            <w:vAlign w:val="center"/>
          </w:tcPr>
          <w:p w:rsidR="00786A72" w:rsidRPr="00CA1B54" w:rsidRDefault="00786A72" w:rsidP="008D374D">
            <w:pPr>
              <w:widowControl/>
              <w:tabs>
                <w:tab w:val="left" w:pos="9354"/>
              </w:tabs>
              <w:suppressAutoHyphens/>
              <w:ind w:firstLine="0"/>
              <w:jc w:val="center"/>
              <w:rPr>
                <w:sz w:val="20"/>
              </w:rPr>
            </w:pPr>
            <w:r w:rsidRPr="00CA1B54">
              <w:rPr>
                <w:sz w:val="20"/>
              </w:rPr>
              <w:t>Вид документа (оригинал, нотариальная копия, ксерокопия)</w:t>
            </w:r>
          </w:p>
        </w:tc>
        <w:tc>
          <w:tcPr>
            <w:tcW w:w="1121" w:type="pct"/>
            <w:vAlign w:val="center"/>
          </w:tcPr>
          <w:p w:rsidR="00786A72" w:rsidRPr="00CA1B54" w:rsidRDefault="00786A72" w:rsidP="008D374D">
            <w:pPr>
              <w:widowControl/>
              <w:tabs>
                <w:tab w:val="left" w:pos="9354"/>
              </w:tabs>
              <w:suppressAutoHyphens/>
              <w:ind w:firstLine="0"/>
              <w:jc w:val="center"/>
              <w:rPr>
                <w:sz w:val="20"/>
              </w:rPr>
            </w:pPr>
            <w:r w:rsidRPr="00CA1B54">
              <w:rPr>
                <w:sz w:val="20"/>
              </w:rPr>
              <w:t>Реквизиты документа (дата выдачи, номер, кем выдан, иное)</w:t>
            </w:r>
          </w:p>
        </w:tc>
        <w:tc>
          <w:tcPr>
            <w:tcW w:w="870" w:type="pct"/>
            <w:vAlign w:val="center"/>
          </w:tcPr>
          <w:p w:rsidR="00786A72" w:rsidRPr="00CA1B54" w:rsidRDefault="00786A72" w:rsidP="008D374D">
            <w:pPr>
              <w:widowControl/>
              <w:tabs>
                <w:tab w:val="left" w:pos="9354"/>
              </w:tabs>
              <w:suppressAutoHyphens/>
              <w:ind w:firstLine="0"/>
              <w:jc w:val="center"/>
              <w:rPr>
                <w:sz w:val="20"/>
              </w:rPr>
            </w:pPr>
            <w:r w:rsidRPr="00CA1B54">
              <w:rPr>
                <w:sz w:val="20"/>
              </w:rPr>
              <w:t>Количество листов</w:t>
            </w:r>
          </w:p>
        </w:tc>
      </w:tr>
      <w:tr w:rsidR="00786A72" w:rsidRPr="00CA1B54" w:rsidTr="00CA1B54">
        <w:trPr>
          <w:trHeight w:val="70"/>
        </w:trPr>
        <w:tc>
          <w:tcPr>
            <w:tcW w:w="310" w:type="pct"/>
          </w:tcPr>
          <w:p w:rsidR="00786A72" w:rsidRPr="00CA1B54" w:rsidRDefault="00786A72" w:rsidP="008D374D">
            <w:pPr>
              <w:widowControl/>
              <w:tabs>
                <w:tab w:val="left" w:pos="9354"/>
              </w:tabs>
              <w:suppressAutoHyphens/>
              <w:ind w:firstLine="0"/>
              <w:rPr>
                <w:sz w:val="20"/>
              </w:rPr>
            </w:pPr>
          </w:p>
        </w:tc>
        <w:tc>
          <w:tcPr>
            <w:tcW w:w="1700" w:type="pct"/>
          </w:tcPr>
          <w:p w:rsidR="00786A72" w:rsidRPr="00CA1B54" w:rsidRDefault="00786A72" w:rsidP="008D374D">
            <w:pPr>
              <w:widowControl/>
              <w:tabs>
                <w:tab w:val="left" w:pos="9354"/>
              </w:tabs>
              <w:suppressAutoHyphens/>
              <w:ind w:firstLine="0"/>
              <w:rPr>
                <w:sz w:val="20"/>
              </w:rPr>
            </w:pPr>
          </w:p>
        </w:tc>
        <w:tc>
          <w:tcPr>
            <w:tcW w:w="999" w:type="pct"/>
          </w:tcPr>
          <w:p w:rsidR="00786A72" w:rsidRPr="00CA1B54" w:rsidRDefault="00786A72" w:rsidP="008D374D">
            <w:pPr>
              <w:widowControl/>
              <w:tabs>
                <w:tab w:val="left" w:pos="9354"/>
              </w:tabs>
              <w:suppressAutoHyphens/>
              <w:ind w:firstLine="0"/>
              <w:rPr>
                <w:sz w:val="20"/>
              </w:rPr>
            </w:pPr>
          </w:p>
        </w:tc>
        <w:tc>
          <w:tcPr>
            <w:tcW w:w="1121" w:type="pct"/>
          </w:tcPr>
          <w:p w:rsidR="00786A72" w:rsidRPr="00CA1B54" w:rsidRDefault="00786A72" w:rsidP="008D374D">
            <w:pPr>
              <w:widowControl/>
              <w:tabs>
                <w:tab w:val="left" w:pos="9354"/>
              </w:tabs>
              <w:suppressAutoHyphens/>
              <w:ind w:firstLine="0"/>
              <w:rPr>
                <w:sz w:val="20"/>
              </w:rPr>
            </w:pPr>
          </w:p>
        </w:tc>
        <w:tc>
          <w:tcPr>
            <w:tcW w:w="870" w:type="pct"/>
          </w:tcPr>
          <w:p w:rsidR="00786A72" w:rsidRPr="00CA1B54" w:rsidRDefault="00786A72" w:rsidP="008D374D">
            <w:pPr>
              <w:widowControl/>
              <w:tabs>
                <w:tab w:val="left" w:pos="9354"/>
              </w:tabs>
              <w:suppressAutoHyphens/>
              <w:ind w:firstLine="0"/>
              <w:rPr>
                <w:sz w:val="20"/>
              </w:rPr>
            </w:pPr>
          </w:p>
        </w:tc>
      </w:tr>
      <w:tr w:rsidR="00786A72" w:rsidRPr="00CA1B54" w:rsidTr="00CA1B54">
        <w:trPr>
          <w:trHeight w:val="70"/>
        </w:trPr>
        <w:tc>
          <w:tcPr>
            <w:tcW w:w="310" w:type="pct"/>
          </w:tcPr>
          <w:p w:rsidR="00786A72" w:rsidRPr="00CA1B54" w:rsidRDefault="00786A72" w:rsidP="008D374D">
            <w:pPr>
              <w:widowControl/>
              <w:tabs>
                <w:tab w:val="left" w:pos="9354"/>
              </w:tabs>
              <w:suppressAutoHyphens/>
              <w:ind w:firstLine="0"/>
              <w:rPr>
                <w:sz w:val="20"/>
              </w:rPr>
            </w:pPr>
          </w:p>
        </w:tc>
        <w:tc>
          <w:tcPr>
            <w:tcW w:w="1700" w:type="pct"/>
          </w:tcPr>
          <w:p w:rsidR="00786A72" w:rsidRPr="00CA1B54" w:rsidRDefault="00786A72" w:rsidP="008D374D">
            <w:pPr>
              <w:widowControl/>
              <w:tabs>
                <w:tab w:val="left" w:pos="9354"/>
              </w:tabs>
              <w:suppressAutoHyphens/>
              <w:ind w:firstLine="0"/>
              <w:rPr>
                <w:sz w:val="20"/>
              </w:rPr>
            </w:pPr>
          </w:p>
        </w:tc>
        <w:tc>
          <w:tcPr>
            <w:tcW w:w="999" w:type="pct"/>
          </w:tcPr>
          <w:p w:rsidR="00786A72" w:rsidRPr="00CA1B54" w:rsidRDefault="00786A72" w:rsidP="008D374D">
            <w:pPr>
              <w:widowControl/>
              <w:tabs>
                <w:tab w:val="left" w:pos="9354"/>
              </w:tabs>
              <w:suppressAutoHyphens/>
              <w:ind w:firstLine="0"/>
              <w:rPr>
                <w:sz w:val="20"/>
              </w:rPr>
            </w:pPr>
          </w:p>
        </w:tc>
        <w:tc>
          <w:tcPr>
            <w:tcW w:w="1121" w:type="pct"/>
          </w:tcPr>
          <w:p w:rsidR="00786A72" w:rsidRPr="00CA1B54" w:rsidRDefault="00786A72" w:rsidP="008D374D">
            <w:pPr>
              <w:widowControl/>
              <w:tabs>
                <w:tab w:val="left" w:pos="9354"/>
              </w:tabs>
              <w:suppressAutoHyphens/>
              <w:ind w:firstLine="0"/>
              <w:rPr>
                <w:sz w:val="20"/>
              </w:rPr>
            </w:pPr>
          </w:p>
        </w:tc>
        <w:tc>
          <w:tcPr>
            <w:tcW w:w="870" w:type="pct"/>
          </w:tcPr>
          <w:p w:rsidR="00786A72" w:rsidRPr="00CA1B54" w:rsidRDefault="00786A72" w:rsidP="008D374D">
            <w:pPr>
              <w:widowControl/>
              <w:tabs>
                <w:tab w:val="left" w:pos="9354"/>
              </w:tabs>
              <w:suppressAutoHyphens/>
              <w:ind w:firstLine="0"/>
              <w:rPr>
                <w:sz w:val="20"/>
              </w:rPr>
            </w:pPr>
          </w:p>
        </w:tc>
      </w:tr>
      <w:tr w:rsidR="00786A72" w:rsidRPr="00CA1B54" w:rsidTr="00CA1B54">
        <w:trPr>
          <w:trHeight w:val="70"/>
        </w:trPr>
        <w:tc>
          <w:tcPr>
            <w:tcW w:w="310" w:type="pct"/>
          </w:tcPr>
          <w:p w:rsidR="00786A72" w:rsidRPr="00CA1B54" w:rsidRDefault="00786A72" w:rsidP="008D374D">
            <w:pPr>
              <w:widowControl/>
              <w:tabs>
                <w:tab w:val="left" w:pos="9354"/>
              </w:tabs>
              <w:suppressAutoHyphens/>
              <w:ind w:firstLine="0"/>
              <w:rPr>
                <w:sz w:val="20"/>
              </w:rPr>
            </w:pPr>
          </w:p>
        </w:tc>
        <w:tc>
          <w:tcPr>
            <w:tcW w:w="1700" w:type="pct"/>
          </w:tcPr>
          <w:p w:rsidR="00786A72" w:rsidRPr="00CA1B54" w:rsidRDefault="00786A72" w:rsidP="008D374D">
            <w:pPr>
              <w:widowControl/>
              <w:tabs>
                <w:tab w:val="left" w:pos="9354"/>
              </w:tabs>
              <w:suppressAutoHyphens/>
              <w:ind w:firstLine="0"/>
              <w:rPr>
                <w:sz w:val="20"/>
              </w:rPr>
            </w:pPr>
          </w:p>
        </w:tc>
        <w:tc>
          <w:tcPr>
            <w:tcW w:w="999" w:type="pct"/>
          </w:tcPr>
          <w:p w:rsidR="00786A72" w:rsidRPr="00CA1B54" w:rsidRDefault="00786A72" w:rsidP="008D374D">
            <w:pPr>
              <w:widowControl/>
              <w:tabs>
                <w:tab w:val="left" w:pos="9354"/>
              </w:tabs>
              <w:suppressAutoHyphens/>
              <w:ind w:firstLine="0"/>
              <w:rPr>
                <w:sz w:val="20"/>
              </w:rPr>
            </w:pPr>
          </w:p>
        </w:tc>
        <w:tc>
          <w:tcPr>
            <w:tcW w:w="1121" w:type="pct"/>
          </w:tcPr>
          <w:p w:rsidR="00786A72" w:rsidRPr="00CA1B54" w:rsidRDefault="00786A72" w:rsidP="008D374D">
            <w:pPr>
              <w:widowControl/>
              <w:tabs>
                <w:tab w:val="left" w:pos="9354"/>
              </w:tabs>
              <w:suppressAutoHyphens/>
              <w:ind w:firstLine="0"/>
              <w:rPr>
                <w:sz w:val="20"/>
              </w:rPr>
            </w:pPr>
          </w:p>
        </w:tc>
        <w:tc>
          <w:tcPr>
            <w:tcW w:w="870" w:type="pct"/>
          </w:tcPr>
          <w:p w:rsidR="00786A72" w:rsidRPr="00CA1B54" w:rsidRDefault="00786A72" w:rsidP="008D374D">
            <w:pPr>
              <w:widowControl/>
              <w:tabs>
                <w:tab w:val="left" w:pos="9354"/>
              </w:tabs>
              <w:suppressAutoHyphens/>
              <w:ind w:firstLine="0"/>
              <w:rPr>
                <w:sz w:val="20"/>
              </w:rPr>
            </w:pPr>
          </w:p>
        </w:tc>
      </w:tr>
    </w:tbl>
    <w:p w:rsidR="00786A72" w:rsidRPr="008D374D" w:rsidRDefault="00786A72" w:rsidP="008D374D">
      <w:pPr>
        <w:widowControl/>
        <w:tabs>
          <w:tab w:val="left" w:pos="9354"/>
        </w:tabs>
        <w:suppressAutoHyphens/>
        <w:spacing w:before="120"/>
        <w:ind w:firstLine="0"/>
        <w:rPr>
          <w:sz w:val="22"/>
          <w:szCs w:val="22"/>
        </w:rPr>
      </w:pPr>
      <w:r w:rsidRPr="008D374D">
        <w:rPr>
          <w:sz w:val="22"/>
          <w:szCs w:val="22"/>
        </w:rPr>
        <w:t>Всего принято ____________ документов на ____________ листах.</w:t>
      </w:r>
    </w:p>
    <w:tbl>
      <w:tblPr>
        <w:tblW w:w="0" w:type="auto"/>
        <w:tblLook w:val="00A0"/>
      </w:tblPr>
      <w:tblGrid>
        <w:gridCol w:w="2660"/>
        <w:gridCol w:w="2126"/>
        <w:gridCol w:w="284"/>
        <w:gridCol w:w="2268"/>
        <w:gridCol w:w="283"/>
        <w:gridCol w:w="1559"/>
        <w:gridCol w:w="284"/>
      </w:tblGrid>
      <w:tr w:rsidR="00786A72" w:rsidRPr="008D374D" w:rsidTr="00156B7D">
        <w:tc>
          <w:tcPr>
            <w:tcW w:w="2660" w:type="dxa"/>
          </w:tcPr>
          <w:p w:rsidR="00786A72" w:rsidRPr="008D374D" w:rsidRDefault="00786A72" w:rsidP="008D374D">
            <w:pPr>
              <w:widowControl/>
              <w:suppressAutoHyphens/>
              <w:ind w:left="-85" w:right="-85" w:firstLine="0"/>
              <w:rPr>
                <w:szCs w:val="22"/>
              </w:rPr>
            </w:pPr>
            <w:r w:rsidRPr="008D374D">
              <w:rPr>
                <w:sz w:val="22"/>
                <w:szCs w:val="22"/>
              </w:rPr>
              <w:t>Документы передал:</w:t>
            </w:r>
          </w:p>
        </w:tc>
        <w:tc>
          <w:tcPr>
            <w:tcW w:w="2126" w:type="dxa"/>
            <w:tcBorders>
              <w:bottom w:val="single" w:sz="4" w:space="0" w:color="auto"/>
            </w:tcBorders>
          </w:tcPr>
          <w:p w:rsidR="00786A72" w:rsidRPr="008D374D" w:rsidRDefault="00786A72" w:rsidP="008D374D">
            <w:pPr>
              <w:widowControl/>
              <w:suppressAutoHyphens/>
              <w:ind w:left="-85" w:right="-85" w:firstLine="0"/>
              <w:rPr>
                <w:szCs w:val="22"/>
              </w:rPr>
            </w:pPr>
          </w:p>
        </w:tc>
        <w:tc>
          <w:tcPr>
            <w:tcW w:w="284" w:type="dxa"/>
          </w:tcPr>
          <w:p w:rsidR="00786A72" w:rsidRPr="008D374D" w:rsidRDefault="00786A72" w:rsidP="008D374D">
            <w:pPr>
              <w:widowControl/>
              <w:suppressAutoHyphens/>
              <w:ind w:left="-85" w:right="-85" w:firstLine="0"/>
              <w:rPr>
                <w:szCs w:val="22"/>
              </w:rPr>
            </w:pPr>
          </w:p>
        </w:tc>
        <w:tc>
          <w:tcPr>
            <w:tcW w:w="2268" w:type="dxa"/>
            <w:tcBorders>
              <w:bottom w:val="single" w:sz="4" w:space="0" w:color="auto"/>
            </w:tcBorders>
          </w:tcPr>
          <w:p w:rsidR="00786A72" w:rsidRPr="008D374D" w:rsidRDefault="00786A72" w:rsidP="008D374D">
            <w:pPr>
              <w:widowControl/>
              <w:suppressAutoHyphens/>
              <w:ind w:left="-85" w:right="-85" w:firstLine="0"/>
              <w:rPr>
                <w:szCs w:val="22"/>
              </w:rPr>
            </w:pPr>
          </w:p>
        </w:tc>
        <w:tc>
          <w:tcPr>
            <w:tcW w:w="283" w:type="dxa"/>
          </w:tcPr>
          <w:p w:rsidR="00786A72" w:rsidRPr="008D374D" w:rsidRDefault="00786A72" w:rsidP="008D374D">
            <w:pPr>
              <w:widowControl/>
              <w:suppressAutoHyphens/>
              <w:ind w:left="-85" w:right="-85" w:firstLine="0"/>
              <w:rPr>
                <w:szCs w:val="22"/>
              </w:rPr>
            </w:pPr>
          </w:p>
        </w:tc>
        <w:tc>
          <w:tcPr>
            <w:tcW w:w="1559" w:type="dxa"/>
            <w:tcBorders>
              <w:bottom w:val="single" w:sz="4" w:space="0" w:color="auto"/>
            </w:tcBorders>
          </w:tcPr>
          <w:p w:rsidR="00786A72" w:rsidRPr="008D374D" w:rsidRDefault="00786A72" w:rsidP="008D374D">
            <w:pPr>
              <w:widowControl/>
              <w:suppressAutoHyphens/>
              <w:ind w:left="-85" w:right="-85" w:firstLine="0"/>
              <w:rPr>
                <w:szCs w:val="22"/>
              </w:rPr>
            </w:pPr>
          </w:p>
        </w:tc>
        <w:tc>
          <w:tcPr>
            <w:tcW w:w="284" w:type="dxa"/>
          </w:tcPr>
          <w:p w:rsidR="00786A72" w:rsidRPr="008D374D" w:rsidRDefault="00786A72" w:rsidP="008D374D">
            <w:pPr>
              <w:widowControl/>
              <w:suppressAutoHyphens/>
              <w:ind w:left="-85" w:right="-85" w:firstLine="0"/>
              <w:rPr>
                <w:szCs w:val="22"/>
              </w:rPr>
            </w:pPr>
            <w:proofErr w:type="gramStart"/>
            <w:r w:rsidRPr="008D374D">
              <w:rPr>
                <w:sz w:val="22"/>
                <w:szCs w:val="22"/>
              </w:rPr>
              <w:t>г</w:t>
            </w:r>
            <w:proofErr w:type="gramEnd"/>
            <w:r w:rsidRPr="008D374D">
              <w:rPr>
                <w:sz w:val="22"/>
                <w:szCs w:val="22"/>
              </w:rPr>
              <w:t>.</w:t>
            </w:r>
          </w:p>
        </w:tc>
      </w:tr>
      <w:tr w:rsidR="00786A72" w:rsidRPr="008D374D" w:rsidTr="00156B7D">
        <w:tc>
          <w:tcPr>
            <w:tcW w:w="2660" w:type="dxa"/>
          </w:tcPr>
          <w:p w:rsidR="00786A72" w:rsidRPr="008D374D" w:rsidRDefault="00786A72" w:rsidP="008D374D">
            <w:pPr>
              <w:widowControl/>
              <w:suppressAutoHyphens/>
              <w:ind w:left="-85" w:right="-85" w:firstLine="0"/>
              <w:jc w:val="center"/>
              <w:rPr>
                <w:szCs w:val="22"/>
              </w:rPr>
            </w:pPr>
          </w:p>
        </w:tc>
        <w:tc>
          <w:tcPr>
            <w:tcW w:w="2126" w:type="dxa"/>
            <w:tcBorders>
              <w:top w:val="single" w:sz="4" w:space="0" w:color="auto"/>
            </w:tcBorders>
          </w:tcPr>
          <w:p w:rsidR="00786A72" w:rsidRPr="008D374D" w:rsidRDefault="00786A72" w:rsidP="008D374D">
            <w:pPr>
              <w:widowControl/>
              <w:suppressAutoHyphens/>
              <w:ind w:left="-85" w:right="-85" w:firstLine="0"/>
              <w:jc w:val="center"/>
              <w:rPr>
                <w:szCs w:val="22"/>
              </w:rPr>
            </w:pPr>
            <w:r w:rsidRPr="008D374D">
              <w:rPr>
                <w:sz w:val="22"/>
                <w:szCs w:val="22"/>
              </w:rPr>
              <w:t>(Ф.И.О.)</w:t>
            </w:r>
          </w:p>
        </w:tc>
        <w:tc>
          <w:tcPr>
            <w:tcW w:w="284" w:type="dxa"/>
          </w:tcPr>
          <w:p w:rsidR="00786A72" w:rsidRPr="008D374D" w:rsidRDefault="00786A72" w:rsidP="008D374D">
            <w:pPr>
              <w:widowControl/>
              <w:suppressAutoHyphens/>
              <w:ind w:left="-85" w:right="-85" w:firstLine="0"/>
              <w:jc w:val="center"/>
              <w:rPr>
                <w:szCs w:val="22"/>
              </w:rPr>
            </w:pPr>
          </w:p>
        </w:tc>
        <w:tc>
          <w:tcPr>
            <w:tcW w:w="2268" w:type="dxa"/>
            <w:tcBorders>
              <w:top w:val="single" w:sz="4" w:space="0" w:color="auto"/>
            </w:tcBorders>
          </w:tcPr>
          <w:p w:rsidR="00786A72" w:rsidRPr="008D374D" w:rsidRDefault="00786A72" w:rsidP="008D374D">
            <w:pPr>
              <w:widowControl/>
              <w:suppressAutoHyphens/>
              <w:ind w:left="-85" w:right="-85" w:firstLine="0"/>
              <w:jc w:val="center"/>
              <w:rPr>
                <w:szCs w:val="22"/>
              </w:rPr>
            </w:pPr>
            <w:r w:rsidRPr="008D374D">
              <w:rPr>
                <w:sz w:val="22"/>
                <w:szCs w:val="22"/>
              </w:rPr>
              <w:t>(подпись)</w:t>
            </w:r>
          </w:p>
        </w:tc>
        <w:tc>
          <w:tcPr>
            <w:tcW w:w="283" w:type="dxa"/>
          </w:tcPr>
          <w:p w:rsidR="00786A72" w:rsidRPr="008D374D" w:rsidRDefault="00786A72" w:rsidP="008D374D">
            <w:pPr>
              <w:widowControl/>
              <w:suppressAutoHyphens/>
              <w:ind w:left="-85" w:right="-85" w:firstLine="0"/>
              <w:jc w:val="center"/>
              <w:rPr>
                <w:szCs w:val="22"/>
              </w:rPr>
            </w:pPr>
          </w:p>
        </w:tc>
        <w:tc>
          <w:tcPr>
            <w:tcW w:w="1559" w:type="dxa"/>
            <w:tcBorders>
              <w:top w:val="single" w:sz="4" w:space="0" w:color="auto"/>
            </w:tcBorders>
          </w:tcPr>
          <w:p w:rsidR="00786A72" w:rsidRPr="008D374D" w:rsidRDefault="00786A72" w:rsidP="008D374D">
            <w:pPr>
              <w:widowControl/>
              <w:suppressAutoHyphens/>
              <w:ind w:left="-85" w:right="-85" w:firstLine="0"/>
              <w:jc w:val="center"/>
              <w:rPr>
                <w:szCs w:val="22"/>
              </w:rPr>
            </w:pPr>
            <w:r w:rsidRPr="008D374D">
              <w:rPr>
                <w:sz w:val="22"/>
                <w:szCs w:val="22"/>
              </w:rPr>
              <w:t>(дата)</w:t>
            </w:r>
          </w:p>
        </w:tc>
        <w:tc>
          <w:tcPr>
            <w:tcW w:w="284" w:type="dxa"/>
          </w:tcPr>
          <w:p w:rsidR="00786A72" w:rsidRPr="008D374D" w:rsidRDefault="00786A72" w:rsidP="008D374D">
            <w:pPr>
              <w:widowControl/>
              <w:suppressAutoHyphens/>
              <w:ind w:left="-85" w:right="-85" w:firstLine="0"/>
              <w:jc w:val="center"/>
              <w:rPr>
                <w:szCs w:val="22"/>
              </w:rPr>
            </w:pPr>
          </w:p>
        </w:tc>
      </w:tr>
      <w:tr w:rsidR="00786A72" w:rsidRPr="008D374D" w:rsidTr="00156B7D">
        <w:tc>
          <w:tcPr>
            <w:tcW w:w="2660" w:type="dxa"/>
          </w:tcPr>
          <w:p w:rsidR="00786A72" w:rsidRPr="008D374D" w:rsidRDefault="00786A72" w:rsidP="008D374D">
            <w:pPr>
              <w:widowControl/>
              <w:suppressAutoHyphens/>
              <w:ind w:left="-85" w:right="-85" w:firstLine="0"/>
              <w:rPr>
                <w:szCs w:val="22"/>
              </w:rPr>
            </w:pPr>
            <w:r w:rsidRPr="008D374D">
              <w:rPr>
                <w:sz w:val="22"/>
                <w:szCs w:val="22"/>
              </w:rPr>
              <w:t>Документы принял:</w:t>
            </w:r>
          </w:p>
        </w:tc>
        <w:tc>
          <w:tcPr>
            <w:tcW w:w="2126" w:type="dxa"/>
            <w:tcBorders>
              <w:bottom w:val="single" w:sz="4" w:space="0" w:color="auto"/>
            </w:tcBorders>
          </w:tcPr>
          <w:p w:rsidR="00786A72" w:rsidRPr="008D374D" w:rsidRDefault="00786A72" w:rsidP="008D374D">
            <w:pPr>
              <w:widowControl/>
              <w:suppressAutoHyphens/>
              <w:ind w:left="-85" w:right="-85" w:firstLine="0"/>
              <w:rPr>
                <w:szCs w:val="22"/>
              </w:rPr>
            </w:pPr>
          </w:p>
        </w:tc>
        <w:tc>
          <w:tcPr>
            <w:tcW w:w="284" w:type="dxa"/>
          </w:tcPr>
          <w:p w:rsidR="00786A72" w:rsidRPr="008D374D" w:rsidRDefault="00786A72" w:rsidP="008D374D">
            <w:pPr>
              <w:widowControl/>
              <w:suppressAutoHyphens/>
              <w:ind w:left="-85" w:right="-85" w:firstLine="0"/>
              <w:rPr>
                <w:szCs w:val="22"/>
              </w:rPr>
            </w:pPr>
          </w:p>
        </w:tc>
        <w:tc>
          <w:tcPr>
            <w:tcW w:w="2268" w:type="dxa"/>
            <w:tcBorders>
              <w:bottom w:val="single" w:sz="4" w:space="0" w:color="auto"/>
            </w:tcBorders>
          </w:tcPr>
          <w:p w:rsidR="00786A72" w:rsidRPr="008D374D" w:rsidRDefault="00786A72" w:rsidP="008D374D">
            <w:pPr>
              <w:widowControl/>
              <w:suppressAutoHyphens/>
              <w:ind w:left="-85" w:right="-85" w:firstLine="0"/>
              <w:rPr>
                <w:szCs w:val="22"/>
              </w:rPr>
            </w:pPr>
          </w:p>
        </w:tc>
        <w:tc>
          <w:tcPr>
            <w:tcW w:w="283" w:type="dxa"/>
          </w:tcPr>
          <w:p w:rsidR="00786A72" w:rsidRPr="008D374D" w:rsidRDefault="00786A72" w:rsidP="008D374D">
            <w:pPr>
              <w:widowControl/>
              <w:suppressAutoHyphens/>
              <w:ind w:left="-85" w:right="-85" w:firstLine="0"/>
              <w:rPr>
                <w:szCs w:val="22"/>
              </w:rPr>
            </w:pPr>
          </w:p>
        </w:tc>
        <w:tc>
          <w:tcPr>
            <w:tcW w:w="1559" w:type="dxa"/>
            <w:tcBorders>
              <w:bottom w:val="single" w:sz="4" w:space="0" w:color="auto"/>
            </w:tcBorders>
          </w:tcPr>
          <w:p w:rsidR="00786A72" w:rsidRPr="008D374D" w:rsidRDefault="00786A72" w:rsidP="008D374D">
            <w:pPr>
              <w:widowControl/>
              <w:suppressAutoHyphens/>
              <w:ind w:left="-85" w:right="-85" w:firstLine="0"/>
              <w:rPr>
                <w:szCs w:val="22"/>
              </w:rPr>
            </w:pPr>
          </w:p>
        </w:tc>
        <w:tc>
          <w:tcPr>
            <w:tcW w:w="284" w:type="dxa"/>
          </w:tcPr>
          <w:p w:rsidR="00786A72" w:rsidRPr="008D374D" w:rsidRDefault="00786A72" w:rsidP="008D374D">
            <w:pPr>
              <w:widowControl/>
              <w:suppressAutoHyphens/>
              <w:ind w:left="-85" w:right="-85" w:firstLine="0"/>
              <w:rPr>
                <w:szCs w:val="22"/>
              </w:rPr>
            </w:pPr>
            <w:proofErr w:type="gramStart"/>
            <w:r w:rsidRPr="008D374D">
              <w:rPr>
                <w:sz w:val="22"/>
                <w:szCs w:val="22"/>
              </w:rPr>
              <w:t>г</w:t>
            </w:r>
            <w:proofErr w:type="gramEnd"/>
            <w:r w:rsidRPr="008D374D">
              <w:rPr>
                <w:sz w:val="22"/>
                <w:szCs w:val="22"/>
              </w:rPr>
              <w:t>.</w:t>
            </w:r>
          </w:p>
        </w:tc>
      </w:tr>
      <w:tr w:rsidR="00786A72" w:rsidRPr="008D374D" w:rsidTr="00156B7D">
        <w:tc>
          <w:tcPr>
            <w:tcW w:w="2660" w:type="dxa"/>
          </w:tcPr>
          <w:p w:rsidR="00786A72" w:rsidRPr="008D374D" w:rsidRDefault="00786A72" w:rsidP="008D374D">
            <w:pPr>
              <w:widowControl/>
              <w:suppressAutoHyphens/>
              <w:ind w:left="-85" w:right="-85" w:firstLine="0"/>
              <w:jc w:val="center"/>
              <w:rPr>
                <w:szCs w:val="22"/>
              </w:rPr>
            </w:pPr>
          </w:p>
        </w:tc>
        <w:tc>
          <w:tcPr>
            <w:tcW w:w="2126" w:type="dxa"/>
            <w:tcBorders>
              <w:top w:val="single" w:sz="4" w:space="0" w:color="auto"/>
            </w:tcBorders>
          </w:tcPr>
          <w:p w:rsidR="00786A72" w:rsidRPr="008D374D" w:rsidRDefault="00786A72" w:rsidP="008D374D">
            <w:pPr>
              <w:widowControl/>
              <w:suppressAutoHyphens/>
              <w:ind w:left="-85" w:right="-85" w:firstLine="0"/>
              <w:jc w:val="center"/>
              <w:rPr>
                <w:szCs w:val="22"/>
              </w:rPr>
            </w:pPr>
            <w:r w:rsidRPr="008D374D">
              <w:rPr>
                <w:sz w:val="22"/>
                <w:szCs w:val="22"/>
              </w:rPr>
              <w:t>(Ф.И.О.)</w:t>
            </w:r>
          </w:p>
        </w:tc>
        <w:tc>
          <w:tcPr>
            <w:tcW w:w="284" w:type="dxa"/>
          </w:tcPr>
          <w:p w:rsidR="00786A72" w:rsidRPr="008D374D" w:rsidRDefault="00786A72" w:rsidP="008D374D">
            <w:pPr>
              <w:widowControl/>
              <w:suppressAutoHyphens/>
              <w:ind w:left="-85" w:right="-85" w:firstLine="0"/>
              <w:jc w:val="center"/>
              <w:rPr>
                <w:szCs w:val="22"/>
              </w:rPr>
            </w:pPr>
          </w:p>
        </w:tc>
        <w:tc>
          <w:tcPr>
            <w:tcW w:w="2268" w:type="dxa"/>
            <w:tcBorders>
              <w:top w:val="single" w:sz="4" w:space="0" w:color="auto"/>
            </w:tcBorders>
          </w:tcPr>
          <w:p w:rsidR="00786A72" w:rsidRPr="008D374D" w:rsidRDefault="00786A72" w:rsidP="008D374D">
            <w:pPr>
              <w:widowControl/>
              <w:suppressAutoHyphens/>
              <w:ind w:left="-85" w:right="-85" w:firstLine="0"/>
              <w:jc w:val="center"/>
              <w:rPr>
                <w:szCs w:val="22"/>
              </w:rPr>
            </w:pPr>
            <w:r w:rsidRPr="008D374D">
              <w:rPr>
                <w:sz w:val="22"/>
                <w:szCs w:val="22"/>
              </w:rPr>
              <w:t>(подпись)</w:t>
            </w:r>
          </w:p>
        </w:tc>
        <w:tc>
          <w:tcPr>
            <w:tcW w:w="283" w:type="dxa"/>
          </w:tcPr>
          <w:p w:rsidR="00786A72" w:rsidRPr="008D374D" w:rsidRDefault="00786A72" w:rsidP="008D374D">
            <w:pPr>
              <w:widowControl/>
              <w:suppressAutoHyphens/>
              <w:ind w:left="-85" w:right="-85" w:firstLine="0"/>
              <w:jc w:val="center"/>
              <w:rPr>
                <w:szCs w:val="22"/>
              </w:rPr>
            </w:pPr>
          </w:p>
        </w:tc>
        <w:tc>
          <w:tcPr>
            <w:tcW w:w="1559" w:type="dxa"/>
            <w:tcBorders>
              <w:top w:val="single" w:sz="4" w:space="0" w:color="auto"/>
            </w:tcBorders>
          </w:tcPr>
          <w:p w:rsidR="00786A72" w:rsidRPr="008D374D" w:rsidRDefault="00786A72" w:rsidP="008D374D">
            <w:pPr>
              <w:widowControl/>
              <w:suppressAutoHyphens/>
              <w:ind w:left="-85" w:right="-85" w:firstLine="0"/>
              <w:jc w:val="center"/>
              <w:rPr>
                <w:szCs w:val="22"/>
              </w:rPr>
            </w:pPr>
            <w:r w:rsidRPr="008D374D">
              <w:rPr>
                <w:sz w:val="22"/>
                <w:szCs w:val="22"/>
              </w:rPr>
              <w:t>(дата)</w:t>
            </w:r>
          </w:p>
        </w:tc>
        <w:tc>
          <w:tcPr>
            <w:tcW w:w="284" w:type="dxa"/>
          </w:tcPr>
          <w:p w:rsidR="00786A72" w:rsidRPr="008D374D" w:rsidRDefault="00786A72" w:rsidP="008D374D">
            <w:pPr>
              <w:widowControl/>
              <w:suppressAutoHyphens/>
              <w:ind w:left="-85" w:right="-85" w:firstLine="0"/>
              <w:jc w:val="center"/>
              <w:rPr>
                <w:szCs w:val="22"/>
              </w:rPr>
            </w:pPr>
          </w:p>
        </w:tc>
      </w:tr>
    </w:tbl>
    <w:p w:rsidR="00786A72" w:rsidRDefault="00786A72" w:rsidP="008D374D">
      <w:pPr>
        <w:pStyle w:val="1"/>
        <w:tabs>
          <w:tab w:val="left" w:pos="-4111"/>
        </w:tabs>
        <w:suppressAutoHyphens/>
        <w:ind w:left="4956" w:right="-6"/>
        <w:rPr>
          <w:b/>
          <w:kern w:val="28"/>
          <w:sz w:val="22"/>
          <w:szCs w:val="22"/>
        </w:rPr>
      </w:pPr>
    </w:p>
    <w:p w:rsidR="00786A72" w:rsidRPr="008D374D" w:rsidRDefault="00786A72" w:rsidP="008D374D">
      <w:pPr>
        <w:pStyle w:val="1"/>
        <w:tabs>
          <w:tab w:val="left" w:pos="-4111"/>
        </w:tabs>
        <w:suppressAutoHyphens/>
        <w:ind w:left="4956" w:right="-6"/>
        <w:rPr>
          <w:kern w:val="28"/>
          <w:sz w:val="22"/>
          <w:szCs w:val="22"/>
        </w:rPr>
      </w:pPr>
      <w:r w:rsidRPr="008D374D">
        <w:rPr>
          <w:kern w:val="28"/>
          <w:sz w:val="22"/>
          <w:szCs w:val="22"/>
        </w:rPr>
        <w:t>Приложение № 8</w:t>
      </w:r>
    </w:p>
    <w:p w:rsidR="00786A72" w:rsidRPr="008D374D" w:rsidRDefault="00786A72" w:rsidP="008D374D">
      <w:pPr>
        <w:pStyle w:val="1"/>
        <w:tabs>
          <w:tab w:val="left" w:pos="-4111"/>
        </w:tabs>
        <w:suppressAutoHyphens/>
        <w:ind w:left="4956" w:right="-6"/>
        <w:rPr>
          <w:kern w:val="28"/>
          <w:sz w:val="22"/>
          <w:szCs w:val="22"/>
        </w:rPr>
      </w:pPr>
      <w:r w:rsidRPr="008D374D">
        <w:rPr>
          <w:kern w:val="28"/>
          <w:sz w:val="22"/>
          <w:szCs w:val="22"/>
        </w:rPr>
        <w:t>к Административному регламенту</w:t>
      </w:r>
    </w:p>
    <w:p w:rsidR="00786A72" w:rsidRPr="008D374D" w:rsidRDefault="00786A72" w:rsidP="008D374D">
      <w:pPr>
        <w:widowControl/>
        <w:suppressAutoHyphens/>
        <w:ind w:firstLine="0"/>
        <w:jc w:val="left"/>
        <w:rPr>
          <w:rFonts w:ascii="Verdana" w:hAnsi="Verdana"/>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5"/>
      </w:tblGrid>
      <w:tr w:rsidR="00786A72" w:rsidRPr="008D374D" w:rsidTr="00CA1B54">
        <w:trPr>
          <w:trHeight w:val="1559"/>
        </w:trPr>
        <w:tc>
          <w:tcPr>
            <w:tcW w:w="4785" w:type="dxa"/>
            <w:tcBorders>
              <w:right w:val="single" w:sz="4" w:space="0" w:color="auto"/>
            </w:tcBorders>
            <w:vAlign w:val="center"/>
          </w:tcPr>
          <w:p w:rsidR="00786A72" w:rsidRPr="008D374D" w:rsidRDefault="00786A72" w:rsidP="008D374D">
            <w:pPr>
              <w:widowControl/>
              <w:suppressAutoHyphens/>
              <w:ind w:firstLine="0"/>
              <w:jc w:val="center"/>
              <w:rPr>
                <w:szCs w:val="22"/>
              </w:rPr>
            </w:pPr>
            <w:r w:rsidRPr="008D374D">
              <w:rPr>
                <w:sz w:val="22"/>
                <w:szCs w:val="22"/>
              </w:rPr>
              <w:t>Исходящий штамп</w:t>
            </w:r>
          </w:p>
        </w:tc>
        <w:tc>
          <w:tcPr>
            <w:tcW w:w="4785" w:type="dxa"/>
            <w:tcBorders>
              <w:top w:val="nil"/>
              <w:left w:val="single" w:sz="4" w:space="0" w:color="auto"/>
              <w:bottom w:val="nil"/>
              <w:right w:val="nil"/>
            </w:tcBorders>
          </w:tcPr>
          <w:p w:rsidR="00786A72" w:rsidRPr="008D374D" w:rsidRDefault="00786A72" w:rsidP="008D374D">
            <w:pPr>
              <w:widowControl/>
              <w:tabs>
                <w:tab w:val="left" w:pos="4569"/>
              </w:tabs>
              <w:suppressAutoHyphens/>
              <w:ind w:firstLine="0"/>
              <w:jc w:val="left"/>
              <w:rPr>
                <w:szCs w:val="22"/>
              </w:rPr>
            </w:pPr>
            <w:r w:rsidRPr="008D374D">
              <w:rPr>
                <w:sz w:val="22"/>
                <w:szCs w:val="22"/>
              </w:rPr>
              <w:t>________________________________</w:t>
            </w:r>
          </w:p>
          <w:p w:rsidR="00786A72" w:rsidRPr="008D374D" w:rsidRDefault="00786A72" w:rsidP="008D374D">
            <w:pPr>
              <w:widowControl/>
              <w:suppressAutoHyphens/>
              <w:ind w:firstLine="0"/>
              <w:jc w:val="center"/>
              <w:rPr>
                <w:szCs w:val="22"/>
                <w:vertAlign w:val="superscript"/>
              </w:rPr>
            </w:pPr>
            <w:r w:rsidRPr="008D374D">
              <w:rPr>
                <w:sz w:val="22"/>
                <w:szCs w:val="22"/>
                <w:vertAlign w:val="superscript"/>
              </w:rPr>
              <w:t>Ф.И.О. заявителя</w:t>
            </w:r>
          </w:p>
        </w:tc>
      </w:tr>
    </w:tbl>
    <w:p w:rsidR="00786A72" w:rsidRPr="008D374D" w:rsidRDefault="00786A72" w:rsidP="008D374D">
      <w:pPr>
        <w:widowControl/>
        <w:suppressAutoHyphens/>
        <w:ind w:firstLine="0"/>
        <w:jc w:val="center"/>
        <w:rPr>
          <w:b/>
          <w:sz w:val="22"/>
          <w:szCs w:val="22"/>
        </w:rPr>
      </w:pPr>
      <w:r w:rsidRPr="008D374D">
        <w:rPr>
          <w:b/>
          <w:sz w:val="22"/>
          <w:szCs w:val="22"/>
        </w:rPr>
        <w:t xml:space="preserve">Уведомление об отказе в приеме документов </w:t>
      </w:r>
    </w:p>
    <w:p w:rsidR="00786A72" w:rsidRPr="008D374D" w:rsidRDefault="00786A72" w:rsidP="008D374D">
      <w:pPr>
        <w:widowControl/>
        <w:suppressAutoHyphens/>
        <w:ind w:firstLine="0"/>
        <w:jc w:val="center"/>
        <w:rPr>
          <w:sz w:val="22"/>
          <w:szCs w:val="22"/>
        </w:rPr>
      </w:pPr>
      <w:r w:rsidRPr="008D374D">
        <w:rPr>
          <w:b/>
          <w:sz w:val="22"/>
          <w:szCs w:val="22"/>
        </w:rPr>
        <w:t>при предоставлении муниципальной услуги «</w:t>
      </w:r>
      <w:r w:rsidRPr="008D374D">
        <w:rPr>
          <w:rFonts w:cs="Arial"/>
          <w:b/>
          <w:bCs/>
          <w:sz w:val="22"/>
          <w:szCs w:val="22"/>
        </w:rPr>
        <w:t>Внесение изменений в разрешение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w:t>
      </w:r>
    </w:p>
    <w:p w:rsidR="00786A72" w:rsidRPr="008D374D" w:rsidRDefault="00786A72" w:rsidP="008D374D">
      <w:pPr>
        <w:widowControl/>
        <w:tabs>
          <w:tab w:val="left" w:pos="9354"/>
        </w:tabs>
        <w:suppressAutoHyphens/>
        <w:ind w:firstLine="709"/>
        <w:rPr>
          <w:sz w:val="22"/>
          <w:szCs w:val="22"/>
        </w:rPr>
      </w:pPr>
      <w:r w:rsidRPr="008D374D">
        <w:rPr>
          <w:sz w:val="22"/>
          <w:szCs w:val="22"/>
        </w:rPr>
        <w:t>Настоящим уведомляем Вас о том, что документы, представленные для получения муниципальной услуги «</w:t>
      </w:r>
      <w:r w:rsidRPr="008D374D">
        <w:rPr>
          <w:rFonts w:cs="Arial"/>
          <w:b/>
          <w:bCs/>
          <w:sz w:val="22"/>
          <w:szCs w:val="22"/>
        </w:rPr>
        <w:t>Внесение изменений в разрешение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 xml:space="preserve">», не могут быть приняты </w:t>
      </w:r>
      <w:proofErr w:type="gramStart"/>
      <w:r w:rsidRPr="008D374D">
        <w:rPr>
          <w:sz w:val="22"/>
          <w:szCs w:val="22"/>
        </w:rPr>
        <w:t>по</w:t>
      </w:r>
      <w:proofErr w:type="gramEnd"/>
      <w:r w:rsidRPr="008D374D">
        <w:rPr>
          <w:sz w:val="22"/>
          <w:szCs w:val="22"/>
        </w:rPr>
        <w:t xml:space="preserve"> </w:t>
      </w:r>
      <w:proofErr w:type="gramStart"/>
      <w:r w:rsidRPr="008D374D">
        <w:rPr>
          <w:sz w:val="22"/>
          <w:szCs w:val="22"/>
        </w:rPr>
        <w:t>следующим</w:t>
      </w:r>
      <w:proofErr w:type="gramEnd"/>
      <w:r w:rsidRPr="008D374D">
        <w:rPr>
          <w:sz w:val="22"/>
          <w:szCs w:val="22"/>
        </w:rPr>
        <w:t xml:space="preserve"> основаниям: </w:t>
      </w:r>
    </w:p>
    <w:p w:rsidR="00786A72" w:rsidRPr="008D374D" w:rsidRDefault="00786A72" w:rsidP="008D374D">
      <w:pPr>
        <w:widowControl/>
        <w:tabs>
          <w:tab w:val="left" w:pos="9354"/>
        </w:tabs>
        <w:suppressAutoHyphens/>
        <w:ind w:firstLine="0"/>
        <w:rPr>
          <w:sz w:val="22"/>
          <w:szCs w:val="22"/>
          <w:u w:val="single"/>
        </w:rPr>
      </w:pPr>
      <w:r w:rsidRPr="008D374D">
        <w:rPr>
          <w:sz w:val="22"/>
          <w:szCs w:val="22"/>
          <w:u w:val="single"/>
        </w:rPr>
        <w:tab/>
      </w:r>
    </w:p>
    <w:p w:rsidR="00786A72" w:rsidRPr="008D374D" w:rsidRDefault="00786A72" w:rsidP="008D374D">
      <w:pPr>
        <w:widowControl/>
        <w:tabs>
          <w:tab w:val="left" w:pos="9354"/>
        </w:tabs>
        <w:suppressAutoHyphens/>
        <w:ind w:firstLine="0"/>
        <w:rPr>
          <w:sz w:val="22"/>
          <w:szCs w:val="22"/>
          <w:u w:val="single"/>
        </w:rPr>
      </w:pPr>
      <w:r w:rsidRPr="008D374D">
        <w:rPr>
          <w:sz w:val="22"/>
          <w:szCs w:val="22"/>
          <w:u w:val="single"/>
        </w:rPr>
        <w:tab/>
      </w:r>
    </w:p>
    <w:p w:rsidR="00786A72" w:rsidRPr="008D374D" w:rsidRDefault="00786A72" w:rsidP="008D374D">
      <w:pPr>
        <w:widowControl/>
        <w:tabs>
          <w:tab w:val="left" w:pos="9354"/>
        </w:tabs>
        <w:suppressAutoHyphens/>
        <w:ind w:firstLine="0"/>
        <w:rPr>
          <w:sz w:val="22"/>
          <w:szCs w:val="22"/>
          <w:u w:val="single"/>
        </w:rPr>
      </w:pPr>
      <w:r w:rsidRPr="008D374D">
        <w:rPr>
          <w:sz w:val="22"/>
          <w:szCs w:val="22"/>
          <w:u w:val="single"/>
        </w:rPr>
        <w:tab/>
      </w:r>
    </w:p>
    <w:p w:rsidR="00786A72" w:rsidRPr="008D374D" w:rsidRDefault="00786A72" w:rsidP="008D374D">
      <w:pPr>
        <w:widowControl/>
        <w:suppressAutoHyphens/>
        <w:ind w:firstLine="709"/>
        <w:rPr>
          <w:sz w:val="22"/>
          <w:szCs w:val="22"/>
        </w:rPr>
      </w:pPr>
      <w:r w:rsidRPr="008D374D">
        <w:rPr>
          <w:sz w:val="22"/>
          <w:szCs w:val="22"/>
        </w:rPr>
        <w:t>В случае устранения вышеуказанных оснований Вы имеете право повторно обратиться для получения муниципальной услуги.</w:t>
      </w:r>
    </w:p>
    <w:p w:rsidR="00786A72" w:rsidRPr="008D374D" w:rsidRDefault="00786A72" w:rsidP="008D374D">
      <w:pPr>
        <w:widowControl/>
        <w:suppressAutoHyphens/>
        <w:ind w:firstLine="709"/>
        <w:rPr>
          <w:sz w:val="22"/>
          <w:szCs w:val="22"/>
        </w:rPr>
      </w:pPr>
      <w:r w:rsidRPr="008D374D">
        <w:rPr>
          <w:sz w:val="22"/>
          <w:szCs w:val="22"/>
        </w:rPr>
        <w:t>В случае не согласия с принятым решением Вы имеете право на обжалование такого решения в досудебном (внесудебном) порядке, а также в судебном порядке в соответствии с законодательством Российской Федерации.</w:t>
      </w:r>
    </w:p>
    <w:p w:rsidR="00786A72" w:rsidRPr="008D374D" w:rsidRDefault="00786A72" w:rsidP="008D374D">
      <w:pPr>
        <w:widowControl/>
        <w:suppressAutoHyphens/>
        <w:ind w:firstLine="0"/>
        <w:jc w:val="left"/>
        <w:rPr>
          <w:sz w:val="22"/>
          <w:szCs w:val="22"/>
        </w:rPr>
      </w:pPr>
    </w:p>
    <w:p w:rsidR="00786A72" w:rsidRPr="008D374D" w:rsidRDefault="00786A72" w:rsidP="008D374D">
      <w:pPr>
        <w:widowControl/>
        <w:suppressAutoHyphens/>
        <w:ind w:firstLine="0"/>
        <w:jc w:val="left"/>
        <w:rPr>
          <w:sz w:val="22"/>
          <w:szCs w:val="22"/>
        </w:rPr>
      </w:pPr>
      <w:r w:rsidRPr="008D374D">
        <w:rPr>
          <w:sz w:val="22"/>
          <w:szCs w:val="22"/>
        </w:rPr>
        <w:t>Специалист, ответственный</w:t>
      </w:r>
    </w:p>
    <w:p w:rsidR="00786A72" w:rsidRPr="008D374D" w:rsidRDefault="00786A72" w:rsidP="008D374D">
      <w:pPr>
        <w:widowControl/>
        <w:suppressAutoHyphens/>
        <w:ind w:firstLine="0"/>
        <w:jc w:val="left"/>
        <w:rPr>
          <w:sz w:val="22"/>
          <w:szCs w:val="22"/>
        </w:rPr>
      </w:pPr>
      <w:r w:rsidRPr="008D374D">
        <w:rPr>
          <w:sz w:val="22"/>
          <w:szCs w:val="22"/>
        </w:rPr>
        <w:t xml:space="preserve">за прием и регистрацию </w:t>
      </w:r>
    </w:p>
    <w:p w:rsidR="00786A72" w:rsidRPr="008D374D" w:rsidRDefault="00786A72" w:rsidP="008D374D">
      <w:pPr>
        <w:widowControl/>
        <w:suppressAutoHyphens/>
        <w:ind w:firstLine="0"/>
        <w:jc w:val="left"/>
        <w:rPr>
          <w:sz w:val="22"/>
          <w:szCs w:val="22"/>
        </w:rPr>
      </w:pPr>
      <w:r w:rsidRPr="008D374D">
        <w:rPr>
          <w:sz w:val="22"/>
          <w:szCs w:val="22"/>
        </w:rPr>
        <w:t>документов</w:t>
      </w:r>
      <w:r w:rsidRPr="008D374D">
        <w:rPr>
          <w:sz w:val="22"/>
          <w:szCs w:val="22"/>
        </w:rPr>
        <w:tab/>
      </w:r>
      <w:r w:rsidRPr="008D374D">
        <w:rPr>
          <w:sz w:val="22"/>
          <w:szCs w:val="22"/>
        </w:rPr>
        <w:tab/>
      </w:r>
      <w:r w:rsidRPr="008D374D">
        <w:rPr>
          <w:sz w:val="22"/>
          <w:szCs w:val="22"/>
        </w:rPr>
        <w:tab/>
      </w:r>
      <w:r w:rsidRPr="008D374D">
        <w:rPr>
          <w:sz w:val="22"/>
          <w:szCs w:val="22"/>
        </w:rPr>
        <w:tab/>
        <w:t>_______________</w:t>
      </w:r>
      <w:r w:rsidRPr="008D374D">
        <w:rPr>
          <w:sz w:val="22"/>
          <w:szCs w:val="22"/>
        </w:rPr>
        <w:tab/>
      </w:r>
      <w:r w:rsidRPr="008D374D">
        <w:rPr>
          <w:sz w:val="22"/>
          <w:szCs w:val="22"/>
        </w:rPr>
        <w:tab/>
        <w:t>___________________</w:t>
      </w:r>
    </w:p>
    <w:p w:rsidR="00786A72" w:rsidRPr="008D374D" w:rsidRDefault="00786A72" w:rsidP="008D374D">
      <w:pPr>
        <w:widowControl/>
        <w:suppressAutoHyphens/>
        <w:ind w:firstLine="0"/>
        <w:jc w:val="left"/>
        <w:rPr>
          <w:sz w:val="22"/>
          <w:szCs w:val="22"/>
        </w:rPr>
      </w:pPr>
      <w:r w:rsidRPr="008D374D">
        <w:rPr>
          <w:sz w:val="22"/>
          <w:szCs w:val="22"/>
        </w:rPr>
        <w:tab/>
      </w:r>
      <w:r w:rsidRPr="008D374D">
        <w:rPr>
          <w:sz w:val="22"/>
          <w:szCs w:val="22"/>
        </w:rPr>
        <w:tab/>
      </w:r>
      <w:r w:rsidRPr="008D374D">
        <w:rPr>
          <w:sz w:val="22"/>
          <w:szCs w:val="22"/>
        </w:rPr>
        <w:tab/>
      </w:r>
      <w:r w:rsidRPr="008D374D">
        <w:rPr>
          <w:sz w:val="22"/>
          <w:szCs w:val="22"/>
        </w:rPr>
        <w:tab/>
      </w:r>
      <w:r w:rsidRPr="008D374D">
        <w:rPr>
          <w:sz w:val="22"/>
          <w:szCs w:val="22"/>
        </w:rPr>
        <w:tab/>
        <w:t xml:space="preserve">           </w:t>
      </w:r>
      <w:r w:rsidRPr="008D374D">
        <w:rPr>
          <w:sz w:val="22"/>
          <w:szCs w:val="22"/>
          <w:vertAlign w:val="superscript"/>
        </w:rPr>
        <w:t>(подпись)</w:t>
      </w:r>
      <w:r w:rsidRPr="008D374D">
        <w:rPr>
          <w:sz w:val="22"/>
          <w:szCs w:val="22"/>
          <w:vertAlign w:val="superscript"/>
        </w:rPr>
        <w:tab/>
      </w:r>
      <w:r w:rsidRPr="008D374D">
        <w:rPr>
          <w:sz w:val="22"/>
          <w:szCs w:val="22"/>
          <w:vertAlign w:val="superscript"/>
        </w:rPr>
        <w:tab/>
      </w:r>
      <w:r w:rsidRPr="008D374D">
        <w:rPr>
          <w:sz w:val="22"/>
          <w:szCs w:val="22"/>
          <w:vertAlign w:val="superscript"/>
        </w:rPr>
        <w:tab/>
        <w:t xml:space="preserve">   (И.О. Фамилия)</w:t>
      </w:r>
    </w:p>
    <w:p w:rsidR="00786A72" w:rsidRPr="008D374D" w:rsidRDefault="00786A72" w:rsidP="008D374D">
      <w:pPr>
        <w:widowControl/>
        <w:suppressAutoHyphens/>
        <w:ind w:firstLine="0"/>
        <w:jc w:val="left"/>
        <w:rPr>
          <w:rFonts w:ascii="Verdana" w:hAnsi="Verdana"/>
          <w:sz w:val="22"/>
          <w:szCs w:val="22"/>
        </w:rPr>
      </w:pPr>
    </w:p>
    <w:p w:rsidR="00786A72" w:rsidRPr="008D374D" w:rsidRDefault="00786A72" w:rsidP="008D374D">
      <w:pPr>
        <w:pStyle w:val="1"/>
        <w:tabs>
          <w:tab w:val="left" w:pos="-4111"/>
        </w:tabs>
        <w:suppressAutoHyphens/>
        <w:ind w:left="4956" w:right="-6"/>
        <w:rPr>
          <w:kern w:val="28"/>
          <w:sz w:val="22"/>
          <w:szCs w:val="22"/>
        </w:rPr>
      </w:pPr>
      <w:r w:rsidRPr="008D374D">
        <w:rPr>
          <w:kern w:val="28"/>
          <w:sz w:val="22"/>
          <w:szCs w:val="22"/>
        </w:rPr>
        <w:t>Приложение № 9</w:t>
      </w:r>
    </w:p>
    <w:p w:rsidR="00786A72" w:rsidRPr="008D374D" w:rsidRDefault="00786A72" w:rsidP="008D374D">
      <w:pPr>
        <w:pStyle w:val="1"/>
        <w:tabs>
          <w:tab w:val="left" w:pos="-4111"/>
        </w:tabs>
        <w:suppressAutoHyphens/>
        <w:ind w:left="4956" w:right="-6"/>
        <w:rPr>
          <w:rFonts w:ascii="Verdana" w:hAnsi="Verdana"/>
          <w:sz w:val="22"/>
          <w:szCs w:val="22"/>
        </w:rPr>
      </w:pPr>
      <w:r w:rsidRPr="008D374D">
        <w:rPr>
          <w:kern w:val="28"/>
          <w:sz w:val="22"/>
          <w:szCs w:val="22"/>
        </w:rPr>
        <w:t>к Административному регламенту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77"/>
        <w:gridCol w:w="4785"/>
      </w:tblGrid>
      <w:tr w:rsidR="00786A72" w:rsidRPr="008D374D" w:rsidTr="00CA1B54">
        <w:trPr>
          <w:trHeight w:val="1651"/>
        </w:trPr>
        <w:tc>
          <w:tcPr>
            <w:tcW w:w="4677" w:type="dxa"/>
            <w:tcBorders>
              <w:right w:val="single" w:sz="4" w:space="0" w:color="auto"/>
            </w:tcBorders>
            <w:vAlign w:val="center"/>
          </w:tcPr>
          <w:p w:rsidR="00786A72" w:rsidRPr="008D374D" w:rsidRDefault="00786A72" w:rsidP="008D374D">
            <w:pPr>
              <w:widowControl/>
              <w:suppressAutoHyphens/>
              <w:ind w:firstLine="0"/>
              <w:jc w:val="center"/>
              <w:rPr>
                <w:szCs w:val="22"/>
              </w:rPr>
            </w:pPr>
            <w:r w:rsidRPr="008D374D">
              <w:rPr>
                <w:sz w:val="22"/>
                <w:szCs w:val="22"/>
              </w:rPr>
              <w:t>Исходящий штамп</w:t>
            </w:r>
          </w:p>
        </w:tc>
        <w:tc>
          <w:tcPr>
            <w:tcW w:w="4785" w:type="dxa"/>
            <w:tcBorders>
              <w:top w:val="nil"/>
              <w:left w:val="single" w:sz="4" w:space="0" w:color="auto"/>
              <w:bottom w:val="nil"/>
              <w:right w:val="nil"/>
            </w:tcBorders>
          </w:tcPr>
          <w:p w:rsidR="00786A72" w:rsidRPr="008D374D" w:rsidRDefault="00786A72" w:rsidP="008D374D">
            <w:pPr>
              <w:widowControl/>
              <w:tabs>
                <w:tab w:val="left" w:pos="4569"/>
              </w:tabs>
              <w:suppressAutoHyphens/>
              <w:ind w:firstLine="0"/>
              <w:jc w:val="left"/>
              <w:rPr>
                <w:szCs w:val="22"/>
              </w:rPr>
            </w:pPr>
            <w:r w:rsidRPr="008D374D">
              <w:rPr>
                <w:sz w:val="22"/>
                <w:szCs w:val="22"/>
              </w:rPr>
              <w:t>________________________________</w:t>
            </w:r>
          </w:p>
          <w:p w:rsidR="00786A72" w:rsidRPr="008D374D" w:rsidRDefault="00786A72" w:rsidP="008D374D">
            <w:pPr>
              <w:widowControl/>
              <w:suppressAutoHyphens/>
              <w:ind w:firstLine="0"/>
              <w:jc w:val="center"/>
              <w:rPr>
                <w:szCs w:val="22"/>
                <w:vertAlign w:val="superscript"/>
              </w:rPr>
            </w:pPr>
            <w:r w:rsidRPr="008D374D">
              <w:rPr>
                <w:sz w:val="22"/>
                <w:szCs w:val="22"/>
                <w:vertAlign w:val="superscript"/>
              </w:rPr>
              <w:t>Ф.И.О. заявителя</w:t>
            </w:r>
          </w:p>
        </w:tc>
      </w:tr>
    </w:tbl>
    <w:p w:rsidR="00786A72" w:rsidRPr="008D374D" w:rsidRDefault="00786A72" w:rsidP="008D374D">
      <w:pPr>
        <w:widowControl/>
        <w:suppressAutoHyphens/>
        <w:ind w:firstLine="0"/>
        <w:jc w:val="left"/>
        <w:rPr>
          <w:sz w:val="22"/>
          <w:szCs w:val="22"/>
        </w:rPr>
      </w:pPr>
    </w:p>
    <w:p w:rsidR="00786A72" w:rsidRPr="008D374D" w:rsidRDefault="00786A72" w:rsidP="008D374D">
      <w:pPr>
        <w:widowControl/>
        <w:suppressAutoHyphens/>
        <w:ind w:firstLine="0"/>
        <w:jc w:val="center"/>
        <w:rPr>
          <w:b/>
          <w:sz w:val="22"/>
          <w:szCs w:val="22"/>
        </w:rPr>
      </w:pPr>
      <w:r w:rsidRPr="008D374D">
        <w:rPr>
          <w:b/>
          <w:sz w:val="22"/>
          <w:szCs w:val="22"/>
        </w:rPr>
        <w:t>Уведомление об отказе</w:t>
      </w:r>
    </w:p>
    <w:p w:rsidR="00786A72" w:rsidRPr="008D374D" w:rsidRDefault="00786A72" w:rsidP="008D374D">
      <w:pPr>
        <w:widowControl/>
        <w:suppressAutoHyphens/>
        <w:ind w:firstLine="0"/>
        <w:jc w:val="center"/>
        <w:rPr>
          <w:sz w:val="22"/>
          <w:szCs w:val="22"/>
        </w:rPr>
      </w:pPr>
      <w:r w:rsidRPr="008D374D">
        <w:rPr>
          <w:b/>
          <w:sz w:val="22"/>
          <w:szCs w:val="22"/>
        </w:rPr>
        <w:t>в предоставлении муниципальной услуги «</w:t>
      </w:r>
      <w:r w:rsidRPr="008D374D">
        <w:rPr>
          <w:rFonts w:cs="Arial"/>
          <w:b/>
          <w:bCs/>
          <w:sz w:val="22"/>
          <w:szCs w:val="22"/>
        </w:rPr>
        <w:t>Внесение изменений в разрешение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w:t>
      </w:r>
    </w:p>
    <w:p w:rsidR="00786A72" w:rsidRPr="008D374D" w:rsidRDefault="00786A72" w:rsidP="008D374D">
      <w:pPr>
        <w:widowControl/>
        <w:suppressAutoHyphens/>
        <w:ind w:firstLine="0"/>
        <w:jc w:val="center"/>
        <w:rPr>
          <w:b/>
          <w:sz w:val="22"/>
          <w:szCs w:val="22"/>
        </w:rPr>
      </w:pPr>
    </w:p>
    <w:p w:rsidR="00786A72" w:rsidRPr="008D374D" w:rsidRDefault="00786A72" w:rsidP="008D374D">
      <w:pPr>
        <w:widowControl/>
        <w:tabs>
          <w:tab w:val="left" w:pos="9354"/>
        </w:tabs>
        <w:suppressAutoHyphens/>
        <w:ind w:firstLine="709"/>
        <w:rPr>
          <w:sz w:val="22"/>
          <w:szCs w:val="22"/>
        </w:rPr>
      </w:pPr>
      <w:r w:rsidRPr="008D374D">
        <w:rPr>
          <w:sz w:val="22"/>
          <w:szCs w:val="22"/>
        </w:rPr>
        <w:t>Настоящим уведомляем Вас о том, что муниципальная услуга «</w:t>
      </w:r>
      <w:r w:rsidRPr="008D374D">
        <w:rPr>
          <w:rFonts w:cs="Arial"/>
          <w:b/>
          <w:bCs/>
          <w:sz w:val="22"/>
          <w:szCs w:val="22"/>
        </w:rPr>
        <w:t>Внесение изменений в разрешение на строительство объекта капитального строительства на территории муниципального образования Малмыжский муниципальный район Кировской области</w:t>
      </w:r>
      <w:r w:rsidRPr="008D374D">
        <w:rPr>
          <w:sz w:val="22"/>
          <w:szCs w:val="22"/>
        </w:rPr>
        <w:t xml:space="preserve">», не может быть предоставлена по следующим основаниям: </w:t>
      </w:r>
    </w:p>
    <w:p w:rsidR="00786A72" w:rsidRPr="008D374D" w:rsidRDefault="00786A72" w:rsidP="008D374D">
      <w:pPr>
        <w:widowControl/>
        <w:tabs>
          <w:tab w:val="left" w:pos="9354"/>
        </w:tabs>
        <w:suppressAutoHyphens/>
        <w:ind w:firstLine="0"/>
        <w:rPr>
          <w:sz w:val="22"/>
          <w:szCs w:val="22"/>
          <w:u w:val="single"/>
        </w:rPr>
      </w:pPr>
      <w:r w:rsidRPr="008D374D">
        <w:rPr>
          <w:sz w:val="22"/>
          <w:szCs w:val="22"/>
          <w:u w:val="single"/>
        </w:rPr>
        <w:tab/>
      </w:r>
    </w:p>
    <w:p w:rsidR="00786A72" w:rsidRPr="008D374D" w:rsidRDefault="00786A72" w:rsidP="008D374D">
      <w:pPr>
        <w:widowControl/>
        <w:tabs>
          <w:tab w:val="left" w:pos="9354"/>
        </w:tabs>
        <w:suppressAutoHyphens/>
        <w:ind w:firstLine="0"/>
        <w:rPr>
          <w:sz w:val="22"/>
          <w:szCs w:val="22"/>
          <w:u w:val="single"/>
        </w:rPr>
      </w:pPr>
      <w:r w:rsidRPr="008D374D">
        <w:rPr>
          <w:sz w:val="22"/>
          <w:szCs w:val="22"/>
          <w:u w:val="single"/>
        </w:rPr>
        <w:tab/>
      </w:r>
    </w:p>
    <w:p w:rsidR="00786A72" w:rsidRPr="008D374D" w:rsidRDefault="00786A72" w:rsidP="008D374D">
      <w:pPr>
        <w:widowControl/>
        <w:tabs>
          <w:tab w:val="left" w:pos="9354"/>
        </w:tabs>
        <w:suppressAutoHyphens/>
        <w:ind w:firstLine="0"/>
        <w:rPr>
          <w:sz w:val="22"/>
          <w:szCs w:val="22"/>
          <w:u w:val="single"/>
        </w:rPr>
      </w:pPr>
      <w:r w:rsidRPr="008D374D">
        <w:rPr>
          <w:sz w:val="22"/>
          <w:szCs w:val="22"/>
          <w:u w:val="single"/>
        </w:rPr>
        <w:tab/>
      </w:r>
    </w:p>
    <w:p w:rsidR="00786A72" w:rsidRPr="008D374D" w:rsidRDefault="00786A72" w:rsidP="008D374D">
      <w:pPr>
        <w:widowControl/>
        <w:suppressAutoHyphens/>
        <w:ind w:firstLine="0"/>
        <w:jc w:val="left"/>
        <w:rPr>
          <w:sz w:val="22"/>
          <w:szCs w:val="22"/>
        </w:rPr>
      </w:pPr>
    </w:p>
    <w:p w:rsidR="00786A72" w:rsidRPr="008D374D" w:rsidRDefault="00786A72" w:rsidP="008D374D">
      <w:pPr>
        <w:widowControl/>
        <w:suppressAutoHyphens/>
        <w:ind w:firstLine="709"/>
        <w:rPr>
          <w:sz w:val="22"/>
          <w:szCs w:val="22"/>
        </w:rPr>
      </w:pPr>
      <w:r w:rsidRPr="008D374D">
        <w:rPr>
          <w:sz w:val="22"/>
          <w:szCs w:val="22"/>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786A72" w:rsidRPr="008D374D" w:rsidRDefault="00786A72" w:rsidP="008D374D">
      <w:pPr>
        <w:widowControl/>
        <w:suppressAutoHyphens/>
        <w:ind w:firstLine="0"/>
        <w:jc w:val="left"/>
        <w:rPr>
          <w:sz w:val="22"/>
          <w:szCs w:val="22"/>
        </w:rPr>
      </w:pPr>
    </w:p>
    <w:p w:rsidR="00786A72" w:rsidRPr="008D374D" w:rsidRDefault="00786A72" w:rsidP="008D374D">
      <w:pPr>
        <w:widowControl/>
        <w:suppressAutoHyphens/>
        <w:ind w:firstLine="0"/>
        <w:jc w:val="left"/>
        <w:rPr>
          <w:sz w:val="22"/>
          <w:szCs w:val="22"/>
        </w:rPr>
      </w:pPr>
      <w:r w:rsidRPr="008D374D">
        <w:rPr>
          <w:sz w:val="22"/>
          <w:szCs w:val="22"/>
        </w:rPr>
        <w:t>Глава администрации</w:t>
      </w:r>
    </w:p>
    <w:p w:rsidR="00786A72" w:rsidRPr="008D374D" w:rsidRDefault="00786A72" w:rsidP="008D374D">
      <w:pPr>
        <w:widowControl/>
        <w:suppressAutoHyphens/>
        <w:ind w:firstLine="0"/>
        <w:jc w:val="left"/>
        <w:rPr>
          <w:sz w:val="22"/>
          <w:szCs w:val="22"/>
        </w:rPr>
      </w:pPr>
      <w:r w:rsidRPr="008D374D">
        <w:rPr>
          <w:sz w:val="22"/>
          <w:szCs w:val="22"/>
        </w:rPr>
        <w:t xml:space="preserve">Малмыжского района </w:t>
      </w:r>
      <w:r w:rsidRPr="008D374D">
        <w:rPr>
          <w:sz w:val="22"/>
          <w:szCs w:val="22"/>
        </w:rPr>
        <w:tab/>
      </w:r>
      <w:r w:rsidRPr="008D374D">
        <w:rPr>
          <w:sz w:val="22"/>
          <w:szCs w:val="22"/>
        </w:rPr>
        <w:tab/>
        <w:t xml:space="preserve"> ______________</w:t>
      </w:r>
      <w:r w:rsidRPr="008D374D">
        <w:rPr>
          <w:sz w:val="22"/>
          <w:szCs w:val="22"/>
        </w:rPr>
        <w:tab/>
      </w:r>
      <w:r w:rsidRPr="008D374D">
        <w:rPr>
          <w:sz w:val="22"/>
          <w:szCs w:val="22"/>
        </w:rPr>
        <w:tab/>
        <w:t>___________________</w:t>
      </w:r>
    </w:p>
    <w:p w:rsidR="00786A72" w:rsidRPr="008D374D" w:rsidRDefault="00786A72" w:rsidP="008D374D">
      <w:pPr>
        <w:widowControl/>
        <w:suppressAutoHyphens/>
        <w:ind w:firstLine="0"/>
        <w:jc w:val="left"/>
        <w:rPr>
          <w:b/>
          <w:kern w:val="28"/>
          <w:sz w:val="22"/>
          <w:szCs w:val="22"/>
        </w:rPr>
      </w:pPr>
      <w:r w:rsidRPr="008D374D">
        <w:rPr>
          <w:sz w:val="22"/>
          <w:szCs w:val="22"/>
        </w:rPr>
        <w:tab/>
      </w:r>
      <w:r w:rsidRPr="008D374D">
        <w:rPr>
          <w:sz w:val="22"/>
          <w:szCs w:val="22"/>
        </w:rPr>
        <w:tab/>
      </w:r>
      <w:r w:rsidRPr="008D374D">
        <w:rPr>
          <w:sz w:val="22"/>
          <w:szCs w:val="22"/>
        </w:rPr>
        <w:tab/>
      </w:r>
      <w:r w:rsidRPr="008D374D">
        <w:rPr>
          <w:sz w:val="22"/>
          <w:szCs w:val="22"/>
        </w:rPr>
        <w:tab/>
      </w:r>
      <w:r w:rsidRPr="008D374D">
        <w:rPr>
          <w:sz w:val="22"/>
          <w:szCs w:val="22"/>
        </w:rPr>
        <w:tab/>
        <w:t xml:space="preserve">           </w:t>
      </w:r>
      <w:r w:rsidRPr="008D374D">
        <w:rPr>
          <w:sz w:val="22"/>
          <w:szCs w:val="22"/>
          <w:vertAlign w:val="superscript"/>
        </w:rPr>
        <w:t>(подпись)</w:t>
      </w:r>
      <w:r w:rsidRPr="008D374D">
        <w:rPr>
          <w:sz w:val="22"/>
          <w:szCs w:val="22"/>
          <w:vertAlign w:val="superscript"/>
        </w:rPr>
        <w:tab/>
      </w:r>
      <w:r w:rsidRPr="008D374D">
        <w:rPr>
          <w:sz w:val="22"/>
          <w:szCs w:val="22"/>
          <w:vertAlign w:val="superscript"/>
        </w:rPr>
        <w:tab/>
      </w:r>
      <w:r w:rsidRPr="008D374D">
        <w:rPr>
          <w:sz w:val="22"/>
          <w:szCs w:val="22"/>
          <w:vertAlign w:val="superscript"/>
        </w:rPr>
        <w:tab/>
        <w:t xml:space="preserve">   (И.О. Фамилия)</w:t>
      </w:r>
    </w:p>
    <w:p w:rsidR="00786A72" w:rsidRPr="008D374D" w:rsidRDefault="00786A72" w:rsidP="008D374D">
      <w:pPr>
        <w:pStyle w:val="3b"/>
        <w:rPr>
          <w:sz w:val="22"/>
          <w:szCs w:val="22"/>
        </w:rPr>
      </w:pPr>
    </w:p>
    <w:p w:rsidR="00121086" w:rsidRDefault="00121086" w:rsidP="008D374D">
      <w:pPr>
        <w:widowControl/>
        <w:ind w:firstLine="0"/>
        <w:jc w:val="center"/>
        <w:rPr>
          <w:b/>
          <w:sz w:val="22"/>
          <w:szCs w:val="22"/>
        </w:rPr>
      </w:pPr>
    </w:p>
    <w:p w:rsidR="00121086" w:rsidRDefault="00121086" w:rsidP="008D374D">
      <w:pPr>
        <w:widowControl/>
        <w:ind w:firstLine="0"/>
        <w:jc w:val="center"/>
        <w:rPr>
          <w:b/>
          <w:sz w:val="22"/>
          <w:szCs w:val="22"/>
        </w:rPr>
      </w:pPr>
    </w:p>
    <w:p w:rsidR="00786A72" w:rsidRDefault="00786A72" w:rsidP="008D374D">
      <w:pPr>
        <w:widowControl/>
        <w:ind w:firstLine="0"/>
        <w:jc w:val="center"/>
        <w:rPr>
          <w:b/>
          <w:sz w:val="22"/>
          <w:szCs w:val="22"/>
        </w:rPr>
      </w:pPr>
      <w:r>
        <w:rPr>
          <w:b/>
          <w:sz w:val="22"/>
          <w:szCs w:val="22"/>
        </w:rPr>
        <w:t>ИЗВЕЩЕНИЕ</w:t>
      </w:r>
    </w:p>
    <w:p w:rsidR="00786A72" w:rsidRPr="008D374D" w:rsidRDefault="00786A72" w:rsidP="008D374D">
      <w:pPr>
        <w:widowControl/>
        <w:ind w:firstLine="0"/>
        <w:jc w:val="center"/>
        <w:rPr>
          <w:b/>
          <w:sz w:val="22"/>
          <w:szCs w:val="22"/>
        </w:rPr>
      </w:pPr>
      <w:r>
        <w:rPr>
          <w:b/>
          <w:sz w:val="22"/>
          <w:szCs w:val="22"/>
        </w:rPr>
        <w:t xml:space="preserve"> о </w:t>
      </w:r>
      <w:r w:rsidRPr="008D374D">
        <w:rPr>
          <w:b/>
          <w:sz w:val="22"/>
          <w:szCs w:val="22"/>
        </w:rPr>
        <w:t>44 очередно</w:t>
      </w:r>
      <w:r>
        <w:rPr>
          <w:b/>
          <w:sz w:val="22"/>
          <w:szCs w:val="22"/>
        </w:rPr>
        <w:t xml:space="preserve">м </w:t>
      </w:r>
      <w:r w:rsidRPr="008D374D">
        <w:rPr>
          <w:b/>
          <w:sz w:val="22"/>
          <w:szCs w:val="22"/>
        </w:rPr>
        <w:t>заседани</w:t>
      </w:r>
      <w:r>
        <w:rPr>
          <w:b/>
          <w:sz w:val="22"/>
          <w:szCs w:val="22"/>
        </w:rPr>
        <w:t>и</w:t>
      </w:r>
      <w:r w:rsidRPr="008D374D">
        <w:rPr>
          <w:b/>
          <w:sz w:val="22"/>
          <w:szCs w:val="22"/>
        </w:rPr>
        <w:t xml:space="preserve"> районной Думы Малмыжского района</w:t>
      </w:r>
    </w:p>
    <w:p w:rsidR="00786A72" w:rsidRPr="008D374D" w:rsidRDefault="00786A72" w:rsidP="008D374D">
      <w:pPr>
        <w:widowControl/>
        <w:ind w:firstLine="0"/>
        <w:jc w:val="center"/>
        <w:rPr>
          <w:sz w:val="22"/>
          <w:szCs w:val="22"/>
        </w:rPr>
      </w:pPr>
    </w:p>
    <w:p w:rsidR="00786A72" w:rsidRPr="008D374D" w:rsidRDefault="00786A72" w:rsidP="008D374D">
      <w:pPr>
        <w:widowControl/>
        <w:ind w:firstLine="0"/>
        <w:rPr>
          <w:sz w:val="22"/>
          <w:szCs w:val="22"/>
        </w:rPr>
      </w:pPr>
      <w:r w:rsidRPr="008D374D">
        <w:rPr>
          <w:sz w:val="22"/>
          <w:szCs w:val="22"/>
        </w:rPr>
        <w:tab/>
        <w:t xml:space="preserve">В понедельник </w:t>
      </w:r>
      <w:r w:rsidRPr="008D374D">
        <w:rPr>
          <w:b/>
          <w:sz w:val="22"/>
          <w:szCs w:val="22"/>
        </w:rPr>
        <w:t>21.12.2015 в 14:00 часов</w:t>
      </w:r>
      <w:r w:rsidRPr="008D374D">
        <w:rPr>
          <w:sz w:val="22"/>
          <w:szCs w:val="22"/>
        </w:rPr>
        <w:t xml:space="preserve"> состоится очередное заседание районной Думы Малмыжского района со следующей повесткой:</w:t>
      </w:r>
    </w:p>
    <w:p w:rsidR="00786A72" w:rsidRPr="008D374D" w:rsidRDefault="00786A72" w:rsidP="008D374D">
      <w:pPr>
        <w:widowControl/>
        <w:ind w:firstLine="0"/>
        <w:rPr>
          <w:sz w:val="22"/>
          <w:szCs w:val="22"/>
        </w:rPr>
      </w:pPr>
    </w:p>
    <w:p w:rsidR="00786A72" w:rsidRPr="008D374D" w:rsidRDefault="00786A72" w:rsidP="008D374D">
      <w:pPr>
        <w:widowControl/>
        <w:ind w:firstLine="708"/>
        <w:rPr>
          <w:color w:val="000000"/>
          <w:sz w:val="22"/>
          <w:szCs w:val="22"/>
        </w:rPr>
      </w:pPr>
      <w:r w:rsidRPr="008D374D">
        <w:rPr>
          <w:color w:val="000000"/>
          <w:sz w:val="22"/>
          <w:szCs w:val="22"/>
        </w:rPr>
        <w:t>1. О секретаре 44 – го очередного заседания районной Думы</w:t>
      </w:r>
    </w:p>
    <w:p w:rsidR="00786A72" w:rsidRPr="008D374D" w:rsidRDefault="00786A72" w:rsidP="008D374D">
      <w:pPr>
        <w:widowControl/>
        <w:ind w:firstLine="708"/>
        <w:rPr>
          <w:color w:val="000000"/>
          <w:sz w:val="22"/>
          <w:szCs w:val="22"/>
        </w:rPr>
      </w:pPr>
      <w:r w:rsidRPr="008D374D">
        <w:rPr>
          <w:color w:val="000000"/>
          <w:sz w:val="22"/>
          <w:szCs w:val="22"/>
        </w:rPr>
        <w:t>2. О внесении изменений в решение районной Думы Малмыжского района от 28.11.2014 № 4/35 («Об утверждении бюджета муниципального образования Малмыжский муниципальный район Кировской области на 2015 год и плановый период 2016 и 2017 годов»)</w:t>
      </w:r>
    </w:p>
    <w:p w:rsidR="00786A72" w:rsidRPr="008D374D" w:rsidRDefault="00786A72" w:rsidP="008D374D">
      <w:pPr>
        <w:widowControl/>
        <w:ind w:firstLine="0"/>
        <w:rPr>
          <w:sz w:val="22"/>
          <w:szCs w:val="22"/>
        </w:rPr>
      </w:pPr>
      <w:r w:rsidRPr="008D374D">
        <w:rPr>
          <w:sz w:val="22"/>
          <w:szCs w:val="22"/>
        </w:rPr>
        <w:tab/>
        <w:t>3. Об изменении структуры администрации Малмыжского района</w:t>
      </w:r>
    </w:p>
    <w:p w:rsidR="00786A72" w:rsidRPr="008D374D" w:rsidRDefault="00786A72" w:rsidP="008D374D">
      <w:pPr>
        <w:widowControl/>
        <w:tabs>
          <w:tab w:val="left" w:pos="709"/>
        </w:tabs>
        <w:ind w:firstLine="0"/>
        <w:rPr>
          <w:sz w:val="22"/>
          <w:szCs w:val="22"/>
        </w:rPr>
      </w:pPr>
      <w:r w:rsidRPr="008D374D">
        <w:rPr>
          <w:sz w:val="22"/>
          <w:szCs w:val="22"/>
        </w:rPr>
        <w:tab/>
        <w:t>4. О награждении Почетной грамотой районной Думы Малмыжского района</w:t>
      </w:r>
    </w:p>
    <w:p w:rsidR="00786A72" w:rsidRPr="008D374D" w:rsidRDefault="00786A72" w:rsidP="008D374D">
      <w:pPr>
        <w:widowControl/>
        <w:ind w:firstLine="708"/>
        <w:rPr>
          <w:sz w:val="22"/>
          <w:szCs w:val="22"/>
        </w:rPr>
      </w:pPr>
      <w:r w:rsidRPr="008D374D">
        <w:rPr>
          <w:color w:val="000000"/>
          <w:sz w:val="22"/>
          <w:szCs w:val="22"/>
        </w:rPr>
        <w:t xml:space="preserve">5. </w:t>
      </w:r>
      <w:r w:rsidRPr="008D374D">
        <w:rPr>
          <w:sz w:val="22"/>
          <w:szCs w:val="22"/>
        </w:rPr>
        <w:t>Об утверждении Положения об организации транспортного обслуживания населения на регулярных маршрутах автомобильным транспортом общего пользования в  Малмыжском районе</w:t>
      </w:r>
    </w:p>
    <w:p w:rsidR="00786A72" w:rsidRPr="008D374D" w:rsidRDefault="00786A72" w:rsidP="008D374D">
      <w:pPr>
        <w:widowControl/>
        <w:ind w:firstLine="708"/>
        <w:rPr>
          <w:rFonts w:eastAsia="A"/>
          <w:sz w:val="22"/>
          <w:szCs w:val="22"/>
        </w:rPr>
      </w:pPr>
      <w:r w:rsidRPr="008D374D">
        <w:rPr>
          <w:color w:val="000000"/>
          <w:sz w:val="22"/>
          <w:szCs w:val="22"/>
        </w:rPr>
        <w:t xml:space="preserve">6. </w:t>
      </w:r>
      <w:r w:rsidRPr="008D374D">
        <w:rPr>
          <w:sz w:val="22"/>
          <w:szCs w:val="22"/>
        </w:rPr>
        <w:t xml:space="preserve">О внесении изменений в решение районной Думы Малмыжского района от </w:t>
      </w:r>
      <w:r w:rsidRPr="008D374D">
        <w:rPr>
          <w:rFonts w:eastAsia="A"/>
          <w:sz w:val="22"/>
          <w:szCs w:val="22"/>
        </w:rPr>
        <w:t>30.11.2011</w:t>
      </w:r>
      <w:r w:rsidRPr="008D374D">
        <w:rPr>
          <w:sz w:val="22"/>
          <w:szCs w:val="22"/>
        </w:rPr>
        <w:t xml:space="preserve"> № 7</w:t>
      </w:r>
      <w:r w:rsidRPr="008D374D">
        <w:rPr>
          <w:rFonts w:eastAsia="A"/>
          <w:sz w:val="22"/>
          <w:szCs w:val="22"/>
        </w:rPr>
        <w:t>/9 (</w:t>
      </w:r>
      <w:r w:rsidRPr="008D374D">
        <w:rPr>
          <w:color w:val="000000"/>
          <w:sz w:val="22"/>
          <w:szCs w:val="22"/>
        </w:rPr>
        <w:t>Программа социально-экономического развития)</w:t>
      </w:r>
    </w:p>
    <w:p w:rsidR="00786A72" w:rsidRPr="008D374D" w:rsidRDefault="00786A72" w:rsidP="008D374D">
      <w:pPr>
        <w:widowControl/>
        <w:ind w:firstLine="708"/>
        <w:rPr>
          <w:rFonts w:eastAsia="A"/>
          <w:sz w:val="22"/>
          <w:szCs w:val="22"/>
        </w:rPr>
      </w:pPr>
      <w:r w:rsidRPr="008D374D">
        <w:rPr>
          <w:color w:val="000000"/>
          <w:sz w:val="22"/>
          <w:szCs w:val="22"/>
        </w:rPr>
        <w:t xml:space="preserve">7. </w:t>
      </w:r>
      <w:r w:rsidRPr="008D374D">
        <w:rPr>
          <w:rFonts w:eastAsia="A"/>
          <w:sz w:val="22"/>
          <w:szCs w:val="22"/>
        </w:rPr>
        <w:t>О внесении изменения в решение районной Думы Малмыжского района от 22.12.2014 № 6/36 (</w:t>
      </w:r>
      <w:r w:rsidRPr="008D374D">
        <w:rPr>
          <w:rFonts w:eastAsia="A"/>
          <w:color w:val="000000"/>
          <w:sz w:val="22"/>
          <w:szCs w:val="22"/>
        </w:rPr>
        <w:t>перечень документов стратегического планирования)</w:t>
      </w:r>
    </w:p>
    <w:p w:rsidR="00786A72" w:rsidRPr="008D374D" w:rsidRDefault="00786A72" w:rsidP="008D374D">
      <w:pPr>
        <w:widowControl/>
        <w:ind w:firstLine="708"/>
        <w:rPr>
          <w:sz w:val="22"/>
          <w:szCs w:val="22"/>
        </w:rPr>
      </w:pPr>
      <w:r w:rsidRPr="008D374D">
        <w:rPr>
          <w:color w:val="000000"/>
          <w:sz w:val="22"/>
          <w:szCs w:val="22"/>
        </w:rPr>
        <w:t xml:space="preserve">8. </w:t>
      </w:r>
      <w:r w:rsidRPr="008D374D">
        <w:rPr>
          <w:sz w:val="22"/>
          <w:szCs w:val="22"/>
        </w:rPr>
        <w:t xml:space="preserve">Об утверждении Перечня имущества, предлагаемого к передаче из муниципальной собственности муниципального образования Малмыжский муниципальный район Кировской области в </w:t>
      </w:r>
      <w:r w:rsidRPr="008D374D">
        <w:rPr>
          <w:sz w:val="22"/>
          <w:szCs w:val="22"/>
        </w:rPr>
        <w:lastRenderedPageBreak/>
        <w:t xml:space="preserve">муниципальную собственность муниципального образования </w:t>
      </w:r>
      <w:proofErr w:type="spellStart"/>
      <w:r w:rsidRPr="008D374D">
        <w:rPr>
          <w:sz w:val="22"/>
          <w:szCs w:val="22"/>
        </w:rPr>
        <w:t>Савальское</w:t>
      </w:r>
      <w:proofErr w:type="spellEnd"/>
      <w:r w:rsidRPr="008D374D">
        <w:rPr>
          <w:sz w:val="22"/>
          <w:szCs w:val="22"/>
        </w:rPr>
        <w:t xml:space="preserve"> сельское поселение Малмыжского района Кировской области </w:t>
      </w:r>
    </w:p>
    <w:p w:rsidR="00786A72" w:rsidRPr="008D374D" w:rsidRDefault="00786A72" w:rsidP="008D374D">
      <w:pPr>
        <w:widowControl/>
        <w:tabs>
          <w:tab w:val="left" w:pos="709"/>
        </w:tabs>
        <w:ind w:firstLine="0"/>
        <w:rPr>
          <w:color w:val="000000"/>
          <w:sz w:val="22"/>
          <w:szCs w:val="22"/>
        </w:rPr>
      </w:pPr>
      <w:r w:rsidRPr="008D374D">
        <w:rPr>
          <w:color w:val="000000"/>
          <w:sz w:val="22"/>
          <w:szCs w:val="22"/>
        </w:rPr>
        <w:tab/>
        <w:t xml:space="preserve">9. </w:t>
      </w:r>
      <w:r w:rsidRPr="008D374D">
        <w:rPr>
          <w:rFonts w:eastAsia="A"/>
          <w:sz w:val="22"/>
          <w:szCs w:val="22"/>
        </w:rPr>
        <w:t>О внесении изменения в решение районной Думы Малмыжского района от 22.06.2009 № 17/38 (перечень автомобильных дорог)</w:t>
      </w:r>
    </w:p>
    <w:p w:rsidR="00786A72" w:rsidRPr="008D374D" w:rsidRDefault="00786A72" w:rsidP="008D374D">
      <w:pPr>
        <w:widowControl/>
        <w:tabs>
          <w:tab w:val="left" w:pos="709"/>
        </w:tabs>
        <w:ind w:firstLine="0"/>
        <w:rPr>
          <w:sz w:val="22"/>
          <w:szCs w:val="22"/>
        </w:rPr>
      </w:pPr>
      <w:r w:rsidRPr="008D374D">
        <w:rPr>
          <w:sz w:val="22"/>
          <w:szCs w:val="22"/>
        </w:rPr>
        <w:tab/>
        <w:t>10. О даче согласия на принятие в муниципальную собственность (худ</w:t>
      </w:r>
      <w:proofErr w:type="gramStart"/>
      <w:r w:rsidRPr="008D374D">
        <w:rPr>
          <w:sz w:val="22"/>
          <w:szCs w:val="22"/>
        </w:rPr>
        <w:t>.</w:t>
      </w:r>
      <w:proofErr w:type="gramEnd"/>
      <w:r w:rsidRPr="008D374D">
        <w:rPr>
          <w:sz w:val="22"/>
          <w:szCs w:val="22"/>
        </w:rPr>
        <w:t xml:space="preserve"> </w:t>
      </w:r>
      <w:proofErr w:type="gramStart"/>
      <w:r w:rsidRPr="008D374D">
        <w:rPr>
          <w:sz w:val="22"/>
          <w:szCs w:val="22"/>
        </w:rPr>
        <w:t>л</w:t>
      </w:r>
      <w:proofErr w:type="gramEnd"/>
      <w:r w:rsidRPr="008D374D">
        <w:rPr>
          <w:sz w:val="22"/>
          <w:szCs w:val="22"/>
        </w:rPr>
        <w:t>ит.)</w:t>
      </w:r>
    </w:p>
    <w:p w:rsidR="00786A72" w:rsidRPr="008D374D" w:rsidRDefault="00786A72" w:rsidP="008D374D">
      <w:pPr>
        <w:widowControl/>
        <w:ind w:firstLine="708"/>
        <w:jc w:val="left"/>
        <w:outlineLvl w:val="0"/>
        <w:rPr>
          <w:color w:val="000000"/>
          <w:sz w:val="22"/>
          <w:szCs w:val="22"/>
        </w:rPr>
      </w:pPr>
      <w:r w:rsidRPr="008D374D">
        <w:rPr>
          <w:color w:val="000000"/>
          <w:sz w:val="22"/>
          <w:szCs w:val="22"/>
        </w:rPr>
        <w:t xml:space="preserve">11. </w:t>
      </w:r>
      <w:r w:rsidRPr="008D374D">
        <w:rPr>
          <w:sz w:val="22"/>
          <w:szCs w:val="22"/>
        </w:rPr>
        <w:t>Об утверждении плана работы районной Думы Малмыжского района на 1 квартал 2016 года</w:t>
      </w:r>
    </w:p>
    <w:p w:rsidR="00786A72" w:rsidRPr="008D374D" w:rsidRDefault="00786A72" w:rsidP="008D374D">
      <w:pPr>
        <w:widowControl/>
        <w:ind w:firstLine="0"/>
        <w:rPr>
          <w:color w:val="000000"/>
          <w:sz w:val="22"/>
          <w:szCs w:val="22"/>
        </w:rPr>
      </w:pPr>
    </w:p>
    <w:p w:rsidR="00786A72" w:rsidRPr="008D374D" w:rsidRDefault="00786A72" w:rsidP="008D374D">
      <w:pPr>
        <w:widowControl/>
        <w:ind w:firstLine="720"/>
        <w:rPr>
          <w:color w:val="000000"/>
          <w:sz w:val="22"/>
          <w:szCs w:val="22"/>
        </w:rPr>
      </w:pPr>
      <w:r w:rsidRPr="008D374D">
        <w:rPr>
          <w:color w:val="000000"/>
          <w:sz w:val="22"/>
          <w:szCs w:val="22"/>
        </w:rPr>
        <w:t>Место проведения: зал заседаний администрации района.</w:t>
      </w:r>
    </w:p>
    <w:p w:rsidR="00786A72" w:rsidRPr="008D374D" w:rsidRDefault="00786A72" w:rsidP="008D374D">
      <w:pPr>
        <w:widowControl/>
        <w:ind w:firstLine="720"/>
        <w:rPr>
          <w:sz w:val="22"/>
          <w:szCs w:val="22"/>
        </w:rPr>
      </w:pPr>
      <w:r w:rsidRPr="008D374D">
        <w:rPr>
          <w:sz w:val="22"/>
          <w:szCs w:val="22"/>
        </w:rPr>
        <w:t xml:space="preserve">Начало заседания в </w:t>
      </w:r>
      <w:r w:rsidRPr="008D374D">
        <w:rPr>
          <w:b/>
          <w:sz w:val="22"/>
          <w:szCs w:val="22"/>
        </w:rPr>
        <w:t>14:00.</w:t>
      </w:r>
    </w:p>
    <w:p w:rsidR="00786A72" w:rsidRPr="008D374D" w:rsidRDefault="00786A72" w:rsidP="008D374D">
      <w:pPr>
        <w:widowControl/>
        <w:ind w:left="-360" w:firstLine="1068"/>
        <w:rPr>
          <w:sz w:val="22"/>
          <w:szCs w:val="22"/>
        </w:rPr>
      </w:pPr>
      <w:r w:rsidRPr="008D374D">
        <w:rPr>
          <w:sz w:val="22"/>
          <w:szCs w:val="22"/>
        </w:rPr>
        <w:t xml:space="preserve">Регистрация с </w:t>
      </w:r>
      <w:r w:rsidRPr="008D374D">
        <w:rPr>
          <w:b/>
          <w:sz w:val="22"/>
          <w:szCs w:val="22"/>
        </w:rPr>
        <w:t>13:30</w:t>
      </w:r>
      <w:r w:rsidRPr="008D374D">
        <w:rPr>
          <w:sz w:val="22"/>
          <w:szCs w:val="22"/>
        </w:rPr>
        <w:t>.</w:t>
      </w:r>
    </w:p>
    <w:p w:rsidR="00786A72" w:rsidRPr="008D374D" w:rsidRDefault="00786A72" w:rsidP="008D374D">
      <w:pPr>
        <w:widowControl/>
        <w:ind w:firstLine="0"/>
        <w:rPr>
          <w:sz w:val="22"/>
          <w:szCs w:val="22"/>
        </w:rPr>
      </w:pPr>
    </w:p>
    <w:p w:rsidR="00786A72" w:rsidRPr="008D374D" w:rsidRDefault="00786A72" w:rsidP="008D374D">
      <w:pPr>
        <w:widowControl/>
        <w:ind w:firstLine="0"/>
        <w:rPr>
          <w:sz w:val="22"/>
          <w:szCs w:val="22"/>
        </w:rPr>
      </w:pPr>
      <w:r w:rsidRPr="008D374D">
        <w:rPr>
          <w:sz w:val="22"/>
          <w:szCs w:val="22"/>
        </w:rPr>
        <w:t xml:space="preserve">  Организационный отдел</w:t>
      </w:r>
    </w:p>
    <w:p w:rsidR="00786A72" w:rsidRPr="008D374D" w:rsidRDefault="00786A72" w:rsidP="008D374D">
      <w:pPr>
        <w:widowControl/>
        <w:ind w:firstLine="0"/>
        <w:rPr>
          <w:sz w:val="22"/>
          <w:szCs w:val="22"/>
        </w:rPr>
      </w:pPr>
      <w:r w:rsidRPr="008D374D">
        <w:rPr>
          <w:sz w:val="22"/>
          <w:szCs w:val="22"/>
        </w:rPr>
        <w:t xml:space="preserve">районной Думы     </w:t>
      </w:r>
    </w:p>
    <w:p w:rsidR="00786A72" w:rsidRPr="008D374D" w:rsidRDefault="00786A72" w:rsidP="008D374D">
      <w:pPr>
        <w:widowControl/>
        <w:ind w:firstLine="0"/>
        <w:rPr>
          <w:sz w:val="22"/>
          <w:szCs w:val="22"/>
        </w:rPr>
      </w:pPr>
    </w:p>
    <w:p w:rsidR="00786A72" w:rsidRPr="008D374D" w:rsidRDefault="00786A72" w:rsidP="008D374D">
      <w:pPr>
        <w:widowControl/>
        <w:ind w:firstLine="0"/>
        <w:rPr>
          <w:sz w:val="22"/>
          <w:szCs w:val="22"/>
        </w:rPr>
      </w:pPr>
    </w:p>
    <w:p w:rsidR="00786A72" w:rsidRDefault="00786A72" w:rsidP="00190F7A">
      <w:pPr>
        <w:widowControl/>
        <w:shd w:val="clear" w:color="auto" w:fill="FFFFFF"/>
        <w:ind w:firstLine="0"/>
        <w:textAlignment w:val="baseline"/>
        <w:rPr>
          <w:color w:val="2D2D2D"/>
          <w:sz w:val="22"/>
          <w:szCs w:val="22"/>
        </w:rPr>
      </w:pPr>
    </w:p>
    <w:p w:rsidR="00786A72" w:rsidRDefault="00786A72" w:rsidP="00190F7A">
      <w:pPr>
        <w:widowControl/>
        <w:shd w:val="clear" w:color="auto" w:fill="FFFFFF"/>
        <w:ind w:firstLine="0"/>
        <w:textAlignment w:val="baseline"/>
        <w:rPr>
          <w:color w:val="2D2D2D"/>
          <w:sz w:val="22"/>
          <w:szCs w:val="22"/>
        </w:rPr>
      </w:pPr>
    </w:p>
    <w:p w:rsidR="00786A72" w:rsidRDefault="00786A72"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121086" w:rsidRDefault="00121086" w:rsidP="00190F7A">
      <w:pPr>
        <w:widowControl/>
        <w:shd w:val="clear" w:color="auto" w:fill="FFFFFF"/>
        <w:ind w:firstLine="0"/>
        <w:textAlignment w:val="baseline"/>
        <w:rPr>
          <w:color w:val="2D2D2D"/>
          <w:sz w:val="22"/>
          <w:szCs w:val="22"/>
        </w:rPr>
      </w:pPr>
    </w:p>
    <w:p w:rsidR="00786A72" w:rsidRPr="003457CD" w:rsidRDefault="00786A72" w:rsidP="0001027A">
      <w:pPr>
        <w:widowControl/>
        <w:ind w:left="360" w:firstLine="0"/>
        <w:jc w:val="center"/>
        <w:rPr>
          <w:b/>
          <w:sz w:val="22"/>
          <w:szCs w:val="22"/>
        </w:rPr>
      </w:pPr>
      <w:r w:rsidRPr="003457CD">
        <w:rPr>
          <w:b/>
          <w:sz w:val="22"/>
          <w:szCs w:val="22"/>
        </w:rPr>
        <w:t>Учредитель: представительный орган местного самоуправления –</w:t>
      </w:r>
    </w:p>
    <w:p w:rsidR="00786A72" w:rsidRPr="003457CD" w:rsidRDefault="00786A72" w:rsidP="0001027A">
      <w:pPr>
        <w:widowControl/>
        <w:ind w:left="360" w:firstLine="0"/>
        <w:jc w:val="center"/>
        <w:rPr>
          <w:sz w:val="22"/>
          <w:szCs w:val="22"/>
        </w:rPr>
      </w:pPr>
      <w:r w:rsidRPr="003457CD">
        <w:rPr>
          <w:b/>
          <w:sz w:val="22"/>
          <w:szCs w:val="22"/>
        </w:rPr>
        <w:t>районная Дума</w:t>
      </w:r>
      <w:r w:rsidRPr="003457CD">
        <w:rPr>
          <w:sz w:val="22"/>
          <w:szCs w:val="22"/>
        </w:rPr>
        <w:t xml:space="preserve"> </w:t>
      </w:r>
      <w:r w:rsidRPr="003457CD">
        <w:rPr>
          <w:b/>
          <w:sz w:val="22"/>
          <w:szCs w:val="22"/>
        </w:rPr>
        <w:t>Малмыжского района Кировской области</w:t>
      </w:r>
    </w:p>
    <w:p w:rsidR="00786A72" w:rsidRPr="003457CD" w:rsidRDefault="00D21959" w:rsidP="0001027A">
      <w:pPr>
        <w:widowControl/>
        <w:tabs>
          <w:tab w:val="left" w:pos="2597"/>
        </w:tabs>
        <w:ind w:left="360" w:firstLine="0"/>
        <w:jc w:val="center"/>
        <w:rPr>
          <w:b/>
          <w:sz w:val="22"/>
          <w:szCs w:val="22"/>
        </w:rPr>
      </w:pPr>
      <w:r w:rsidRPr="00D21959">
        <w:rPr>
          <w:noProof/>
        </w:rPr>
        <w:pict>
          <v:line id="_x0000_s1066" style="position:absolute;left:0;text-align:left;flip:y;z-index:251639808" from="-12pt,.5pt" to="498pt,2.6pt" strokeweight="2.25pt"/>
        </w:pict>
      </w:r>
    </w:p>
    <w:p w:rsidR="00786A72" w:rsidRPr="004C215F" w:rsidRDefault="00D21959" w:rsidP="0001027A">
      <w:pPr>
        <w:widowControl/>
        <w:tabs>
          <w:tab w:val="left" w:pos="2597"/>
        </w:tabs>
        <w:ind w:firstLine="720"/>
        <w:jc w:val="left"/>
        <w:rPr>
          <w:sz w:val="20"/>
        </w:rPr>
      </w:pPr>
      <w:r w:rsidRPr="00D21959">
        <w:rPr>
          <w:noProof/>
        </w:rPr>
        <w:pict>
          <v:line id="_x0000_s1067" style="position:absolute;left:0;text-align:left;z-index:251638784" from="-27pt,14.55pt" to="-27pt,14.55pt"/>
        </w:pict>
      </w:r>
      <w:r w:rsidR="00786A72" w:rsidRPr="004C215F">
        <w:rPr>
          <w:sz w:val="20"/>
        </w:rPr>
        <w:t>Адрес: 612920,</w:t>
      </w:r>
      <w:r w:rsidR="00786A72" w:rsidRPr="004C215F">
        <w:rPr>
          <w:sz w:val="20"/>
        </w:rPr>
        <w:tab/>
      </w:r>
      <w:r w:rsidR="00786A72" w:rsidRPr="004C215F">
        <w:rPr>
          <w:sz w:val="20"/>
        </w:rPr>
        <w:tab/>
      </w:r>
      <w:r w:rsidR="00786A72" w:rsidRPr="004C215F">
        <w:rPr>
          <w:sz w:val="20"/>
        </w:rPr>
        <w:tab/>
      </w:r>
      <w:r w:rsidR="00786A72" w:rsidRPr="004C215F">
        <w:rPr>
          <w:sz w:val="20"/>
        </w:rPr>
        <w:tab/>
        <w:t xml:space="preserve">Отпечатано на лазерном принтере HP </w:t>
      </w:r>
      <w:r w:rsidR="00786A72" w:rsidRPr="004C215F">
        <w:rPr>
          <w:sz w:val="20"/>
          <w:lang w:val="en-US"/>
        </w:rPr>
        <w:t>Kyocera</w:t>
      </w:r>
      <w:r w:rsidR="00786A72" w:rsidRPr="004C215F">
        <w:rPr>
          <w:sz w:val="20"/>
        </w:rPr>
        <w:t xml:space="preserve"> </w:t>
      </w:r>
      <w:r w:rsidR="00786A72" w:rsidRPr="004C215F">
        <w:rPr>
          <w:sz w:val="20"/>
          <w:lang w:val="en-US"/>
        </w:rPr>
        <w:t>FS</w:t>
      </w:r>
      <w:r w:rsidR="00786A72" w:rsidRPr="004C215F">
        <w:rPr>
          <w:sz w:val="20"/>
        </w:rPr>
        <w:t>-1120</w:t>
      </w:r>
      <w:r w:rsidR="00786A72" w:rsidRPr="004C215F">
        <w:rPr>
          <w:sz w:val="20"/>
          <w:lang w:val="en-US"/>
        </w:rPr>
        <w:t>D</w:t>
      </w:r>
    </w:p>
    <w:p w:rsidR="00786A72" w:rsidRPr="004C215F" w:rsidRDefault="00786A72" w:rsidP="0001027A">
      <w:pPr>
        <w:widowControl/>
        <w:tabs>
          <w:tab w:val="left" w:pos="0"/>
        </w:tabs>
        <w:ind w:firstLine="0"/>
        <w:jc w:val="left"/>
        <w:rPr>
          <w:sz w:val="20"/>
        </w:rPr>
      </w:pPr>
      <w:r w:rsidRPr="004C215F">
        <w:rPr>
          <w:sz w:val="20"/>
        </w:rPr>
        <w:tab/>
        <w:t xml:space="preserve">Кировская область, </w:t>
      </w:r>
      <w:proofErr w:type="gramStart"/>
      <w:r w:rsidRPr="004C215F">
        <w:rPr>
          <w:sz w:val="20"/>
        </w:rPr>
        <w:t>г</w:t>
      </w:r>
      <w:proofErr w:type="gramEnd"/>
      <w:r w:rsidRPr="004C215F">
        <w:rPr>
          <w:sz w:val="20"/>
        </w:rPr>
        <w:t>. Малмыж</w:t>
      </w:r>
      <w:r w:rsidRPr="004C215F">
        <w:rPr>
          <w:sz w:val="20"/>
        </w:rPr>
        <w:tab/>
      </w:r>
      <w:r w:rsidRPr="004C215F">
        <w:rPr>
          <w:sz w:val="20"/>
        </w:rPr>
        <w:tab/>
      </w:r>
      <w:r w:rsidRPr="004C215F">
        <w:rPr>
          <w:sz w:val="20"/>
        </w:rPr>
        <w:tab/>
      </w:r>
      <w:r w:rsidRPr="004C215F">
        <w:rPr>
          <w:sz w:val="20"/>
        </w:rPr>
        <w:tab/>
      </w:r>
      <w:r w:rsidRPr="004C215F">
        <w:rPr>
          <w:sz w:val="20"/>
        </w:rPr>
        <w:tab/>
      </w:r>
      <w:r w:rsidRPr="004C215F">
        <w:rPr>
          <w:sz w:val="20"/>
        </w:rPr>
        <w:tab/>
      </w:r>
      <w:r w:rsidRPr="004C215F">
        <w:rPr>
          <w:sz w:val="20"/>
        </w:rPr>
        <w:tab/>
        <w:t>Печать офсетная.</w:t>
      </w:r>
    </w:p>
    <w:p w:rsidR="00786A72" w:rsidRPr="004C215F" w:rsidRDefault="00D21959" w:rsidP="0001027A">
      <w:pPr>
        <w:widowControl/>
        <w:tabs>
          <w:tab w:val="left" w:pos="2597"/>
        </w:tabs>
        <w:ind w:firstLine="720"/>
        <w:jc w:val="left"/>
        <w:rPr>
          <w:sz w:val="20"/>
        </w:rPr>
      </w:pPr>
      <w:r w:rsidRPr="00D21959">
        <w:rPr>
          <w:noProof/>
        </w:rPr>
        <w:pict>
          <v:line id="_x0000_s1068" style="position:absolute;left:0;text-align:left;z-index:251637760" from="-18pt,-31.05pt" to="-18pt,-31.05pt"/>
        </w:pict>
      </w:r>
      <w:r w:rsidR="00786A72" w:rsidRPr="004C215F">
        <w:rPr>
          <w:sz w:val="20"/>
        </w:rPr>
        <w:t>ул. Чернышевского, 2 «а»</w:t>
      </w:r>
      <w:r w:rsidR="00786A72" w:rsidRPr="004C215F">
        <w:rPr>
          <w:sz w:val="20"/>
        </w:rPr>
        <w:tab/>
      </w:r>
      <w:r w:rsidR="00786A72" w:rsidRPr="004C215F">
        <w:rPr>
          <w:sz w:val="20"/>
        </w:rPr>
        <w:tab/>
      </w:r>
      <w:r w:rsidR="00786A72" w:rsidRPr="004C215F">
        <w:rPr>
          <w:sz w:val="20"/>
        </w:rPr>
        <w:tab/>
      </w:r>
      <w:r w:rsidR="00786A72" w:rsidRPr="004C215F">
        <w:rPr>
          <w:sz w:val="20"/>
        </w:rPr>
        <w:tab/>
      </w:r>
      <w:r w:rsidR="00786A72" w:rsidRPr="004C215F">
        <w:rPr>
          <w:sz w:val="20"/>
        </w:rPr>
        <w:tab/>
      </w:r>
      <w:r w:rsidR="00786A72" w:rsidRPr="004C215F">
        <w:rPr>
          <w:sz w:val="20"/>
        </w:rPr>
        <w:tab/>
      </w:r>
      <w:r w:rsidR="00786A72" w:rsidRPr="004C215F">
        <w:rPr>
          <w:sz w:val="20"/>
        </w:rPr>
        <w:tab/>
        <w:t>Тираж – 50 экз.</w:t>
      </w:r>
    </w:p>
    <w:p w:rsidR="00786A72" w:rsidRPr="003457CD" w:rsidRDefault="00D21959" w:rsidP="0001027A">
      <w:pPr>
        <w:widowControl/>
        <w:tabs>
          <w:tab w:val="left" w:pos="2597"/>
        </w:tabs>
        <w:ind w:left="360" w:firstLine="0"/>
        <w:jc w:val="center"/>
        <w:rPr>
          <w:sz w:val="22"/>
          <w:szCs w:val="22"/>
        </w:rPr>
      </w:pPr>
      <w:r w:rsidRPr="00D21959">
        <w:rPr>
          <w:noProof/>
        </w:rPr>
        <w:pict>
          <v:line id="_x0000_s1069" style="position:absolute;left:0;text-align:left;flip:y;z-index:251640832" from="-12pt,8.5pt" to="492pt,10.6pt" strokeweight="2.25pt"/>
        </w:pict>
      </w:r>
    </w:p>
    <w:p w:rsidR="00786A72" w:rsidRPr="00284827" w:rsidRDefault="00786A72" w:rsidP="0001027A">
      <w:pPr>
        <w:widowControl/>
        <w:tabs>
          <w:tab w:val="left" w:pos="2597"/>
        </w:tabs>
        <w:ind w:left="360" w:firstLine="0"/>
        <w:jc w:val="center"/>
        <w:rPr>
          <w:sz w:val="20"/>
        </w:rPr>
      </w:pPr>
      <w:proofErr w:type="gramStart"/>
      <w:r w:rsidRPr="00284827">
        <w:rPr>
          <w:sz w:val="20"/>
        </w:rPr>
        <w:t>Ответственные</w:t>
      </w:r>
      <w:proofErr w:type="gramEnd"/>
      <w:r w:rsidRPr="00284827">
        <w:rPr>
          <w:sz w:val="20"/>
        </w:rPr>
        <w:t xml:space="preserve"> за сбор и опубликование материалов:</w:t>
      </w:r>
    </w:p>
    <w:p w:rsidR="00786A72" w:rsidRPr="00284827" w:rsidRDefault="00786A72" w:rsidP="0001027A">
      <w:pPr>
        <w:widowControl/>
        <w:tabs>
          <w:tab w:val="left" w:pos="2597"/>
        </w:tabs>
        <w:ind w:left="360" w:firstLine="0"/>
        <w:jc w:val="center"/>
        <w:rPr>
          <w:sz w:val="20"/>
        </w:rPr>
      </w:pPr>
      <w:r w:rsidRPr="00284827">
        <w:rPr>
          <w:sz w:val="20"/>
        </w:rPr>
        <w:t>постоянная депутатская комиссия районной Думы по мандатам,</w:t>
      </w:r>
      <w:r>
        <w:rPr>
          <w:sz w:val="20"/>
        </w:rPr>
        <w:t xml:space="preserve"> регламенту и депутатской этике</w:t>
      </w:r>
      <w:r w:rsidRPr="00284827">
        <w:rPr>
          <w:sz w:val="20"/>
        </w:rPr>
        <w:t xml:space="preserve"> и</w:t>
      </w:r>
    </w:p>
    <w:p w:rsidR="00786A72" w:rsidRPr="0001027A" w:rsidRDefault="00786A72" w:rsidP="0084715F">
      <w:pPr>
        <w:widowControl/>
        <w:pBdr>
          <w:bottom w:val="single" w:sz="12" w:space="1" w:color="auto"/>
        </w:pBdr>
        <w:tabs>
          <w:tab w:val="left" w:pos="2597"/>
        </w:tabs>
        <w:ind w:left="360" w:firstLine="0"/>
        <w:jc w:val="center"/>
        <w:rPr>
          <w:sz w:val="20"/>
        </w:rPr>
      </w:pPr>
      <w:r>
        <w:rPr>
          <w:sz w:val="20"/>
        </w:rPr>
        <w:t xml:space="preserve">консультант-юрисконсульт организационного отдела Д.Д. </w:t>
      </w:r>
      <w:proofErr w:type="spellStart"/>
      <w:r>
        <w:rPr>
          <w:sz w:val="20"/>
        </w:rPr>
        <w:t>Хабибрахманова</w:t>
      </w:r>
      <w:proofErr w:type="spellEnd"/>
    </w:p>
    <w:sectPr w:rsidR="00786A72" w:rsidRPr="0001027A" w:rsidSect="00190F7A">
      <w:footerReference w:type="even" r:id="rId18"/>
      <w:footerReference w:type="default" r:id="rId19"/>
      <w:pgSz w:w="11906" w:h="16838"/>
      <w:pgMar w:top="1134" w:right="567" w:bottom="851" w:left="1418" w:header="329"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B54" w:rsidRDefault="00CA1B54">
      <w:pPr>
        <w:widowControl/>
        <w:ind w:firstLine="0"/>
        <w:jc w:val="left"/>
        <w:rPr>
          <w:szCs w:val="24"/>
        </w:rPr>
      </w:pPr>
      <w:r>
        <w:rPr>
          <w:szCs w:val="24"/>
        </w:rPr>
        <w:separator/>
      </w:r>
    </w:p>
  </w:endnote>
  <w:endnote w:type="continuationSeparator" w:id="1">
    <w:p w:rsidR="00CA1B54" w:rsidRDefault="00CA1B54">
      <w:pPr>
        <w:widowControl/>
        <w:ind w:firstLine="0"/>
        <w:jc w:val="left"/>
        <w:rPr>
          <w:szCs w:val="24"/>
        </w:rPr>
      </w:pPr>
      <w:r>
        <w:rPr>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PragmaticaC">
    <w:altName w:val="PragmaticaC"/>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Mangal">
    <w:panose1 w:val="00000400000000000000"/>
    <w:charset w:val="00"/>
    <w:family w:val="auto"/>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
    <w:altName w:val="Arial Unicode MS"/>
    <w:panose1 w:val="00000000000000000000"/>
    <w:charset w:val="80"/>
    <w:family w:val="swiss"/>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B54" w:rsidRDefault="00CA1B54" w:rsidP="003A239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A1B54" w:rsidRDefault="00CA1B54" w:rsidP="003A239E">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B54" w:rsidRDefault="00CA1B54" w:rsidP="0001027A">
    <w:pPr>
      <w:pStyle w:val="a4"/>
    </w:pPr>
  </w:p>
  <w:p w:rsidR="00CA1B54" w:rsidRDefault="00CA1B5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B54" w:rsidRDefault="00CA1B54">
      <w:pPr>
        <w:widowControl/>
        <w:ind w:firstLine="0"/>
        <w:jc w:val="left"/>
        <w:rPr>
          <w:szCs w:val="24"/>
        </w:rPr>
      </w:pPr>
      <w:r>
        <w:rPr>
          <w:szCs w:val="24"/>
        </w:rPr>
        <w:separator/>
      </w:r>
    </w:p>
  </w:footnote>
  <w:footnote w:type="continuationSeparator" w:id="1">
    <w:p w:rsidR="00CA1B54" w:rsidRDefault="00CA1B54">
      <w:pPr>
        <w:widowControl/>
        <w:ind w:firstLine="0"/>
        <w:jc w:val="left"/>
        <w:rPr>
          <w:szCs w:val="24"/>
        </w:rPr>
      </w:pPr>
      <w:r>
        <w:rPr>
          <w:szCs w:val="24"/>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sz w:val="28"/>
        <w:szCs w:val="28"/>
      </w:rPr>
    </w:lvl>
    <w:lvl w:ilvl="1">
      <w:start w:val="1"/>
      <w:numFmt w:val="decimal"/>
      <w:lvlText w:val="%1.%2"/>
      <w:lvlJc w:val="left"/>
      <w:pPr>
        <w:tabs>
          <w:tab w:val="num" w:pos="1080"/>
        </w:tabs>
        <w:ind w:left="1080" w:hanging="360"/>
      </w:pPr>
      <w:rPr>
        <w:rFonts w:cs="Times New Roman"/>
        <w:sz w:val="28"/>
        <w:szCs w:val="28"/>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4"/>
    <w:multiLevelType w:val="multilevel"/>
    <w:tmpl w:val="00000004"/>
    <w:name w:val="WW8Num7"/>
    <w:lvl w:ilvl="0">
      <w:start w:val="3"/>
      <w:numFmt w:val="decimal"/>
      <w:lvlText w:val="%1."/>
      <w:lvlJc w:val="left"/>
      <w:pPr>
        <w:tabs>
          <w:tab w:val="num" w:pos="870"/>
        </w:tabs>
        <w:ind w:left="870" w:hanging="870"/>
      </w:pPr>
      <w:rPr>
        <w:rFonts w:ascii="Times New Roman" w:hAnsi="Times New Roman" w:cs="Times New Roman" w:hint="default"/>
        <w:b/>
        <w:bCs/>
        <w:sz w:val="28"/>
        <w:szCs w:val="28"/>
      </w:rPr>
    </w:lvl>
    <w:lvl w:ilvl="1">
      <w:start w:val="1"/>
      <w:numFmt w:val="decimal"/>
      <w:lvlText w:val="%1.%2."/>
      <w:lvlJc w:val="left"/>
      <w:pPr>
        <w:tabs>
          <w:tab w:val="num" w:pos="1437"/>
        </w:tabs>
        <w:ind w:left="1437" w:hanging="870"/>
      </w:pPr>
      <w:rPr>
        <w:rFonts w:ascii="Times New Roman" w:hAnsi="Times New Roman" w:cs="Times New Roman" w:hint="default"/>
        <w:b/>
        <w:bCs/>
        <w:sz w:val="28"/>
        <w:szCs w:val="28"/>
      </w:rPr>
    </w:lvl>
    <w:lvl w:ilvl="2">
      <w:start w:val="1"/>
      <w:numFmt w:val="decimal"/>
      <w:lvlText w:val="%1.%2.%3."/>
      <w:lvlJc w:val="left"/>
      <w:pPr>
        <w:tabs>
          <w:tab w:val="num" w:pos="2004"/>
        </w:tabs>
        <w:ind w:left="2004" w:hanging="870"/>
      </w:pPr>
      <w:rPr>
        <w:rFonts w:ascii="Times New Roman" w:hAnsi="Times New Roman" w:cs="Times New Roman" w:hint="default"/>
        <w:b/>
        <w:bCs/>
        <w:sz w:val="28"/>
        <w:szCs w:val="28"/>
      </w:rPr>
    </w:lvl>
    <w:lvl w:ilvl="3">
      <w:start w:val="1"/>
      <w:numFmt w:val="decimal"/>
      <w:lvlText w:val="%1.%2.%3.%4."/>
      <w:lvlJc w:val="left"/>
      <w:pPr>
        <w:tabs>
          <w:tab w:val="num" w:pos="2781"/>
        </w:tabs>
        <w:ind w:left="2781" w:hanging="1080"/>
      </w:pPr>
      <w:rPr>
        <w:rFonts w:ascii="Times New Roman" w:hAnsi="Times New Roman" w:cs="Times New Roman" w:hint="default"/>
        <w:b/>
        <w:bCs/>
        <w:sz w:val="28"/>
        <w:szCs w:val="28"/>
      </w:rPr>
    </w:lvl>
    <w:lvl w:ilvl="4">
      <w:start w:val="1"/>
      <w:numFmt w:val="decimal"/>
      <w:lvlText w:val="%1.%2.%3.%4.%5."/>
      <w:lvlJc w:val="left"/>
      <w:pPr>
        <w:tabs>
          <w:tab w:val="num" w:pos="3348"/>
        </w:tabs>
        <w:ind w:left="3348" w:hanging="1080"/>
      </w:pPr>
      <w:rPr>
        <w:rFonts w:ascii="Times New Roman" w:hAnsi="Times New Roman" w:cs="Times New Roman" w:hint="default"/>
        <w:b/>
        <w:bCs/>
        <w:sz w:val="28"/>
        <w:szCs w:val="28"/>
      </w:rPr>
    </w:lvl>
    <w:lvl w:ilvl="5">
      <w:start w:val="1"/>
      <w:numFmt w:val="decimal"/>
      <w:lvlText w:val="%1.%2.%3.%4.%5.%6."/>
      <w:lvlJc w:val="left"/>
      <w:pPr>
        <w:tabs>
          <w:tab w:val="num" w:pos="4275"/>
        </w:tabs>
        <w:ind w:left="4275" w:hanging="1440"/>
      </w:pPr>
      <w:rPr>
        <w:rFonts w:ascii="Times New Roman" w:hAnsi="Times New Roman" w:cs="Times New Roman" w:hint="default"/>
        <w:b/>
        <w:bCs/>
        <w:sz w:val="28"/>
        <w:szCs w:val="28"/>
      </w:rPr>
    </w:lvl>
    <w:lvl w:ilvl="6">
      <w:start w:val="1"/>
      <w:numFmt w:val="decimal"/>
      <w:lvlText w:val="%1.%2.%3.%4.%5.%6.%7."/>
      <w:lvlJc w:val="left"/>
      <w:pPr>
        <w:tabs>
          <w:tab w:val="num" w:pos="5202"/>
        </w:tabs>
        <w:ind w:left="5202" w:hanging="1800"/>
      </w:pPr>
      <w:rPr>
        <w:rFonts w:ascii="Times New Roman" w:hAnsi="Times New Roman" w:cs="Times New Roman" w:hint="default"/>
        <w:b/>
        <w:bCs/>
        <w:sz w:val="28"/>
        <w:szCs w:val="28"/>
      </w:rPr>
    </w:lvl>
    <w:lvl w:ilvl="7">
      <w:start w:val="1"/>
      <w:numFmt w:val="decimal"/>
      <w:lvlText w:val="%1.%2.%3.%4.%5.%6.%7.%8."/>
      <w:lvlJc w:val="left"/>
      <w:pPr>
        <w:tabs>
          <w:tab w:val="num" w:pos="5769"/>
        </w:tabs>
        <w:ind w:left="5769" w:hanging="1800"/>
      </w:pPr>
      <w:rPr>
        <w:rFonts w:ascii="Times New Roman" w:hAnsi="Times New Roman" w:cs="Times New Roman" w:hint="default"/>
        <w:b/>
        <w:bCs/>
        <w:sz w:val="28"/>
        <w:szCs w:val="28"/>
      </w:rPr>
    </w:lvl>
    <w:lvl w:ilvl="8">
      <w:start w:val="1"/>
      <w:numFmt w:val="decimal"/>
      <w:lvlText w:val="%1.%2.%3.%4.%5.%6.%7.%8.%9."/>
      <w:lvlJc w:val="left"/>
      <w:pPr>
        <w:tabs>
          <w:tab w:val="num" w:pos="6696"/>
        </w:tabs>
        <w:ind w:left="6696" w:hanging="2160"/>
      </w:pPr>
      <w:rPr>
        <w:rFonts w:ascii="Times New Roman" w:hAnsi="Times New Roman" w:cs="Times New Roman" w:hint="default"/>
        <w:b/>
        <w:bCs/>
        <w:sz w:val="28"/>
        <w:szCs w:val="28"/>
      </w:r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1509201C"/>
    <w:multiLevelType w:val="multilevel"/>
    <w:tmpl w:val="1C309C70"/>
    <w:lvl w:ilvl="0">
      <w:start w:val="2"/>
      <w:numFmt w:val="decimal"/>
      <w:lvlText w:val="%1."/>
      <w:lvlJc w:val="left"/>
      <w:pPr>
        <w:ind w:left="675" w:hanging="675"/>
      </w:pPr>
      <w:rPr>
        <w:rFonts w:cs="Times New Roman" w:hint="default"/>
      </w:rPr>
    </w:lvl>
    <w:lvl w:ilvl="1">
      <w:start w:val="7"/>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5">
    <w:nsid w:val="1BB17FD0"/>
    <w:multiLevelType w:val="hybridMultilevel"/>
    <w:tmpl w:val="BC8A7B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3E4081A"/>
    <w:multiLevelType w:val="multilevel"/>
    <w:tmpl w:val="EE386A42"/>
    <w:lvl w:ilvl="0">
      <w:start w:val="2"/>
      <w:numFmt w:val="decimal"/>
      <w:lvlText w:val="%1."/>
      <w:lvlJc w:val="left"/>
      <w:pPr>
        <w:ind w:left="675" w:hanging="675"/>
      </w:pPr>
      <w:rPr>
        <w:rFonts w:cs="Times New Roman" w:hint="default"/>
      </w:rPr>
    </w:lvl>
    <w:lvl w:ilvl="1">
      <w:start w:val="7"/>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7">
    <w:nsid w:val="36C42C3D"/>
    <w:multiLevelType w:val="hybridMultilevel"/>
    <w:tmpl w:val="358466C2"/>
    <w:lvl w:ilvl="0" w:tplc="25A46C2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E222529"/>
    <w:multiLevelType w:val="hybridMultilevel"/>
    <w:tmpl w:val="E6F61904"/>
    <w:lvl w:ilvl="0" w:tplc="DFF69C02">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2">
    <w:abstractNumId w:val="5"/>
  </w:num>
  <w:num w:numId="3">
    <w:abstractNumId w:val="7"/>
  </w:num>
  <w:num w:numId="4">
    <w:abstractNumId w:val="4"/>
  </w:num>
  <w:num w:numId="5">
    <w:abstractNumId w:val="8"/>
  </w:num>
  <w:num w:numId="6">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0B72"/>
    <w:rsid w:val="00000D37"/>
    <w:rsid w:val="00001457"/>
    <w:rsid w:val="0000383B"/>
    <w:rsid w:val="00004917"/>
    <w:rsid w:val="00004ABB"/>
    <w:rsid w:val="0001027A"/>
    <w:rsid w:val="0001429D"/>
    <w:rsid w:val="0001796D"/>
    <w:rsid w:val="00020E46"/>
    <w:rsid w:val="00024EB0"/>
    <w:rsid w:val="000265C8"/>
    <w:rsid w:val="00030183"/>
    <w:rsid w:val="0003102F"/>
    <w:rsid w:val="00033B2C"/>
    <w:rsid w:val="00034E89"/>
    <w:rsid w:val="000361D8"/>
    <w:rsid w:val="00036BAC"/>
    <w:rsid w:val="000373A9"/>
    <w:rsid w:val="00043312"/>
    <w:rsid w:val="000448DB"/>
    <w:rsid w:val="000501BE"/>
    <w:rsid w:val="00051B73"/>
    <w:rsid w:val="00052A3E"/>
    <w:rsid w:val="00052AF4"/>
    <w:rsid w:val="000530FD"/>
    <w:rsid w:val="00054841"/>
    <w:rsid w:val="00054934"/>
    <w:rsid w:val="000558F4"/>
    <w:rsid w:val="000772D2"/>
    <w:rsid w:val="0008166B"/>
    <w:rsid w:val="00083296"/>
    <w:rsid w:val="00086310"/>
    <w:rsid w:val="00092F8C"/>
    <w:rsid w:val="00094F6D"/>
    <w:rsid w:val="000A3CF4"/>
    <w:rsid w:val="000A5CD7"/>
    <w:rsid w:val="000A6BC4"/>
    <w:rsid w:val="000A7BB5"/>
    <w:rsid w:val="000B0343"/>
    <w:rsid w:val="000B29CB"/>
    <w:rsid w:val="000B3634"/>
    <w:rsid w:val="000B421A"/>
    <w:rsid w:val="000C13F8"/>
    <w:rsid w:val="000C1B1C"/>
    <w:rsid w:val="000C420D"/>
    <w:rsid w:val="000D06E3"/>
    <w:rsid w:val="000D0739"/>
    <w:rsid w:val="000D13FF"/>
    <w:rsid w:val="000D3E3F"/>
    <w:rsid w:val="000D3F54"/>
    <w:rsid w:val="000D482F"/>
    <w:rsid w:val="000D4A1C"/>
    <w:rsid w:val="000E0E0E"/>
    <w:rsid w:val="000E26AE"/>
    <w:rsid w:val="000E476B"/>
    <w:rsid w:val="000E7CB8"/>
    <w:rsid w:val="000F58EC"/>
    <w:rsid w:val="00100DE5"/>
    <w:rsid w:val="00104DAD"/>
    <w:rsid w:val="00107420"/>
    <w:rsid w:val="00110DEB"/>
    <w:rsid w:val="00111087"/>
    <w:rsid w:val="00114221"/>
    <w:rsid w:val="00114CEF"/>
    <w:rsid w:val="001153BC"/>
    <w:rsid w:val="00115A7B"/>
    <w:rsid w:val="00121086"/>
    <w:rsid w:val="00122555"/>
    <w:rsid w:val="00124CA4"/>
    <w:rsid w:val="00125AA5"/>
    <w:rsid w:val="00125CAF"/>
    <w:rsid w:val="0012686D"/>
    <w:rsid w:val="00126A7C"/>
    <w:rsid w:val="001278B7"/>
    <w:rsid w:val="00130287"/>
    <w:rsid w:val="001309BF"/>
    <w:rsid w:val="001343A8"/>
    <w:rsid w:val="00134B64"/>
    <w:rsid w:val="00137F79"/>
    <w:rsid w:val="00144ED3"/>
    <w:rsid w:val="00150171"/>
    <w:rsid w:val="00150211"/>
    <w:rsid w:val="00150271"/>
    <w:rsid w:val="00150FD4"/>
    <w:rsid w:val="00152C36"/>
    <w:rsid w:val="00153965"/>
    <w:rsid w:val="00154534"/>
    <w:rsid w:val="00156B7D"/>
    <w:rsid w:val="0016067F"/>
    <w:rsid w:val="00161ABD"/>
    <w:rsid w:val="001644DF"/>
    <w:rsid w:val="001712A9"/>
    <w:rsid w:val="0017770E"/>
    <w:rsid w:val="001801E9"/>
    <w:rsid w:val="001802A9"/>
    <w:rsid w:val="001857A6"/>
    <w:rsid w:val="00186CBA"/>
    <w:rsid w:val="00187BFB"/>
    <w:rsid w:val="00190DC9"/>
    <w:rsid w:val="00190F7A"/>
    <w:rsid w:val="0019105D"/>
    <w:rsid w:val="00193B72"/>
    <w:rsid w:val="00193F7D"/>
    <w:rsid w:val="001A1EB3"/>
    <w:rsid w:val="001A2E94"/>
    <w:rsid w:val="001A503B"/>
    <w:rsid w:val="001A77EB"/>
    <w:rsid w:val="001A784F"/>
    <w:rsid w:val="001B0023"/>
    <w:rsid w:val="001B2EAC"/>
    <w:rsid w:val="001B3101"/>
    <w:rsid w:val="001B373E"/>
    <w:rsid w:val="001B5067"/>
    <w:rsid w:val="001B5148"/>
    <w:rsid w:val="001B56DF"/>
    <w:rsid w:val="001C24DA"/>
    <w:rsid w:val="001C2795"/>
    <w:rsid w:val="001C29EC"/>
    <w:rsid w:val="001D00CD"/>
    <w:rsid w:val="001D2602"/>
    <w:rsid w:val="001D46AA"/>
    <w:rsid w:val="001D5642"/>
    <w:rsid w:val="001D59B7"/>
    <w:rsid w:val="001D75E3"/>
    <w:rsid w:val="001E08B6"/>
    <w:rsid w:val="001E12FB"/>
    <w:rsid w:val="001E58B4"/>
    <w:rsid w:val="001F28B8"/>
    <w:rsid w:val="001F4244"/>
    <w:rsid w:val="001F46A3"/>
    <w:rsid w:val="001F64E3"/>
    <w:rsid w:val="002069D5"/>
    <w:rsid w:val="00207D21"/>
    <w:rsid w:val="0021057B"/>
    <w:rsid w:val="00210DEE"/>
    <w:rsid w:val="0021176E"/>
    <w:rsid w:val="00212828"/>
    <w:rsid w:val="002140DC"/>
    <w:rsid w:val="0021728C"/>
    <w:rsid w:val="002212B4"/>
    <w:rsid w:val="00223ABA"/>
    <w:rsid w:val="00224756"/>
    <w:rsid w:val="002262AC"/>
    <w:rsid w:val="00227A65"/>
    <w:rsid w:val="00227EF6"/>
    <w:rsid w:val="002307B4"/>
    <w:rsid w:val="0023162D"/>
    <w:rsid w:val="002323F4"/>
    <w:rsid w:val="00233007"/>
    <w:rsid w:val="00237AB8"/>
    <w:rsid w:val="00240AE8"/>
    <w:rsid w:val="00240BEF"/>
    <w:rsid w:val="002422C1"/>
    <w:rsid w:val="00244018"/>
    <w:rsid w:val="0024465A"/>
    <w:rsid w:val="00244EB3"/>
    <w:rsid w:val="00246EA5"/>
    <w:rsid w:val="00247415"/>
    <w:rsid w:val="00253DF1"/>
    <w:rsid w:val="00254F5A"/>
    <w:rsid w:val="0025515E"/>
    <w:rsid w:val="002569FB"/>
    <w:rsid w:val="00256B58"/>
    <w:rsid w:val="002570E1"/>
    <w:rsid w:val="002618C3"/>
    <w:rsid w:val="00263285"/>
    <w:rsid w:val="00266761"/>
    <w:rsid w:val="00267F9D"/>
    <w:rsid w:val="002725E8"/>
    <w:rsid w:val="00272AF2"/>
    <w:rsid w:val="0027545D"/>
    <w:rsid w:val="00281096"/>
    <w:rsid w:val="00282045"/>
    <w:rsid w:val="002846D0"/>
    <w:rsid w:val="00284827"/>
    <w:rsid w:val="00292E23"/>
    <w:rsid w:val="0029486F"/>
    <w:rsid w:val="0029733F"/>
    <w:rsid w:val="002A02BB"/>
    <w:rsid w:val="002A0AA5"/>
    <w:rsid w:val="002A52FA"/>
    <w:rsid w:val="002A56F7"/>
    <w:rsid w:val="002B0140"/>
    <w:rsid w:val="002C244F"/>
    <w:rsid w:val="002D0146"/>
    <w:rsid w:val="002D17F3"/>
    <w:rsid w:val="002D18D6"/>
    <w:rsid w:val="002D3F44"/>
    <w:rsid w:val="002D5C1F"/>
    <w:rsid w:val="002E0065"/>
    <w:rsid w:val="002E2A31"/>
    <w:rsid w:val="002E3B56"/>
    <w:rsid w:val="002F0BAA"/>
    <w:rsid w:val="002F15FB"/>
    <w:rsid w:val="002F2222"/>
    <w:rsid w:val="00303047"/>
    <w:rsid w:val="00306758"/>
    <w:rsid w:val="003076A0"/>
    <w:rsid w:val="003122DF"/>
    <w:rsid w:val="0031306E"/>
    <w:rsid w:val="003206B8"/>
    <w:rsid w:val="003242E9"/>
    <w:rsid w:val="00326235"/>
    <w:rsid w:val="0033068B"/>
    <w:rsid w:val="0033068D"/>
    <w:rsid w:val="0033069B"/>
    <w:rsid w:val="0033723C"/>
    <w:rsid w:val="00340796"/>
    <w:rsid w:val="00342485"/>
    <w:rsid w:val="00342A51"/>
    <w:rsid w:val="003434CC"/>
    <w:rsid w:val="003457CD"/>
    <w:rsid w:val="00347B47"/>
    <w:rsid w:val="003512DF"/>
    <w:rsid w:val="00351F44"/>
    <w:rsid w:val="0035255A"/>
    <w:rsid w:val="003559CD"/>
    <w:rsid w:val="003570C0"/>
    <w:rsid w:val="00357242"/>
    <w:rsid w:val="00362AB1"/>
    <w:rsid w:val="003634D9"/>
    <w:rsid w:val="003657DC"/>
    <w:rsid w:val="00371665"/>
    <w:rsid w:val="00375A14"/>
    <w:rsid w:val="00377DB8"/>
    <w:rsid w:val="00383E11"/>
    <w:rsid w:val="00384B37"/>
    <w:rsid w:val="00385722"/>
    <w:rsid w:val="00385C52"/>
    <w:rsid w:val="003865DF"/>
    <w:rsid w:val="00391888"/>
    <w:rsid w:val="0039333A"/>
    <w:rsid w:val="00393DCC"/>
    <w:rsid w:val="003940F2"/>
    <w:rsid w:val="003948DC"/>
    <w:rsid w:val="00395D9B"/>
    <w:rsid w:val="0039741B"/>
    <w:rsid w:val="003A0585"/>
    <w:rsid w:val="003A1346"/>
    <w:rsid w:val="003A152A"/>
    <w:rsid w:val="003A239E"/>
    <w:rsid w:val="003A3B2A"/>
    <w:rsid w:val="003A462B"/>
    <w:rsid w:val="003A490C"/>
    <w:rsid w:val="003A52FF"/>
    <w:rsid w:val="003A73EA"/>
    <w:rsid w:val="003B065D"/>
    <w:rsid w:val="003B2F3D"/>
    <w:rsid w:val="003B2F55"/>
    <w:rsid w:val="003B3B03"/>
    <w:rsid w:val="003B6BEB"/>
    <w:rsid w:val="003B7B1F"/>
    <w:rsid w:val="003C218A"/>
    <w:rsid w:val="003C2431"/>
    <w:rsid w:val="003C2730"/>
    <w:rsid w:val="003C6AC5"/>
    <w:rsid w:val="003D016C"/>
    <w:rsid w:val="003D0640"/>
    <w:rsid w:val="003D174E"/>
    <w:rsid w:val="003D5025"/>
    <w:rsid w:val="003D7CEF"/>
    <w:rsid w:val="003E2652"/>
    <w:rsid w:val="003E4031"/>
    <w:rsid w:val="003E595B"/>
    <w:rsid w:val="003E5996"/>
    <w:rsid w:val="003E5A38"/>
    <w:rsid w:val="003E6117"/>
    <w:rsid w:val="003E7828"/>
    <w:rsid w:val="003F0239"/>
    <w:rsid w:val="003F03E1"/>
    <w:rsid w:val="003F1620"/>
    <w:rsid w:val="003F4467"/>
    <w:rsid w:val="003F4A5D"/>
    <w:rsid w:val="003F7C3A"/>
    <w:rsid w:val="004009F7"/>
    <w:rsid w:val="004011A6"/>
    <w:rsid w:val="0040315D"/>
    <w:rsid w:val="004033D8"/>
    <w:rsid w:val="00403418"/>
    <w:rsid w:val="0040521F"/>
    <w:rsid w:val="00414A1E"/>
    <w:rsid w:val="00414D4C"/>
    <w:rsid w:val="004153E8"/>
    <w:rsid w:val="00416D60"/>
    <w:rsid w:val="004230CB"/>
    <w:rsid w:val="0042744B"/>
    <w:rsid w:val="00431640"/>
    <w:rsid w:val="00434FD0"/>
    <w:rsid w:val="00436A3A"/>
    <w:rsid w:val="004379DD"/>
    <w:rsid w:val="00442D33"/>
    <w:rsid w:val="004466E0"/>
    <w:rsid w:val="004466F3"/>
    <w:rsid w:val="004471E4"/>
    <w:rsid w:val="00453BA0"/>
    <w:rsid w:val="004564E5"/>
    <w:rsid w:val="004610CF"/>
    <w:rsid w:val="0046402B"/>
    <w:rsid w:val="0046657A"/>
    <w:rsid w:val="00467093"/>
    <w:rsid w:val="00472A05"/>
    <w:rsid w:val="00474000"/>
    <w:rsid w:val="00474D96"/>
    <w:rsid w:val="00476387"/>
    <w:rsid w:val="00477A32"/>
    <w:rsid w:val="00480F4D"/>
    <w:rsid w:val="004825DD"/>
    <w:rsid w:val="004855E1"/>
    <w:rsid w:val="0048635E"/>
    <w:rsid w:val="00486FE0"/>
    <w:rsid w:val="00491422"/>
    <w:rsid w:val="00492133"/>
    <w:rsid w:val="00494072"/>
    <w:rsid w:val="00495F1D"/>
    <w:rsid w:val="00496087"/>
    <w:rsid w:val="00496D91"/>
    <w:rsid w:val="004A2DE6"/>
    <w:rsid w:val="004A2FFA"/>
    <w:rsid w:val="004B0019"/>
    <w:rsid w:val="004B230E"/>
    <w:rsid w:val="004C215F"/>
    <w:rsid w:val="004D528E"/>
    <w:rsid w:val="004D7D1B"/>
    <w:rsid w:val="004E333E"/>
    <w:rsid w:val="004E47F0"/>
    <w:rsid w:val="004F1041"/>
    <w:rsid w:val="004F280E"/>
    <w:rsid w:val="004F42C5"/>
    <w:rsid w:val="004F480B"/>
    <w:rsid w:val="00500B7A"/>
    <w:rsid w:val="005010F2"/>
    <w:rsid w:val="00503636"/>
    <w:rsid w:val="00504886"/>
    <w:rsid w:val="00504FC4"/>
    <w:rsid w:val="00505291"/>
    <w:rsid w:val="00510961"/>
    <w:rsid w:val="005109DA"/>
    <w:rsid w:val="00511932"/>
    <w:rsid w:val="00512B29"/>
    <w:rsid w:val="00512B3E"/>
    <w:rsid w:val="00515385"/>
    <w:rsid w:val="00515F4C"/>
    <w:rsid w:val="00516CB4"/>
    <w:rsid w:val="00516DCF"/>
    <w:rsid w:val="00517EBE"/>
    <w:rsid w:val="005217E6"/>
    <w:rsid w:val="00521B3E"/>
    <w:rsid w:val="00522033"/>
    <w:rsid w:val="00524E2B"/>
    <w:rsid w:val="0052649E"/>
    <w:rsid w:val="00526A50"/>
    <w:rsid w:val="00530C03"/>
    <w:rsid w:val="00531C6A"/>
    <w:rsid w:val="00540893"/>
    <w:rsid w:val="00542D52"/>
    <w:rsid w:val="00544A2A"/>
    <w:rsid w:val="00544D09"/>
    <w:rsid w:val="0055231D"/>
    <w:rsid w:val="00556AF9"/>
    <w:rsid w:val="005570CA"/>
    <w:rsid w:val="00561709"/>
    <w:rsid w:val="005630F4"/>
    <w:rsid w:val="005632BD"/>
    <w:rsid w:val="00565A23"/>
    <w:rsid w:val="00571D35"/>
    <w:rsid w:val="005721CC"/>
    <w:rsid w:val="00572599"/>
    <w:rsid w:val="00572C73"/>
    <w:rsid w:val="0057765D"/>
    <w:rsid w:val="0058065D"/>
    <w:rsid w:val="005834F7"/>
    <w:rsid w:val="00583A0B"/>
    <w:rsid w:val="00590554"/>
    <w:rsid w:val="005947AE"/>
    <w:rsid w:val="00595F67"/>
    <w:rsid w:val="005A5717"/>
    <w:rsid w:val="005A6194"/>
    <w:rsid w:val="005A64DB"/>
    <w:rsid w:val="005A6C11"/>
    <w:rsid w:val="005B1F25"/>
    <w:rsid w:val="005B2E8A"/>
    <w:rsid w:val="005B5503"/>
    <w:rsid w:val="005C52EB"/>
    <w:rsid w:val="005C764B"/>
    <w:rsid w:val="005C7691"/>
    <w:rsid w:val="005D0E69"/>
    <w:rsid w:val="005D14F9"/>
    <w:rsid w:val="005D2206"/>
    <w:rsid w:val="005D250D"/>
    <w:rsid w:val="005D4356"/>
    <w:rsid w:val="005D481D"/>
    <w:rsid w:val="005E09B7"/>
    <w:rsid w:val="005E2551"/>
    <w:rsid w:val="005E33B7"/>
    <w:rsid w:val="005E37F4"/>
    <w:rsid w:val="005E6DF1"/>
    <w:rsid w:val="005E78B8"/>
    <w:rsid w:val="005F08A8"/>
    <w:rsid w:val="005F0B2D"/>
    <w:rsid w:val="005F30A9"/>
    <w:rsid w:val="005F6F96"/>
    <w:rsid w:val="006007A0"/>
    <w:rsid w:val="006011EE"/>
    <w:rsid w:val="00601342"/>
    <w:rsid w:val="00603A2B"/>
    <w:rsid w:val="00611BA2"/>
    <w:rsid w:val="006140D7"/>
    <w:rsid w:val="00616483"/>
    <w:rsid w:val="006235B7"/>
    <w:rsid w:val="00625790"/>
    <w:rsid w:val="00630EEF"/>
    <w:rsid w:val="00631CD3"/>
    <w:rsid w:val="00631E1D"/>
    <w:rsid w:val="00632D77"/>
    <w:rsid w:val="00633937"/>
    <w:rsid w:val="00634083"/>
    <w:rsid w:val="00635005"/>
    <w:rsid w:val="00636D99"/>
    <w:rsid w:val="00637A86"/>
    <w:rsid w:val="00643B26"/>
    <w:rsid w:val="00645D51"/>
    <w:rsid w:val="00646F89"/>
    <w:rsid w:val="006473C7"/>
    <w:rsid w:val="00650402"/>
    <w:rsid w:val="00650478"/>
    <w:rsid w:val="006525FC"/>
    <w:rsid w:val="00653D26"/>
    <w:rsid w:val="006549CC"/>
    <w:rsid w:val="00656068"/>
    <w:rsid w:val="00656136"/>
    <w:rsid w:val="006572A1"/>
    <w:rsid w:val="006641BB"/>
    <w:rsid w:val="0066421F"/>
    <w:rsid w:val="00671E69"/>
    <w:rsid w:val="00674261"/>
    <w:rsid w:val="00675751"/>
    <w:rsid w:val="00677D39"/>
    <w:rsid w:val="00680C01"/>
    <w:rsid w:val="0068193C"/>
    <w:rsid w:val="00691287"/>
    <w:rsid w:val="006919F3"/>
    <w:rsid w:val="006951E8"/>
    <w:rsid w:val="006A60EA"/>
    <w:rsid w:val="006B7D17"/>
    <w:rsid w:val="006C3767"/>
    <w:rsid w:val="006C4DF8"/>
    <w:rsid w:val="006C75AD"/>
    <w:rsid w:val="006D3DB1"/>
    <w:rsid w:val="006D48E0"/>
    <w:rsid w:val="006D5A80"/>
    <w:rsid w:val="006D5F00"/>
    <w:rsid w:val="006E0801"/>
    <w:rsid w:val="006E3CB9"/>
    <w:rsid w:val="006E59BC"/>
    <w:rsid w:val="006F0B72"/>
    <w:rsid w:val="006F1CE4"/>
    <w:rsid w:val="006F2665"/>
    <w:rsid w:val="006F3337"/>
    <w:rsid w:val="006F64BF"/>
    <w:rsid w:val="00700523"/>
    <w:rsid w:val="007021F3"/>
    <w:rsid w:val="00703A21"/>
    <w:rsid w:val="00705BA4"/>
    <w:rsid w:val="00705F23"/>
    <w:rsid w:val="0070687A"/>
    <w:rsid w:val="00706DCA"/>
    <w:rsid w:val="00712B8E"/>
    <w:rsid w:val="00726D6B"/>
    <w:rsid w:val="00727D12"/>
    <w:rsid w:val="00732893"/>
    <w:rsid w:val="00735991"/>
    <w:rsid w:val="00736833"/>
    <w:rsid w:val="00736EFD"/>
    <w:rsid w:val="00736F0D"/>
    <w:rsid w:val="00740C40"/>
    <w:rsid w:val="00742961"/>
    <w:rsid w:val="00750108"/>
    <w:rsid w:val="00750650"/>
    <w:rsid w:val="00753527"/>
    <w:rsid w:val="00753598"/>
    <w:rsid w:val="00753D5F"/>
    <w:rsid w:val="007568AE"/>
    <w:rsid w:val="00756E0B"/>
    <w:rsid w:val="00760381"/>
    <w:rsid w:val="007649A0"/>
    <w:rsid w:val="00767074"/>
    <w:rsid w:val="00771BAB"/>
    <w:rsid w:val="00773FF8"/>
    <w:rsid w:val="007747F7"/>
    <w:rsid w:val="00777D4B"/>
    <w:rsid w:val="00781969"/>
    <w:rsid w:val="00781A66"/>
    <w:rsid w:val="00786A72"/>
    <w:rsid w:val="00790EFA"/>
    <w:rsid w:val="0079491B"/>
    <w:rsid w:val="00797DE0"/>
    <w:rsid w:val="007A2EB1"/>
    <w:rsid w:val="007A4F81"/>
    <w:rsid w:val="007A6ACB"/>
    <w:rsid w:val="007A7230"/>
    <w:rsid w:val="007B17CC"/>
    <w:rsid w:val="007B3531"/>
    <w:rsid w:val="007B5C4D"/>
    <w:rsid w:val="007B7B91"/>
    <w:rsid w:val="007C4A50"/>
    <w:rsid w:val="007C4ED4"/>
    <w:rsid w:val="007C554A"/>
    <w:rsid w:val="007D0CB1"/>
    <w:rsid w:val="007D1748"/>
    <w:rsid w:val="007D2F8E"/>
    <w:rsid w:val="007D4EFA"/>
    <w:rsid w:val="007D62AC"/>
    <w:rsid w:val="007D7FEC"/>
    <w:rsid w:val="007E156D"/>
    <w:rsid w:val="007E1EC0"/>
    <w:rsid w:val="007E2B8D"/>
    <w:rsid w:val="007E715F"/>
    <w:rsid w:val="007E7B4F"/>
    <w:rsid w:val="007E7C30"/>
    <w:rsid w:val="007F0572"/>
    <w:rsid w:val="007F0A79"/>
    <w:rsid w:val="007F1EC9"/>
    <w:rsid w:val="007F466B"/>
    <w:rsid w:val="0080085C"/>
    <w:rsid w:val="00801763"/>
    <w:rsid w:val="00801CF3"/>
    <w:rsid w:val="00804F49"/>
    <w:rsid w:val="00806067"/>
    <w:rsid w:val="008063FA"/>
    <w:rsid w:val="00806C06"/>
    <w:rsid w:val="00807F45"/>
    <w:rsid w:val="00816477"/>
    <w:rsid w:val="008174BE"/>
    <w:rsid w:val="00817A12"/>
    <w:rsid w:val="00822F93"/>
    <w:rsid w:val="008314D5"/>
    <w:rsid w:val="008345D3"/>
    <w:rsid w:val="008363C0"/>
    <w:rsid w:val="008369B7"/>
    <w:rsid w:val="00836DC2"/>
    <w:rsid w:val="00840040"/>
    <w:rsid w:val="00840BD6"/>
    <w:rsid w:val="00845646"/>
    <w:rsid w:val="0084715F"/>
    <w:rsid w:val="008531CC"/>
    <w:rsid w:val="00855704"/>
    <w:rsid w:val="008649C9"/>
    <w:rsid w:val="00867071"/>
    <w:rsid w:val="008678E7"/>
    <w:rsid w:val="0087108A"/>
    <w:rsid w:val="00871E44"/>
    <w:rsid w:val="00874FF1"/>
    <w:rsid w:val="008755F4"/>
    <w:rsid w:val="00875C46"/>
    <w:rsid w:val="00877013"/>
    <w:rsid w:val="008776AA"/>
    <w:rsid w:val="008868F5"/>
    <w:rsid w:val="0088783A"/>
    <w:rsid w:val="00891271"/>
    <w:rsid w:val="0089219C"/>
    <w:rsid w:val="00893006"/>
    <w:rsid w:val="00893E87"/>
    <w:rsid w:val="00894CD7"/>
    <w:rsid w:val="008955B4"/>
    <w:rsid w:val="00895B08"/>
    <w:rsid w:val="00896820"/>
    <w:rsid w:val="00897930"/>
    <w:rsid w:val="008A0DEE"/>
    <w:rsid w:val="008A66C2"/>
    <w:rsid w:val="008A79DD"/>
    <w:rsid w:val="008B0A7A"/>
    <w:rsid w:val="008B1257"/>
    <w:rsid w:val="008B5464"/>
    <w:rsid w:val="008B5B07"/>
    <w:rsid w:val="008B77B1"/>
    <w:rsid w:val="008C000A"/>
    <w:rsid w:val="008C2140"/>
    <w:rsid w:val="008C72D2"/>
    <w:rsid w:val="008D0141"/>
    <w:rsid w:val="008D2EB1"/>
    <w:rsid w:val="008D2EE3"/>
    <w:rsid w:val="008D363E"/>
    <w:rsid w:val="008D374D"/>
    <w:rsid w:val="008E0449"/>
    <w:rsid w:val="008E0502"/>
    <w:rsid w:val="008E0BCC"/>
    <w:rsid w:val="008E39AA"/>
    <w:rsid w:val="008E39E0"/>
    <w:rsid w:val="008E4446"/>
    <w:rsid w:val="008E48D9"/>
    <w:rsid w:val="008E4C5D"/>
    <w:rsid w:val="008F40CB"/>
    <w:rsid w:val="008F67B6"/>
    <w:rsid w:val="009002CF"/>
    <w:rsid w:val="00900F25"/>
    <w:rsid w:val="00901CFA"/>
    <w:rsid w:val="00905EE5"/>
    <w:rsid w:val="00907DAB"/>
    <w:rsid w:val="00916711"/>
    <w:rsid w:val="00916ACE"/>
    <w:rsid w:val="009172E8"/>
    <w:rsid w:val="00924209"/>
    <w:rsid w:val="00924B51"/>
    <w:rsid w:val="00930DAC"/>
    <w:rsid w:val="00931F6C"/>
    <w:rsid w:val="009345F1"/>
    <w:rsid w:val="00934B0D"/>
    <w:rsid w:val="0093565F"/>
    <w:rsid w:val="009372E2"/>
    <w:rsid w:val="0094280B"/>
    <w:rsid w:val="00943D10"/>
    <w:rsid w:val="00944014"/>
    <w:rsid w:val="0094440E"/>
    <w:rsid w:val="0095031F"/>
    <w:rsid w:val="00951A5B"/>
    <w:rsid w:val="00955D85"/>
    <w:rsid w:val="00957EC8"/>
    <w:rsid w:val="009600B9"/>
    <w:rsid w:val="0096050D"/>
    <w:rsid w:val="00961444"/>
    <w:rsid w:val="00964886"/>
    <w:rsid w:val="009669FA"/>
    <w:rsid w:val="00973056"/>
    <w:rsid w:val="009749EA"/>
    <w:rsid w:val="00975E94"/>
    <w:rsid w:val="00980F88"/>
    <w:rsid w:val="00981236"/>
    <w:rsid w:val="009842AF"/>
    <w:rsid w:val="009860EC"/>
    <w:rsid w:val="00986E30"/>
    <w:rsid w:val="00987AE6"/>
    <w:rsid w:val="009908CE"/>
    <w:rsid w:val="00990C25"/>
    <w:rsid w:val="009912F2"/>
    <w:rsid w:val="00996328"/>
    <w:rsid w:val="009A2719"/>
    <w:rsid w:val="009A390D"/>
    <w:rsid w:val="009A4348"/>
    <w:rsid w:val="009A4E68"/>
    <w:rsid w:val="009A66AB"/>
    <w:rsid w:val="009B29CB"/>
    <w:rsid w:val="009B49BA"/>
    <w:rsid w:val="009B679A"/>
    <w:rsid w:val="009C28D9"/>
    <w:rsid w:val="009C2EEA"/>
    <w:rsid w:val="009C6DD7"/>
    <w:rsid w:val="009D3588"/>
    <w:rsid w:val="009E0191"/>
    <w:rsid w:val="009E2680"/>
    <w:rsid w:val="009E2E4F"/>
    <w:rsid w:val="009E2F12"/>
    <w:rsid w:val="009E3766"/>
    <w:rsid w:val="009E3EEE"/>
    <w:rsid w:val="009E4C3F"/>
    <w:rsid w:val="009E5532"/>
    <w:rsid w:val="009F16FF"/>
    <w:rsid w:val="009F68A7"/>
    <w:rsid w:val="00A01752"/>
    <w:rsid w:val="00A033B5"/>
    <w:rsid w:val="00A06A95"/>
    <w:rsid w:val="00A11130"/>
    <w:rsid w:val="00A1395F"/>
    <w:rsid w:val="00A14DD0"/>
    <w:rsid w:val="00A151A8"/>
    <w:rsid w:val="00A17DB4"/>
    <w:rsid w:val="00A21450"/>
    <w:rsid w:val="00A22F2F"/>
    <w:rsid w:val="00A23DD6"/>
    <w:rsid w:val="00A241E8"/>
    <w:rsid w:val="00A24805"/>
    <w:rsid w:val="00A2489A"/>
    <w:rsid w:val="00A2637C"/>
    <w:rsid w:val="00A33111"/>
    <w:rsid w:val="00A34375"/>
    <w:rsid w:val="00A346BA"/>
    <w:rsid w:val="00A36D78"/>
    <w:rsid w:val="00A43827"/>
    <w:rsid w:val="00A438B1"/>
    <w:rsid w:val="00A4439F"/>
    <w:rsid w:val="00A444BB"/>
    <w:rsid w:val="00A471CB"/>
    <w:rsid w:val="00A478F8"/>
    <w:rsid w:val="00A47D3C"/>
    <w:rsid w:val="00A50C8A"/>
    <w:rsid w:val="00A50FE0"/>
    <w:rsid w:val="00A5392E"/>
    <w:rsid w:val="00A53B3E"/>
    <w:rsid w:val="00A54F6C"/>
    <w:rsid w:val="00A551E1"/>
    <w:rsid w:val="00A55B42"/>
    <w:rsid w:val="00A60568"/>
    <w:rsid w:val="00A62848"/>
    <w:rsid w:val="00A65EBF"/>
    <w:rsid w:val="00A66ED9"/>
    <w:rsid w:val="00A73B19"/>
    <w:rsid w:val="00A75278"/>
    <w:rsid w:val="00A752DF"/>
    <w:rsid w:val="00A758D4"/>
    <w:rsid w:val="00A75B1A"/>
    <w:rsid w:val="00A779AD"/>
    <w:rsid w:val="00A81B25"/>
    <w:rsid w:val="00A82335"/>
    <w:rsid w:val="00A847A1"/>
    <w:rsid w:val="00A84DF9"/>
    <w:rsid w:val="00A867B9"/>
    <w:rsid w:val="00A94541"/>
    <w:rsid w:val="00A9608A"/>
    <w:rsid w:val="00A97D1E"/>
    <w:rsid w:val="00AA06D3"/>
    <w:rsid w:val="00AA084A"/>
    <w:rsid w:val="00AA2834"/>
    <w:rsid w:val="00AA485C"/>
    <w:rsid w:val="00AA5F15"/>
    <w:rsid w:val="00AA6617"/>
    <w:rsid w:val="00AA70C1"/>
    <w:rsid w:val="00AA79CB"/>
    <w:rsid w:val="00AB058E"/>
    <w:rsid w:val="00AB0ECA"/>
    <w:rsid w:val="00AB1155"/>
    <w:rsid w:val="00AB1EB4"/>
    <w:rsid w:val="00AB6A07"/>
    <w:rsid w:val="00AC12CB"/>
    <w:rsid w:val="00AC5A96"/>
    <w:rsid w:val="00AC5B8A"/>
    <w:rsid w:val="00AC7D6E"/>
    <w:rsid w:val="00AE1FCC"/>
    <w:rsid w:val="00AE2C50"/>
    <w:rsid w:val="00AE4B87"/>
    <w:rsid w:val="00AE4F43"/>
    <w:rsid w:val="00AE75D4"/>
    <w:rsid w:val="00AF3224"/>
    <w:rsid w:val="00AF74C3"/>
    <w:rsid w:val="00B00E9D"/>
    <w:rsid w:val="00B01DDE"/>
    <w:rsid w:val="00B0203F"/>
    <w:rsid w:val="00B05C30"/>
    <w:rsid w:val="00B132AD"/>
    <w:rsid w:val="00B172CD"/>
    <w:rsid w:val="00B175F1"/>
    <w:rsid w:val="00B229A2"/>
    <w:rsid w:val="00B22BA5"/>
    <w:rsid w:val="00B233CE"/>
    <w:rsid w:val="00B23D12"/>
    <w:rsid w:val="00B25E33"/>
    <w:rsid w:val="00B27725"/>
    <w:rsid w:val="00B31A7D"/>
    <w:rsid w:val="00B31EBF"/>
    <w:rsid w:val="00B339A4"/>
    <w:rsid w:val="00B435F9"/>
    <w:rsid w:val="00B47ECD"/>
    <w:rsid w:val="00B60626"/>
    <w:rsid w:val="00B60736"/>
    <w:rsid w:val="00B62C42"/>
    <w:rsid w:val="00B631FD"/>
    <w:rsid w:val="00B6451C"/>
    <w:rsid w:val="00B70C35"/>
    <w:rsid w:val="00B71A9C"/>
    <w:rsid w:val="00B774E6"/>
    <w:rsid w:val="00B81A40"/>
    <w:rsid w:val="00B82710"/>
    <w:rsid w:val="00B861AE"/>
    <w:rsid w:val="00B865B1"/>
    <w:rsid w:val="00B87BE5"/>
    <w:rsid w:val="00B87CB2"/>
    <w:rsid w:val="00B91E92"/>
    <w:rsid w:val="00B929B7"/>
    <w:rsid w:val="00B933DB"/>
    <w:rsid w:val="00B9724E"/>
    <w:rsid w:val="00BA1A83"/>
    <w:rsid w:val="00BA48A2"/>
    <w:rsid w:val="00BA4CD7"/>
    <w:rsid w:val="00BA5A7C"/>
    <w:rsid w:val="00BA5D6D"/>
    <w:rsid w:val="00BB4358"/>
    <w:rsid w:val="00BB55E8"/>
    <w:rsid w:val="00BB5ED5"/>
    <w:rsid w:val="00BC44C2"/>
    <w:rsid w:val="00BC52D8"/>
    <w:rsid w:val="00BC6C2D"/>
    <w:rsid w:val="00BD1089"/>
    <w:rsid w:val="00BD1539"/>
    <w:rsid w:val="00BE6B0B"/>
    <w:rsid w:val="00BE723B"/>
    <w:rsid w:val="00BF499B"/>
    <w:rsid w:val="00BF59B6"/>
    <w:rsid w:val="00BF71D9"/>
    <w:rsid w:val="00BF7B19"/>
    <w:rsid w:val="00C0011B"/>
    <w:rsid w:val="00C06F9E"/>
    <w:rsid w:val="00C10424"/>
    <w:rsid w:val="00C141B8"/>
    <w:rsid w:val="00C2059F"/>
    <w:rsid w:val="00C20A4E"/>
    <w:rsid w:val="00C216C6"/>
    <w:rsid w:val="00C23E04"/>
    <w:rsid w:val="00C24E21"/>
    <w:rsid w:val="00C31607"/>
    <w:rsid w:val="00C3200F"/>
    <w:rsid w:val="00C3413B"/>
    <w:rsid w:val="00C342F6"/>
    <w:rsid w:val="00C41DD1"/>
    <w:rsid w:val="00C422C9"/>
    <w:rsid w:val="00C42892"/>
    <w:rsid w:val="00C44B20"/>
    <w:rsid w:val="00C44E96"/>
    <w:rsid w:val="00C46EF9"/>
    <w:rsid w:val="00C50BD0"/>
    <w:rsid w:val="00C51AAE"/>
    <w:rsid w:val="00C5625C"/>
    <w:rsid w:val="00C64C40"/>
    <w:rsid w:val="00C6529A"/>
    <w:rsid w:val="00C66816"/>
    <w:rsid w:val="00C67190"/>
    <w:rsid w:val="00C67C31"/>
    <w:rsid w:val="00C72212"/>
    <w:rsid w:val="00C7589C"/>
    <w:rsid w:val="00C7625C"/>
    <w:rsid w:val="00C76A2A"/>
    <w:rsid w:val="00C77633"/>
    <w:rsid w:val="00C818DF"/>
    <w:rsid w:val="00C848A9"/>
    <w:rsid w:val="00C90271"/>
    <w:rsid w:val="00C9444E"/>
    <w:rsid w:val="00C94BCA"/>
    <w:rsid w:val="00C94C39"/>
    <w:rsid w:val="00C959C4"/>
    <w:rsid w:val="00CA048E"/>
    <w:rsid w:val="00CA1B54"/>
    <w:rsid w:val="00CA5B6A"/>
    <w:rsid w:val="00CA602B"/>
    <w:rsid w:val="00CA6427"/>
    <w:rsid w:val="00CA7978"/>
    <w:rsid w:val="00CB0A63"/>
    <w:rsid w:val="00CB2C9E"/>
    <w:rsid w:val="00CB342B"/>
    <w:rsid w:val="00CB4367"/>
    <w:rsid w:val="00CB4F10"/>
    <w:rsid w:val="00CB7978"/>
    <w:rsid w:val="00CC038C"/>
    <w:rsid w:val="00CC39A4"/>
    <w:rsid w:val="00CC48EC"/>
    <w:rsid w:val="00CD1876"/>
    <w:rsid w:val="00CD1934"/>
    <w:rsid w:val="00CE1C5E"/>
    <w:rsid w:val="00CF14BE"/>
    <w:rsid w:val="00CF2EE2"/>
    <w:rsid w:val="00CF4730"/>
    <w:rsid w:val="00CF5A09"/>
    <w:rsid w:val="00CF70F8"/>
    <w:rsid w:val="00D0263A"/>
    <w:rsid w:val="00D029A7"/>
    <w:rsid w:val="00D04798"/>
    <w:rsid w:val="00D0714C"/>
    <w:rsid w:val="00D076D5"/>
    <w:rsid w:val="00D1227E"/>
    <w:rsid w:val="00D12817"/>
    <w:rsid w:val="00D131E5"/>
    <w:rsid w:val="00D13F0A"/>
    <w:rsid w:val="00D17912"/>
    <w:rsid w:val="00D20312"/>
    <w:rsid w:val="00D21142"/>
    <w:rsid w:val="00D21959"/>
    <w:rsid w:val="00D2259C"/>
    <w:rsid w:val="00D25184"/>
    <w:rsid w:val="00D256A5"/>
    <w:rsid w:val="00D25C16"/>
    <w:rsid w:val="00D44373"/>
    <w:rsid w:val="00D46373"/>
    <w:rsid w:val="00D46C26"/>
    <w:rsid w:val="00D47886"/>
    <w:rsid w:val="00D478C0"/>
    <w:rsid w:val="00D50AE0"/>
    <w:rsid w:val="00D51C0E"/>
    <w:rsid w:val="00D5298F"/>
    <w:rsid w:val="00D565C3"/>
    <w:rsid w:val="00D6773A"/>
    <w:rsid w:val="00D7007C"/>
    <w:rsid w:val="00D721A3"/>
    <w:rsid w:val="00D722F7"/>
    <w:rsid w:val="00D73835"/>
    <w:rsid w:val="00D76DDE"/>
    <w:rsid w:val="00D77E13"/>
    <w:rsid w:val="00D80672"/>
    <w:rsid w:val="00D85DD7"/>
    <w:rsid w:val="00D90306"/>
    <w:rsid w:val="00D933CF"/>
    <w:rsid w:val="00D94C62"/>
    <w:rsid w:val="00D96532"/>
    <w:rsid w:val="00DA2114"/>
    <w:rsid w:val="00DA251E"/>
    <w:rsid w:val="00DA3770"/>
    <w:rsid w:val="00DA71E6"/>
    <w:rsid w:val="00DB5DE4"/>
    <w:rsid w:val="00DC0656"/>
    <w:rsid w:val="00DC1C1F"/>
    <w:rsid w:val="00DC4C7F"/>
    <w:rsid w:val="00DD06C4"/>
    <w:rsid w:val="00DD238A"/>
    <w:rsid w:val="00DD26CE"/>
    <w:rsid w:val="00DD3550"/>
    <w:rsid w:val="00DD53AB"/>
    <w:rsid w:val="00DD6A3B"/>
    <w:rsid w:val="00DE361F"/>
    <w:rsid w:val="00DE45D0"/>
    <w:rsid w:val="00DE45D2"/>
    <w:rsid w:val="00DE4FDE"/>
    <w:rsid w:val="00DE5849"/>
    <w:rsid w:val="00DF2612"/>
    <w:rsid w:val="00DF6827"/>
    <w:rsid w:val="00DF6835"/>
    <w:rsid w:val="00DF77D4"/>
    <w:rsid w:val="00DF7912"/>
    <w:rsid w:val="00E000B1"/>
    <w:rsid w:val="00E05282"/>
    <w:rsid w:val="00E164BB"/>
    <w:rsid w:val="00E21994"/>
    <w:rsid w:val="00E23947"/>
    <w:rsid w:val="00E23F31"/>
    <w:rsid w:val="00E30ADB"/>
    <w:rsid w:val="00E334BC"/>
    <w:rsid w:val="00E449B6"/>
    <w:rsid w:val="00E53228"/>
    <w:rsid w:val="00E567C0"/>
    <w:rsid w:val="00E56844"/>
    <w:rsid w:val="00E648EA"/>
    <w:rsid w:val="00E669F0"/>
    <w:rsid w:val="00E7395C"/>
    <w:rsid w:val="00E8218D"/>
    <w:rsid w:val="00E836EB"/>
    <w:rsid w:val="00E84CD7"/>
    <w:rsid w:val="00E87FA9"/>
    <w:rsid w:val="00E90672"/>
    <w:rsid w:val="00E90792"/>
    <w:rsid w:val="00E90F03"/>
    <w:rsid w:val="00E9164A"/>
    <w:rsid w:val="00E924C6"/>
    <w:rsid w:val="00E925B8"/>
    <w:rsid w:val="00E94379"/>
    <w:rsid w:val="00E94A68"/>
    <w:rsid w:val="00E959F3"/>
    <w:rsid w:val="00E96394"/>
    <w:rsid w:val="00E97BD9"/>
    <w:rsid w:val="00EA4A20"/>
    <w:rsid w:val="00EA5721"/>
    <w:rsid w:val="00EA6F0C"/>
    <w:rsid w:val="00EB2375"/>
    <w:rsid w:val="00EB3E8E"/>
    <w:rsid w:val="00EB5FBA"/>
    <w:rsid w:val="00EC08A4"/>
    <w:rsid w:val="00EC31D4"/>
    <w:rsid w:val="00EC7A35"/>
    <w:rsid w:val="00ED164A"/>
    <w:rsid w:val="00ED2A02"/>
    <w:rsid w:val="00ED68C7"/>
    <w:rsid w:val="00EE2047"/>
    <w:rsid w:val="00EE32FA"/>
    <w:rsid w:val="00EE4623"/>
    <w:rsid w:val="00EE526D"/>
    <w:rsid w:val="00EE68C8"/>
    <w:rsid w:val="00EE748D"/>
    <w:rsid w:val="00EF0B54"/>
    <w:rsid w:val="00EF289A"/>
    <w:rsid w:val="00EF5B9C"/>
    <w:rsid w:val="00F0159D"/>
    <w:rsid w:val="00F02A3F"/>
    <w:rsid w:val="00F02F7F"/>
    <w:rsid w:val="00F06713"/>
    <w:rsid w:val="00F0682E"/>
    <w:rsid w:val="00F12957"/>
    <w:rsid w:val="00F133A6"/>
    <w:rsid w:val="00F150A2"/>
    <w:rsid w:val="00F1648B"/>
    <w:rsid w:val="00F16C39"/>
    <w:rsid w:val="00F22855"/>
    <w:rsid w:val="00F25041"/>
    <w:rsid w:val="00F27951"/>
    <w:rsid w:val="00F27DC2"/>
    <w:rsid w:val="00F31745"/>
    <w:rsid w:val="00F34A32"/>
    <w:rsid w:val="00F416DC"/>
    <w:rsid w:val="00F47A5A"/>
    <w:rsid w:val="00F508B0"/>
    <w:rsid w:val="00F50EA6"/>
    <w:rsid w:val="00F52E7C"/>
    <w:rsid w:val="00F555CD"/>
    <w:rsid w:val="00F57D37"/>
    <w:rsid w:val="00F6166A"/>
    <w:rsid w:val="00F676C6"/>
    <w:rsid w:val="00F71597"/>
    <w:rsid w:val="00F71F9A"/>
    <w:rsid w:val="00F72706"/>
    <w:rsid w:val="00F74093"/>
    <w:rsid w:val="00F75623"/>
    <w:rsid w:val="00F75757"/>
    <w:rsid w:val="00F81709"/>
    <w:rsid w:val="00F82DE4"/>
    <w:rsid w:val="00F83F65"/>
    <w:rsid w:val="00F86E0C"/>
    <w:rsid w:val="00F906D5"/>
    <w:rsid w:val="00F912E3"/>
    <w:rsid w:val="00F91B41"/>
    <w:rsid w:val="00F93629"/>
    <w:rsid w:val="00F97C62"/>
    <w:rsid w:val="00FA4F77"/>
    <w:rsid w:val="00FB05E5"/>
    <w:rsid w:val="00FB1B51"/>
    <w:rsid w:val="00FC278D"/>
    <w:rsid w:val="00FC3960"/>
    <w:rsid w:val="00FC55DD"/>
    <w:rsid w:val="00FC5829"/>
    <w:rsid w:val="00FD03F4"/>
    <w:rsid w:val="00FD0F3D"/>
    <w:rsid w:val="00FD3BF0"/>
    <w:rsid w:val="00FE02FC"/>
    <w:rsid w:val="00FE19DA"/>
    <w:rsid w:val="00FE1D16"/>
    <w:rsid w:val="00FE2ADA"/>
    <w:rsid w:val="00FE38EB"/>
    <w:rsid w:val="00FE56C5"/>
    <w:rsid w:val="00FF02D6"/>
    <w:rsid w:val="00FF045A"/>
    <w:rsid w:val="00FF0C91"/>
    <w:rsid w:val="00FF785D"/>
    <w:rsid w:val="00FF7B23"/>
    <w:rsid w:val="00FF7E5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rules v:ext="edit">
        <o:r id="V:Rule1" type="connector" idref="#_x0000_s1032"/>
        <o:r id="V:Rule2" type="connector" idref="#_x0000_s1033"/>
        <o:r id="V:Rule3" type="connector" idref="#_x0000_s1036"/>
        <o:r id="V:Rule4" type="connector" idref="#_x0000_s1038"/>
        <o:r id="V:Rule5" type="connector" idref="#_x0000_s1052"/>
        <o:r id="V:Rule6" type="connector" idref="#_x0000_s1053"/>
        <o:r id="V:Rule7" type="connector" idref="#_x0000_s1056"/>
        <o:r id="V:Rule8"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97C62"/>
    <w:pPr>
      <w:widowControl w:val="0"/>
      <w:ind w:firstLine="400"/>
      <w:jc w:val="both"/>
    </w:pPr>
    <w:rPr>
      <w:sz w:val="24"/>
      <w:szCs w:val="20"/>
    </w:rPr>
  </w:style>
  <w:style w:type="paragraph" w:styleId="1">
    <w:name w:val="heading 1"/>
    <w:basedOn w:val="a"/>
    <w:next w:val="a"/>
    <w:link w:val="11"/>
    <w:uiPriority w:val="99"/>
    <w:qFormat/>
    <w:rsid w:val="003F4467"/>
    <w:pPr>
      <w:keepNext/>
      <w:widowControl/>
      <w:ind w:left="360" w:firstLine="0"/>
      <w:outlineLvl w:val="0"/>
    </w:pPr>
    <w:rPr>
      <w:sz w:val="28"/>
      <w:szCs w:val="24"/>
    </w:rPr>
  </w:style>
  <w:style w:type="paragraph" w:styleId="2">
    <w:name w:val="heading 2"/>
    <w:basedOn w:val="a"/>
    <w:next w:val="a"/>
    <w:link w:val="21"/>
    <w:uiPriority w:val="99"/>
    <w:qFormat/>
    <w:rsid w:val="00AA084A"/>
    <w:pPr>
      <w:keepNext/>
      <w:widowControl/>
      <w:spacing w:before="240" w:after="60"/>
      <w:ind w:firstLine="0"/>
      <w:jc w:val="left"/>
      <w:outlineLvl w:val="1"/>
    </w:pPr>
    <w:rPr>
      <w:rFonts w:ascii="Arial" w:hAnsi="Arial" w:cs="Arial"/>
      <w:b/>
      <w:bCs/>
      <w:i/>
      <w:iCs/>
      <w:sz w:val="28"/>
      <w:szCs w:val="28"/>
    </w:rPr>
  </w:style>
  <w:style w:type="paragraph" w:styleId="3">
    <w:name w:val="heading 3"/>
    <w:aliases w:val="H3,&quot;Сапфир&quot;"/>
    <w:basedOn w:val="a"/>
    <w:next w:val="a"/>
    <w:link w:val="31"/>
    <w:uiPriority w:val="99"/>
    <w:qFormat/>
    <w:rsid w:val="006473C7"/>
    <w:pPr>
      <w:keepNext/>
      <w:widowControl/>
      <w:spacing w:before="240" w:after="60"/>
      <w:ind w:firstLine="0"/>
      <w:jc w:val="left"/>
      <w:outlineLvl w:val="2"/>
    </w:pPr>
    <w:rPr>
      <w:rFonts w:ascii="Arial" w:hAnsi="Arial" w:cs="Arial"/>
      <w:b/>
      <w:bCs/>
      <w:sz w:val="26"/>
      <w:szCs w:val="26"/>
    </w:rPr>
  </w:style>
  <w:style w:type="paragraph" w:styleId="4">
    <w:name w:val="heading 4"/>
    <w:basedOn w:val="a"/>
    <w:next w:val="a"/>
    <w:link w:val="41"/>
    <w:uiPriority w:val="99"/>
    <w:qFormat/>
    <w:rsid w:val="00AA084A"/>
    <w:pPr>
      <w:keepNext/>
      <w:widowControl/>
      <w:spacing w:before="240" w:after="60"/>
      <w:ind w:firstLine="0"/>
      <w:jc w:val="left"/>
      <w:outlineLvl w:val="3"/>
    </w:pPr>
    <w:rPr>
      <w:b/>
      <w:bCs/>
      <w:sz w:val="28"/>
      <w:szCs w:val="28"/>
    </w:rPr>
  </w:style>
  <w:style w:type="paragraph" w:styleId="5">
    <w:name w:val="heading 5"/>
    <w:basedOn w:val="a"/>
    <w:next w:val="a"/>
    <w:link w:val="50"/>
    <w:uiPriority w:val="99"/>
    <w:qFormat/>
    <w:rsid w:val="00CA6427"/>
    <w:pPr>
      <w:widowControl/>
      <w:spacing w:before="240" w:after="60"/>
      <w:ind w:firstLine="0"/>
      <w:jc w:val="left"/>
      <w:outlineLvl w:val="4"/>
    </w:pPr>
    <w:rPr>
      <w:b/>
      <w:bCs/>
      <w:i/>
      <w:iCs/>
      <w:sz w:val="26"/>
      <w:szCs w:val="26"/>
    </w:rPr>
  </w:style>
  <w:style w:type="paragraph" w:styleId="6">
    <w:name w:val="heading 6"/>
    <w:aliases w:val="H6"/>
    <w:basedOn w:val="a"/>
    <w:next w:val="a"/>
    <w:link w:val="60"/>
    <w:uiPriority w:val="99"/>
    <w:qFormat/>
    <w:rsid w:val="00476387"/>
    <w:pPr>
      <w:widowControl/>
      <w:tabs>
        <w:tab w:val="num" w:pos="0"/>
      </w:tabs>
      <w:spacing w:before="240" w:after="60"/>
      <w:ind w:left="4320" w:hanging="720"/>
      <w:outlineLvl w:val="5"/>
    </w:pPr>
    <w:rPr>
      <w:rFonts w:ascii="PetersburgCTT" w:hAnsi="PetersburgCTT"/>
      <w:i/>
      <w:sz w:val="22"/>
      <w:szCs w:val="24"/>
      <w:lang w:eastAsia="en-US"/>
    </w:rPr>
  </w:style>
  <w:style w:type="paragraph" w:styleId="7">
    <w:name w:val="heading 7"/>
    <w:basedOn w:val="a"/>
    <w:next w:val="a"/>
    <w:link w:val="70"/>
    <w:uiPriority w:val="99"/>
    <w:qFormat/>
    <w:rsid w:val="00735991"/>
    <w:pPr>
      <w:widowControl/>
      <w:spacing w:before="240" w:after="60"/>
      <w:ind w:firstLine="0"/>
      <w:jc w:val="left"/>
      <w:outlineLvl w:val="6"/>
    </w:pPr>
    <w:rPr>
      <w:color w:val="000000"/>
      <w:szCs w:val="24"/>
    </w:rPr>
  </w:style>
  <w:style w:type="paragraph" w:styleId="8">
    <w:name w:val="heading 8"/>
    <w:basedOn w:val="a"/>
    <w:next w:val="a"/>
    <w:link w:val="80"/>
    <w:uiPriority w:val="99"/>
    <w:qFormat/>
    <w:rsid w:val="00AA084A"/>
    <w:pPr>
      <w:widowControl/>
      <w:spacing w:before="240" w:after="60"/>
      <w:ind w:firstLine="0"/>
      <w:jc w:val="left"/>
      <w:outlineLvl w:val="7"/>
    </w:pPr>
    <w:rPr>
      <w:i/>
      <w:iCs/>
      <w:szCs w:val="24"/>
    </w:rPr>
  </w:style>
  <w:style w:type="paragraph" w:styleId="9">
    <w:name w:val="heading 9"/>
    <w:basedOn w:val="a"/>
    <w:next w:val="a"/>
    <w:link w:val="90"/>
    <w:uiPriority w:val="99"/>
    <w:qFormat/>
    <w:rsid w:val="00CA6427"/>
    <w:pPr>
      <w:widowControl/>
      <w:spacing w:before="240" w:after="60"/>
      <w:ind w:firstLine="0"/>
      <w:jc w:val="left"/>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locked/>
    <w:rsid w:val="003F4467"/>
    <w:rPr>
      <w:rFonts w:cs="Times New Roman"/>
      <w:sz w:val="24"/>
      <w:szCs w:val="24"/>
      <w:lang w:val="ru-RU" w:eastAsia="ru-RU" w:bidi="ar-SA"/>
    </w:rPr>
  </w:style>
  <w:style w:type="character" w:customStyle="1" w:styleId="21">
    <w:name w:val="Заголовок 2 Знак1"/>
    <w:basedOn w:val="a0"/>
    <w:link w:val="2"/>
    <w:uiPriority w:val="99"/>
    <w:semiHidden/>
    <w:locked/>
    <w:rsid w:val="00C94BCA"/>
    <w:rPr>
      <w:rFonts w:ascii="Arial" w:hAnsi="Arial" w:cs="Arial"/>
      <w:b/>
      <w:bCs/>
      <w:i/>
      <w:iCs/>
      <w:sz w:val="28"/>
      <w:szCs w:val="28"/>
      <w:lang w:val="ru-RU" w:eastAsia="ru-RU" w:bidi="ar-SA"/>
    </w:rPr>
  </w:style>
  <w:style w:type="character" w:customStyle="1" w:styleId="31">
    <w:name w:val="Заголовок 3 Знак1"/>
    <w:aliases w:val="H3 Знак1,&quot;Сапфир&quot; Знак"/>
    <w:basedOn w:val="a0"/>
    <w:link w:val="3"/>
    <w:uiPriority w:val="99"/>
    <w:locked/>
    <w:rsid w:val="00CA6427"/>
    <w:rPr>
      <w:rFonts w:ascii="Arial" w:hAnsi="Arial" w:cs="Times New Roman"/>
      <w:b/>
      <w:sz w:val="26"/>
      <w:lang w:val="ru-RU" w:eastAsia="ru-RU"/>
    </w:rPr>
  </w:style>
  <w:style w:type="character" w:customStyle="1" w:styleId="41">
    <w:name w:val="Заголовок 4 Знак1"/>
    <w:basedOn w:val="a0"/>
    <w:link w:val="4"/>
    <w:uiPriority w:val="99"/>
    <w:semiHidden/>
    <w:locked/>
    <w:rsid w:val="00C94BCA"/>
    <w:rPr>
      <w:rFonts w:cs="Times New Roman"/>
      <w:b/>
      <w:bCs/>
      <w:sz w:val="28"/>
      <w:szCs w:val="28"/>
      <w:lang w:val="ru-RU" w:eastAsia="ru-RU" w:bidi="ar-SA"/>
    </w:rPr>
  </w:style>
  <w:style w:type="character" w:customStyle="1" w:styleId="50">
    <w:name w:val="Заголовок 5 Знак"/>
    <w:basedOn w:val="a0"/>
    <w:link w:val="5"/>
    <w:uiPriority w:val="99"/>
    <w:locked/>
    <w:rsid w:val="00CA6427"/>
    <w:rPr>
      <w:rFonts w:cs="Times New Roman"/>
      <w:b/>
      <w:i/>
      <w:sz w:val="26"/>
      <w:lang w:val="ru-RU" w:eastAsia="ru-RU"/>
    </w:rPr>
  </w:style>
  <w:style w:type="character" w:customStyle="1" w:styleId="60">
    <w:name w:val="Заголовок 6 Знак"/>
    <w:aliases w:val="H6 Знак"/>
    <w:basedOn w:val="a0"/>
    <w:link w:val="6"/>
    <w:uiPriority w:val="99"/>
    <w:locked/>
    <w:rsid w:val="00476387"/>
    <w:rPr>
      <w:rFonts w:ascii="PetersburgCTT" w:hAnsi="PetersburgCTT" w:cs="Times New Roman"/>
      <w:i/>
      <w:sz w:val="24"/>
      <w:lang w:eastAsia="en-US"/>
    </w:rPr>
  </w:style>
  <w:style w:type="character" w:customStyle="1" w:styleId="70">
    <w:name w:val="Заголовок 7 Знак"/>
    <w:basedOn w:val="a0"/>
    <w:link w:val="7"/>
    <w:uiPriority w:val="99"/>
    <w:locked/>
    <w:rsid w:val="00476387"/>
    <w:rPr>
      <w:rFonts w:cs="Times New Roman"/>
      <w:color w:val="000000"/>
      <w:sz w:val="24"/>
      <w:lang w:val="ru-RU" w:eastAsia="ru-RU"/>
    </w:rPr>
  </w:style>
  <w:style w:type="character" w:customStyle="1" w:styleId="80">
    <w:name w:val="Заголовок 8 Знак"/>
    <w:basedOn w:val="a0"/>
    <w:link w:val="8"/>
    <w:uiPriority w:val="99"/>
    <w:locked/>
    <w:rsid w:val="00476387"/>
    <w:rPr>
      <w:rFonts w:cs="Times New Roman"/>
      <w:i/>
      <w:sz w:val="24"/>
      <w:lang w:val="ru-RU" w:eastAsia="ru-RU"/>
    </w:rPr>
  </w:style>
  <w:style w:type="character" w:customStyle="1" w:styleId="90">
    <w:name w:val="Заголовок 9 Знак"/>
    <w:basedOn w:val="a0"/>
    <w:link w:val="9"/>
    <w:uiPriority w:val="99"/>
    <w:locked/>
    <w:rsid w:val="00CA6427"/>
    <w:rPr>
      <w:rFonts w:ascii="Arial" w:hAnsi="Arial" w:cs="Times New Roman"/>
      <w:sz w:val="22"/>
      <w:lang w:val="ru-RU" w:eastAsia="ru-RU"/>
    </w:rPr>
  </w:style>
  <w:style w:type="paragraph" w:customStyle="1" w:styleId="a3">
    <w:name w:val="Знак Знак Знак Знак Знак Знак Знак Знак Знак Знак Знак Знак Знак Знак Знак Знак"/>
    <w:basedOn w:val="a"/>
    <w:uiPriority w:val="99"/>
    <w:rsid w:val="00CA6427"/>
    <w:pPr>
      <w:adjustRightInd w:val="0"/>
      <w:spacing w:after="160" w:line="240" w:lineRule="exact"/>
      <w:ind w:firstLine="0"/>
      <w:jc w:val="right"/>
    </w:pPr>
    <w:rPr>
      <w:sz w:val="20"/>
      <w:lang w:val="en-GB" w:eastAsia="en-US"/>
    </w:rPr>
  </w:style>
  <w:style w:type="paragraph" w:styleId="a4">
    <w:name w:val="footer"/>
    <w:basedOn w:val="a"/>
    <w:link w:val="10"/>
    <w:uiPriority w:val="99"/>
    <w:rsid w:val="00B631FD"/>
    <w:pPr>
      <w:widowControl/>
      <w:tabs>
        <w:tab w:val="center" w:pos="4677"/>
        <w:tab w:val="right" w:pos="9355"/>
      </w:tabs>
      <w:ind w:firstLine="0"/>
      <w:jc w:val="left"/>
    </w:pPr>
    <w:rPr>
      <w:szCs w:val="24"/>
    </w:rPr>
  </w:style>
  <w:style w:type="character" w:customStyle="1" w:styleId="10">
    <w:name w:val="Нижний колонтитул Знак1"/>
    <w:basedOn w:val="a0"/>
    <w:link w:val="a4"/>
    <w:uiPriority w:val="99"/>
    <w:semiHidden/>
    <w:locked/>
    <w:rsid w:val="00C94BCA"/>
    <w:rPr>
      <w:rFonts w:cs="Times New Roman"/>
      <w:sz w:val="24"/>
      <w:szCs w:val="24"/>
      <w:lang w:val="ru-RU" w:eastAsia="ru-RU" w:bidi="ar-SA"/>
    </w:rPr>
  </w:style>
  <w:style w:type="character" w:styleId="a5">
    <w:name w:val="page number"/>
    <w:basedOn w:val="a0"/>
    <w:uiPriority w:val="99"/>
    <w:rsid w:val="00B631FD"/>
    <w:rPr>
      <w:rFonts w:cs="Times New Roman"/>
    </w:rPr>
  </w:style>
  <w:style w:type="paragraph" w:customStyle="1" w:styleId="ConsPlusNormal">
    <w:name w:val="ConsPlusNormal"/>
    <w:uiPriority w:val="99"/>
    <w:rsid w:val="008E0502"/>
    <w:pPr>
      <w:widowControl w:val="0"/>
      <w:autoSpaceDE w:val="0"/>
      <w:autoSpaceDN w:val="0"/>
      <w:adjustRightInd w:val="0"/>
      <w:ind w:firstLine="720"/>
    </w:pPr>
    <w:rPr>
      <w:rFonts w:ascii="Arial" w:hAnsi="Arial" w:cs="Arial"/>
      <w:sz w:val="20"/>
      <w:szCs w:val="20"/>
    </w:rPr>
  </w:style>
  <w:style w:type="table" w:styleId="a6">
    <w:name w:val="Table Grid"/>
    <w:basedOn w:val="a1"/>
    <w:uiPriority w:val="99"/>
    <w:rsid w:val="00777D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6641BB"/>
    <w:pPr>
      <w:widowControl/>
      <w:spacing w:after="200" w:line="276" w:lineRule="auto"/>
      <w:ind w:left="720" w:firstLine="0"/>
      <w:contextualSpacing/>
      <w:jc w:val="left"/>
    </w:pPr>
    <w:rPr>
      <w:rFonts w:ascii="Calibri" w:hAnsi="Calibri"/>
      <w:sz w:val="22"/>
      <w:szCs w:val="22"/>
      <w:lang w:eastAsia="en-US"/>
    </w:rPr>
  </w:style>
  <w:style w:type="paragraph" w:styleId="a8">
    <w:name w:val="Title"/>
    <w:basedOn w:val="a"/>
    <w:link w:val="a9"/>
    <w:uiPriority w:val="99"/>
    <w:qFormat/>
    <w:rsid w:val="003F4467"/>
    <w:pPr>
      <w:widowControl/>
      <w:ind w:firstLine="0"/>
      <w:jc w:val="center"/>
    </w:pPr>
    <w:rPr>
      <w:sz w:val="28"/>
      <w:szCs w:val="24"/>
    </w:rPr>
  </w:style>
  <w:style w:type="character" w:customStyle="1" w:styleId="TitleChar">
    <w:name w:val="Title Char"/>
    <w:basedOn w:val="a0"/>
    <w:link w:val="a8"/>
    <w:uiPriority w:val="99"/>
    <w:locked/>
    <w:rsid w:val="001343A8"/>
    <w:rPr>
      <w:rFonts w:ascii="Times New Roman" w:hAnsi="Times New Roman" w:cs="Times New Roman"/>
      <w:sz w:val="24"/>
      <w:szCs w:val="24"/>
      <w:lang w:eastAsia="ru-RU"/>
    </w:rPr>
  </w:style>
  <w:style w:type="character" w:customStyle="1" w:styleId="a9">
    <w:name w:val="Название Знак"/>
    <w:basedOn w:val="a0"/>
    <w:link w:val="a8"/>
    <w:uiPriority w:val="99"/>
    <w:locked/>
    <w:rsid w:val="003F4467"/>
    <w:rPr>
      <w:rFonts w:cs="Times New Roman"/>
      <w:sz w:val="24"/>
      <w:szCs w:val="24"/>
      <w:lang w:val="ru-RU" w:eastAsia="ru-RU" w:bidi="ar-SA"/>
    </w:rPr>
  </w:style>
  <w:style w:type="paragraph" w:styleId="aa">
    <w:name w:val="Body Text"/>
    <w:aliases w:val="бпОсновной текст,Основной текст1,Основной текст Знак Знак,bt"/>
    <w:basedOn w:val="a"/>
    <w:link w:val="12"/>
    <w:uiPriority w:val="99"/>
    <w:rsid w:val="003F4467"/>
    <w:pPr>
      <w:widowControl/>
      <w:spacing w:after="120"/>
      <w:ind w:firstLine="0"/>
      <w:jc w:val="left"/>
    </w:pPr>
    <w:rPr>
      <w:szCs w:val="24"/>
    </w:rPr>
  </w:style>
  <w:style w:type="character" w:customStyle="1" w:styleId="12">
    <w:name w:val="Основной текст Знак1"/>
    <w:aliases w:val="бпОсновной текст Знак,Основной текст1 Знак2,Основной текст Знак Знак Знак2,bt Знак"/>
    <w:basedOn w:val="a0"/>
    <w:link w:val="aa"/>
    <w:uiPriority w:val="99"/>
    <w:locked/>
    <w:rsid w:val="003F4467"/>
    <w:rPr>
      <w:rFonts w:cs="Times New Roman"/>
      <w:sz w:val="24"/>
      <w:szCs w:val="24"/>
      <w:lang w:val="ru-RU" w:eastAsia="ru-RU" w:bidi="ar-SA"/>
    </w:rPr>
  </w:style>
  <w:style w:type="paragraph" w:styleId="20">
    <w:name w:val="Body Text 2"/>
    <w:basedOn w:val="a"/>
    <w:link w:val="210"/>
    <w:uiPriority w:val="99"/>
    <w:rsid w:val="006473C7"/>
    <w:pPr>
      <w:widowControl/>
      <w:spacing w:after="120" w:line="480" w:lineRule="auto"/>
      <w:ind w:firstLine="0"/>
      <w:jc w:val="left"/>
    </w:pPr>
    <w:rPr>
      <w:szCs w:val="24"/>
    </w:rPr>
  </w:style>
  <w:style w:type="character" w:customStyle="1" w:styleId="210">
    <w:name w:val="Основной текст 2 Знак1"/>
    <w:basedOn w:val="a0"/>
    <w:link w:val="20"/>
    <w:uiPriority w:val="99"/>
    <w:semiHidden/>
    <w:locked/>
    <w:rsid w:val="00033B2C"/>
    <w:rPr>
      <w:rFonts w:cs="Times New Roman"/>
      <w:sz w:val="24"/>
      <w:szCs w:val="24"/>
    </w:rPr>
  </w:style>
  <w:style w:type="paragraph" w:customStyle="1" w:styleId="ConsPlusTitle">
    <w:name w:val="ConsPlusTitle"/>
    <w:uiPriority w:val="99"/>
    <w:rsid w:val="006473C7"/>
    <w:pPr>
      <w:widowControl w:val="0"/>
      <w:autoSpaceDE w:val="0"/>
      <w:autoSpaceDN w:val="0"/>
      <w:adjustRightInd w:val="0"/>
    </w:pPr>
    <w:rPr>
      <w:rFonts w:ascii="Arial" w:hAnsi="Arial" w:cs="Arial"/>
      <w:b/>
      <w:bCs/>
      <w:sz w:val="20"/>
      <w:szCs w:val="20"/>
    </w:rPr>
  </w:style>
  <w:style w:type="paragraph" w:customStyle="1" w:styleId="ConsCell">
    <w:name w:val="ConsCell"/>
    <w:uiPriority w:val="99"/>
    <w:rsid w:val="006473C7"/>
    <w:pPr>
      <w:widowControl w:val="0"/>
      <w:autoSpaceDE w:val="0"/>
      <w:autoSpaceDN w:val="0"/>
      <w:adjustRightInd w:val="0"/>
      <w:ind w:right="19772"/>
    </w:pPr>
    <w:rPr>
      <w:rFonts w:ascii="Arial" w:hAnsi="Arial" w:cs="Arial"/>
      <w:sz w:val="20"/>
      <w:szCs w:val="20"/>
    </w:rPr>
  </w:style>
  <w:style w:type="paragraph" w:styleId="ab">
    <w:name w:val="Body Text Indent"/>
    <w:aliases w:val="Основной текст 1,Нумерованный список !!,Надин стиль,Iniiaiie oaeno 1"/>
    <w:basedOn w:val="a"/>
    <w:link w:val="13"/>
    <w:uiPriority w:val="99"/>
    <w:rsid w:val="00A73B19"/>
    <w:pPr>
      <w:widowControl/>
      <w:spacing w:after="120"/>
      <w:ind w:left="283" w:firstLine="0"/>
      <w:jc w:val="left"/>
    </w:pPr>
    <w:rPr>
      <w:szCs w:val="24"/>
    </w:rPr>
  </w:style>
  <w:style w:type="character" w:customStyle="1" w:styleId="13">
    <w:name w:val="Основной текст с отступом Знак1"/>
    <w:aliases w:val="Основной текст 1 Знак,Нумерованный список !! Знак,Надин стиль Знак,Iniiaiie oaeno 1 Знак"/>
    <w:basedOn w:val="a0"/>
    <w:link w:val="ab"/>
    <w:uiPriority w:val="99"/>
    <w:locked/>
    <w:rsid w:val="00476387"/>
    <w:rPr>
      <w:rFonts w:cs="Times New Roman"/>
      <w:sz w:val="24"/>
      <w:lang w:val="ru-RU" w:eastAsia="ru-RU"/>
    </w:rPr>
  </w:style>
  <w:style w:type="paragraph" w:styleId="30">
    <w:name w:val="Body Text Indent 3"/>
    <w:basedOn w:val="a"/>
    <w:link w:val="32"/>
    <w:uiPriority w:val="99"/>
    <w:rsid w:val="00A73B19"/>
    <w:pPr>
      <w:widowControl/>
      <w:spacing w:after="120"/>
      <w:ind w:left="283" w:firstLine="0"/>
      <w:jc w:val="left"/>
    </w:pPr>
    <w:rPr>
      <w:sz w:val="16"/>
      <w:szCs w:val="16"/>
    </w:rPr>
  </w:style>
  <w:style w:type="character" w:customStyle="1" w:styleId="32">
    <w:name w:val="Основной текст с отступом 3 Знак"/>
    <w:basedOn w:val="a0"/>
    <w:link w:val="30"/>
    <w:uiPriority w:val="99"/>
    <w:locked/>
    <w:rsid w:val="00DE45D0"/>
    <w:rPr>
      <w:rFonts w:cs="Times New Roman"/>
      <w:sz w:val="16"/>
      <w:szCs w:val="16"/>
    </w:rPr>
  </w:style>
  <w:style w:type="paragraph" w:customStyle="1" w:styleId="Style5">
    <w:name w:val="Style5"/>
    <w:basedOn w:val="a"/>
    <w:uiPriority w:val="99"/>
    <w:rsid w:val="00A73B19"/>
    <w:pPr>
      <w:autoSpaceDE w:val="0"/>
      <w:autoSpaceDN w:val="0"/>
      <w:adjustRightInd w:val="0"/>
      <w:spacing w:line="277" w:lineRule="exact"/>
      <w:ind w:firstLine="701"/>
    </w:pPr>
    <w:rPr>
      <w:szCs w:val="24"/>
    </w:rPr>
  </w:style>
  <w:style w:type="character" w:customStyle="1" w:styleId="FontStyle20">
    <w:name w:val="Font Style20"/>
    <w:basedOn w:val="a0"/>
    <w:uiPriority w:val="99"/>
    <w:rsid w:val="00A73B19"/>
    <w:rPr>
      <w:rFonts w:ascii="Times New Roman" w:hAnsi="Times New Roman" w:cs="Times New Roman"/>
      <w:sz w:val="22"/>
      <w:szCs w:val="22"/>
    </w:rPr>
  </w:style>
  <w:style w:type="paragraph" w:styleId="ac">
    <w:name w:val="Balloon Text"/>
    <w:basedOn w:val="a"/>
    <w:link w:val="14"/>
    <w:uiPriority w:val="99"/>
    <w:semiHidden/>
    <w:rsid w:val="00C67190"/>
    <w:pPr>
      <w:widowControl/>
      <w:ind w:firstLine="0"/>
      <w:jc w:val="left"/>
    </w:pPr>
    <w:rPr>
      <w:rFonts w:ascii="Tahoma" w:hAnsi="Tahoma" w:cs="Tahoma"/>
      <w:sz w:val="16"/>
      <w:szCs w:val="16"/>
    </w:rPr>
  </w:style>
  <w:style w:type="character" w:customStyle="1" w:styleId="14">
    <w:name w:val="Текст выноски Знак1"/>
    <w:basedOn w:val="a0"/>
    <w:link w:val="ac"/>
    <w:uiPriority w:val="99"/>
    <w:semiHidden/>
    <w:locked/>
    <w:rsid w:val="00033B2C"/>
    <w:rPr>
      <w:rFonts w:cs="Times New Roman"/>
      <w:sz w:val="2"/>
    </w:rPr>
  </w:style>
  <w:style w:type="paragraph" w:styleId="ad">
    <w:name w:val="No Spacing"/>
    <w:uiPriority w:val="99"/>
    <w:qFormat/>
    <w:rsid w:val="00572C73"/>
    <w:pPr>
      <w:jc w:val="both"/>
    </w:pPr>
    <w:rPr>
      <w:sz w:val="28"/>
      <w:szCs w:val="28"/>
      <w:lang w:eastAsia="en-US"/>
    </w:rPr>
  </w:style>
  <w:style w:type="paragraph" w:styleId="ae">
    <w:name w:val="Normal (Web)"/>
    <w:aliases w:val="Обычный (Web)"/>
    <w:basedOn w:val="a"/>
    <w:uiPriority w:val="99"/>
    <w:rsid w:val="00CA6427"/>
    <w:pPr>
      <w:widowControl/>
      <w:spacing w:before="100" w:beforeAutospacing="1" w:after="100" w:afterAutospacing="1"/>
      <w:ind w:firstLine="0"/>
      <w:jc w:val="left"/>
    </w:pPr>
    <w:rPr>
      <w:szCs w:val="24"/>
    </w:rPr>
  </w:style>
  <w:style w:type="character" w:styleId="af">
    <w:name w:val="Hyperlink"/>
    <w:basedOn w:val="a0"/>
    <w:uiPriority w:val="99"/>
    <w:rsid w:val="00CA6427"/>
    <w:rPr>
      <w:rFonts w:cs="Times New Roman"/>
      <w:color w:val="0000FF"/>
      <w:u w:val="single"/>
    </w:rPr>
  </w:style>
  <w:style w:type="paragraph" w:customStyle="1" w:styleId="15">
    <w:name w:val="нум список 1"/>
    <w:basedOn w:val="a"/>
    <w:uiPriority w:val="99"/>
    <w:rsid w:val="00CA6427"/>
    <w:pPr>
      <w:widowControl/>
      <w:tabs>
        <w:tab w:val="num" w:pos="728"/>
      </w:tabs>
      <w:spacing w:before="120" w:after="120"/>
      <w:ind w:left="-406" w:firstLine="709"/>
    </w:pPr>
    <w:rPr>
      <w:lang w:eastAsia="ar-SA"/>
    </w:rPr>
  </w:style>
  <w:style w:type="paragraph" w:customStyle="1" w:styleId="af0">
    <w:name w:val="Заголовок"/>
    <w:basedOn w:val="a"/>
    <w:next w:val="aa"/>
    <w:uiPriority w:val="99"/>
    <w:rsid w:val="00CA6427"/>
    <w:pPr>
      <w:keepNext/>
      <w:widowControl/>
      <w:suppressAutoHyphens/>
      <w:spacing w:before="240" w:after="120"/>
      <w:ind w:firstLine="0"/>
      <w:jc w:val="left"/>
    </w:pPr>
    <w:rPr>
      <w:rFonts w:ascii="Arial" w:eastAsia="Arial Unicode MS" w:hAnsi="Arial" w:cs="Tahoma"/>
      <w:sz w:val="28"/>
      <w:szCs w:val="28"/>
      <w:lang w:eastAsia="ar-SA"/>
    </w:rPr>
  </w:style>
  <w:style w:type="paragraph" w:customStyle="1" w:styleId="16">
    <w:name w:val="марк список 1"/>
    <w:basedOn w:val="a"/>
    <w:uiPriority w:val="99"/>
    <w:rsid w:val="00CA6427"/>
    <w:pPr>
      <w:widowControl/>
      <w:tabs>
        <w:tab w:val="num" w:pos="720"/>
      </w:tabs>
      <w:spacing w:before="120" w:after="120"/>
      <w:ind w:firstLine="0"/>
    </w:pPr>
    <w:rPr>
      <w:lang w:eastAsia="ar-SA"/>
    </w:rPr>
  </w:style>
  <w:style w:type="paragraph" w:customStyle="1" w:styleId="320">
    <w:name w:val="Основной текст с отступом 32"/>
    <w:basedOn w:val="a"/>
    <w:uiPriority w:val="99"/>
    <w:rsid w:val="00CA6427"/>
    <w:pPr>
      <w:widowControl/>
      <w:suppressAutoHyphens/>
      <w:spacing w:after="120"/>
      <w:ind w:left="283" w:firstLine="0"/>
      <w:jc w:val="left"/>
    </w:pPr>
    <w:rPr>
      <w:sz w:val="16"/>
      <w:szCs w:val="16"/>
      <w:lang w:eastAsia="ar-SA"/>
    </w:rPr>
  </w:style>
  <w:style w:type="character" w:customStyle="1" w:styleId="af1">
    <w:name w:val="бпОсновной текст Знак Знак"/>
    <w:uiPriority w:val="99"/>
    <w:rsid w:val="00CA6427"/>
    <w:rPr>
      <w:rFonts w:ascii="Times New Roman" w:hAnsi="Times New Roman"/>
      <w:sz w:val="24"/>
      <w:lang w:eastAsia="ar-SA" w:bidi="ar-SA"/>
    </w:rPr>
  </w:style>
  <w:style w:type="paragraph" w:customStyle="1" w:styleId="af2">
    <w:name w:val="основной текст документа"/>
    <w:basedOn w:val="a"/>
    <w:uiPriority w:val="99"/>
    <w:rsid w:val="00CA6427"/>
    <w:pPr>
      <w:widowControl/>
      <w:spacing w:before="120" w:after="120"/>
      <w:ind w:firstLine="0"/>
    </w:pPr>
    <w:rPr>
      <w:lang w:eastAsia="ar-SA"/>
    </w:rPr>
  </w:style>
  <w:style w:type="paragraph" w:customStyle="1" w:styleId="310">
    <w:name w:val="Основной текст с отступом 31"/>
    <w:basedOn w:val="a"/>
    <w:uiPriority w:val="99"/>
    <w:rsid w:val="00CA6427"/>
    <w:pPr>
      <w:widowControl/>
      <w:spacing w:after="120"/>
      <w:ind w:left="283" w:firstLine="0"/>
      <w:jc w:val="left"/>
    </w:pPr>
    <w:rPr>
      <w:sz w:val="16"/>
      <w:szCs w:val="16"/>
      <w:lang w:eastAsia="ar-SA"/>
    </w:rPr>
  </w:style>
  <w:style w:type="paragraph" w:styleId="af3">
    <w:name w:val="footnote text"/>
    <w:aliases w:val="Текст сноски-FN,Footnote Text Char Знак Знак,Footnote Text Char Знак,single space,Текст сноски Знак Знак Знак,Footnote Text Char Знак Знак Знак Знак"/>
    <w:basedOn w:val="a"/>
    <w:link w:val="af4"/>
    <w:uiPriority w:val="99"/>
    <w:semiHidden/>
    <w:rsid w:val="00CA6427"/>
    <w:pPr>
      <w:widowControl/>
      <w:ind w:firstLine="0"/>
      <w:jc w:val="left"/>
    </w:pPr>
    <w:rPr>
      <w:sz w:val="20"/>
    </w:rPr>
  </w:style>
  <w:style w:type="character" w:customStyle="1" w:styleId="FootnoteTextChar">
    <w:name w:val="Footnote Text Char"/>
    <w:aliases w:val="Текст сноски-FN Char,Footnote Text Char Знак Знак Char,Footnote Text Char Знак Char,single space Char,Текст сноски Знак Знак Знак Char,Footnote Text Char Знак Знак Знак Знак Char"/>
    <w:basedOn w:val="a0"/>
    <w:link w:val="af3"/>
    <w:uiPriority w:val="99"/>
    <w:semiHidden/>
    <w:locked/>
    <w:rsid w:val="00033B2C"/>
    <w:rPr>
      <w:rFonts w:cs="Times New Roman"/>
      <w:sz w:val="20"/>
      <w:szCs w:val="20"/>
    </w:rPr>
  </w:style>
  <w:style w:type="character" w:customStyle="1" w:styleId="af4">
    <w:name w:val="Текст сноски Знак"/>
    <w:aliases w:val="Текст сноски-FN Знак2,Footnote Text Char Знак Знак Знак3,Footnote Text Char Знак Знак2,single space Знак1,Текст сноски Знак Знак Знак Знак1,Footnote Text Char Знак Знак Знак Знак Знак"/>
    <w:link w:val="af3"/>
    <w:uiPriority w:val="99"/>
    <w:locked/>
    <w:rsid w:val="00476387"/>
    <w:rPr>
      <w:lang w:val="ru-RU" w:eastAsia="ru-RU"/>
    </w:rPr>
  </w:style>
  <w:style w:type="character" w:customStyle="1" w:styleId="af5">
    <w:name w:val="Цветовое выделение"/>
    <w:uiPriority w:val="99"/>
    <w:rsid w:val="00CA6427"/>
    <w:rPr>
      <w:b/>
      <w:color w:val="000080"/>
      <w:sz w:val="20"/>
    </w:rPr>
  </w:style>
  <w:style w:type="paragraph" w:customStyle="1" w:styleId="af6">
    <w:name w:val="Таблицы (моноширинный)"/>
    <w:basedOn w:val="a"/>
    <w:next w:val="a"/>
    <w:uiPriority w:val="99"/>
    <w:rsid w:val="00CA6427"/>
    <w:pPr>
      <w:suppressAutoHyphens/>
      <w:autoSpaceDE w:val="0"/>
      <w:ind w:firstLine="0"/>
    </w:pPr>
    <w:rPr>
      <w:rFonts w:ascii="Courier New" w:hAnsi="Courier New" w:cs="Courier New"/>
      <w:sz w:val="20"/>
      <w:lang w:eastAsia="ar-SA"/>
    </w:rPr>
  </w:style>
  <w:style w:type="character" w:customStyle="1" w:styleId="af7">
    <w:name w:val="Гипертекстовая ссылка"/>
    <w:uiPriority w:val="99"/>
    <w:rsid w:val="00CA6427"/>
    <w:rPr>
      <w:b/>
      <w:color w:val="008000"/>
      <w:sz w:val="20"/>
      <w:u w:val="single"/>
    </w:rPr>
  </w:style>
  <w:style w:type="paragraph" w:customStyle="1" w:styleId="af8">
    <w:name w:val="Содержимое таблицы"/>
    <w:basedOn w:val="a"/>
    <w:uiPriority w:val="99"/>
    <w:rsid w:val="00CA6427"/>
    <w:pPr>
      <w:widowControl/>
      <w:suppressLineNumbers/>
      <w:suppressAutoHyphens/>
      <w:ind w:firstLine="0"/>
      <w:jc w:val="left"/>
    </w:pPr>
    <w:rPr>
      <w:szCs w:val="24"/>
      <w:lang w:eastAsia="ar-SA"/>
    </w:rPr>
  </w:style>
  <w:style w:type="character" w:customStyle="1" w:styleId="simpleelementend">
    <w:name w:val="simpleelementend"/>
    <w:basedOn w:val="a0"/>
    <w:uiPriority w:val="99"/>
    <w:rsid w:val="00CA6427"/>
    <w:rPr>
      <w:rFonts w:cs="Times New Roman"/>
    </w:rPr>
  </w:style>
  <w:style w:type="paragraph" w:customStyle="1" w:styleId="Nonformat">
    <w:name w:val="Nonformat"/>
    <w:basedOn w:val="a"/>
    <w:uiPriority w:val="99"/>
    <w:rsid w:val="00CA6427"/>
    <w:pPr>
      <w:widowControl/>
      <w:ind w:firstLine="0"/>
      <w:jc w:val="left"/>
    </w:pPr>
    <w:rPr>
      <w:sz w:val="20"/>
    </w:rPr>
  </w:style>
  <w:style w:type="paragraph" w:styleId="af9">
    <w:name w:val="header"/>
    <w:basedOn w:val="a"/>
    <w:link w:val="17"/>
    <w:uiPriority w:val="99"/>
    <w:rsid w:val="00CA6427"/>
    <w:pPr>
      <w:widowControl/>
      <w:tabs>
        <w:tab w:val="center" w:pos="4677"/>
        <w:tab w:val="right" w:pos="9355"/>
      </w:tabs>
      <w:spacing w:after="200" w:line="276" w:lineRule="auto"/>
      <w:ind w:firstLine="0"/>
      <w:jc w:val="left"/>
    </w:pPr>
    <w:rPr>
      <w:rFonts w:ascii="Calibri" w:hAnsi="Calibri"/>
      <w:sz w:val="22"/>
      <w:szCs w:val="22"/>
    </w:rPr>
  </w:style>
  <w:style w:type="character" w:customStyle="1" w:styleId="HeaderChar">
    <w:name w:val="Header Char"/>
    <w:basedOn w:val="a0"/>
    <w:link w:val="af9"/>
    <w:uiPriority w:val="99"/>
    <w:locked/>
    <w:rsid w:val="00671E69"/>
    <w:rPr>
      <w:rFonts w:cs="Times New Roman"/>
      <w:lang w:val="ru-RU" w:eastAsia="ru-RU" w:bidi="ar-SA"/>
    </w:rPr>
  </w:style>
  <w:style w:type="character" w:customStyle="1" w:styleId="17">
    <w:name w:val="Верхний колонтитул Знак1"/>
    <w:basedOn w:val="a0"/>
    <w:link w:val="af9"/>
    <w:uiPriority w:val="99"/>
    <w:semiHidden/>
    <w:locked/>
    <w:rsid w:val="00C94BCA"/>
    <w:rPr>
      <w:rFonts w:ascii="Calibri" w:hAnsi="Calibri" w:cs="Times New Roman"/>
      <w:sz w:val="22"/>
      <w:szCs w:val="22"/>
      <w:lang w:val="ru-RU" w:eastAsia="ru-RU" w:bidi="ar-SA"/>
    </w:rPr>
  </w:style>
  <w:style w:type="paragraph" w:customStyle="1" w:styleId="33">
    <w:name w:val="Знак Знак3 Знак Знак"/>
    <w:basedOn w:val="a"/>
    <w:uiPriority w:val="99"/>
    <w:rsid w:val="00CA6427"/>
    <w:pPr>
      <w:widowControl/>
      <w:spacing w:before="100" w:beforeAutospacing="1" w:after="100" w:afterAutospacing="1" w:line="276" w:lineRule="auto"/>
      <w:ind w:firstLine="709"/>
    </w:pPr>
    <w:rPr>
      <w:rFonts w:ascii="Tahoma" w:hAnsi="Tahoma" w:cs="Tahoma"/>
      <w:sz w:val="20"/>
      <w:lang w:val="en-US" w:eastAsia="en-US"/>
    </w:rPr>
  </w:style>
  <w:style w:type="paragraph" w:customStyle="1" w:styleId="18">
    <w:name w:val="Знак Знак Знак Знак Знак Знак Знак Знак Знак Знак Знак Знак Знак Знак Знак Знак1"/>
    <w:basedOn w:val="a"/>
    <w:uiPriority w:val="99"/>
    <w:rsid w:val="00CA6427"/>
    <w:pPr>
      <w:adjustRightInd w:val="0"/>
      <w:spacing w:after="160" w:line="240" w:lineRule="exact"/>
      <w:ind w:firstLine="0"/>
      <w:jc w:val="right"/>
    </w:pPr>
    <w:rPr>
      <w:sz w:val="20"/>
      <w:lang w:val="en-GB" w:eastAsia="en-US"/>
    </w:rPr>
  </w:style>
  <w:style w:type="paragraph" w:customStyle="1" w:styleId="afa">
    <w:name w:val="Знак"/>
    <w:basedOn w:val="a"/>
    <w:uiPriority w:val="99"/>
    <w:rsid w:val="00EF0B54"/>
    <w:pPr>
      <w:widowControl/>
      <w:spacing w:after="160" w:line="240" w:lineRule="exact"/>
      <w:ind w:firstLine="0"/>
      <w:jc w:val="left"/>
    </w:pPr>
    <w:rPr>
      <w:rFonts w:ascii="Verdana" w:hAnsi="Verdana"/>
      <w:sz w:val="20"/>
      <w:lang w:val="en-US" w:eastAsia="en-US"/>
    </w:rPr>
  </w:style>
  <w:style w:type="character" w:customStyle="1" w:styleId="19">
    <w:name w:val="Заголовок 1 Знак"/>
    <w:basedOn w:val="a0"/>
    <w:uiPriority w:val="99"/>
    <w:locked/>
    <w:rsid w:val="00C94BCA"/>
    <w:rPr>
      <w:rFonts w:ascii="Cambria" w:hAnsi="Cambria" w:cs="Cambria"/>
      <w:b/>
      <w:bCs/>
      <w:kern w:val="32"/>
      <w:sz w:val="32"/>
      <w:szCs w:val="32"/>
    </w:rPr>
  </w:style>
  <w:style w:type="paragraph" w:customStyle="1" w:styleId="afb">
    <w:name w:val="Основное меню"/>
    <w:basedOn w:val="a"/>
    <w:next w:val="a"/>
    <w:uiPriority w:val="99"/>
    <w:rsid w:val="00C94BCA"/>
    <w:pPr>
      <w:autoSpaceDE w:val="0"/>
      <w:autoSpaceDN w:val="0"/>
      <w:adjustRightInd w:val="0"/>
      <w:ind w:firstLine="720"/>
    </w:pPr>
    <w:rPr>
      <w:rFonts w:ascii="Verdana" w:hAnsi="Verdana" w:cs="Verdana"/>
      <w:sz w:val="22"/>
      <w:szCs w:val="22"/>
    </w:rPr>
  </w:style>
  <w:style w:type="paragraph" w:customStyle="1" w:styleId="afc">
    <w:name w:val="Заголовок статьи"/>
    <w:basedOn w:val="a"/>
    <w:next w:val="a"/>
    <w:link w:val="afd"/>
    <w:uiPriority w:val="99"/>
    <w:rsid w:val="00C94BCA"/>
    <w:pPr>
      <w:autoSpaceDE w:val="0"/>
      <w:autoSpaceDN w:val="0"/>
      <w:adjustRightInd w:val="0"/>
      <w:ind w:left="1612" w:hanging="892"/>
    </w:pPr>
    <w:rPr>
      <w:rFonts w:ascii="Arial" w:hAnsi="Arial" w:cs="Arial"/>
      <w:sz w:val="20"/>
    </w:rPr>
  </w:style>
  <w:style w:type="character" w:customStyle="1" w:styleId="afd">
    <w:name w:val="Заголовок статьи Знак"/>
    <w:basedOn w:val="a0"/>
    <w:link w:val="afc"/>
    <w:uiPriority w:val="99"/>
    <w:locked/>
    <w:rsid w:val="00C94BCA"/>
    <w:rPr>
      <w:rFonts w:ascii="Arial" w:hAnsi="Arial" w:cs="Arial"/>
      <w:lang w:val="ru-RU" w:eastAsia="ru-RU" w:bidi="ar-SA"/>
    </w:rPr>
  </w:style>
  <w:style w:type="paragraph" w:customStyle="1" w:styleId="afe">
    <w:name w:val="Интерактивный заголовок"/>
    <w:basedOn w:val="af0"/>
    <w:next w:val="a"/>
    <w:uiPriority w:val="99"/>
    <w:rsid w:val="00C94BCA"/>
    <w:pPr>
      <w:keepNext w:val="0"/>
      <w:widowControl w:val="0"/>
      <w:suppressAutoHyphens w:val="0"/>
      <w:autoSpaceDE w:val="0"/>
      <w:autoSpaceDN w:val="0"/>
      <w:adjustRightInd w:val="0"/>
      <w:spacing w:before="0" w:after="0"/>
      <w:ind w:firstLine="720"/>
      <w:jc w:val="both"/>
    </w:pPr>
    <w:rPr>
      <w:rFonts w:ascii="Verdana" w:eastAsia="Times New Roman" w:hAnsi="Verdana" w:cs="Verdana"/>
      <w:b/>
      <w:bCs/>
      <w:color w:val="C0C0C0"/>
      <w:sz w:val="22"/>
      <w:szCs w:val="22"/>
      <w:u w:val="single"/>
      <w:lang w:eastAsia="ru-RU"/>
    </w:rPr>
  </w:style>
  <w:style w:type="paragraph" w:customStyle="1" w:styleId="aff">
    <w:name w:val="Интерфейс"/>
    <w:basedOn w:val="a"/>
    <w:next w:val="a"/>
    <w:uiPriority w:val="99"/>
    <w:rsid w:val="00C94BCA"/>
    <w:pPr>
      <w:autoSpaceDE w:val="0"/>
      <w:autoSpaceDN w:val="0"/>
      <w:adjustRightInd w:val="0"/>
      <w:ind w:firstLine="720"/>
    </w:pPr>
    <w:rPr>
      <w:rFonts w:ascii="Arial" w:hAnsi="Arial" w:cs="Arial"/>
      <w:color w:val="D4D0C8"/>
      <w:sz w:val="20"/>
    </w:rPr>
  </w:style>
  <w:style w:type="paragraph" w:customStyle="1" w:styleId="aff0">
    <w:name w:val="Комментарий"/>
    <w:basedOn w:val="a"/>
    <w:next w:val="a"/>
    <w:uiPriority w:val="99"/>
    <w:rsid w:val="00C94BCA"/>
    <w:pPr>
      <w:autoSpaceDE w:val="0"/>
      <w:autoSpaceDN w:val="0"/>
      <w:adjustRightInd w:val="0"/>
      <w:ind w:left="170" w:firstLine="0"/>
    </w:pPr>
    <w:rPr>
      <w:rFonts w:ascii="Arial" w:hAnsi="Arial" w:cs="Arial"/>
      <w:i/>
      <w:iCs/>
      <w:color w:val="800080"/>
      <w:sz w:val="20"/>
    </w:rPr>
  </w:style>
  <w:style w:type="paragraph" w:customStyle="1" w:styleId="aff1">
    <w:name w:val="Информация о версии"/>
    <w:basedOn w:val="aff0"/>
    <w:next w:val="a"/>
    <w:uiPriority w:val="99"/>
    <w:rsid w:val="00C94BCA"/>
    <w:rPr>
      <w:color w:val="000080"/>
    </w:rPr>
  </w:style>
  <w:style w:type="paragraph" w:customStyle="1" w:styleId="aff2">
    <w:name w:val="Текст (лев. подпись)"/>
    <w:basedOn w:val="a"/>
    <w:next w:val="a"/>
    <w:uiPriority w:val="99"/>
    <w:rsid w:val="00C94BCA"/>
    <w:pPr>
      <w:autoSpaceDE w:val="0"/>
      <w:autoSpaceDN w:val="0"/>
      <w:adjustRightInd w:val="0"/>
      <w:ind w:firstLine="0"/>
      <w:jc w:val="left"/>
    </w:pPr>
    <w:rPr>
      <w:rFonts w:ascii="Arial" w:hAnsi="Arial" w:cs="Arial"/>
      <w:sz w:val="20"/>
    </w:rPr>
  </w:style>
  <w:style w:type="paragraph" w:customStyle="1" w:styleId="aff3">
    <w:name w:val="Колонтитул (левый)"/>
    <w:basedOn w:val="aff2"/>
    <w:next w:val="a"/>
    <w:uiPriority w:val="99"/>
    <w:rsid w:val="00C94BCA"/>
    <w:rPr>
      <w:sz w:val="14"/>
      <w:szCs w:val="14"/>
    </w:rPr>
  </w:style>
  <w:style w:type="paragraph" w:customStyle="1" w:styleId="aff4">
    <w:name w:val="Текст (прав. подпись)"/>
    <w:basedOn w:val="a"/>
    <w:next w:val="a"/>
    <w:uiPriority w:val="99"/>
    <w:rsid w:val="00C94BCA"/>
    <w:pPr>
      <w:autoSpaceDE w:val="0"/>
      <w:autoSpaceDN w:val="0"/>
      <w:adjustRightInd w:val="0"/>
      <w:ind w:firstLine="0"/>
      <w:jc w:val="right"/>
    </w:pPr>
    <w:rPr>
      <w:rFonts w:ascii="Arial" w:hAnsi="Arial" w:cs="Arial"/>
      <w:sz w:val="20"/>
    </w:rPr>
  </w:style>
  <w:style w:type="paragraph" w:customStyle="1" w:styleId="aff5">
    <w:name w:val="Колонтитул (правый)"/>
    <w:basedOn w:val="aff4"/>
    <w:next w:val="a"/>
    <w:uiPriority w:val="99"/>
    <w:rsid w:val="00C94BCA"/>
    <w:rPr>
      <w:sz w:val="14"/>
      <w:szCs w:val="14"/>
    </w:rPr>
  </w:style>
  <w:style w:type="paragraph" w:customStyle="1" w:styleId="aff6">
    <w:name w:val="Комментарий пользователя"/>
    <w:basedOn w:val="aff0"/>
    <w:next w:val="a"/>
    <w:uiPriority w:val="99"/>
    <w:rsid w:val="00C94BCA"/>
    <w:pPr>
      <w:jc w:val="left"/>
    </w:pPr>
    <w:rPr>
      <w:color w:val="000080"/>
    </w:rPr>
  </w:style>
  <w:style w:type="paragraph" w:customStyle="1" w:styleId="aff7">
    <w:name w:val="Моноширинный"/>
    <w:basedOn w:val="a"/>
    <w:next w:val="a"/>
    <w:uiPriority w:val="99"/>
    <w:rsid w:val="00C94BCA"/>
    <w:pPr>
      <w:autoSpaceDE w:val="0"/>
      <w:autoSpaceDN w:val="0"/>
      <w:adjustRightInd w:val="0"/>
      <w:ind w:firstLine="0"/>
    </w:pPr>
    <w:rPr>
      <w:rFonts w:ascii="Courier New" w:hAnsi="Courier New" w:cs="Courier New"/>
      <w:sz w:val="20"/>
    </w:rPr>
  </w:style>
  <w:style w:type="character" w:customStyle="1" w:styleId="aff8">
    <w:name w:val="Найденные слова"/>
    <w:basedOn w:val="af5"/>
    <w:uiPriority w:val="99"/>
    <w:rsid w:val="00C94BCA"/>
    <w:rPr>
      <w:rFonts w:cs="Times New Roman"/>
      <w:bCs/>
      <w:szCs w:val="20"/>
    </w:rPr>
  </w:style>
  <w:style w:type="character" w:customStyle="1" w:styleId="aff9">
    <w:name w:val="Не вступил в силу"/>
    <w:basedOn w:val="af5"/>
    <w:uiPriority w:val="99"/>
    <w:rsid w:val="00C94BCA"/>
    <w:rPr>
      <w:rFonts w:cs="Times New Roman"/>
      <w:bCs/>
      <w:color w:val="008080"/>
      <w:szCs w:val="20"/>
    </w:rPr>
  </w:style>
  <w:style w:type="paragraph" w:customStyle="1" w:styleId="affa">
    <w:name w:val="Нормальный (таблица)"/>
    <w:basedOn w:val="a"/>
    <w:next w:val="a"/>
    <w:uiPriority w:val="99"/>
    <w:rsid w:val="00C94BCA"/>
    <w:pPr>
      <w:autoSpaceDE w:val="0"/>
      <w:autoSpaceDN w:val="0"/>
      <w:adjustRightInd w:val="0"/>
      <w:ind w:firstLine="0"/>
    </w:pPr>
    <w:rPr>
      <w:rFonts w:ascii="Arial" w:hAnsi="Arial" w:cs="Arial"/>
      <w:sz w:val="20"/>
    </w:rPr>
  </w:style>
  <w:style w:type="paragraph" w:customStyle="1" w:styleId="affb">
    <w:name w:val="Объект"/>
    <w:basedOn w:val="a"/>
    <w:next w:val="a"/>
    <w:uiPriority w:val="99"/>
    <w:rsid w:val="00C94BCA"/>
    <w:pPr>
      <w:autoSpaceDE w:val="0"/>
      <w:autoSpaceDN w:val="0"/>
      <w:adjustRightInd w:val="0"/>
      <w:ind w:firstLine="720"/>
    </w:pPr>
    <w:rPr>
      <w:rFonts w:ascii="Arial" w:hAnsi="Arial" w:cs="Arial"/>
      <w:sz w:val="20"/>
    </w:rPr>
  </w:style>
  <w:style w:type="paragraph" w:customStyle="1" w:styleId="affc">
    <w:name w:val="Оглавление"/>
    <w:basedOn w:val="af6"/>
    <w:next w:val="a"/>
    <w:uiPriority w:val="99"/>
    <w:rsid w:val="00C94BCA"/>
    <w:pPr>
      <w:suppressAutoHyphens w:val="0"/>
      <w:autoSpaceDN w:val="0"/>
      <w:adjustRightInd w:val="0"/>
      <w:ind w:left="140"/>
    </w:pPr>
    <w:rPr>
      <w:lang w:eastAsia="ru-RU"/>
    </w:rPr>
  </w:style>
  <w:style w:type="character" w:customStyle="1" w:styleId="affd">
    <w:name w:val="Опечатки"/>
    <w:uiPriority w:val="99"/>
    <w:rsid w:val="00C94BCA"/>
    <w:rPr>
      <w:color w:val="FF0000"/>
      <w:sz w:val="20"/>
    </w:rPr>
  </w:style>
  <w:style w:type="paragraph" w:customStyle="1" w:styleId="affe">
    <w:name w:val="Переменная часть"/>
    <w:basedOn w:val="afb"/>
    <w:next w:val="a"/>
    <w:uiPriority w:val="99"/>
    <w:rsid w:val="00C94BCA"/>
    <w:rPr>
      <w:sz w:val="18"/>
      <w:szCs w:val="18"/>
    </w:rPr>
  </w:style>
  <w:style w:type="paragraph" w:customStyle="1" w:styleId="afff">
    <w:name w:val="Постоянная часть"/>
    <w:basedOn w:val="afb"/>
    <w:next w:val="a"/>
    <w:uiPriority w:val="99"/>
    <w:rsid w:val="00C94BCA"/>
    <w:rPr>
      <w:sz w:val="20"/>
      <w:szCs w:val="20"/>
    </w:rPr>
  </w:style>
  <w:style w:type="paragraph" w:customStyle="1" w:styleId="afff0">
    <w:name w:val="Прижатый влево"/>
    <w:basedOn w:val="a"/>
    <w:next w:val="a"/>
    <w:uiPriority w:val="99"/>
    <w:rsid w:val="00C94BCA"/>
    <w:pPr>
      <w:autoSpaceDE w:val="0"/>
      <w:autoSpaceDN w:val="0"/>
      <w:adjustRightInd w:val="0"/>
      <w:ind w:firstLine="0"/>
      <w:jc w:val="left"/>
    </w:pPr>
    <w:rPr>
      <w:rFonts w:ascii="Arial" w:hAnsi="Arial" w:cs="Arial"/>
      <w:sz w:val="20"/>
    </w:rPr>
  </w:style>
  <w:style w:type="character" w:customStyle="1" w:styleId="afff1">
    <w:name w:val="Продолжение ссылки"/>
    <w:basedOn w:val="af7"/>
    <w:uiPriority w:val="99"/>
    <w:rsid w:val="00C94BCA"/>
    <w:rPr>
      <w:rFonts w:cs="Times New Roman"/>
      <w:bCs/>
      <w:szCs w:val="20"/>
    </w:rPr>
  </w:style>
  <w:style w:type="paragraph" w:customStyle="1" w:styleId="afff2">
    <w:name w:val="Словарная статья"/>
    <w:basedOn w:val="a"/>
    <w:next w:val="a"/>
    <w:uiPriority w:val="99"/>
    <w:rsid w:val="00C94BCA"/>
    <w:pPr>
      <w:autoSpaceDE w:val="0"/>
      <w:autoSpaceDN w:val="0"/>
      <w:adjustRightInd w:val="0"/>
      <w:ind w:right="118" w:firstLine="0"/>
    </w:pPr>
    <w:rPr>
      <w:rFonts w:ascii="Arial" w:hAnsi="Arial" w:cs="Arial"/>
      <w:sz w:val="20"/>
    </w:rPr>
  </w:style>
  <w:style w:type="paragraph" w:customStyle="1" w:styleId="afff3">
    <w:name w:val="Текст (справка)"/>
    <w:basedOn w:val="a"/>
    <w:next w:val="a"/>
    <w:uiPriority w:val="99"/>
    <w:rsid w:val="00C94BCA"/>
    <w:pPr>
      <w:autoSpaceDE w:val="0"/>
      <w:autoSpaceDN w:val="0"/>
      <w:adjustRightInd w:val="0"/>
      <w:ind w:left="170" w:right="170" w:firstLine="0"/>
      <w:jc w:val="left"/>
    </w:pPr>
    <w:rPr>
      <w:rFonts w:ascii="Arial" w:hAnsi="Arial" w:cs="Arial"/>
      <w:sz w:val="20"/>
    </w:rPr>
  </w:style>
  <w:style w:type="paragraph" w:customStyle="1" w:styleId="afff4">
    <w:name w:val="Текст в таблице"/>
    <w:basedOn w:val="affa"/>
    <w:next w:val="a"/>
    <w:uiPriority w:val="99"/>
    <w:rsid w:val="00C94BCA"/>
    <w:pPr>
      <w:ind w:firstLine="500"/>
    </w:pPr>
  </w:style>
  <w:style w:type="paragraph" w:customStyle="1" w:styleId="afff5">
    <w:name w:val="Технический комментарий"/>
    <w:basedOn w:val="a"/>
    <w:next w:val="a"/>
    <w:uiPriority w:val="99"/>
    <w:rsid w:val="00C94BCA"/>
    <w:pPr>
      <w:autoSpaceDE w:val="0"/>
      <w:autoSpaceDN w:val="0"/>
      <w:adjustRightInd w:val="0"/>
      <w:ind w:firstLine="0"/>
      <w:jc w:val="left"/>
    </w:pPr>
    <w:rPr>
      <w:rFonts w:ascii="Arial" w:hAnsi="Arial" w:cs="Arial"/>
      <w:sz w:val="20"/>
    </w:rPr>
  </w:style>
  <w:style w:type="character" w:customStyle="1" w:styleId="afff6">
    <w:name w:val="Утратил силу"/>
    <w:basedOn w:val="af5"/>
    <w:uiPriority w:val="99"/>
    <w:rsid w:val="00C94BCA"/>
    <w:rPr>
      <w:rFonts w:cs="Times New Roman"/>
      <w:bCs/>
      <w:strike/>
      <w:color w:val="808000"/>
      <w:szCs w:val="20"/>
    </w:rPr>
  </w:style>
  <w:style w:type="paragraph" w:customStyle="1" w:styleId="ConsPlusNonformat">
    <w:name w:val="ConsPlusNonformat"/>
    <w:link w:val="ConsPlusNonformat0"/>
    <w:uiPriority w:val="99"/>
    <w:rsid w:val="00C94BCA"/>
    <w:pPr>
      <w:widowControl w:val="0"/>
      <w:autoSpaceDE w:val="0"/>
      <w:autoSpaceDN w:val="0"/>
      <w:adjustRightInd w:val="0"/>
    </w:pPr>
    <w:rPr>
      <w:rFonts w:ascii="Courier New" w:hAnsi="Courier New" w:cs="Courier New"/>
      <w:sz w:val="20"/>
      <w:szCs w:val="20"/>
    </w:rPr>
  </w:style>
  <w:style w:type="character" w:customStyle="1" w:styleId="ConsPlusNonformat0">
    <w:name w:val="ConsPlusNonformat Знак"/>
    <w:basedOn w:val="a0"/>
    <w:link w:val="ConsPlusNonformat"/>
    <w:uiPriority w:val="99"/>
    <w:locked/>
    <w:rsid w:val="006549CC"/>
    <w:rPr>
      <w:rFonts w:ascii="Courier New" w:hAnsi="Courier New" w:cs="Courier New"/>
      <w:lang w:val="ru-RU" w:eastAsia="ru-RU" w:bidi="ar-SA"/>
    </w:rPr>
  </w:style>
  <w:style w:type="paragraph" w:customStyle="1" w:styleId="1a">
    <w:name w:val="Обычный1"/>
    <w:uiPriority w:val="99"/>
    <w:rsid w:val="00B47ECD"/>
    <w:pPr>
      <w:widowControl w:val="0"/>
      <w:spacing w:line="360" w:lineRule="auto"/>
      <w:ind w:firstLine="567"/>
      <w:jc w:val="both"/>
    </w:pPr>
    <w:rPr>
      <w:sz w:val="26"/>
      <w:szCs w:val="20"/>
    </w:rPr>
  </w:style>
  <w:style w:type="character" w:styleId="afff7">
    <w:name w:val="footnote reference"/>
    <w:basedOn w:val="a0"/>
    <w:uiPriority w:val="99"/>
    <w:semiHidden/>
    <w:rsid w:val="00B47ECD"/>
    <w:rPr>
      <w:rFonts w:cs="Times New Roman"/>
      <w:vertAlign w:val="superscript"/>
    </w:rPr>
  </w:style>
  <w:style w:type="paragraph" w:styleId="34">
    <w:name w:val="Body Text 3"/>
    <w:basedOn w:val="a"/>
    <w:link w:val="311"/>
    <w:uiPriority w:val="99"/>
    <w:rsid w:val="001D59B7"/>
    <w:pPr>
      <w:widowControl/>
      <w:spacing w:after="120"/>
      <w:ind w:firstLine="0"/>
      <w:jc w:val="left"/>
    </w:pPr>
    <w:rPr>
      <w:sz w:val="16"/>
      <w:szCs w:val="16"/>
    </w:rPr>
  </w:style>
  <w:style w:type="character" w:customStyle="1" w:styleId="311">
    <w:name w:val="Основной текст 3 Знак1"/>
    <w:basedOn w:val="a0"/>
    <w:link w:val="34"/>
    <w:uiPriority w:val="99"/>
    <w:locked/>
    <w:rsid w:val="00A867B9"/>
    <w:rPr>
      <w:rFonts w:cs="Times New Roman"/>
      <w:sz w:val="16"/>
      <w:lang w:val="ru-RU" w:eastAsia="ru-RU"/>
    </w:rPr>
  </w:style>
  <w:style w:type="paragraph" w:customStyle="1" w:styleId="Default">
    <w:name w:val="Default"/>
    <w:uiPriority w:val="99"/>
    <w:rsid w:val="007E7B4F"/>
    <w:pPr>
      <w:widowControl w:val="0"/>
      <w:autoSpaceDE w:val="0"/>
      <w:autoSpaceDN w:val="0"/>
      <w:adjustRightInd w:val="0"/>
    </w:pPr>
    <w:rPr>
      <w:rFonts w:ascii="PragmaticaC" w:hAnsi="PragmaticaC" w:cs="PragmaticaC"/>
      <w:color w:val="000000"/>
      <w:sz w:val="24"/>
      <w:szCs w:val="24"/>
    </w:rPr>
  </w:style>
  <w:style w:type="paragraph" w:customStyle="1" w:styleId="CM6">
    <w:name w:val="CM6"/>
    <w:basedOn w:val="a"/>
    <w:next w:val="a"/>
    <w:uiPriority w:val="99"/>
    <w:rsid w:val="007E7B4F"/>
    <w:pPr>
      <w:autoSpaceDE w:val="0"/>
      <w:autoSpaceDN w:val="0"/>
      <w:adjustRightInd w:val="0"/>
      <w:ind w:firstLine="0"/>
      <w:jc w:val="left"/>
    </w:pPr>
    <w:rPr>
      <w:rFonts w:ascii="PragmaticaC" w:hAnsi="PragmaticaC"/>
      <w:szCs w:val="24"/>
    </w:rPr>
  </w:style>
  <w:style w:type="paragraph" w:customStyle="1" w:styleId="CM7">
    <w:name w:val="CM7"/>
    <w:basedOn w:val="a"/>
    <w:next w:val="a"/>
    <w:uiPriority w:val="99"/>
    <w:rsid w:val="007E7B4F"/>
    <w:pPr>
      <w:autoSpaceDE w:val="0"/>
      <w:autoSpaceDN w:val="0"/>
      <w:adjustRightInd w:val="0"/>
      <w:ind w:firstLine="0"/>
      <w:jc w:val="left"/>
    </w:pPr>
    <w:rPr>
      <w:rFonts w:ascii="PragmaticaC" w:hAnsi="PragmaticaC"/>
      <w:szCs w:val="24"/>
    </w:rPr>
  </w:style>
  <w:style w:type="character" w:customStyle="1" w:styleId="afff8">
    <w:name w:val="Знак Знак"/>
    <w:basedOn w:val="a0"/>
    <w:uiPriority w:val="99"/>
    <w:locked/>
    <w:rsid w:val="00150171"/>
    <w:rPr>
      <w:rFonts w:cs="Times New Roman"/>
      <w:b/>
      <w:bCs/>
      <w:sz w:val="24"/>
      <w:szCs w:val="24"/>
      <w:lang w:val="ru-RU" w:eastAsia="ru-RU" w:bidi="ar-SA"/>
    </w:rPr>
  </w:style>
  <w:style w:type="character" w:customStyle="1" w:styleId="s10">
    <w:name w:val="s_10"/>
    <w:basedOn w:val="a0"/>
    <w:uiPriority w:val="99"/>
    <w:rsid w:val="00EA4A20"/>
    <w:rPr>
      <w:rFonts w:cs="Times New Roman"/>
    </w:rPr>
  </w:style>
  <w:style w:type="character" w:styleId="afff9">
    <w:name w:val="Strong"/>
    <w:basedOn w:val="a0"/>
    <w:uiPriority w:val="99"/>
    <w:qFormat/>
    <w:rsid w:val="00EA4A20"/>
    <w:rPr>
      <w:rFonts w:cs="Times New Roman"/>
      <w:b/>
      <w:bCs/>
    </w:rPr>
  </w:style>
  <w:style w:type="paragraph" w:styleId="afffa">
    <w:name w:val="caption"/>
    <w:basedOn w:val="a"/>
    <w:next w:val="a"/>
    <w:uiPriority w:val="99"/>
    <w:qFormat/>
    <w:rsid w:val="00A867B9"/>
    <w:pPr>
      <w:framePr w:w="8569" w:h="10993" w:hSpace="180" w:wrap="around" w:vAnchor="text" w:hAnchor="page" w:x="1581" w:y="4203"/>
      <w:widowControl/>
      <w:ind w:firstLine="993"/>
    </w:pPr>
    <w:rPr>
      <w:rFonts w:ascii="Courier New" w:hAnsi="Courier New"/>
      <w:b/>
      <w:sz w:val="36"/>
      <w:szCs w:val="24"/>
    </w:rPr>
  </w:style>
  <w:style w:type="character" w:customStyle="1" w:styleId="portlet-font-dim">
    <w:name w:val="portlet-font-dim"/>
    <w:basedOn w:val="a0"/>
    <w:uiPriority w:val="99"/>
    <w:rsid w:val="00A867B9"/>
    <w:rPr>
      <w:rFonts w:cs="Times New Roman"/>
    </w:rPr>
  </w:style>
  <w:style w:type="paragraph" w:customStyle="1" w:styleId="312">
    <w:name w:val="Знак Знак3 Знак Знак1"/>
    <w:basedOn w:val="a"/>
    <w:uiPriority w:val="99"/>
    <w:rsid w:val="00480F4D"/>
    <w:pPr>
      <w:widowControl/>
      <w:spacing w:before="100" w:beforeAutospacing="1" w:after="100" w:afterAutospacing="1" w:line="276" w:lineRule="auto"/>
      <w:ind w:firstLine="709"/>
    </w:pPr>
    <w:rPr>
      <w:rFonts w:ascii="Tahoma" w:hAnsi="Tahoma" w:cs="Tahoma"/>
      <w:sz w:val="20"/>
      <w:lang w:val="en-US" w:eastAsia="en-US"/>
    </w:rPr>
  </w:style>
  <w:style w:type="paragraph" w:customStyle="1" w:styleId="afffb">
    <w:name w:val="Готовый"/>
    <w:basedOn w:val="a"/>
    <w:uiPriority w:val="99"/>
    <w:rsid w:val="009842AF"/>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Courier New" w:hAnsi="Courier New" w:cs="Courier New"/>
      <w:sz w:val="20"/>
    </w:rPr>
  </w:style>
  <w:style w:type="character" w:customStyle="1" w:styleId="1b">
    <w:name w:val="Заголовок №1_"/>
    <w:basedOn w:val="a0"/>
    <w:link w:val="110"/>
    <w:uiPriority w:val="99"/>
    <w:locked/>
    <w:rsid w:val="008B5B07"/>
    <w:rPr>
      <w:rFonts w:cs="Times New Roman"/>
      <w:b/>
      <w:bCs/>
      <w:lang w:bidi="ar-SA"/>
    </w:rPr>
  </w:style>
  <w:style w:type="paragraph" w:customStyle="1" w:styleId="110">
    <w:name w:val="Заголовок №11"/>
    <w:basedOn w:val="a"/>
    <w:link w:val="1b"/>
    <w:uiPriority w:val="99"/>
    <w:rsid w:val="008B5B07"/>
    <w:pPr>
      <w:shd w:val="clear" w:color="auto" w:fill="FFFFFF"/>
      <w:spacing w:before="300" w:after="120" w:line="240" w:lineRule="atLeast"/>
      <w:ind w:firstLine="0"/>
      <w:jc w:val="center"/>
      <w:outlineLvl w:val="0"/>
    </w:pPr>
    <w:rPr>
      <w:b/>
      <w:bCs/>
      <w:sz w:val="20"/>
    </w:rPr>
  </w:style>
  <w:style w:type="character" w:customStyle="1" w:styleId="1c">
    <w:name w:val="Заголовок №1"/>
    <w:basedOn w:val="1b"/>
    <w:uiPriority w:val="99"/>
    <w:rsid w:val="008B5B07"/>
  </w:style>
  <w:style w:type="character" w:customStyle="1" w:styleId="22">
    <w:name w:val="Основной текст (2)_"/>
    <w:basedOn w:val="a0"/>
    <w:link w:val="23"/>
    <w:uiPriority w:val="99"/>
    <w:locked/>
    <w:rsid w:val="008B5B07"/>
    <w:rPr>
      <w:rFonts w:cs="Times New Roman"/>
      <w:b/>
      <w:bCs/>
      <w:sz w:val="26"/>
      <w:szCs w:val="26"/>
      <w:shd w:val="clear" w:color="auto" w:fill="FFFFFF"/>
      <w:lang w:bidi="ar-SA"/>
    </w:rPr>
  </w:style>
  <w:style w:type="paragraph" w:customStyle="1" w:styleId="23">
    <w:name w:val="Основной текст (2)"/>
    <w:basedOn w:val="a"/>
    <w:link w:val="22"/>
    <w:uiPriority w:val="99"/>
    <w:rsid w:val="008B5B07"/>
    <w:pPr>
      <w:shd w:val="clear" w:color="auto" w:fill="FFFFFF"/>
      <w:spacing w:before="900" w:after="240" w:line="322" w:lineRule="exact"/>
      <w:ind w:firstLine="0"/>
      <w:jc w:val="center"/>
    </w:pPr>
    <w:rPr>
      <w:b/>
      <w:bCs/>
      <w:sz w:val="26"/>
      <w:szCs w:val="26"/>
      <w:shd w:val="clear" w:color="auto" w:fill="FFFFFF"/>
    </w:rPr>
  </w:style>
  <w:style w:type="paragraph" w:styleId="24">
    <w:name w:val="Body Text Indent 2"/>
    <w:basedOn w:val="a"/>
    <w:link w:val="211"/>
    <w:uiPriority w:val="99"/>
    <w:rsid w:val="00FF7B23"/>
    <w:pPr>
      <w:widowControl/>
      <w:spacing w:after="120" w:line="480" w:lineRule="auto"/>
      <w:ind w:left="283" w:firstLine="0"/>
      <w:jc w:val="left"/>
    </w:pPr>
    <w:rPr>
      <w:szCs w:val="24"/>
    </w:rPr>
  </w:style>
  <w:style w:type="character" w:customStyle="1" w:styleId="211">
    <w:name w:val="Основной текст с отступом 2 Знак1"/>
    <w:basedOn w:val="a0"/>
    <w:link w:val="24"/>
    <w:uiPriority w:val="99"/>
    <w:locked/>
    <w:rsid w:val="00476387"/>
    <w:rPr>
      <w:rFonts w:cs="Times New Roman"/>
      <w:sz w:val="24"/>
      <w:lang w:val="ru-RU" w:eastAsia="ru-RU"/>
    </w:rPr>
  </w:style>
  <w:style w:type="paragraph" w:customStyle="1" w:styleId="FR1">
    <w:name w:val="FR1"/>
    <w:uiPriority w:val="99"/>
    <w:rsid w:val="00FF7B23"/>
    <w:pPr>
      <w:widowControl w:val="0"/>
      <w:jc w:val="right"/>
    </w:pPr>
    <w:rPr>
      <w:b/>
      <w:sz w:val="24"/>
      <w:szCs w:val="20"/>
    </w:rPr>
  </w:style>
  <w:style w:type="character" w:customStyle="1" w:styleId="230">
    <w:name w:val="Знак Знак23"/>
    <w:uiPriority w:val="99"/>
    <w:rsid w:val="00476387"/>
    <w:rPr>
      <w:rFonts w:ascii="Times New Roman" w:hAnsi="Times New Roman"/>
      <w:b/>
      <w:caps/>
      <w:sz w:val="28"/>
      <w:lang w:val="en-US"/>
    </w:rPr>
  </w:style>
  <w:style w:type="character" w:customStyle="1" w:styleId="220">
    <w:name w:val="Знак Знак22"/>
    <w:uiPriority w:val="99"/>
    <w:rsid w:val="00476387"/>
    <w:rPr>
      <w:rFonts w:ascii="Times New Roman" w:hAnsi="Times New Roman"/>
      <w:b/>
      <w:kern w:val="24"/>
      <w:sz w:val="28"/>
    </w:rPr>
  </w:style>
  <w:style w:type="character" w:customStyle="1" w:styleId="H3">
    <w:name w:val="H3 Знак"/>
    <w:aliases w:val="&quot;Сапфир&quot; Знак Знак"/>
    <w:uiPriority w:val="99"/>
    <w:rsid w:val="00476387"/>
    <w:rPr>
      <w:b/>
      <w:sz w:val="24"/>
      <w:lang w:eastAsia="en-US"/>
    </w:rPr>
  </w:style>
  <w:style w:type="character" w:customStyle="1" w:styleId="170">
    <w:name w:val="Знак Знак17"/>
    <w:uiPriority w:val="99"/>
    <w:rsid w:val="00476387"/>
    <w:rPr>
      <w:rFonts w:ascii="PetersburgCTT" w:hAnsi="PetersburgCTT"/>
      <w:i/>
      <w:sz w:val="24"/>
      <w:lang w:eastAsia="en-US"/>
    </w:rPr>
  </w:style>
  <w:style w:type="character" w:customStyle="1" w:styleId="25">
    <w:name w:val="Заголовок 2 Знак"/>
    <w:uiPriority w:val="99"/>
    <w:rsid w:val="00476387"/>
    <w:rPr>
      <w:rFonts w:ascii="Cambria" w:hAnsi="Cambria"/>
      <w:b/>
      <w:color w:val="4F81BD"/>
      <w:sz w:val="26"/>
      <w:lang w:eastAsia="ru-RU"/>
    </w:rPr>
  </w:style>
  <w:style w:type="character" w:customStyle="1" w:styleId="26">
    <w:name w:val="Основной текст с отступом 2 Знак"/>
    <w:uiPriority w:val="99"/>
    <w:rsid w:val="00476387"/>
    <w:rPr>
      <w:rFonts w:ascii="Times New Roman CYR" w:hAnsi="Times New Roman CYR"/>
      <w:sz w:val="20"/>
      <w:lang w:eastAsia="ru-RU"/>
    </w:rPr>
  </w:style>
  <w:style w:type="character" w:customStyle="1" w:styleId="150">
    <w:name w:val="Знак Знак15"/>
    <w:uiPriority w:val="99"/>
    <w:rsid w:val="00476387"/>
    <w:rPr>
      <w:rFonts w:ascii="Times New Roman CYR" w:hAnsi="Times New Roman CYR"/>
      <w:sz w:val="28"/>
    </w:rPr>
  </w:style>
  <w:style w:type="character" w:customStyle="1" w:styleId="afffc">
    <w:name w:val="Верхний колонтитул Знак"/>
    <w:uiPriority w:val="99"/>
    <w:rsid w:val="00476387"/>
    <w:rPr>
      <w:rFonts w:ascii="Times New Roman CYR" w:hAnsi="Times New Roman CYR"/>
      <w:sz w:val="20"/>
      <w:lang w:eastAsia="ru-RU"/>
    </w:rPr>
  </w:style>
  <w:style w:type="character" w:customStyle="1" w:styleId="140">
    <w:name w:val="Знак Знак14"/>
    <w:uiPriority w:val="99"/>
    <w:rsid w:val="00476387"/>
    <w:rPr>
      <w:rFonts w:ascii="Times New Roman CYR" w:hAnsi="Times New Roman CYR"/>
      <w:sz w:val="20"/>
    </w:rPr>
  </w:style>
  <w:style w:type="character" w:customStyle="1" w:styleId="afffd">
    <w:name w:val="Нижний колонтитул Знак"/>
    <w:uiPriority w:val="99"/>
    <w:rsid w:val="00476387"/>
    <w:rPr>
      <w:rFonts w:ascii="Times New Roman CYR" w:hAnsi="Times New Roman CYR"/>
      <w:sz w:val="20"/>
      <w:lang w:eastAsia="ru-RU"/>
    </w:rPr>
  </w:style>
  <w:style w:type="paragraph" w:customStyle="1" w:styleId="ConsPlusCell">
    <w:name w:val="ConsPlusCell"/>
    <w:uiPriority w:val="99"/>
    <w:rsid w:val="00476387"/>
    <w:pPr>
      <w:widowControl w:val="0"/>
      <w:autoSpaceDE w:val="0"/>
      <w:autoSpaceDN w:val="0"/>
      <w:adjustRightInd w:val="0"/>
    </w:pPr>
    <w:rPr>
      <w:rFonts w:ascii="Arial" w:hAnsi="Arial" w:cs="Arial"/>
      <w:sz w:val="20"/>
      <w:szCs w:val="20"/>
    </w:rPr>
  </w:style>
  <w:style w:type="paragraph" w:customStyle="1" w:styleId="1d">
    <w:name w:val="1 Заголовок"/>
    <w:basedOn w:val="1"/>
    <w:link w:val="1e"/>
    <w:uiPriority w:val="99"/>
    <w:rsid w:val="00476387"/>
    <w:pPr>
      <w:pageBreakBefore/>
      <w:suppressAutoHyphens/>
      <w:spacing w:after="240" w:line="288" w:lineRule="auto"/>
      <w:ind w:left="284"/>
      <w:jc w:val="center"/>
    </w:pPr>
    <w:rPr>
      <w:b/>
      <w:caps/>
      <w:kern w:val="24"/>
      <w:sz w:val="32"/>
      <w:szCs w:val="20"/>
      <w:lang w:val="en-US"/>
    </w:rPr>
  </w:style>
  <w:style w:type="character" w:customStyle="1" w:styleId="1e">
    <w:name w:val="1 Заголовок Знак"/>
    <w:link w:val="1d"/>
    <w:uiPriority w:val="99"/>
    <w:locked/>
    <w:rsid w:val="00476387"/>
    <w:rPr>
      <w:b/>
      <w:caps/>
      <w:kern w:val="24"/>
      <w:sz w:val="32"/>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uiPriority w:val="99"/>
    <w:rsid w:val="00476387"/>
    <w:rPr>
      <w:rFonts w:ascii="Times New Roman" w:hAnsi="Times New Roman"/>
    </w:rPr>
  </w:style>
  <w:style w:type="paragraph" w:styleId="HTML">
    <w:name w:val="HTML Preformatted"/>
    <w:basedOn w:val="a"/>
    <w:link w:val="HTML1"/>
    <w:uiPriority w:val="99"/>
    <w:rsid w:val="0047638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1">
    <w:name w:val="Стандартный HTML Знак1"/>
    <w:basedOn w:val="a0"/>
    <w:link w:val="HTML"/>
    <w:uiPriority w:val="99"/>
    <w:locked/>
    <w:rsid w:val="00476387"/>
    <w:rPr>
      <w:rFonts w:ascii="Courier New" w:hAnsi="Courier New" w:cs="Times New Roman"/>
    </w:rPr>
  </w:style>
  <w:style w:type="character" w:customStyle="1" w:styleId="HTML0">
    <w:name w:val="Стандартный HTML Знак"/>
    <w:uiPriority w:val="99"/>
    <w:rsid w:val="00476387"/>
    <w:rPr>
      <w:rFonts w:ascii="Consolas" w:hAnsi="Consolas"/>
      <w:sz w:val="20"/>
      <w:lang w:eastAsia="ru-RU"/>
    </w:rPr>
  </w:style>
  <w:style w:type="paragraph" w:styleId="afffe">
    <w:name w:val="Plain Text"/>
    <w:basedOn w:val="a"/>
    <w:link w:val="1f"/>
    <w:uiPriority w:val="99"/>
    <w:rsid w:val="00476387"/>
    <w:pPr>
      <w:widowControl/>
      <w:ind w:firstLine="0"/>
      <w:jc w:val="left"/>
    </w:pPr>
    <w:rPr>
      <w:rFonts w:ascii="Courier New" w:hAnsi="Courier New"/>
      <w:sz w:val="20"/>
    </w:rPr>
  </w:style>
  <w:style w:type="character" w:customStyle="1" w:styleId="1f">
    <w:name w:val="Текст Знак1"/>
    <w:basedOn w:val="a0"/>
    <w:link w:val="afffe"/>
    <w:uiPriority w:val="99"/>
    <w:locked/>
    <w:rsid w:val="00476387"/>
    <w:rPr>
      <w:rFonts w:ascii="Courier New" w:hAnsi="Courier New" w:cs="Times New Roman"/>
    </w:rPr>
  </w:style>
  <w:style w:type="character" w:customStyle="1" w:styleId="affff">
    <w:name w:val="Текст Знак"/>
    <w:uiPriority w:val="99"/>
    <w:rsid w:val="00476387"/>
    <w:rPr>
      <w:rFonts w:ascii="Consolas" w:hAnsi="Consolas"/>
      <w:sz w:val="21"/>
      <w:lang w:eastAsia="ru-RU"/>
    </w:rPr>
  </w:style>
  <w:style w:type="paragraph" w:customStyle="1" w:styleId="1f0">
    <w:name w:val="Стиль1"/>
    <w:uiPriority w:val="99"/>
    <w:rsid w:val="00476387"/>
    <w:pPr>
      <w:widowControl w:val="0"/>
    </w:pPr>
    <w:rPr>
      <w:sz w:val="28"/>
      <w:szCs w:val="20"/>
    </w:rPr>
  </w:style>
  <w:style w:type="character" w:customStyle="1" w:styleId="-FN1">
    <w:name w:val="Текст сноски-FN Знак1"/>
    <w:aliases w:val="Footnote Text Char Знак Знак Знак1,Footnote Text Char Знак Знак Знак2"/>
    <w:uiPriority w:val="99"/>
    <w:rsid w:val="00476387"/>
    <w:rPr>
      <w:rFonts w:ascii="Times New Roman CYR" w:hAnsi="Times New Roman CYR"/>
      <w:sz w:val="20"/>
      <w:lang w:eastAsia="ru-RU"/>
    </w:rPr>
  </w:style>
  <w:style w:type="character" w:customStyle="1" w:styleId="111">
    <w:name w:val="Основной текст1 Знак1"/>
    <w:aliases w:val="Основной текст Знак Знак Знак1,bt Знак Знак1"/>
    <w:uiPriority w:val="99"/>
    <w:rsid w:val="00476387"/>
    <w:rPr>
      <w:rFonts w:ascii="Times New Roman" w:hAnsi="Times New Roman"/>
      <w:b/>
      <w:sz w:val="20"/>
      <w:u w:val="single"/>
    </w:rPr>
  </w:style>
  <w:style w:type="character" w:customStyle="1" w:styleId="affff0">
    <w:name w:val="Основной текст Знак"/>
    <w:uiPriority w:val="99"/>
    <w:rsid w:val="00476387"/>
    <w:rPr>
      <w:rFonts w:ascii="Times New Roman CYR" w:hAnsi="Times New Roman CYR"/>
      <w:sz w:val="20"/>
      <w:lang w:eastAsia="ru-RU"/>
    </w:rPr>
  </w:style>
  <w:style w:type="character" w:styleId="affff1">
    <w:name w:val="FollowedHyperlink"/>
    <w:basedOn w:val="a0"/>
    <w:uiPriority w:val="99"/>
    <w:rsid w:val="00476387"/>
    <w:rPr>
      <w:rFonts w:cs="Times New Roman"/>
      <w:color w:val="800080"/>
      <w:u w:val="single"/>
    </w:rPr>
  </w:style>
  <w:style w:type="paragraph" w:customStyle="1" w:styleId="27">
    <w:name w:val="Обычный2"/>
    <w:uiPriority w:val="99"/>
    <w:rsid w:val="00476387"/>
    <w:pPr>
      <w:widowControl w:val="0"/>
      <w:spacing w:line="260" w:lineRule="auto"/>
      <w:ind w:firstLine="580"/>
      <w:jc w:val="both"/>
    </w:pPr>
    <w:rPr>
      <w:sz w:val="28"/>
      <w:szCs w:val="20"/>
    </w:rPr>
  </w:style>
  <w:style w:type="paragraph" w:customStyle="1" w:styleId="affff2">
    <w:name w:val="Таблица"/>
    <w:basedOn w:val="a"/>
    <w:uiPriority w:val="99"/>
    <w:rsid w:val="00476387"/>
    <w:pPr>
      <w:widowControl/>
      <w:ind w:firstLine="0"/>
      <w:jc w:val="center"/>
    </w:pPr>
    <w:rPr>
      <w:b/>
      <w:sz w:val="28"/>
      <w:szCs w:val="28"/>
    </w:rPr>
  </w:style>
  <w:style w:type="character" w:customStyle="1" w:styleId="28">
    <w:name w:val="Основной текст 2 Знак"/>
    <w:uiPriority w:val="99"/>
    <w:rsid w:val="00476387"/>
    <w:rPr>
      <w:rFonts w:ascii="Times New Roman CYR" w:hAnsi="Times New Roman CYR"/>
      <w:sz w:val="20"/>
      <w:lang w:eastAsia="ru-RU"/>
    </w:rPr>
  </w:style>
  <w:style w:type="character" w:styleId="affff3">
    <w:name w:val="annotation reference"/>
    <w:basedOn w:val="a0"/>
    <w:uiPriority w:val="99"/>
    <w:rsid w:val="00476387"/>
    <w:rPr>
      <w:rFonts w:cs="Times New Roman"/>
      <w:sz w:val="16"/>
    </w:rPr>
  </w:style>
  <w:style w:type="paragraph" w:styleId="affff4">
    <w:name w:val="annotation text"/>
    <w:basedOn w:val="a"/>
    <w:link w:val="affff5"/>
    <w:uiPriority w:val="99"/>
    <w:rsid w:val="00476387"/>
    <w:pPr>
      <w:widowControl/>
      <w:ind w:firstLine="0"/>
      <w:jc w:val="left"/>
    </w:pPr>
    <w:rPr>
      <w:sz w:val="20"/>
    </w:rPr>
  </w:style>
  <w:style w:type="character" w:customStyle="1" w:styleId="affff5">
    <w:name w:val="Текст примечания Знак"/>
    <w:basedOn w:val="a0"/>
    <w:link w:val="affff4"/>
    <w:uiPriority w:val="99"/>
    <w:semiHidden/>
    <w:locked/>
    <w:rsid w:val="00033B2C"/>
    <w:rPr>
      <w:rFonts w:cs="Times New Roman"/>
      <w:sz w:val="20"/>
      <w:szCs w:val="20"/>
    </w:rPr>
  </w:style>
  <w:style w:type="paragraph" w:customStyle="1" w:styleId="affff6">
    <w:name w:val="Стандарт"/>
    <w:basedOn w:val="a"/>
    <w:link w:val="affff7"/>
    <w:uiPriority w:val="99"/>
    <w:rsid w:val="00476387"/>
    <w:pPr>
      <w:widowControl/>
      <w:spacing w:line="360" w:lineRule="auto"/>
      <w:ind w:firstLine="0"/>
      <w:jc w:val="left"/>
    </w:pPr>
    <w:rPr>
      <w:sz w:val="28"/>
    </w:rPr>
  </w:style>
  <w:style w:type="character" w:customStyle="1" w:styleId="affff7">
    <w:name w:val="Стандарт Знак"/>
    <w:link w:val="affff6"/>
    <w:uiPriority w:val="99"/>
    <w:locked/>
    <w:rsid w:val="00476387"/>
    <w:rPr>
      <w:rFonts w:eastAsia="Times New Roman"/>
      <w:sz w:val="28"/>
    </w:rPr>
  </w:style>
  <w:style w:type="character" w:customStyle="1" w:styleId="120">
    <w:name w:val="Знак Знак12"/>
    <w:uiPriority w:val="99"/>
    <w:rsid w:val="00476387"/>
    <w:rPr>
      <w:b/>
      <w:caps/>
      <w:sz w:val="28"/>
      <w:lang w:val="en-US"/>
    </w:rPr>
  </w:style>
  <w:style w:type="paragraph" w:styleId="affff8">
    <w:name w:val="Subtitle"/>
    <w:basedOn w:val="a"/>
    <w:link w:val="affff9"/>
    <w:uiPriority w:val="99"/>
    <w:qFormat/>
    <w:rsid w:val="00476387"/>
    <w:pPr>
      <w:widowControl/>
      <w:ind w:firstLine="0"/>
      <w:jc w:val="center"/>
    </w:pPr>
    <w:rPr>
      <w:rFonts w:ascii="Calibri" w:hAnsi="Calibri"/>
      <w:b/>
      <w:bCs/>
      <w:iCs/>
      <w:kern w:val="24"/>
      <w:sz w:val="28"/>
      <w:szCs w:val="28"/>
    </w:rPr>
  </w:style>
  <w:style w:type="character" w:customStyle="1" w:styleId="affff9">
    <w:name w:val="Подзаголовок Знак"/>
    <w:basedOn w:val="a0"/>
    <w:link w:val="affff8"/>
    <w:uiPriority w:val="99"/>
    <w:locked/>
    <w:rsid w:val="00033B2C"/>
    <w:rPr>
      <w:rFonts w:ascii="Cambria" w:hAnsi="Cambria" w:cs="Times New Roman"/>
      <w:sz w:val="24"/>
      <w:szCs w:val="24"/>
    </w:rPr>
  </w:style>
  <w:style w:type="character" w:customStyle="1" w:styleId="1f1">
    <w:name w:val="Подзаголовок Знак1"/>
    <w:uiPriority w:val="99"/>
    <w:rsid w:val="00476387"/>
    <w:rPr>
      <w:rFonts w:ascii="Cambria" w:hAnsi="Cambria"/>
      <w:i/>
      <w:color w:val="4F81BD"/>
      <w:spacing w:val="15"/>
      <w:sz w:val="24"/>
      <w:lang w:eastAsia="ru-RU"/>
    </w:rPr>
  </w:style>
  <w:style w:type="paragraph" w:customStyle="1" w:styleId="Normal1">
    <w:name w:val="Normal1"/>
    <w:uiPriority w:val="99"/>
    <w:rsid w:val="00476387"/>
    <w:pPr>
      <w:widowControl w:val="0"/>
      <w:spacing w:line="260" w:lineRule="auto"/>
      <w:ind w:firstLine="580"/>
      <w:jc w:val="both"/>
    </w:pPr>
    <w:rPr>
      <w:sz w:val="28"/>
      <w:szCs w:val="20"/>
    </w:rPr>
  </w:style>
  <w:style w:type="paragraph" w:customStyle="1" w:styleId="affffa">
    <w:name w:val="Ст. без интервала"/>
    <w:basedOn w:val="ad"/>
    <w:uiPriority w:val="99"/>
    <w:rsid w:val="00476387"/>
    <w:pPr>
      <w:ind w:firstLine="709"/>
    </w:pPr>
  </w:style>
  <w:style w:type="character" w:customStyle="1" w:styleId="affffb">
    <w:name w:val="Ст. без интервала Знак"/>
    <w:uiPriority w:val="99"/>
    <w:rsid w:val="00476387"/>
    <w:rPr>
      <w:rFonts w:ascii="Times New Roman" w:hAnsi="Times New Roman"/>
      <w:sz w:val="28"/>
      <w:lang w:eastAsia="en-US"/>
    </w:rPr>
  </w:style>
  <w:style w:type="character" w:customStyle="1" w:styleId="130">
    <w:name w:val="Знак Знак13"/>
    <w:uiPriority w:val="99"/>
    <w:rsid w:val="00476387"/>
    <w:rPr>
      <w:rFonts w:eastAsia="Times New Roman"/>
      <w:sz w:val="24"/>
    </w:rPr>
  </w:style>
  <w:style w:type="character" w:customStyle="1" w:styleId="FontStyle13">
    <w:name w:val="Font Style13"/>
    <w:uiPriority w:val="99"/>
    <w:rsid w:val="00476387"/>
    <w:rPr>
      <w:rFonts w:ascii="Times New Roman" w:hAnsi="Times New Roman"/>
      <w:b/>
      <w:sz w:val="24"/>
    </w:rPr>
  </w:style>
  <w:style w:type="character" w:customStyle="1" w:styleId="FontStyle52">
    <w:name w:val="Font Style52"/>
    <w:uiPriority w:val="99"/>
    <w:rsid w:val="00476387"/>
    <w:rPr>
      <w:rFonts w:ascii="Times New Roman" w:hAnsi="Times New Roman"/>
      <w:sz w:val="20"/>
    </w:rPr>
  </w:style>
  <w:style w:type="character" w:customStyle="1" w:styleId="190">
    <w:name w:val="Знак Знак19"/>
    <w:uiPriority w:val="99"/>
    <w:rsid w:val="00476387"/>
    <w:rPr>
      <w:rFonts w:eastAsia="Times New Roman"/>
      <w:sz w:val="24"/>
    </w:rPr>
  </w:style>
  <w:style w:type="character" w:customStyle="1" w:styleId="180">
    <w:name w:val="Знак Знак18"/>
    <w:uiPriority w:val="99"/>
    <w:rsid w:val="00476387"/>
    <w:rPr>
      <w:rFonts w:eastAsia="Times New Roman"/>
      <w:b/>
      <w:sz w:val="36"/>
    </w:rPr>
  </w:style>
  <w:style w:type="paragraph" w:customStyle="1" w:styleId="Point">
    <w:name w:val="Point"/>
    <w:basedOn w:val="a"/>
    <w:link w:val="PointChar"/>
    <w:uiPriority w:val="99"/>
    <w:rsid w:val="00476387"/>
    <w:pPr>
      <w:widowControl/>
      <w:spacing w:before="120" w:line="288" w:lineRule="auto"/>
      <w:ind w:firstLine="720"/>
    </w:pPr>
    <w:rPr>
      <w:rFonts w:ascii="Calibri" w:hAnsi="Calibri"/>
    </w:rPr>
  </w:style>
  <w:style w:type="character" w:customStyle="1" w:styleId="PointChar">
    <w:name w:val="Point Char"/>
    <w:link w:val="Point"/>
    <w:uiPriority w:val="99"/>
    <w:locked/>
    <w:rsid w:val="00476387"/>
    <w:rPr>
      <w:rFonts w:ascii="Calibri" w:hAnsi="Calibri"/>
      <w:sz w:val="24"/>
      <w:lang w:eastAsia="ru-RU"/>
    </w:rPr>
  </w:style>
  <w:style w:type="character" w:customStyle="1" w:styleId="1f2">
    <w:name w:val="Основной текст1 Знак"/>
    <w:aliases w:val="Основной текст Знак Знак Знак,bt Знак Знак"/>
    <w:uiPriority w:val="99"/>
    <w:rsid w:val="00476387"/>
    <w:rPr>
      <w:rFonts w:eastAsia="Times New Roman"/>
      <w:sz w:val="28"/>
    </w:rPr>
  </w:style>
  <w:style w:type="paragraph" w:customStyle="1" w:styleId="ConsNormal">
    <w:name w:val="ConsNormal"/>
    <w:uiPriority w:val="99"/>
    <w:rsid w:val="00476387"/>
    <w:pPr>
      <w:widowControl w:val="0"/>
      <w:autoSpaceDE w:val="0"/>
      <w:autoSpaceDN w:val="0"/>
      <w:adjustRightInd w:val="0"/>
      <w:ind w:right="19772" w:firstLine="720"/>
    </w:pPr>
    <w:rPr>
      <w:rFonts w:ascii="Arial" w:hAnsi="Arial" w:cs="Arial"/>
      <w:sz w:val="20"/>
      <w:szCs w:val="20"/>
    </w:rPr>
  </w:style>
  <w:style w:type="paragraph" w:customStyle="1" w:styleId="affffc">
    <w:name w:val="Заголовок текста"/>
    <w:uiPriority w:val="99"/>
    <w:rsid w:val="00476387"/>
    <w:pPr>
      <w:spacing w:after="240"/>
      <w:jc w:val="center"/>
    </w:pPr>
    <w:rPr>
      <w:b/>
      <w:noProof/>
      <w:sz w:val="27"/>
      <w:szCs w:val="20"/>
    </w:rPr>
  </w:style>
  <w:style w:type="paragraph" w:customStyle="1" w:styleId="affffd">
    <w:name w:val="Нумерованный абзац"/>
    <w:uiPriority w:val="99"/>
    <w:rsid w:val="00476387"/>
    <w:pPr>
      <w:tabs>
        <w:tab w:val="left" w:pos="1134"/>
      </w:tabs>
      <w:suppressAutoHyphens/>
      <w:spacing w:before="240"/>
      <w:ind w:left="360" w:hanging="360"/>
      <w:jc w:val="both"/>
    </w:pPr>
    <w:rPr>
      <w:noProof/>
      <w:sz w:val="28"/>
      <w:szCs w:val="20"/>
    </w:rPr>
  </w:style>
  <w:style w:type="paragraph" w:styleId="affffe">
    <w:name w:val="endnote text"/>
    <w:basedOn w:val="a"/>
    <w:link w:val="afffff"/>
    <w:uiPriority w:val="99"/>
    <w:rsid w:val="00476387"/>
    <w:pPr>
      <w:widowControl/>
      <w:ind w:firstLine="0"/>
      <w:jc w:val="left"/>
    </w:pPr>
    <w:rPr>
      <w:sz w:val="20"/>
    </w:rPr>
  </w:style>
  <w:style w:type="character" w:customStyle="1" w:styleId="afffff">
    <w:name w:val="Текст концевой сноски Знак"/>
    <w:basedOn w:val="a0"/>
    <w:link w:val="affffe"/>
    <w:uiPriority w:val="99"/>
    <w:semiHidden/>
    <w:locked/>
    <w:rsid w:val="00033B2C"/>
    <w:rPr>
      <w:rFonts w:cs="Times New Roman"/>
      <w:sz w:val="20"/>
      <w:szCs w:val="20"/>
    </w:rPr>
  </w:style>
  <w:style w:type="character" w:styleId="afffff0">
    <w:name w:val="endnote reference"/>
    <w:basedOn w:val="a0"/>
    <w:uiPriority w:val="99"/>
    <w:rsid w:val="00476387"/>
    <w:rPr>
      <w:rFonts w:cs="Times New Roman"/>
      <w:vertAlign w:val="superscript"/>
    </w:rPr>
  </w:style>
  <w:style w:type="paragraph" w:styleId="afffff1">
    <w:name w:val="Document Map"/>
    <w:basedOn w:val="a"/>
    <w:link w:val="afffff2"/>
    <w:uiPriority w:val="99"/>
    <w:rsid w:val="00476387"/>
    <w:pPr>
      <w:widowControl/>
      <w:ind w:firstLine="0"/>
      <w:jc w:val="left"/>
    </w:pPr>
    <w:rPr>
      <w:rFonts w:ascii="Tahoma" w:hAnsi="Tahoma"/>
      <w:sz w:val="16"/>
      <w:szCs w:val="16"/>
    </w:rPr>
  </w:style>
  <w:style w:type="character" w:customStyle="1" w:styleId="afffff2">
    <w:name w:val="Схема документа Знак"/>
    <w:basedOn w:val="a0"/>
    <w:link w:val="afffff1"/>
    <w:uiPriority w:val="99"/>
    <w:semiHidden/>
    <w:locked/>
    <w:rsid w:val="00033B2C"/>
    <w:rPr>
      <w:rFonts w:cs="Times New Roman"/>
      <w:sz w:val="2"/>
    </w:rPr>
  </w:style>
  <w:style w:type="paragraph" w:styleId="afffff3">
    <w:name w:val="annotation subject"/>
    <w:basedOn w:val="affff4"/>
    <w:next w:val="affff4"/>
    <w:link w:val="afffff4"/>
    <w:uiPriority w:val="99"/>
    <w:rsid w:val="00476387"/>
    <w:rPr>
      <w:b/>
      <w:bCs/>
    </w:rPr>
  </w:style>
  <w:style w:type="character" w:customStyle="1" w:styleId="afffff4">
    <w:name w:val="Тема примечания Знак"/>
    <w:basedOn w:val="affff5"/>
    <w:link w:val="afffff3"/>
    <w:uiPriority w:val="99"/>
    <w:semiHidden/>
    <w:locked/>
    <w:rsid w:val="00033B2C"/>
    <w:rPr>
      <w:b/>
      <w:bCs/>
    </w:rPr>
  </w:style>
  <w:style w:type="character" w:customStyle="1" w:styleId="35">
    <w:name w:val="Основной текст (3)"/>
    <w:link w:val="313"/>
    <w:uiPriority w:val="99"/>
    <w:locked/>
    <w:rsid w:val="00476387"/>
    <w:rPr>
      <w:b/>
      <w:shd w:val="clear" w:color="auto" w:fill="FFFFFF"/>
    </w:rPr>
  </w:style>
  <w:style w:type="paragraph" w:customStyle="1" w:styleId="313">
    <w:name w:val="Основной текст (3)1"/>
    <w:basedOn w:val="a"/>
    <w:link w:val="35"/>
    <w:uiPriority w:val="99"/>
    <w:rsid w:val="00476387"/>
    <w:pPr>
      <w:widowControl/>
      <w:shd w:val="clear" w:color="auto" w:fill="FFFFFF"/>
      <w:spacing w:line="240" w:lineRule="atLeast"/>
      <w:ind w:firstLine="0"/>
      <w:jc w:val="left"/>
    </w:pPr>
    <w:rPr>
      <w:b/>
      <w:sz w:val="20"/>
      <w:shd w:val="clear" w:color="auto" w:fill="FFFFFF"/>
    </w:rPr>
  </w:style>
  <w:style w:type="paragraph" w:customStyle="1" w:styleId="ConsPlusDocList">
    <w:name w:val="ConsPlusDocList"/>
    <w:uiPriority w:val="99"/>
    <w:rsid w:val="00476387"/>
    <w:pPr>
      <w:widowControl w:val="0"/>
      <w:autoSpaceDE w:val="0"/>
      <w:autoSpaceDN w:val="0"/>
      <w:adjustRightInd w:val="0"/>
    </w:pPr>
    <w:rPr>
      <w:rFonts w:ascii="Courier New" w:hAnsi="Courier New" w:cs="Courier New"/>
      <w:sz w:val="20"/>
      <w:szCs w:val="20"/>
    </w:rPr>
  </w:style>
  <w:style w:type="paragraph" w:customStyle="1" w:styleId="29">
    <w:name w:val="Знак2"/>
    <w:basedOn w:val="a"/>
    <w:uiPriority w:val="99"/>
    <w:rsid w:val="00476387"/>
    <w:pPr>
      <w:widowControl/>
      <w:spacing w:after="160" w:line="240" w:lineRule="exact"/>
      <w:ind w:firstLine="0"/>
      <w:jc w:val="left"/>
    </w:pPr>
    <w:rPr>
      <w:rFonts w:ascii="Verdana" w:hAnsi="Verdana"/>
      <w:sz w:val="20"/>
      <w:lang w:val="en-US" w:eastAsia="en-US"/>
    </w:rPr>
  </w:style>
  <w:style w:type="paragraph" w:customStyle="1" w:styleId="afffff5">
    <w:name w:val="Знак Знак Знак Знак Знак Знак Знак"/>
    <w:basedOn w:val="a"/>
    <w:link w:val="afffff6"/>
    <w:uiPriority w:val="99"/>
    <w:rsid w:val="00476387"/>
    <w:pPr>
      <w:adjustRightInd w:val="0"/>
      <w:spacing w:after="160" w:line="240" w:lineRule="exact"/>
      <w:ind w:firstLine="0"/>
      <w:jc w:val="right"/>
    </w:pPr>
    <w:rPr>
      <w:sz w:val="20"/>
      <w:lang w:val="en-GB" w:eastAsia="en-US"/>
    </w:rPr>
  </w:style>
  <w:style w:type="paragraph" w:customStyle="1" w:styleId="Iioaioo">
    <w:name w:val="Ii oaio?o"/>
    <w:basedOn w:val="a"/>
    <w:uiPriority w:val="99"/>
    <w:rsid w:val="00476387"/>
    <w:pPr>
      <w:keepNext/>
      <w:keepLines/>
      <w:widowControl/>
      <w:spacing w:before="240" w:after="240"/>
      <w:ind w:firstLine="0"/>
      <w:jc w:val="center"/>
    </w:pPr>
    <w:rPr>
      <w:b/>
      <w:sz w:val="28"/>
    </w:rPr>
  </w:style>
  <w:style w:type="paragraph" w:customStyle="1" w:styleId="afffff7">
    <w:name w:val="Первая строка заголовка"/>
    <w:basedOn w:val="a"/>
    <w:uiPriority w:val="99"/>
    <w:rsid w:val="00476387"/>
    <w:pPr>
      <w:keepNext/>
      <w:keepLines/>
      <w:widowControl/>
      <w:spacing w:before="960" w:after="120"/>
      <w:ind w:firstLine="0"/>
      <w:jc w:val="center"/>
    </w:pPr>
    <w:rPr>
      <w:b/>
      <w:noProof/>
      <w:sz w:val="32"/>
    </w:rPr>
  </w:style>
  <w:style w:type="character" w:customStyle="1" w:styleId="apple-converted-space">
    <w:name w:val="apple-converted-space"/>
    <w:uiPriority w:val="99"/>
    <w:rsid w:val="00705BA4"/>
  </w:style>
  <w:style w:type="character" w:customStyle="1" w:styleId="1pt">
    <w:name w:val="Основной текст + Интервал 1 pt"/>
    <w:basedOn w:val="311"/>
    <w:uiPriority w:val="99"/>
    <w:rsid w:val="00705BA4"/>
    <w:rPr>
      <w:spacing w:val="20"/>
      <w:szCs w:val="16"/>
      <w:lang w:eastAsia="ar-SA" w:bidi="ar-SA"/>
    </w:rPr>
  </w:style>
  <w:style w:type="character" w:customStyle="1" w:styleId="11pt">
    <w:name w:val="Основной текст + 11 pt"/>
    <w:aliases w:val="Интервал 1 pt"/>
    <w:basedOn w:val="311"/>
    <w:uiPriority w:val="99"/>
    <w:rsid w:val="00705BA4"/>
    <w:rPr>
      <w:spacing w:val="30"/>
      <w:sz w:val="22"/>
      <w:szCs w:val="22"/>
      <w:lang w:eastAsia="ar-SA" w:bidi="ar-SA"/>
    </w:rPr>
  </w:style>
  <w:style w:type="paragraph" w:customStyle="1" w:styleId="321">
    <w:name w:val="Знак Знак3 Знак Знак2"/>
    <w:basedOn w:val="a"/>
    <w:uiPriority w:val="99"/>
    <w:rsid w:val="00CE1C5E"/>
    <w:pPr>
      <w:widowControl/>
      <w:spacing w:before="100" w:beforeAutospacing="1" w:after="100" w:afterAutospacing="1" w:line="276" w:lineRule="auto"/>
      <w:ind w:firstLine="709"/>
    </w:pPr>
    <w:rPr>
      <w:rFonts w:ascii="Tahoma" w:hAnsi="Tahoma" w:cs="Tahoma"/>
      <w:sz w:val="20"/>
      <w:lang w:val="en-US" w:eastAsia="en-US"/>
    </w:rPr>
  </w:style>
  <w:style w:type="paragraph" w:customStyle="1" w:styleId="1f3">
    <w:name w:val="Абзац списка1"/>
    <w:basedOn w:val="a"/>
    <w:uiPriority w:val="99"/>
    <w:rsid w:val="00F91B41"/>
    <w:pPr>
      <w:widowControl/>
      <w:ind w:left="720" w:firstLine="0"/>
      <w:contextualSpacing/>
      <w:jc w:val="left"/>
    </w:pPr>
    <w:rPr>
      <w:szCs w:val="24"/>
    </w:rPr>
  </w:style>
  <w:style w:type="paragraph" w:customStyle="1" w:styleId="ConsTitle">
    <w:name w:val="ConsTitle"/>
    <w:uiPriority w:val="99"/>
    <w:rsid w:val="002E2A31"/>
    <w:pPr>
      <w:widowControl w:val="0"/>
      <w:autoSpaceDE w:val="0"/>
      <w:autoSpaceDN w:val="0"/>
      <w:adjustRightInd w:val="0"/>
    </w:pPr>
    <w:rPr>
      <w:rFonts w:ascii="Arial" w:hAnsi="Arial" w:cs="Arial"/>
      <w:b/>
      <w:bCs/>
      <w:sz w:val="20"/>
      <w:szCs w:val="20"/>
    </w:rPr>
  </w:style>
  <w:style w:type="paragraph" w:customStyle="1" w:styleId="tekstob">
    <w:name w:val="tekstob"/>
    <w:basedOn w:val="a"/>
    <w:uiPriority w:val="99"/>
    <w:rsid w:val="003D0640"/>
    <w:pPr>
      <w:widowControl/>
      <w:spacing w:before="100" w:beforeAutospacing="1" w:after="100" w:afterAutospacing="1"/>
      <w:ind w:firstLine="0"/>
      <w:jc w:val="left"/>
    </w:pPr>
    <w:rPr>
      <w:szCs w:val="24"/>
    </w:rPr>
  </w:style>
  <w:style w:type="paragraph" w:customStyle="1" w:styleId="paragraphjustifyindent">
    <w:name w:val="paragraph_justify_indent"/>
    <w:basedOn w:val="a"/>
    <w:uiPriority w:val="99"/>
    <w:rsid w:val="009B49BA"/>
    <w:pPr>
      <w:widowControl/>
      <w:spacing w:before="150" w:after="150"/>
      <w:ind w:left="450" w:right="450" w:firstLine="300"/>
    </w:pPr>
    <w:rPr>
      <w:szCs w:val="24"/>
    </w:rPr>
  </w:style>
  <w:style w:type="character" w:customStyle="1" w:styleId="textdefault">
    <w:name w:val="text_default"/>
    <w:basedOn w:val="a0"/>
    <w:uiPriority w:val="99"/>
    <w:rsid w:val="009B49BA"/>
    <w:rPr>
      <w:rFonts w:ascii="Arial" w:hAnsi="Arial" w:cs="Arial"/>
      <w:color w:val="000000"/>
      <w:sz w:val="21"/>
      <w:szCs w:val="21"/>
      <w:u w:val="none"/>
      <w:effect w:val="none"/>
    </w:rPr>
  </w:style>
  <w:style w:type="paragraph" w:customStyle="1" w:styleId="ConsNonformat">
    <w:name w:val="ConsNonformat"/>
    <w:link w:val="ConsNonformat0"/>
    <w:uiPriority w:val="99"/>
    <w:rsid w:val="009B49BA"/>
    <w:pPr>
      <w:widowControl w:val="0"/>
      <w:autoSpaceDE w:val="0"/>
      <w:autoSpaceDN w:val="0"/>
      <w:adjustRightInd w:val="0"/>
      <w:ind w:right="19772"/>
    </w:pPr>
    <w:rPr>
      <w:rFonts w:ascii="Courier New" w:hAnsi="Courier New"/>
    </w:rPr>
  </w:style>
  <w:style w:type="character" w:customStyle="1" w:styleId="ConsNonformat0">
    <w:name w:val="ConsNonformat Знак"/>
    <w:link w:val="ConsNonformat"/>
    <w:uiPriority w:val="99"/>
    <w:locked/>
    <w:rsid w:val="00957EC8"/>
    <w:rPr>
      <w:rFonts w:ascii="Courier New" w:hAnsi="Courier New"/>
      <w:sz w:val="22"/>
      <w:lang w:val="ru-RU" w:eastAsia="ru-RU"/>
    </w:rPr>
  </w:style>
  <w:style w:type="paragraph" w:customStyle="1" w:styleId="Style3">
    <w:name w:val="Style3"/>
    <w:basedOn w:val="a"/>
    <w:uiPriority w:val="99"/>
    <w:rsid w:val="00C216C6"/>
    <w:pPr>
      <w:autoSpaceDE w:val="0"/>
      <w:autoSpaceDN w:val="0"/>
      <w:adjustRightInd w:val="0"/>
      <w:spacing w:line="319" w:lineRule="exact"/>
      <w:ind w:firstLine="725"/>
    </w:pPr>
    <w:rPr>
      <w:szCs w:val="24"/>
    </w:rPr>
  </w:style>
  <w:style w:type="character" w:customStyle="1" w:styleId="FontStyle12">
    <w:name w:val="Font Style12"/>
    <w:basedOn w:val="a0"/>
    <w:uiPriority w:val="99"/>
    <w:rsid w:val="00C216C6"/>
    <w:rPr>
      <w:rFonts w:ascii="Times New Roman" w:hAnsi="Times New Roman" w:cs="Times New Roman"/>
      <w:b/>
      <w:bCs/>
      <w:sz w:val="26"/>
      <w:szCs w:val="26"/>
    </w:rPr>
  </w:style>
  <w:style w:type="character" w:customStyle="1" w:styleId="afffff8">
    <w:name w:val="Активная гипертекстовая ссылка"/>
    <w:basedOn w:val="af7"/>
    <w:uiPriority w:val="99"/>
    <w:rsid w:val="00D076D5"/>
    <w:rPr>
      <w:rFonts w:cs="Times New Roman"/>
      <w:bCs/>
      <w:color w:val="106BBE"/>
      <w:szCs w:val="20"/>
    </w:rPr>
  </w:style>
  <w:style w:type="paragraph" w:customStyle="1" w:styleId="afffff9">
    <w:name w:val="Внимание"/>
    <w:basedOn w:val="a"/>
    <w:next w:val="a"/>
    <w:uiPriority w:val="99"/>
    <w:rsid w:val="00D076D5"/>
    <w:pPr>
      <w:autoSpaceDE w:val="0"/>
      <w:autoSpaceDN w:val="0"/>
      <w:adjustRightInd w:val="0"/>
      <w:spacing w:before="240" w:after="240"/>
      <w:ind w:left="420" w:right="420" w:firstLine="300"/>
    </w:pPr>
    <w:rPr>
      <w:rFonts w:ascii="Arial" w:hAnsi="Arial" w:cs="Arial"/>
      <w:szCs w:val="24"/>
      <w:shd w:val="clear" w:color="auto" w:fill="FAF3E9"/>
    </w:rPr>
  </w:style>
  <w:style w:type="paragraph" w:customStyle="1" w:styleId="afffffa">
    <w:name w:val="Внимание: криминал!!"/>
    <w:basedOn w:val="afffff9"/>
    <w:next w:val="a"/>
    <w:uiPriority w:val="99"/>
    <w:rsid w:val="00D076D5"/>
    <w:pPr>
      <w:spacing w:before="0" w:after="0"/>
      <w:ind w:left="0" w:right="0" w:firstLine="0"/>
    </w:pPr>
    <w:rPr>
      <w:shd w:val="clear" w:color="auto" w:fill="auto"/>
    </w:rPr>
  </w:style>
  <w:style w:type="paragraph" w:customStyle="1" w:styleId="afffffb">
    <w:name w:val="Внимание: недобросовестность!"/>
    <w:basedOn w:val="afffff9"/>
    <w:next w:val="a"/>
    <w:uiPriority w:val="99"/>
    <w:rsid w:val="00D076D5"/>
    <w:pPr>
      <w:spacing w:before="0" w:after="0"/>
      <w:ind w:left="0" w:right="0" w:firstLine="0"/>
    </w:pPr>
    <w:rPr>
      <w:shd w:val="clear" w:color="auto" w:fill="auto"/>
    </w:rPr>
  </w:style>
  <w:style w:type="character" w:customStyle="1" w:styleId="afffffc">
    <w:name w:val="Выделение для Базового Поиска"/>
    <w:basedOn w:val="af5"/>
    <w:uiPriority w:val="99"/>
    <w:rsid w:val="00D076D5"/>
    <w:rPr>
      <w:rFonts w:cs="Times New Roman"/>
      <w:bCs/>
      <w:color w:val="0058A9"/>
      <w:szCs w:val="20"/>
    </w:rPr>
  </w:style>
  <w:style w:type="character" w:customStyle="1" w:styleId="afffffd">
    <w:name w:val="Выделение для Базового Поиска (курсив)"/>
    <w:basedOn w:val="afffffc"/>
    <w:uiPriority w:val="99"/>
    <w:rsid w:val="00D076D5"/>
    <w:rPr>
      <w:i/>
      <w:iCs/>
    </w:rPr>
  </w:style>
  <w:style w:type="paragraph" w:customStyle="1" w:styleId="afffffe">
    <w:name w:val="Основное меню (преемственное)"/>
    <w:basedOn w:val="a"/>
    <w:next w:val="a"/>
    <w:uiPriority w:val="99"/>
    <w:rsid w:val="00D076D5"/>
    <w:pPr>
      <w:autoSpaceDE w:val="0"/>
      <w:autoSpaceDN w:val="0"/>
      <w:adjustRightInd w:val="0"/>
      <w:ind w:firstLine="0"/>
    </w:pPr>
    <w:rPr>
      <w:rFonts w:ascii="Verdana" w:hAnsi="Verdana" w:cs="Verdana"/>
      <w:szCs w:val="24"/>
    </w:rPr>
  </w:style>
  <w:style w:type="paragraph" w:customStyle="1" w:styleId="affffff">
    <w:name w:val="Заголовок группы контролов"/>
    <w:basedOn w:val="a"/>
    <w:next w:val="a"/>
    <w:uiPriority w:val="99"/>
    <w:rsid w:val="00D076D5"/>
    <w:pPr>
      <w:autoSpaceDE w:val="0"/>
      <w:autoSpaceDN w:val="0"/>
      <w:adjustRightInd w:val="0"/>
      <w:ind w:firstLine="0"/>
    </w:pPr>
    <w:rPr>
      <w:rFonts w:ascii="Arial" w:hAnsi="Arial" w:cs="Arial"/>
      <w:b/>
      <w:bCs/>
      <w:color w:val="000000"/>
      <w:szCs w:val="24"/>
    </w:rPr>
  </w:style>
  <w:style w:type="paragraph" w:customStyle="1" w:styleId="affffff0">
    <w:name w:val="Заголовок для информации об изменениях"/>
    <w:basedOn w:val="1"/>
    <w:next w:val="a"/>
    <w:uiPriority w:val="99"/>
    <w:rsid w:val="00D076D5"/>
    <w:pPr>
      <w:keepNext w:val="0"/>
      <w:widowControl w:val="0"/>
      <w:autoSpaceDE w:val="0"/>
      <w:autoSpaceDN w:val="0"/>
      <w:adjustRightInd w:val="0"/>
      <w:ind w:left="0"/>
      <w:outlineLvl w:val="9"/>
    </w:pPr>
    <w:rPr>
      <w:rFonts w:ascii="Arial" w:hAnsi="Arial" w:cs="Arial"/>
      <w:sz w:val="20"/>
      <w:szCs w:val="20"/>
      <w:shd w:val="clear" w:color="auto" w:fill="FFFFFF"/>
    </w:rPr>
  </w:style>
  <w:style w:type="paragraph" w:customStyle="1" w:styleId="affffff1">
    <w:name w:val="Заголовок приложения"/>
    <w:basedOn w:val="a"/>
    <w:next w:val="a"/>
    <w:uiPriority w:val="99"/>
    <w:rsid w:val="00D076D5"/>
    <w:pPr>
      <w:autoSpaceDE w:val="0"/>
      <w:autoSpaceDN w:val="0"/>
      <w:adjustRightInd w:val="0"/>
      <w:ind w:firstLine="0"/>
      <w:jc w:val="right"/>
    </w:pPr>
    <w:rPr>
      <w:rFonts w:ascii="Arial" w:hAnsi="Arial" w:cs="Arial"/>
      <w:szCs w:val="24"/>
    </w:rPr>
  </w:style>
  <w:style w:type="paragraph" w:customStyle="1" w:styleId="affffff2">
    <w:name w:val="Заголовок распахивающейся части диалога"/>
    <w:basedOn w:val="a"/>
    <w:next w:val="a"/>
    <w:uiPriority w:val="99"/>
    <w:rsid w:val="00D076D5"/>
    <w:pPr>
      <w:autoSpaceDE w:val="0"/>
      <w:autoSpaceDN w:val="0"/>
      <w:adjustRightInd w:val="0"/>
      <w:ind w:firstLine="0"/>
    </w:pPr>
    <w:rPr>
      <w:rFonts w:ascii="Arial" w:hAnsi="Arial" w:cs="Arial"/>
      <w:i/>
      <w:iCs/>
      <w:color w:val="000080"/>
      <w:szCs w:val="24"/>
    </w:rPr>
  </w:style>
  <w:style w:type="character" w:customStyle="1" w:styleId="affffff3">
    <w:name w:val="Заголовок своего сообщения"/>
    <w:basedOn w:val="af5"/>
    <w:uiPriority w:val="99"/>
    <w:rsid w:val="00D076D5"/>
    <w:rPr>
      <w:rFonts w:cs="Times New Roman"/>
      <w:bCs/>
      <w:color w:val="26282F"/>
      <w:szCs w:val="20"/>
    </w:rPr>
  </w:style>
  <w:style w:type="character" w:customStyle="1" w:styleId="affffff4">
    <w:name w:val="Заголовок чужого сообщения"/>
    <w:basedOn w:val="af5"/>
    <w:uiPriority w:val="99"/>
    <w:rsid w:val="00D076D5"/>
    <w:rPr>
      <w:rFonts w:cs="Times New Roman"/>
      <w:bCs/>
      <w:color w:val="FF0000"/>
      <w:szCs w:val="20"/>
    </w:rPr>
  </w:style>
  <w:style w:type="paragraph" w:customStyle="1" w:styleId="affffff5">
    <w:name w:val="Заголовок ЭР (левое окно)"/>
    <w:basedOn w:val="a"/>
    <w:next w:val="a"/>
    <w:uiPriority w:val="99"/>
    <w:rsid w:val="00D076D5"/>
    <w:pPr>
      <w:autoSpaceDE w:val="0"/>
      <w:autoSpaceDN w:val="0"/>
      <w:adjustRightInd w:val="0"/>
      <w:spacing w:before="300" w:after="250"/>
      <w:ind w:firstLine="0"/>
      <w:jc w:val="center"/>
    </w:pPr>
    <w:rPr>
      <w:rFonts w:ascii="Arial" w:hAnsi="Arial" w:cs="Arial"/>
      <w:b/>
      <w:bCs/>
      <w:color w:val="26282F"/>
      <w:sz w:val="28"/>
      <w:szCs w:val="28"/>
    </w:rPr>
  </w:style>
  <w:style w:type="paragraph" w:customStyle="1" w:styleId="affffff6">
    <w:name w:val="Заголовок ЭР (правое окно)"/>
    <w:basedOn w:val="affffff5"/>
    <w:next w:val="a"/>
    <w:uiPriority w:val="99"/>
    <w:rsid w:val="00D076D5"/>
    <w:pPr>
      <w:spacing w:before="0" w:after="0"/>
      <w:jc w:val="left"/>
    </w:pPr>
    <w:rPr>
      <w:b w:val="0"/>
      <w:bCs w:val="0"/>
      <w:color w:val="auto"/>
      <w:sz w:val="24"/>
      <w:szCs w:val="24"/>
    </w:rPr>
  </w:style>
  <w:style w:type="paragraph" w:customStyle="1" w:styleId="affffff7">
    <w:name w:val="Текст информации об изменениях"/>
    <w:basedOn w:val="a"/>
    <w:next w:val="a"/>
    <w:uiPriority w:val="99"/>
    <w:rsid w:val="00D076D5"/>
    <w:pPr>
      <w:autoSpaceDE w:val="0"/>
      <w:autoSpaceDN w:val="0"/>
      <w:adjustRightInd w:val="0"/>
      <w:ind w:firstLine="0"/>
    </w:pPr>
    <w:rPr>
      <w:rFonts w:ascii="Arial" w:hAnsi="Arial" w:cs="Arial"/>
      <w:color w:val="353842"/>
      <w:sz w:val="20"/>
    </w:rPr>
  </w:style>
  <w:style w:type="paragraph" w:customStyle="1" w:styleId="affffff8">
    <w:name w:val="Информация об изменениях"/>
    <w:basedOn w:val="affffff7"/>
    <w:next w:val="a"/>
    <w:uiPriority w:val="99"/>
    <w:rsid w:val="00D076D5"/>
    <w:pPr>
      <w:spacing w:before="180"/>
      <w:ind w:left="360" w:right="360"/>
    </w:pPr>
    <w:rPr>
      <w:color w:val="auto"/>
      <w:sz w:val="24"/>
      <w:szCs w:val="24"/>
      <w:shd w:val="clear" w:color="auto" w:fill="EAEFED"/>
    </w:rPr>
  </w:style>
  <w:style w:type="paragraph" w:customStyle="1" w:styleId="affffff9">
    <w:name w:val="Информация об изменениях документа"/>
    <w:basedOn w:val="aff0"/>
    <w:next w:val="a"/>
    <w:uiPriority w:val="99"/>
    <w:rsid w:val="00D076D5"/>
    <w:pPr>
      <w:ind w:left="0"/>
    </w:pPr>
    <w:rPr>
      <w:color w:val="353842"/>
      <w:sz w:val="24"/>
      <w:szCs w:val="24"/>
      <w:shd w:val="clear" w:color="auto" w:fill="F0F0F0"/>
    </w:rPr>
  </w:style>
  <w:style w:type="paragraph" w:customStyle="1" w:styleId="affffffa">
    <w:name w:val="Куда обратиться?"/>
    <w:basedOn w:val="afffff9"/>
    <w:next w:val="a"/>
    <w:uiPriority w:val="99"/>
    <w:rsid w:val="00D076D5"/>
    <w:pPr>
      <w:spacing w:before="0" w:after="0"/>
      <w:ind w:left="0" w:right="0" w:firstLine="0"/>
    </w:pPr>
    <w:rPr>
      <w:shd w:val="clear" w:color="auto" w:fill="auto"/>
    </w:rPr>
  </w:style>
  <w:style w:type="paragraph" w:customStyle="1" w:styleId="affffffb">
    <w:name w:val="Необходимые документы"/>
    <w:basedOn w:val="afffff9"/>
    <w:next w:val="a"/>
    <w:uiPriority w:val="99"/>
    <w:rsid w:val="00D076D5"/>
    <w:pPr>
      <w:spacing w:before="0" w:after="0"/>
      <w:ind w:left="0" w:right="0" w:firstLine="118"/>
    </w:pPr>
    <w:rPr>
      <w:shd w:val="clear" w:color="auto" w:fill="auto"/>
    </w:rPr>
  </w:style>
  <w:style w:type="paragraph" w:customStyle="1" w:styleId="affffffc">
    <w:name w:val="Подвал для информации об изменениях"/>
    <w:basedOn w:val="1"/>
    <w:next w:val="a"/>
    <w:uiPriority w:val="99"/>
    <w:rsid w:val="00D076D5"/>
    <w:pPr>
      <w:keepNext w:val="0"/>
      <w:widowControl w:val="0"/>
      <w:autoSpaceDE w:val="0"/>
      <w:autoSpaceDN w:val="0"/>
      <w:adjustRightInd w:val="0"/>
      <w:ind w:left="0"/>
      <w:outlineLvl w:val="9"/>
    </w:pPr>
    <w:rPr>
      <w:rFonts w:ascii="Arial" w:hAnsi="Arial" w:cs="Arial"/>
      <w:sz w:val="20"/>
      <w:szCs w:val="20"/>
    </w:rPr>
  </w:style>
  <w:style w:type="paragraph" w:customStyle="1" w:styleId="affffffd">
    <w:name w:val="Подзаголовок для информации об изменениях"/>
    <w:basedOn w:val="affffff7"/>
    <w:next w:val="a"/>
    <w:uiPriority w:val="99"/>
    <w:rsid w:val="00D076D5"/>
    <w:rPr>
      <w:b/>
      <w:bCs/>
      <w:sz w:val="24"/>
      <w:szCs w:val="24"/>
    </w:rPr>
  </w:style>
  <w:style w:type="paragraph" w:customStyle="1" w:styleId="affffffe">
    <w:name w:val="Подчёркнуный текст"/>
    <w:basedOn w:val="a"/>
    <w:next w:val="a"/>
    <w:uiPriority w:val="99"/>
    <w:rsid w:val="00D076D5"/>
    <w:pPr>
      <w:autoSpaceDE w:val="0"/>
      <w:autoSpaceDN w:val="0"/>
      <w:adjustRightInd w:val="0"/>
      <w:ind w:firstLine="0"/>
    </w:pPr>
    <w:rPr>
      <w:rFonts w:ascii="Arial" w:hAnsi="Arial" w:cs="Arial"/>
      <w:szCs w:val="24"/>
    </w:rPr>
  </w:style>
  <w:style w:type="paragraph" w:customStyle="1" w:styleId="afffffff">
    <w:name w:val="Пример."/>
    <w:basedOn w:val="afffff9"/>
    <w:next w:val="a"/>
    <w:uiPriority w:val="99"/>
    <w:rsid w:val="00D076D5"/>
    <w:pPr>
      <w:spacing w:before="0" w:after="0"/>
      <w:ind w:left="0" w:right="0" w:firstLine="0"/>
    </w:pPr>
    <w:rPr>
      <w:shd w:val="clear" w:color="auto" w:fill="auto"/>
    </w:rPr>
  </w:style>
  <w:style w:type="paragraph" w:customStyle="1" w:styleId="afffffff0">
    <w:name w:val="Примечание."/>
    <w:basedOn w:val="afffff9"/>
    <w:next w:val="a"/>
    <w:uiPriority w:val="99"/>
    <w:rsid w:val="00D076D5"/>
    <w:pPr>
      <w:spacing w:before="0" w:after="0"/>
      <w:ind w:left="0" w:right="0" w:firstLine="0"/>
    </w:pPr>
    <w:rPr>
      <w:shd w:val="clear" w:color="auto" w:fill="auto"/>
    </w:rPr>
  </w:style>
  <w:style w:type="character" w:customStyle="1" w:styleId="afffffff1">
    <w:name w:val="Сравнение редакций"/>
    <w:basedOn w:val="af5"/>
    <w:uiPriority w:val="99"/>
    <w:rsid w:val="00D076D5"/>
    <w:rPr>
      <w:rFonts w:cs="Times New Roman"/>
      <w:bCs/>
      <w:color w:val="26282F"/>
      <w:szCs w:val="20"/>
    </w:rPr>
  </w:style>
  <w:style w:type="character" w:customStyle="1" w:styleId="afffffff2">
    <w:name w:val="Сравнение редакций. Добавленный фрагмент"/>
    <w:uiPriority w:val="99"/>
    <w:rsid w:val="00D076D5"/>
    <w:rPr>
      <w:color w:val="000000"/>
      <w:shd w:val="clear" w:color="auto" w:fill="C1D7FF"/>
    </w:rPr>
  </w:style>
  <w:style w:type="character" w:customStyle="1" w:styleId="afffffff3">
    <w:name w:val="Сравнение редакций. Удаленный фрагмент"/>
    <w:uiPriority w:val="99"/>
    <w:rsid w:val="00D076D5"/>
    <w:rPr>
      <w:color w:val="000000"/>
      <w:shd w:val="clear" w:color="auto" w:fill="C4C413"/>
    </w:rPr>
  </w:style>
  <w:style w:type="paragraph" w:customStyle="1" w:styleId="afffffff4">
    <w:name w:val="Ссылка на официальную публикацию"/>
    <w:basedOn w:val="a"/>
    <w:next w:val="a"/>
    <w:uiPriority w:val="99"/>
    <w:rsid w:val="00D076D5"/>
    <w:pPr>
      <w:autoSpaceDE w:val="0"/>
      <w:autoSpaceDN w:val="0"/>
      <w:adjustRightInd w:val="0"/>
      <w:ind w:firstLine="0"/>
    </w:pPr>
    <w:rPr>
      <w:rFonts w:ascii="Arial" w:hAnsi="Arial" w:cs="Arial"/>
      <w:szCs w:val="24"/>
    </w:rPr>
  </w:style>
  <w:style w:type="paragraph" w:customStyle="1" w:styleId="afffffff5">
    <w:name w:val="Текст ЭР (см. также)"/>
    <w:basedOn w:val="a"/>
    <w:next w:val="a"/>
    <w:uiPriority w:val="99"/>
    <w:rsid w:val="00D076D5"/>
    <w:pPr>
      <w:autoSpaceDE w:val="0"/>
      <w:autoSpaceDN w:val="0"/>
      <w:adjustRightInd w:val="0"/>
      <w:spacing w:before="200"/>
      <w:ind w:firstLine="0"/>
      <w:jc w:val="left"/>
    </w:pPr>
    <w:rPr>
      <w:rFonts w:ascii="Arial" w:hAnsi="Arial" w:cs="Arial"/>
      <w:sz w:val="22"/>
      <w:szCs w:val="22"/>
    </w:rPr>
  </w:style>
  <w:style w:type="paragraph" w:customStyle="1" w:styleId="afffffff6">
    <w:name w:val="Формула"/>
    <w:basedOn w:val="a"/>
    <w:next w:val="a"/>
    <w:uiPriority w:val="99"/>
    <w:rsid w:val="00D076D5"/>
    <w:pPr>
      <w:autoSpaceDE w:val="0"/>
      <w:autoSpaceDN w:val="0"/>
      <w:adjustRightInd w:val="0"/>
      <w:spacing w:before="240" w:after="240"/>
      <w:ind w:left="420" w:right="420" w:firstLine="300"/>
    </w:pPr>
    <w:rPr>
      <w:rFonts w:ascii="Arial" w:hAnsi="Arial" w:cs="Arial"/>
      <w:szCs w:val="24"/>
      <w:shd w:val="clear" w:color="auto" w:fill="FAF3E9"/>
    </w:rPr>
  </w:style>
  <w:style w:type="paragraph" w:customStyle="1" w:styleId="afffffff7">
    <w:name w:val="Центрированный (таблица)"/>
    <w:basedOn w:val="affa"/>
    <w:next w:val="a"/>
    <w:uiPriority w:val="99"/>
    <w:rsid w:val="00D076D5"/>
    <w:pPr>
      <w:jc w:val="center"/>
    </w:pPr>
    <w:rPr>
      <w:sz w:val="24"/>
      <w:szCs w:val="24"/>
    </w:rPr>
  </w:style>
  <w:style w:type="paragraph" w:customStyle="1" w:styleId="-">
    <w:name w:val="ЭР-содержание (правое окно)"/>
    <w:basedOn w:val="a"/>
    <w:next w:val="a"/>
    <w:uiPriority w:val="99"/>
    <w:rsid w:val="00D076D5"/>
    <w:pPr>
      <w:autoSpaceDE w:val="0"/>
      <w:autoSpaceDN w:val="0"/>
      <w:adjustRightInd w:val="0"/>
      <w:spacing w:before="300"/>
      <w:ind w:firstLine="0"/>
      <w:jc w:val="left"/>
    </w:pPr>
    <w:rPr>
      <w:rFonts w:ascii="Arial" w:hAnsi="Arial" w:cs="Arial"/>
      <w:sz w:val="26"/>
      <w:szCs w:val="26"/>
    </w:rPr>
  </w:style>
  <w:style w:type="paragraph" w:customStyle="1" w:styleId="1f4">
    <w:name w:val="Без интервала1"/>
    <w:uiPriority w:val="99"/>
    <w:rsid w:val="00D076D5"/>
    <w:rPr>
      <w:rFonts w:ascii="Calibri" w:hAnsi="Calibri"/>
    </w:rPr>
  </w:style>
  <w:style w:type="paragraph" w:customStyle="1" w:styleId="Style10">
    <w:name w:val="Style10"/>
    <w:basedOn w:val="a"/>
    <w:uiPriority w:val="99"/>
    <w:rsid w:val="00043312"/>
    <w:pPr>
      <w:autoSpaceDE w:val="0"/>
      <w:autoSpaceDN w:val="0"/>
      <w:adjustRightInd w:val="0"/>
      <w:spacing w:line="322" w:lineRule="exact"/>
      <w:ind w:firstLine="691"/>
    </w:pPr>
    <w:rPr>
      <w:szCs w:val="24"/>
    </w:rPr>
  </w:style>
  <w:style w:type="character" w:customStyle="1" w:styleId="FontStyle27">
    <w:name w:val="Font Style27"/>
    <w:basedOn w:val="a0"/>
    <w:uiPriority w:val="99"/>
    <w:rsid w:val="00043312"/>
    <w:rPr>
      <w:rFonts w:ascii="Times New Roman" w:hAnsi="Times New Roman" w:cs="Times New Roman"/>
      <w:sz w:val="26"/>
      <w:szCs w:val="26"/>
    </w:rPr>
  </w:style>
  <w:style w:type="paragraph" w:customStyle="1" w:styleId="Style11">
    <w:name w:val="Style11"/>
    <w:basedOn w:val="a"/>
    <w:uiPriority w:val="99"/>
    <w:rsid w:val="00043312"/>
    <w:pPr>
      <w:autoSpaceDE w:val="0"/>
      <w:autoSpaceDN w:val="0"/>
      <w:adjustRightInd w:val="0"/>
      <w:spacing w:line="322" w:lineRule="exact"/>
      <w:ind w:firstLine="0"/>
    </w:pPr>
    <w:rPr>
      <w:szCs w:val="24"/>
    </w:rPr>
  </w:style>
  <w:style w:type="paragraph" w:customStyle="1" w:styleId="2a">
    <w:name w:val="Основной текст2"/>
    <w:basedOn w:val="a"/>
    <w:uiPriority w:val="99"/>
    <w:rsid w:val="003B065D"/>
    <w:pPr>
      <w:widowControl/>
      <w:shd w:val="clear" w:color="auto" w:fill="FFFFFF"/>
      <w:suppressAutoHyphens/>
      <w:spacing w:before="120" w:line="298" w:lineRule="exact"/>
      <w:ind w:hanging="320"/>
    </w:pPr>
    <w:rPr>
      <w:sz w:val="23"/>
      <w:szCs w:val="23"/>
      <w:shd w:val="clear" w:color="auto" w:fill="FFFFFF"/>
      <w:lang w:eastAsia="ar-SA"/>
    </w:rPr>
  </w:style>
  <w:style w:type="paragraph" w:customStyle="1" w:styleId="xl67">
    <w:name w:val="xl67"/>
    <w:basedOn w:val="a"/>
    <w:uiPriority w:val="99"/>
    <w:rsid w:val="00572599"/>
    <w:pPr>
      <w:widowControl/>
      <w:spacing w:before="100" w:beforeAutospacing="1" w:after="100" w:afterAutospacing="1"/>
      <w:ind w:firstLine="0"/>
      <w:jc w:val="left"/>
    </w:pPr>
    <w:rPr>
      <w:rFonts w:ascii="Arial" w:hAnsi="Arial"/>
      <w:color w:val="000000"/>
      <w:szCs w:val="24"/>
    </w:rPr>
  </w:style>
  <w:style w:type="paragraph" w:customStyle="1" w:styleId="xl68">
    <w:name w:val="xl68"/>
    <w:basedOn w:val="a"/>
    <w:uiPriority w:val="99"/>
    <w:rsid w:val="00572599"/>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ascii="Arial" w:hAnsi="Arial"/>
      <w:color w:val="000000"/>
      <w:szCs w:val="24"/>
    </w:rPr>
  </w:style>
  <w:style w:type="paragraph" w:customStyle="1" w:styleId="xl69">
    <w:name w:val="xl69"/>
    <w:basedOn w:val="a"/>
    <w:uiPriority w:val="99"/>
    <w:rsid w:val="00572599"/>
    <w:pPr>
      <w:widowControl/>
      <w:pBdr>
        <w:top w:val="single" w:sz="4" w:space="0" w:color="000000"/>
        <w:left w:val="single" w:sz="4" w:space="0" w:color="000000"/>
        <w:bottom w:val="single" w:sz="4" w:space="0" w:color="000000"/>
        <w:right w:val="single" w:sz="4" w:space="0" w:color="000000"/>
      </w:pBdr>
      <w:shd w:val="clear" w:color="auto" w:fill="CCFFFF"/>
      <w:spacing w:before="100" w:beforeAutospacing="1" w:after="100" w:afterAutospacing="1"/>
      <w:ind w:firstLine="0"/>
      <w:jc w:val="right"/>
      <w:textAlignment w:val="top"/>
    </w:pPr>
    <w:rPr>
      <w:rFonts w:ascii="Arial" w:hAnsi="Arial"/>
      <w:b/>
      <w:bCs/>
      <w:color w:val="000000"/>
      <w:szCs w:val="24"/>
    </w:rPr>
  </w:style>
  <w:style w:type="paragraph" w:customStyle="1" w:styleId="xl70">
    <w:name w:val="xl70"/>
    <w:basedOn w:val="a"/>
    <w:uiPriority w:val="99"/>
    <w:rsid w:val="00572599"/>
    <w:pPr>
      <w:widowControl/>
      <w:pBdr>
        <w:top w:val="single" w:sz="4" w:space="0" w:color="000000"/>
      </w:pBdr>
      <w:shd w:val="clear" w:color="auto" w:fill="CCFFFF"/>
      <w:spacing w:before="100" w:beforeAutospacing="1" w:after="100" w:afterAutospacing="1"/>
      <w:ind w:firstLine="0"/>
      <w:jc w:val="right"/>
      <w:textAlignment w:val="top"/>
    </w:pPr>
    <w:rPr>
      <w:rFonts w:ascii="Arial" w:hAnsi="Arial"/>
      <w:b/>
      <w:bCs/>
      <w:color w:val="000000"/>
      <w:szCs w:val="24"/>
    </w:rPr>
  </w:style>
  <w:style w:type="paragraph" w:customStyle="1" w:styleId="xl71">
    <w:name w:val="xl71"/>
    <w:basedOn w:val="a"/>
    <w:uiPriority w:val="99"/>
    <w:rsid w:val="00572599"/>
    <w:pPr>
      <w:widowControl/>
      <w:shd w:val="clear" w:color="auto" w:fill="FFFFFF"/>
      <w:spacing w:before="100" w:beforeAutospacing="1" w:after="100" w:afterAutospacing="1"/>
      <w:ind w:firstLine="0"/>
      <w:jc w:val="left"/>
    </w:pPr>
    <w:rPr>
      <w:rFonts w:ascii="Arial" w:hAnsi="Arial"/>
      <w:color w:val="000000"/>
      <w:szCs w:val="24"/>
    </w:rPr>
  </w:style>
  <w:style w:type="paragraph" w:customStyle="1" w:styleId="xl72">
    <w:name w:val="xl72"/>
    <w:basedOn w:val="a"/>
    <w:uiPriority w:val="99"/>
    <w:rsid w:val="00572599"/>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top"/>
    </w:pPr>
    <w:rPr>
      <w:rFonts w:ascii="Arial" w:hAnsi="Arial"/>
      <w:color w:val="000000"/>
      <w:szCs w:val="24"/>
    </w:rPr>
  </w:style>
  <w:style w:type="paragraph" w:customStyle="1" w:styleId="xl73">
    <w:name w:val="xl73"/>
    <w:basedOn w:val="a"/>
    <w:uiPriority w:val="99"/>
    <w:rsid w:val="00572599"/>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top"/>
    </w:pPr>
    <w:rPr>
      <w:rFonts w:ascii="Arial" w:hAnsi="Arial"/>
      <w:color w:val="000000"/>
      <w:szCs w:val="24"/>
    </w:rPr>
  </w:style>
  <w:style w:type="paragraph" w:customStyle="1" w:styleId="xl74">
    <w:name w:val="xl74"/>
    <w:basedOn w:val="a"/>
    <w:uiPriority w:val="99"/>
    <w:rsid w:val="00572599"/>
    <w:pPr>
      <w:widowControl/>
      <w:pBdr>
        <w:top w:val="single" w:sz="4" w:space="0" w:color="000000"/>
      </w:pBdr>
      <w:shd w:val="clear" w:color="auto" w:fill="FFFFFF"/>
      <w:spacing w:before="100" w:beforeAutospacing="1" w:after="100" w:afterAutospacing="1"/>
      <w:ind w:firstLine="0"/>
      <w:jc w:val="right"/>
    </w:pPr>
    <w:rPr>
      <w:rFonts w:ascii="Arial" w:hAnsi="Arial"/>
      <w:color w:val="000000"/>
      <w:szCs w:val="24"/>
    </w:rPr>
  </w:style>
  <w:style w:type="paragraph" w:customStyle="1" w:styleId="xl75">
    <w:name w:val="xl75"/>
    <w:basedOn w:val="a"/>
    <w:uiPriority w:val="99"/>
    <w:rsid w:val="00572599"/>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w:hAnsi="Arial"/>
      <w:color w:val="000000"/>
      <w:szCs w:val="24"/>
    </w:rPr>
  </w:style>
  <w:style w:type="paragraph" w:customStyle="1" w:styleId="xl76">
    <w:name w:val="xl76"/>
    <w:basedOn w:val="a"/>
    <w:uiPriority w:val="99"/>
    <w:rsid w:val="00572599"/>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w:hAnsi="Arial"/>
      <w:color w:val="000000"/>
      <w:szCs w:val="24"/>
    </w:rPr>
  </w:style>
  <w:style w:type="paragraph" w:customStyle="1" w:styleId="xl77">
    <w:name w:val="xl77"/>
    <w:basedOn w:val="a"/>
    <w:uiPriority w:val="99"/>
    <w:rsid w:val="00572599"/>
    <w:pPr>
      <w:widowControl/>
      <w:spacing w:before="100" w:beforeAutospacing="1" w:after="100" w:afterAutospacing="1"/>
      <w:ind w:firstLine="0"/>
      <w:jc w:val="left"/>
    </w:pPr>
    <w:rPr>
      <w:rFonts w:ascii="Arial" w:hAnsi="Arial"/>
      <w:color w:val="000000"/>
      <w:szCs w:val="24"/>
    </w:rPr>
  </w:style>
  <w:style w:type="paragraph" w:customStyle="1" w:styleId="xl78">
    <w:name w:val="xl78"/>
    <w:basedOn w:val="a"/>
    <w:uiPriority w:val="99"/>
    <w:rsid w:val="00572599"/>
    <w:pPr>
      <w:widowControl/>
      <w:shd w:val="clear" w:color="auto" w:fill="FFFFFF"/>
      <w:spacing w:before="100" w:beforeAutospacing="1" w:after="100" w:afterAutospacing="1"/>
      <w:ind w:firstLine="0"/>
      <w:jc w:val="left"/>
    </w:pPr>
    <w:rPr>
      <w:rFonts w:ascii="Arial" w:hAnsi="Arial"/>
      <w:color w:val="000000"/>
      <w:szCs w:val="24"/>
    </w:rPr>
  </w:style>
  <w:style w:type="paragraph" w:customStyle="1" w:styleId="xl79">
    <w:name w:val="xl79"/>
    <w:basedOn w:val="a"/>
    <w:uiPriority w:val="99"/>
    <w:rsid w:val="00572599"/>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right"/>
      <w:textAlignment w:val="top"/>
    </w:pPr>
    <w:rPr>
      <w:rFonts w:ascii="Arial" w:hAnsi="Arial"/>
      <w:color w:val="000000"/>
      <w:szCs w:val="24"/>
    </w:rPr>
  </w:style>
  <w:style w:type="paragraph" w:customStyle="1" w:styleId="xl80">
    <w:name w:val="xl80"/>
    <w:basedOn w:val="a"/>
    <w:uiPriority w:val="99"/>
    <w:rsid w:val="00572599"/>
    <w:pPr>
      <w:widowControl/>
      <w:pBdr>
        <w:top w:val="single" w:sz="4" w:space="0" w:color="000000"/>
      </w:pBdr>
      <w:shd w:val="clear" w:color="auto" w:fill="FFFFFF"/>
      <w:spacing w:before="100" w:beforeAutospacing="1" w:after="100" w:afterAutospacing="1"/>
      <w:ind w:firstLine="0"/>
      <w:jc w:val="right"/>
      <w:textAlignment w:val="top"/>
    </w:pPr>
    <w:rPr>
      <w:rFonts w:ascii="Arial" w:hAnsi="Arial"/>
      <w:color w:val="000000"/>
      <w:szCs w:val="24"/>
    </w:rPr>
  </w:style>
  <w:style w:type="paragraph" w:customStyle="1" w:styleId="xl81">
    <w:name w:val="xl81"/>
    <w:basedOn w:val="a"/>
    <w:uiPriority w:val="99"/>
    <w:rsid w:val="00572599"/>
    <w:pPr>
      <w:widowControl/>
      <w:spacing w:before="100" w:beforeAutospacing="1" w:after="100" w:afterAutospacing="1"/>
      <w:ind w:firstLine="0"/>
      <w:jc w:val="center"/>
    </w:pPr>
    <w:rPr>
      <w:color w:val="000000"/>
      <w:sz w:val="26"/>
      <w:szCs w:val="26"/>
    </w:rPr>
  </w:style>
  <w:style w:type="paragraph" w:customStyle="1" w:styleId="xl82">
    <w:name w:val="xl82"/>
    <w:basedOn w:val="a"/>
    <w:uiPriority w:val="99"/>
    <w:rsid w:val="00572599"/>
    <w:pPr>
      <w:widowControl/>
      <w:pBdr>
        <w:bottom w:val="single" w:sz="4" w:space="0" w:color="000000"/>
      </w:pBdr>
      <w:spacing w:before="100" w:beforeAutospacing="1" w:after="100" w:afterAutospacing="1"/>
      <w:ind w:firstLine="0"/>
      <w:jc w:val="right"/>
    </w:pPr>
    <w:rPr>
      <w:rFonts w:ascii="Arial" w:hAnsi="Arial"/>
      <w:color w:val="000000"/>
      <w:szCs w:val="24"/>
    </w:rPr>
  </w:style>
  <w:style w:type="paragraph" w:customStyle="1" w:styleId="xl83">
    <w:name w:val="xl83"/>
    <w:basedOn w:val="a"/>
    <w:uiPriority w:val="99"/>
    <w:rsid w:val="00572599"/>
    <w:pPr>
      <w:widowControl/>
      <w:spacing w:before="100" w:beforeAutospacing="1" w:after="100" w:afterAutospacing="1"/>
      <w:ind w:firstLine="0"/>
      <w:jc w:val="center"/>
    </w:pPr>
    <w:rPr>
      <w:color w:val="000000"/>
      <w:sz w:val="26"/>
      <w:szCs w:val="26"/>
    </w:rPr>
  </w:style>
  <w:style w:type="character" w:customStyle="1" w:styleId="FontStyle28">
    <w:name w:val="Font Style28"/>
    <w:basedOn w:val="a0"/>
    <w:uiPriority w:val="99"/>
    <w:rsid w:val="00B70C35"/>
    <w:rPr>
      <w:rFonts w:ascii="Times New Roman" w:hAnsi="Times New Roman" w:cs="Times New Roman"/>
      <w:sz w:val="26"/>
      <w:szCs w:val="26"/>
    </w:rPr>
  </w:style>
  <w:style w:type="paragraph" w:customStyle="1" w:styleId="Style12">
    <w:name w:val="Style12"/>
    <w:basedOn w:val="a"/>
    <w:uiPriority w:val="99"/>
    <w:rsid w:val="00B70C35"/>
    <w:pPr>
      <w:autoSpaceDE w:val="0"/>
      <w:autoSpaceDN w:val="0"/>
      <w:adjustRightInd w:val="0"/>
      <w:spacing w:line="318" w:lineRule="exact"/>
      <w:ind w:firstLine="720"/>
    </w:pPr>
    <w:rPr>
      <w:szCs w:val="24"/>
    </w:rPr>
  </w:style>
  <w:style w:type="paragraph" w:customStyle="1" w:styleId="Style6">
    <w:name w:val="Style6"/>
    <w:basedOn w:val="a"/>
    <w:uiPriority w:val="99"/>
    <w:rsid w:val="00EE32FA"/>
    <w:pPr>
      <w:autoSpaceDE w:val="0"/>
      <w:autoSpaceDN w:val="0"/>
      <w:adjustRightInd w:val="0"/>
      <w:spacing w:line="324" w:lineRule="exact"/>
      <w:ind w:firstLine="648"/>
    </w:pPr>
    <w:rPr>
      <w:szCs w:val="24"/>
    </w:rPr>
  </w:style>
  <w:style w:type="character" w:customStyle="1" w:styleId="FontStyle14">
    <w:name w:val="Font Style14"/>
    <w:basedOn w:val="a0"/>
    <w:uiPriority w:val="99"/>
    <w:rsid w:val="00EE32FA"/>
    <w:rPr>
      <w:rFonts w:ascii="Times New Roman" w:hAnsi="Times New Roman" w:cs="Times New Roman"/>
      <w:sz w:val="26"/>
      <w:szCs w:val="26"/>
    </w:rPr>
  </w:style>
  <w:style w:type="paragraph" w:customStyle="1" w:styleId="Style1">
    <w:name w:val="Style1"/>
    <w:basedOn w:val="a"/>
    <w:uiPriority w:val="99"/>
    <w:rsid w:val="00EE32FA"/>
    <w:pPr>
      <w:autoSpaceDE w:val="0"/>
      <w:autoSpaceDN w:val="0"/>
      <w:adjustRightInd w:val="0"/>
      <w:spacing w:line="322" w:lineRule="exact"/>
      <w:ind w:firstLine="0"/>
      <w:jc w:val="center"/>
    </w:pPr>
    <w:rPr>
      <w:szCs w:val="24"/>
    </w:rPr>
  </w:style>
  <w:style w:type="paragraph" w:customStyle="1" w:styleId="afffffff8">
    <w:name w:val="Нормальный"/>
    <w:uiPriority w:val="99"/>
    <w:rsid w:val="00125CAF"/>
    <w:pPr>
      <w:widowControl w:val="0"/>
      <w:autoSpaceDE w:val="0"/>
      <w:autoSpaceDN w:val="0"/>
      <w:adjustRightInd w:val="0"/>
    </w:pPr>
    <w:rPr>
      <w:color w:val="000000"/>
      <w:sz w:val="24"/>
      <w:szCs w:val="24"/>
    </w:rPr>
  </w:style>
  <w:style w:type="character" w:customStyle="1" w:styleId="highlight">
    <w:name w:val="highlight"/>
    <w:uiPriority w:val="99"/>
    <w:rsid w:val="006F3337"/>
  </w:style>
  <w:style w:type="paragraph" w:customStyle="1" w:styleId="afffffff9">
    <w:name w:val="МОН Знак Знак"/>
    <w:basedOn w:val="a"/>
    <w:link w:val="afffffffa"/>
    <w:uiPriority w:val="99"/>
    <w:rsid w:val="006F3337"/>
    <w:pPr>
      <w:widowControl/>
      <w:spacing w:line="360" w:lineRule="auto"/>
      <w:ind w:firstLine="709"/>
    </w:pPr>
    <w:rPr>
      <w:sz w:val="28"/>
    </w:rPr>
  </w:style>
  <w:style w:type="character" w:customStyle="1" w:styleId="afffffffa">
    <w:name w:val="МОН Знак Знак Знак"/>
    <w:link w:val="afffffff9"/>
    <w:uiPriority w:val="99"/>
    <w:locked/>
    <w:rsid w:val="006F3337"/>
    <w:rPr>
      <w:sz w:val="28"/>
      <w:lang w:val="ru-RU" w:eastAsia="ru-RU"/>
    </w:rPr>
  </w:style>
  <w:style w:type="paragraph" w:customStyle="1" w:styleId="consplusnormal0">
    <w:name w:val="consplusnormal"/>
    <w:basedOn w:val="a"/>
    <w:uiPriority w:val="99"/>
    <w:rsid w:val="00FD3BF0"/>
    <w:pPr>
      <w:widowControl/>
      <w:spacing w:before="100" w:beforeAutospacing="1" w:after="100" w:afterAutospacing="1"/>
      <w:ind w:firstLine="0"/>
      <w:jc w:val="left"/>
    </w:pPr>
    <w:rPr>
      <w:szCs w:val="24"/>
    </w:rPr>
  </w:style>
  <w:style w:type="paragraph" w:customStyle="1" w:styleId="a00">
    <w:name w:val="a0"/>
    <w:basedOn w:val="a"/>
    <w:uiPriority w:val="99"/>
    <w:rsid w:val="00FD3BF0"/>
    <w:pPr>
      <w:widowControl/>
      <w:spacing w:before="100" w:beforeAutospacing="1" w:after="100" w:afterAutospacing="1"/>
      <w:ind w:firstLine="0"/>
      <w:jc w:val="left"/>
    </w:pPr>
    <w:rPr>
      <w:szCs w:val="24"/>
    </w:rPr>
  </w:style>
  <w:style w:type="paragraph" w:customStyle="1" w:styleId="1f7">
    <w:name w:val="1f7"/>
    <w:basedOn w:val="a"/>
    <w:uiPriority w:val="99"/>
    <w:rsid w:val="00FD3BF0"/>
    <w:pPr>
      <w:widowControl/>
      <w:spacing w:before="100" w:beforeAutospacing="1" w:after="100" w:afterAutospacing="1"/>
      <w:ind w:firstLine="0"/>
      <w:jc w:val="left"/>
    </w:pPr>
    <w:rPr>
      <w:szCs w:val="24"/>
    </w:rPr>
  </w:style>
  <w:style w:type="paragraph" w:customStyle="1" w:styleId="style14">
    <w:name w:val="style14"/>
    <w:basedOn w:val="a"/>
    <w:uiPriority w:val="99"/>
    <w:rsid w:val="00FD3BF0"/>
    <w:pPr>
      <w:widowControl/>
      <w:spacing w:before="100" w:beforeAutospacing="1" w:after="100" w:afterAutospacing="1"/>
      <w:ind w:firstLine="0"/>
      <w:jc w:val="left"/>
    </w:pPr>
    <w:rPr>
      <w:szCs w:val="24"/>
    </w:rPr>
  </w:style>
  <w:style w:type="paragraph" w:customStyle="1" w:styleId="consplusnonformat1">
    <w:name w:val="consplusnonformat"/>
    <w:basedOn w:val="a"/>
    <w:uiPriority w:val="99"/>
    <w:rsid w:val="00FD3BF0"/>
    <w:pPr>
      <w:widowControl/>
      <w:spacing w:before="100" w:beforeAutospacing="1" w:after="100" w:afterAutospacing="1"/>
      <w:ind w:firstLine="0"/>
      <w:jc w:val="left"/>
    </w:pPr>
    <w:rPr>
      <w:szCs w:val="24"/>
    </w:rPr>
  </w:style>
  <w:style w:type="paragraph" w:customStyle="1" w:styleId="314">
    <w:name w:val="Основной текст 31"/>
    <w:basedOn w:val="a"/>
    <w:uiPriority w:val="99"/>
    <w:rsid w:val="0039741B"/>
    <w:pPr>
      <w:widowControl/>
      <w:suppressAutoHyphens/>
      <w:ind w:firstLine="0"/>
    </w:pPr>
    <w:rPr>
      <w:color w:val="FF0000"/>
      <w:sz w:val="28"/>
      <w:szCs w:val="28"/>
      <w:lang w:eastAsia="zh-CN"/>
    </w:rPr>
  </w:style>
  <w:style w:type="character" w:customStyle="1" w:styleId="1f5">
    <w:name w:val="Основной шрифт абзаца1"/>
    <w:uiPriority w:val="99"/>
    <w:rsid w:val="0039741B"/>
  </w:style>
  <w:style w:type="character" w:customStyle="1" w:styleId="36">
    <w:name w:val="Заголовок 3 Знак"/>
    <w:uiPriority w:val="99"/>
    <w:rsid w:val="0039741B"/>
    <w:rPr>
      <w:rFonts w:ascii="Cambria" w:hAnsi="Cambria"/>
      <w:b/>
      <w:sz w:val="26"/>
    </w:rPr>
  </w:style>
  <w:style w:type="character" w:customStyle="1" w:styleId="40">
    <w:name w:val="Заголовок 4 Знак"/>
    <w:uiPriority w:val="99"/>
    <w:rsid w:val="0039741B"/>
    <w:rPr>
      <w:b/>
      <w:sz w:val="28"/>
    </w:rPr>
  </w:style>
  <w:style w:type="character" w:customStyle="1" w:styleId="37">
    <w:name w:val="Основной текст 3 Знак"/>
    <w:uiPriority w:val="99"/>
    <w:rsid w:val="0039741B"/>
    <w:rPr>
      <w:rFonts w:ascii="Times New Roman" w:hAnsi="Times New Roman"/>
      <w:color w:val="FF0000"/>
      <w:sz w:val="28"/>
    </w:rPr>
  </w:style>
  <w:style w:type="character" w:customStyle="1" w:styleId="afffffffb">
    <w:name w:val="Основной текст с отступом Знак"/>
    <w:uiPriority w:val="99"/>
    <w:rsid w:val="0039741B"/>
    <w:rPr>
      <w:rFonts w:ascii="Arial" w:hAnsi="Arial"/>
      <w:sz w:val="26"/>
    </w:rPr>
  </w:style>
  <w:style w:type="character" w:customStyle="1" w:styleId="afffffffc">
    <w:name w:val="Текст выноски Знак"/>
    <w:uiPriority w:val="99"/>
    <w:rsid w:val="0039741B"/>
    <w:rPr>
      <w:rFonts w:ascii="Tahoma" w:hAnsi="Tahoma"/>
      <w:sz w:val="16"/>
    </w:rPr>
  </w:style>
  <w:style w:type="paragraph" w:styleId="afffffffd">
    <w:name w:val="List"/>
    <w:basedOn w:val="aa"/>
    <w:uiPriority w:val="99"/>
    <w:rsid w:val="0039741B"/>
    <w:pPr>
      <w:widowControl w:val="0"/>
      <w:suppressAutoHyphens/>
      <w:autoSpaceDE w:val="0"/>
    </w:pPr>
    <w:rPr>
      <w:rFonts w:ascii="Arial" w:hAnsi="Arial" w:cs="Mangal"/>
      <w:sz w:val="26"/>
      <w:szCs w:val="26"/>
      <w:lang w:eastAsia="zh-CN"/>
    </w:rPr>
  </w:style>
  <w:style w:type="paragraph" w:customStyle="1" w:styleId="1f6">
    <w:name w:val="Указатель1"/>
    <w:basedOn w:val="a"/>
    <w:uiPriority w:val="99"/>
    <w:rsid w:val="0039741B"/>
    <w:pPr>
      <w:suppressLineNumbers/>
      <w:suppressAutoHyphens/>
      <w:autoSpaceDE w:val="0"/>
      <w:ind w:firstLine="0"/>
      <w:jc w:val="left"/>
    </w:pPr>
    <w:rPr>
      <w:rFonts w:ascii="Arial" w:hAnsi="Arial" w:cs="Mangal"/>
      <w:sz w:val="26"/>
      <w:szCs w:val="26"/>
      <w:lang w:eastAsia="zh-CN"/>
    </w:rPr>
  </w:style>
  <w:style w:type="paragraph" w:customStyle="1" w:styleId="afffffffe">
    <w:name w:val="Заголовок таблицы"/>
    <w:basedOn w:val="af8"/>
    <w:uiPriority w:val="99"/>
    <w:rsid w:val="0039741B"/>
    <w:pPr>
      <w:widowControl w:val="0"/>
      <w:autoSpaceDE w:val="0"/>
      <w:jc w:val="center"/>
    </w:pPr>
    <w:rPr>
      <w:rFonts w:ascii="Arial" w:hAnsi="Arial" w:cs="Arial"/>
      <w:b/>
      <w:bCs/>
      <w:sz w:val="26"/>
      <w:szCs w:val="26"/>
      <w:lang w:eastAsia="zh-CN"/>
    </w:rPr>
  </w:style>
  <w:style w:type="paragraph" w:customStyle="1" w:styleId="xl65">
    <w:name w:val="xl65"/>
    <w:basedOn w:val="a"/>
    <w:uiPriority w:val="99"/>
    <w:rsid w:val="00FA4F77"/>
    <w:pPr>
      <w:widowControl/>
      <w:spacing w:before="100" w:beforeAutospacing="1" w:after="100" w:afterAutospacing="1"/>
      <w:ind w:firstLine="0"/>
      <w:jc w:val="left"/>
    </w:pPr>
    <w:rPr>
      <w:i/>
      <w:iCs/>
      <w:szCs w:val="24"/>
    </w:rPr>
  </w:style>
  <w:style w:type="paragraph" w:customStyle="1" w:styleId="xl66">
    <w:name w:val="xl66"/>
    <w:basedOn w:val="a"/>
    <w:uiPriority w:val="99"/>
    <w:rsid w:val="00FA4F77"/>
    <w:pPr>
      <w:widowControl/>
      <w:spacing w:before="100" w:beforeAutospacing="1" w:after="100" w:afterAutospacing="1"/>
      <w:ind w:firstLine="0"/>
      <w:jc w:val="left"/>
    </w:pPr>
    <w:rPr>
      <w:i/>
      <w:iCs/>
      <w:szCs w:val="24"/>
    </w:rPr>
  </w:style>
  <w:style w:type="paragraph" w:customStyle="1" w:styleId="xl84">
    <w:name w:val="xl84"/>
    <w:basedOn w:val="a"/>
    <w:uiPriority w:val="99"/>
    <w:rsid w:val="00FA4F77"/>
    <w:pPr>
      <w:widowControl/>
      <w:spacing w:before="100" w:beforeAutospacing="1" w:after="100" w:afterAutospacing="1"/>
      <w:ind w:firstLine="0"/>
      <w:jc w:val="center"/>
    </w:pPr>
    <w:rPr>
      <w:b/>
      <w:bCs/>
      <w:sz w:val="28"/>
      <w:szCs w:val="28"/>
    </w:rPr>
  </w:style>
  <w:style w:type="paragraph" w:customStyle="1" w:styleId="xl85">
    <w:name w:val="xl85"/>
    <w:basedOn w:val="a"/>
    <w:uiPriority w:val="99"/>
    <w:rsid w:val="00FA4F77"/>
    <w:pPr>
      <w:widowControl/>
      <w:spacing w:before="100" w:beforeAutospacing="1" w:after="100" w:afterAutospacing="1"/>
      <w:ind w:firstLine="0"/>
      <w:jc w:val="center"/>
    </w:pPr>
    <w:rPr>
      <w:szCs w:val="24"/>
    </w:rPr>
  </w:style>
  <w:style w:type="paragraph" w:customStyle="1" w:styleId="xl86">
    <w:name w:val="xl86"/>
    <w:basedOn w:val="a"/>
    <w:uiPriority w:val="99"/>
    <w:rsid w:val="00FA4F77"/>
    <w:pPr>
      <w:widowControl/>
      <w:spacing w:before="100" w:beforeAutospacing="1" w:after="100" w:afterAutospacing="1"/>
      <w:ind w:firstLine="0"/>
      <w:jc w:val="center"/>
    </w:pPr>
    <w:rPr>
      <w:szCs w:val="24"/>
    </w:rPr>
  </w:style>
  <w:style w:type="paragraph" w:customStyle="1" w:styleId="xl64">
    <w:name w:val="xl64"/>
    <w:basedOn w:val="a"/>
    <w:uiPriority w:val="99"/>
    <w:rsid w:val="00FA4F77"/>
    <w:pPr>
      <w:widowControl/>
      <w:spacing w:before="100" w:beforeAutospacing="1" w:after="100" w:afterAutospacing="1"/>
      <w:ind w:firstLine="0"/>
      <w:jc w:val="left"/>
    </w:pPr>
    <w:rPr>
      <w:i/>
      <w:iCs/>
      <w:szCs w:val="24"/>
    </w:rPr>
  </w:style>
  <w:style w:type="character" w:customStyle="1" w:styleId="212">
    <w:name w:val="Знак Знак21"/>
    <w:basedOn w:val="a0"/>
    <w:uiPriority w:val="99"/>
    <w:rsid w:val="00DC1C1F"/>
    <w:rPr>
      <w:rFonts w:cs="Times New Roman"/>
      <w:b/>
      <w:bCs/>
      <w:smallCaps/>
      <w:sz w:val="28"/>
      <w:lang w:val="ru-RU" w:eastAsia="ru-RU" w:bidi="ar-SA"/>
    </w:rPr>
  </w:style>
  <w:style w:type="paragraph" w:customStyle="1" w:styleId="1f8">
    <w:name w:val="Знак1"/>
    <w:basedOn w:val="a"/>
    <w:uiPriority w:val="99"/>
    <w:rsid w:val="00DC1C1F"/>
    <w:pPr>
      <w:adjustRightInd w:val="0"/>
      <w:spacing w:after="160" w:line="240" w:lineRule="exact"/>
      <w:ind w:firstLine="0"/>
      <w:jc w:val="right"/>
    </w:pPr>
    <w:rPr>
      <w:sz w:val="20"/>
      <w:lang w:val="en-GB" w:eastAsia="en-US"/>
    </w:rPr>
  </w:style>
  <w:style w:type="paragraph" w:customStyle="1" w:styleId="affffffff">
    <w:name w:val="Знак Знак Знак"/>
    <w:basedOn w:val="a"/>
    <w:uiPriority w:val="99"/>
    <w:rsid w:val="00DC1C1F"/>
    <w:pPr>
      <w:adjustRightInd w:val="0"/>
      <w:spacing w:after="160" w:line="240" w:lineRule="exact"/>
      <w:ind w:firstLine="0"/>
      <w:jc w:val="right"/>
    </w:pPr>
    <w:rPr>
      <w:sz w:val="20"/>
      <w:lang w:val="en-GB" w:eastAsia="en-US"/>
    </w:rPr>
  </w:style>
  <w:style w:type="paragraph" w:customStyle="1" w:styleId="affffffff0">
    <w:name w:val="Знак Знак Знак Знак Знак Знак"/>
    <w:basedOn w:val="a"/>
    <w:uiPriority w:val="99"/>
    <w:rsid w:val="00DC1C1F"/>
    <w:pPr>
      <w:adjustRightInd w:val="0"/>
      <w:spacing w:after="160" w:line="240" w:lineRule="exact"/>
      <w:ind w:firstLine="0"/>
      <w:jc w:val="right"/>
    </w:pPr>
    <w:rPr>
      <w:sz w:val="20"/>
      <w:lang w:val="en-GB" w:eastAsia="en-US"/>
    </w:rPr>
  </w:style>
  <w:style w:type="paragraph" w:customStyle="1" w:styleId="affffffff1">
    <w:name w:val="Знак Знак Знак Знак Знак Знак Знак Знак Знак Знак Знак Знак Знак Знак Знак"/>
    <w:basedOn w:val="a"/>
    <w:uiPriority w:val="99"/>
    <w:rsid w:val="00DC1C1F"/>
    <w:pPr>
      <w:adjustRightInd w:val="0"/>
      <w:spacing w:after="160" w:line="240" w:lineRule="exact"/>
      <w:ind w:firstLine="0"/>
      <w:jc w:val="right"/>
    </w:pPr>
    <w:rPr>
      <w:sz w:val="20"/>
      <w:lang w:val="en-GB" w:eastAsia="en-US"/>
    </w:rPr>
  </w:style>
  <w:style w:type="paragraph" w:customStyle="1" w:styleId="1f9">
    <w:name w:val="Знак Знак Знак Знак Знак Знак Знак1"/>
    <w:basedOn w:val="a"/>
    <w:uiPriority w:val="99"/>
    <w:rsid w:val="00DC1C1F"/>
    <w:pPr>
      <w:adjustRightInd w:val="0"/>
      <w:spacing w:after="160" w:line="240" w:lineRule="exact"/>
      <w:ind w:firstLine="0"/>
      <w:jc w:val="right"/>
    </w:pPr>
    <w:rPr>
      <w:sz w:val="20"/>
      <w:lang w:val="en-GB" w:eastAsia="en-US"/>
    </w:rPr>
  </w:style>
  <w:style w:type="character" w:customStyle="1" w:styleId="2b">
    <w:name w:val="Знак Знак2"/>
    <w:basedOn w:val="a0"/>
    <w:uiPriority w:val="99"/>
    <w:locked/>
    <w:rsid w:val="00DC1C1F"/>
    <w:rPr>
      <w:rFonts w:cs="Times New Roman"/>
      <w:lang w:val="ru-RU" w:eastAsia="ru-RU" w:bidi="ar-SA"/>
    </w:rPr>
  </w:style>
  <w:style w:type="paragraph" w:customStyle="1" w:styleId="1fa">
    <w:name w:val="Знак Знак Знак Знак Знак Знак1"/>
    <w:basedOn w:val="a"/>
    <w:uiPriority w:val="99"/>
    <w:rsid w:val="00DC1C1F"/>
    <w:pPr>
      <w:adjustRightInd w:val="0"/>
      <w:spacing w:after="160" w:line="240" w:lineRule="exact"/>
      <w:ind w:firstLine="0"/>
      <w:jc w:val="right"/>
    </w:pPr>
    <w:rPr>
      <w:sz w:val="20"/>
      <w:lang w:val="en-GB" w:eastAsia="en-US"/>
    </w:rPr>
  </w:style>
  <w:style w:type="character" w:customStyle="1" w:styleId="apple-style-span">
    <w:name w:val="apple-style-span"/>
    <w:basedOn w:val="a0"/>
    <w:uiPriority w:val="99"/>
    <w:rsid w:val="00DC1C1F"/>
    <w:rPr>
      <w:rFonts w:cs="Times New Roman"/>
    </w:rPr>
  </w:style>
  <w:style w:type="paragraph" w:customStyle="1" w:styleId="1c0">
    <w:name w:val="Абзац1 c отступом"/>
    <w:basedOn w:val="a"/>
    <w:uiPriority w:val="99"/>
    <w:rsid w:val="00DC1C1F"/>
    <w:pPr>
      <w:spacing w:after="60" w:line="360" w:lineRule="exact"/>
      <w:ind w:firstLine="709"/>
    </w:pPr>
    <w:rPr>
      <w:sz w:val="28"/>
    </w:rPr>
  </w:style>
  <w:style w:type="paragraph" w:customStyle="1" w:styleId="affffffff2">
    <w:name w:val="Абзац с отсуп"/>
    <w:basedOn w:val="a"/>
    <w:uiPriority w:val="99"/>
    <w:rsid w:val="003A490C"/>
    <w:pPr>
      <w:widowControl/>
      <w:spacing w:before="120" w:line="360" w:lineRule="exact"/>
      <w:ind w:firstLine="720"/>
    </w:pPr>
    <w:rPr>
      <w:sz w:val="28"/>
      <w:lang w:val="en-US"/>
    </w:rPr>
  </w:style>
  <w:style w:type="paragraph" w:customStyle="1" w:styleId="81">
    <w:name w:val="Обычный (веб)8"/>
    <w:basedOn w:val="a"/>
    <w:uiPriority w:val="99"/>
    <w:rsid w:val="003A490C"/>
    <w:pPr>
      <w:widowControl/>
      <w:ind w:firstLine="709"/>
    </w:pPr>
    <w:rPr>
      <w:sz w:val="21"/>
      <w:szCs w:val="21"/>
    </w:rPr>
  </w:style>
  <w:style w:type="character" w:customStyle="1" w:styleId="grame">
    <w:name w:val="grame"/>
    <w:basedOn w:val="a0"/>
    <w:uiPriority w:val="99"/>
    <w:rsid w:val="003A490C"/>
    <w:rPr>
      <w:rFonts w:cs="Times New Roman"/>
    </w:rPr>
  </w:style>
  <w:style w:type="paragraph" w:customStyle="1" w:styleId="1fb">
    <w:name w:val="Знак Знак1 Знак Знак Знак Знак"/>
    <w:basedOn w:val="a"/>
    <w:uiPriority w:val="99"/>
    <w:rsid w:val="001E08B6"/>
    <w:pPr>
      <w:adjustRightInd w:val="0"/>
      <w:spacing w:after="160" w:line="240" w:lineRule="exact"/>
      <w:ind w:firstLine="0"/>
      <w:jc w:val="right"/>
    </w:pPr>
    <w:rPr>
      <w:sz w:val="20"/>
      <w:lang w:val="en-GB" w:eastAsia="en-US"/>
    </w:rPr>
  </w:style>
  <w:style w:type="character" w:customStyle="1" w:styleId="r">
    <w:name w:val="r"/>
    <w:uiPriority w:val="99"/>
    <w:rsid w:val="004466E0"/>
  </w:style>
  <w:style w:type="paragraph" w:customStyle="1" w:styleId="affffffff3">
    <w:name w:val="Визы"/>
    <w:basedOn w:val="a"/>
    <w:uiPriority w:val="99"/>
    <w:rsid w:val="00874FF1"/>
    <w:pPr>
      <w:widowControl/>
      <w:suppressAutoHyphens/>
      <w:ind w:firstLine="0"/>
    </w:pPr>
    <w:rPr>
      <w:sz w:val="28"/>
    </w:rPr>
  </w:style>
  <w:style w:type="paragraph" w:customStyle="1" w:styleId="2TimesNewRoman">
    <w:name w:val="Стиль Заголовок 2 + Times New Roman По ширине"/>
    <w:basedOn w:val="2"/>
    <w:uiPriority w:val="99"/>
    <w:rsid w:val="003C6AC5"/>
    <w:pPr>
      <w:spacing w:after="240"/>
      <w:jc w:val="both"/>
    </w:pPr>
    <w:rPr>
      <w:rFonts w:ascii="Times New Roman" w:hAnsi="Times New Roman" w:cs="Times New Roman"/>
    </w:rPr>
  </w:style>
  <w:style w:type="paragraph" w:customStyle="1" w:styleId="punct">
    <w:name w:val="punct"/>
    <w:basedOn w:val="a"/>
    <w:uiPriority w:val="99"/>
    <w:rsid w:val="003C6AC5"/>
    <w:pPr>
      <w:widowControl/>
      <w:numPr>
        <w:numId w:val="1"/>
      </w:numPr>
      <w:autoSpaceDE w:val="0"/>
      <w:autoSpaceDN w:val="0"/>
      <w:adjustRightInd w:val="0"/>
      <w:spacing w:line="360" w:lineRule="auto"/>
    </w:pPr>
    <w:rPr>
      <w:sz w:val="26"/>
      <w:szCs w:val="26"/>
    </w:rPr>
  </w:style>
  <w:style w:type="paragraph" w:customStyle="1" w:styleId="subpunct">
    <w:name w:val="subpunct"/>
    <w:basedOn w:val="a"/>
    <w:uiPriority w:val="99"/>
    <w:rsid w:val="003C6AC5"/>
    <w:pPr>
      <w:widowControl/>
      <w:numPr>
        <w:ilvl w:val="1"/>
        <w:numId w:val="1"/>
      </w:numPr>
      <w:tabs>
        <w:tab w:val="num" w:pos="1631"/>
      </w:tabs>
      <w:autoSpaceDE w:val="0"/>
      <w:autoSpaceDN w:val="0"/>
      <w:adjustRightInd w:val="0"/>
      <w:spacing w:line="360" w:lineRule="auto"/>
      <w:ind w:left="780"/>
    </w:pPr>
    <w:rPr>
      <w:sz w:val="26"/>
      <w:szCs w:val="26"/>
      <w:lang w:val="en-US"/>
    </w:rPr>
  </w:style>
  <w:style w:type="paragraph" w:customStyle="1" w:styleId="1fc">
    <w:name w:val="Обычный (веб)1"/>
    <w:basedOn w:val="a"/>
    <w:uiPriority w:val="99"/>
    <w:rsid w:val="003C6AC5"/>
    <w:pPr>
      <w:widowControl/>
      <w:suppressAutoHyphens/>
      <w:spacing w:line="100" w:lineRule="atLeast"/>
      <w:ind w:firstLine="0"/>
      <w:jc w:val="left"/>
    </w:pPr>
    <w:rPr>
      <w:kern w:val="1"/>
      <w:szCs w:val="24"/>
      <w:lang w:eastAsia="ar-SA"/>
    </w:rPr>
  </w:style>
  <w:style w:type="character" w:customStyle="1" w:styleId="38">
    <w:name w:val="Основной текст (3)_"/>
    <w:uiPriority w:val="99"/>
    <w:rsid w:val="003C6AC5"/>
    <w:rPr>
      <w:b/>
      <w:i/>
      <w:spacing w:val="4"/>
      <w:sz w:val="24"/>
    </w:rPr>
  </w:style>
  <w:style w:type="character" w:customStyle="1" w:styleId="330">
    <w:name w:val="Основной текст (3)3"/>
    <w:basedOn w:val="38"/>
    <w:uiPriority w:val="99"/>
    <w:rsid w:val="003C6AC5"/>
    <w:rPr>
      <w:rFonts w:cs="Times New Roman"/>
      <w:bCs/>
      <w:iCs/>
      <w:szCs w:val="24"/>
      <w:lang w:bidi="ar-SA"/>
    </w:rPr>
  </w:style>
  <w:style w:type="character" w:customStyle="1" w:styleId="39">
    <w:name w:val="Основной текст (3) + Не полужирный"/>
    <w:uiPriority w:val="99"/>
    <w:rsid w:val="003C6AC5"/>
    <w:rPr>
      <w:b/>
      <w:i/>
      <w:spacing w:val="3"/>
      <w:sz w:val="24"/>
    </w:rPr>
  </w:style>
  <w:style w:type="paragraph" w:customStyle="1" w:styleId="1fd">
    <w:name w:val="1"/>
    <w:basedOn w:val="a"/>
    <w:uiPriority w:val="99"/>
    <w:rsid w:val="003C6AC5"/>
    <w:pPr>
      <w:widowControl/>
      <w:spacing w:before="100" w:beforeAutospacing="1" w:after="100" w:afterAutospacing="1" w:line="276" w:lineRule="auto"/>
      <w:ind w:firstLine="709"/>
    </w:pPr>
    <w:rPr>
      <w:rFonts w:ascii="Tahoma" w:hAnsi="Tahoma" w:cs="Tahoma"/>
      <w:sz w:val="20"/>
      <w:lang w:val="en-US" w:eastAsia="en-US"/>
    </w:rPr>
  </w:style>
  <w:style w:type="character" w:customStyle="1" w:styleId="-0">
    <w:name w:val="Ж-курсив"/>
    <w:uiPriority w:val="99"/>
    <w:rsid w:val="003C6AC5"/>
    <w:rPr>
      <w:b/>
      <w:i/>
    </w:rPr>
  </w:style>
  <w:style w:type="character" w:styleId="affffffff4">
    <w:name w:val="Emphasis"/>
    <w:basedOn w:val="a0"/>
    <w:uiPriority w:val="99"/>
    <w:qFormat/>
    <w:rsid w:val="003C6AC5"/>
    <w:rPr>
      <w:rFonts w:cs="Times New Roman"/>
      <w:i/>
    </w:rPr>
  </w:style>
  <w:style w:type="paragraph" w:customStyle="1" w:styleId="1fe">
    <w:name w:val="1 Знак"/>
    <w:basedOn w:val="a"/>
    <w:uiPriority w:val="99"/>
    <w:rsid w:val="003C6AC5"/>
    <w:pPr>
      <w:widowControl/>
      <w:spacing w:before="100" w:beforeAutospacing="1" w:after="100" w:afterAutospacing="1"/>
      <w:ind w:firstLine="0"/>
      <w:jc w:val="left"/>
    </w:pPr>
    <w:rPr>
      <w:rFonts w:ascii="Tahoma" w:hAnsi="Tahoma"/>
      <w:sz w:val="20"/>
      <w:lang w:val="en-US" w:eastAsia="en-US"/>
    </w:rPr>
  </w:style>
  <w:style w:type="paragraph" w:customStyle="1" w:styleId="P81">
    <w:name w:val="P81"/>
    <w:basedOn w:val="a"/>
    <w:uiPriority w:val="99"/>
    <w:rsid w:val="003C6AC5"/>
    <w:pPr>
      <w:adjustRightInd w:val="0"/>
      <w:ind w:firstLine="540"/>
      <w:jc w:val="distribute"/>
    </w:pPr>
  </w:style>
  <w:style w:type="character" w:customStyle="1" w:styleId="FontStyle11">
    <w:name w:val="Font Style11"/>
    <w:basedOn w:val="a0"/>
    <w:uiPriority w:val="99"/>
    <w:rsid w:val="008B5464"/>
    <w:rPr>
      <w:rFonts w:ascii="Times New Roman" w:hAnsi="Times New Roman" w:cs="Times New Roman"/>
      <w:spacing w:val="20"/>
      <w:sz w:val="24"/>
      <w:szCs w:val="24"/>
    </w:rPr>
  </w:style>
  <w:style w:type="paragraph" w:customStyle="1" w:styleId="Standard">
    <w:name w:val="Standard"/>
    <w:uiPriority w:val="99"/>
    <w:rsid w:val="00F912E3"/>
    <w:pPr>
      <w:widowControl w:val="0"/>
      <w:shd w:val="clear" w:color="auto" w:fill="FFFFFF"/>
      <w:suppressAutoHyphens/>
      <w:textAlignment w:val="baseline"/>
    </w:pPr>
    <w:rPr>
      <w:rFonts w:cs="Arial"/>
      <w:color w:val="000000"/>
      <w:kern w:val="1"/>
      <w:sz w:val="24"/>
      <w:szCs w:val="24"/>
      <w:lang w:val="en-US" w:eastAsia="en-US"/>
    </w:rPr>
  </w:style>
  <w:style w:type="paragraph" w:customStyle="1" w:styleId="213">
    <w:name w:val="Основной текст 21"/>
    <w:basedOn w:val="a"/>
    <w:uiPriority w:val="99"/>
    <w:rsid w:val="001801E9"/>
    <w:pPr>
      <w:widowControl/>
      <w:overflowPunct w:val="0"/>
      <w:autoSpaceDE w:val="0"/>
      <w:autoSpaceDN w:val="0"/>
      <w:adjustRightInd w:val="0"/>
      <w:ind w:firstLine="0"/>
      <w:textAlignment w:val="baseline"/>
    </w:pPr>
  </w:style>
  <w:style w:type="paragraph" w:customStyle="1" w:styleId="214">
    <w:name w:val="Основной текст с отступом 21"/>
    <w:basedOn w:val="a"/>
    <w:uiPriority w:val="99"/>
    <w:rsid w:val="001B56DF"/>
    <w:pPr>
      <w:widowControl/>
      <w:overflowPunct w:val="0"/>
      <w:autoSpaceDE w:val="0"/>
      <w:autoSpaceDN w:val="0"/>
      <w:adjustRightInd w:val="0"/>
      <w:ind w:firstLine="720"/>
      <w:textAlignment w:val="baseline"/>
    </w:pPr>
  </w:style>
  <w:style w:type="character" w:customStyle="1" w:styleId="afffff6">
    <w:name w:val="Знак Знак Знак Знак Знак Знак Знак Знак"/>
    <w:basedOn w:val="a0"/>
    <w:link w:val="afffff5"/>
    <w:uiPriority w:val="99"/>
    <w:locked/>
    <w:rsid w:val="00190F7A"/>
    <w:rPr>
      <w:rFonts w:cs="Times New Roman"/>
      <w:lang w:val="en-GB" w:eastAsia="en-US" w:bidi="ar-SA"/>
    </w:rPr>
  </w:style>
  <w:style w:type="paragraph" w:customStyle="1" w:styleId="2c">
    <w:name w:val="Без интервала2"/>
    <w:uiPriority w:val="99"/>
    <w:rsid w:val="007D2F8E"/>
    <w:pPr>
      <w:jc w:val="both"/>
    </w:pPr>
    <w:rPr>
      <w:sz w:val="28"/>
      <w:szCs w:val="28"/>
      <w:lang w:eastAsia="en-US"/>
    </w:rPr>
  </w:style>
  <w:style w:type="paragraph" w:customStyle="1" w:styleId="2d">
    <w:name w:val="Знак Знак Знак Знак Знак Знак Знак2"/>
    <w:basedOn w:val="a"/>
    <w:uiPriority w:val="99"/>
    <w:rsid w:val="007D2F8E"/>
    <w:pPr>
      <w:adjustRightInd w:val="0"/>
      <w:spacing w:after="160" w:line="240" w:lineRule="exact"/>
      <w:ind w:firstLine="0"/>
      <w:jc w:val="right"/>
    </w:pPr>
    <w:rPr>
      <w:sz w:val="20"/>
      <w:lang w:val="en-GB" w:eastAsia="en-US"/>
    </w:rPr>
  </w:style>
  <w:style w:type="character" w:customStyle="1" w:styleId="3a">
    <w:name w:val="Знак Знак3"/>
    <w:uiPriority w:val="99"/>
    <w:rsid w:val="007D2F8E"/>
    <w:rPr>
      <w:rFonts w:ascii="Arial" w:hAnsi="Arial"/>
      <w:b/>
      <w:color w:val="26282F"/>
      <w:sz w:val="24"/>
    </w:rPr>
  </w:style>
  <w:style w:type="character" w:customStyle="1" w:styleId="42">
    <w:name w:val="Знак Знак4"/>
    <w:uiPriority w:val="99"/>
    <w:rsid w:val="007D2F8E"/>
    <w:rPr>
      <w:sz w:val="24"/>
    </w:rPr>
  </w:style>
  <w:style w:type="character" w:styleId="affffffff5">
    <w:name w:val="line number"/>
    <w:basedOn w:val="a0"/>
    <w:uiPriority w:val="99"/>
    <w:rsid w:val="007D2F8E"/>
    <w:rPr>
      <w:rFonts w:cs="Times New Roman"/>
    </w:rPr>
  </w:style>
  <w:style w:type="character" w:customStyle="1" w:styleId="1ff">
    <w:name w:val="Знак Знак1"/>
    <w:uiPriority w:val="99"/>
    <w:rsid w:val="007D2F8E"/>
    <w:rPr>
      <w:sz w:val="24"/>
    </w:rPr>
  </w:style>
  <w:style w:type="character" w:customStyle="1" w:styleId="240">
    <w:name w:val="Знак Знак24"/>
    <w:uiPriority w:val="99"/>
    <w:rsid w:val="007D2F8E"/>
    <w:rPr>
      <w:sz w:val="24"/>
    </w:rPr>
  </w:style>
  <w:style w:type="paragraph" w:customStyle="1" w:styleId="3b">
    <w:name w:val="Без интервала3"/>
    <w:uiPriority w:val="99"/>
    <w:rsid w:val="00F97C62"/>
    <w:pPr>
      <w:jc w:val="both"/>
    </w:pPr>
    <w:rPr>
      <w:sz w:val="28"/>
      <w:szCs w:val="28"/>
      <w:lang w:eastAsia="en-US"/>
    </w:rPr>
  </w:style>
  <w:style w:type="character" w:customStyle="1" w:styleId="112">
    <w:name w:val="Знак Знак11"/>
    <w:uiPriority w:val="99"/>
    <w:rsid w:val="00F97C62"/>
    <w:rPr>
      <w:b/>
      <w:kern w:val="32"/>
      <w:sz w:val="24"/>
      <w:lang w:val="ru-RU" w:eastAsia="en-US"/>
    </w:rPr>
  </w:style>
  <w:style w:type="character" w:customStyle="1" w:styleId="100">
    <w:name w:val="Знак Знак10"/>
    <w:uiPriority w:val="99"/>
    <w:rsid w:val="00F97C62"/>
    <w:rPr>
      <w:sz w:val="24"/>
      <w:lang w:val="ru-RU" w:eastAsia="en-US"/>
    </w:rPr>
  </w:style>
  <w:style w:type="character" w:customStyle="1" w:styleId="91">
    <w:name w:val="Знак Знак9"/>
    <w:uiPriority w:val="99"/>
    <w:rsid w:val="00F97C62"/>
    <w:rPr>
      <w:rFonts w:ascii="Courier New" w:hAnsi="Courier New"/>
      <w:lang w:val="ru-RU" w:eastAsia="en-US"/>
    </w:rPr>
  </w:style>
  <w:style w:type="character" w:customStyle="1" w:styleId="82">
    <w:name w:val="Знак Знак8"/>
    <w:uiPriority w:val="99"/>
    <w:semiHidden/>
    <w:rsid w:val="00F97C62"/>
    <w:rPr>
      <w:rFonts w:eastAsia="Times New Roman"/>
      <w:lang w:val="ru-RU" w:eastAsia="en-US"/>
    </w:rPr>
  </w:style>
  <w:style w:type="character" w:customStyle="1" w:styleId="71">
    <w:name w:val="Знак Знак7"/>
    <w:uiPriority w:val="99"/>
    <w:semiHidden/>
    <w:rsid w:val="00F97C62"/>
    <w:rPr>
      <w:rFonts w:eastAsia="Times New Roman"/>
      <w:b/>
      <w:lang w:val="ru-RU" w:eastAsia="en-US"/>
    </w:rPr>
  </w:style>
  <w:style w:type="character" w:customStyle="1" w:styleId="61">
    <w:name w:val="Знак Знак6"/>
    <w:uiPriority w:val="99"/>
    <w:semiHidden/>
    <w:rsid w:val="00F97C62"/>
    <w:rPr>
      <w:rFonts w:ascii="Tahoma" w:hAnsi="Tahoma"/>
      <w:sz w:val="16"/>
      <w:lang w:val="ru-RU" w:eastAsia="en-US"/>
    </w:rPr>
  </w:style>
  <w:style w:type="paragraph" w:customStyle="1" w:styleId="113">
    <w:name w:val="Знак11"/>
    <w:basedOn w:val="a"/>
    <w:uiPriority w:val="99"/>
    <w:rsid w:val="00F97C62"/>
    <w:pPr>
      <w:widowControl/>
      <w:spacing w:after="160" w:line="240" w:lineRule="exact"/>
      <w:ind w:firstLine="0"/>
      <w:jc w:val="left"/>
    </w:pPr>
    <w:rPr>
      <w:rFonts w:ascii="Verdana" w:hAnsi="Verdana"/>
      <w:sz w:val="20"/>
      <w:lang w:val="en-US" w:eastAsia="en-US"/>
    </w:rPr>
  </w:style>
  <w:style w:type="character" w:customStyle="1" w:styleId="51">
    <w:name w:val="Знак Знак5"/>
    <w:uiPriority w:val="99"/>
    <w:semiHidden/>
    <w:rsid w:val="00F97C62"/>
    <w:rPr>
      <w:rFonts w:eastAsia="Times New Roman"/>
      <w:sz w:val="22"/>
      <w:lang w:val="ru-RU" w:eastAsia="en-US"/>
    </w:rPr>
  </w:style>
  <w:style w:type="character" w:customStyle="1" w:styleId="410">
    <w:name w:val="Знак Знак41"/>
    <w:uiPriority w:val="99"/>
    <w:semiHidden/>
    <w:rsid w:val="00F97C62"/>
    <w:rPr>
      <w:rFonts w:eastAsia="Times New Roman"/>
      <w:sz w:val="22"/>
      <w:lang w:val="ru-RU" w:eastAsia="en-US"/>
    </w:rPr>
  </w:style>
  <w:style w:type="character" w:customStyle="1" w:styleId="315">
    <w:name w:val="Знак Знак31"/>
    <w:uiPriority w:val="99"/>
    <w:semiHidden/>
    <w:rsid w:val="00F97C62"/>
    <w:rPr>
      <w:rFonts w:eastAsia="Times New Roman"/>
      <w:lang w:val="ru-RU" w:eastAsia="en-US"/>
    </w:rPr>
  </w:style>
  <w:style w:type="character" w:customStyle="1" w:styleId="250">
    <w:name w:val="Знак Знак25"/>
    <w:uiPriority w:val="99"/>
    <w:rsid w:val="00F97C62"/>
    <w:rPr>
      <w:rFonts w:eastAsia="Times New Roman"/>
      <w:sz w:val="16"/>
      <w:lang w:val="ru-RU" w:eastAsia="en-US"/>
    </w:rPr>
  </w:style>
  <w:style w:type="character" w:customStyle="1" w:styleId="1100">
    <w:name w:val="Знак Знак110"/>
    <w:uiPriority w:val="99"/>
    <w:rsid w:val="00F97C62"/>
    <w:rPr>
      <w:rFonts w:eastAsia="Times New Roman"/>
      <w:sz w:val="22"/>
      <w:lang w:eastAsia="en-US"/>
    </w:rPr>
  </w:style>
  <w:style w:type="character" w:customStyle="1" w:styleId="160">
    <w:name w:val="Знак Знак16"/>
    <w:uiPriority w:val="99"/>
    <w:rsid w:val="00F97C62"/>
    <w:rPr>
      <w:rFonts w:eastAsia="Times New Roman"/>
      <w:sz w:val="22"/>
      <w:lang w:eastAsia="en-US"/>
    </w:rPr>
  </w:style>
  <w:style w:type="character" w:customStyle="1" w:styleId="121">
    <w:name w:val="Знак Знак121"/>
    <w:uiPriority w:val="99"/>
    <w:rsid w:val="00F97C62"/>
    <w:rPr>
      <w:b/>
      <w:kern w:val="32"/>
      <w:sz w:val="24"/>
      <w:lang w:val="ru-RU" w:eastAsia="en-US"/>
    </w:rPr>
  </w:style>
  <w:style w:type="paragraph" w:customStyle="1" w:styleId="Textbody">
    <w:name w:val="Text body"/>
    <w:basedOn w:val="Standard"/>
    <w:uiPriority w:val="99"/>
    <w:rsid w:val="00F97C62"/>
    <w:pPr>
      <w:shd w:val="clear" w:color="auto" w:fill="auto"/>
      <w:autoSpaceDN w:val="0"/>
      <w:spacing w:after="120"/>
    </w:pPr>
    <w:rPr>
      <w:rFonts w:cs="Tahoma"/>
      <w:color w:val="auto"/>
      <w:kern w:val="3"/>
      <w:lang w:val="de-DE" w:eastAsia="ja-JP" w:bidi="fa-IR"/>
    </w:rPr>
  </w:style>
  <w:style w:type="character" w:customStyle="1" w:styleId="title">
    <w:name w:val="title"/>
    <w:uiPriority w:val="99"/>
    <w:rsid w:val="00F97C62"/>
    <w:rPr>
      <w:rFonts w:ascii="Verdana" w:hAnsi="Verdana"/>
      <w:lang w:val="en-US" w:eastAsia="en-US"/>
    </w:rPr>
  </w:style>
  <w:style w:type="paragraph" w:customStyle="1" w:styleId="Char">
    <w:name w:val="Char Знак"/>
    <w:basedOn w:val="a"/>
    <w:autoRedefine/>
    <w:uiPriority w:val="99"/>
    <w:rsid w:val="00F97C62"/>
    <w:pPr>
      <w:widowControl/>
      <w:spacing w:after="160" w:line="240" w:lineRule="exact"/>
      <w:ind w:firstLine="0"/>
      <w:jc w:val="left"/>
    </w:pPr>
    <w:rPr>
      <w:rFonts w:eastAsia="SimSun"/>
      <w:b/>
      <w:sz w:val="28"/>
      <w:szCs w:val="24"/>
      <w:lang w:val="en-US" w:eastAsia="en-US"/>
    </w:rPr>
  </w:style>
</w:styles>
</file>

<file path=word/webSettings.xml><?xml version="1.0" encoding="utf-8"?>
<w:webSettings xmlns:r="http://schemas.openxmlformats.org/officeDocument/2006/relationships" xmlns:w="http://schemas.openxmlformats.org/wordprocessingml/2006/main">
  <w:divs>
    <w:div w:id="656033509">
      <w:marLeft w:val="0"/>
      <w:marRight w:val="0"/>
      <w:marTop w:val="0"/>
      <w:marBottom w:val="0"/>
      <w:divBdr>
        <w:top w:val="none" w:sz="0" w:space="0" w:color="auto"/>
        <w:left w:val="none" w:sz="0" w:space="0" w:color="auto"/>
        <w:bottom w:val="none" w:sz="0" w:space="0" w:color="auto"/>
        <w:right w:val="none" w:sz="0" w:space="0" w:color="auto"/>
      </w:divBdr>
    </w:div>
    <w:div w:id="656033510">
      <w:marLeft w:val="0"/>
      <w:marRight w:val="0"/>
      <w:marTop w:val="0"/>
      <w:marBottom w:val="0"/>
      <w:divBdr>
        <w:top w:val="none" w:sz="0" w:space="0" w:color="auto"/>
        <w:left w:val="none" w:sz="0" w:space="0" w:color="auto"/>
        <w:bottom w:val="none" w:sz="0" w:space="0" w:color="auto"/>
        <w:right w:val="none" w:sz="0" w:space="0" w:color="auto"/>
      </w:divBdr>
    </w:div>
    <w:div w:id="656033511">
      <w:marLeft w:val="0"/>
      <w:marRight w:val="0"/>
      <w:marTop w:val="0"/>
      <w:marBottom w:val="0"/>
      <w:divBdr>
        <w:top w:val="none" w:sz="0" w:space="0" w:color="auto"/>
        <w:left w:val="none" w:sz="0" w:space="0" w:color="auto"/>
        <w:bottom w:val="none" w:sz="0" w:space="0" w:color="auto"/>
        <w:right w:val="none" w:sz="0" w:space="0" w:color="auto"/>
      </w:divBdr>
    </w:div>
    <w:div w:id="656033512">
      <w:marLeft w:val="0"/>
      <w:marRight w:val="0"/>
      <w:marTop w:val="0"/>
      <w:marBottom w:val="0"/>
      <w:divBdr>
        <w:top w:val="none" w:sz="0" w:space="0" w:color="auto"/>
        <w:left w:val="none" w:sz="0" w:space="0" w:color="auto"/>
        <w:bottom w:val="none" w:sz="0" w:space="0" w:color="auto"/>
        <w:right w:val="none" w:sz="0" w:space="0" w:color="auto"/>
      </w:divBdr>
    </w:div>
    <w:div w:id="656033513">
      <w:marLeft w:val="0"/>
      <w:marRight w:val="0"/>
      <w:marTop w:val="0"/>
      <w:marBottom w:val="0"/>
      <w:divBdr>
        <w:top w:val="none" w:sz="0" w:space="0" w:color="auto"/>
        <w:left w:val="none" w:sz="0" w:space="0" w:color="auto"/>
        <w:bottom w:val="none" w:sz="0" w:space="0" w:color="auto"/>
        <w:right w:val="none" w:sz="0" w:space="0" w:color="auto"/>
      </w:divBdr>
    </w:div>
    <w:div w:id="656033514">
      <w:marLeft w:val="0"/>
      <w:marRight w:val="0"/>
      <w:marTop w:val="0"/>
      <w:marBottom w:val="0"/>
      <w:divBdr>
        <w:top w:val="none" w:sz="0" w:space="0" w:color="auto"/>
        <w:left w:val="none" w:sz="0" w:space="0" w:color="auto"/>
        <w:bottom w:val="none" w:sz="0" w:space="0" w:color="auto"/>
        <w:right w:val="none" w:sz="0" w:space="0" w:color="auto"/>
      </w:divBdr>
    </w:div>
    <w:div w:id="656033515">
      <w:marLeft w:val="0"/>
      <w:marRight w:val="0"/>
      <w:marTop w:val="0"/>
      <w:marBottom w:val="0"/>
      <w:divBdr>
        <w:top w:val="none" w:sz="0" w:space="0" w:color="auto"/>
        <w:left w:val="none" w:sz="0" w:space="0" w:color="auto"/>
        <w:bottom w:val="none" w:sz="0" w:space="0" w:color="auto"/>
        <w:right w:val="none" w:sz="0" w:space="0" w:color="auto"/>
      </w:divBdr>
    </w:div>
    <w:div w:id="656033516">
      <w:marLeft w:val="0"/>
      <w:marRight w:val="0"/>
      <w:marTop w:val="0"/>
      <w:marBottom w:val="0"/>
      <w:divBdr>
        <w:top w:val="none" w:sz="0" w:space="0" w:color="auto"/>
        <w:left w:val="none" w:sz="0" w:space="0" w:color="auto"/>
        <w:bottom w:val="none" w:sz="0" w:space="0" w:color="auto"/>
        <w:right w:val="none" w:sz="0" w:space="0" w:color="auto"/>
      </w:divBdr>
    </w:div>
    <w:div w:id="656033517">
      <w:marLeft w:val="0"/>
      <w:marRight w:val="0"/>
      <w:marTop w:val="0"/>
      <w:marBottom w:val="0"/>
      <w:divBdr>
        <w:top w:val="none" w:sz="0" w:space="0" w:color="auto"/>
        <w:left w:val="none" w:sz="0" w:space="0" w:color="auto"/>
        <w:bottom w:val="none" w:sz="0" w:space="0" w:color="auto"/>
        <w:right w:val="none" w:sz="0" w:space="0" w:color="auto"/>
      </w:divBdr>
    </w:div>
    <w:div w:id="656033518">
      <w:marLeft w:val="0"/>
      <w:marRight w:val="0"/>
      <w:marTop w:val="0"/>
      <w:marBottom w:val="0"/>
      <w:divBdr>
        <w:top w:val="none" w:sz="0" w:space="0" w:color="auto"/>
        <w:left w:val="none" w:sz="0" w:space="0" w:color="auto"/>
        <w:bottom w:val="none" w:sz="0" w:space="0" w:color="auto"/>
        <w:right w:val="none" w:sz="0" w:space="0" w:color="auto"/>
      </w:divBdr>
    </w:div>
    <w:div w:id="656033519">
      <w:marLeft w:val="0"/>
      <w:marRight w:val="0"/>
      <w:marTop w:val="0"/>
      <w:marBottom w:val="0"/>
      <w:divBdr>
        <w:top w:val="none" w:sz="0" w:space="0" w:color="auto"/>
        <w:left w:val="none" w:sz="0" w:space="0" w:color="auto"/>
        <w:bottom w:val="none" w:sz="0" w:space="0" w:color="auto"/>
        <w:right w:val="none" w:sz="0" w:space="0" w:color="auto"/>
      </w:divBdr>
    </w:div>
    <w:div w:id="656033520">
      <w:marLeft w:val="0"/>
      <w:marRight w:val="0"/>
      <w:marTop w:val="0"/>
      <w:marBottom w:val="0"/>
      <w:divBdr>
        <w:top w:val="none" w:sz="0" w:space="0" w:color="auto"/>
        <w:left w:val="none" w:sz="0" w:space="0" w:color="auto"/>
        <w:bottom w:val="none" w:sz="0" w:space="0" w:color="auto"/>
        <w:right w:val="none" w:sz="0" w:space="0" w:color="auto"/>
      </w:divBdr>
    </w:div>
    <w:div w:id="656033521">
      <w:marLeft w:val="0"/>
      <w:marRight w:val="0"/>
      <w:marTop w:val="0"/>
      <w:marBottom w:val="0"/>
      <w:divBdr>
        <w:top w:val="none" w:sz="0" w:space="0" w:color="auto"/>
        <w:left w:val="none" w:sz="0" w:space="0" w:color="auto"/>
        <w:bottom w:val="none" w:sz="0" w:space="0" w:color="auto"/>
        <w:right w:val="none" w:sz="0" w:space="0" w:color="auto"/>
      </w:divBdr>
    </w:div>
    <w:div w:id="656033522">
      <w:marLeft w:val="0"/>
      <w:marRight w:val="0"/>
      <w:marTop w:val="0"/>
      <w:marBottom w:val="0"/>
      <w:divBdr>
        <w:top w:val="none" w:sz="0" w:space="0" w:color="auto"/>
        <w:left w:val="none" w:sz="0" w:space="0" w:color="auto"/>
        <w:bottom w:val="none" w:sz="0" w:space="0" w:color="auto"/>
        <w:right w:val="none" w:sz="0" w:space="0" w:color="auto"/>
      </w:divBdr>
    </w:div>
    <w:div w:id="656033523">
      <w:marLeft w:val="0"/>
      <w:marRight w:val="0"/>
      <w:marTop w:val="0"/>
      <w:marBottom w:val="0"/>
      <w:divBdr>
        <w:top w:val="none" w:sz="0" w:space="0" w:color="auto"/>
        <w:left w:val="none" w:sz="0" w:space="0" w:color="auto"/>
        <w:bottom w:val="none" w:sz="0" w:space="0" w:color="auto"/>
        <w:right w:val="none" w:sz="0" w:space="0" w:color="auto"/>
      </w:divBdr>
    </w:div>
    <w:div w:id="656033524">
      <w:marLeft w:val="0"/>
      <w:marRight w:val="0"/>
      <w:marTop w:val="0"/>
      <w:marBottom w:val="0"/>
      <w:divBdr>
        <w:top w:val="none" w:sz="0" w:space="0" w:color="auto"/>
        <w:left w:val="none" w:sz="0" w:space="0" w:color="auto"/>
        <w:bottom w:val="none" w:sz="0" w:space="0" w:color="auto"/>
        <w:right w:val="none" w:sz="0" w:space="0" w:color="auto"/>
      </w:divBdr>
    </w:div>
    <w:div w:id="656033525">
      <w:marLeft w:val="0"/>
      <w:marRight w:val="0"/>
      <w:marTop w:val="0"/>
      <w:marBottom w:val="0"/>
      <w:divBdr>
        <w:top w:val="none" w:sz="0" w:space="0" w:color="auto"/>
        <w:left w:val="none" w:sz="0" w:space="0" w:color="auto"/>
        <w:bottom w:val="none" w:sz="0" w:space="0" w:color="auto"/>
        <w:right w:val="none" w:sz="0" w:space="0" w:color="auto"/>
      </w:divBdr>
    </w:div>
    <w:div w:id="656033526">
      <w:marLeft w:val="0"/>
      <w:marRight w:val="0"/>
      <w:marTop w:val="0"/>
      <w:marBottom w:val="0"/>
      <w:divBdr>
        <w:top w:val="none" w:sz="0" w:space="0" w:color="auto"/>
        <w:left w:val="none" w:sz="0" w:space="0" w:color="auto"/>
        <w:bottom w:val="none" w:sz="0" w:space="0" w:color="auto"/>
        <w:right w:val="none" w:sz="0" w:space="0" w:color="auto"/>
      </w:divBdr>
    </w:div>
    <w:div w:id="656033527">
      <w:marLeft w:val="0"/>
      <w:marRight w:val="0"/>
      <w:marTop w:val="0"/>
      <w:marBottom w:val="0"/>
      <w:divBdr>
        <w:top w:val="none" w:sz="0" w:space="0" w:color="auto"/>
        <w:left w:val="none" w:sz="0" w:space="0" w:color="auto"/>
        <w:bottom w:val="none" w:sz="0" w:space="0" w:color="auto"/>
        <w:right w:val="none" w:sz="0" w:space="0" w:color="auto"/>
      </w:divBdr>
    </w:div>
    <w:div w:id="656033528">
      <w:marLeft w:val="0"/>
      <w:marRight w:val="0"/>
      <w:marTop w:val="0"/>
      <w:marBottom w:val="0"/>
      <w:divBdr>
        <w:top w:val="none" w:sz="0" w:space="0" w:color="auto"/>
        <w:left w:val="none" w:sz="0" w:space="0" w:color="auto"/>
        <w:bottom w:val="none" w:sz="0" w:space="0" w:color="auto"/>
        <w:right w:val="none" w:sz="0" w:space="0" w:color="auto"/>
      </w:divBdr>
    </w:div>
    <w:div w:id="656033529">
      <w:marLeft w:val="0"/>
      <w:marRight w:val="0"/>
      <w:marTop w:val="0"/>
      <w:marBottom w:val="0"/>
      <w:divBdr>
        <w:top w:val="none" w:sz="0" w:space="0" w:color="auto"/>
        <w:left w:val="none" w:sz="0" w:space="0" w:color="auto"/>
        <w:bottom w:val="none" w:sz="0" w:space="0" w:color="auto"/>
        <w:right w:val="none" w:sz="0" w:space="0" w:color="auto"/>
      </w:divBdr>
    </w:div>
    <w:div w:id="656033530">
      <w:marLeft w:val="0"/>
      <w:marRight w:val="0"/>
      <w:marTop w:val="0"/>
      <w:marBottom w:val="0"/>
      <w:divBdr>
        <w:top w:val="none" w:sz="0" w:space="0" w:color="auto"/>
        <w:left w:val="none" w:sz="0" w:space="0" w:color="auto"/>
        <w:bottom w:val="none" w:sz="0" w:space="0" w:color="auto"/>
        <w:right w:val="none" w:sz="0" w:space="0" w:color="auto"/>
      </w:divBdr>
    </w:div>
    <w:div w:id="656033531">
      <w:marLeft w:val="0"/>
      <w:marRight w:val="0"/>
      <w:marTop w:val="0"/>
      <w:marBottom w:val="0"/>
      <w:divBdr>
        <w:top w:val="none" w:sz="0" w:space="0" w:color="auto"/>
        <w:left w:val="none" w:sz="0" w:space="0" w:color="auto"/>
        <w:bottom w:val="none" w:sz="0" w:space="0" w:color="auto"/>
        <w:right w:val="none" w:sz="0" w:space="0" w:color="auto"/>
      </w:divBdr>
    </w:div>
    <w:div w:id="656033532">
      <w:marLeft w:val="0"/>
      <w:marRight w:val="0"/>
      <w:marTop w:val="0"/>
      <w:marBottom w:val="0"/>
      <w:divBdr>
        <w:top w:val="none" w:sz="0" w:space="0" w:color="auto"/>
        <w:left w:val="none" w:sz="0" w:space="0" w:color="auto"/>
        <w:bottom w:val="none" w:sz="0" w:space="0" w:color="auto"/>
        <w:right w:val="none" w:sz="0" w:space="0" w:color="auto"/>
      </w:divBdr>
    </w:div>
    <w:div w:id="656033533">
      <w:marLeft w:val="0"/>
      <w:marRight w:val="0"/>
      <w:marTop w:val="0"/>
      <w:marBottom w:val="0"/>
      <w:divBdr>
        <w:top w:val="none" w:sz="0" w:space="0" w:color="auto"/>
        <w:left w:val="none" w:sz="0" w:space="0" w:color="auto"/>
        <w:bottom w:val="none" w:sz="0" w:space="0" w:color="auto"/>
        <w:right w:val="none" w:sz="0" w:space="0" w:color="auto"/>
      </w:divBdr>
    </w:div>
    <w:div w:id="656033534">
      <w:marLeft w:val="0"/>
      <w:marRight w:val="0"/>
      <w:marTop w:val="0"/>
      <w:marBottom w:val="0"/>
      <w:divBdr>
        <w:top w:val="none" w:sz="0" w:space="0" w:color="auto"/>
        <w:left w:val="none" w:sz="0" w:space="0" w:color="auto"/>
        <w:bottom w:val="none" w:sz="0" w:space="0" w:color="auto"/>
        <w:right w:val="none" w:sz="0" w:space="0" w:color="auto"/>
      </w:divBdr>
    </w:div>
    <w:div w:id="656033535">
      <w:marLeft w:val="0"/>
      <w:marRight w:val="0"/>
      <w:marTop w:val="0"/>
      <w:marBottom w:val="0"/>
      <w:divBdr>
        <w:top w:val="none" w:sz="0" w:space="0" w:color="auto"/>
        <w:left w:val="none" w:sz="0" w:space="0" w:color="auto"/>
        <w:bottom w:val="none" w:sz="0" w:space="0" w:color="auto"/>
        <w:right w:val="none" w:sz="0" w:space="0" w:color="auto"/>
      </w:divBdr>
    </w:div>
    <w:div w:id="656033536">
      <w:marLeft w:val="0"/>
      <w:marRight w:val="0"/>
      <w:marTop w:val="0"/>
      <w:marBottom w:val="0"/>
      <w:divBdr>
        <w:top w:val="none" w:sz="0" w:space="0" w:color="auto"/>
        <w:left w:val="none" w:sz="0" w:space="0" w:color="auto"/>
        <w:bottom w:val="none" w:sz="0" w:space="0" w:color="auto"/>
        <w:right w:val="none" w:sz="0" w:space="0" w:color="auto"/>
      </w:divBdr>
    </w:div>
    <w:div w:id="656033537">
      <w:marLeft w:val="0"/>
      <w:marRight w:val="0"/>
      <w:marTop w:val="0"/>
      <w:marBottom w:val="0"/>
      <w:divBdr>
        <w:top w:val="none" w:sz="0" w:space="0" w:color="auto"/>
        <w:left w:val="none" w:sz="0" w:space="0" w:color="auto"/>
        <w:bottom w:val="none" w:sz="0" w:space="0" w:color="auto"/>
        <w:right w:val="none" w:sz="0" w:space="0" w:color="auto"/>
      </w:divBdr>
    </w:div>
    <w:div w:id="656033538">
      <w:marLeft w:val="0"/>
      <w:marRight w:val="0"/>
      <w:marTop w:val="0"/>
      <w:marBottom w:val="0"/>
      <w:divBdr>
        <w:top w:val="none" w:sz="0" w:space="0" w:color="auto"/>
        <w:left w:val="none" w:sz="0" w:space="0" w:color="auto"/>
        <w:bottom w:val="none" w:sz="0" w:space="0" w:color="auto"/>
        <w:right w:val="none" w:sz="0" w:space="0" w:color="auto"/>
      </w:divBdr>
    </w:div>
    <w:div w:id="656033539">
      <w:marLeft w:val="0"/>
      <w:marRight w:val="0"/>
      <w:marTop w:val="0"/>
      <w:marBottom w:val="0"/>
      <w:divBdr>
        <w:top w:val="none" w:sz="0" w:space="0" w:color="auto"/>
        <w:left w:val="none" w:sz="0" w:space="0" w:color="auto"/>
        <w:bottom w:val="none" w:sz="0" w:space="0" w:color="auto"/>
        <w:right w:val="none" w:sz="0" w:space="0" w:color="auto"/>
      </w:divBdr>
    </w:div>
    <w:div w:id="656033540">
      <w:marLeft w:val="0"/>
      <w:marRight w:val="0"/>
      <w:marTop w:val="0"/>
      <w:marBottom w:val="0"/>
      <w:divBdr>
        <w:top w:val="none" w:sz="0" w:space="0" w:color="auto"/>
        <w:left w:val="none" w:sz="0" w:space="0" w:color="auto"/>
        <w:bottom w:val="none" w:sz="0" w:space="0" w:color="auto"/>
        <w:right w:val="none" w:sz="0" w:space="0" w:color="auto"/>
      </w:divBdr>
    </w:div>
    <w:div w:id="656033541">
      <w:marLeft w:val="0"/>
      <w:marRight w:val="0"/>
      <w:marTop w:val="0"/>
      <w:marBottom w:val="0"/>
      <w:divBdr>
        <w:top w:val="none" w:sz="0" w:space="0" w:color="auto"/>
        <w:left w:val="none" w:sz="0" w:space="0" w:color="auto"/>
        <w:bottom w:val="none" w:sz="0" w:space="0" w:color="auto"/>
        <w:right w:val="none" w:sz="0" w:space="0" w:color="auto"/>
      </w:divBdr>
    </w:div>
    <w:div w:id="656033542">
      <w:marLeft w:val="0"/>
      <w:marRight w:val="0"/>
      <w:marTop w:val="0"/>
      <w:marBottom w:val="0"/>
      <w:divBdr>
        <w:top w:val="none" w:sz="0" w:space="0" w:color="auto"/>
        <w:left w:val="none" w:sz="0" w:space="0" w:color="auto"/>
        <w:bottom w:val="none" w:sz="0" w:space="0" w:color="auto"/>
        <w:right w:val="none" w:sz="0" w:space="0" w:color="auto"/>
      </w:divBdr>
    </w:div>
    <w:div w:id="656033543">
      <w:marLeft w:val="0"/>
      <w:marRight w:val="0"/>
      <w:marTop w:val="0"/>
      <w:marBottom w:val="0"/>
      <w:divBdr>
        <w:top w:val="none" w:sz="0" w:space="0" w:color="auto"/>
        <w:left w:val="none" w:sz="0" w:space="0" w:color="auto"/>
        <w:bottom w:val="none" w:sz="0" w:space="0" w:color="auto"/>
        <w:right w:val="none" w:sz="0" w:space="0" w:color="auto"/>
      </w:divBdr>
    </w:div>
    <w:div w:id="656033544">
      <w:marLeft w:val="0"/>
      <w:marRight w:val="0"/>
      <w:marTop w:val="0"/>
      <w:marBottom w:val="0"/>
      <w:divBdr>
        <w:top w:val="none" w:sz="0" w:space="0" w:color="auto"/>
        <w:left w:val="none" w:sz="0" w:space="0" w:color="auto"/>
        <w:bottom w:val="none" w:sz="0" w:space="0" w:color="auto"/>
        <w:right w:val="none" w:sz="0" w:space="0" w:color="auto"/>
      </w:divBdr>
    </w:div>
    <w:div w:id="656033545">
      <w:marLeft w:val="0"/>
      <w:marRight w:val="0"/>
      <w:marTop w:val="0"/>
      <w:marBottom w:val="0"/>
      <w:divBdr>
        <w:top w:val="none" w:sz="0" w:space="0" w:color="auto"/>
        <w:left w:val="none" w:sz="0" w:space="0" w:color="auto"/>
        <w:bottom w:val="none" w:sz="0" w:space="0" w:color="auto"/>
        <w:right w:val="none" w:sz="0" w:space="0" w:color="auto"/>
      </w:divBdr>
    </w:div>
    <w:div w:id="656033546">
      <w:marLeft w:val="0"/>
      <w:marRight w:val="0"/>
      <w:marTop w:val="0"/>
      <w:marBottom w:val="0"/>
      <w:divBdr>
        <w:top w:val="none" w:sz="0" w:space="0" w:color="auto"/>
        <w:left w:val="none" w:sz="0" w:space="0" w:color="auto"/>
        <w:bottom w:val="none" w:sz="0" w:space="0" w:color="auto"/>
        <w:right w:val="none" w:sz="0" w:space="0" w:color="auto"/>
      </w:divBdr>
    </w:div>
    <w:div w:id="656033547">
      <w:marLeft w:val="0"/>
      <w:marRight w:val="0"/>
      <w:marTop w:val="0"/>
      <w:marBottom w:val="0"/>
      <w:divBdr>
        <w:top w:val="none" w:sz="0" w:space="0" w:color="auto"/>
        <w:left w:val="none" w:sz="0" w:space="0" w:color="auto"/>
        <w:bottom w:val="none" w:sz="0" w:space="0" w:color="auto"/>
        <w:right w:val="none" w:sz="0" w:space="0" w:color="auto"/>
      </w:divBdr>
    </w:div>
    <w:div w:id="656033548">
      <w:marLeft w:val="0"/>
      <w:marRight w:val="0"/>
      <w:marTop w:val="0"/>
      <w:marBottom w:val="0"/>
      <w:divBdr>
        <w:top w:val="none" w:sz="0" w:space="0" w:color="auto"/>
        <w:left w:val="none" w:sz="0" w:space="0" w:color="auto"/>
        <w:bottom w:val="none" w:sz="0" w:space="0" w:color="auto"/>
        <w:right w:val="none" w:sz="0" w:space="0" w:color="auto"/>
      </w:divBdr>
    </w:div>
    <w:div w:id="656033549">
      <w:marLeft w:val="0"/>
      <w:marRight w:val="0"/>
      <w:marTop w:val="0"/>
      <w:marBottom w:val="0"/>
      <w:divBdr>
        <w:top w:val="none" w:sz="0" w:space="0" w:color="auto"/>
        <w:left w:val="none" w:sz="0" w:space="0" w:color="auto"/>
        <w:bottom w:val="none" w:sz="0" w:space="0" w:color="auto"/>
        <w:right w:val="none" w:sz="0" w:space="0" w:color="auto"/>
      </w:divBdr>
    </w:div>
    <w:div w:id="656033550">
      <w:marLeft w:val="0"/>
      <w:marRight w:val="0"/>
      <w:marTop w:val="0"/>
      <w:marBottom w:val="0"/>
      <w:divBdr>
        <w:top w:val="none" w:sz="0" w:space="0" w:color="auto"/>
        <w:left w:val="none" w:sz="0" w:space="0" w:color="auto"/>
        <w:bottom w:val="none" w:sz="0" w:space="0" w:color="auto"/>
        <w:right w:val="none" w:sz="0" w:space="0" w:color="auto"/>
      </w:divBdr>
    </w:div>
    <w:div w:id="656033551">
      <w:marLeft w:val="0"/>
      <w:marRight w:val="0"/>
      <w:marTop w:val="0"/>
      <w:marBottom w:val="0"/>
      <w:divBdr>
        <w:top w:val="none" w:sz="0" w:space="0" w:color="auto"/>
        <w:left w:val="none" w:sz="0" w:space="0" w:color="auto"/>
        <w:bottom w:val="none" w:sz="0" w:space="0" w:color="auto"/>
        <w:right w:val="none" w:sz="0" w:space="0" w:color="auto"/>
      </w:divBdr>
    </w:div>
    <w:div w:id="656033552">
      <w:marLeft w:val="0"/>
      <w:marRight w:val="0"/>
      <w:marTop w:val="0"/>
      <w:marBottom w:val="0"/>
      <w:divBdr>
        <w:top w:val="none" w:sz="0" w:space="0" w:color="auto"/>
        <w:left w:val="none" w:sz="0" w:space="0" w:color="auto"/>
        <w:bottom w:val="none" w:sz="0" w:space="0" w:color="auto"/>
        <w:right w:val="none" w:sz="0" w:space="0" w:color="auto"/>
      </w:divBdr>
    </w:div>
    <w:div w:id="656033553">
      <w:marLeft w:val="0"/>
      <w:marRight w:val="0"/>
      <w:marTop w:val="0"/>
      <w:marBottom w:val="0"/>
      <w:divBdr>
        <w:top w:val="none" w:sz="0" w:space="0" w:color="auto"/>
        <w:left w:val="none" w:sz="0" w:space="0" w:color="auto"/>
        <w:bottom w:val="none" w:sz="0" w:space="0" w:color="auto"/>
        <w:right w:val="none" w:sz="0" w:space="0" w:color="auto"/>
      </w:divBdr>
    </w:div>
    <w:div w:id="656033554">
      <w:marLeft w:val="0"/>
      <w:marRight w:val="0"/>
      <w:marTop w:val="0"/>
      <w:marBottom w:val="0"/>
      <w:divBdr>
        <w:top w:val="none" w:sz="0" w:space="0" w:color="auto"/>
        <w:left w:val="none" w:sz="0" w:space="0" w:color="auto"/>
        <w:bottom w:val="none" w:sz="0" w:space="0" w:color="auto"/>
        <w:right w:val="none" w:sz="0" w:space="0" w:color="auto"/>
      </w:divBdr>
    </w:div>
    <w:div w:id="656033555">
      <w:marLeft w:val="0"/>
      <w:marRight w:val="0"/>
      <w:marTop w:val="0"/>
      <w:marBottom w:val="0"/>
      <w:divBdr>
        <w:top w:val="none" w:sz="0" w:space="0" w:color="auto"/>
        <w:left w:val="none" w:sz="0" w:space="0" w:color="auto"/>
        <w:bottom w:val="none" w:sz="0" w:space="0" w:color="auto"/>
        <w:right w:val="none" w:sz="0" w:space="0" w:color="auto"/>
      </w:divBdr>
    </w:div>
    <w:div w:id="656033556">
      <w:marLeft w:val="0"/>
      <w:marRight w:val="0"/>
      <w:marTop w:val="0"/>
      <w:marBottom w:val="0"/>
      <w:divBdr>
        <w:top w:val="none" w:sz="0" w:space="0" w:color="auto"/>
        <w:left w:val="none" w:sz="0" w:space="0" w:color="auto"/>
        <w:bottom w:val="none" w:sz="0" w:space="0" w:color="auto"/>
        <w:right w:val="none" w:sz="0" w:space="0" w:color="auto"/>
      </w:divBdr>
    </w:div>
    <w:div w:id="656033557">
      <w:marLeft w:val="0"/>
      <w:marRight w:val="0"/>
      <w:marTop w:val="0"/>
      <w:marBottom w:val="0"/>
      <w:divBdr>
        <w:top w:val="none" w:sz="0" w:space="0" w:color="auto"/>
        <w:left w:val="none" w:sz="0" w:space="0" w:color="auto"/>
        <w:bottom w:val="none" w:sz="0" w:space="0" w:color="auto"/>
        <w:right w:val="none" w:sz="0" w:space="0" w:color="auto"/>
      </w:divBdr>
    </w:div>
    <w:div w:id="656033558">
      <w:marLeft w:val="0"/>
      <w:marRight w:val="0"/>
      <w:marTop w:val="0"/>
      <w:marBottom w:val="0"/>
      <w:divBdr>
        <w:top w:val="none" w:sz="0" w:space="0" w:color="auto"/>
        <w:left w:val="none" w:sz="0" w:space="0" w:color="auto"/>
        <w:bottom w:val="none" w:sz="0" w:space="0" w:color="auto"/>
        <w:right w:val="none" w:sz="0" w:space="0" w:color="auto"/>
      </w:divBdr>
    </w:div>
    <w:div w:id="656033559">
      <w:marLeft w:val="0"/>
      <w:marRight w:val="0"/>
      <w:marTop w:val="0"/>
      <w:marBottom w:val="0"/>
      <w:divBdr>
        <w:top w:val="none" w:sz="0" w:space="0" w:color="auto"/>
        <w:left w:val="none" w:sz="0" w:space="0" w:color="auto"/>
        <w:bottom w:val="none" w:sz="0" w:space="0" w:color="auto"/>
        <w:right w:val="none" w:sz="0" w:space="0" w:color="auto"/>
      </w:divBdr>
    </w:div>
    <w:div w:id="656033560">
      <w:marLeft w:val="0"/>
      <w:marRight w:val="0"/>
      <w:marTop w:val="0"/>
      <w:marBottom w:val="0"/>
      <w:divBdr>
        <w:top w:val="none" w:sz="0" w:space="0" w:color="auto"/>
        <w:left w:val="none" w:sz="0" w:space="0" w:color="auto"/>
        <w:bottom w:val="none" w:sz="0" w:space="0" w:color="auto"/>
        <w:right w:val="none" w:sz="0" w:space="0" w:color="auto"/>
      </w:divBdr>
    </w:div>
    <w:div w:id="656033561">
      <w:marLeft w:val="0"/>
      <w:marRight w:val="0"/>
      <w:marTop w:val="0"/>
      <w:marBottom w:val="0"/>
      <w:divBdr>
        <w:top w:val="none" w:sz="0" w:space="0" w:color="auto"/>
        <w:left w:val="none" w:sz="0" w:space="0" w:color="auto"/>
        <w:bottom w:val="none" w:sz="0" w:space="0" w:color="auto"/>
        <w:right w:val="none" w:sz="0" w:space="0" w:color="auto"/>
      </w:divBdr>
    </w:div>
    <w:div w:id="656033562">
      <w:marLeft w:val="0"/>
      <w:marRight w:val="0"/>
      <w:marTop w:val="0"/>
      <w:marBottom w:val="0"/>
      <w:divBdr>
        <w:top w:val="none" w:sz="0" w:space="0" w:color="auto"/>
        <w:left w:val="none" w:sz="0" w:space="0" w:color="auto"/>
        <w:bottom w:val="none" w:sz="0" w:space="0" w:color="auto"/>
        <w:right w:val="none" w:sz="0" w:space="0" w:color="auto"/>
      </w:divBdr>
    </w:div>
    <w:div w:id="656033563">
      <w:marLeft w:val="0"/>
      <w:marRight w:val="0"/>
      <w:marTop w:val="0"/>
      <w:marBottom w:val="0"/>
      <w:divBdr>
        <w:top w:val="none" w:sz="0" w:space="0" w:color="auto"/>
        <w:left w:val="none" w:sz="0" w:space="0" w:color="auto"/>
        <w:bottom w:val="none" w:sz="0" w:space="0" w:color="auto"/>
        <w:right w:val="none" w:sz="0" w:space="0" w:color="auto"/>
      </w:divBdr>
    </w:div>
    <w:div w:id="656033564">
      <w:marLeft w:val="0"/>
      <w:marRight w:val="0"/>
      <w:marTop w:val="0"/>
      <w:marBottom w:val="0"/>
      <w:divBdr>
        <w:top w:val="none" w:sz="0" w:space="0" w:color="auto"/>
        <w:left w:val="none" w:sz="0" w:space="0" w:color="auto"/>
        <w:bottom w:val="none" w:sz="0" w:space="0" w:color="auto"/>
        <w:right w:val="none" w:sz="0" w:space="0" w:color="auto"/>
      </w:divBdr>
    </w:div>
    <w:div w:id="656033565">
      <w:marLeft w:val="0"/>
      <w:marRight w:val="0"/>
      <w:marTop w:val="0"/>
      <w:marBottom w:val="0"/>
      <w:divBdr>
        <w:top w:val="none" w:sz="0" w:space="0" w:color="auto"/>
        <w:left w:val="none" w:sz="0" w:space="0" w:color="auto"/>
        <w:bottom w:val="none" w:sz="0" w:space="0" w:color="auto"/>
        <w:right w:val="none" w:sz="0" w:space="0" w:color="auto"/>
      </w:divBdr>
    </w:div>
    <w:div w:id="656033566">
      <w:marLeft w:val="0"/>
      <w:marRight w:val="0"/>
      <w:marTop w:val="0"/>
      <w:marBottom w:val="0"/>
      <w:divBdr>
        <w:top w:val="none" w:sz="0" w:space="0" w:color="auto"/>
        <w:left w:val="none" w:sz="0" w:space="0" w:color="auto"/>
        <w:bottom w:val="none" w:sz="0" w:space="0" w:color="auto"/>
        <w:right w:val="none" w:sz="0" w:space="0" w:color="auto"/>
      </w:divBdr>
    </w:div>
    <w:div w:id="656033567">
      <w:marLeft w:val="0"/>
      <w:marRight w:val="0"/>
      <w:marTop w:val="0"/>
      <w:marBottom w:val="0"/>
      <w:divBdr>
        <w:top w:val="none" w:sz="0" w:space="0" w:color="auto"/>
        <w:left w:val="none" w:sz="0" w:space="0" w:color="auto"/>
        <w:bottom w:val="none" w:sz="0" w:space="0" w:color="auto"/>
        <w:right w:val="none" w:sz="0" w:space="0" w:color="auto"/>
      </w:divBdr>
    </w:div>
    <w:div w:id="656033568">
      <w:marLeft w:val="0"/>
      <w:marRight w:val="0"/>
      <w:marTop w:val="0"/>
      <w:marBottom w:val="0"/>
      <w:divBdr>
        <w:top w:val="none" w:sz="0" w:space="0" w:color="auto"/>
        <w:left w:val="none" w:sz="0" w:space="0" w:color="auto"/>
        <w:bottom w:val="none" w:sz="0" w:space="0" w:color="auto"/>
        <w:right w:val="none" w:sz="0" w:space="0" w:color="auto"/>
      </w:divBdr>
    </w:div>
    <w:div w:id="656033569">
      <w:marLeft w:val="0"/>
      <w:marRight w:val="0"/>
      <w:marTop w:val="0"/>
      <w:marBottom w:val="0"/>
      <w:divBdr>
        <w:top w:val="none" w:sz="0" w:space="0" w:color="auto"/>
        <w:left w:val="none" w:sz="0" w:space="0" w:color="auto"/>
        <w:bottom w:val="none" w:sz="0" w:space="0" w:color="auto"/>
        <w:right w:val="none" w:sz="0" w:space="0" w:color="auto"/>
      </w:divBdr>
    </w:div>
    <w:div w:id="656033570">
      <w:marLeft w:val="0"/>
      <w:marRight w:val="0"/>
      <w:marTop w:val="0"/>
      <w:marBottom w:val="0"/>
      <w:divBdr>
        <w:top w:val="none" w:sz="0" w:space="0" w:color="auto"/>
        <w:left w:val="none" w:sz="0" w:space="0" w:color="auto"/>
        <w:bottom w:val="none" w:sz="0" w:space="0" w:color="auto"/>
        <w:right w:val="none" w:sz="0" w:space="0" w:color="auto"/>
      </w:divBdr>
    </w:div>
    <w:div w:id="656033571">
      <w:marLeft w:val="0"/>
      <w:marRight w:val="0"/>
      <w:marTop w:val="0"/>
      <w:marBottom w:val="0"/>
      <w:divBdr>
        <w:top w:val="none" w:sz="0" w:space="0" w:color="auto"/>
        <w:left w:val="none" w:sz="0" w:space="0" w:color="auto"/>
        <w:bottom w:val="none" w:sz="0" w:space="0" w:color="auto"/>
        <w:right w:val="none" w:sz="0" w:space="0" w:color="auto"/>
      </w:divBdr>
    </w:div>
    <w:div w:id="656033572">
      <w:marLeft w:val="0"/>
      <w:marRight w:val="0"/>
      <w:marTop w:val="0"/>
      <w:marBottom w:val="0"/>
      <w:divBdr>
        <w:top w:val="none" w:sz="0" w:space="0" w:color="auto"/>
        <w:left w:val="none" w:sz="0" w:space="0" w:color="auto"/>
        <w:bottom w:val="none" w:sz="0" w:space="0" w:color="auto"/>
        <w:right w:val="none" w:sz="0" w:space="0" w:color="auto"/>
      </w:divBdr>
    </w:div>
    <w:div w:id="656033573">
      <w:marLeft w:val="0"/>
      <w:marRight w:val="0"/>
      <w:marTop w:val="0"/>
      <w:marBottom w:val="0"/>
      <w:divBdr>
        <w:top w:val="none" w:sz="0" w:space="0" w:color="auto"/>
        <w:left w:val="none" w:sz="0" w:space="0" w:color="auto"/>
        <w:bottom w:val="none" w:sz="0" w:space="0" w:color="auto"/>
        <w:right w:val="none" w:sz="0" w:space="0" w:color="auto"/>
      </w:divBdr>
    </w:div>
    <w:div w:id="656033574">
      <w:marLeft w:val="0"/>
      <w:marRight w:val="0"/>
      <w:marTop w:val="0"/>
      <w:marBottom w:val="0"/>
      <w:divBdr>
        <w:top w:val="none" w:sz="0" w:space="0" w:color="auto"/>
        <w:left w:val="none" w:sz="0" w:space="0" w:color="auto"/>
        <w:bottom w:val="none" w:sz="0" w:space="0" w:color="auto"/>
        <w:right w:val="none" w:sz="0" w:space="0" w:color="auto"/>
      </w:divBdr>
    </w:div>
    <w:div w:id="656033575">
      <w:marLeft w:val="0"/>
      <w:marRight w:val="0"/>
      <w:marTop w:val="0"/>
      <w:marBottom w:val="0"/>
      <w:divBdr>
        <w:top w:val="none" w:sz="0" w:space="0" w:color="auto"/>
        <w:left w:val="none" w:sz="0" w:space="0" w:color="auto"/>
        <w:bottom w:val="none" w:sz="0" w:space="0" w:color="auto"/>
        <w:right w:val="none" w:sz="0" w:space="0" w:color="auto"/>
      </w:divBdr>
    </w:div>
    <w:div w:id="656033576">
      <w:marLeft w:val="0"/>
      <w:marRight w:val="0"/>
      <w:marTop w:val="0"/>
      <w:marBottom w:val="0"/>
      <w:divBdr>
        <w:top w:val="none" w:sz="0" w:space="0" w:color="auto"/>
        <w:left w:val="none" w:sz="0" w:space="0" w:color="auto"/>
        <w:bottom w:val="none" w:sz="0" w:space="0" w:color="auto"/>
        <w:right w:val="none" w:sz="0" w:space="0" w:color="auto"/>
      </w:divBdr>
    </w:div>
    <w:div w:id="656033577">
      <w:marLeft w:val="0"/>
      <w:marRight w:val="0"/>
      <w:marTop w:val="0"/>
      <w:marBottom w:val="0"/>
      <w:divBdr>
        <w:top w:val="none" w:sz="0" w:space="0" w:color="auto"/>
        <w:left w:val="none" w:sz="0" w:space="0" w:color="auto"/>
        <w:bottom w:val="none" w:sz="0" w:space="0" w:color="auto"/>
        <w:right w:val="none" w:sz="0" w:space="0" w:color="auto"/>
      </w:divBdr>
    </w:div>
    <w:div w:id="656033578">
      <w:marLeft w:val="0"/>
      <w:marRight w:val="0"/>
      <w:marTop w:val="0"/>
      <w:marBottom w:val="0"/>
      <w:divBdr>
        <w:top w:val="none" w:sz="0" w:space="0" w:color="auto"/>
        <w:left w:val="none" w:sz="0" w:space="0" w:color="auto"/>
        <w:bottom w:val="none" w:sz="0" w:space="0" w:color="auto"/>
        <w:right w:val="none" w:sz="0" w:space="0" w:color="auto"/>
      </w:divBdr>
    </w:div>
    <w:div w:id="656033579">
      <w:marLeft w:val="0"/>
      <w:marRight w:val="0"/>
      <w:marTop w:val="0"/>
      <w:marBottom w:val="0"/>
      <w:divBdr>
        <w:top w:val="none" w:sz="0" w:space="0" w:color="auto"/>
        <w:left w:val="none" w:sz="0" w:space="0" w:color="auto"/>
        <w:bottom w:val="none" w:sz="0" w:space="0" w:color="auto"/>
        <w:right w:val="none" w:sz="0" w:space="0" w:color="auto"/>
      </w:divBdr>
    </w:div>
    <w:div w:id="656033580">
      <w:marLeft w:val="0"/>
      <w:marRight w:val="0"/>
      <w:marTop w:val="0"/>
      <w:marBottom w:val="0"/>
      <w:divBdr>
        <w:top w:val="none" w:sz="0" w:space="0" w:color="auto"/>
        <w:left w:val="none" w:sz="0" w:space="0" w:color="auto"/>
        <w:bottom w:val="none" w:sz="0" w:space="0" w:color="auto"/>
        <w:right w:val="none" w:sz="0" w:space="0" w:color="auto"/>
      </w:divBdr>
    </w:div>
    <w:div w:id="656033581">
      <w:marLeft w:val="0"/>
      <w:marRight w:val="0"/>
      <w:marTop w:val="0"/>
      <w:marBottom w:val="0"/>
      <w:divBdr>
        <w:top w:val="none" w:sz="0" w:space="0" w:color="auto"/>
        <w:left w:val="none" w:sz="0" w:space="0" w:color="auto"/>
        <w:bottom w:val="none" w:sz="0" w:space="0" w:color="auto"/>
        <w:right w:val="none" w:sz="0" w:space="0" w:color="auto"/>
      </w:divBdr>
    </w:div>
    <w:div w:id="656033582">
      <w:marLeft w:val="0"/>
      <w:marRight w:val="0"/>
      <w:marTop w:val="0"/>
      <w:marBottom w:val="0"/>
      <w:divBdr>
        <w:top w:val="none" w:sz="0" w:space="0" w:color="auto"/>
        <w:left w:val="none" w:sz="0" w:space="0" w:color="auto"/>
        <w:bottom w:val="none" w:sz="0" w:space="0" w:color="auto"/>
        <w:right w:val="none" w:sz="0" w:space="0" w:color="auto"/>
      </w:divBdr>
    </w:div>
    <w:div w:id="656033583">
      <w:marLeft w:val="0"/>
      <w:marRight w:val="0"/>
      <w:marTop w:val="0"/>
      <w:marBottom w:val="0"/>
      <w:divBdr>
        <w:top w:val="none" w:sz="0" w:space="0" w:color="auto"/>
        <w:left w:val="none" w:sz="0" w:space="0" w:color="auto"/>
        <w:bottom w:val="none" w:sz="0" w:space="0" w:color="auto"/>
        <w:right w:val="none" w:sz="0" w:space="0" w:color="auto"/>
      </w:divBdr>
    </w:div>
    <w:div w:id="656033584">
      <w:marLeft w:val="0"/>
      <w:marRight w:val="0"/>
      <w:marTop w:val="0"/>
      <w:marBottom w:val="0"/>
      <w:divBdr>
        <w:top w:val="none" w:sz="0" w:space="0" w:color="auto"/>
        <w:left w:val="none" w:sz="0" w:space="0" w:color="auto"/>
        <w:bottom w:val="none" w:sz="0" w:space="0" w:color="auto"/>
        <w:right w:val="none" w:sz="0" w:space="0" w:color="auto"/>
      </w:divBdr>
    </w:div>
    <w:div w:id="656033585">
      <w:marLeft w:val="0"/>
      <w:marRight w:val="0"/>
      <w:marTop w:val="0"/>
      <w:marBottom w:val="0"/>
      <w:divBdr>
        <w:top w:val="none" w:sz="0" w:space="0" w:color="auto"/>
        <w:left w:val="none" w:sz="0" w:space="0" w:color="auto"/>
        <w:bottom w:val="none" w:sz="0" w:space="0" w:color="auto"/>
        <w:right w:val="none" w:sz="0" w:space="0" w:color="auto"/>
      </w:divBdr>
    </w:div>
    <w:div w:id="656033586">
      <w:marLeft w:val="0"/>
      <w:marRight w:val="0"/>
      <w:marTop w:val="0"/>
      <w:marBottom w:val="0"/>
      <w:divBdr>
        <w:top w:val="none" w:sz="0" w:space="0" w:color="auto"/>
        <w:left w:val="none" w:sz="0" w:space="0" w:color="auto"/>
        <w:bottom w:val="none" w:sz="0" w:space="0" w:color="auto"/>
        <w:right w:val="none" w:sz="0" w:space="0" w:color="auto"/>
      </w:divBdr>
    </w:div>
    <w:div w:id="656033587">
      <w:marLeft w:val="0"/>
      <w:marRight w:val="0"/>
      <w:marTop w:val="0"/>
      <w:marBottom w:val="0"/>
      <w:divBdr>
        <w:top w:val="none" w:sz="0" w:space="0" w:color="auto"/>
        <w:left w:val="none" w:sz="0" w:space="0" w:color="auto"/>
        <w:bottom w:val="none" w:sz="0" w:space="0" w:color="auto"/>
        <w:right w:val="none" w:sz="0" w:space="0" w:color="auto"/>
      </w:divBdr>
    </w:div>
    <w:div w:id="656033588">
      <w:marLeft w:val="0"/>
      <w:marRight w:val="0"/>
      <w:marTop w:val="0"/>
      <w:marBottom w:val="0"/>
      <w:divBdr>
        <w:top w:val="none" w:sz="0" w:space="0" w:color="auto"/>
        <w:left w:val="none" w:sz="0" w:space="0" w:color="auto"/>
        <w:bottom w:val="none" w:sz="0" w:space="0" w:color="auto"/>
        <w:right w:val="none" w:sz="0" w:space="0" w:color="auto"/>
      </w:divBdr>
    </w:div>
    <w:div w:id="656033589">
      <w:marLeft w:val="0"/>
      <w:marRight w:val="0"/>
      <w:marTop w:val="0"/>
      <w:marBottom w:val="0"/>
      <w:divBdr>
        <w:top w:val="none" w:sz="0" w:space="0" w:color="auto"/>
        <w:left w:val="none" w:sz="0" w:space="0" w:color="auto"/>
        <w:bottom w:val="none" w:sz="0" w:space="0" w:color="auto"/>
        <w:right w:val="none" w:sz="0" w:space="0" w:color="auto"/>
      </w:divBdr>
    </w:div>
    <w:div w:id="656033590">
      <w:marLeft w:val="0"/>
      <w:marRight w:val="0"/>
      <w:marTop w:val="0"/>
      <w:marBottom w:val="0"/>
      <w:divBdr>
        <w:top w:val="none" w:sz="0" w:space="0" w:color="auto"/>
        <w:left w:val="none" w:sz="0" w:space="0" w:color="auto"/>
        <w:bottom w:val="none" w:sz="0" w:space="0" w:color="auto"/>
        <w:right w:val="none" w:sz="0" w:space="0" w:color="auto"/>
      </w:divBdr>
    </w:div>
    <w:div w:id="656033591">
      <w:marLeft w:val="0"/>
      <w:marRight w:val="0"/>
      <w:marTop w:val="0"/>
      <w:marBottom w:val="0"/>
      <w:divBdr>
        <w:top w:val="none" w:sz="0" w:space="0" w:color="auto"/>
        <w:left w:val="none" w:sz="0" w:space="0" w:color="auto"/>
        <w:bottom w:val="none" w:sz="0" w:space="0" w:color="auto"/>
        <w:right w:val="none" w:sz="0" w:space="0" w:color="auto"/>
      </w:divBdr>
    </w:div>
    <w:div w:id="656033592">
      <w:marLeft w:val="0"/>
      <w:marRight w:val="0"/>
      <w:marTop w:val="0"/>
      <w:marBottom w:val="0"/>
      <w:divBdr>
        <w:top w:val="none" w:sz="0" w:space="0" w:color="auto"/>
        <w:left w:val="none" w:sz="0" w:space="0" w:color="auto"/>
        <w:bottom w:val="none" w:sz="0" w:space="0" w:color="auto"/>
        <w:right w:val="none" w:sz="0" w:space="0" w:color="auto"/>
      </w:divBdr>
    </w:div>
    <w:div w:id="656033593">
      <w:marLeft w:val="0"/>
      <w:marRight w:val="0"/>
      <w:marTop w:val="0"/>
      <w:marBottom w:val="0"/>
      <w:divBdr>
        <w:top w:val="none" w:sz="0" w:space="0" w:color="auto"/>
        <w:left w:val="none" w:sz="0" w:space="0" w:color="auto"/>
        <w:bottom w:val="none" w:sz="0" w:space="0" w:color="auto"/>
        <w:right w:val="none" w:sz="0" w:space="0" w:color="auto"/>
      </w:divBdr>
    </w:div>
    <w:div w:id="656033594">
      <w:marLeft w:val="0"/>
      <w:marRight w:val="0"/>
      <w:marTop w:val="0"/>
      <w:marBottom w:val="0"/>
      <w:divBdr>
        <w:top w:val="none" w:sz="0" w:space="0" w:color="auto"/>
        <w:left w:val="none" w:sz="0" w:space="0" w:color="auto"/>
        <w:bottom w:val="none" w:sz="0" w:space="0" w:color="auto"/>
        <w:right w:val="none" w:sz="0" w:space="0" w:color="auto"/>
      </w:divBdr>
    </w:div>
    <w:div w:id="656033595">
      <w:marLeft w:val="0"/>
      <w:marRight w:val="0"/>
      <w:marTop w:val="0"/>
      <w:marBottom w:val="0"/>
      <w:divBdr>
        <w:top w:val="none" w:sz="0" w:space="0" w:color="auto"/>
        <w:left w:val="none" w:sz="0" w:space="0" w:color="auto"/>
        <w:bottom w:val="none" w:sz="0" w:space="0" w:color="auto"/>
        <w:right w:val="none" w:sz="0" w:space="0" w:color="auto"/>
      </w:divBdr>
    </w:div>
    <w:div w:id="656033596">
      <w:marLeft w:val="0"/>
      <w:marRight w:val="0"/>
      <w:marTop w:val="0"/>
      <w:marBottom w:val="0"/>
      <w:divBdr>
        <w:top w:val="none" w:sz="0" w:space="0" w:color="auto"/>
        <w:left w:val="none" w:sz="0" w:space="0" w:color="auto"/>
        <w:bottom w:val="none" w:sz="0" w:space="0" w:color="auto"/>
        <w:right w:val="none" w:sz="0" w:space="0" w:color="auto"/>
      </w:divBdr>
    </w:div>
    <w:div w:id="656033597">
      <w:marLeft w:val="0"/>
      <w:marRight w:val="0"/>
      <w:marTop w:val="0"/>
      <w:marBottom w:val="0"/>
      <w:divBdr>
        <w:top w:val="none" w:sz="0" w:space="0" w:color="auto"/>
        <w:left w:val="none" w:sz="0" w:space="0" w:color="auto"/>
        <w:bottom w:val="none" w:sz="0" w:space="0" w:color="auto"/>
        <w:right w:val="none" w:sz="0" w:space="0" w:color="auto"/>
      </w:divBdr>
    </w:div>
    <w:div w:id="656033598">
      <w:marLeft w:val="0"/>
      <w:marRight w:val="0"/>
      <w:marTop w:val="0"/>
      <w:marBottom w:val="0"/>
      <w:divBdr>
        <w:top w:val="none" w:sz="0" w:space="0" w:color="auto"/>
        <w:left w:val="none" w:sz="0" w:space="0" w:color="auto"/>
        <w:bottom w:val="none" w:sz="0" w:space="0" w:color="auto"/>
        <w:right w:val="none" w:sz="0" w:space="0" w:color="auto"/>
      </w:divBdr>
    </w:div>
    <w:div w:id="656033599">
      <w:marLeft w:val="0"/>
      <w:marRight w:val="0"/>
      <w:marTop w:val="0"/>
      <w:marBottom w:val="0"/>
      <w:divBdr>
        <w:top w:val="none" w:sz="0" w:space="0" w:color="auto"/>
        <w:left w:val="none" w:sz="0" w:space="0" w:color="auto"/>
        <w:bottom w:val="none" w:sz="0" w:space="0" w:color="auto"/>
        <w:right w:val="none" w:sz="0" w:space="0" w:color="auto"/>
      </w:divBdr>
    </w:div>
    <w:div w:id="656033600">
      <w:marLeft w:val="0"/>
      <w:marRight w:val="0"/>
      <w:marTop w:val="0"/>
      <w:marBottom w:val="0"/>
      <w:divBdr>
        <w:top w:val="none" w:sz="0" w:space="0" w:color="auto"/>
        <w:left w:val="none" w:sz="0" w:space="0" w:color="auto"/>
        <w:bottom w:val="none" w:sz="0" w:space="0" w:color="auto"/>
        <w:right w:val="none" w:sz="0" w:space="0" w:color="auto"/>
      </w:divBdr>
    </w:div>
    <w:div w:id="656033601">
      <w:marLeft w:val="0"/>
      <w:marRight w:val="0"/>
      <w:marTop w:val="0"/>
      <w:marBottom w:val="0"/>
      <w:divBdr>
        <w:top w:val="none" w:sz="0" w:space="0" w:color="auto"/>
        <w:left w:val="none" w:sz="0" w:space="0" w:color="auto"/>
        <w:bottom w:val="none" w:sz="0" w:space="0" w:color="auto"/>
        <w:right w:val="none" w:sz="0" w:space="0" w:color="auto"/>
      </w:divBdr>
    </w:div>
    <w:div w:id="656033602">
      <w:marLeft w:val="0"/>
      <w:marRight w:val="0"/>
      <w:marTop w:val="0"/>
      <w:marBottom w:val="0"/>
      <w:divBdr>
        <w:top w:val="none" w:sz="0" w:space="0" w:color="auto"/>
        <w:left w:val="none" w:sz="0" w:space="0" w:color="auto"/>
        <w:bottom w:val="none" w:sz="0" w:space="0" w:color="auto"/>
        <w:right w:val="none" w:sz="0" w:space="0" w:color="auto"/>
      </w:divBdr>
    </w:div>
    <w:div w:id="656033603">
      <w:marLeft w:val="0"/>
      <w:marRight w:val="0"/>
      <w:marTop w:val="0"/>
      <w:marBottom w:val="0"/>
      <w:divBdr>
        <w:top w:val="none" w:sz="0" w:space="0" w:color="auto"/>
        <w:left w:val="none" w:sz="0" w:space="0" w:color="auto"/>
        <w:bottom w:val="none" w:sz="0" w:space="0" w:color="auto"/>
        <w:right w:val="none" w:sz="0" w:space="0" w:color="auto"/>
      </w:divBdr>
    </w:div>
    <w:div w:id="656033604">
      <w:marLeft w:val="0"/>
      <w:marRight w:val="0"/>
      <w:marTop w:val="0"/>
      <w:marBottom w:val="0"/>
      <w:divBdr>
        <w:top w:val="none" w:sz="0" w:space="0" w:color="auto"/>
        <w:left w:val="none" w:sz="0" w:space="0" w:color="auto"/>
        <w:bottom w:val="none" w:sz="0" w:space="0" w:color="auto"/>
        <w:right w:val="none" w:sz="0" w:space="0" w:color="auto"/>
      </w:divBdr>
    </w:div>
    <w:div w:id="656033605">
      <w:marLeft w:val="0"/>
      <w:marRight w:val="0"/>
      <w:marTop w:val="0"/>
      <w:marBottom w:val="0"/>
      <w:divBdr>
        <w:top w:val="none" w:sz="0" w:space="0" w:color="auto"/>
        <w:left w:val="none" w:sz="0" w:space="0" w:color="auto"/>
        <w:bottom w:val="none" w:sz="0" w:space="0" w:color="auto"/>
        <w:right w:val="none" w:sz="0" w:space="0" w:color="auto"/>
      </w:divBdr>
    </w:div>
    <w:div w:id="656033606">
      <w:marLeft w:val="0"/>
      <w:marRight w:val="0"/>
      <w:marTop w:val="0"/>
      <w:marBottom w:val="0"/>
      <w:divBdr>
        <w:top w:val="none" w:sz="0" w:space="0" w:color="auto"/>
        <w:left w:val="none" w:sz="0" w:space="0" w:color="auto"/>
        <w:bottom w:val="none" w:sz="0" w:space="0" w:color="auto"/>
        <w:right w:val="none" w:sz="0" w:space="0" w:color="auto"/>
      </w:divBdr>
    </w:div>
    <w:div w:id="656033607">
      <w:marLeft w:val="0"/>
      <w:marRight w:val="0"/>
      <w:marTop w:val="0"/>
      <w:marBottom w:val="0"/>
      <w:divBdr>
        <w:top w:val="none" w:sz="0" w:space="0" w:color="auto"/>
        <w:left w:val="none" w:sz="0" w:space="0" w:color="auto"/>
        <w:bottom w:val="none" w:sz="0" w:space="0" w:color="auto"/>
        <w:right w:val="none" w:sz="0" w:space="0" w:color="auto"/>
      </w:divBdr>
    </w:div>
    <w:div w:id="656033608">
      <w:marLeft w:val="0"/>
      <w:marRight w:val="0"/>
      <w:marTop w:val="0"/>
      <w:marBottom w:val="0"/>
      <w:divBdr>
        <w:top w:val="none" w:sz="0" w:space="0" w:color="auto"/>
        <w:left w:val="none" w:sz="0" w:space="0" w:color="auto"/>
        <w:bottom w:val="none" w:sz="0" w:space="0" w:color="auto"/>
        <w:right w:val="none" w:sz="0" w:space="0" w:color="auto"/>
      </w:divBdr>
    </w:div>
    <w:div w:id="656033609">
      <w:marLeft w:val="0"/>
      <w:marRight w:val="0"/>
      <w:marTop w:val="0"/>
      <w:marBottom w:val="0"/>
      <w:divBdr>
        <w:top w:val="none" w:sz="0" w:space="0" w:color="auto"/>
        <w:left w:val="none" w:sz="0" w:space="0" w:color="auto"/>
        <w:bottom w:val="none" w:sz="0" w:space="0" w:color="auto"/>
        <w:right w:val="none" w:sz="0" w:space="0" w:color="auto"/>
      </w:divBdr>
    </w:div>
    <w:div w:id="656033610">
      <w:marLeft w:val="0"/>
      <w:marRight w:val="0"/>
      <w:marTop w:val="0"/>
      <w:marBottom w:val="0"/>
      <w:divBdr>
        <w:top w:val="none" w:sz="0" w:space="0" w:color="auto"/>
        <w:left w:val="none" w:sz="0" w:space="0" w:color="auto"/>
        <w:bottom w:val="none" w:sz="0" w:space="0" w:color="auto"/>
        <w:right w:val="none" w:sz="0" w:space="0" w:color="auto"/>
      </w:divBdr>
    </w:div>
    <w:div w:id="656033611">
      <w:marLeft w:val="0"/>
      <w:marRight w:val="0"/>
      <w:marTop w:val="0"/>
      <w:marBottom w:val="0"/>
      <w:divBdr>
        <w:top w:val="none" w:sz="0" w:space="0" w:color="auto"/>
        <w:left w:val="none" w:sz="0" w:space="0" w:color="auto"/>
        <w:bottom w:val="none" w:sz="0" w:space="0" w:color="auto"/>
        <w:right w:val="none" w:sz="0" w:space="0" w:color="auto"/>
      </w:divBdr>
    </w:div>
    <w:div w:id="656033612">
      <w:marLeft w:val="0"/>
      <w:marRight w:val="0"/>
      <w:marTop w:val="0"/>
      <w:marBottom w:val="0"/>
      <w:divBdr>
        <w:top w:val="none" w:sz="0" w:space="0" w:color="auto"/>
        <w:left w:val="none" w:sz="0" w:space="0" w:color="auto"/>
        <w:bottom w:val="none" w:sz="0" w:space="0" w:color="auto"/>
        <w:right w:val="none" w:sz="0" w:space="0" w:color="auto"/>
      </w:divBdr>
    </w:div>
    <w:div w:id="656033613">
      <w:marLeft w:val="0"/>
      <w:marRight w:val="0"/>
      <w:marTop w:val="0"/>
      <w:marBottom w:val="0"/>
      <w:divBdr>
        <w:top w:val="none" w:sz="0" w:space="0" w:color="auto"/>
        <w:left w:val="none" w:sz="0" w:space="0" w:color="auto"/>
        <w:bottom w:val="none" w:sz="0" w:space="0" w:color="auto"/>
        <w:right w:val="none" w:sz="0" w:space="0" w:color="auto"/>
      </w:divBdr>
    </w:div>
    <w:div w:id="656033614">
      <w:marLeft w:val="0"/>
      <w:marRight w:val="0"/>
      <w:marTop w:val="0"/>
      <w:marBottom w:val="0"/>
      <w:divBdr>
        <w:top w:val="none" w:sz="0" w:space="0" w:color="auto"/>
        <w:left w:val="none" w:sz="0" w:space="0" w:color="auto"/>
        <w:bottom w:val="none" w:sz="0" w:space="0" w:color="auto"/>
        <w:right w:val="none" w:sz="0" w:space="0" w:color="auto"/>
      </w:divBdr>
    </w:div>
    <w:div w:id="656033615">
      <w:marLeft w:val="0"/>
      <w:marRight w:val="0"/>
      <w:marTop w:val="0"/>
      <w:marBottom w:val="0"/>
      <w:divBdr>
        <w:top w:val="none" w:sz="0" w:space="0" w:color="auto"/>
        <w:left w:val="none" w:sz="0" w:space="0" w:color="auto"/>
        <w:bottom w:val="none" w:sz="0" w:space="0" w:color="auto"/>
        <w:right w:val="none" w:sz="0" w:space="0" w:color="auto"/>
      </w:divBdr>
    </w:div>
    <w:div w:id="656033616">
      <w:marLeft w:val="0"/>
      <w:marRight w:val="0"/>
      <w:marTop w:val="0"/>
      <w:marBottom w:val="0"/>
      <w:divBdr>
        <w:top w:val="none" w:sz="0" w:space="0" w:color="auto"/>
        <w:left w:val="none" w:sz="0" w:space="0" w:color="auto"/>
        <w:bottom w:val="none" w:sz="0" w:space="0" w:color="auto"/>
        <w:right w:val="none" w:sz="0" w:space="0" w:color="auto"/>
      </w:divBdr>
    </w:div>
    <w:div w:id="656033617">
      <w:marLeft w:val="0"/>
      <w:marRight w:val="0"/>
      <w:marTop w:val="0"/>
      <w:marBottom w:val="0"/>
      <w:divBdr>
        <w:top w:val="none" w:sz="0" w:space="0" w:color="auto"/>
        <w:left w:val="none" w:sz="0" w:space="0" w:color="auto"/>
        <w:bottom w:val="none" w:sz="0" w:space="0" w:color="auto"/>
        <w:right w:val="none" w:sz="0" w:space="0" w:color="auto"/>
      </w:divBdr>
    </w:div>
    <w:div w:id="656033618">
      <w:marLeft w:val="0"/>
      <w:marRight w:val="0"/>
      <w:marTop w:val="0"/>
      <w:marBottom w:val="0"/>
      <w:divBdr>
        <w:top w:val="none" w:sz="0" w:space="0" w:color="auto"/>
        <w:left w:val="none" w:sz="0" w:space="0" w:color="auto"/>
        <w:bottom w:val="none" w:sz="0" w:space="0" w:color="auto"/>
        <w:right w:val="none" w:sz="0" w:space="0" w:color="auto"/>
      </w:divBdr>
    </w:div>
    <w:div w:id="656033619">
      <w:marLeft w:val="0"/>
      <w:marRight w:val="0"/>
      <w:marTop w:val="0"/>
      <w:marBottom w:val="0"/>
      <w:divBdr>
        <w:top w:val="none" w:sz="0" w:space="0" w:color="auto"/>
        <w:left w:val="none" w:sz="0" w:space="0" w:color="auto"/>
        <w:bottom w:val="none" w:sz="0" w:space="0" w:color="auto"/>
        <w:right w:val="none" w:sz="0" w:space="0" w:color="auto"/>
      </w:divBdr>
    </w:div>
    <w:div w:id="656033620">
      <w:marLeft w:val="0"/>
      <w:marRight w:val="0"/>
      <w:marTop w:val="0"/>
      <w:marBottom w:val="0"/>
      <w:divBdr>
        <w:top w:val="none" w:sz="0" w:space="0" w:color="auto"/>
        <w:left w:val="none" w:sz="0" w:space="0" w:color="auto"/>
        <w:bottom w:val="none" w:sz="0" w:space="0" w:color="auto"/>
        <w:right w:val="none" w:sz="0" w:space="0" w:color="auto"/>
      </w:divBdr>
    </w:div>
    <w:div w:id="656033621">
      <w:marLeft w:val="0"/>
      <w:marRight w:val="0"/>
      <w:marTop w:val="0"/>
      <w:marBottom w:val="0"/>
      <w:divBdr>
        <w:top w:val="none" w:sz="0" w:space="0" w:color="auto"/>
        <w:left w:val="none" w:sz="0" w:space="0" w:color="auto"/>
        <w:bottom w:val="none" w:sz="0" w:space="0" w:color="auto"/>
        <w:right w:val="none" w:sz="0" w:space="0" w:color="auto"/>
      </w:divBdr>
    </w:div>
    <w:div w:id="656033622">
      <w:marLeft w:val="0"/>
      <w:marRight w:val="0"/>
      <w:marTop w:val="0"/>
      <w:marBottom w:val="0"/>
      <w:divBdr>
        <w:top w:val="none" w:sz="0" w:space="0" w:color="auto"/>
        <w:left w:val="none" w:sz="0" w:space="0" w:color="auto"/>
        <w:bottom w:val="none" w:sz="0" w:space="0" w:color="auto"/>
        <w:right w:val="none" w:sz="0" w:space="0" w:color="auto"/>
      </w:divBdr>
    </w:div>
    <w:div w:id="656033623">
      <w:marLeft w:val="0"/>
      <w:marRight w:val="0"/>
      <w:marTop w:val="0"/>
      <w:marBottom w:val="0"/>
      <w:divBdr>
        <w:top w:val="none" w:sz="0" w:space="0" w:color="auto"/>
        <w:left w:val="none" w:sz="0" w:space="0" w:color="auto"/>
        <w:bottom w:val="none" w:sz="0" w:space="0" w:color="auto"/>
        <w:right w:val="none" w:sz="0" w:space="0" w:color="auto"/>
      </w:divBdr>
    </w:div>
    <w:div w:id="656033624">
      <w:marLeft w:val="0"/>
      <w:marRight w:val="0"/>
      <w:marTop w:val="0"/>
      <w:marBottom w:val="0"/>
      <w:divBdr>
        <w:top w:val="none" w:sz="0" w:space="0" w:color="auto"/>
        <w:left w:val="none" w:sz="0" w:space="0" w:color="auto"/>
        <w:bottom w:val="none" w:sz="0" w:space="0" w:color="auto"/>
        <w:right w:val="none" w:sz="0" w:space="0" w:color="auto"/>
      </w:divBdr>
    </w:div>
    <w:div w:id="656033625">
      <w:marLeft w:val="0"/>
      <w:marRight w:val="0"/>
      <w:marTop w:val="0"/>
      <w:marBottom w:val="0"/>
      <w:divBdr>
        <w:top w:val="none" w:sz="0" w:space="0" w:color="auto"/>
        <w:left w:val="none" w:sz="0" w:space="0" w:color="auto"/>
        <w:bottom w:val="none" w:sz="0" w:space="0" w:color="auto"/>
        <w:right w:val="none" w:sz="0" w:space="0" w:color="auto"/>
      </w:divBdr>
    </w:div>
    <w:div w:id="656033626">
      <w:marLeft w:val="0"/>
      <w:marRight w:val="0"/>
      <w:marTop w:val="0"/>
      <w:marBottom w:val="0"/>
      <w:divBdr>
        <w:top w:val="none" w:sz="0" w:space="0" w:color="auto"/>
        <w:left w:val="none" w:sz="0" w:space="0" w:color="auto"/>
        <w:bottom w:val="none" w:sz="0" w:space="0" w:color="auto"/>
        <w:right w:val="none" w:sz="0" w:space="0" w:color="auto"/>
      </w:divBdr>
    </w:div>
    <w:div w:id="656033627">
      <w:marLeft w:val="0"/>
      <w:marRight w:val="0"/>
      <w:marTop w:val="0"/>
      <w:marBottom w:val="0"/>
      <w:divBdr>
        <w:top w:val="none" w:sz="0" w:space="0" w:color="auto"/>
        <w:left w:val="none" w:sz="0" w:space="0" w:color="auto"/>
        <w:bottom w:val="none" w:sz="0" w:space="0" w:color="auto"/>
        <w:right w:val="none" w:sz="0" w:space="0" w:color="auto"/>
      </w:divBdr>
    </w:div>
    <w:div w:id="656033628">
      <w:marLeft w:val="0"/>
      <w:marRight w:val="0"/>
      <w:marTop w:val="0"/>
      <w:marBottom w:val="0"/>
      <w:divBdr>
        <w:top w:val="none" w:sz="0" w:space="0" w:color="auto"/>
        <w:left w:val="none" w:sz="0" w:space="0" w:color="auto"/>
        <w:bottom w:val="none" w:sz="0" w:space="0" w:color="auto"/>
        <w:right w:val="none" w:sz="0" w:space="0" w:color="auto"/>
      </w:divBdr>
    </w:div>
    <w:div w:id="656033629">
      <w:marLeft w:val="0"/>
      <w:marRight w:val="0"/>
      <w:marTop w:val="0"/>
      <w:marBottom w:val="0"/>
      <w:divBdr>
        <w:top w:val="none" w:sz="0" w:space="0" w:color="auto"/>
        <w:left w:val="none" w:sz="0" w:space="0" w:color="auto"/>
        <w:bottom w:val="none" w:sz="0" w:space="0" w:color="auto"/>
        <w:right w:val="none" w:sz="0" w:space="0" w:color="auto"/>
      </w:divBdr>
    </w:div>
    <w:div w:id="656033630">
      <w:marLeft w:val="0"/>
      <w:marRight w:val="0"/>
      <w:marTop w:val="0"/>
      <w:marBottom w:val="0"/>
      <w:divBdr>
        <w:top w:val="none" w:sz="0" w:space="0" w:color="auto"/>
        <w:left w:val="none" w:sz="0" w:space="0" w:color="auto"/>
        <w:bottom w:val="none" w:sz="0" w:space="0" w:color="auto"/>
        <w:right w:val="none" w:sz="0" w:space="0" w:color="auto"/>
      </w:divBdr>
    </w:div>
    <w:div w:id="656033631">
      <w:marLeft w:val="0"/>
      <w:marRight w:val="0"/>
      <w:marTop w:val="0"/>
      <w:marBottom w:val="0"/>
      <w:divBdr>
        <w:top w:val="none" w:sz="0" w:space="0" w:color="auto"/>
        <w:left w:val="none" w:sz="0" w:space="0" w:color="auto"/>
        <w:bottom w:val="none" w:sz="0" w:space="0" w:color="auto"/>
        <w:right w:val="none" w:sz="0" w:space="0" w:color="auto"/>
      </w:divBdr>
    </w:div>
    <w:div w:id="656033632">
      <w:marLeft w:val="0"/>
      <w:marRight w:val="0"/>
      <w:marTop w:val="0"/>
      <w:marBottom w:val="0"/>
      <w:divBdr>
        <w:top w:val="none" w:sz="0" w:space="0" w:color="auto"/>
        <w:left w:val="none" w:sz="0" w:space="0" w:color="auto"/>
        <w:bottom w:val="none" w:sz="0" w:space="0" w:color="auto"/>
        <w:right w:val="none" w:sz="0" w:space="0" w:color="auto"/>
      </w:divBdr>
    </w:div>
    <w:div w:id="656033633">
      <w:marLeft w:val="0"/>
      <w:marRight w:val="0"/>
      <w:marTop w:val="0"/>
      <w:marBottom w:val="0"/>
      <w:divBdr>
        <w:top w:val="none" w:sz="0" w:space="0" w:color="auto"/>
        <w:left w:val="none" w:sz="0" w:space="0" w:color="auto"/>
        <w:bottom w:val="none" w:sz="0" w:space="0" w:color="auto"/>
        <w:right w:val="none" w:sz="0" w:space="0" w:color="auto"/>
      </w:divBdr>
    </w:div>
    <w:div w:id="6560336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6ABADB2D34ED6528D7F0FFEAF4B175496C7539C5281572B7DFBA9C5073BFCFD7D244C16C1396DEV472K" TargetMode="External"/><Relationship Id="rId13" Type="http://schemas.openxmlformats.org/officeDocument/2006/relationships/hyperlink" Target="consultantplus://offline/ref=956ABADB2D34ED6528D7F0FFEAF4B175496C7539C5281572B7DFBA9C5073BFCFD7D244C16C1396DEV472K"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222C0816D136EDBAD47C55EC0B7A326BE0C0051680A3C74ABC20F6FBD0991DE02EAAA45D2D501FFCf4K6J" TargetMode="External"/><Relationship Id="rId12" Type="http://schemas.openxmlformats.org/officeDocument/2006/relationships/hyperlink" Target="consultantplus://offline/ref=222C0816D136EDBAD47C55EC0B7A326BE0C0051680A3C74ABC20F6FBD0991DE02EAAA45D2D501FFCf4K6J" TargetMode="External"/><Relationship Id="rId17" Type="http://schemas.openxmlformats.org/officeDocument/2006/relationships/hyperlink" Target="consultantplus://offline/ref=21F673C775F69F3A22CF4E7D62FCAFE293997E6A2875CC477F4F394AB0C7900AA13270BDC2D26665I3c6O" TargetMode="External"/><Relationship Id="rId2" Type="http://schemas.openxmlformats.org/officeDocument/2006/relationships/styles" Target="styles.xml"/><Relationship Id="rId16" Type="http://schemas.openxmlformats.org/officeDocument/2006/relationships/hyperlink" Target="consultantplus://offline/ref=E6C57A8B7242874D6C0BA39382995647B7C34D5635E477D3867A4448513F2F23C37AB9CA9B4C4C09k5a5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C57A8B7242874D6C0BA39382995647B7C34D5635E477D3867A4448513F2F23C37AB9CA9B4C4C09k5a5G" TargetMode="External"/><Relationship Id="rId5" Type="http://schemas.openxmlformats.org/officeDocument/2006/relationships/footnotes" Target="footnotes.xml"/><Relationship Id="rId15" Type="http://schemas.openxmlformats.org/officeDocument/2006/relationships/hyperlink" Target="http://www.gosuslugi.ru" TargetMode="External"/><Relationship Id="rId10" Type="http://schemas.openxmlformats.org/officeDocument/2006/relationships/hyperlink" Target="http://www.gosuslugi.ru"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CE3AD93F8A236C1980186AB99960F8962584FD0FF3763135AFBD2E572E853218A35DD7FD581FD526C1I" TargetMode="External"/><Relationship Id="rId14" Type="http://schemas.openxmlformats.org/officeDocument/2006/relationships/hyperlink" Target="consultantplus://offline/ref=21F673C775F69F3A22CF4E7D62FCAFE293997E6A2875CC477F4F394AB0C7900AA13270BDC2D26665I3c6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428</TotalTime>
  <Pages>34</Pages>
  <Words>12186</Words>
  <Characters>107978</Characters>
  <Application>Microsoft Office Word</Application>
  <DocSecurity>0</DocSecurity>
  <Lines>899</Lines>
  <Paragraphs>239</Paragraphs>
  <ScaleCrop>false</ScaleCrop>
  <HeadingPairs>
    <vt:vector size="2" baseType="variant">
      <vt:variant>
        <vt:lpstr>Название</vt:lpstr>
      </vt:variant>
      <vt:variant>
        <vt:i4>1</vt:i4>
      </vt:variant>
    </vt:vector>
  </HeadingPairs>
  <TitlesOfParts>
    <vt:vector size="1" baseType="lpstr">
      <vt:lpstr>Информационный              </vt:lpstr>
    </vt:vector>
  </TitlesOfParts>
  <Company>Inc.</Company>
  <LinksUpToDate>false</LinksUpToDate>
  <CharactersWithSpaces>119925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Информационный              </dc:title>
  <dc:subject/>
  <dc:creator>Manson</dc:creator>
  <cp:keywords/>
  <dc:description/>
  <cp:lastModifiedBy>Владелец</cp:lastModifiedBy>
  <cp:revision>7</cp:revision>
  <cp:lastPrinted>2015-12-14T08:00:00Z</cp:lastPrinted>
  <dcterms:created xsi:type="dcterms:W3CDTF">2015-10-06T06:00:00Z</dcterms:created>
  <dcterms:modified xsi:type="dcterms:W3CDTF">2015-12-14T08:00:00Z</dcterms:modified>
</cp:coreProperties>
</file>