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4897" w:rsidRDefault="00424897" w:rsidP="00E9449F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МАР</w:t>
      </w:r>
      <w:proofErr w:type="gramStart"/>
      <w:r>
        <w:rPr>
          <w:b/>
          <w:bCs/>
          <w:sz w:val="32"/>
          <w:szCs w:val="32"/>
        </w:rPr>
        <w:t>И-</w:t>
      </w:r>
      <w:proofErr w:type="gramEnd"/>
      <w:r>
        <w:rPr>
          <w:b/>
          <w:bCs/>
          <w:sz w:val="32"/>
          <w:szCs w:val="32"/>
        </w:rPr>
        <w:t xml:space="preserve"> МАЛМЫЖСКАЯ СЕЛЬСКАЯ ДУМА</w:t>
      </w:r>
    </w:p>
    <w:p w:rsidR="00424897" w:rsidRDefault="00424897" w:rsidP="00E9449F">
      <w:pPr>
        <w:jc w:val="center"/>
        <w:rPr>
          <w:b/>
          <w:bCs/>
        </w:rPr>
      </w:pPr>
      <w:r>
        <w:rPr>
          <w:b/>
          <w:bCs/>
          <w:sz w:val="32"/>
          <w:szCs w:val="32"/>
        </w:rPr>
        <w:t>МАЛМЫЖСКОГО РАЙОНА КИРОВСКОЙ ОБЛАСТИ</w:t>
      </w:r>
    </w:p>
    <w:p w:rsidR="00424897" w:rsidRDefault="00424897" w:rsidP="00E9449F">
      <w:pPr>
        <w:jc w:val="center"/>
        <w:rPr>
          <w:b/>
          <w:bCs/>
        </w:rPr>
      </w:pPr>
    </w:p>
    <w:p w:rsidR="00424897" w:rsidRDefault="00424897" w:rsidP="00E9449F">
      <w:pPr>
        <w:jc w:val="center"/>
        <w:rPr>
          <w:b/>
          <w:bCs/>
        </w:rPr>
      </w:pPr>
    </w:p>
    <w:p w:rsidR="00424897" w:rsidRDefault="00424897" w:rsidP="00E9449F">
      <w:pPr>
        <w:jc w:val="center"/>
        <w:rPr>
          <w:b/>
          <w:bCs/>
        </w:rPr>
      </w:pPr>
    </w:p>
    <w:p w:rsidR="00424897" w:rsidRDefault="00424897" w:rsidP="00E9449F">
      <w:pPr>
        <w:jc w:val="center"/>
        <w:rPr>
          <w:b/>
          <w:bCs/>
        </w:rPr>
      </w:pPr>
    </w:p>
    <w:p w:rsidR="00424897" w:rsidRDefault="00424897" w:rsidP="00E9449F">
      <w:pPr>
        <w:jc w:val="center"/>
        <w:rPr>
          <w:b/>
          <w:bCs/>
        </w:rPr>
      </w:pPr>
    </w:p>
    <w:p w:rsidR="00424897" w:rsidRDefault="00424897" w:rsidP="00E9449F">
      <w:pPr>
        <w:jc w:val="center"/>
        <w:rPr>
          <w:b/>
          <w:bCs/>
        </w:rPr>
      </w:pPr>
    </w:p>
    <w:p w:rsidR="00424897" w:rsidRDefault="00424897" w:rsidP="00E9449F">
      <w:pPr>
        <w:jc w:val="center"/>
        <w:rPr>
          <w:b/>
          <w:bCs/>
        </w:rPr>
      </w:pPr>
    </w:p>
    <w:p w:rsidR="00424897" w:rsidRDefault="00424897" w:rsidP="00E9449F">
      <w:pPr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ИНФОРМАЦИОННЫЙ БЮЛЛЕТЕНЬ</w:t>
      </w:r>
    </w:p>
    <w:p w:rsidR="00424897" w:rsidRDefault="00424897" w:rsidP="00E9449F">
      <w:pPr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 xml:space="preserve">ОРГАНОВ МЕСТНОГО САМОУПРАВЛЕНИЯ </w:t>
      </w:r>
    </w:p>
    <w:p w:rsidR="00424897" w:rsidRDefault="00424897" w:rsidP="00E9449F">
      <w:pPr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МАРИ-МАЛМЫЖСКОГО СЕЛЬСКОГО ПОСЕЛЕНИЯ</w:t>
      </w:r>
    </w:p>
    <w:p w:rsidR="00424897" w:rsidRDefault="00424897" w:rsidP="00E9449F">
      <w:pPr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МАЛМЫЖСКОГО РАЙОНА</w:t>
      </w:r>
    </w:p>
    <w:p w:rsidR="00424897" w:rsidRDefault="00424897" w:rsidP="00E9449F">
      <w:pPr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КИРОВСКОЙ ОБЛАСТИ</w:t>
      </w:r>
    </w:p>
    <w:p w:rsidR="00424897" w:rsidRDefault="00FD4303" w:rsidP="00E9449F">
      <w:pPr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 xml:space="preserve">№ </w:t>
      </w:r>
      <w:r w:rsidR="00534F89">
        <w:rPr>
          <w:b/>
          <w:bCs/>
          <w:sz w:val="40"/>
          <w:szCs w:val="40"/>
        </w:rPr>
        <w:t>2</w:t>
      </w:r>
      <w:r w:rsidR="00D57C53">
        <w:rPr>
          <w:b/>
          <w:bCs/>
          <w:sz w:val="40"/>
          <w:szCs w:val="40"/>
        </w:rPr>
        <w:t>5</w:t>
      </w:r>
    </w:p>
    <w:p w:rsidR="00424897" w:rsidRDefault="00D57C53" w:rsidP="00E9449F">
      <w:pPr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23</w:t>
      </w:r>
      <w:r w:rsidR="00DA3138">
        <w:rPr>
          <w:b/>
          <w:bCs/>
          <w:sz w:val="40"/>
          <w:szCs w:val="40"/>
        </w:rPr>
        <w:t>.</w:t>
      </w:r>
      <w:r w:rsidR="001F7AB3">
        <w:rPr>
          <w:b/>
          <w:bCs/>
          <w:sz w:val="40"/>
          <w:szCs w:val="40"/>
        </w:rPr>
        <w:t>0</w:t>
      </w:r>
      <w:r w:rsidR="00AC3FC6">
        <w:rPr>
          <w:b/>
          <w:bCs/>
          <w:sz w:val="40"/>
          <w:szCs w:val="40"/>
        </w:rPr>
        <w:t>7</w:t>
      </w:r>
      <w:r w:rsidR="001F7AB3">
        <w:rPr>
          <w:b/>
          <w:bCs/>
          <w:sz w:val="40"/>
          <w:szCs w:val="40"/>
        </w:rPr>
        <w:t>.201</w:t>
      </w:r>
      <w:r w:rsidR="009B5A1C">
        <w:rPr>
          <w:b/>
          <w:bCs/>
          <w:sz w:val="40"/>
          <w:szCs w:val="40"/>
        </w:rPr>
        <w:t>8</w:t>
      </w:r>
    </w:p>
    <w:p w:rsidR="00424897" w:rsidRPr="001F7AB3" w:rsidRDefault="00424897" w:rsidP="00E9449F">
      <w:pPr>
        <w:rPr>
          <w:b/>
          <w:bCs/>
          <w:sz w:val="40"/>
          <w:szCs w:val="40"/>
        </w:rPr>
      </w:pPr>
    </w:p>
    <w:p w:rsidR="00424897" w:rsidRDefault="00424897" w:rsidP="00E9449F">
      <w:pPr>
        <w:jc w:val="center"/>
        <w:rPr>
          <w:b/>
          <w:bCs/>
          <w:sz w:val="36"/>
          <w:szCs w:val="36"/>
        </w:rPr>
      </w:pPr>
    </w:p>
    <w:p w:rsidR="00424897" w:rsidRDefault="00424897" w:rsidP="00E9449F">
      <w:pPr>
        <w:jc w:val="center"/>
        <w:rPr>
          <w:b/>
          <w:bCs/>
          <w:sz w:val="36"/>
          <w:szCs w:val="36"/>
        </w:rPr>
      </w:pPr>
    </w:p>
    <w:p w:rsidR="00424897" w:rsidRDefault="00424897" w:rsidP="00E9449F">
      <w:pPr>
        <w:jc w:val="center"/>
        <w:rPr>
          <w:b/>
          <w:bCs/>
          <w:sz w:val="36"/>
          <w:szCs w:val="36"/>
        </w:rPr>
      </w:pPr>
    </w:p>
    <w:p w:rsidR="00424897" w:rsidRDefault="00424897" w:rsidP="00E9449F">
      <w:pPr>
        <w:jc w:val="center"/>
        <w:rPr>
          <w:b/>
          <w:bCs/>
          <w:sz w:val="36"/>
          <w:szCs w:val="36"/>
        </w:rPr>
      </w:pPr>
    </w:p>
    <w:p w:rsidR="00424897" w:rsidRDefault="00424897" w:rsidP="00E9449F">
      <w:pPr>
        <w:jc w:val="center"/>
        <w:rPr>
          <w:b/>
          <w:bCs/>
          <w:sz w:val="36"/>
          <w:szCs w:val="36"/>
        </w:rPr>
      </w:pPr>
    </w:p>
    <w:p w:rsidR="00424897" w:rsidRDefault="00424897" w:rsidP="00E9449F">
      <w:pPr>
        <w:jc w:val="center"/>
        <w:rPr>
          <w:b/>
          <w:bCs/>
          <w:sz w:val="36"/>
          <w:szCs w:val="36"/>
        </w:rPr>
      </w:pPr>
    </w:p>
    <w:p w:rsidR="00424897" w:rsidRDefault="00424897" w:rsidP="00E9449F">
      <w:pPr>
        <w:jc w:val="center"/>
        <w:rPr>
          <w:b/>
          <w:bCs/>
          <w:sz w:val="36"/>
          <w:szCs w:val="36"/>
        </w:rPr>
      </w:pPr>
    </w:p>
    <w:p w:rsidR="00424897" w:rsidRDefault="00424897" w:rsidP="00E9449F">
      <w:pPr>
        <w:jc w:val="center"/>
        <w:rPr>
          <w:b/>
          <w:bCs/>
          <w:sz w:val="36"/>
          <w:szCs w:val="36"/>
        </w:rPr>
      </w:pPr>
    </w:p>
    <w:p w:rsidR="00424897" w:rsidRDefault="00424897" w:rsidP="00E9449F">
      <w:pPr>
        <w:jc w:val="center"/>
        <w:rPr>
          <w:b/>
          <w:bCs/>
          <w:sz w:val="36"/>
          <w:szCs w:val="36"/>
        </w:rPr>
      </w:pPr>
    </w:p>
    <w:p w:rsidR="00424897" w:rsidRDefault="00424897" w:rsidP="00E9449F">
      <w:pPr>
        <w:rPr>
          <w:b/>
          <w:bCs/>
          <w:sz w:val="36"/>
          <w:szCs w:val="36"/>
        </w:rPr>
      </w:pPr>
    </w:p>
    <w:p w:rsidR="00424897" w:rsidRDefault="00424897" w:rsidP="00E9449F">
      <w:pPr>
        <w:rPr>
          <w:sz w:val="28"/>
          <w:szCs w:val="28"/>
        </w:rPr>
      </w:pPr>
      <w:r>
        <w:rPr>
          <w:sz w:val="28"/>
          <w:szCs w:val="28"/>
        </w:rPr>
        <w:t>Ответственный за выпуск издания: специалист  администрации Мари-Малмыжского сельского поселения.</w:t>
      </w:r>
    </w:p>
    <w:p w:rsidR="00424897" w:rsidRDefault="00424897" w:rsidP="00E9449F">
      <w:pPr>
        <w:rPr>
          <w:sz w:val="28"/>
          <w:szCs w:val="28"/>
        </w:rPr>
      </w:pPr>
      <w:r>
        <w:rPr>
          <w:sz w:val="28"/>
          <w:szCs w:val="28"/>
        </w:rPr>
        <w:t xml:space="preserve">Адрес: 612935, Кировская область, </w:t>
      </w:r>
      <w:proofErr w:type="spellStart"/>
      <w:r>
        <w:rPr>
          <w:sz w:val="28"/>
          <w:szCs w:val="28"/>
        </w:rPr>
        <w:t>Малмыжский</w:t>
      </w:r>
      <w:proofErr w:type="spellEnd"/>
      <w:r>
        <w:rPr>
          <w:sz w:val="28"/>
          <w:szCs w:val="28"/>
        </w:rPr>
        <w:t xml:space="preserve"> район, с. </w:t>
      </w:r>
      <w:proofErr w:type="spellStart"/>
      <w:r>
        <w:rPr>
          <w:sz w:val="28"/>
          <w:szCs w:val="28"/>
        </w:rPr>
        <w:t>Мари-Малмыж</w:t>
      </w:r>
      <w:proofErr w:type="spellEnd"/>
      <w:r>
        <w:rPr>
          <w:sz w:val="28"/>
          <w:szCs w:val="28"/>
        </w:rPr>
        <w:t>, ул. Школьная, д.24</w:t>
      </w:r>
    </w:p>
    <w:p w:rsidR="00424897" w:rsidRDefault="00424897" w:rsidP="00E9449F">
      <w:pPr>
        <w:rPr>
          <w:sz w:val="28"/>
          <w:szCs w:val="28"/>
        </w:rPr>
      </w:pPr>
    </w:p>
    <w:p w:rsidR="00424897" w:rsidRDefault="00424897" w:rsidP="00E9449F">
      <w:pPr>
        <w:rPr>
          <w:sz w:val="28"/>
          <w:szCs w:val="28"/>
        </w:rPr>
      </w:pPr>
      <w:r>
        <w:rPr>
          <w:sz w:val="28"/>
          <w:szCs w:val="28"/>
        </w:rPr>
        <w:t>Тираж 10 экз.</w:t>
      </w:r>
    </w:p>
    <w:p w:rsidR="00424897" w:rsidRDefault="00424897" w:rsidP="00E9449F">
      <w:pPr>
        <w:rPr>
          <w:b/>
          <w:sz w:val="28"/>
          <w:szCs w:val="28"/>
        </w:rPr>
      </w:pPr>
      <w:r>
        <w:rPr>
          <w:sz w:val="28"/>
          <w:szCs w:val="28"/>
        </w:rPr>
        <w:t>Распространяется бесплатно</w:t>
      </w:r>
    </w:p>
    <w:p w:rsidR="00424897" w:rsidRDefault="00424897" w:rsidP="00E9449F">
      <w:pPr>
        <w:jc w:val="center"/>
        <w:rPr>
          <w:b/>
          <w:sz w:val="28"/>
          <w:szCs w:val="28"/>
        </w:rPr>
      </w:pPr>
    </w:p>
    <w:p w:rsidR="00BD3605" w:rsidRDefault="00A3535B" w:rsidP="0058274F">
      <w:pPr>
        <w:rPr>
          <w:rStyle w:val="12"/>
          <w:sz w:val="28"/>
          <w:szCs w:val="28"/>
        </w:rPr>
      </w:pPr>
      <w:r>
        <w:rPr>
          <w:rStyle w:val="12"/>
          <w:sz w:val="28"/>
          <w:szCs w:val="28"/>
        </w:rPr>
        <w:t xml:space="preserve"> </w:t>
      </w:r>
    </w:p>
    <w:p w:rsidR="00751BB9" w:rsidRDefault="00C041CF" w:rsidP="00C041CF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F34B21" w:rsidRDefault="00F34B21" w:rsidP="00BF362D">
      <w:pPr>
        <w:jc w:val="center"/>
        <w:rPr>
          <w:sz w:val="28"/>
          <w:szCs w:val="28"/>
        </w:rPr>
      </w:pPr>
    </w:p>
    <w:p w:rsidR="00F231BE" w:rsidRDefault="00F231BE" w:rsidP="00BF362D">
      <w:pPr>
        <w:jc w:val="center"/>
        <w:rPr>
          <w:b/>
          <w:bCs/>
          <w:sz w:val="28"/>
          <w:szCs w:val="28"/>
        </w:rPr>
      </w:pPr>
    </w:p>
    <w:p w:rsidR="00F231BE" w:rsidRDefault="00F231BE" w:rsidP="00BF362D">
      <w:pPr>
        <w:jc w:val="center"/>
        <w:rPr>
          <w:b/>
          <w:bCs/>
          <w:sz w:val="28"/>
          <w:szCs w:val="28"/>
        </w:rPr>
      </w:pPr>
    </w:p>
    <w:p w:rsidR="00BF362D" w:rsidRPr="00BF362D" w:rsidRDefault="00C84032" w:rsidP="00BF362D">
      <w:pPr>
        <w:jc w:val="center"/>
        <w:rPr>
          <w:b/>
          <w:sz w:val="28"/>
          <w:szCs w:val="28"/>
          <w:lang w:eastAsia="ru-RU"/>
        </w:rPr>
      </w:pPr>
      <w:r>
        <w:rPr>
          <w:b/>
          <w:bCs/>
          <w:sz w:val="28"/>
          <w:szCs w:val="28"/>
        </w:rPr>
        <w:t xml:space="preserve"> </w:t>
      </w:r>
    </w:p>
    <w:p w:rsidR="00F465E4" w:rsidRPr="00133EE9" w:rsidRDefault="00BF362D" w:rsidP="00F34B21">
      <w:pPr>
        <w:jc w:val="center"/>
      </w:pPr>
      <w:r>
        <w:rPr>
          <w:b/>
          <w:sz w:val="28"/>
          <w:szCs w:val="28"/>
        </w:rPr>
        <w:t xml:space="preserve"> </w:t>
      </w:r>
      <w:r w:rsidR="00F34B21">
        <w:rPr>
          <w:rFonts w:eastAsia="A"/>
          <w:b/>
          <w:sz w:val="28"/>
          <w:szCs w:val="28"/>
        </w:rPr>
        <w:t xml:space="preserve"> </w:t>
      </w:r>
    </w:p>
    <w:p w:rsidR="0039719D" w:rsidRDefault="00534F89" w:rsidP="0039719D">
      <w:pPr>
        <w:ind w:firstLine="709"/>
        <w:jc w:val="right"/>
        <w:rPr>
          <w:sz w:val="28"/>
          <w:szCs w:val="28"/>
        </w:rPr>
      </w:pPr>
      <w:r>
        <w:rPr>
          <w:b/>
          <w:i/>
          <w:u w:val="single"/>
        </w:rPr>
        <w:lastRenderedPageBreak/>
        <w:t xml:space="preserve"> </w:t>
      </w:r>
    </w:p>
    <w:p w:rsidR="008A3641" w:rsidRPr="00043050" w:rsidRDefault="00E87B7D" w:rsidP="008A3641">
      <w:pPr>
        <w:rPr>
          <w:sz w:val="28"/>
          <w:szCs w:val="28"/>
        </w:rPr>
      </w:pPr>
      <w:r>
        <w:rPr>
          <w:b/>
          <w:bCs/>
          <w:i/>
          <w:iCs/>
          <w:u w:val="single"/>
        </w:rPr>
        <w:t xml:space="preserve"> </w:t>
      </w:r>
    </w:p>
    <w:p w:rsidR="00E87B7D" w:rsidRPr="000552DA" w:rsidRDefault="00D57C53" w:rsidP="00E87B7D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D57C53" w:rsidRDefault="00D57C53" w:rsidP="00D57C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МАРИ-МАЛМЫЖСКАЯ СЕЛЬСКАЯ ДУМА</w:t>
      </w:r>
    </w:p>
    <w:p w:rsidR="00D57C53" w:rsidRDefault="00D57C53" w:rsidP="00D57C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МАЛМЫЖСКОГО РАЙОНА КИРОВСКОЙ ОБЛАСТИ</w:t>
      </w:r>
    </w:p>
    <w:p w:rsidR="00D57C53" w:rsidRDefault="00D57C53" w:rsidP="00D57C53">
      <w:pPr>
        <w:jc w:val="center"/>
        <w:rPr>
          <w:b/>
          <w:sz w:val="32"/>
          <w:szCs w:val="32"/>
        </w:rPr>
      </w:pPr>
      <w:r>
        <w:rPr>
          <w:b/>
          <w:sz w:val="28"/>
          <w:szCs w:val="28"/>
        </w:rPr>
        <w:t>четвертого</w:t>
      </w:r>
      <w:r w:rsidRPr="002062E9">
        <w:rPr>
          <w:b/>
          <w:sz w:val="28"/>
          <w:szCs w:val="28"/>
        </w:rPr>
        <w:t xml:space="preserve"> созыва</w:t>
      </w:r>
      <w:r w:rsidRPr="002062E9">
        <w:rPr>
          <w:b/>
          <w:sz w:val="28"/>
          <w:szCs w:val="28"/>
        </w:rPr>
        <w:br/>
      </w:r>
      <w:r w:rsidRPr="002062E9">
        <w:rPr>
          <w:b/>
          <w:sz w:val="28"/>
          <w:szCs w:val="28"/>
        </w:rPr>
        <w:br/>
      </w:r>
      <w:r>
        <w:rPr>
          <w:b/>
          <w:sz w:val="32"/>
          <w:szCs w:val="32"/>
        </w:rPr>
        <w:t>РЕШЕНИЕ</w:t>
      </w:r>
    </w:p>
    <w:p w:rsidR="00D57C53" w:rsidRDefault="00D57C53" w:rsidP="00D57C53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</w:t>
      </w:r>
    </w:p>
    <w:p w:rsidR="00D57C53" w:rsidRDefault="00D57C53" w:rsidP="00D57C53">
      <w:pPr>
        <w:shd w:val="clear" w:color="auto" w:fill="FFFFFF"/>
        <w:jc w:val="both"/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t>20.07.2018                                                                                                              № 24</w:t>
      </w:r>
    </w:p>
    <w:p w:rsidR="00D57C53" w:rsidRDefault="00D57C53" w:rsidP="00D57C53">
      <w:pPr>
        <w:shd w:val="clear" w:color="auto" w:fill="FFFFFF"/>
        <w:jc w:val="center"/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t xml:space="preserve">с. </w:t>
      </w:r>
      <w:proofErr w:type="spellStart"/>
      <w:r>
        <w:rPr>
          <w:spacing w:val="-3"/>
          <w:sz w:val="28"/>
          <w:szCs w:val="28"/>
        </w:rPr>
        <w:t>Мари-Малмыж</w:t>
      </w:r>
      <w:proofErr w:type="spellEnd"/>
    </w:p>
    <w:p w:rsidR="00D57C53" w:rsidRDefault="00D57C53" w:rsidP="00D57C53">
      <w:pPr>
        <w:shd w:val="clear" w:color="auto" w:fill="FFFFFF"/>
        <w:jc w:val="both"/>
        <w:rPr>
          <w:spacing w:val="-3"/>
          <w:sz w:val="28"/>
          <w:szCs w:val="28"/>
        </w:rPr>
      </w:pPr>
    </w:p>
    <w:p w:rsidR="00D57C53" w:rsidRDefault="00D57C53" w:rsidP="00D57C53">
      <w:pPr>
        <w:shd w:val="clear" w:color="auto" w:fill="FFFFFF"/>
        <w:jc w:val="both"/>
        <w:rPr>
          <w:spacing w:val="-3"/>
          <w:sz w:val="28"/>
          <w:szCs w:val="28"/>
        </w:rPr>
      </w:pPr>
    </w:p>
    <w:p w:rsidR="00D57C53" w:rsidRDefault="00D57C53" w:rsidP="00D57C53">
      <w:pPr>
        <w:shd w:val="clear" w:color="auto" w:fill="FFFFFF"/>
        <w:jc w:val="center"/>
        <w:rPr>
          <w:b/>
          <w:sz w:val="28"/>
          <w:szCs w:val="28"/>
        </w:rPr>
      </w:pPr>
      <w:r w:rsidRPr="006A261E">
        <w:rPr>
          <w:b/>
          <w:spacing w:val="-3"/>
          <w:sz w:val="28"/>
          <w:szCs w:val="28"/>
        </w:rPr>
        <w:t xml:space="preserve">О назначении и проведении </w:t>
      </w:r>
      <w:r w:rsidRPr="006A261E">
        <w:rPr>
          <w:b/>
          <w:sz w:val="28"/>
          <w:szCs w:val="28"/>
        </w:rPr>
        <w:t>местного референдума</w:t>
      </w:r>
    </w:p>
    <w:p w:rsidR="00D57C53" w:rsidRDefault="00D57C53" w:rsidP="00D57C53">
      <w:pPr>
        <w:shd w:val="clear" w:color="auto" w:fill="FFFFFF"/>
        <w:jc w:val="center"/>
        <w:rPr>
          <w:b/>
          <w:sz w:val="28"/>
          <w:szCs w:val="28"/>
        </w:rPr>
      </w:pPr>
    </w:p>
    <w:p w:rsidR="00D57C53" w:rsidRPr="006A261E" w:rsidRDefault="00D57C53" w:rsidP="00D57C53">
      <w:pPr>
        <w:shd w:val="clear" w:color="auto" w:fill="FFFFFF"/>
        <w:jc w:val="center"/>
        <w:rPr>
          <w:b/>
          <w:spacing w:val="-3"/>
          <w:sz w:val="28"/>
          <w:szCs w:val="28"/>
        </w:rPr>
      </w:pPr>
    </w:p>
    <w:p w:rsidR="00D57C53" w:rsidRPr="001F71D3" w:rsidRDefault="00D57C53" w:rsidP="00D57C53">
      <w:pPr>
        <w:shd w:val="clear" w:color="auto" w:fill="FFFFFF"/>
        <w:spacing w:line="360" w:lineRule="auto"/>
        <w:ind w:firstLine="682"/>
        <w:jc w:val="both"/>
      </w:pPr>
      <w:proofErr w:type="gramStart"/>
      <w:r>
        <w:rPr>
          <w:spacing w:val="-1"/>
          <w:sz w:val="28"/>
          <w:szCs w:val="28"/>
        </w:rPr>
        <w:t xml:space="preserve">В соответствии со статьей 22, 56 Федерального закона от 06.10.2003 № </w:t>
      </w:r>
      <w:r>
        <w:rPr>
          <w:sz w:val="28"/>
          <w:szCs w:val="28"/>
        </w:rPr>
        <w:t xml:space="preserve">131-ФЗ «Об общих принципах организации местного самоуправления в </w:t>
      </w:r>
      <w:r>
        <w:rPr>
          <w:spacing w:val="-1"/>
          <w:sz w:val="28"/>
          <w:szCs w:val="28"/>
        </w:rPr>
        <w:t>Российской Федерации», статьей 15 Федерального закона от 12.05.2002 № 67-</w:t>
      </w:r>
      <w:r>
        <w:rPr>
          <w:sz w:val="28"/>
          <w:szCs w:val="28"/>
        </w:rPr>
        <w:t>ФЗ «Об основных гарантиях избирательных прав и права на участие в референдуме граждан Российской Федерации», статьей 9 закона Кировской области от 29.07.2003 № 186-30 «О референдуме в Кировской области и местном референдуме в Кировской области</w:t>
      </w:r>
      <w:proofErr w:type="gramEnd"/>
      <w:r>
        <w:rPr>
          <w:sz w:val="28"/>
          <w:szCs w:val="28"/>
        </w:rPr>
        <w:t xml:space="preserve">» и на основании решения </w:t>
      </w:r>
      <w:proofErr w:type="spellStart"/>
      <w:r>
        <w:rPr>
          <w:sz w:val="28"/>
          <w:szCs w:val="28"/>
        </w:rPr>
        <w:t>Мари-Малмыжской</w:t>
      </w:r>
      <w:proofErr w:type="spellEnd"/>
      <w:r>
        <w:rPr>
          <w:spacing w:val="-3"/>
          <w:sz w:val="28"/>
          <w:szCs w:val="28"/>
        </w:rPr>
        <w:t xml:space="preserve"> сельской </w:t>
      </w:r>
      <w:r w:rsidRPr="006C21AC">
        <w:rPr>
          <w:spacing w:val="-3"/>
          <w:sz w:val="28"/>
          <w:szCs w:val="28"/>
        </w:rPr>
        <w:t xml:space="preserve">Думы   от </w:t>
      </w:r>
      <w:r>
        <w:rPr>
          <w:spacing w:val="-3"/>
          <w:sz w:val="28"/>
          <w:szCs w:val="28"/>
        </w:rPr>
        <w:t>19</w:t>
      </w:r>
      <w:r w:rsidRPr="006C21AC">
        <w:rPr>
          <w:spacing w:val="-3"/>
          <w:sz w:val="28"/>
          <w:szCs w:val="28"/>
        </w:rPr>
        <w:t>.0</w:t>
      </w:r>
      <w:r>
        <w:rPr>
          <w:spacing w:val="-3"/>
          <w:sz w:val="28"/>
          <w:szCs w:val="28"/>
        </w:rPr>
        <w:t>6</w:t>
      </w:r>
      <w:r w:rsidRPr="006C21AC">
        <w:rPr>
          <w:spacing w:val="-3"/>
          <w:sz w:val="28"/>
          <w:szCs w:val="28"/>
        </w:rPr>
        <w:t>.201</w:t>
      </w:r>
      <w:r>
        <w:rPr>
          <w:spacing w:val="-3"/>
          <w:sz w:val="28"/>
          <w:szCs w:val="28"/>
        </w:rPr>
        <w:t>8</w:t>
      </w:r>
      <w:r w:rsidRPr="006C21AC">
        <w:rPr>
          <w:spacing w:val="-3"/>
          <w:sz w:val="28"/>
          <w:szCs w:val="28"/>
        </w:rPr>
        <w:t xml:space="preserve"> </w:t>
      </w:r>
      <w:r w:rsidRPr="00D53158">
        <w:rPr>
          <w:spacing w:val="-3"/>
          <w:sz w:val="28"/>
          <w:szCs w:val="28"/>
        </w:rPr>
        <w:t xml:space="preserve">№ </w:t>
      </w:r>
      <w:r>
        <w:rPr>
          <w:spacing w:val="-3"/>
          <w:sz w:val="28"/>
          <w:szCs w:val="28"/>
        </w:rPr>
        <w:t>19</w:t>
      </w:r>
      <w:r w:rsidRPr="00443F47">
        <w:rPr>
          <w:spacing w:val="-3"/>
          <w:sz w:val="28"/>
          <w:szCs w:val="28"/>
        </w:rPr>
        <w:t xml:space="preserve"> «</w:t>
      </w:r>
      <w:r>
        <w:rPr>
          <w:spacing w:val="-3"/>
          <w:sz w:val="28"/>
          <w:szCs w:val="28"/>
        </w:rPr>
        <w:t xml:space="preserve">О  поддержке инициативы  проведения местного референдума по вопросу введения самообложения»  </w:t>
      </w:r>
      <w:proofErr w:type="spellStart"/>
      <w:r>
        <w:rPr>
          <w:spacing w:val="-3"/>
          <w:sz w:val="28"/>
          <w:szCs w:val="28"/>
        </w:rPr>
        <w:t>Мари-Малмыжская</w:t>
      </w:r>
      <w:proofErr w:type="spellEnd"/>
      <w:r>
        <w:rPr>
          <w:spacing w:val="-3"/>
          <w:sz w:val="28"/>
          <w:szCs w:val="28"/>
        </w:rPr>
        <w:t xml:space="preserve"> сельская Дума  РЕШИЛА:</w:t>
      </w:r>
    </w:p>
    <w:p w:rsidR="00D57C53" w:rsidRDefault="00D57C53" w:rsidP="00D57C53">
      <w:pPr>
        <w:shd w:val="clear" w:color="auto" w:fill="FFFFFF"/>
        <w:tabs>
          <w:tab w:val="left" w:pos="0"/>
        </w:tabs>
        <w:spacing w:line="360" w:lineRule="auto"/>
        <w:ind w:right="10"/>
        <w:jc w:val="both"/>
        <w:rPr>
          <w:spacing w:val="-8"/>
          <w:sz w:val="28"/>
          <w:szCs w:val="28"/>
        </w:rPr>
      </w:pPr>
      <w:r>
        <w:rPr>
          <w:sz w:val="28"/>
          <w:szCs w:val="28"/>
        </w:rPr>
        <w:tab/>
        <w:t xml:space="preserve">1. Назначить на 9 сентября 2018 года местный референдум Мари-Малмыжского сельского поселения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Кировской области по  самообложению граждан.</w:t>
      </w:r>
    </w:p>
    <w:p w:rsidR="00D57C53" w:rsidRDefault="00D57C53" w:rsidP="00D57C53">
      <w:pPr>
        <w:shd w:val="clear" w:color="auto" w:fill="FFFFFF"/>
        <w:tabs>
          <w:tab w:val="left" w:pos="0"/>
        </w:tabs>
        <w:spacing w:line="360" w:lineRule="auto"/>
        <w:jc w:val="both"/>
        <w:rPr>
          <w:spacing w:val="-11"/>
          <w:sz w:val="28"/>
          <w:szCs w:val="28"/>
        </w:rPr>
      </w:pPr>
      <w:r>
        <w:rPr>
          <w:sz w:val="28"/>
          <w:szCs w:val="28"/>
        </w:rPr>
        <w:tab/>
        <w:t>2. Сформулировать вопрос местного референдума следующим образом:</w:t>
      </w:r>
    </w:p>
    <w:p w:rsidR="00D57C53" w:rsidRDefault="00D57C53" w:rsidP="00D57C53">
      <w:pPr>
        <w:shd w:val="clear" w:color="auto" w:fill="FFFFFF"/>
        <w:tabs>
          <w:tab w:val="left" w:leader="underscore" w:pos="8674"/>
        </w:tabs>
        <w:spacing w:line="360" w:lineRule="auto"/>
        <w:ind w:left="1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«Согласны ли Вы на введение в 2019 году самообложения граждан в сумме 200 (двести) </w:t>
      </w:r>
      <w:r>
        <w:rPr>
          <w:spacing w:val="-1"/>
          <w:sz w:val="28"/>
          <w:szCs w:val="28"/>
        </w:rPr>
        <w:t>рублей</w:t>
      </w:r>
      <w:r>
        <w:t xml:space="preserve"> </w:t>
      </w:r>
      <w:r>
        <w:rPr>
          <w:sz w:val="28"/>
          <w:szCs w:val="28"/>
        </w:rPr>
        <w:t>на каждого совершеннолетнего гражданина, постоянно проживающего на территории Мари-Малмыжского сельского поселения, для решения вопросов местного значения поселения:</w:t>
      </w:r>
    </w:p>
    <w:p w:rsidR="00D57C53" w:rsidRDefault="00D57C53" w:rsidP="00D57C53">
      <w:pPr>
        <w:shd w:val="clear" w:color="auto" w:fill="FFFFFF"/>
        <w:tabs>
          <w:tab w:val="left" w:leader="underscore" w:pos="8674"/>
        </w:tabs>
        <w:spacing w:line="360" w:lineRule="auto"/>
        <w:ind w:left="1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-   организация благоустройства территории поселения;</w:t>
      </w:r>
    </w:p>
    <w:p w:rsidR="00D57C53" w:rsidRDefault="00D57C53" w:rsidP="00D57C53">
      <w:pPr>
        <w:shd w:val="clear" w:color="auto" w:fill="FFFFFF"/>
        <w:tabs>
          <w:tab w:val="left" w:leader="underscore" w:pos="8674"/>
        </w:tabs>
        <w:spacing w:line="360" w:lineRule="auto"/>
        <w:ind w:left="1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-    содержание мест захоронения; </w:t>
      </w:r>
    </w:p>
    <w:p w:rsidR="00D57C53" w:rsidRPr="00B2246F" w:rsidRDefault="00D57C53" w:rsidP="00D57C53">
      <w:pPr>
        <w:shd w:val="clear" w:color="auto" w:fill="FFFFFF"/>
        <w:tabs>
          <w:tab w:val="left" w:leader="underscore" w:pos="8674"/>
        </w:tabs>
        <w:spacing w:line="360" w:lineRule="auto"/>
        <w:ind w:left="10"/>
        <w:jc w:val="both"/>
      </w:pPr>
      <w:r>
        <w:rPr>
          <w:sz w:val="28"/>
          <w:szCs w:val="28"/>
        </w:rPr>
        <w:t xml:space="preserve">        - обеспечение первичных мер пожарной безопасности в границах населенных пунктов поселения?»</w:t>
      </w:r>
    </w:p>
    <w:p w:rsidR="00D57C53" w:rsidRPr="001F71D3" w:rsidRDefault="00D57C53" w:rsidP="00D57C53">
      <w:pPr>
        <w:shd w:val="clear" w:color="auto" w:fill="FFFFFF"/>
        <w:tabs>
          <w:tab w:val="left" w:pos="0"/>
        </w:tabs>
        <w:spacing w:before="5" w:line="360" w:lineRule="auto"/>
        <w:ind w:left="14" w:right="5" w:hanging="14"/>
        <w:jc w:val="both"/>
      </w:pPr>
      <w:r>
        <w:rPr>
          <w:spacing w:val="-12"/>
          <w:sz w:val="28"/>
          <w:szCs w:val="28"/>
        </w:rPr>
        <w:lastRenderedPageBreak/>
        <w:t xml:space="preserve"> </w:t>
      </w:r>
      <w:r>
        <w:rPr>
          <w:spacing w:val="-12"/>
          <w:sz w:val="28"/>
          <w:szCs w:val="28"/>
        </w:rPr>
        <w:tab/>
        <w:t>3.</w:t>
      </w:r>
      <w:r>
        <w:rPr>
          <w:sz w:val="28"/>
          <w:szCs w:val="28"/>
        </w:rPr>
        <w:tab/>
        <w:t>Расходы, связанные с проведением местного референдума</w:t>
      </w:r>
      <w:r>
        <w:rPr>
          <w:sz w:val="28"/>
          <w:szCs w:val="28"/>
        </w:rPr>
        <w:br/>
      </w:r>
      <w:r>
        <w:rPr>
          <w:spacing w:val="-1"/>
          <w:sz w:val="28"/>
          <w:szCs w:val="28"/>
        </w:rPr>
        <w:t>осуществлять за счет средств бюджета поселения, выделенных на эти цели.</w:t>
      </w:r>
    </w:p>
    <w:p w:rsidR="00D57C53" w:rsidRDefault="00D57C53" w:rsidP="00D57C53">
      <w:pPr>
        <w:shd w:val="clear" w:color="auto" w:fill="FFFFFF"/>
        <w:tabs>
          <w:tab w:val="left" w:pos="1186"/>
        </w:tabs>
        <w:spacing w:line="360" w:lineRule="auto"/>
        <w:ind w:left="67" w:firstLine="725"/>
        <w:jc w:val="both"/>
        <w:rPr>
          <w:sz w:val="28"/>
          <w:szCs w:val="28"/>
        </w:rPr>
      </w:pPr>
      <w:r>
        <w:rPr>
          <w:spacing w:val="-15"/>
          <w:sz w:val="28"/>
          <w:szCs w:val="28"/>
        </w:rPr>
        <w:t>4.</w:t>
      </w:r>
      <w:r>
        <w:rPr>
          <w:sz w:val="28"/>
          <w:szCs w:val="28"/>
        </w:rPr>
        <w:tab/>
        <w:t xml:space="preserve">Опубликовать  настоящее решение в  Информационном бюллетене органов местного самоуправления Мари-Малмыжского сельского поселения. </w:t>
      </w:r>
    </w:p>
    <w:p w:rsidR="00D57C53" w:rsidRDefault="00D57C53" w:rsidP="00D57C53">
      <w:pPr>
        <w:shd w:val="clear" w:color="auto" w:fill="FFFFFF"/>
        <w:tabs>
          <w:tab w:val="left" w:pos="1056"/>
        </w:tabs>
        <w:spacing w:line="360" w:lineRule="auto"/>
        <w:ind w:left="797"/>
        <w:jc w:val="both"/>
        <w:rPr>
          <w:spacing w:val="-1"/>
          <w:sz w:val="28"/>
          <w:szCs w:val="28"/>
        </w:rPr>
      </w:pPr>
      <w:r>
        <w:rPr>
          <w:spacing w:val="-20"/>
          <w:sz w:val="28"/>
          <w:szCs w:val="28"/>
        </w:rPr>
        <w:t>5.</w:t>
      </w:r>
      <w:r>
        <w:rPr>
          <w:sz w:val="28"/>
          <w:szCs w:val="28"/>
        </w:rPr>
        <w:tab/>
        <w:t xml:space="preserve"> </w:t>
      </w:r>
      <w:r>
        <w:rPr>
          <w:spacing w:val="-1"/>
          <w:sz w:val="28"/>
          <w:szCs w:val="28"/>
        </w:rPr>
        <w:t xml:space="preserve">Настоящее решение вступает в силу со дня его официального </w:t>
      </w:r>
    </w:p>
    <w:p w:rsidR="00D57C53" w:rsidRDefault="00D57C53" w:rsidP="00D57C53">
      <w:pPr>
        <w:shd w:val="clear" w:color="auto" w:fill="FFFFFF"/>
        <w:tabs>
          <w:tab w:val="left" w:pos="1056"/>
        </w:tabs>
        <w:spacing w:line="360" w:lineRule="auto"/>
        <w:jc w:val="both"/>
      </w:pPr>
      <w:r>
        <w:rPr>
          <w:spacing w:val="-1"/>
          <w:sz w:val="28"/>
          <w:szCs w:val="28"/>
        </w:rPr>
        <w:t>опубликования.</w:t>
      </w:r>
    </w:p>
    <w:p w:rsidR="00D57C53" w:rsidRDefault="00D57C53" w:rsidP="00D57C53">
      <w:pPr>
        <w:shd w:val="clear" w:color="auto" w:fill="FFFFFF"/>
        <w:tabs>
          <w:tab w:val="left" w:pos="1056"/>
        </w:tabs>
        <w:spacing w:line="360" w:lineRule="auto"/>
        <w:jc w:val="both"/>
      </w:pPr>
    </w:p>
    <w:p w:rsidR="00D57C53" w:rsidRDefault="00D57C53" w:rsidP="00D57C53">
      <w:pPr>
        <w:shd w:val="clear" w:color="auto" w:fill="FFFFFF"/>
        <w:tabs>
          <w:tab w:val="left" w:pos="1056"/>
        </w:tabs>
        <w:spacing w:line="317" w:lineRule="exact"/>
        <w:jc w:val="both"/>
      </w:pPr>
    </w:p>
    <w:p w:rsidR="00D57C53" w:rsidRDefault="00D57C53" w:rsidP="00D57C53">
      <w:pPr>
        <w:shd w:val="clear" w:color="auto" w:fill="FFFFFF"/>
        <w:tabs>
          <w:tab w:val="left" w:pos="1056"/>
        </w:tabs>
        <w:spacing w:line="317" w:lineRule="exact"/>
        <w:jc w:val="both"/>
      </w:pPr>
      <w:r>
        <w:rPr>
          <w:spacing w:val="-1"/>
          <w:sz w:val="28"/>
          <w:szCs w:val="28"/>
        </w:rPr>
        <w:t xml:space="preserve">Глава  сельского  поселения                                                               Н.Н. </w:t>
      </w:r>
      <w:proofErr w:type="spellStart"/>
      <w:r>
        <w:rPr>
          <w:spacing w:val="-1"/>
          <w:sz w:val="28"/>
          <w:szCs w:val="28"/>
        </w:rPr>
        <w:t>Чиликов</w:t>
      </w:r>
      <w:proofErr w:type="spellEnd"/>
    </w:p>
    <w:p w:rsidR="008A3641" w:rsidRPr="00C041CF" w:rsidRDefault="008A3641" w:rsidP="00F34B21">
      <w:pPr>
        <w:pStyle w:val="afa"/>
        <w:ind w:left="0" w:firstLine="709"/>
        <w:jc w:val="right"/>
        <w:rPr>
          <w:sz w:val="28"/>
          <w:szCs w:val="28"/>
        </w:rPr>
      </w:pPr>
    </w:p>
    <w:sectPr w:rsidR="008A3641" w:rsidRPr="00C041CF" w:rsidSect="00F34B21">
      <w:headerReference w:type="first" r:id="rId8"/>
      <w:pgSz w:w="11906" w:h="16838"/>
      <w:pgMar w:top="851" w:right="567" w:bottom="567" w:left="90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D449B" w:rsidRDefault="00ED449B" w:rsidP="00AE1DF9">
      <w:r>
        <w:separator/>
      </w:r>
    </w:p>
  </w:endnote>
  <w:endnote w:type="continuationSeparator" w:id="0">
    <w:p w:rsidR="00ED449B" w:rsidRDefault="00ED449B" w:rsidP="00AE1DF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">
    <w:altName w:val="Arial Unicode MS"/>
    <w:charset w:val="80"/>
    <w:family w:val="swiss"/>
    <w:pitch w:val="variable"/>
    <w:sig w:usb0="21003A87" w:usb1="090F0000" w:usb2="00000010" w:usb3="00000000" w:csb0="003F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D449B" w:rsidRDefault="00ED449B" w:rsidP="00AE1DF9">
      <w:r>
        <w:separator/>
      </w:r>
    </w:p>
  </w:footnote>
  <w:footnote w:type="continuationSeparator" w:id="0">
    <w:p w:rsidR="00ED449B" w:rsidRDefault="00ED449B" w:rsidP="00AE1DF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4032" w:rsidRDefault="001A534F">
    <w:pPr>
      <w:pStyle w:val="a7"/>
      <w:jc w:val="center"/>
    </w:pPr>
    <w:fldSimple w:instr="PAGE   \* MERGEFORMAT">
      <w:r w:rsidR="00C84032">
        <w:rPr>
          <w:noProof/>
        </w:rPr>
        <w:t>10</w:t>
      </w:r>
    </w:fldSimple>
  </w:p>
  <w:p w:rsidR="00C84032" w:rsidRPr="00FF33B9" w:rsidRDefault="00C84032" w:rsidP="00C84032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59544D12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  <w:rPr>
        <w:b w:val="0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1068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2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38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8" w:hanging="180"/>
      </w:pPr>
      <w:rPr>
        <w:rFonts w:cs="Times New Roman"/>
      </w:rPr>
    </w:lvl>
  </w:abstractNum>
  <w:abstractNum w:abstractNumId="2">
    <w:nsid w:val="00000003"/>
    <w:multiLevelType w:val="multilevel"/>
    <w:tmpl w:val="00000003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/>
      </w:rPr>
    </w:lvl>
  </w:abstractNum>
  <w:abstractNum w:abstractNumId="3">
    <w:nsid w:val="00000004"/>
    <w:multiLevelType w:val="multilevel"/>
    <w:tmpl w:val="00000004"/>
    <w:name w:val="WW8Num3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/>
      </w:r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5">
    <w:nsid w:val="00000006"/>
    <w:multiLevelType w:val="multilevel"/>
    <w:tmpl w:val="00000006"/>
    <w:name w:val="WW8Num6"/>
    <w:lvl w:ilvl="0">
      <w:start w:val="2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6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7">
    <w:nsid w:val="00000008"/>
    <w:multiLevelType w:val="multilevel"/>
    <w:tmpl w:val="00000008"/>
    <w:name w:val="WW8Num8"/>
    <w:lvl w:ilvl="0">
      <w:start w:val="4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8">
    <w:nsid w:val="00000009"/>
    <w:multiLevelType w:val="multilevel"/>
    <w:tmpl w:val="00000009"/>
    <w:name w:val="WW8Num9"/>
    <w:lvl w:ilvl="0">
      <w:start w:val="5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9">
    <w:nsid w:val="0000000A"/>
    <w:multiLevelType w:val="multilevel"/>
    <w:tmpl w:val="0000000A"/>
    <w:name w:val="WW8Num10"/>
    <w:lvl w:ilvl="0">
      <w:start w:val="6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0">
    <w:nsid w:val="0000000B"/>
    <w:multiLevelType w:val="multilevel"/>
    <w:tmpl w:val="0000000B"/>
    <w:name w:val="WW8Num11"/>
    <w:lvl w:ilvl="0">
      <w:start w:val="7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1">
    <w:nsid w:val="0000000C"/>
    <w:multiLevelType w:val="multilevel"/>
    <w:tmpl w:val="0000000C"/>
    <w:name w:val="WW8Num12"/>
    <w:lvl w:ilvl="0">
      <w:start w:val="8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2">
    <w:nsid w:val="0000000D"/>
    <w:multiLevelType w:val="multilevel"/>
    <w:tmpl w:val="0000000D"/>
    <w:name w:val="WW8Num13"/>
    <w:lvl w:ilvl="0">
      <w:start w:val="9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3">
    <w:nsid w:val="0000000E"/>
    <w:multiLevelType w:val="multilevel"/>
    <w:tmpl w:val="0000000E"/>
    <w:name w:val="WW8Num14"/>
    <w:lvl w:ilvl="0">
      <w:start w:val="10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4">
    <w:nsid w:val="0000000F"/>
    <w:multiLevelType w:val="multilevel"/>
    <w:tmpl w:val="0000000F"/>
    <w:name w:val="WW8Num15"/>
    <w:lvl w:ilvl="0">
      <w:start w:val="1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5">
    <w:nsid w:val="00000010"/>
    <w:multiLevelType w:val="multilevel"/>
    <w:tmpl w:val="00000010"/>
    <w:name w:val="WW8Num16"/>
    <w:lvl w:ilvl="0">
      <w:start w:val="12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6">
    <w:nsid w:val="756D1EF0"/>
    <w:multiLevelType w:val="hybridMultilevel"/>
    <w:tmpl w:val="E41A5754"/>
    <w:lvl w:ilvl="0" w:tplc="04744A2C">
      <w:start w:val="1"/>
      <w:numFmt w:val="decimal"/>
      <w:lvlText w:val="%1."/>
      <w:lvlJc w:val="left"/>
      <w:pPr>
        <w:ind w:left="11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3" w:hanging="360"/>
      </w:pPr>
    </w:lvl>
    <w:lvl w:ilvl="2" w:tplc="0419001B" w:tentative="1">
      <w:start w:val="1"/>
      <w:numFmt w:val="lowerRoman"/>
      <w:lvlText w:val="%3."/>
      <w:lvlJc w:val="right"/>
      <w:pPr>
        <w:ind w:left="2583" w:hanging="180"/>
      </w:pPr>
    </w:lvl>
    <w:lvl w:ilvl="3" w:tplc="0419000F" w:tentative="1">
      <w:start w:val="1"/>
      <w:numFmt w:val="decimal"/>
      <w:lvlText w:val="%4."/>
      <w:lvlJc w:val="left"/>
      <w:pPr>
        <w:ind w:left="3303" w:hanging="360"/>
      </w:pPr>
    </w:lvl>
    <w:lvl w:ilvl="4" w:tplc="04190019" w:tentative="1">
      <w:start w:val="1"/>
      <w:numFmt w:val="lowerLetter"/>
      <w:lvlText w:val="%5."/>
      <w:lvlJc w:val="left"/>
      <w:pPr>
        <w:ind w:left="4023" w:hanging="360"/>
      </w:pPr>
    </w:lvl>
    <w:lvl w:ilvl="5" w:tplc="0419001B" w:tentative="1">
      <w:start w:val="1"/>
      <w:numFmt w:val="lowerRoman"/>
      <w:lvlText w:val="%6."/>
      <w:lvlJc w:val="right"/>
      <w:pPr>
        <w:ind w:left="4743" w:hanging="180"/>
      </w:pPr>
    </w:lvl>
    <w:lvl w:ilvl="6" w:tplc="0419000F" w:tentative="1">
      <w:start w:val="1"/>
      <w:numFmt w:val="decimal"/>
      <w:lvlText w:val="%7."/>
      <w:lvlJc w:val="left"/>
      <w:pPr>
        <w:ind w:left="5463" w:hanging="360"/>
      </w:pPr>
    </w:lvl>
    <w:lvl w:ilvl="7" w:tplc="04190019" w:tentative="1">
      <w:start w:val="1"/>
      <w:numFmt w:val="lowerLetter"/>
      <w:lvlText w:val="%8."/>
      <w:lvlJc w:val="left"/>
      <w:pPr>
        <w:ind w:left="6183" w:hanging="360"/>
      </w:pPr>
    </w:lvl>
    <w:lvl w:ilvl="8" w:tplc="0419001B" w:tentative="1">
      <w:start w:val="1"/>
      <w:numFmt w:val="lowerRoman"/>
      <w:lvlText w:val="%9."/>
      <w:lvlJc w:val="right"/>
      <w:pPr>
        <w:ind w:left="6903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IdMacAtCleanup w:val="1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24897"/>
    <w:rsid w:val="00040654"/>
    <w:rsid w:val="000844D5"/>
    <w:rsid w:val="000A2634"/>
    <w:rsid w:val="000B6260"/>
    <w:rsid w:val="000C5FB6"/>
    <w:rsid w:val="000C7279"/>
    <w:rsid w:val="000D6F4C"/>
    <w:rsid w:val="0010036E"/>
    <w:rsid w:val="00102AF4"/>
    <w:rsid w:val="00122456"/>
    <w:rsid w:val="0014683F"/>
    <w:rsid w:val="00156F28"/>
    <w:rsid w:val="00162C78"/>
    <w:rsid w:val="00181316"/>
    <w:rsid w:val="00196AC2"/>
    <w:rsid w:val="001A534F"/>
    <w:rsid w:val="001B23CA"/>
    <w:rsid w:val="001D2F0D"/>
    <w:rsid w:val="001E1094"/>
    <w:rsid w:val="001E6578"/>
    <w:rsid w:val="001F7AB3"/>
    <w:rsid w:val="0021703D"/>
    <w:rsid w:val="002412DE"/>
    <w:rsid w:val="00243D64"/>
    <w:rsid w:val="002449B2"/>
    <w:rsid w:val="002601D5"/>
    <w:rsid w:val="00275C41"/>
    <w:rsid w:val="00277503"/>
    <w:rsid w:val="002A0C26"/>
    <w:rsid w:val="002A4F2C"/>
    <w:rsid w:val="002B6881"/>
    <w:rsid w:val="002C09A4"/>
    <w:rsid w:val="002D4AB4"/>
    <w:rsid w:val="002E1AC7"/>
    <w:rsid w:val="002F4306"/>
    <w:rsid w:val="002F5C25"/>
    <w:rsid w:val="002F6487"/>
    <w:rsid w:val="003137CA"/>
    <w:rsid w:val="0035096D"/>
    <w:rsid w:val="00385BC0"/>
    <w:rsid w:val="0039719D"/>
    <w:rsid w:val="003B4949"/>
    <w:rsid w:val="003F6EEE"/>
    <w:rsid w:val="004130D0"/>
    <w:rsid w:val="00420F18"/>
    <w:rsid w:val="00422F3F"/>
    <w:rsid w:val="00424897"/>
    <w:rsid w:val="00426C21"/>
    <w:rsid w:val="004419CC"/>
    <w:rsid w:val="004434A2"/>
    <w:rsid w:val="00463DBB"/>
    <w:rsid w:val="00466530"/>
    <w:rsid w:val="00477003"/>
    <w:rsid w:val="004957C3"/>
    <w:rsid w:val="004B382A"/>
    <w:rsid w:val="004B69CE"/>
    <w:rsid w:val="004C2AD0"/>
    <w:rsid w:val="004D7517"/>
    <w:rsid w:val="004D75D7"/>
    <w:rsid w:val="004E0270"/>
    <w:rsid w:val="004F6746"/>
    <w:rsid w:val="005004D1"/>
    <w:rsid w:val="00527767"/>
    <w:rsid w:val="00534F89"/>
    <w:rsid w:val="00545B8C"/>
    <w:rsid w:val="00552AE3"/>
    <w:rsid w:val="00573AFC"/>
    <w:rsid w:val="0058274F"/>
    <w:rsid w:val="005B3F5E"/>
    <w:rsid w:val="005D05C9"/>
    <w:rsid w:val="005D149D"/>
    <w:rsid w:val="005F3127"/>
    <w:rsid w:val="00617A72"/>
    <w:rsid w:val="00621CC6"/>
    <w:rsid w:val="00622057"/>
    <w:rsid w:val="00675E7B"/>
    <w:rsid w:val="006768C1"/>
    <w:rsid w:val="006835E4"/>
    <w:rsid w:val="006952D7"/>
    <w:rsid w:val="006A4699"/>
    <w:rsid w:val="006B61E0"/>
    <w:rsid w:val="006D70EA"/>
    <w:rsid w:val="006D7106"/>
    <w:rsid w:val="006F28F6"/>
    <w:rsid w:val="00701F05"/>
    <w:rsid w:val="0070751B"/>
    <w:rsid w:val="00716194"/>
    <w:rsid w:val="00751BB9"/>
    <w:rsid w:val="00773404"/>
    <w:rsid w:val="00785ADA"/>
    <w:rsid w:val="007C1F3D"/>
    <w:rsid w:val="007C7A04"/>
    <w:rsid w:val="007E0488"/>
    <w:rsid w:val="0080166E"/>
    <w:rsid w:val="008033C3"/>
    <w:rsid w:val="00804E84"/>
    <w:rsid w:val="00805DF8"/>
    <w:rsid w:val="0081077A"/>
    <w:rsid w:val="00811DC3"/>
    <w:rsid w:val="00824CA6"/>
    <w:rsid w:val="00841B73"/>
    <w:rsid w:val="00873221"/>
    <w:rsid w:val="00885CB5"/>
    <w:rsid w:val="0089033C"/>
    <w:rsid w:val="008A3641"/>
    <w:rsid w:val="008A4EA9"/>
    <w:rsid w:val="008B071C"/>
    <w:rsid w:val="008B4090"/>
    <w:rsid w:val="008D0F59"/>
    <w:rsid w:val="008F5434"/>
    <w:rsid w:val="00914697"/>
    <w:rsid w:val="00952A7E"/>
    <w:rsid w:val="00954F19"/>
    <w:rsid w:val="00987D45"/>
    <w:rsid w:val="00990982"/>
    <w:rsid w:val="009A53A7"/>
    <w:rsid w:val="009B3B1C"/>
    <w:rsid w:val="009B5A1C"/>
    <w:rsid w:val="009E344F"/>
    <w:rsid w:val="009F7E46"/>
    <w:rsid w:val="00A3535B"/>
    <w:rsid w:val="00A473D3"/>
    <w:rsid w:val="00A64EE8"/>
    <w:rsid w:val="00A97E32"/>
    <w:rsid w:val="00AC3FC6"/>
    <w:rsid w:val="00AE1DF9"/>
    <w:rsid w:val="00B00E96"/>
    <w:rsid w:val="00B2256D"/>
    <w:rsid w:val="00B368B8"/>
    <w:rsid w:val="00B51851"/>
    <w:rsid w:val="00B5552F"/>
    <w:rsid w:val="00B876F0"/>
    <w:rsid w:val="00B94F25"/>
    <w:rsid w:val="00BA6BD7"/>
    <w:rsid w:val="00BC2887"/>
    <w:rsid w:val="00BD3605"/>
    <w:rsid w:val="00BE25EE"/>
    <w:rsid w:val="00BF362D"/>
    <w:rsid w:val="00C041CF"/>
    <w:rsid w:val="00C208CE"/>
    <w:rsid w:val="00C3407B"/>
    <w:rsid w:val="00C7105B"/>
    <w:rsid w:val="00C73C26"/>
    <w:rsid w:val="00C84032"/>
    <w:rsid w:val="00C869C4"/>
    <w:rsid w:val="00C907C5"/>
    <w:rsid w:val="00CA6761"/>
    <w:rsid w:val="00CB4A5B"/>
    <w:rsid w:val="00CF7C3E"/>
    <w:rsid w:val="00D020E5"/>
    <w:rsid w:val="00D031C3"/>
    <w:rsid w:val="00D13FB6"/>
    <w:rsid w:val="00D40431"/>
    <w:rsid w:val="00D4122E"/>
    <w:rsid w:val="00D57C53"/>
    <w:rsid w:val="00D57E80"/>
    <w:rsid w:val="00D57E90"/>
    <w:rsid w:val="00D73422"/>
    <w:rsid w:val="00D7619A"/>
    <w:rsid w:val="00D959AC"/>
    <w:rsid w:val="00DA3138"/>
    <w:rsid w:val="00DA5F18"/>
    <w:rsid w:val="00DA7398"/>
    <w:rsid w:val="00DC0DA0"/>
    <w:rsid w:val="00DE643A"/>
    <w:rsid w:val="00E12CB7"/>
    <w:rsid w:val="00E27C3F"/>
    <w:rsid w:val="00E7113F"/>
    <w:rsid w:val="00E72E6A"/>
    <w:rsid w:val="00E87B7D"/>
    <w:rsid w:val="00E9449F"/>
    <w:rsid w:val="00ED2FAE"/>
    <w:rsid w:val="00ED449B"/>
    <w:rsid w:val="00EF447A"/>
    <w:rsid w:val="00F231BE"/>
    <w:rsid w:val="00F315AD"/>
    <w:rsid w:val="00F34B21"/>
    <w:rsid w:val="00F465E4"/>
    <w:rsid w:val="00F86CAC"/>
    <w:rsid w:val="00F87D3F"/>
    <w:rsid w:val="00FB6C9A"/>
    <w:rsid w:val="00FD4303"/>
    <w:rsid w:val="00FE0043"/>
    <w:rsid w:val="00FE2B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489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952A7E"/>
    <w:pPr>
      <w:widowControl w:val="0"/>
      <w:suppressAutoHyphens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  <w:sz w:val="20"/>
      <w:szCs w:val="20"/>
      <w:lang w:eastAsia="ru-RU"/>
    </w:rPr>
  </w:style>
  <w:style w:type="paragraph" w:styleId="2">
    <w:name w:val="heading 2"/>
    <w:basedOn w:val="1"/>
    <w:next w:val="a"/>
    <w:link w:val="20"/>
    <w:uiPriority w:val="99"/>
    <w:qFormat/>
    <w:rsid w:val="00952A7E"/>
    <w:pPr>
      <w:outlineLvl w:val="1"/>
    </w:p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2245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qFormat/>
    <w:rsid w:val="00424897"/>
    <w:pPr>
      <w:suppressLineNumbers/>
      <w:spacing w:before="120" w:after="120"/>
    </w:pPr>
    <w:rPr>
      <w:rFonts w:cs="Mangal"/>
      <w:i/>
      <w:iCs/>
    </w:rPr>
  </w:style>
  <w:style w:type="paragraph" w:styleId="a4">
    <w:name w:val="No Spacing"/>
    <w:uiPriority w:val="1"/>
    <w:qFormat/>
    <w:rsid w:val="0089033C"/>
    <w:pPr>
      <w:suppressAutoHyphens/>
      <w:spacing w:after="0"/>
      <w:ind w:firstLine="567"/>
      <w:jc w:val="both"/>
    </w:pPr>
    <w:rPr>
      <w:rFonts w:ascii="Times New Roman" w:eastAsia="Times New Roman" w:hAnsi="Times New Roman" w:cs="Times New Roman"/>
      <w:sz w:val="28"/>
      <w:lang w:eastAsia="zh-CN"/>
    </w:rPr>
  </w:style>
  <w:style w:type="paragraph" w:customStyle="1" w:styleId="ConsPlusTitle">
    <w:name w:val="ConsPlusTitle"/>
    <w:rsid w:val="0089033C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zh-CN"/>
    </w:rPr>
  </w:style>
  <w:style w:type="paragraph" w:styleId="a5">
    <w:name w:val="List Paragraph"/>
    <w:basedOn w:val="a"/>
    <w:uiPriority w:val="34"/>
    <w:qFormat/>
    <w:rsid w:val="002F5C25"/>
    <w:pPr>
      <w:widowControl w:val="0"/>
      <w:ind w:left="720"/>
      <w:contextualSpacing/>
    </w:pPr>
    <w:rPr>
      <w:rFonts w:eastAsia="Lucida Sans Unicode" w:cs="Mangal"/>
      <w:kern w:val="1"/>
      <w:szCs w:val="21"/>
      <w:lang w:bidi="hi-IN"/>
    </w:rPr>
  </w:style>
  <w:style w:type="character" w:styleId="a6">
    <w:name w:val="Hyperlink"/>
    <w:unhideWhenUsed/>
    <w:rsid w:val="002F5C25"/>
    <w:rPr>
      <w:color w:val="000080"/>
      <w:u w:val="single"/>
    </w:rPr>
  </w:style>
  <w:style w:type="paragraph" w:customStyle="1" w:styleId="ConsPlusNormal">
    <w:name w:val="ConsPlusNormal"/>
    <w:rsid w:val="00AE1D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rsid w:val="00AE1DF9"/>
    <w:pPr>
      <w:tabs>
        <w:tab w:val="center" w:pos="4153"/>
        <w:tab w:val="right" w:pos="8306"/>
      </w:tabs>
      <w:suppressAutoHyphens w:val="0"/>
      <w:autoSpaceDE w:val="0"/>
      <w:autoSpaceDN w:val="0"/>
    </w:pPr>
    <w:rPr>
      <w:sz w:val="20"/>
      <w:szCs w:val="20"/>
      <w:lang w:eastAsia="ru-RU"/>
    </w:rPr>
  </w:style>
  <w:style w:type="character" w:customStyle="1" w:styleId="a8">
    <w:name w:val="Верхний колонтитул Знак"/>
    <w:basedOn w:val="a0"/>
    <w:link w:val="a7"/>
    <w:uiPriority w:val="99"/>
    <w:rsid w:val="00AE1DF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note text"/>
    <w:basedOn w:val="a"/>
    <w:link w:val="aa"/>
    <w:uiPriority w:val="99"/>
    <w:rsid w:val="00AE1DF9"/>
    <w:pPr>
      <w:suppressAutoHyphens w:val="0"/>
      <w:autoSpaceDE w:val="0"/>
      <w:autoSpaceDN w:val="0"/>
    </w:pPr>
    <w:rPr>
      <w:sz w:val="20"/>
      <w:szCs w:val="20"/>
      <w:lang w:eastAsia="ru-RU"/>
    </w:rPr>
  </w:style>
  <w:style w:type="character" w:customStyle="1" w:styleId="aa">
    <w:name w:val="Текст сноски Знак"/>
    <w:basedOn w:val="a0"/>
    <w:link w:val="a9"/>
    <w:uiPriority w:val="99"/>
    <w:rsid w:val="00AE1DF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footnote reference"/>
    <w:uiPriority w:val="99"/>
    <w:rsid w:val="00AE1DF9"/>
    <w:rPr>
      <w:vertAlign w:val="superscript"/>
    </w:rPr>
  </w:style>
  <w:style w:type="character" w:styleId="ac">
    <w:name w:val="page number"/>
    <w:basedOn w:val="a0"/>
    <w:rsid w:val="00AE1DF9"/>
  </w:style>
  <w:style w:type="character" w:customStyle="1" w:styleId="10">
    <w:name w:val="Заголовок 1 Знак"/>
    <w:basedOn w:val="a0"/>
    <w:link w:val="1"/>
    <w:uiPriority w:val="99"/>
    <w:rsid w:val="00952A7E"/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952A7E"/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paragraph" w:styleId="ad">
    <w:name w:val="Normal (Web)"/>
    <w:basedOn w:val="a"/>
    <w:uiPriority w:val="99"/>
    <w:unhideWhenUsed/>
    <w:rsid w:val="00D57E90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Style2">
    <w:name w:val="Style2"/>
    <w:basedOn w:val="a"/>
    <w:uiPriority w:val="99"/>
    <w:rsid w:val="00E9449F"/>
    <w:pPr>
      <w:widowControl w:val="0"/>
      <w:suppressAutoHyphens w:val="0"/>
      <w:autoSpaceDE w:val="0"/>
      <w:autoSpaceDN w:val="0"/>
      <w:adjustRightInd w:val="0"/>
      <w:spacing w:line="293" w:lineRule="exact"/>
      <w:ind w:firstLine="682"/>
      <w:jc w:val="both"/>
    </w:pPr>
    <w:rPr>
      <w:rFonts w:ascii="Sylfaen" w:hAnsi="Sylfaen"/>
      <w:lang w:eastAsia="ru-RU"/>
    </w:rPr>
  </w:style>
  <w:style w:type="paragraph" w:customStyle="1" w:styleId="Style3">
    <w:name w:val="Style3"/>
    <w:basedOn w:val="a"/>
    <w:uiPriority w:val="99"/>
    <w:rsid w:val="00E9449F"/>
    <w:pPr>
      <w:widowControl w:val="0"/>
      <w:suppressAutoHyphens w:val="0"/>
      <w:autoSpaceDE w:val="0"/>
      <w:autoSpaceDN w:val="0"/>
      <w:adjustRightInd w:val="0"/>
      <w:spacing w:line="294" w:lineRule="exact"/>
      <w:ind w:firstLine="490"/>
      <w:jc w:val="both"/>
    </w:pPr>
    <w:rPr>
      <w:rFonts w:ascii="Sylfaen" w:hAnsi="Sylfaen"/>
      <w:lang w:eastAsia="ru-RU"/>
    </w:rPr>
  </w:style>
  <w:style w:type="character" w:customStyle="1" w:styleId="FontStyle14">
    <w:name w:val="Font Style14"/>
    <w:basedOn w:val="a0"/>
    <w:uiPriority w:val="99"/>
    <w:rsid w:val="00E9449F"/>
    <w:rPr>
      <w:rFonts w:ascii="Sylfaen" w:hAnsi="Sylfaen" w:cs="Sylfaen"/>
      <w:spacing w:val="-10"/>
      <w:sz w:val="26"/>
      <w:szCs w:val="26"/>
    </w:rPr>
  </w:style>
  <w:style w:type="paragraph" w:styleId="ae">
    <w:name w:val="Body Text"/>
    <w:basedOn w:val="a"/>
    <w:link w:val="af"/>
    <w:rsid w:val="00E9449F"/>
    <w:pPr>
      <w:widowControl w:val="0"/>
      <w:autoSpaceDE w:val="0"/>
      <w:spacing w:after="120"/>
      <w:ind w:firstLine="720"/>
      <w:jc w:val="both"/>
    </w:pPr>
    <w:rPr>
      <w:rFonts w:ascii="Arial" w:eastAsia="Arial" w:hAnsi="Arial" w:cs="Arial"/>
      <w:lang w:eastAsia="hi-IN" w:bidi="hi-IN"/>
    </w:rPr>
  </w:style>
  <w:style w:type="character" w:customStyle="1" w:styleId="af">
    <w:name w:val="Основной текст Знак"/>
    <w:basedOn w:val="a0"/>
    <w:link w:val="ae"/>
    <w:rsid w:val="00E9449F"/>
    <w:rPr>
      <w:rFonts w:ascii="Arial" w:eastAsia="Arial" w:hAnsi="Arial" w:cs="Arial"/>
      <w:sz w:val="24"/>
      <w:szCs w:val="24"/>
      <w:lang w:eastAsia="hi-IN" w:bidi="hi-IN"/>
    </w:rPr>
  </w:style>
  <w:style w:type="paragraph" w:customStyle="1" w:styleId="Standard">
    <w:name w:val="Standard"/>
    <w:rsid w:val="00841B7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customStyle="1" w:styleId="11">
    <w:name w:val="Абзац списка1"/>
    <w:basedOn w:val="a"/>
    <w:rsid w:val="00D7619A"/>
    <w:pPr>
      <w:ind w:left="720"/>
      <w:contextualSpacing/>
    </w:pPr>
    <w:rPr>
      <w:rFonts w:ascii="Calibri" w:eastAsia="Lucida Sans Unicode" w:hAnsi="Calibri" w:cs="Calibri"/>
      <w:kern w:val="1"/>
      <w:sz w:val="22"/>
      <w:szCs w:val="22"/>
      <w:lang w:eastAsia="en-US"/>
    </w:rPr>
  </w:style>
  <w:style w:type="character" w:customStyle="1" w:styleId="12">
    <w:name w:val="Основной шрифт абзаца1"/>
    <w:rsid w:val="00811DC3"/>
  </w:style>
  <w:style w:type="paragraph" w:customStyle="1" w:styleId="formattext">
    <w:name w:val="formattext"/>
    <w:basedOn w:val="a"/>
    <w:rsid w:val="00FE0043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af0">
    <w:name w:val="Основной текст_"/>
    <w:basedOn w:val="a0"/>
    <w:link w:val="13"/>
    <w:rsid w:val="00C84032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3">
    <w:name w:val="Основной текст1"/>
    <w:basedOn w:val="a"/>
    <w:link w:val="af0"/>
    <w:rsid w:val="00C84032"/>
    <w:pPr>
      <w:shd w:val="clear" w:color="auto" w:fill="FFFFFF"/>
      <w:suppressAutoHyphens w:val="0"/>
      <w:spacing w:before="60" w:after="420" w:line="0" w:lineRule="atLeast"/>
      <w:jc w:val="both"/>
    </w:pPr>
    <w:rPr>
      <w:sz w:val="27"/>
      <w:szCs w:val="27"/>
      <w:lang w:eastAsia="en-US"/>
    </w:rPr>
  </w:style>
  <w:style w:type="character" w:styleId="af1">
    <w:name w:val="Emphasis"/>
    <w:basedOn w:val="a0"/>
    <w:qFormat/>
    <w:rsid w:val="00C84032"/>
    <w:rPr>
      <w:i/>
      <w:iCs/>
    </w:rPr>
  </w:style>
  <w:style w:type="paragraph" w:customStyle="1" w:styleId="af2">
    <w:name w:val="Заголовок статьи"/>
    <w:basedOn w:val="a"/>
    <w:next w:val="a"/>
    <w:rsid w:val="00C84032"/>
    <w:pPr>
      <w:suppressAutoHyphens w:val="0"/>
      <w:autoSpaceDE w:val="0"/>
      <w:autoSpaceDN w:val="0"/>
      <w:adjustRightInd w:val="0"/>
      <w:ind w:left="1612" w:hanging="892"/>
      <w:jc w:val="both"/>
    </w:pPr>
    <w:rPr>
      <w:rFonts w:ascii="Arial" w:hAnsi="Arial"/>
      <w:lang w:eastAsia="ru-RU"/>
    </w:rPr>
  </w:style>
  <w:style w:type="character" w:customStyle="1" w:styleId="apple-converted-space">
    <w:name w:val="apple-converted-space"/>
    <w:basedOn w:val="a0"/>
    <w:rsid w:val="00C84032"/>
  </w:style>
  <w:style w:type="paragraph" w:customStyle="1" w:styleId="western">
    <w:name w:val="western"/>
    <w:basedOn w:val="a"/>
    <w:rsid w:val="00C84032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pc">
    <w:name w:val="pc"/>
    <w:basedOn w:val="a"/>
    <w:rsid w:val="00C84032"/>
    <w:pPr>
      <w:suppressAutoHyphens w:val="0"/>
      <w:spacing w:before="100" w:beforeAutospacing="1" w:after="100" w:afterAutospacing="1"/>
      <w:jc w:val="center"/>
    </w:pPr>
    <w:rPr>
      <w:b/>
      <w:bCs/>
      <w:lang w:eastAsia="ru-RU"/>
    </w:rPr>
  </w:style>
  <w:style w:type="table" w:styleId="af3">
    <w:name w:val="Table Grid"/>
    <w:basedOn w:val="a1"/>
    <w:uiPriority w:val="59"/>
    <w:rsid w:val="00C8403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4">
    <w:name w:val="Гипертекстовая ссылка"/>
    <w:uiPriority w:val="99"/>
    <w:rsid w:val="00A97E32"/>
    <w:rPr>
      <w:color w:val="106BBE"/>
    </w:rPr>
  </w:style>
  <w:style w:type="character" w:customStyle="1" w:styleId="af5">
    <w:name w:val="Цветовое выделение"/>
    <w:uiPriority w:val="99"/>
    <w:rsid w:val="00A97E32"/>
    <w:rPr>
      <w:b/>
      <w:bCs/>
      <w:color w:val="26282F"/>
    </w:rPr>
  </w:style>
  <w:style w:type="paragraph" w:customStyle="1" w:styleId="af6">
    <w:name w:val="Нормальный (таблица)"/>
    <w:basedOn w:val="a"/>
    <w:next w:val="a"/>
    <w:uiPriority w:val="99"/>
    <w:rsid w:val="00A97E32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 w:cs="Arial"/>
      <w:lang w:eastAsia="ru-RU"/>
    </w:rPr>
  </w:style>
  <w:style w:type="paragraph" w:customStyle="1" w:styleId="af7">
    <w:name w:val="Таблицы (моноширинный)"/>
    <w:basedOn w:val="a"/>
    <w:next w:val="a"/>
    <w:uiPriority w:val="99"/>
    <w:rsid w:val="00A97E32"/>
    <w:pPr>
      <w:widowControl w:val="0"/>
      <w:suppressAutoHyphens w:val="0"/>
      <w:autoSpaceDE w:val="0"/>
      <w:autoSpaceDN w:val="0"/>
      <w:adjustRightInd w:val="0"/>
    </w:pPr>
    <w:rPr>
      <w:rFonts w:ascii="Courier New" w:hAnsi="Courier New" w:cs="Courier New"/>
      <w:lang w:eastAsia="ru-RU"/>
    </w:rPr>
  </w:style>
  <w:style w:type="paragraph" w:customStyle="1" w:styleId="af8">
    <w:name w:val="Прижатый влево"/>
    <w:basedOn w:val="a"/>
    <w:next w:val="a"/>
    <w:uiPriority w:val="99"/>
    <w:rsid w:val="00A97E32"/>
    <w:pPr>
      <w:widowControl w:val="0"/>
      <w:suppressAutoHyphens w:val="0"/>
      <w:autoSpaceDE w:val="0"/>
      <w:autoSpaceDN w:val="0"/>
      <w:adjustRightInd w:val="0"/>
    </w:pPr>
    <w:rPr>
      <w:rFonts w:ascii="Arial" w:hAnsi="Arial" w:cs="Arial"/>
      <w:lang w:eastAsia="ru-RU"/>
    </w:rPr>
  </w:style>
  <w:style w:type="paragraph" w:customStyle="1" w:styleId="af9">
    <w:name w:val="ОСНОВНОЙ"/>
    <w:basedOn w:val="a"/>
    <w:rsid w:val="00F34B21"/>
    <w:pPr>
      <w:suppressAutoHyphens w:val="0"/>
    </w:pPr>
    <w:rPr>
      <w:lang w:eastAsia="ru-RU"/>
    </w:rPr>
  </w:style>
  <w:style w:type="paragraph" w:styleId="afa">
    <w:name w:val="Body Text Indent"/>
    <w:basedOn w:val="a"/>
    <w:link w:val="afb"/>
    <w:uiPriority w:val="99"/>
    <w:unhideWhenUsed/>
    <w:rsid w:val="00F34B21"/>
    <w:pPr>
      <w:spacing w:after="120"/>
      <w:ind w:left="283"/>
    </w:pPr>
  </w:style>
  <w:style w:type="character" w:customStyle="1" w:styleId="afb">
    <w:name w:val="Основной текст с отступом Знак"/>
    <w:basedOn w:val="a0"/>
    <w:link w:val="afa"/>
    <w:uiPriority w:val="99"/>
    <w:rsid w:val="00F34B21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30">
    <w:name w:val="Заголовок 3 Знак"/>
    <w:basedOn w:val="a0"/>
    <w:link w:val="3"/>
    <w:uiPriority w:val="9"/>
    <w:semiHidden/>
    <w:rsid w:val="0012245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zh-CN"/>
    </w:rPr>
  </w:style>
  <w:style w:type="paragraph" w:styleId="afc">
    <w:name w:val="footer"/>
    <w:basedOn w:val="a"/>
    <w:link w:val="afd"/>
    <w:rsid w:val="00122456"/>
    <w:pPr>
      <w:widowControl w:val="0"/>
      <w:tabs>
        <w:tab w:val="center" w:pos="4677"/>
        <w:tab w:val="right" w:pos="9355"/>
      </w:tabs>
      <w:spacing w:line="100" w:lineRule="atLeast"/>
      <w:textAlignment w:val="baseline"/>
    </w:pPr>
    <w:rPr>
      <w:rFonts w:ascii="Calibri" w:eastAsia="SimSun" w:hAnsi="Calibri" w:cs="Calibri"/>
      <w:kern w:val="1"/>
      <w:sz w:val="22"/>
      <w:szCs w:val="22"/>
      <w:lang w:eastAsia="ar-SA"/>
    </w:rPr>
  </w:style>
  <w:style w:type="character" w:customStyle="1" w:styleId="afd">
    <w:name w:val="Нижний колонтитул Знак"/>
    <w:basedOn w:val="a0"/>
    <w:link w:val="afc"/>
    <w:rsid w:val="00122456"/>
    <w:rPr>
      <w:rFonts w:ascii="Calibri" w:eastAsia="SimSun" w:hAnsi="Calibri" w:cs="Calibri"/>
      <w:kern w:val="1"/>
      <w:lang w:eastAsia="ar-SA"/>
    </w:rPr>
  </w:style>
  <w:style w:type="paragraph" w:styleId="31">
    <w:name w:val="Body Text Indent 3"/>
    <w:basedOn w:val="a"/>
    <w:link w:val="32"/>
    <w:uiPriority w:val="99"/>
    <w:semiHidden/>
    <w:unhideWhenUsed/>
    <w:rsid w:val="00AC3FC6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AC3FC6"/>
    <w:rPr>
      <w:rFonts w:ascii="Times New Roman" w:eastAsia="Times New Roman" w:hAnsi="Times New Roman" w:cs="Times New Roman"/>
      <w:sz w:val="16"/>
      <w:szCs w:val="16"/>
      <w:lang w:eastAsia="zh-CN"/>
    </w:rPr>
  </w:style>
  <w:style w:type="character" w:customStyle="1" w:styleId="FontStyle12">
    <w:name w:val="Font Style12"/>
    <w:basedOn w:val="a0"/>
    <w:rsid w:val="00AC3FC6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823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9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0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6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7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53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9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23D860-EF17-4845-BE85-34AC98BC88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1</Pages>
  <Words>384</Words>
  <Characters>2195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none</Company>
  <LinksUpToDate>false</LinksUpToDate>
  <CharactersWithSpaces>2574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78</cp:revision>
  <cp:lastPrinted>2018-03-02T08:16:00Z</cp:lastPrinted>
  <dcterms:created xsi:type="dcterms:W3CDTF">2015-09-30T11:02:00Z</dcterms:created>
  <dcterms:modified xsi:type="dcterms:W3CDTF">2018-07-20T05:34:00Z</dcterms:modified>
</cp:coreProperties>
</file>