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058" w:rsidRDefault="00CB5058" w:rsidP="00CB5058">
      <w:pPr>
        <w:tabs>
          <w:tab w:val="left" w:pos="40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B5058" w:rsidRDefault="00CB5058" w:rsidP="00CB50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CB5058" w:rsidRDefault="00CB5058" w:rsidP="00CB50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B5058" w:rsidRDefault="00CB5058" w:rsidP="00CB5058">
      <w:pPr>
        <w:jc w:val="center"/>
        <w:rPr>
          <w:b/>
          <w:sz w:val="28"/>
          <w:szCs w:val="28"/>
        </w:rPr>
      </w:pPr>
    </w:p>
    <w:p w:rsidR="00CB5058" w:rsidRDefault="00CB5058" w:rsidP="00CB5058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B5058" w:rsidRPr="00CB5058" w:rsidRDefault="00CB5058" w:rsidP="00CB5058">
      <w:pPr>
        <w:tabs>
          <w:tab w:val="left" w:pos="5860"/>
        </w:tabs>
        <w:rPr>
          <w:sz w:val="28"/>
          <w:szCs w:val="28"/>
        </w:rPr>
      </w:pPr>
    </w:p>
    <w:p w:rsidR="00CB5058" w:rsidRPr="00CB5058" w:rsidRDefault="00CB5058" w:rsidP="00CB5058">
      <w:pPr>
        <w:tabs>
          <w:tab w:val="left" w:pos="5860"/>
        </w:tabs>
        <w:rPr>
          <w:b/>
          <w:sz w:val="28"/>
          <w:szCs w:val="28"/>
        </w:rPr>
      </w:pPr>
      <w:r w:rsidRPr="00CB5058">
        <w:rPr>
          <w:sz w:val="28"/>
          <w:szCs w:val="28"/>
        </w:rPr>
        <w:t>2</w:t>
      </w:r>
      <w:r w:rsidR="00670C4E">
        <w:rPr>
          <w:sz w:val="28"/>
          <w:szCs w:val="28"/>
        </w:rPr>
        <w:t>3</w:t>
      </w:r>
      <w:r w:rsidRPr="00CB5058">
        <w:rPr>
          <w:sz w:val="28"/>
          <w:szCs w:val="28"/>
        </w:rPr>
        <w:t>.</w:t>
      </w:r>
      <w:r w:rsidR="00670C4E">
        <w:rPr>
          <w:sz w:val="28"/>
          <w:szCs w:val="28"/>
        </w:rPr>
        <w:t>12.2019</w:t>
      </w:r>
      <w:r w:rsidRPr="00CB5058">
        <w:rPr>
          <w:sz w:val="28"/>
          <w:szCs w:val="28"/>
        </w:rPr>
        <w:t xml:space="preserve">                                                                                                     №  </w:t>
      </w:r>
      <w:r w:rsidR="00670C4E">
        <w:rPr>
          <w:sz w:val="28"/>
          <w:szCs w:val="28"/>
        </w:rPr>
        <w:t>76</w:t>
      </w:r>
    </w:p>
    <w:p w:rsidR="00CB5058" w:rsidRDefault="00CB5058" w:rsidP="00CB5058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CB5058" w:rsidRDefault="00CB5058" w:rsidP="00CB5058">
      <w:pPr>
        <w:jc w:val="both"/>
        <w:rPr>
          <w:sz w:val="28"/>
          <w:szCs w:val="28"/>
        </w:rPr>
      </w:pPr>
    </w:p>
    <w:p w:rsidR="00CB5058" w:rsidRDefault="00CB5058" w:rsidP="00CB5058">
      <w:pPr>
        <w:jc w:val="both"/>
        <w:rPr>
          <w:sz w:val="28"/>
          <w:szCs w:val="28"/>
        </w:rPr>
      </w:pPr>
    </w:p>
    <w:p w:rsidR="00CB5058" w:rsidRDefault="00CB5058" w:rsidP="00CB5058">
      <w:pPr>
        <w:pStyle w:val="ConsNormal"/>
        <w:widowControl/>
        <w:ind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составления и ведения бюджетных росписей главных распорядителей средств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(главных администраторов источников финансирования дефицита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поселения)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 внесения изменений в них</w:t>
      </w:r>
    </w:p>
    <w:p w:rsidR="00CB5058" w:rsidRDefault="00CB5058" w:rsidP="00CB5058">
      <w:pPr>
        <w:jc w:val="center"/>
        <w:rPr>
          <w:sz w:val="28"/>
          <w:szCs w:val="28"/>
        </w:rPr>
      </w:pPr>
    </w:p>
    <w:p w:rsidR="00CB5058" w:rsidRPr="00C87047" w:rsidRDefault="00CB5058" w:rsidP="00CB505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Pr="00C87047">
        <w:rPr>
          <w:rFonts w:ascii="Times New Roman" w:hAnsi="Times New Roman" w:cs="Times New Roman"/>
          <w:sz w:val="28"/>
        </w:rPr>
        <w:t xml:space="preserve">В соответствии с Бюджетным кодексом Российской Федерации, </w:t>
      </w:r>
      <w:r w:rsidRPr="00C87047">
        <w:rPr>
          <w:rFonts w:ascii="Times New Roman" w:hAnsi="Times New Roman" w:cs="Times New Roman"/>
          <w:sz w:val="28"/>
          <w:szCs w:val="28"/>
        </w:rPr>
        <w:t xml:space="preserve">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Староирюкской</w:t>
      </w:r>
      <w:proofErr w:type="spellEnd"/>
      <w:r w:rsidRPr="00C87047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Pr="00C87047">
        <w:rPr>
          <w:rFonts w:ascii="Times New Roman" w:hAnsi="Times New Roman" w:cs="Times New Roman"/>
          <w:sz w:val="28"/>
        </w:rPr>
        <w:t>14.11.2017 № 16</w:t>
      </w:r>
      <w:r w:rsidRPr="00C87047">
        <w:rPr>
          <w:rFonts w:ascii="Times New Roman" w:hAnsi="Times New Roman" w:cs="Times New Roman"/>
          <w:sz w:val="28"/>
          <w:szCs w:val="28"/>
        </w:rPr>
        <w:t xml:space="preserve"> «О бюджетном процессе</w:t>
      </w:r>
      <w:r w:rsidRPr="00C87047">
        <w:rPr>
          <w:rFonts w:ascii="Times New Roman" w:hAnsi="Times New Roman" w:cs="Times New Roman"/>
          <w:sz w:val="28"/>
        </w:rPr>
        <w:t xml:space="preserve"> в муниципальном образовании </w:t>
      </w:r>
      <w:proofErr w:type="spellStart"/>
      <w:r w:rsidRPr="00C87047">
        <w:rPr>
          <w:rFonts w:ascii="Times New Roman" w:hAnsi="Times New Roman" w:cs="Times New Roman"/>
          <w:sz w:val="28"/>
        </w:rPr>
        <w:t>Староирюкское</w:t>
      </w:r>
      <w:proofErr w:type="spellEnd"/>
      <w:r w:rsidRPr="00C87047">
        <w:rPr>
          <w:rFonts w:ascii="Times New Roman" w:hAnsi="Times New Roman" w:cs="Times New Roman"/>
          <w:sz w:val="28"/>
        </w:rPr>
        <w:t xml:space="preserve"> сельское поселение </w:t>
      </w:r>
      <w:proofErr w:type="spellStart"/>
      <w:r w:rsidRPr="00C87047">
        <w:rPr>
          <w:rFonts w:ascii="Times New Roman" w:hAnsi="Times New Roman" w:cs="Times New Roman"/>
          <w:sz w:val="28"/>
        </w:rPr>
        <w:t>Малмыжского</w:t>
      </w:r>
      <w:proofErr w:type="spellEnd"/>
      <w:r w:rsidRPr="00C87047">
        <w:rPr>
          <w:rFonts w:ascii="Times New Roman" w:hAnsi="Times New Roman" w:cs="Times New Roman"/>
          <w:sz w:val="28"/>
        </w:rPr>
        <w:t xml:space="preserve"> района  Кировской области</w:t>
      </w:r>
      <w:r>
        <w:rPr>
          <w:rFonts w:ascii="Times New Roman" w:hAnsi="Times New Roman" w:cs="Times New Roman"/>
          <w:sz w:val="28"/>
        </w:rPr>
        <w:t>»</w:t>
      </w:r>
      <w:r w:rsidRPr="00C87047">
        <w:rPr>
          <w:rFonts w:ascii="Times New Roman" w:hAnsi="Times New Roman" w:cs="Times New Roman"/>
          <w:sz w:val="28"/>
        </w:rPr>
        <w:t xml:space="preserve">, </w:t>
      </w:r>
      <w:r w:rsidRPr="00C870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C87047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C87047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CB5058" w:rsidRDefault="00CB5058" w:rsidP="00CB5058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Порядок составления и ведения бюджетных росписей главных распорядителей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(главных администраторов источников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поселения)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внесения изменений в них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B5058" w:rsidRDefault="00CB5058" w:rsidP="00CB5058">
      <w:pPr>
        <w:pStyle w:val="Con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 1 января 2020 года и распространяется на правоотношения, возникающие при составлении бюджетной росписи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бюджетных росписей главных распорядителей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(главных администраторов источников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поселения) на 2020 год.</w:t>
      </w:r>
    </w:p>
    <w:p w:rsidR="00CB5058" w:rsidRDefault="00CB5058" w:rsidP="00CB5058">
      <w:pPr>
        <w:pStyle w:val="af5"/>
        <w:ind w:right="-83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3. Опубликовать настоящее постановление в Информационном бюллетене органа местного самоуправления </w:t>
      </w:r>
      <w:proofErr w:type="spellStart"/>
      <w:r>
        <w:rPr>
          <w:b w:val="0"/>
          <w:sz w:val="28"/>
          <w:szCs w:val="28"/>
        </w:rPr>
        <w:t>Староирюкского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sz w:val="28"/>
          <w:szCs w:val="28"/>
        </w:rPr>
        <w:t>Малмыжского</w:t>
      </w:r>
      <w:proofErr w:type="spellEnd"/>
      <w:r>
        <w:rPr>
          <w:b w:val="0"/>
          <w:sz w:val="28"/>
          <w:szCs w:val="28"/>
        </w:rPr>
        <w:t xml:space="preserve"> района Кировской области.</w:t>
      </w:r>
    </w:p>
    <w:p w:rsidR="00CB5058" w:rsidRDefault="00CB5058" w:rsidP="00CB5058">
      <w:pPr>
        <w:widowControl w:val="0"/>
        <w:autoSpaceDE w:val="0"/>
        <w:ind w:firstLine="709"/>
        <w:jc w:val="both"/>
        <w:rPr>
          <w:sz w:val="72"/>
          <w:szCs w:val="72"/>
        </w:rPr>
      </w:pPr>
      <w:r>
        <w:rPr>
          <w:sz w:val="28"/>
          <w:szCs w:val="28"/>
        </w:rPr>
        <w:t>4. Настоящее постановление вступает в силу в соответствии с действующим законодательством</w:t>
      </w:r>
    </w:p>
    <w:p w:rsidR="00CB5058" w:rsidRDefault="00CB5058" w:rsidP="00CB505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постановлением возложить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Гафиатуллину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Г.Р. специалиста по финансам и бухгалтерскому учету.</w:t>
      </w:r>
    </w:p>
    <w:p w:rsidR="00CB5058" w:rsidRDefault="00CB5058" w:rsidP="00CB505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5058" w:rsidRDefault="00CB5058" w:rsidP="00CB50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CB5058" w:rsidRDefault="00CB5058" w:rsidP="00CB505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</w:t>
      </w:r>
    </w:p>
    <w:p w:rsidR="00CB5058" w:rsidRDefault="00CB5058" w:rsidP="00CB5058">
      <w:pPr>
        <w:pStyle w:val="ConsNormal"/>
        <w:widowControl/>
        <w:ind w:firstLine="0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B5058" w:rsidRPr="00003B48" w:rsidRDefault="00CB5058" w:rsidP="00CB5058">
      <w:pPr>
        <w:pStyle w:val="ConsNormal"/>
        <w:widowControl/>
        <w:ind w:firstLine="0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Приложение</w:t>
      </w:r>
    </w:p>
    <w:p w:rsidR="00CB5058" w:rsidRDefault="00CB5058" w:rsidP="00CB5058">
      <w:pPr>
        <w:jc w:val="right"/>
        <w:rPr>
          <w:sz w:val="28"/>
          <w:szCs w:val="20"/>
          <w:lang w:eastAsia="ar-SA"/>
        </w:rPr>
      </w:pPr>
    </w:p>
    <w:p w:rsidR="00CB5058" w:rsidRDefault="00CB5058" w:rsidP="00CB5058">
      <w:pPr>
        <w:jc w:val="center"/>
        <w:rPr>
          <w:sz w:val="28"/>
          <w:szCs w:val="28"/>
        </w:rPr>
      </w:pPr>
      <w:r>
        <w:rPr>
          <w:sz w:val="28"/>
          <w:szCs w:val="20"/>
          <w:lang w:eastAsia="ar-SA"/>
        </w:rPr>
        <w:t xml:space="preserve">                                                                 </w:t>
      </w:r>
      <w:r>
        <w:rPr>
          <w:smallCaps/>
          <w:sz w:val="28"/>
          <w:szCs w:val="28"/>
        </w:rPr>
        <w:t>УТВЕРЖДЕН</w:t>
      </w:r>
    </w:p>
    <w:p w:rsidR="00CB5058" w:rsidRDefault="00CB5058" w:rsidP="00CB5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постановлением  администрации</w:t>
      </w:r>
    </w:p>
    <w:p w:rsidR="00CB5058" w:rsidRDefault="00CB5058" w:rsidP="00CB50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</w:t>
      </w:r>
    </w:p>
    <w:p w:rsidR="00CB5058" w:rsidRDefault="00CB5058" w:rsidP="00CB5058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E29FB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                   </w:t>
      </w:r>
      <w:r>
        <w:rPr>
          <w:sz w:val="28"/>
          <w:szCs w:val="28"/>
        </w:rPr>
        <w:t>поселения</w:t>
      </w:r>
      <w:r w:rsidRPr="002E29F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Pr="002E29FB">
        <w:rPr>
          <w:color w:val="000000"/>
          <w:sz w:val="28"/>
          <w:szCs w:val="28"/>
        </w:rPr>
        <w:t xml:space="preserve">от </w:t>
      </w:r>
      <w:r w:rsidR="00670C4E">
        <w:rPr>
          <w:color w:val="000000"/>
          <w:sz w:val="28"/>
          <w:szCs w:val="28"/>
        </w:rPr>
        <w:t>23</w:t>
      </w:r>
      <w:r w:rsidRPr="002E29FB">
        <w:rPr>
          <w:color w:val="000000"/>
          <w:sz w:val="28"/>
          <w:szCs w:val="28"/>
        </w:rPr>
        <w:t>.</w:t>
      </w:r>
      <w:r w:rsidR="00670C4E">
        <w:rPr>
          <w:sz w:val="28"/>
          <w:szCs w:val="28"/>
        </w:rPr>
        <w:t>12</w:t>
      </w:r>
      <w:r w:rsidRPr="00CB5058">
        <w:rPr>
          <w:sz w:val="28"/>
          <w:szCs w:val="28"/>
        </w:rPr>
        <w:t>.20</w:t>
      </w:r>
      <w:r w:rsidR="00670C4E">
        <w:rPr>
          <w:sz w:val="28"/>
          <w:szCs w:val="28"/>
        </w:rPr>
        <w:t>19</w:t>
      </w:r>
      <w:r w:rsidRPr="00CB5058">
        <w:rPr>
          <w:sz w:val="28"/>
          <w:szCs w:val="28"/>
        </w:rPr>
        <w:t xml:space="preserve"> №  </w:t>
      </w:r>
      <w:r w:rsidR="00670C4E">
        <w:rPr>
          <w:sz w:val="28"/>
          <w:szCs w:val="28"/>
        </w:rPr>
        <w:t>76</w:t>
      </w:r>
    </w:p>
    <w:p w:rsidR="00CB5058" w:rsidRPr="002E29FB" w:rsidRDefault="00CB5058" w:rsidP="00CB5058">
      <w:pPr>
        <w:ind w:firstLine="709"/>
        <w:jc w:val="both"/>
        <w:rPr>
          <w:color w:val="000000"/>
          <w:sz w:val="28"/>
          <w:szCs w:val="28"/>
        </w:rPr>
      </w:pPr>
    </w:p>
    <w:p w:rsidR="00CB5058" w:rsidRDefault="00CB5058" w:rsidP="00CB5058">
      <w:pPr>
        <w:ind w:left="3540" w:firstLine="708"/>
        <w:jc w:val="right"/>
        <w:rPr>
          <w:smallCaps/>
          <w:sz w:val="28"/>
          <w:szCs w:val="28"/>
        </w:rPr>
      </w:pPr>
    </w:p>
    <w:p w:rsidR="00CB5058" w:rsidRPr="000A67C7" w:rsidRDefault="00CB5058" w:rsidP="00CB5058">
      <w:pPr>
        <w:jc w:val="center"/>
        <w:rPr>
          <w:b/>
          <w:sz w:val="28"/>
          <w:szCs w:val="28"/>
        </w:rPr>
      </w:pPr>
      <w:r w:rsidRPr="000A67C7">
        <w:rPr>
          <w:b/>
          <w:smallCaps/>
          <w:sz w:val="28"/>
          <w:szCs w:val="28"/>
        </w:rPr>
        <w:t>ПОРЯДОК</w:t>
      </w:r>
    </w:p>
    <w:p w:rsidR="00CB5058" w:rsidRDefault="00CB5058" w:rsidP="00CB5058">
      <w:pPr>
        <w:jc w:val="center"/>
        <w:rPr>
          <w:b/>
          <w:bCs/>
          <w:sz w:val="28"/>
          <w:szCs w:val="28"/>
        </w:rPr>
      </w:pPr>
      <w:r w:rsidRPr="000A67C7">
        <w:rPr>
          <w:b/>
          <w:sz w:val="28"/>
          <w:szCs w:val="28"/>
        </w:rPr>
        <w:t xml:space="preserve">СОСТАВЛЕНИЯ И ВЕДЕНИЯ БЮДЖЕТНЫХ РОСПИСЕЙ ГЛАВНЫХ РАСПОРЯДИТЕЛЕЙ СРЕДСТВ БЮДЖЕТА СТАРОИРЮКСКОГО СЕЛЬСКОГО ПОСЕЛЕНИЯ (ГЛАВНЫХ АДМИНИСТРАТОРОВ ИСТОЧНИКОВ ФИНАНСИРОВАНИЯ ДЕФИЦИТА БЮДЖЕТА СТАРОИРЮКСКОГО СЕЛЬСКОГО ПОСЕЛЕНИЯ) </w:t>
      </w:r>
      <w:r w:rsidRPr="000A67C7">
        <w:rPr>
          <w:b/>
          <w:bCs/>
          <w:sz w:val="28"/>
          <w:szCs w:val="28"/>
        </w:rPr>
        <w:t xml:space="preserve">И ВНЕСЕНИЯ ИЗМЕНЕНИЙ В НИХ </w:t>
      </w:r>
    </w:p>
    <w:p w:rsidR="00CB5058" w:rsidRPr="000A67C7" w:rsidRDefault="00CB5058" w:rsidP="00CB5058">
      <w:pPr>
        <w:jc w:val="center"/>
        <w:rPr>
          <w:b/>
          <w:sz w:val="28"/>
          <w:szCs w:val="28"/>
        </w:rPr>
      </w:pPr>
    </w:p>
    <w:p w:rsidR="00CB5058" w:rsidRDefault="00CB5058" w:rsidP="00CB5058">
      <w:pPr>
        <w:jc w:val="both"/>
        <w:rPr>
          <w:sz w:val="28"/>
          <w:szCs w:val="28"/>
        </w:rPr>
      </w:pPr>
    </w:p>
    <w:p w:rsidR="00CB5058" w:rsidRPr="00003B48" w:rsidRDefault="00CB5058" w:rsidP="00CB5058">
      <w:pPr>
        <w:numPr>
          <w:ilvl w:val="0"/>
          <w:numId w:val="14"/>
        </w:numPr>
        <w:suppressAutoHyphens/>
        <w:jc w:val="center"/>
        <w:rPr>
          <w:b/>
          <w:sz w:val="28"/>
          <w:szCs w:val="28"/>
        </w:rPr>
      </w:pPr>
      <w:r w:rsidRPr="00003B48">
        <w:rPr>
          <w:b/>
          <w:sz w:val="28"/>
          <w:szCs w:val="28"/>
        </w:rPr>
        <w:t>ОБЩИЕ ПОЛОЖЕНИЯ</w:t>
      </w:r>
    </w:p>
    <w:p w:rsidR="00CB5058" w:rsidRDefault="00CB5058" w:rsidP="00CB505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Порядок составления и ведения бюджетных росписей главных распорядителей средств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(главных администраторов источников финансирования дефицита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поселения), (далее – сельское поселение) и внесения изменений в них (далее – Порядок) разработан в целях организации исполнения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 расходам (источникам финансирования дефицита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поселения) в соответствии с Бюджетным кодексом Российской Федерации (далее – Бюджетный кодекс</w:t>
      </w:r>
      <w:proofErr w:type="gramEnd"/>
      <w:r>
        <w:rPr>
          <w:sz w:val="28"/>
          <w:szCs w:val="28"/>
        </w:rPr>
        <w:t xml:space="preserve">) </w:t>
      </w:r>
      <w:proofErr w:type="gramStart"/>
      <w:r w:rsidRPr="000A67C7">
        <w:rPr>
          <w:sz w:val="28"/>
          <w:szCs w:val="28"/>
        </w:rPr>
        <w:t xml:space="preserve">и Положением о бюджетном процессе в </w:t>
      </w:r>
      <w:proofErr w:type="spellStart"/>
      <w:r w:rsidRPr="000A67C7">
        <w:rPr>
          <w:sz w:val="28"/>
          <w:szCs w:val="28"/>
        </w:rPr>
        <w:t>Староирюкском</w:t>
      </w:r>
      <w:proofErr w:type="spellEnd"/>
      <w:r w:rsidRPr="000A67C7">
        <w:rPr>
          <w:sz w:val="28"/>
          <w:szCs w:val="28"/>
        </w:rPr>
        <w:t xml:space="preserve"> сельском поселении </w:t>
      </w:r>
      <w:proofErr w:type="spellStart"/>
      <w:r w:rsidRPr="000A67C7">
        <w:rPr>
          <w:sz w:val="28"/>
          <w:szCs w:val="28"/>
        </w:rPr>
        <w:t>Малмыжского</w:t>
      </w:r>
      <w:proofErr w:type="spellEnd"/>
      <w:r w:rsidRPr="000A67C7">
        <w:rPr>
          <w:sz w:val="28"/>
          <w:szCs w:val="28"/>
        </w:rPr>
        <w:t xml:space="preserve"> района Кировской области, утвержденным решением </w:t>
      </w:r>
      <w:proofErr w:type="spellStart"/>
      <w:r w:rsidRPr="000A67C7">
        <w:rPr>
          <w:sz w:val="28"/>
          <w:szCs w:val="28"/>
        </w:rPr>
        <w:t>Староирюкской</w:t>
      </w:r>
      <w:proofErr w:type="spellEnd"/>
      <w:r w:rsidRPr="000A67C7">
        <w:rPr>
          <w:sz w:val="28"/>
          <w:szCs w:val="28"/>
        </w:rPr>
        <w:t xml:space="preserve"> сельской Думы от </w:t>
      </w:r>
      <w:r w:rsidRPr="000A67C7">
        <w:rPr>
          <w:sz w:val="28"/>
        </w:rPr>
        <w:t>14.11.2017 № 16</w:t>
      </w:r>
      <w:r w:rsidRPr="000A67C7">
        <w:rPr>
          <w:sz w:val="28"/>
          <w:szCs w:val="28"/>
          <w:shd w:val="clear" w:color="auto" w:fill="FFFFFF"/>
        </w:rPr>
        <w:t>,</w:t>
      </w:r>
      <w:r w:rsidRPr="000A67C7">
        <w:rPr>
          <w:sz w:val="28"/>
          <w:szCs w:val="28"/>
        </w:rPr>
        <w:t xml:space="preserve"> (далее – Положение) и определяет правила</w:t>
      </w:r>
      <w:r>
        <w:rPr>
          <w:sz w:val="28"/>
          <w:szCs w:val="28"/>
        </w:rPr>
        <w:t xml:space="preserve"> составления и ведения бюджетных росписей главных распорядителей средств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(главных администраторов источников финансирования дефицита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поселения) (далее – бюджетные росписи) и лимитов бюджетных обязательств (далее – ЛБО).</w:t>
      </w:r>
      <w:proofErr w:type="gramEnd"/>
    </w:p>
    <w:p w:rsidR="00CB5058" w:rsidRDefault="00CB5058" w:rsidP="00CB50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Составление и ведение бюджетных росписей и ЛБО осуществляется главными распорядителями средств бюджета сельского поселения (далее – ГРБС) в программном комплексе «Бюджет – СМАРТ», являющемся составной частью автоматизированной системы управления бюджетным процессом сельского поселения (далее – ПК «Бюджет – СМАРТ»).</w:t>
      </w:r>
    </w:p>
    <w:p w:rsidR="00CB5058" w:rsidRDefault="00CB5058" w:rsidP="00CB50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и ведение бюджетной росписи и ЛБО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осуществляется специалистом по финансам и бухгалтерскому учету.</w:t>
      </w:r>
    </w:p>
    <w:p w:rsidR="00CB5058" w:rsidRDefault="00CB5058" w:rsidP="00CB5058">
      <w:pPr>
        <w:ind w:firstLine="708"/>
        <w:jc w:val="both"/>
        <w:rPr>
          <w:sz w:val="28"/>
          <w:szCs w:val="28"/>
        </w:rPr>
      </w:pPr>
    </w:p>
    <w:p w:rsidR="00CB5058" w:rsidRPr="00003B48" w:rsidRDefault="00CB5058" w:rsidP="00CB5058">
      <w:pPr>
        <w:ind w:firstLine="720"/>
        <w:jc w:val="center"/>
        <w:rPr>
          <w:b/>
          <w:sz w:val="28"/>
          <w:szCs w:val="28"/>
        </w:rPr>
      </w:pPr>
      <w:r w:rsidRPr="00003B48">
        <w:rPr>
          <w:b/>
          <w:sz w:val="28"/>
          <w:szCs w:val="28"/>
        </w:rPr>
        <w:lastRenderedPageBreak/>
        <w:t xml:space="preserve">2. СОСТАВЛЕНИЕ И УТВЕРЖДЕНИЕ БЮДЖЕТНЫХ РОСПИСЕЙ 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Бюджетные росписи составляются ГРБС (главными администраторами источников финансирования дефицита бюджета сельского поселения) в соответствии с бюджетными ассигнованиями, утвержденными сводной бюджетной росписью бюджета сельского поселения, и ЛБО, утвержденными сводной бюджетной росписью бюджета сельского поселения, и ЛБО, утвержденными </w:t>
      </w:r>
      <w:proofErr w:type="spellStart"/>
      <w:r>
        <w:rPr>
          <w:sz w:val="28"/>
          <w:szCs w:val="28"/>
        </w:rPr>
        <w:t>Староирюкским</w:t>
      </w:r>
      <w:proofErr w:type="spellEnd"/>
      <w:r>
        <w:rPr>
          <w:sz w:val="28"/>
          <w:szCs w:val="28"/>
        </w:rPr>
        <w:t xml:space="preserve"> сельским поселением.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Бюджетная роспись включает в себя: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Бюджетные ассигнования по расходам ГРБС и бюджетные ассигнования по расходам в разрезе подведомственных ему получателей средств бюджета сельского поселения (далее – получатели) по разделам, подразделам, целевым статьям (муниципальным программам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.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Бюджетные ассигнования по источникам финансирования дефицита бюджета сельского поселения (кроме операций по управлению остатками средств на едином счете по учету средств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поселения) (далее – бюджетные ассигнования по источникам) главного администратора источников финансирования дефицита бюджета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далее – ГАИФД) 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Данный раздел бюджетной росписи заполняется при наличии у ГРБС (ГАИФД) соответствующих бюджетных ассигнований.</w:t>
      </w:r>
      <w:r>
        <w:rPr>
          <w:sz w:val="28"/>
          <w:szCs w:val="28"/>
        </w:rPr>
        <w:tab/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proofErr w:type="gramStart"/>
      <w:r>
        <w:rPr>
          <w:sz w:val="28"/>
          <w:szCs w:val="28"/>
        </w:rPr>
        <w:t xml:space="preserve">При составлении бюджетных росписей указываются коды целей расходов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(при наличии соответствующих расходов), а также указываются коды целей, предусмотренные Федеральным казначейством, по расходам, финансовое обеспечение которых осуществляется за счет межбюджетных трансфертов, поступающих из федерального бюджета и имеющих целевое назначение, и коды целей, предусмотренные министерством финансов Кировской области, по расходам, финансовое обеспечение которых осуществляется за счет межбюджетных трансфертов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поступающих</w:t>
      </w:r>
      <w:proofErr w:type="gramEnd"/>
      <w:r>
        <w:rPr>
          <w:sz w:val="28"/>
          <w:szCs w:val="28"/>
        </w:rPr>
        <w:t xml:space="preserve"> из областного бюджета и имеющих целевое назначение (далее - целевые МБТ).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 Бюджетная роспись утверждается руководителем ГРБС (ГАИФД) ежегодно по форме согласно приложению №1 к настоящему Порядку после получения от финансового управления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уведомления о лимитах бюджетных обязательств (уведомления о бюджетных ассигнованиях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утвержденных сводной бюджетной росписью бюджета муниципального района), но не позднее 28 декабря.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</w:p>
    <w:p w:rsidR="00CB5058" w:rsidRPr="00003B48" w:rsidRDefault="00CB5058" w:rsidP="00CB5058">
      <w:pPr>
        <w:ind w:firstLine="720"/>
        <w:jc w:val="center"/>
        <w:rPr>
          <w:b/>
          <w:sz w:val="28"/>
          <w:szCs w:val="28"/>
        </w:rPr>
      </w:pPr>
      <w:r w:rsidRPr="00003B48">
        <w:rPr>
          <w:b/>
          <w:sz w:val="28"/>
          <w:szCs w:val="28"/>
        </w:rPr>
        <w:t>3. СОСТАВЛЕНИЕ И УТВЕРЖДЕНИЕ ЛБО</w:t>
      </w:r>
    </w:p>
    <w:p w:rsidR="00CB5058" w:rsidRDefault="00CB5058" w:rsidP="00CB50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</w:t>
      </w:r>
      <w:proofErr w:type="gramStart"/>
      <w:r>
        <w:rPr>
          <w:sz w:val="28"/>
          <w:szCs w:val="28"/>
        </w:rPr>
        <w:t xml:space="preserve">ЛБО составляются ГРБС на основе уведомлений о лимитах бюджетных обязательств, по форме согласно приложению № 2 к настоящему Порядку и включает в себя ЛБО по расходам ГРБС и ЛБО по расходам в разрезе подведомственных ему получателей по разделам, подразделам, целевым статьям (муниципальным программам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поселения), группам, подгруппам и элементам видов расходов с указанием кодов целей в соответствии с подпунктом 2.4</w:t>
      </w:r>
      <w:proofErr w:type="gramEnd"/>
      <w:r>
        <w:rPr>
          <w:sz w:val="28"/>
          <w:szCs w:val="28"/>
        </w:rPr>
        <w:t xml:space="preserve"> настоящего Порядка.</w:t>
      </w:r>
    </w:p>
    <w:p w:rsidR="00CB5058" w:rsidRDefault="00CB5058" w:rsidP="00CB50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 ЛБО утверждаются руководителем ГРБС в срок до 29 декабря.</w:t>
      </w:r>
    </w:p>
    <w:p w:rsidR="00CB5058" w:rsidRDefault="00CB5058" w:rsidP="00CB5058">
      <w:pPr>
        <w:ind w:firstLine="720"/>
        <w:jc w:val="both"/>
        <w:rPr>
          <w:sz w:val="28"/>
          <w:szCs w:val="28"/>
        </w:rPr>
      </w:pPr>
    </w:p>
    <w:p w:rsidR="00CB5058" w:rsidRPr="00003B48" w:rsidRDefault="00CB5058" w:rsidP="00CB5058">
      <w:pPr>
        <w:ind w:firstLine="720"/>
        <w:jc w:val="center"/>
        <w:rPr>
          <w:b/>
          <w:sz w:val="28"/>
          <w:szCs w:val="28"/>
        </w:rPr>
      </w:pPr>
      <w:r w:rsidRPr="00003B48">
        <w:rPr>
          <w:b/>
          <w:sz w:val="28"/>
          <w:szCs w:val="28"/>
        </w:rPr>
        <w:t xml:space="preserve">4. ВЕДЕНИЕ БЮДЖЕТНЫХ РОСПИСЕЙ И ЛБО 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Ведение бюджетной росписи и ЛБО осуществляет ГРБС (ГАИФД) посредством внесения изменений в показатели бюджетной росписи и ЛБО (далее – изменение бюджетной росписи и ЛБО).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4.2. </w:t>
      </w:r>
      <w:proofErr w:type="gramStart"/>
      <w:r>
        <w:rPr>
          <w:sz w:val="28"/>
          <w:szCs w:val="28"/>
        </w:rPr>
        <w:t xml:space="preserve">Изменение бюджетной росписи и ЛБО производится после внесения соответствующих изменений в сводную бюджетную роспись и ЛБО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на основании уведомления о внесении изменений в сводную бюджетную роспись бюджета сельского поселения по расходам (по источникам финансирования дефицита бюджета  сельского поселения (кроме операций по управлению остатками средств на едином счете по учету средств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поселения)) и уведомления</w:t>
      </w:r>
      <w:proofErr w:type="gramEnd"/>
      <w:r>
        <w:rPr>
          <w:sz w:val="28"/>
          <w:szCs w:val="28"/>
        </w:rPr>
        <w:t xml:space="preserve"> об изменении ЛБО, </w:t>
      </w:r>
      <w:proofErr w:type="gramStart"/>
      <w:r>
        <w:rPr>
          <w:sz w:val="28"/>
          <w:szCs w:val="28"/>
        </w:rPr>
        <w:t>доведенных</w:t>
      </w:r>
      <w:proofErr w:type="gramEnd"/>
      <w:r>
        <w:rPr>
          <w:sz w:val="28"/>
          <w:szCs w:val="28"/>
        </w:rPr>
        <w:t xml:space="preserve"> финансовым управлением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установленном порядке.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4.3. Внесение изменений в бюджетную роспись осуществляется в следующем порядке: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4.3.1. </w:t>
      </w:r>
      <w:proofErr w:type="gramStart"/>
      <w:r>
        <w:rPr>
          <w:sz w:val="28"/>
          <w:szCs w:val="28"/>
        </w:rPr>
        <w:t>ГРБС после получения уведомления о внесении изменений в сводную бюджетную роспись бюджета сельского поселения по расходам направляет в финансовое управление администрации района изменения бюджетных ассигнований по расходам ГРБС и (или) изменения бюджетных ассигнований по расходам в разрезе подведомственных ему получателей в электронных документах «Черновик – Справка об изменении бюджетной росписи (форма 2)», подписанных усиленной квалифицированной электронной подписью (далее ЭЦП) уполномоченного работника</w:t>
      </w:r>
      <w:proofErr w:type="gramEnd"/>
      <w:r>
        <w:rPr>
          <w:sz w:val="28"/>
          <w:szCs w:val="28"/>
        </w:rPr>
        <w:t xml:space="preserve"> ГРБС.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4.3.2. </w:t>
      </w:r>
      <w:proofErr w:type="gramStart"/>
      <w:r>
        <w:rPr>
          <w:sz w:val="28"/>
          <w:szCs w:val="28"/>
        </w:rPr>
        <w:t xml:space="preserve">После подтверждения электронных документов, указанных в подпункте 4.3.1 настоящего Порядка, ГРБС (ГАИФД) готовит изменения в бюджетную роспись по форме согласно приложению № 3 к настоящему Порядку и утверждает их руководителем ГРБС не позднее 10 рабочих дней со дня получения уведомления о внесении изменений в сводную бюджетную роспись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 расходам и по источникам финансирования дефицита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</w:t>
      </w:r>
      <w:proofErr w:type="gramEnd"/>
      <w:r>
        <w:rPr>
          <w:sz w:val="28"/>
          <w:szCs w:val="28"/>
        </w:rPr>
        <w:t xml:space="preserve"> поселения.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4.4. Внесение изменений в ЛБО осуществляется в следующем порядке: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4.4.1. ГРБС после получения от финансового управления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уведомления об изменении ЛБО направляет ему изменения ЛБО ГРБС и (или) изменения ЛБО в разрезе </w:t>
      </w:r>
      <w:r>
        <w:rPr>
          <w:sz w:val="28"/>
          <w:szCs w:val="28"/>
        </w:rPr>
        <w:lastRenderedPageBreak/>
        <w:t>подведомственных ему получателей в электронных документах «Черновик – Лимит бюджетных обязательств (изменения)», подписанных ЭЦП уполномоченного работника ГРБС.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Одновременно к электронным документам прикрепляются расчеты к сметам подведомственных получателей на суммы вносимых в ЛБО изменений.</w:t>
      </w:r>
    </w:p>
    <w:p w:rsidR="00CB5058" w:rsidRDefault="00CB5058" w:rsidP="00CB505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4.4.2. После подтверждения электронных документов, указанных в подпункте 4.4.1 настоящего Порядка, ГРБС готовит изменения в ЛБО по форме согласно приложению № 4 к настоящему Порядку и утверждает их руководителем ГРБС.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4.5. Изменение бюджетной росписи может быть произведено без внесения изменений в сводную бюджетную роспись бюджета муниципального района в случаях: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перераспределения бюджетных ассигнований между подведомственными получателями – в пределах одного раздела, подраздела, целевой статьи (муниципальной программы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муниципального района и </w:t>
      </w:r>
      <w:proofErr w:type="spellStart"/>
      <w:r>
        <w:rPr>
          <w:sz w:val="28"/>
          <w:szCs w:val="28"/>
        </w:rPr>
        <w:t>непрограммного</w:t>
      </w:r>
      <w:proofErr w:type="spellEnd"/>
      <w:r>
        <w:rPr>
          <w:sz w:val="28"/>
          <w:szCs w:val="28"/>
        </w:rPr>
        <w:t xml:space="preserve"> направления деятельности), группы и подгруппы </w:t>
      </w:r>
      <w:proofErr w:type="gramStart"/>
      <w:r>
        <w:rPr>
          <w:sz w:val="28"/>
          <w:szCs w:val="28"/>
        </w:rPr>
        <w:t>вида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перераспределения бюджетных ассигнований между кодами целей, предусмотренными подпунктом 2.4 настоящего Порядка, - в пределах одного получателя и (или) раздела, подраздела, целевой статьи (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 </w:t>
      </w:r>
      <w:proofErr w:type="spellStart"/>
      <w:r>
        <w:rPr>
          <w:sz w:val="28"/>
          <w:szCs w:val="28"/>
        </w:rPr>
        <w:t>непрограммного</w:t>
      </w:r>
      <w:proofErr w:type="spellEnd"/>
      <w:r>
        <w:rPr>
          <w:sz w:val="28"/>
          <w:szCs w:val="28"/>
        </w:rPr>
        <w:t xml:space="preserve"> направления деятельности), группы и подгруппы </w:t>
      </w:r>
      <w:proofErr w:type="gramStart"/>
      <w:r>
        <w:rPr>
          <w:sz w:val="28"/>
          <w:szCs w:val="28"/>
        </w:rPr>
        <w:t>вида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кодов целей, предусмотренных подпунктом 2.4 настоящего Порядка.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proofErr w:type="gramStart"/>
      <w:r>
        <w:rPr>
          <w:sz w:val="28"/>
          <w:szCs w:val="28"/>
        </w:rPr>
        <w:t xml:space="preserve">Изменений ЛБО может быть произведено без внесения изменений в ЛБО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в случаях, установленных в подпункте 5.5 настоящего Порядка, а так же в случае перераспределения ЛБО между кодами элементов вида расходов классификации расходов бюджетов – в пределах одного получателя и (или) раздела, подраздела, целевой статьи (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непрограммного</w:t>
      </w:r>
      <w:proofErr w:type="spellEnd"/>
      <w:r>
        <w:rPr>
          <w:sz w:val="28"/>
          <w:szCs w:val="28"/>
        </w:rPr>
        <w:t xml:space="preserve"> направления деятельности), группы и подгруппы вида</w:t>
      </w:r>
      <w:proofErr w:type="gramEnd"/>
      <w:r>
        <w:rPr>
          <w:sz w:val="28"/>
          <w:szCs w:val="28"/>
        </w:rPr>
        <w:t xml:space="preserve"> расходов классификации расходов бюджетов;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</w:p>
    <w:p w:rsidR="00CB5058" w:rsidRDefault="00CB5058" w:rsidP="00CB5058">
      <w:pPr>
        <w:ind w:firstLine="720"/>
        <w:jc w:val="center"/>
        <w:rPr>
          <w:sz w:val="28"/>
        </w:rPr>
      </w:pPr>
      <w:r>
        <w:rPr>
          <w:b/>
        </w:rPr>
        <w:t xml:space="preserve">5.ВЕДЕНИЕ БЮДЖЕТНЫХ РОСПИСЕЙ  И ЛБО </w:t>
      </w:r>
    </w:p>
    <w:p w:rsidR="00CB5058" w:rsidRDefault="00CB5058" w:rsidP="00CB5058">
      <w:pPr>
        <w:jc w:val="center"/>
        <w:rPr>
          <w:sz w:val="28"/>
        </w:rPr>
      </w:pPr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ab/>
        <w:t>5.1. Ведение бюджетной росписи и ЛБО осуществляет ГРБС (ГАИФД) посредством внесения изменений в показатели бюджетной росписи и ЛБО (далее – изменение бюджетной росписи и ЛБО).</w:t>
      </w:r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ab/>
        <w:t xml:space="preserve">5.2. </w:t>
      </w:r>
      <w:proofErr w:type="gramStart"/>
      <w:r>
        <w:rPr>
          <w:sz w:val="28"/>
        </w:rPr>
        <w:t xml:space="preserve">Изменение бюджетной росписи и ЛБО производится после внесения соответствующих изменений в сводную бюджетную роспись и ЛБО бюджета поселения на основании уведомления о внесении изменений в сводную бюджетную роспись  бюджета поселения по расходам (по источникам финансирования дефицита бюджета  поселения (кроме операций по управлению остатками средств на едином счете по учету средств бюджета </w:t>
      </w:r>
      <w:proofErr w:type="spellStart"/>
      <w:r>
        <w:rPr>
          <w:sz w:val="28"/>
        </w:rPr>
        <w:lastRenderedPageBreak/>
        <w:t>Староирюкского</w:t>
      </w:r>
      <w:proofErr w:type="spellEnd"/>
      <w:r>
        <w:rPr>
          <w:sz w:val="28"/>
        </w:rPr>
        <w:t xml:space="preserve"> сельского поселения)) и уведомления об изменении ЛБО, доведенных</w:t>
      </w:r>
      <w:proofErr w:type="gramEnd"/>
      <w:r>
        <w:rPr>
          <w:sz w:val="28"/>
        </w:rPr>
        <w:t xml:space="preserve"> администрацией </w:t>
      </w:r>
      <w:proofErr w:type="spellStart"/>
      <w:r>
        <w:rPr>
          <w:sz w:val="28"/>
        </w:rPr>
        <w:t>Староирюкского</w:t>
      </w:r>
      <w:proofErr w:type="spellEnd"/>
      <w:r>
        <w:rPr>
          <w:sz w:val="28"/>
        </w:rPr>
        <w:t xml:space="preserve">  сельского поселения в установленном порядке.</w:t>
      </w:r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ab/>
        <w:t>5.3. Внесение изменений в бюджетную роспись осуществляется в следующем порядке:</w:t>
      </w:r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ab/>
        <w:t xml:space="preserve">5.3.1. </w:t>
      </w:r>
      <w:proofErr w:type="gramStart"/>
      <w:r>
        <w:rPr>
          <w:sz w:val="28"/>
        </w:rPr>
        <w:t xml:space="preserve">ГРБС после получения уведомления о внесении изменений в сводную бюджетную роспись бюджета поселения по расходам направляет в финансовое управление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изменения бюджетных ассигнований по расходам ГРБС и (или) изменения бюджетных ассигнований по расходам в разрезе подведомственных ему получателей в электронных документах «Черновик – Справка об изменении бюджетной росписи (форма 2)», подписанных усиленной квалифицированной электронной подписью (далее ЭЦП) уполномоченного работника</w:t>
      </w:r>
      <w:proofErr w:type="gramEnd"/>
      <w:r>
        <w:rPr>
          <w:sz w:val="28"/>
        </w:rPr>
        <w:t xml:space="preserve"> ГРБС</w:t>
      </w:r>
      <w:proofErr w:type="gramStart"/>
      <w:r>
        <w:rPr>
          <w:sz w:val="28"/>
        </w:rPr>
        <w:t xml:space="preserve"> .</w:t>
      </w:r>
      <w:proofErr w:type="gramEnd"/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ab/>
        <w:t xml:space="preserve">5.3.2. После подтверждения  электронных документов, указанных в подпункте 5.3.1 настоящего Порядка, ГРБС (ГАИФД) готовит изменения в бюджетную роспись по форме согласно приложению № 6 к настоящему Порядку и утверждает их руководителем ГРБС не позднее 10 рабочих дней со дня получения уведомления о внесении изменений в сводную бюджетную роспись бюджета поселения по расходам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по источникам финансирования дефицита бюджета поселения ).</w:t>
      </w:r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ab/>
        <w:t>5.4. Внесение изменений в ЛБО осуществляется в следующем порядке:</w:t>
      </w:r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ab/>
        <w:t xml:space="preserve">5.4.1. ГРБС  после получения от финансового управления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уведомления об изменении ЛБО направляет ему изменения ЛБО ГРБС и (или)  изменения ЛБО в разрезе подведомственных ему получателей в электронных документах «Черновик – Лимит бюджетных обязательств (изменения)», подписанных ЭЦП уполномоченного работника ГРБС.</w:t>
      </w:r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ab/>
        <w:t>Одновременно к электронным документам прикрепляются расчеты к сметам подведомственных получателей на суммы вносимых в ЛБО изменений.</w:t>
      </w:r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ab/>
        <w:t>5.4.2. После подтверждения электронных документов, указанных в подпункте 5.4.1 настоящего Порядка, ГРБС готовит изменения в ЛБО по форме согласно приложению № 9 к настоящему Порядку и утверждает их руководителем ГРБС не позднее 10 рабочих дне со дня получения уведомления</w:t>
      </w:r>
    </w:p>
    <w:p w:rsidR="00CB5058" w:rsidRDefault="00CB5058" w:rsidP="00CB5058">
      <w:pPr>
        <w:autoSpaceDE w:val="0"/>
        <w:jc w:val="both"/>
        <w:rPr>
          <w:sz w:val="28"/>
        </w:rPr>
      </w:pPr>
      <w:r>
        <w:rPr>
          <w:sz w:val="28"/>
        </w:rPr>
        <w:t xml:space="preserve">          5.4.3. Изменения ЛБО доводятся ГРБС в срок не позднее 5 рабочих дней со дня утверждения указанных изменений до подведомственных получателей в форме уведомления согласно приложению №10 к настоящему Порядку.</w:t>
      </w: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  <w:r>
        <w:rPr>
          <w:sz w:val="28"/>
        </w:rPr>
        <w:t>5.5. Изменение бюджетной росписи может быть произведено без внесения изменений в сводную бюджетную роспись бюджета поселения в случаях:</w:t>
      </w: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  <w:r>
        <w:rPr>
          <w:sz w:val="28"/>
        </w:rPr>
        <w:t xml:space="preserve">перераспределения бюджетных ассигнований между подведомственными получателями – в пределах одного раздела, подраздела, целевой статьи (муниципальной программы </w:t>
      </w:r>
      <w:proofErr w:type="spellStart"/>
      <w:r>
        <w:rPr>
          <w:sz w:val="28"/>
        </w:rPr>
        <w:t>Староирюкского</w:t>
      </w:r>
      <w:proofErr w:type="spellEnd"/>
      <w:r>
        <w:rPr>
          <w:sz w:val="28"/>
        </w:rPr>
        <w:t xml:space="preserve"> сельского </w:t>
      </w:r>
      <w:r>
        <w:rPr>
          <w:sz w:val="28"/>
        </w:rPr>
        <w:lastRenderedPageBreak/>
        <w:t xml:space="preserve">поселения и </w:t>
      </w:r>
      <w:proofErr w:type="spellStart"/>
      <w:r>
        <w:rPr>
          <w:sz w:val="28"/>
        </w:rPr>
        <w:t>непрограммного</w:t>
      </w:r>
      <w:proofErr w:type="spellEnd"/>
      <w:r>
        <w:rPr>
          <w:sz w:val="28"/>
        </w:rPr>
        <w:t xml:space="preserve"> направления деятельности), группы и подгруппы </w:t>
      </w:r>
      <w:proofErr w:type="gramStart"/>
      <w:r>
        <w:rPr>
          <w:sz w:val="28"/>
        </w:rPr>
        <w:t>вида расходов классификации расходов бюджетов</w:t>
      </w:r>
      <w:proofErr w:type="gramEnd"/>
      <w:r>
        <w:rPr>
          <w:sz w:val="28"/>
        </w:rPr>
        <w:t>;</w:t>
      </w: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  <w:r>
        <w:rPr>
          <w:sz w:val="28"/>
        </w:rPr>
        <w:t xml:space="preserve">перераспределения бюджетных ассигнований между кодами целей, предусмотренными подпунктом 2.4 настоящего Порядка, - в пределах одного получателя и (или) раздела, подраздела, целевой статьи (муниципальной программы </w:t>
      </w:r>
      <w:proofErr w:type="spellStart"/>
      <w:r>
        <w:rPr>
          <w:sz w:val="28"/>
        </w:rPr>
        <w:t>Староирюкского</w:t>
      </w:r>
      <w:proofErr w:type="spellEnd"/>
      <w:r>
        <w:rPr>
          <w:sz w:val="28"/>
        </w:rPr>
        <w:t xml:space="preserve"> сельского поселения  и </w:t>
      </w:r>
      <w:proofErr w:type="spellStart"/>
      <w:r>
        <w:rPr>
          <w:sz w:val="28"/>
        </w:rPr>
        <w:t>непрограммного</w:t>
      </w:r>
      <w:proofErr w:type="spellEnd"/>
      <w:r>
        <w:rPr>
          <w:sz w:val="28"/>
        </w:rPr>
        <w:t xml:space="preserve"> направления деятельности), группы и подгруппы </w:t>
      </w:r>
      <w:proofErr w:type="gramStart"/>
      <w:r>
        <w:rPr>
          <w:sz w:val="28"/>
        </w:rPr>
        <w:t>вида расходов классификации расходов бюджетов</w:t>
      </w:r>
      <w:proofErr w:type="gramEnd"/>
      <w:r>
        <w:rPr>
          <w:sz w:val="28"/>
        </w:rPr>
        <w:t>;</w:t>
      </w: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  <w:r>
        <w:rPr>
          <w:sz w:val="28"/>
        </w:rPr>
        <w:t>изменения кодов целей, предусмотренных подпунктом 2.4 настоящего Порядка.</w:t>
      </w: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  <w:r>
        <w:rPr>
          <w:sz w:val="28"/>
        </w:rPr>
        <w:t xml:space="preserve">5.6. </w:t>
      </w:r>
      <w:proofErr w:type="gramStart"/>
      <w:r>
        <w:rPr>
          <w:sz w:val="28"/>
        </w:rPr>
        <w:t xml:space="preserve">Изменений ЛБО может быть произведено без внесения изменений в ЛБО бюджета поселения в случаях, установленных в подпункте 5.5 настоящего Порядка, а так же в случае перераспределения ЛБО между кодами элементов вида расходов классификации расходов бюджетов – в пределах одного получателя и (или) раздела, подраздела, целевой статьи (муниципальной программы </w:t>
      </w:r>
      <w:proofErr w:type="spellStart"/>
      <w:r>
        <w:rPr>
          <w:sz w:val="28"/>
        </w:rPr>
        <w:t>Староирюкского</w:t>
      </w:r>
      <w:proofErr w:type="spellEnd"/>
      <w:r>
        <w:rPr>
          <w:sz w:val="28"/>
        </w:rPr>
        <w:t xml:space="preserve"> сельского поселения и </w:t>
      </w:r>
      <w:proofErr w:type="spellStart"/>
      <w:r>
        <w:rPr>
          <w:sz w:val="28"/>
        </w:rPr>
        <w:t>непрограммного</w:t>
      </w:r>
      <w:proofErr w:type="spellEnd"/>
      <w:r>
        <w:rPr>
          <w:sz w:val="28"/>
        </w:rPr>
        <w:t xml:space="preserve"> направления деятельности), группы и подгруппы вида расходов классификации</w:t>
      </w:r>
      <w:proofErr w:type="gramEnd"/>
      <w:r>
        <w:rPr>
          <w:sz w:val="28"/>
        </w:rPr>
        <w:t xml:space="preserve"> расходов бюджетов;</w:t>
      </w: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center"/>
        <w:rPr>
          <w:b/>
        </w:rPr>
      </w:pPr>
      <w:r>
        <w:rPr>
          <w:b/>
        </w:rPr>
        <w:t>6.ОСОБЕННОСТИ СОСТАВЛЕНИЯ И ВЕДЕНИЯ БЮДЖЕТНОЙ РОСПИСИ ПО МЕЖБЮДЖЕТНЫМ ТРАНСФЕРТАМ</w:t>
      </w:r>
    </w:p>
    <w:p w:rsidR="00CB5058" w:rsidRDefault="00CB5058" w:rsidP="00CB5058">
      <w:pPr>
        <w:autoSpaceDE w:val="0"/>
        <w:ind w:firstLine="708"/>
        <w:jc w:val="center"/>
        <w:rPr>
          <w:b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Основаниями для внесения показателей, в ПК «</w:t>
      </w:r>
      <w:proofErr w:type="spellStart"/>
      <w:r>
        <w:rPr>
          <w:sz w:val="28"/>
          <w:szCs w:val="28"/>
        </w:rPr>
        <w:t>Бюджет-СМАРТ</w:t>
      </w:r>
      <w:proofErr w:type="spellEnd"/>
      <w:r>
        <w:rPr>
          <w:sz w:val="28"/>
          <w:szCs w:val="28"/>
        </w:rPr>
        <w:t>» являются: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бюджете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B5058" w:rsidRDefault="00CB5058" w:rsidP="00CB5058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внесении изменений в решение о бюджете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B5058" w:rsidRDefault="00CB5058" w:rsidP="00CB5058">
      <w:pPr>
        <w:jc w:val="both"/>
        <w:rPr>
          <w:sz w:val="28"/>
          <w:szCs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</w:t>
      </w: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autoSpaceDE w:val="0"/>
        <w:ind w:firstLine="708"/>
        <w:jc w:val="both"/>
        <w:rPr>
          <w:sz w:val="28"/>
        </w:rPr>
      </w:pPr>
    </w:p>
    <w:p w:rsidR="00CB5058" w:rsidRDefault="00CB5058" w:rsidP="00CB5058">
      <w:pPr>
        <w:sectPr w:rsidR="00CB50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9" w:footer="720" w:gutter="0"/>
          <w:cols w:space="720"/>
          <w:docGrid w:linePitch="600" w:charSpace="32768"/>
        </w:sectPr>
      </w:pPr>
    </w:p>
    <w:p w:rsidR="00CB5058" w:rsidRDefault="00CB5058" w:rsidP="00CB5058">
      <w:pPr>
        <w:rPr>
          <w:sz w:val="22"/>
          <w:szCs w:val="22"/>
        </w:rPr>
        <w:sectPr w:rsidR="00CB5058" w:rsidSect="005875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2"/>
          <w:szCs w:val="22"/>
        </w:rPr>
        <w:lastRenderedPageBreak/>
        <w:tab/>
        <w:t xml:space="preserve">                                                                                                                                                          </w:t>
      </w:r>
    </w:p>
    <w:p w:rsidR="00CB5058" w:rsidRDefault="00CB5058" w:rsidP="00CB5058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Приложение № 1</w:t>
      </w:r>
    </w:p>
    <w:p w:rsidR="00CB5058" w:rsidRDefault="00CB5058" w:rsidP="00CB5058">
      <w:pPr>
        <w:ind w:left="9204"/>
        <w:rPr>
          <w:sz w:val="20"/>
          <w:szCs w:val="20"/>
        </w:rPr>
      </w:pPr>
      <w:r>
        <w:rPr>
          <w:sz w:val="22"/>
          <w:szCs w:val="22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22"/>
          <w:szCs w:val="22"/>
        </w:rPr>
        <w:t>источников покрытия дефицита бюджета поселения</w:t>
      </w:r>
      <w:proofErr w:type="gramEnd"/>
      <w:r>
        <w:rPr>
          <w:sz w:val="22"/>
          <w:szCs w:val="22"/>
        </w:rPr>
        <w:t xml:space="preserve">)  </w:t>
      </w:r>
    </w:p>
    <w:p w:rsidR="00CB5058" w:rsidRDefault="00CB5058" w:rsidP="00CB5058">
      <w:pPr>
        <w:ind w:left="10620" w:firstLine="6"/>
        <w:rPr>
          <w:sz w:val="20"/>
          <w:szCs w:val="20"/>
        </w:rPr>
      </w:pPr>
    </w:p>
    <w:p w:rsidR="00CB5058" w:rsidRDefault="00CB5058" w:rsidP="00CB5058">
      <w:pPr>
        <w:ind w:left="8496" w:firstLine="708"/>
        <w:rPr>
          <w:sz w:val="20"/>
          <w:szCs w:val="20"/>
        </w:rPr>
      </w:pPr>
      <w:r>
        <w:rPr>
          <w:sz w:val="16"/>
          <w:szCs w:val="16"/>
        </w:rPr>
        <w:t xml:space="preserve">УТВЕРЖДАЮ </w:t>
      </w:r>
    </w:p>
    <w:p w:rsidR="00CB5058" w:rsidRDefault="00CB5058" w:rsidP="00CB5058">
      <w:pPr>
        <w:pBdr>
          <w:bottom w:val="single" w:sz="8" w:space="1" w:color="000000"/>
        </w:pBd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Руководитель </w:t>
      </w:r>
    </w:p>
    <w:p w:rsidR="00CB5058" w:rsidRDefault="00CB5058" w:rsidP="00CB5058">
      <w:pPr>
        <w:pBdr>
          <w:bottom w:val="single" w:sz="8" w:space="1" w:color="000000"/>
        </w:pBdr>
        <w:ind w:left="9204"/>
        <w:rPr>
          <w:sz w:val="20"/>
          <w:szCs w:val="20"/>
        </w:rPr>
      </w:pP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(полное наименование ГРБС)</w:t>
      </w:r>
    </w:p>
    <w:p w:rsidR="00CB5058" w:rsidRDefault="00CB5058" w:rsidP="00CB5058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________________________/_______________/  </w:t>
      </w:r>
    </w:p>
    <w:p w:rsidR="00CB5058" w:rsidRDefault="00CB5058" w:rsidP="00CB5058">
      <w:pPr>
        <w:ind w:left="9204" w:firstLine="708"/>
        <w:rPr>
          <w:sz w:val="20"/>
          <w:szCs w:val="20"/>
        </w:rPr>
      </w:pPr>
      <w:r>
        <w:rPr>
          <w:sz w:val="20"/>
          <w:szCs w:val="20"/>
        </w:rPr>
        <w:t>(подпись)                         (расшифровка подписи)</w:t>
      </w:r>
    </w:p>
    <w:p w:rsidR="00CB5058" w:rsidRDefault="00CB5058" w:rsidP="00CB5058">
      <w:pPr>
        <w:ind w:left="8496" w:firstLine="708"/>
        <w:rPr>
          <w:sz w:val="16"/>
          <w:szCs w:val="16"/>
        </w:rPr>
      </w:pPr>
      <w:r>
        <w:rPr>
          <w:sz w:val="20"/>
          <w:szCs w:val="20"/>
        </w:rPr>
        <w:t>« ____ » ____________   20__ года</w:t>
      </w:r>
    </w:p>
    <w:p w:rsidR="00CB5058" w:rsidRDefault="00CB5058" w:rsidP="00CB5058">
      <w:pPr>
        <w:ind w:left="9204" w:firstLine="708"/>
        <w:jc w:val="both"/>
        <w:rPr>
          <w:sz w:val="16"/>
          <w:szCs w:val="16"/>
        </w:rPr>
      </w:pPr>
      <w:r>
        <w:rPr>
          <w:sz w:val="16"/>
          <w:szCs w:val="16"/>
        </w:rPr>
        <w:t>(гербовая печать)</w:t>
      </w:r>
    </w:p>
    <w:p w:rsidR="00CB5058" w:rsidRDefault="00CB5058" w:rsidP="00CB5058">
      <w:pPr>
        <w:ind w:left="9204" w:firstLine="708"/>
        <w:jc w:val="both"/>
        <w:rPr>
          <w:sz w:val="16"/>
          <w:szCs w:val="16"/>
        </w:rPr>
      </w:pPr>
    </w:p>
    <w:p w:rsidR="00CB5058" w:rsidRDefault="00CB5058" w:rsidP="00CB5058">
      <w:pPr>
        <w:jc w:val="center"/>
      </w:pPr>
      <w:r>
        <w:rPr>
          <w:b/>
          <w:smallCaps/>
          <w:sz w:val="22"/>
          <w:szCs w:val="22"/>
        </w:rPr>
        <w:t xml:space="preserve">Бюджетная роспись на ____ год и на плановый период </w:t>
      </w:r>
      <w:proofErr w:type="spellStart"/>
      <w:r>
        <w:rPr>
          <w:b/>
          <w:smallCaps/>
          <w:sz w:val="22"/>
          <w:szCs w:val="22"/>
        </w:rPr>
        <w:t>____и_____годов</w:t>
      </w:r>
      <w:proofErr w:type="spellEnd"/>
    </w:p>
    <w:tbl>
      <w:tblPr>
        <w:tblW w:w="0" w:type="auto"/>
        <w:tblInd w:w="-20" w:type="dxa"/>
        <w:tblLayout w:type="fixed"/>
        <w:tblLook w:val="0000"/>
      </w:tblPr>
      <w:tblGrid>
        <w:gridCol w:w="4077"/>
        <w:gridCol w:w="993"/>
        <w:gridCol w:w="992"/>
        <w:gridCol w:w="526"/>
        <w:gridCol w:w="239"/>
        <w:gridCol w:w="227"/>
        <w:gridCol w:w="992"/>
        <w:gridCol w:w="842"/>
        <w:gridCol w:w="1980"/>
        <w:gridCol w:w="439"/>
        <w:gridCol w:w="683"/>
        <w:gridCol w:w="1301"/>
        <w:gridCol w:w="1644"/>
        <w:gridCol w:w="10"/>
        <w:gridCol w:w="30"/>
      </w:tblGrid>
      <w:tr w:rsidR="00CB5058" w:rsidTr="00F473D2">
        <w:tc>
          <w:tcPr>
            <w:tcW w:w="13291" w:type="dxa"/>
            <w:gridSpan w:val="12"/>
            <w:shd w:val="clear" w:color="auto" w:fill="auto"/>
          </w:tcPr>
          <w:p w:rsidR="00CB5058" w:rsidRDefault="00CB5058" w:rsidP="00F473D2">
            <w:pPr>
              <w:snapToGrid w:val="0"/>
              <w:jc w:val="center"/>
            </w:pPr>
          </w:p>
          <w:p w:rsidR="00CB5058" w:rsidRDefault="00CB5058" w:rsidP="00F473D2">
            <w:pPr>
              <w:jc w:val="center"/>
            </w:pPr>
            <w:r>
              <w:t>__________________________________________________________________________________________________</w:t>
            </w:r>
          </w:p>
        </w:tc>
        <w:tc>
          <w:tcPr>
            <w:tcW w:w="1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ГРБС (ГАИФД)</w:t>
            </w:r>
          </w:p>
        </w:tc>
      </w:tr>
      <w:tr w:rsidR="00CB5058" w:rsidTr="00F473D2">
        <w:tc>
          <w:tcPr>
            <w:tcW w:w="11990" w:type="dxa"/>
            <w:gridSpan w:val="11"/>
            <w:shd w:val="clear" w:color="auto" w:fill="auto"/>
          </w:tcPr>
          <w:p w:rsidR="00CB5058" w:rsidRDefault="00CB5058" w:rsidP="00F473D2">
            <w:pPr>
              <w:jc w:val="center"/>
            </w:pPr>
            <w:r>
              <w:rPr>
                <w:sz w:val="18"/>
                <w:szCs w:val="18"/>
              </w:rPr>
              <w:t xml:space="preserve">(полное наименование главного распорядителя средств бюджета поселения, главного администратора </w:t>
            </w:r>
            <w:proofErr w:type="gramStart"/>
            <w:r>
              <w:rPr>
                <w:sz w:val="18"/>
                <w:szCs w:val="18"/>
              </w:rPr>
              <w:t>источников финансирования дефицита бюджета поселения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301" w:type="dxa"/>
            <w:shd w:val="clear" w:color="auto" w:fill="auto"/>
          </w:tcPr>
          <w:p w:rsidR="00CB5058" w:rsidRDefault="00CB5058" w:rsidP="00F473D2">
            <w:pPr>
              <w:snapToGrid w:val="0"/>
              <w:jc w:val="right"/>
            </w:pPr>
          </w:p>
        </w:tc>
        <w:tc>
          <w:tcPr>
            <w:tcW w:w="1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1990" w:type="dxa"/>
            <w:gridSpan w:val="11"/>
            <w:shd w:val="clear" w:color="auto" w:fill="auto"/>
          </w:tcPr>
          <w:p w:rsidR="00CB5058" w:rsidRDefault="00CB5058" w:rsidP="00F473D2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B5058" w:rsidRDefault="00CB5058" w:rsidP="00F473D2">
            <w:pPr>
              <w:numPr>
                <w:ilvl w:val="0"/>
                <w:numId w:val="12"/>
              </w:numPr>
              <w:suppressAutoHyphens/>
              <w:ind w:left="851" w:hanging="491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Бюджетные ассигнования по разделам, подразделам, целевым статьям (муниципальным программам _______________________ сельского поселения и </w:t>
            </w:r>
            <w:proofErr w:type="spellStart"/>
            <w:r>
              <w:rPr>
                <w:b/>
                <w:sz w:val="18"/>
                <w:szCs w:val="18"/>
              </w:rPr>
              <w:t>непрограммным</w:t>
            </w:r>
            <w:proofErr w:type="spellEnd"/>
            <w:r>
              <w:rPr>
                <w:b/>
                <w:sz w:val="18"/>
                <w:szCs w:val="18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sz w:val="18"/>
                <w:szCs w:val="18"/>
              </w:rPr>
              <w:t xml:space="preserve"> на_______ год</w:t>
            </w:r>
          </w:p>
          <w:p w:rsidR="00CB5058" w:rsidRDefault="00CB5058" w:rsidP="00F473D2">
            <w:pPr>
              <w:ind w:left="851"/>
              <w:jc w:val="center"/>
            </w:pPr>
            <w:r>
              <w:rPr>
                <w:sz w:val="18"/>
                <w:szCs w:val="18"/>
              </w:rPr>
              <w:t>(текущий год)</w:t>
            </w:r>
          </w:p>
        </w:tc>
        <w:tc>
          <w:tcPr>
            <w:tcW w:w="2955" w:type="dxa"/>
            <w:gridSpan w:val="3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c>
          <w:tcPr>
            <w:tcW w:w="6588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06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01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644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40" w:type="dxa"/>
            <w:gridSpan w:val="2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Наименование ГРБС/ подведомственных получателей/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CB5058" w:rsidRDefault="00CB5058" w:rsidP="00F473D2">
            <w:pPr>
              <w:jc w:val="center"/>
              <w:rPr>
                <w:sz w:val="16"/>
                <w:szCs w:val="16"/>
              </w:rPr>
            </w:pPr>
          </w:p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целей расходов бюджета поселения</w:t>
            </w:r>
          </w:p>
        </w:tc>
        <w:tc>
          <w:tcPr>
            <w:tcW w:w="3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Объем бюджетных ассигнований </w:t>
            </w:r>
          </w:p>
        </w:tc>
      </w:tr>
      <w:tr w:rsidR="00CB5058" w:rsidTr="00F473D2">
        <w:trPr>
          <w:trHeight w:val="12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rPr>
          <w:trHeight w:val="8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both"/>
        <w:rPr>
          <w:sz w:val="20"/>
          <w:szCs w:val="20"/>
        </w:rPr>
      </w:pPr>
    </w:p>
    <w:p w:rsidR="00CB5058" w:rsidRDefault="00CB5058" w:rsidP="00CB5058">
      <w:pPr>
        <w:jc w:val="center"/>
        <w:rPr>
          <w:sz w:val="20"/>
          <w:szCs w:val="20"/>
        </w:rPr>
      </w:pPr>
      <w:r>
        <w:rPr>
          <w:b/>
          <w:sz w:val="18"/>
          <w:szCs w:val="18"/>
        </w:rPr>
        <w:t xml:space="preserve">на плановый период </w:t>
      </w:r>
      <w:proofErr w:type="spellStart"/>
      <w:r>
        <w:rPr>
          <w:b/>
          <w:sz w:val="18"/>
          <w:szCs w:val="18"/>
        </w:rPr>
        <w:t>______и_____годов</w:t>
      </w:r>
      <w:proofErr w:type="spellEnd"/>
    </w:p>
    <w:p w:rsidR="00CB5058" w:rsidRDefault="00CB5058" w:rsidP="00CB5058">
      <w:pPr>
        <w:jc w:val="both"/>
        <w:rPr>
          <w:sz w:val="20"/>
          <w:szCs w:val="20"/>
        </w:rPr>
      </w:pPr>
    </w:p>
    <w:p w:rsidR="00CB5058" w:rsidRDefault="00CB5058" w:rsidP="00CB5058">
      <w:pPr>
        <w:jc w:val="both"/>
        <w:rPr>
          <w:sz w:val="20"/>
          <w:szCs w:val="20"/>
        </w:rPr>
      </w:pPr>
    </w:p>
    <w:tbl>
      <w:tblPr>
        <w:tblW w:w="15009" w:type="dxa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77"/>
        <w:gridCol w:w="993"/>
        <w:gridCol w:w="992"/>
        <w:gridCol w:w="526"/>
        <w:gridCol w:w="239"/>
        <w:gridCol w:w="227"/>
        <w:gridCol w:w="992"/>
        <w:gridCol w:w="842"/>
        <w:gridCol w:w="24"/>
        <w:gridCol w:w="1956"/>
        <w:gridCol w:w="439"/>
        <w:gridCol w:w="425"/>
        <w:gridCol w:w="258"/>
        <w:gridCol w:w="32"/>
        <w:gridCol w:w="1099"/>
        <w:gridCol w:w="170"/>
        <w:gridCol w:w="309"/>
        <w:gridCol w:w="1335"/>
        <w:gridCol w:w="32"/>
        <w:gridCol w:w="10"/>
        <w:gridCol w:w="32"/>
      </w:tblGrid>
      <w:tr w:rsidR="00CB5058" w:rsidTr="00F473D2">
        <w:trPr>
          <w:gridAfter w:val="1"/>
          <w:wAfter w:w="32" w:type="dxa"/>
        </w:trPr>
        <w:tc>
          <w:tcPr>
            <w:tcW w:w="6588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06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9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22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0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6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42" w:type="dxa"/>
            <w:gridSpan w:val="2"/>
            <w:shd w:val="clear" w:color="auto" w:fill="auto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lastRenderedPageBreak/>
              <w:t>Наименование ГРБС/ подведомственных получателей/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CB5058" w:rsidRDefault="00CB5058" w:rsidP="00F473D2">
            <w:pPr>
              <w:jc w:val="center"/>
              <w:rPr>
                <w:sz w:val="16"/>
                <w:szCs w:val="16"/>
              </w:rPr>
            </w:pPr>
          </w:p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целей расходов бюджета поселения</w:t>
            </w:r>
          </w:p>
        </w:tc>
        <w:tc>
          <w:tcPr>
            <w:tcW w:w="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Объем бюджетных ассигнований </w:t>
            </w: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gridAfter w:val="1"/>
          <w:wAfter w:w="32" w:type="dxa"/>
          <w:trHeight w:val="121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на_____год</w:t>
            </w:r>
            <w:proofErr w:type="spellEnd"/>
          </w:p>
        </w:tc>
        <w:tc>
          <w:tcPr>
            <w:tcW w:w="1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на_____год</w:t>
            </w:r>
            <w:proofErr w:type="spellEnd"/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gridAfter w:val="1"/>
          <w:wAfter w:w="32" w:type="dxa"/>
          <w:trHeight w:val="8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rPr>
          <w:gridAfter w:val="1"/>
          <w:wAfter w:w="32" w:type="dxa"/>
        </w:trPr>
        <w:tc>
          <w:tcPr>
            <w:tcW w:w="12022" w:type="dxa"/>
            <w:gridSpan w:val="14"/>
            <w:shd w:val="clear" w:color="auto" w:fill="auto"/>
          </w:tcPr>
          <w:p w:rsidR="00CB5058" w:rsidRDefault="00CB5058" w:rsidP="00F473D2">
            <w:pPr>
              <w:snapToGrid w:val="0"/>
              <w:jc w:val="center"/>
              <w:rPr>
                <w:b/>
              </w:rPr>
            </w:pPr>
          </w:p>
          <w:p w:rsidR="00CB5058" w:rsidRDefault="00CB5058" w:rsidP="00F473D2">
            <w:pPr>
              <w:numPr>
                <w:ilvl w:val="0"/>
                <w:numId w:val="12"/>
              </w:numPr>
              <w:suppressAutoHyphens/>
              <w:ind w:right="-12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</w:t>
            </w:r>
          </w:p>
          <w:p w:rsidR="00CB5058" w:rsidRDefault="00CB5058" w:rsidP="00F473D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 </w:t>
            </w:r>
            <w:proofErr w:type="spellStart"/>
            <w:r>
              <w:rPr>
                <w:b/>
                <w:sz w:val="18"/>
                <w:szCs w:val="18"/>
              </w:rPr>
              <w:t>____год</w:t>
            </w:r>
            <w:proofErr w:type="spellEnd"/>
          </w:p>
          <w:p w:rsidR="00CB5058" w:rsidRDefault="00CB5058" w:rsidP="00F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(текущий год)</w:t>
            </w:r>
          </w:p>
        </w:tc>
        <w:tc>
          <w:tcPr>
            <w:tcW w:w="2955" w:type="dxa"/>
            <w:gridSpan w:val="6"/>
            <w:shd w:val="clear" w:color="auto" w:fill="auto"/>
          </w:tcPr>
          <w:p w:rsidR="00CB5058" w:rsidRDefault="00CB5058" w:rsidP="00F473D2">
            <w:pPr>
              <w:snapToGrid w:val="0"/>
              <w:rPr>
                <w:sz w:val="18"/>
                <w:szCs w:val="18"/>
              </w:rPr>
            </w:pPr>
          </w:p>
        </w:tc>
      </w:tr>
      <w:tr w:rsidR="00CB5058" w:rsidTr="00F473D2">
        <w:tc>
          <w:tcPr>
            <w:tcW w:w="6588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08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2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9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57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6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center"/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42" w:type="dxa"/>
            <w:gridSpan w:val="2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963"/>
        </w:trPr>
        <w:tc>
          <w:tcPr>
            <w:tcW w:w="8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ГАИФД /подведомственных администраторов/ групп, подгрупп, статей и видов </w:t>
            </w:r>
            <w:proofErr w:type="gramStart"/>
            <w:r>
              <w:rPr>
                <w:sz w:val="22"/>
                <w:szCs w:val="22"/>
              </w:rPr>
              <w:t>источников финансирования дефицита бюджета поселения</w:t>
            </w:r>
            <w:proofErr w:type="gramEnd"/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2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proofErr w:type="gramStart"/>
            <w:r>
              <w:rPr>
                <w:sz w:val="22"/>
                <w:szCs w:val="22"/>
              </w:rPr>
              <w:t>бюджетных</w:t>
            </w:r>
            <w:proofErr w:type="gramEnd"/>
          </w:p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 ассигнований </w:t>
            </w: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121"/>
        </w:trPr>
        <w:tc>
          <w:tcPr>
            <w:tcW w:w="8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8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87"/>
        </w:trPr>
        <w:tc>
          <w:tcPr>
            <w:tcW w:w="8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ИСТОЧНИКОВ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2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center"/>
        <w:rPr>
          <w:b/>
          <w:sz w:val="20"/>
          <w:szCs w:val="20"/>
        </w:rPr>
      </w:pPr>
    </w:p>
    <w:p w:rsidR="00CB5058" w:rsidRDefault="00CB5058" w:rsidP="00CB5058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на плановый период </w:t>
      </w:r>
      <w:proofErr w:type="spellStart"/>
      <w:r>
        <w:rPr>
          <w:b/>
          <w:sz w:val="20"/>
          <w:szCs w:val="20"/>
        </w:rPr>
        <w:t>_____и_____годов</w:t>
      </w:r>
      <w:proofErr w:type="spellEnd"/>
    </w:p>
    <w:tbl>
      <w:tblPr>
        <w:tblW w:w="15007" w:type="dxa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88"/>
        <w:gridCol w:w="239"/>
        <w:gridCol w:w="1219"/>
        <w:gridCol w:w="866"/>
        <w:gridCol w:w="2820"/>
        <w:gridCol w:w="290"/>
        <w:gridCol w:w="1327"/>
        <w:gridCol w:w="251"/>
        <w:gridCol w:w="1367"/>
        <w:gridCol w:w="40"/>
      </w:tblGrid>
      <w:tr w:rsidR="00CB5058" w:rsidTr="00F473D2">
        <w:tc>
          <w:tcPr>
            <w:tcW w:w="6588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08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20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90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5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67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center"/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40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963"/>
        </w:trPr>
        <w:tc>
          <w:tcPr>
            <w:tcW w:w="80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ГАИФД /подведомственных администраторов/ групп, подгрупп, статей и видов </w:t>
            </w:r>
            <w:proofErr w:type="gramStart"/>
            <w:r>
              <w:rPr>
                <w:sz w:val="22"/>
                <w:szCs w:val="22"/>
              </w:rPr>
              <w:t>источников финансирования дефицита бюджета поселения</w:t>
            </w:r>
            <w:proofErr w:type="gramEnd"/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proofErr w:type="gramStart"/>
            <w:r>
              <w:rPr>
                <w:sz w:val="22"/>
                <w:szCs w:val="22"/>
              </w:rPr>
              <w:t>бюджетных</w:t>
            </w:r>
            <w:proofErr w:type="gramEnd"/>
          </w:p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 ассигнований </w:t>
            </w: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121"/>
        </w:trPr>
        <w:tc>
          <w:tcPr>
            <w:tcW w:w="80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t xml:space="preserve">на </w:t>
            </w:r>
            <w:proofErr w:type="spellStart"/>
            <w:r>
              <w:t>_____год</w:t>
            </w:r>
            <w:proofErr w:type="spellEnd"/>
          </w:p>
        </w:tc>
        <w:tc>
          <w:tcPr>
            <w:tcW w:w="1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на_____год</w:t>
            </w:r>
            <w:proofErr w:type="spellEnd"/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121"/>
        </w:trPr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87"/>
        </w:trPr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ИСТОЧНИКОВ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center"/>
        <w:rPr>
          <w:b/>
          <w:sz w:val="20"/>
          <w:szCs w:val="20"/>
        </w:rPr>
      </w:pPr>
    </w:p>
    <w:p w:rsidR="00CB5058" w:rsidRDefault="00CB5058" w:rsidP="00CB505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Исполнитель </w:t>
      </w:r>
      <w:r>
        <w:t xml:space="preserve">_____________________  _____________________________ </w:t>
      </w:r>
    </w:p>
    <w:p w:rsidR="00CB5058" w:rsidRDefault="00CB5058" w:rsidP="00CB5058">
      <w:pPr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(расшифровка подписи)</w:t>
      </w:r>
    </w:p>
    <w:p w:rsidR="00CB5058" w:rsidRDefault="00CB5058" w:rsidP="00CB5058">
      <w:pPr>
        <w:jc w:val="both"/>
        <w:rPr>
          <w:sz w:val="16"/>
          <w:szCs w:val="16"/>
        </w:rPr>
      </w:pPr>
    </w:p>
    <w:p w:rsidR="00CB5058" w:rsidRDefault="00CB5058" w:rsidP="00CB5058">
      <w:pPr>
        <w:jc w:val="both"/>
        <w:rPr>
          <w:sz w:val="16"/>
          <w:szCs w:val="16"/>
        </w:rPr>
      </w:pP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lastRenderedPageBreak/>
        <w:t>Код ГРБС (ГАИФД) – код в соответствии с Перечнем главных распорядителей средств бюджета поселения, утвержденным решением  сельской Думы о бюджете сельского поселения;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 </w:t>
      </w:r>
      <w:proofErr w:type="spellStart"/>
      <w:r>
        <w:rPr>
          <w:sz w:val="20"/>
          <w:szCs w:val="20"/>
        </w:rPr>
        <w:t>ы</w:t>
      </w:r>
      <w:proofErr w:type="spellEnd"/>
      <w:r>
        <w:rPr>
          <w:sz w:val="20"/>
          <w:szCs w:val="20"/>
        </w:rPr>
        <w:t xml:space="preserve"> сельского поселения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подгруппы).</w:t>
      </w:r>
    </w:p>
    <w:p w:rsidR="00CB5058" w:rsidRDefault="00CB5058" w:rsidP="00CB5058">
      <w:pPr>
        <w:ind w:left="8496" w:firstLine="708"/>
        <w:rPr>
          <w:sz w:val="16"/>
          <w:szCs w:val="16"/>
        </w:rPr>
      </w:pPr>
      <w:r>
        <w:rPr>
          <w:sz w:val="16"/>
          <w:szCs w:val="16"/>
        </w:rPr>
        <w:t>Приложение № 2</w:t>
      </w:r>
    </w:p>
    <w:p w:rsidR="00CB5058" w:rsidRDefault="00CB5058" w:rsidP="00CB5058">
      <w:pPr>
        <w:ind w:left="9204"/>
        <w:rPr>
          <w:sz w:val="16"/>
          <w:szCs w:val="16"/>
        </w:rPr>
      </w:pPr>
      <w:r>
        <w:rPr>
          <w:sz w:val="16"/>
          <w:szCs w:val="16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16"/>
          <w:szCs w:val="16"/>
        </w:rPr>
        <w:t>источников покрытия дефицита бюджета поселения</w:t>
      </w:r>
      <w:proofErr w:type="gramEnd"/>
      <w:r>
        <w:rPr>
          <w:sz w:val="16"/>
          <w:szCs w:val="16"/>
        </w:rPr>
        <w:t xml:space="preserve">) </w:t>
      </w:r>
    </w:p>
    <w:p w:rsidR="00CB5058" w:rsidRDefault="00CB5058" w:rsidP="00CB5058">
      <w:pPr>
        <w:ind w:left="8496" w:firstLine="708"/>
        <w:rPr>
          <w:sz w:val="20"/>
          <w:szCs w:val="20"/>
        </w:rPr>
      </w:pPr>
      <w:r>
        <w:rPr>
          <w:sz w:val="16"/>
          <w:szCs w:val="16"/>
        </w:rPr>
        <w:t xml:space="preserve">УТВЕРЖДАЮ </w:t>
      </w:r>
    </w:p>
    <w:p w:rsidR="00CB5058" w:rsidRDefault="00CB5058" w:rsidP="00CB5058">
      <w:pPr>
        <w:pBdr>
          <w:bottom w:val="single" w:sz="8" w:space="1" w:color="000000"/>
        </w:pBdr>
        <w:ind w:left="9204"/>
        <w:rPr>
          <w:sz w:val="20"/>
          <w:szCs w:val="20"/>
        </w:rPr>
      </w:pPr>
      <w:r>
        <w:rPr>
          <w:sz w:val="20"/>
          <w:szCs w:val="20"/>
        </w:rPr>
        <w:t>Руководитель</w:t>
      </w:r>
    </w:p>
    <w:p w:rsidR="00CB5058" w:rsidRDefault="00CB5058" w:rsidP="00CB5058">
      <w:pPr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(полное наименование ГРБС)</w:t>
      </w:r>
    </w:p>
    <w:p w:rsidR="00CB5058" w:rsidRDefault="00CB5058" w:rsidP="00CB5058">
      <w:pPr>
        <w:ind w:left="9204"/>
        <w:rPr>
          <w:sz w:val="16"/>
          <w:szCs w:val="16"/>
        </w:rPr>
      </w:pPr>
      <w:r>
        <w:rPr>
          <w:sz w:val="16"/>
          <w:szCs w:val="16"/>
        </w:rPr>
        <w:t xml:space="preserve">________________________/_______________/  </w:t>
      </w:r>
    </w:p>
    <w:p w:rsidR="00CB5058" w:rsidRDefault="00CB5058" w:rsidP="00CB5058">
      <w:pPr>
        <w:ind w:left="9204" w:firstLine="708"/>
        <w:rPr>
          <w:sz w:val="16"/>
          <w:szCs w:val="16"/>
        </w:rPr>
      </w:pPr>
      <w:r>
        <w:rPr>
          <w:sz w:val="16"/>
          <w:szCs w:val="16"/>
        </w:rPr>
        <w:t>(подпись)                         (расшифровка подписи)</w:t>
      </w:r>
    </w:p>
    <w:p w:rsidR="00CB5058" w:rsidRDefault="00CB5058" w:rsidP="00CB5058">
      <w:pPr>
        <w:ind w:left="8496" w:firstLine="708"/>
        <w:rPr>
          <w:sz w:val="16"/>
          <w:szCs w:val="16"/>
        </w:rPr>
      </w:pPr>
      <w:r>
        <w:rPr>
          <w:sz w:val="16"/>
          <w:szCs w:val="16"/>
        </w:rPr>
        <w:t>«  ___  » ____________   20__ года</w:t>
      </w:r>
    </w:p>
    <w:p w:rsidR="00CB5058" w:rsidRDefault="00CB5058" w:rsidP="00CB5058">
      <w:pPr>
        <w:ind w:left="9204" w:firstLine="708"/>
        <w:jc w:val="both"/>
        <w:rPr>
          <w:b/>
          <w:smallCaps/>
          <w:sz w:val="20"/>
          <w:szCs w:val="20"/>
        </w:rPr>
      </w:pPr>
      <w:r>
        <w:rPr>
          <w:sz w:val="16"/>
          <w:szCs w:val="16"/>
        </w:rPr>
        <w:t>(гербовая печать)</w:t>
      </w:r>
    </w:p>
    <w:p w:rsidR="00CB5058" w:rsidRDefault="00CB5058" w:rsidP="00CB5058">
      <w:pPr>
        <w:jc w:val="center"/>
      </w:pPr>
      <w:r>
        <w:rPr>
          <w:b/>
          <w:smallCaps/>
          <w:sz w:val="20"/>
          <w:szCs w:val="20"/>
        </w:rPr>
        <w:t xml:space="preserve">Лимиты бюджетных обязательств  на  ____ год и на плановый период </w:t>
      </w:r>
      <w:proofErr w:type="spellStart"/>
      <w:r>
        <w:rPr>
          <w:b/>
          <w:smallCaps/>
          <w:sz w:val="20"/>
          <w:szCs w:val="20"/>
        </w:rPr>
        <w:t>______и_____годов</w:t>
      </w:r>
      <w:proofErr w:type="spellEnd"/>
    </w:p>
    <w:tbl>
      <w:tblPr>
        <w:tblW w:w="15343" w:type="dxa"/>
        <w:tblInd w:w="70" w:type="dxa"/>
        <w:tblLayout w:type="fixed"/>
        <w:tblLook w:val="0000"/>
      </w:tblPr>
      <w:tblGrid>
        <w:gridCol w:w="5264"/>
        <w:gridCol w:w="874"/>
        <w:gridCol w:w="1049"/>
        <w:gridCol w:w="1748"/>
        <w:gridCol w:w="874"/>
        <w:gridCol w:w="3842"/>
        <w:gridCol w:w="1396"/>
        <w:gridCol w:w="296"/>
      </w:tblGrid>
      <w:tr w:rsidR="00CB5058" w:rsidTr="00F473D2">
        <w:trPr>
          <w:trHeight w:val="328"/>
        </w:trPr>
        <w:tc>
          <w:tcPr>
            <w:tcW w:w="13651" w:type="dxa"/>
            <w:gridSpan w:val="6"/>
            <w:vMerge w:val="restart"/>
            <w:shd w:val="clear" w:color="auto" w:fill="auto"/>
            <w:vAlign w:val="bottom"/>
          </w:tcPr>
          <w:p w:rsidR="00CB5058" w:rsidRDefault="00CB5058" w:rsidP="00F473D2">
            <w:pPr>
              <w:jc w:val="center"/>
            </w:pPr>
            <w:r>
              <w:t xml:space="preserve">                ____________________________________________________________________________________________                        </w:t>
            </w:r>
            <w:r>
              <w:rPr>
                <w:sz w:val="16"/>
                <w:szCs w:val="16"/>
              </w:rPr>
              <w:t>(полное наименование главного распорядителя средств бюджета поселения)</w:t>
            </w:r>
            <w:r>
              <w:rPr>
                <w:sz w:val="22"/>
                <w:szCs w:val="22"/>
              </w:rPr>
              <w:t xml:space="preserve">  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ГРБС </w:t>
            </w:r>
          </w:p>
        </w:tc>
      </w:tr>
      <w:tr w:rsidR="00CB5058" w:rsidTr="00F473D2">
        <w:trPr>
          <w:trHeight w:val="344"/>
        </w:trPr>
        <w:tc>
          <w:tcPr>
            <w:tcW w:w="13651" w:type="dxa"/>
            <w:gridSpan w:val="6"/>
            <w:vMerge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jc w:val="center"/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trHeight w:val="328"/>
        </w:trPr>
        <w:tc>
          <w:tcPr>
            <w:tcW w:w="5264" w:type="dxa"/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296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rPr>
          <w:trHeight w:val="1075"/>
        </w:trPr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ГРБС /подведомственных получателей/ расходов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</w:p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целей расходов бюджета поселения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лимитов бюджетных обязательств </w:t>
            </w:r>
          </w:p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</w:p>
        </w:tc>
      </w:tr>
      <w:tr w:rsidR="00CB5058" w:rsidTr="00F473D2">
        <w:trPr>
          <w:trHeight w:val="201"/>
        </w:trPr>
        <w:tc>
          <w:tcPr>
            <w:tcW w:w="5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0"/>
                <w:szCs w:val="20"/>
              </w:rPr>
              <w:t> </w:t>
            </w:r>
          </w:p>
        </w:tc>
      </w:tr>
      <w:tr w:rsidR="00CB5058" w:rsidTr="00F473D2">
        <w:trPr>
          <w:trHeight w:val="250"/>
        </w:trPr>
        <w:tc>
          <w:tcPr>
            <w:tcW w:w="5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0"/>
                <w:szCs w:val="20"/>
              </w:rPr>
              <w:t> </w:t>
            </w:r>
          </w:p>
        </w:tc>
      </w:tr>
      <w:tr w:rsidR="00CB5058" w:rsidTr="00F473D2">
        <w:trPr>
          <w:trHeight w:val="181"/>
        </w:trPr>
        <w:tc>
          <w:tcPr>
            <w:tcW w:w="5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0"/>
                <w:szCs w:val="20"/>
              </w:rPr>
              <w:t> </w:t>
            </w:r>
          </w:p>
        </w:tc>
      </w:tr>
    </w:tbl>
    <w:p w:rsidR="00CB5058" w:rsidRDefault="00CB5058" w:rsidP="00CB5058">
      <w:pPr>
        <w:jc w:val="center"/>
        <w:rPr>
          <w:b/>
          <w:sz w:val="20"/>
          <w:szCs w:val="20"/>
        </w:rPr>
      </w:pPr>
    </w:p>
    <w:p w:rsidR="00CB5058" w:rsidRDefault="00CB5058" w:rsidP="00CB5058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на плановый период </w:t>
      </w:r>
      <w:proofErr w:type="spellStart"/>
      <w:r>
        <w:rPr>
          <w:b/>
          <w:sz w:val="20"/>
          <w:szCs w:val="20"/>
        </w:rPr>
        <w:t>_____и______годов</w:t>
      </w:r>
      <w:proofErr w:type="spellEnd"/>
    </w:p>
    <w:tbl>
      <w:tblPr>
        <w:tblW w:w="15318" w:type="dxa"/>
        <w:tblInd w:w="-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94"/>
        <w:gridCol w:w="863"/>
        <w:gridCol w:w="1035"/>
        <w:gridCol w:w="1726"/>
        <w:gridCol w:w="863"/>
        <w:gridCol w:w="2975"/>
        <w:gridCol w:w="1340"/>
        <w:gridCol w:w="1283"/>
        <w:gridCol w:w="39"/>
      </w:tblGrid>
      <w:tr w:rsidR="00CB5058" w:rsidTr="00F473D2">
        <w:trPr>
          <w:trHeight w:val="345"/>
        </w:trPr>
        <w:tc>
          <w:tcPr>
            <w:tcW w:w="5194" w:type="dxa"/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3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39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916"/>
        </w:trPr>
        <w:tc>
          <w:tcPr>
            <w:tcW w:w="51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ГРБС /подведомственных получателей/ расходов</w:t>
            </w:r>
          </w:p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ПРз</w:t>
            </w:r>
            <w:proofErr w:type="spellEnd"/>
          </w:p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</w:p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целей расходов бюджета поселения</w:t>
            </w: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лимитов бюджетных обязательств </w:t>
            </w:r>
          </w:p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51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на____год</w:t>
            </w:r>
            <w:proofErr w:type="spellEnd"/>
          </w:p>
        </w:tc>
        <w:tc>
          <w:tcPr>
            <w:tcW w:w="13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roofErr w:type="spellStart"/>
            <w:r>
              <w:rPr>
                <w:sz w:val="20"/>
                <w:szCs w:val="20"/>
              </w:rPr>
              <w:t>на____год</w:t>
            </w:r>
            <w:proofErr w:type="spellEnd"/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134"/>
        </w:trPr>
        <w:tc>
          <w:tcPr>
            <w:tcW w:w="5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5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166"/>
        </w:trPr>
        <w:tc>
          <w:tcPr>
            <w:tcW w:w="5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ВСЕГО РАСХОДОВ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CB5058" w:rsidRDefault="00CB5058" w:rsidP="00CB505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Исполнитель _____________________  _____________________________ </w:t>
      </w:r>
    </w:p>
    <w:p w:rsidR="00CB5058" w:rsidRDefault="00CB5058" w:rsidP="00CB5058">
      <w:pPr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>Расшифровка условных обозначений: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 xml:space="preserve">Код ГРБС – код в соответствии с Перечнем главных распорядителей средств бюджета поселения, утвержденным решением </w:t>
      </w:r>
      <w:proofErr w:type="spellStart"/>
      <w:r>
        <w:rPr>
          <w:sz w:val="16"/>
          <w:szCs w:val="16"/>
        </w:rPr>
        <w:t>селькой</w:t>
      </w:r>
      <w:proofErr w:type="spellEnd"/>
      <w:r>
        <w:rPr>
          <w:sz w:val="16"/>
          <w:szCs w:val="16"/>
        </w:rPr>
        <w:t xml:space="preserve"> Думы о бюджете сельского поселения,</w:t>
      </w:r>
    </w:p>
    <w:p w:rsidR="00CB5058" w:rsidRDefault="00CB5058" w:rsidP="00CB505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Рз</w:t>
      </w:r>
      <w:proofErr w:type="spellEnd"/>
      <w:r>
        <w:rPr>
          <w:sz w:val="16"/>
          <w:szCs w:val="16"/>
        </w:rPr>
        <w:t xml:space="preserve"> - код раздела классификации расходов бюджетов;</w:t>
      </w:r>
    </w:p>
    <w:p w:rsidR="00CB5058" w:rsidRDefault="00CB5058" w:rsidP="00CB505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ПРз</w:t>
      </w:r>
      <w:proofErr w:type="spellEnd"/>
      <w:r>
        <w:rPr>
          <w:sz w:val="16"/>
          <w:szCs w:val="16"/>
        </w:rPr>
        <w:t xml:space="preserve"> - код подраздела классификации расходов бюджетов;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 xml:space="preserve">ЦСР - код целевой статьи классификации расходов бюджетов (муниципальной программы сельского поселения и </w:t>
      </w:r>
      <w:proofErr w:type="spellStart"/>
      <w:r>
        <w:rPr>
          <w:sz w:val="16"/>
          <w:szCs w:val="16"/>
        </w:rPr>
        <w:t>непрограммых</w:t>
      </w:r>
      <w:proofErr w:type="spellEnd"/>
      <w:r>
        <w:rPr>
          <w:sz w:val="16"/>
          <w:szCs w:val="16"/>
        </w:rPr>
        <w:t xml:space="preserve"> направлений деятельности);</w:t>
      </w:r>
    </w:p>
    <w:p w:rsidR="00CB5058" w:rsidRDefault="00CB5058" w:rsidP="00CB5058">
      <w:pPr>
        <w:rPr>
          <w:sz w:val="22"/>
          <w:szCs w:val="22"/>
        </w:rPr>
      </w:pPr>
      <w:r>
        <w:rPr>
          <w:sz w:val="16"/>
          <w:szCs w:val="16"/>
        </w:rPr>
        <w:t>ВР - код вида расходов классификации расходов бюджетов (группы, подгруппы, и элемента).</w:t>
      </w:r>
    </w:p>
    <w:p w:rsidR="00CB5058" w:rsidRDefault="00CB5058" w:rsidP="00CB5058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Приложение № 3</w:t>
      </w:r>
    </w:p>
    <w:p w:rsidR="00CB5058" w:rsidRDefault="00CB5058" w:rsidP="00CB5058">
      <w:pPr>
        <w:ind w:left="9204"/>
        <w:rPr>
          <w:sz w:val="22"/>
          <w:szCs w:val="22"/>
        </w:rPr>
      </w:pPr>
      <w:r>
        <w:rPr>
          <w:sz w:val="22"/>
          <w:szCs w:val="22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22"/>
          <w:szCs w:val="22"/>
        </w:rPr>
        <w:t>источников покрытия дефицита бюджета поселения</w:t>
      </w:r>
      <w:proofErr w:type="gramEnd"/>
      <w:r>
        <w:rPr>
          <w:sz w:val="22"/>
          <w:szCs w:val="22"/>
        </w:rPr>
        <w:t xml:space="preserve">)   </w:t>
      </w:r>
    </w:p>
    <w:p w:rsidR="00CB5058" w:rsidRDefault="00CB5058" w:rsidP="00CB5058">
      <w:pPr>
        <w:ind w:left="9204"/>
        <w:rPr>
          <w:sz w:val="22"/>
          <w:szCs w:val="22"/>
        </w:rPr>
      </w:pPr>
    </w:p>
    <w:p w:rsidR="00CB5058" w:rsidRDefault="00CB5058" w:rsidP="00CB5058">
      <w:pPr>
        <w:jc w:val="center"/>
        <w:rPr>
          <w:b/>
        </w:rPr>
      </w:pPr>
      <w:r>
        <w:rPr>
          <w:b/>
          <w:smallCaps/>
        </w:rPr>
        <w:t>Уведомление №_____</w:t>
      </w:r>
    </w:p>
    <w:p w:rsidR="00CB5058" w:rsidRDefault="00CB5058" w:rsidP="00CB5058">
      <w:pPr>
        <w:jc w:val="center"/>
        <w:rPr>
          <w:b/>
        </w:rPr>
      </w:pPr>
      <w:r>
        <w:rPr>
          <w:b/>
        </w:rPr>
        <w:t xml:space="preserve">о бюджетных ассигнованиях бюджета поселения по расходам на </w:t>
      </w:r>
      <w:proofErr w:type="spellStart"/>
      <w:r>
        <w:rPr>
          <w:b/>
        </w:rPr>
        <w:t>______год</w:t>
      </w:r>
      <w:proofErr w:type="spellEnd"/>
      <w:r>
        <w:rPr>
          <w:b/>
        </w:rPr>
        <w:t xml:space="preserve"> и на плановый период </w:t>
      </w:r>
      <w:proofErr w:type="spellStart"/>
      <w:r>
        <w:rPr>
          <w:b/>
        </w:rPr>
        <w:t>____и____годов</w:t>
      </w:r>
      <w:proofErr w:type="spellEnd"/>
    </w:p>
    <w:p w:rsidR="00CB5058" w:rsidRDefault="00CB5058" w:rsidP="00CB5058">
      <w:pPr>
        <w:jc w:val="center"/>
        <w:rPr>
          <w:b/>
        </w:rPr>
      </w:pPr>
    </w:p>
    <w:tbl>
      <w:tblPr>
        <w:tblW w:w="15502" w:type="dxa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9"/>
        <w:gridCol w:w="1060"/>
        <w:gridCol w:w="947"/>
        <w:gridCol w:w="1080"/>
        <w:gridCol w:w="1066"/>
        <w:gridCol w:w="2541"/>
        <w:gridCol w:w="1262"/>
        <w:gridCol w:w="1143"/>
        <w:gridCol w:w="1144"/>
        <w:gridCol w:w="40"/>
      </w:tblGrid>
      <w:tr w:rsidR="00CB5058" w:rsidTr="00F473D2">
        <w:trPr>
          <w:trHeight w:val="1009"/>
        </w:trPr>
        <w:tc>
          <w:tcPr>
            <w:tcW w:w="15460" w:type="dxa"/>
            <w:gridSpan w:val="9"/>
            <w:shd w:val="clear" w:color="auto" w:fill="auto"/>
          </w:tcPr>
          <w:p w:rsidR="00CB5058" w:rsidRDefault="00CB5058" w:rsidP="00F473D2">
            <w:r>
              <w:t xml:space="preserve">Получателю средств бюджета поселения ________________________________________________________________ </w:t>
            </w:r>
          </w:p>
          <w:p w:rsidR="00CB5058" w:rsidRDefault="00CB5058" w:rsidP="00F473D2">
            <w:pPr>
              <w:jc w:val="both"/>
              <w:rPr>
                <w:sz w:val="18"/>
                <w:szCs w:val="18"/>
              </w:rPr>
            </w:pPr>
            <w:r>
              <w:t xml:space="preserve">                                                                                                </w:t>
            </w:r>
            <w:r>
              <w:rPr>
                <w:sz w:val="18"/>
                <w:szCs w:val="18"/>
              </w:rPr>
              <w:t>(полное наименование получателя средств бюджета поселения)</w:t>
            </w:r>
          </w:p>
          <w:p w:rsidR="00CB5058" w:rsidRDefault="00CB5058" w:rsidP="00F473D2">
            <w:pPr>
              <w:jc w:val="both"/>
              <w:rPr>
                <w:sz w:val="18"/>
                <w:szCs w:val="18"/>
              </w:rPr>
            </w:pPr>
          </w:p>
          <w:p w:rsidR="00CB5058" w:rsidRDefault="00CB5058" w:rsidP="00F473D2">
            <w:pPr>
              <w:jc w:val="both"/>
            </w:pPr>
          </w:p>
        </w:tc>
        <w:tc>
          <w:tcPr>
            <w:tcW w:w="40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rPr>
          <w:trHeight w:val="284"/>
        </w:trPr>
        <w:tc>
          <w:tcPr>
            <w:tcW w:w="5219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22"/>
                <w:szCs w:val="22"/>
              </w:rPr>
              <w:t xml:space="preserve">Единица измерения: </w:t>
            </w:r>
          </w:p>
        </w:tc>
        <w:tc>
          <w:tcPr>
            <w:tcW w:w="1060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47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66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609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              рублей</w:t>
            </w:r>
          </w:p>
        </w:tc>
        <w:tc>
          <w:tcPr>
            <w:tcW w:w="40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2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целей расходов бюджета поселения</w:t>
            </w:r>
          </w:p>
        </w:tc>
        <w:tc>
          <w:tcPr>
            <w:tcW w:w="3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Объем бюджетных ассигнований </w:t>
            </w: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151"/>
        </w:trPr>
        <w:tc>
          <w:tcPr>
            <w:tcW w:w="5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на____год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на___год</w:t>
            </w:r>
            <w:proofErr w:type="spellEnd"/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на___год</w:t>
            </w:r>
            <w:proofErr w:type="spellEnd"/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both"/>
      </w:pPr>
    </w:p>
    <w:p w:rsidR="00CB5058" w:rsidRDefault="00CB5058" w:rsidP="00CB5058">
      <w:pPr>
        <w:jc w:val="both"/>
        <w:rPr>
          <w:sz w:val="18"/>
          <w:szCs w:val="18"/>
        </w:rPr>
      </w:pPr>
      <w:r>
        <w:t xml:space="preserve">Руководитель ГРБС _____________________  _____________________________ </w:t>
      </w:r>
    </w:p>
    <w:p w:rsidR="00CB5058" w:rsidRDefault="00CB5058" w:rsidP="00CB5058">
      <w:pPr>
        <w:jc w:val="both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CB5058" w:rsidRDefault="00CB5058" w:rsidP="00CB5058">
      <w:pPr>
        <w:jc w:val="both"/>
      </w:pPr>
    </w:p>
    <w:p w:rsidR="00CB5058" w:rsidRDefault="00CB5058" w:rsidP="00CB5058">
      <w:pPr>
        <w:jc w:val="both"/>
        <w:rPr>
          <w:sz w:val="20"/>
          <w:szCs w:val="20"/>
        </w:rPr>
      </w:pPr>
      <w:r>
        <w:t xml:space="preserve">Исполнитель _____________________  _____________________________ </w:t>
      </w:r>
    </w:p>
    <w:p w:rsidR="00CB5058" w:rsidRDefault="00CB5058" w:rsidP="00CB5058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CB5058" w:rsidRDefault="00CB5058" w:rsidP="00CB5058">
      <w:pPr>
        <w:jc w:val="both"/>
      </w:pPr>
    </w:p>
    <w:p w:rsidR="00CB5058" w:rsidRDefault="00CB5058" w:rsidP="00CB5058">
      <w:pPr>
        <w:jc w:val="both"/>
      </w:pPr>
      <w:r>
        <w:t>«_____» _______________________ 20__ г.</w:t>
      </w:r>
    </w:p>
    <w:p w:rsidR="00CB5058" w:rsidRDefault="00CB5058" w:rsidP="00CB5058">
      <w:pPr>
        <w:jc w:val="both"/>
        <w:rPr>
          <w:sz w:val="16"/>
          <w:szCs w:val="16"/>
        </w:rPr>
      </w:pPr>
      <w:r>
        <w:tab/>
      </w:r>
      <w:r>
        <w:tab/>
      </w:r>
      <w:r>
        <w:rPr>
          <w:sz w:val="20"/>
          <w:szCs w:val="20"/>
        </w:rPr>
        <w:t>(гербовая печать)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>Расшифровка условных обозначений: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>ГРБС –  главный распорядитель средств бюджета поселения;</w:t>
      </w:r>
    </w:p>
    <w:p w:rsidR="00CB5058" w:rsidRDefault="00CB5058" w:rsidP="00CB505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Рз</w:t>
      </w:r>
      <w:proofErr w:type="spellEnd"/>
      <w:r>
        <w:rPr>
          <w:sz w:val="16"/>
          <w:szCs w:val="16"/>
        </w:rPr>
        <w:t xml:space="preserve"> - код раздела классификации расходов бюджетов;</w:t>
      </w:r>
    </w:p>
    <w:p w:rsidR="00CB5058" w:rsidRDefault="00CB5058" w:rsidP="00CB505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ПРз</w:t>
      </w:r>
      <w:proofErr w:type="spellEnd"/>
      <w:r>
        <w:rPr>
          <w:sz w:val="16"/>
          <w:szCs w:val="16"/>
        </w:rPr>
        <w:t xml:space="preserve"> - код подраздела классификации расходов бюджетов;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 xml:space="preserve">ЦСР - код целевой статьи классификации расходов бюджетов (муниципальной программы  сельского поселения и </w:t>
      </w:r>
      <w:proofErr w:type="spellStart"/>
      <w:r>
        <w:rPr>
          <w:sz w:val="16"/>
          <w:szCs w:val="16"/>
        </w:rPr>
        <w:t>непрограммных</w:t>
      </w:r>
      <w:proofErr w:type="spellEnd"/>
      <w:r>
        <w:rPr>
          <w:sz w:val="16"/>
          <w:szCs w:val="16"/>
        </w:rPr>
        <w:t xml:space="preserve"> направлений деятельности);</w:t>
      </w:r>
    </w:p>
    <w:p w:rsidR="00CB5058" w:rsidRDefault="00CB5058" w:rsidP="00CB5058">
      <w:pPr>
        <w:rPr>
          <w:sz w:val="28"/>
        </w:rPr>
      </w:pPr>
      <w:r>
        <w:rPr>
          <w:sz w:val="16"/>
          <w:szCs w:val="16"/>
        </w:rPr>
        <w:t>ВР - код вида расходов классификации расходов бюджетов (группы и подгруппы).</w:t>
      </w:r>
    </w:p>
    <w:p w:rsidR="00CB5058" w:rsidRDefault="00CB5058" w:rsidP="00CB50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</w:p>
    <w:p w:rsidR="00CB5058" w:rsidRDefault="00CB5058" w:rsidP="00CB50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</w:p>
    <w:p w:rsidR="00CB5058" w:rsidRDefault="00CB5058" w:rsidP="00CB505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Приложение № 4</w:t>
      </w:r>
    </w:p>
    <w:p w:rsidR="00CB5058" w:rsidRDefault="00CB5058" w:rsidP="00CB5058">
      <w:pPr>
        <w:ind w:left="9204"/>
        <w:rPr>
          <w:b/>
          <w:smallCaps/>
        </w:rPr>
      </w:pPr>
      <w:r>
        <w:rPr>
          <w:sz w:val="22"/>
          <w:szCs w:val="22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22"/>
          <w:szCs w:val="22"/>
        </w:rPr>
        <w:t>источников покрытия дефицита бюджета поселения</w:t>
      </w:r>
      <w:proofErr w:type="gramEnd"/>
      <w:r>
        <w:rPr>
          <w:sz w:val="22"/>
          <w:szCs w:val="22"/>
        </w:rPr>
        <w:t xml:space="preserve">) </w:t>
      </w:r>
    </w:p>
    <w:p w:rsidR="00CB5058" w:rsidRDefault="00CB5058" w:rsidP="00CB5058">
      <w:pPr>
        <w:ind w:left="9204"/>
        <w:rPr>
          <w:b/>
          <w:smallCaps/>
        </w:rPr>
      </w:pPr>
    </w:p>
    <w:p w:rsidR="00CB5058" w:rsidRDefault="00CB5058" w:rsidP="00CB5058">
      <w:pPr>
        <w:jc w:val="center"/>
        <w:rPr>
          <w:b/>
        </w:rPr>
      </w:pPr>
      <w:r>
        <w:rPr>
          <w:b/>
          <w:smallCaps/>
        </w:rPr>
        <w:t>Уведомление №_____</w:t>
      </w:r>
    </w:p>
    <w:p w:rsidR="00CB5058" w:rsidRDefault="00CB5058" w:rsidP="00CB5058">
      <w:pPr>
        <w:jc w:val="center"/>
        <w:rPr>
          <w:b/>
        </w:rPr>
      </w:pPr>
      <w:r>
        <w:rPr>
          <w:b/>
        </w:rPr>
        <w:t xml:space="preserve">о бюджетных ассигнованиях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на </w:t>
      </w:r>
      <w:proofErr w:type="spellStart"/>
      <w:r>
        <w:rPr>
          <w:b/>
        </w:rPr>
        <w:t>_______год</w:t>
      </w:r>
      <w:proofErr w:type="spellEnd"/>
      <w:r>
        <w:rPr>
          <w:b/>
        </w:rPr>
        <w:t xml:space="preserve"> и на плановый период </w:t>
      </w:r>
      <w:proofErr w:type="spellStart"/>
      <w:r>
        <w:rPr>
          <w:b/>
        </w:rPr>
        <w:t>___и___годов</w:t>
      </w:r>
      <w:proofErr w:type="spellEnd"/>
    </w:p>
    <w:p w:rsidR="00CB5058" w:rsidRDefault="00CB5058" w:rsidP="00CB5058">
      <w:pPr>
        <w:jc w:val="center"/>
        <w:rPr>
          <w:b/>
        </w:rPr>
      </w:pPr>
    </w:p>
    <w:p w:rsidR="00CB5058" w:rsidRDefault="00CB5058" w:rsidP="00CB5058">
      <w:pPr>
        <w:jc w:val="center"/>
        <w:rPr>
          <w:b/>
        </w:rPr>
      </w:pPr>
    </w:p>
    <w:tbl>
      <w:tblPr>
        <w:tblW w:w="0" w:type="auto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20"/>
        <w:gridCol w:w="5670"/>
        <w:gridCol w:w="1272"/>
        <w:gridCol w:w="1256"/>
        <w:gridCol w:w="1256"/>
        <w:gridCol w:w="40"/>
      </w:tblGrid>
      <w:tr w:rsidR="00CB5058" w:rsidTr="00F473D2">
        <w:tc>
          <w:tcPr>
            <w:tcW w:w="15374" w:type="dxa"/>
            <w:gridSpan w:val="5"/>
            <w:shd w:val="clear" w:color="auto" w:fill="auto"/>
          </w:tcPr>
          <w:p w:rsidR="00CB5058" w:rsidRDefault="00CB5058" w:rsidP="00F473D2">
            <w:r>
              <w:rPr>
                <w:sz w:val="22"/>
                <w:szCs w:val="22"/>
              </w:rPr>
              <w:t xml:space="preserve">Администратору  источников финансирования дефицита </w:t>
            </w:r>
          </w:p>
          <w:p w:rsidR="00CB5058" w:rsidRDefault="00CB5058" w:rsidP="00F473D2">
            <w:r>
              <w:rPr>
                <w:sz w:val="22"/>
                <w:szCs w:val="22"/>
              </w:rPr>
              <w:t>бюджета поселения</w:t>
            </w:r>
            <w:r>
              <w:t xml:space="preserve"> ___________________________________________________________________________________________ </w:t>
            </w:r>
          </w:p>
          <w:p w:rsidR="00CB5058" w:rsidRDefault="00CB5058" w:rsidP="00F473D2">
            <w:pPr>
              <w:jc w:val="both"/>
            </w:pPr>
            <w:r>
              <w:t xml:space="preserve">                                                         </w:t>
            </w:r>
            <w:r>
              <w:rPr>
                <w:sz w:val="18"/>
                <w:szCs w:val="18"/>
              </w:rPr>
              <w:t xml:space="preserve">(полное наименование </w:t>
            </w:r>
            <w:proofErr w:type="gramStart"/>
            <w:r>
              <w:rPr>
                <w:sz w:val="16"/>
                <w:szCs w:val="16"/>
              </w:rPr>
              <w:t>администратора  источников финансирования дефицита</w:t>
            </w:r>
            <w:r>
              <w:rPr>
                <w:sz w:val="18"/>
                <w:szCs w:val="18"/>
              </w:rPr>
              <w:t xml:space="preserve"> бюджета поселения</w:t>
            </w:r>
            <w:proofErr w:type="gramEnd"/>
            <w:r>
              <w:rPr>
                <w:sz w:val="18"/>
                <w:szCs w:val="18"/>
              </w:rPr>
              <w:t>)</w:t>
            </w:r>
          </w:p>
          <w:p w:rsidR="00CB5058" w:rsidRDefault="00CB5058" w:rsidP="00F473D2">
            <w:pPr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c>
          <w:tcPr>
            <w:tcW w:w="15374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22"/>
                <w:szCs w:val="22"/>
              </w:rPr>
              <w:t>Единица измерения:                                                                                                                                                                                                                    рублей</w:t>
            </w:r>
          </w:p>
        </w:tc>
        <w:tc>
          <w:tcPr>
            <w:tcW w:w="40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групп, подгрупп, статей и видов </w:t>
            </w:r>
            <w:proofErr w:type="gramStart"/>
            <w:r>
              <w:rPr>
                <w:sz w:val="22"/>
                <w:szCs w:val="22"/>
              </w:rPr>
              <w:t>источников финансирования дефицита бюджета поселения</w:t>
            </w:r>
            <w:proofErr w:type="gramEnd"/>
          </w:p>
        </w:tc>
        <w:tc>
          <w:tcPr>
            <w:tcW w:w="56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Объем бюджетных ассигнований </w:t>
            </w: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на____год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на___год</w:t>
            </w:r>
            <w:proofErr w:type="spellEnd"/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на___год</w:t>
            </w:r>
            <w:proofErr w:type="spellEnd"/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rPr>
          <w:b/>
        </w:rPr>
      </w:pPr>
    </w:p>
    <w:p w:rsidR="00CB5058" w:rsidRDefault="00CB5058" w:rsidP="00CB5058">
      <w:pPr>
        <w:jc w:val="both"/>
        <w:rPr>
          <w:sz w:val="18"/>
          <w:szCs w:val="18"/>
        </w:rPr>
      </w:pPr>
      <w:r>
        <w:rPr>
          <w:sz w:val="22"/>
          <w:szCs w:val="22"/>
        </w:rPr>
        <w:t>Руководитель ГАИФД</w:t>
      </w:r>
      <w:r>
        <w:t xml:space="preserve"> _____________________  _____________________________ </w:t>
      </w:r>
    </w:p>
    <w:p w:rsidR="00CB5058" w:rsidRDefault="00CB5058" w:rsidP="00CB5058">
      <w:pPr>
        <w:jc w:val="both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CB5058" w:rsidRDefault="00CB5058" w:rsidP="00CB5058">
      <w:pPr>
        <w:jc w:val="both"/>
      </w:pPr>
    </w:p>
    <w:p w:rsidR="00CB5058" w:rsidRDefault="00CB5058" w:rsidP="00CB5058">
      <w:pPr>
        <w:jc w:val="both"/>
        <w:rPr>
          <w:sz w:val="20"/>
          <w:szCs w:val="20"/>
        </w:rPr>
      </w:pPr>
      <w:r>
        <w:rPr>
          <w:sz w:val="22"/>
          <w:szCs w:val="22"/>
        </w:rPr>
        <w:t>Исполнитель</w:t>
      </w:r>
      <w:r>
        <w:t xml:space="preserve"> _____________________  _____________________________ </w:t>
      </w:r>
    </w:p>
    <w:p w:rsidR="00CB5058" w:rsidRDefault="00CB5058" w:rsidP="00CB5058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CB5058" w:rsidRDefault="00CB5058" w:rsidP="00CB5058">
      <w:pPr>
        <w:jc w:val="both"/>
      </w:pPr>
    </w:p>
    <w:p w:rsidR="00CB5058" w:rsidRDefault="00CB5058" w:rsidP="00CB5058">
      <w:pPr>
        <w:jc w:val="both"/>
      </w:pPr>
      <w:r>
        <w:t>«_____» _______________________ 20__ г.</w:t>
      </w:r>
    </w:p>
    <w:p w:rsidR="00CB5058" w:rsidRDefault="00CB5058" w:rsidP="00CB5058">
      <w:pPr>
        <w:jc w:val="both"/>
      </w:pPr>
      <w:r>
        <w:tab/>
      </w:r>
      <w:r>
        <w:tab/>
      </w:r>
      <w:r>
        <w:rPr>
          <w:sz w:val="20"/>
          <w:szCs w:val="20"/>
        </w:rPr>
        <w:t>(гербовая печать)</w:t>
      </w:r>
    </w:p>
    <w:p w:rsidR="00CB5058" w:rsidRDefault="00CB5058" w:rsidP="00CB5058">
      <w:pPr>
        <w:jc w:val="both"/>
      </w:pP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 xml:space="preserve">ГАИФД – главный администратор </w:t>
      </w:r>
      <w:proofErr w:type="gramStart"/>
      <w:r>
        <w:rPr>
          <w:sz w:val="20"/>
          <w:szCs w:val="20"/>
        </w:rPr>
        <w:t>источников финансирования дефицита бюджета  поселения</w:t>
      </w:r>
      <w:proofErr w:type="gramEnd"/>
    </w:p>
    <w:p w:rsidR="00CB5058" w:rsidRDefault="00CB5058" w:rsidP="00CB5058">
      <w:pPr>
        <w:rPr>
          <w:sz w:val="28"/>
        </w:rPr>
      </w:pPr>
    </w:p>
    <w:p w:rsidR="00CB5058" w:rsidRDefault="00CB5058" w:rsidP="00CB50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</w:p>
    <w:p w:rsidR="00CB5058" w:rsidRDefault="00CB5058" w:rsidP="00CB5058">
      <w:pPr>
        <w:tabs>
          <w:tab w:val="left" w:pos="5040"/>
        </w:tabs>
        <w:ind w:firstLine="9900"/>
        <w:jc w:val="both"/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0"/>
          <w:szCs w:val="20"/>
        </w:rPr>
        <w:t>Приложение № 5</w:t>
      </w:r>
    </w:p>
    <w:p w:rsidR="00CB5058" w:rsidRDefault="00CB5058" w:rsidP="00CB5058">
      <w:pPr>
        <w:ind w:left="9204"/>
      </w:pPr>
      <w:r>
        <w:rPr>
          <w:sz w:val="20"/>
          <w:szCs w:val="20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20"/>
          <w:szCs w:val="20"/>
        </w:rPr>
        <w:t>источников покрытия дефицита бюджета поселения</w:t>
      </w:r>
      <w:proofErr w:type="gramEnd"/>
      <w:r>
        <w:rPr>
          <w:sz w:val="20"/>
          <w:szCs w:val="20"/>
        </w:rPr>
        <w:t>)</w:t>
      </w:r>
    </w:p>
    <w:p w:rsidR="00CB5058" w:rsidRDefault="00CB5058" w:rsidP="00CB5058">
      <w:pPr>
        <w:jc w:val="both"/>
      </w:pPr>
    </w:p>
    <w:p w:rsidR="00CB5058" w:rsidRDefault="00CB5058" w:rsidP="00CB5058">
      <w:pPr>
        <w:jc w:val="center"/>
        <w:rPr>
          <w:b/>
        </w:rPr>
      </w:pPr>
      <w:r>
        <w:rPr>
          <w:b/>
          <w:smallCaps/>
        </w:rPr>
        <w:t>Уведомление №_____</w:t>
      </w:r>
    </w:p>
    <w:p w:rsidR="00CB5058" w:rsidRDefault="00CB5058" w:rsidP="00CB5058">
      <w:pPr>
        <w:jc w:val="center"/>
        <w:rPr>
          <w:sz w:val="22"/>
          <w:szCs w:val="22"/>
        </w:rPr>
      </w:pPr>
      <w:r>
        <w:rPr>
          <w:b/>
        </w:rPr>
        <w:t xml:space="preserve">о лимитах бюджетных обязательств на </w:t>
      </w:r>
      <w:proofErr w:type="spellStart"/>
      <w:r>
        <w:rPr>
          <w:b/>
        </w:rPr>
        <w:t>______год</w:t>
      </w:r>
      <w:proofErr w:type="spellEnd"/>
      <w:r>
        <w:rPr>
          <w:b/>
        </w:rPr>
        <w:t xml:space="preserve"> и на плановый период </w:t>
      </w:r>
      <w:proofErr w:type="spellStart"/>
      <w:r>
        <w:rPr>
          <w:b/>
        </w:rPr>
        <w:t>_____и</w:t>
      </w:r>
      <w:proofErr w:type="spellEnd"/>
      <w:r>
        <w:rPr>
          <w:b/>
        </w:rPr>
        <w:t>_____ годов</w:t>
      </w:r>
    </w:p>
    <w:tbl>
      <w:tblPr>
        <w:tblW w:w="15500" w:type="dxa"/>
        <w:tblInd w:w="70" w:type="dxa"/>
        <w:tblLayout w:type="fixed"/>
        <w:tblLook w:val="0000"/>
      </w:tblPr>
      <w:tblGrid>
        <w:gridCol w:w="5778"/>
        <w:gridCol w:w="1080"/>
        <w:gridCol w:w="900"/>
        <w:gridCol w:w="1459"/>
        <w:gridCol w:w="1061"/>
        <w:gridCol w:w="1790"/>
        <w:gridCol w:w="1129"/>
        <w:gridCol w:w="964"/>
        <w:gridCol w:w="964"/>
        <w:gridCol w:w="10"/>
        <w:gridCol w:w="355"/>
        <w:gridCol w:w="10"/>
      </w:tblGrid>
      <w:tr w:rsidR="00CB5058" w:rsidTr="00F473D2">
        <w:trPr>
          <w:gridAfter w:val="1"/>
          <w:wAfter w:w="10" w:type="dxa"/>
          <w:trHeight w:val="300"/>
        </w:trPr>
        <w:tc>
          <w:tcPr>
            <w:tcW w:w="15490" w:type="dxa"/>
            <w:gridSpan w:val="11"/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Получателю средств бюджета поселения ____________________________________________________________________________</w:t>
            </w: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5125" w:type="dxa"/>
            <w:gridSpan w:val="9"/>
            <w:shd w:val="clear" w:color="auto" w:fill="auto"/>
            <w:vAlign w:val="bottom"/>
          </w:tcPr>
          <w:p w:rsidR="00CB5058" w:rsidRDefault="00CB5058" w:rsidP="00F473D2">
            <w:pPr>
              <w:jc w:val="center"/>
            </w:pPr>
            <w:r>
              <w:rPr>
                <w:sz w:val="20"/>
                <w:szCs w:val="20"/>
              </w:rPr>
              <w:t xml:space="preserve">                                           (полное наименование получателя средств бюджета поселения)</w:t>
            </w:r>
          </w:p>
          <w:p w:rsidR="00CB5058" w:rsidRDefault="00CB5058" w:rsidP="00F473D2">
            <w:pPr>
              <w:ind w:left="-288" w:firstLine="288"/>
              <w:jc w:val="center"/>
            </w:pPr>
          </w:p>
        </w:tc>
        <w:tc>
          <w:tcPr>
            <w:tcW w:w="375" w:type="dxa"/>
            <w:gridSpan w:val="3"/>
            <w:shd w:val="clear" w:color="auto" w:fill="auto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778" w:type="dxa"/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375" w:type="dxa"/>
            <w:gridSpan w:val="3"/>
            <w:shd w:val="clear" w:color="auto" w:fill="auto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trHeight w:val="1255"/>
        </w:trPr>
        <w:tc>
          <w:tcPr>
            <w:tcW w:w="5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Наименование расходов</w:t>
            </w:r>
          </w:p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целей расходов бюджета поселения</w:t>
            </w:r>
          </w:p>
        </w:tc>
        <w:tc>
          <w:tcPr>
            <w:tcW w:w="3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Объём лимитов бюджетных обязательств </w:t>
            </w: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1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на___год</w:t>
            </w:r>
            <w:proofErr w:type="spellEnd"/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roofErr w:type="spellStart"/>
            <w:r>
              <w:rPr>
                <w:sz w:val="22"/>
                <w:szCs w:val="22"/>
              </w:rPr>
              <w:t>на__год</w:t>
            </w:r>
            <w:proofErr w:type="spellEnd"/>
          </w:p>
        </w:tc>
        <w:tc>
          <w:tcPr>
            <w:tcW w:w="9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на__год</w:t>
            </w:r>
            <w:proofErr w:type="spellEnd"/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9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9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9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r>
              <w:rPr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9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CB5058" w:rsidRDefault="00CB5058" w:rsidP="00CB5058">
      <w:pPr>
        <w:jc w:val="both"/>
        <w:rPr>
          <w:sz w:val="18"/>
          <w:szCs w:val="18"/>
        </w:rPr>
      </w:pPr>
      <w:r>
        <w:lastRenderedPageBreak/>
        <w:t xml:space="preserve">Руководитель ГРБС _____________________  _____________________________ </w:t>
      </w:r>
    </w:p>
    <w:p w:rsidR="00CB5058" w:rsidRDefault="00CB5058" w:rsidP="00CB5058">
      <w:pPr>
        <w:jc w:val="both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CB5058" w:rsidRDefault="00CB5058" w:rsidP="00CB5058">
      <w:pPr>
        <w:jc w:val="both"/>
        <w:rPr>
          <w:sz w:val="20"/>
          <w:szCs w:val="20"/>
        </w:rPr>
      </w:pPr>
      <w:r>
        <w:t xml:space="preserve">Исполнитель _____________________  _____________________________ </w:t>
      </w:r>
    </w:p>
    <w:p w:rsidR="00CB5058" w:rsidRDefault="00CB5058" w:rsidP="00CB5058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CB5058" w:rsidRDefault="00CB5058" w:rsidP="00CB5058">
      <w:pPr>
        <w:jc w:val="both"/>
      </w:pPr>
    </w:p>
    <w:p w:rsidR="00CB5058" w:rsidRDefault="00CB5058" w:rsidP="00CB5058">
      <w:pPr>
        <w:jc w:val="both"/>
      </w:pPr>
      <w:r>
        <w:t>«_____» _______________________ 20__ г.</w:t>
      </w:r>
    </w:p>
    <w:p w:rsidR="00CB5058" w:rsidRDefault="00CB5058" w:rsidP="00CB5058">
      <w:pPr>
        <w:jc w:val="both"/>
        <w:rPr>
          <w:sz w:val="20"/>
          <w:szCs w:val="20"/>
        </w:rPr>
      </w:pPr>
      <w:r>
        <w:tab/>
      </w:r>
      <w:r>
        <w:tab/>
      </w:r>
      <w:r>
        <w:rPr>
          <w:sz w:val="20"/>
          <w:szCs w:val="20"/>
        </w:rPr>
        <w:t>(гербовая печать)</w:t>
      </w:r>
    </w:p>
    <w:p w:rsidR="00CB5058" w:rsidRDefault="00CB5058" w:rsidP="00CB5058">
      <w:pPr>
        <w:jc w:val="both"/>
        <w:rPr>
          <w:sz w:val="20"/>
          <w:szCs w:val="20"/>
        </w:rPr>
      </w:pP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ГРБС –  главный распорядитель средств бюджета поселения;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сельского поселения и </w:t>
      </w:r>
      <w:proofErr w:type="spellStart"/>
      <w:r>
        <w:rPr>
          <w:sz w:val="20"/>
          <w:szCs w:val="20"/>
        </w:rPr>
        <w:t>непрограммых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CB5058" w:rsidRDefault="00CB5058" w:rsidP="00CB5058">
      <w:pPr>
        <w:rPr>
          <w:sz w:val="16"/>
          <w:szCs w:val="16"/>
        </w:rPr>
      </w:pPr>
      <w:r>
        <w:rPr>
          <w:sz w:val="20"/>
          <w:szCs w:val="20"/>
        </w:rPr>
        <w:t>ВР - код вида расходов классификации расходов бюджетов (группы, подгруппы и элемента).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Приложение № 6</w:t>
      </w:r>
    </w:p>
    <w:p w:rsidR="00CB5058" w:rsidRDefault="00CB5058" w:rsidP="00CB5058">
      <w:pPr>
        <w:ind w:left="9204"/>
        <w:rPr>
          <w:sz w:val="20"/>
          <w:szCs w:val="20"/>
        </w:rPr>
      </w:pPr>
      <w:r>
        <w:rPr>
          <w:sz w:val="16"/>
          <w:szCs w:val="16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16"/>
          <w:szCs w:val="16"/>
        </w:rPr>
        <w:t>источников покрытия дефицита бюджета поселения</w:t>
      </w:r>
      <w:proofErr w:type="gramEnd"/>
      <w:r>
        <w:rPr>
          <w:sz w:val="16"/>
          <w:szCs w:val="16"/>
        </w:rPr>
        <w:t>)</w:t>
      </w:r>
    </w:p>
    <w:p w:rsidR="00CB5058" w:rsidRDefault="00CB5058" w:rsidP="00CB5058">
      <w:pPr>
        <w:ind w:left="10620" w:firstLine="6"/>
        <w:rPr>
          <w:sz w:val="20"/>
          <w:szCs w:val="20"/>
        </w:rPr>
      </w:pPr>
    </w:p>
    <w:p w:rsidR="00CB5058" w:rsidRDefault="00CB5058" w:rsidP="00CB5058">
      <w:pPr>
        <w:ind w:left="8496" w:firstLine="708"/>
        <w:rPr>
          <w:sz w:val="20"/>
          <w:szCs w:val="20"/>
        </w:rPr>
      </w:pPr>
      <w:r>
        <w:rPr>
          <w:sz w:val="16"/>
          <w:szCs w:val="16"/>
        </w:rPr>
        <w:t xml:space="preserve">УТВЕРЖДАЮ </w:t>
      </w:r>
    </w:p>
    <w:p w:rsidR="00CB5058" w:rsidRDefault="00CB5058" w:rsidP="00CB5058">
      <w:pPr>
        <w:pBdr>
          <w:bottom w:val="single" w:sz="8" w:space="1" w:color="000000"/>
        </w:pBd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Руководитель </w:t>
      </w:r>
    </w:p>
    <w:p w:rsidR="00CB5058" w:rsidRDefault="00CB5058" w:rsidP="00CB5058">
      <w:pPr>
        <w:pBdr>
          <w:bottom w:val="single" w:sz="8" w:space="1" w:color="000000"/>
        </w:pBdr>
        <w:ind w:left="9204"/>
        <w:rPr>
          <w:sz w:val="20"/>
          <w:szCs w:val="20"/>
        </w:rPr>
      </w:pP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(полное наименование ГРБС)</w:t>
      </w:r>
    </w:p>
    <w:p w:rsidR="00CB5058" w:rsidRDefault="00CB5058" w:rsidP="00CB5058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________________________/_______________/  </w:t>
      </w:r>
    </w:p>
    <w:p w:rsidR="00CB5058" w:rsidRDefault="00CB5058" w:rsidP="00CB5058">
      <w:pPr>
        <w:ind w:left="9204" w:firstLine="708"/>
        <w:rPr>
          <w:sz w:val="20"/>
          <w:szCs w:val="20"/>
        </w:rPr>
      </w:pPr>
      <w:r>
        <w:rPr>
          <w:sz w:val="20"/>
          <w:szCs w:val="20"/>
        </w:rPr>
        <w:t>(подпись)                         (расшифровка подписи)</w:t>
      </w:r>
    </w:p>
    <w:p w:rsidR="00CB5058" w:rsidRDefault="00CB5058" w:rsidP="00CB5058">
      <w:pPr>
        <w:ind w:left="8496" w:firstLine="708"/>
        <w:rPr>
          <w:sz w:val="20"/>
          <w:szCs w:val="20"/>
        </w:rPr>
      </w:pPr>
      <w:r>
        <w:rPr>
          <w:sz w:val="20"/>
          <w:szCs w:val="20"/>
        </w:rPr>
        <w:t>« ____ » ____________   20__ года</w:t>
      </w:r>
    </w:p>
    <w:p w:rsidR="00CB5058" w:rsidRDefault="00CB5058" w:rsidP="00CB5058">
      <w:pPr>
        <w:ind w:left="9204" w:firstLine="708"/>
        <w:jc w:val="both"/>
      </w:pPr>
      <w:r>
        <w:rPr>
          <w:sz w:val="20"/>
          <w:szCs w:val="20"/>
        </w:rPr>
        <w:t>(гербовая печать)</w:t>
      </w:r>
    </w:p>
    <w:p w:rsidR="00CB5058" w:rsidRDefault="00CB5058" w:rsidP="00CB5058">
      <w:pPr>
        <w:jc w:val="both"/>
      </w:pPr>
    </w:p>
    <w:p w:rsidR="00CB5058" w:rsidRDefault="00CB5058" w:rsidP="00CB5058">
      <w:pPr>
        <w:jc w:val="center"/>
        <w:rPr>
          <w:b/>
          <w:smallCaps/>
        </w:rPr>
      </w:pPr>
      <w:r>
        <w:rPr>
          <w:b/>
          <w:smallCaps/>
        </w:rPr>
        <w:t>ИЗМЕНЕНИЯ В БЮДЖЕТНУЮ РОСПИСЬ НА _______ГОД  И НА ПЛАНОВЫЙ ПЕРИОД ____И____ГОДОВ</w:t>
      </w:r>
    </w:p>
    <w:p w:rsidR="00CB5058" w:rsidRDefault="00CB5058" w:rsidP="00CB5058">
      <w:pPr>
        <w:jc w:val="center"/>
        <w:rPr>
          <w:b/>
        </w:rPr>
      </w:pPr>
      <w:r>
        <w:rPr>
          <w:b/>
          <w:smallCaps/>
        </w:rPr>
        <w:t xml:space="preserve"> №______</w:t>
      </w:r>
    </w:p>
    <w:p w:rsidR="00CB5058" w:rsidRDefault="00CB5058" w:rsidP="00CB5058">
      <w:pPr>
        <w:jc w:val="center"/>
        <w:rPr>
          <w:sz w:val="20"/>
          <w:szCs w:val="20"/>
        </w:rPr>
      </w:pPr>
      <w:r>
        <w:rPr>
          <w:b/>
        </w:rPr>
        <w:t>_______________________________________________________________________________________</w:t>
      </w:r>
    </w:p>
    <w:p w:rsidR="00CB5058" w:rsidRDefault="00CB5058" w:rsidP="00CB5058">
      <w:pPr>
        <w:jc w:val="center"/>
      </w:pPr>
      <w:r>
        <w:rPr>
          <w:sz w:val="20"/>
          <w:szCs w:val="20"/>
        </w:rPr>
        <w:t>(полное наименование главного распорядителя средств бюджета поселения)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"/>
        <w:gridCol w:w="13149"/>
        <w:gridCol w:w="1630"/>
        <w:gridCol w:w="489"/>
        <w:gridCol w:w="10"/>
      </w:tblGrid>
      <w:tr w:rsidR="00CB5058" w:rsidTr="00F473D2">
        <w:trPr>
          <w:trHeight w:val="300"/>
        </w:trPr>
        <w:tc>
          <w:tcPr>
            <w:tcW w:w="90" w:type="dxa"/>
            <w:shd w:val="clear" w:color="auto" w:fill="auto"/>
          </w:tcPr>
          <w:p w:rsidR="00CB5058" w:rsidRDefault="00CB5058" w:rsidP="00F473D2">
            <w:pPr>
              <w:pStyle w:val="af8"/>
              <w:snapToGrid w:val="0"/>
            </w:pPr>
          </w:p>
        </w:tc>
        <w:tc>
          <w:tcPr>
            <w:tcW w:w="13149" w:type="dxa"/>
            <w:vMerge w:val="restart"/>
            <w:shd w:val="clear" w:color="auto" w:fill="auto"/>
            <w:vAlign w:val="bottom"/>
          </w:tcPr>
          <w:p w:rsidR="00CB5058" w:rsidRDefault="00CB5058" w:rsidP="00F473D2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 xml:space="preserve">(главного администратора </w:t>
            </w:r>
            <w:proofErr w:type="gramStart"/>
            <w:r>
              <w:rPr>
                <w:sz w:val="18"/>
                <w:szCs w:val="18"/>
              </w:rPr>
              <w:t>источников финансирования дефицита бюджета поселения</w:t>
            </w:r>
            <w:proofErr w:type="gramEnd"/>
            <w:r>
              <w:rPr>
                <w:sz w:val="18"/>
                <w:szCs w:val="18"/>
              </w:rPr>
              <w:t>)</w:t>
            </w:r>
          </w:p>
          <w:p w:rsidR="00CB5058" w:rsidRDefault="00CB5058" w:rsidP="00F473D2">
            <w:pPr>
              <w:jc w:val="center"/>
              <w:rPr>
                <w:b/>
              </w:rPr>
            </w:pPr>
          </w:p>
          <w:p w:rsidR="00CB5058" w:rsidRDefault="00CB5058" w:rsidP="00F473D2">
            <w:pPr>
              <w:jc w:val="right"/>
            </w:pPr>
            <w:r>
              <w:rPr>
                <w:sz w:val="20"/>
                <w:szCs w:val="20"/>
              </w:rPr>
              <w:t xml:space="preserve">  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ГРБС (ГАИФД)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49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rPr>
          <w:trHeight w:val="315"/>
        </w:trPr>
        <w:tc>
          <w:tcPr>
            <w:tcW w:w="90" w:type="dxa"/>
            <w:shd w:val="clear" w:color="auto" w:fill="auto"/>
          </w:tcPr>
          <w:p w:rsidR="00CB5058" w:rsidRDefault="00CB5058" w:rsidP="00F473D2">
            <w:pPr>
              <w:pStyle w:val="ab"/>
              <w:snapToGrid w:val="0"/>
            </w:pPr>
          </w:p>
        </w:tc>
        <w:tc>
          <w:tcPr>
            <w:tcW w:w="13149" w:type="dxa"/>
            <w:vMerge/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5058" w:rsidRDefault="00CB5058" w:rsidP="00F473D2">
            <w:pPr>
              <w:snapToGrid w:val="0"/>
              <w:jc w:val="center"/>
            </w:pPr>
          </w:p>
        </w:tc>
        <w:tc>
          <w:tcPr>
            <w:tcW w:w="49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358" w:type="dxa"/>
            <w:gridSpan w:val="4"/>
            <w:shd w:val="clear" w:color="auto" w:fill="auto"/>
          </w:tcPr>
          <w:p w:rsidR="00CB5058" w:rsidRDefault="00CB5058" w:rsidP="00F473D2">
            <w:pPr>
              <w:numPr>
                <w:ilvl w:val="0"/>
                <w:numId w:val="13"/>
              </w:numPr>
              <w:suppressAutoHyphens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Бюджетные ассигнования по разделам, подразделам, целевым статьям (муниципальным программам_____________ сельского поселения и </w:t>
            </w:r>
            <w:proofErr w:type="spellStart"/>
            <w:r>
              <w:rPr>
                <w:b/>
                <w:sz w:val="22"/>
                <w:szCs w:val="22"/>
              </w:rPr>
              <w:t>непрограммным</w:t>
            </w:r>
            <w:proofErr w:type="spellEnd"/>
            <w:r>
              <w:rPr>
                <w:b/>
                <w:sz w:val="22"/>
                <w:szCs w:val="22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sz w:val="22"/>
                <w:szCs w:val="22"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</w:p>
          <w:p w:rsidR="00CB5058" w:rsidRDefault="00CB5058" w:rsidP="00F473D2">
            <w:pPr>
              <w:ind w:left="1080"/>
              <w:jc w:val="center"/>
            </w:pPr>
            <w:r>
              <w:rPr>
                <w:b/>
                <w:sz w:val="22"/>
                <w:szCs w:val="22"/>
              </w:rPr>
              <w:lastRenderedPageBreak/>
              <w:t xml:space="preserve">на </w:t>
            </w:r>
            <w:proofErr w:type="spellStart"/>
            <w:r>
              <w:rPr>
                <w:b/>
                <w:sz w:val="22"/>
                <w:szCs w:val="22"/>
              </w:rPr>
              <w:t>_____год</w:t>
            </w:r>
            <w:proofErr w:type="spellEnd"/>
          </w:p>
          <w:p w:rsidR="00CB5058" w:rsidRDefault="00CB5058" w:rsidP="00F473D2">
            <w:pPr>
              <w:ind w:left="1080"/>
              <w:jc w:val="center"/>
            </w:pPr>
            <w:r>
              <w:rPr>
                <w:sz w:val="22"/>
                <w:szCs w:val="22"/>
              </w:rPr>
              <w:t>(текущий год)</w:t>
            </w:r>
          </w:p>
        </w:tc>
      </w:tr>
    </w:tbl>
    <w:p w:rsidR="00CB5058" w:rsidRDefault="00CB5058" w:rsidP="00CB5058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Единица измерения: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рублей</w:t>
      </w:r>
    </w:p>
    <w:tbl>
      <w:tblPr>
        <w:tblW w:w="15448" w:type="dxa"/>
        <w:tblInd w:w="-20" w:type="dxa"/>
        <w:tblLayout w:type="fixed"/>
        <w:tblLook w:val="0000"/>
      </w:tblPr>
      <w:tblGrid>
        <w:gridCol w:w="5970"/>
        <w:gridCol w:w="1090"/>
        <w:gridCol w:w="1115"/>
        <w:gridCol w:w="1014"/>
        <w:gridCol w:w="1359"/>
        <w:gridCol w:w="2813"/>
        <w:gridCol w:w="2087"/>
      </w:tblGrid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Наименование ГРБС / подведомственных получателей/ расходов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center"/>
            </w:pPr>
          </w:p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ind w:left="-189" w:firstLine="189"/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целей расходов бюджета поселения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Сумма изменений</w:t>
            </w:r>
            <w:proofErr w:type="gramStart"/>
            <w:r>
              <w:rPr>
                <w:sz w:val="22"/>
                <w:szCs w:val="22"/>
              </w:rPr>
              <w:t xml:space="preserve"> (+, -)</w:t>
            </w:r>
            <w:proofErr w:type="gramEnd"/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both"/>
      </w:pPr>
    </w:p>
    <w:p w:rsidR="00CB5058" w:rsidRDefault="00CB5058" w:rsidP="00CB505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плановый период </w:t>
      </w:r>
      <w:proofErr w:type="spellStart"/>
      <w:r>
        <w:rPr>
          <w:b/>
          <w:sz w:val="22"/>
          <w:szCs w:val="22"/>
        </w:rPr>
        <w:t>______и</w:t>
      </w:r>
      <w:proofErr w:type="spellEnd"/>
      <w:r>
        <w:rPr>
          <w:b/>
          <w:sz w:val="22"/>
          <w:szCs w:val="22"/>
        </w:rPr>
        <w:t xml:space="preserve"> ____ годов</w:t>
      </w:r>
    </w:p>
    <w:p w:rsidR="00CB5058" w:rsidRDefault="00CB5058" w:rsidP="00CB5058">
      <w:pPr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рублей</w:t>
      </w:r>
    </w:p>
    <w:tbl>
      <w:tblPr>
        <w:tblW w:w="15448" w:type="dxa"/>
        <w:tblInd w:w="-20" w:type="dxa"/>
        <w:tblLayout w:type="fixed"/>
        <w:tblLook w:val="0000"/>
      </w:tblPr>
      <w:tblGrid>
        <w:gridCol w:w="5970"/>
        <w:gridCol w:w="1090"/>
        <w:gridCol w:w="1115"/>
        <w:gridCol w:w="1014"/>
        <w:gridCol w:w="1359"/>
        <w:gridCol w:w="2813"/>
        <w:gridCol w:w="1023"/>
        <w:gridCol w:w="1064"/>
      </w:tblGrid>
      <w:tr w:rsidR="00CB5058" w:rsidTr="00F473D2">
        <w:tc>
          <w:tcPr>
            <w:tcW w:w="5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Наименование ГРБС / подведомственных получателей/ расходов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center"/>
            </w:pPr>
          </w:p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ind w:left="-189" w:firstLine="189"/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2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целей расходов бюджета поселения</w:t>
            </w: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Сумма изменений</w:t>
            </w:r>
            <w:proofErr w:type="gramStart"/>
            <w:r>
              <w:rPr>
                <w:sz w:val="22"/>
                <w:szCs w:val="22"/>
              </w:rPr>
              <w:t xml:space="preserve"> (+, -)</w:t>
            </w:r>
            <w:proofErr w:type="gramEnd"/>
          </w:p>
        </w:tc>
      </w:tr>
      <w:tr w:rsidR="00CB5058" w:rsidTr="00F473D2">
        <w:tc>
          <w:tcPr>
            <w:tcW w:w="5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на___год</w:t>
            </w:r>
            <w:proofErr w:type="spellEnd"/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rPr>
                <w:sz w:val="20"/>
                <w:szCs w:val="20"/>
              </w:rPr>
              <w:t>на___год</w:t>
            </w:r>
            <w:proofErr w:type="spellEnd"/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both"/>
      </w:pPr>
    </w:p>
    <w:p w:rsidR="00CB5058" w:rsidRDefault="00CB5058" w:rsidP="00CB5058">
      <w:pPr>
        <w:jc w:val="both"/>
      </w:pPr>
    </w:p>
    <w:p w:rsidR="00CB5058" w:rsidRDefault="00CB5058" w:rsidP="00CB5058">
      <w:pPr>
        <w:numPr>
          <w:ilvl w:val="0"/>
          <w:numId w:val="13"/>
        </w:num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</w:t>
      </w:r>
    </w:p>
    <w:p w:rsidR="00CB5058" w:rsidRDefault="00CB5058" w:rsidP="00CB5058">
      <w:pPr>
        <w:ind w:left="108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proofErr w:type="spellStart"/>
      <w:r>
        <w:rPr>
          <w:b/>
          <w:sz w:val="22"/>
          <w:szCs w:val="22"/>
        </w:rPr>
        <w:t>_____год</w:t>
      </w:r>
      <w:proofErr w:type="spellEnd"/>
    </w:p>
    <w:p w:rsidR="00CB5058" w:rsidRDefault="00CB5058" w:rsidP="00CB5058">
      <w:pPr>
        <w:ind w:left="1080"/>
        <w:jc w:val="center"/>
        <w:rPr>
          <w:b/>
          <w:sz w:val="22"/>
          <w:szCs w:val="22"/>
        </w:rPr>
      </w:pPr>
      <w:r>
        <w:rPr>
          <w:sz w:val="22"/>
          <w:szCs w:val="22"/>
        </w:rPr>
        <w:t>(текущий год)</w:t>
      </w:r>
    </w:p>
    <w:p w:rsidR="00CB5058" w:rsidRDefault="00CB5058" w:rsidP="00CB5058">
      <w:pPr>
        <w:jc w:val="center"/>
        <w:rPr>
          <w:b/>
          <w:sz w:val="22"/>
          <w:szCs w:val="22"/>
        </w:rPr>
      </w:pPr>
    </w:p>
    <w:p w:rsidR="00CB5058" w:rsidRDefault="00CB5058" w:rsidP="00CB5058">
      <w:pPr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рублей</w:t>
      </w:r>
    </w:p>
    <w:tbl>
      <w:tblPr>
        <w:tblW w:w="0" w:type="auto"/>
        <w:tblInd w:w="-20" w:type="dxa"/>
        <w:tblLayout w:type="fixed"/>
        <w:tblLook w:val="0000"/>
      </w:tblPr>
      <w:tblGrid>
        <w:gridCol w:w="8897"/>
        <w:gridCol w:w="3827"/>
        <w:gridCol w:w="2724"/>
      </w:tblGrid>
      <w:tr w:rsidR="00CB5058" w:rsidTr="00F473D2"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ГАИФД / подведомственных администраторов/ групп, подгрупп, статей и видов </w:t>
            </w:r>
            <w:proofErr w:type="gramStart"/>
            <w:r>
              <w:rPr>
                <w:sz w:val="22"/>
                <w:szCs w:val="22"/>
              </w:rPr>
              <w:t>источников финансирования дефицита бюджета поселения</w:t>
            </w:r>
            <w:proofErr w:type="gramEnd"/>
          </w:p>
          <w:p w:rsidR="00CB5058" w:rsidRDefault="00CB5058" w:rsidP="00F473D2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Сумма изменений</w:t>
            </w:r>
            <w:proofErr w:type="gramStart"/>
            <w:r>
              <w:rPr>
                <w:sz w:val="22"/>
                <w:szCs w:val="22"/>
              </w:rPr>
              <w:t xml:space="preserve"> (+, -)</w:t>
            </w:r>
            <w:proofErr w:type="gramEnd"/>
          </w:p>
        </w:tc>
      </w:tr>
      <w:tr w:rsidR="00CB5058" w:rsidTr="00F473D2"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ИСТОЧНИКОВ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both"/>
        <w:rPr>
          <w:sz w:val="22"/>
          <w:szCs w:val="22"/>
        </w:rPr>
      </w:pPr>
    </w:p>
    <w:p w:rsidR="00CB5058" w:rsidRDefault="00CB5058" w:rsidP="00CB505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плановый </w:t>
      </w:r>
      <w:proofErr w:type="spellStart"/>
      <w:r>
        <w:rPr>
          <w:b/>
          <w:sz w:val="22"/>
          <w:szCs w:val="22"/>
        </w:rPr>
        <w:t>период___и_____годов</w:t>
      </w:r>
      <w:proofErr w:type="spellEnd"/>
    </w:p>
    <w:p w:rsidR="00CB5058" w:rsidRDefault="00CB5058" w:rsidP="00CB5058">
      <w:pPr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рублей</w:t>
      </w:r>
    </w:p>
    <w:tbl>
      <w:tblPr>
        <w:tblW w:w="0" w:type="auto"/>
        <w:tblInd w:w="-20" w:type="dxa"/>
        <w:tblLayout w:type="fixed"/>
        <w:tblLook w:val="0000"/>
      </w:tblPr>
      <w:tblGrid>
        <w:gridCol w:w="8897"/>
        <w:gridCol w:w="3827"/>
        <w:gridCol w:w="1342"/>
        <w:gridCol w:w="1382"/>
      </w:tblGrid>
      <w:tr w:rsidR="00CB5058" w:rsidTr="00F473D2">
        <w:tc>
          <w:tcPr>
            <w:tcW w:w="8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Наименование ГАИФД / подведомственных администраторов/ групп, подгрупп, статей и видов </w:t>
            </w:r>
            <w:proofErr w:type="gramStart"/>
            <w:r>
              <w:rPr>
                <w:sz w:val="22"/>
                <w:szCs w:val="22"/>
              </w:rPr>
              <w:t>источников финансирования дефицита бюджета поселения</w:t>
            </w:r>
            <w:proofErr w:type="gramEnd"/>
          </w:p>
          <w:p w:rsidR="00CB5058" w:rsidRDefault="00CB5058" w:rsidP="00F473D2">
            <w:pPr>
              <w:jc w:val="center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Сумма изменений</w:t>
            </w:r>
            <w:proofErr w:type="gramStart"/>
            <w:r>
              <w:rPr>
                <w:sz w:val="22"/>
                <w:szCs w:val="22"/>
              </w:rPr>
              <w:t xml:space="preserve"> (+, -)</w:t>
            </w:r>
            <w:proofErr w:type="gramEnd"/>
          </w:p>
        </w:tc>
      </w:tr>
      <w:tr w:rsidR="00CB5058" w:rsidTr="00F473D2">
        <w:tc>
          <w:tcPr>
            <w:tcW w:w="8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на_____год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rPr>
                <w:sz w:val="20"/>
                <w:szCs w:val="20"/>
              </w:rPr>
              <w:t>на_____год</w:t>
            </w:r>
            <w:proofErr w:type="spellEnd"/>
          </w:p>
        </w:tc>
      </w:tr>
      <w:tr w:rsidR="00CB5058" w:rsidTr="00F473D2"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ИСТОЧНИКОВ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center"/>
        <w:rPr>
          <w:b/>
          <w:sz w:val="22"/>
          <w:szCs w:val="22"/>
        </w:rPr>
      </w:pPr>
    </w:p>
    <w:p w:rsidR="00CB5058" w:rsidRDefault="00CB5058" w:rsidP="00CB5058">
      <w:pPr>
        <w:jc w:val="both"/>
        <w:rPr>
          <w:sz w:val="20"/>
          <w:szCs w:val="20"/>
        </w:rPr>
      </w:pPr>
      <w:r>
        <w:t xml:space="preserve">Исполнитель _____________________  _____________________________ </w:t>
      </w:r>
    </w:p>
    <w:p w:rsidR="00CB5058" w:rsidRDefault="00CB5058" w:rsidP="00CB5058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CB5058" w:rsidRDefault="00CB5058" w:rsidP="00CB5058">
      <w:pPr>
        <w:jc w:val="both"/>
        <w:rPr>
          <w:sz w:val="20"/>
          <w:szCs w:val="20"/>
        </w:rPr>
      </w:pPr>
    </w:p>
    <w:p w:rsidR="00CB5058" w:rsidRDefault="00CB5058" w:rsidP="00CB5058">
      <w:pPr>
        <w:rPr>
          <w:sz w:val="20"/>
          <w:szCs w:val="20"/>
        </w:rPr>
      </w:pP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Код ГРБС (ГАИФД) – код в соответствии с Перечнем главных распорядителей средств бюджета поселения, утвержденным решением сельской Думы о бюджете поселения;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сельского поселения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CB5058" w:rsidRDefault="00CB5058" w:rsidP="00CB5058">
      <w:r>
        <w:rPr>
          <w:sz w:val="20"/>
          <w:szCs w:val="20"/>
        </w:rPr>
        <w:t>ВР - код вида расходов классификации расходов бюджетов (группы и подгруппы).</w:t>
      </w:r>
    </w:p>
    <w:p w:rsidR="00CB5058" w:rsidRDefault="00CB5058" w:rsidP="00CB5058">
      <w:pPr>
        <w:jc w:val="both"/>
      </w:pPr>
    </w:p>
    <w:p w:rsidR="00CB5058" w:rsidRDefault="00CB5058" w:rsidP="00CB50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</w:p>
    <w:p w:rsidR="00CB5058" w:rsidRDefault="00CB5058" w:rsidP="00CB5058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>Приложение № 7</w:t>
      </w:r>
    </w:p>
    <w:p w:rsidR="00CB5058" w:rsidRDefault="00CB5058" w:rsidP="00CB5058">
      <w:pPr>
        <w:ind w:left="9204"/>
        <w:rPr>
          <w:b/>
          <w:smallCaps/>
        </w:rPr>
      </w:pPr>
      <w:r>
        <w:rPr>
          <w:sz w:val="22"/>
          <w:szCs w:val="22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22"/>
          <w:szCs w:val="22"/>
        </w:rPr>
        <w:t>источников покрытия дефицита бюджета поселения</w:t>
      </w:r>
      <w:proofErr w:type="gramEnd"/>
      <w:r>
        <w:rPr>
          <w:sz w:val="22"/>
          <w:szCs w:val="22"/>
        </w:rPr>
        <w:t xml:space="preserve">) </w:t>
      </w:r>
    </w:p>
    <w:p w:rsidR="00CB5058" w:rsidRDefault="00CB5058" w:rsidP="00CB5058">
      <w:pPr>
        <w:jc w:val="center"/>
        <w:rPr>
          <w:b/>
        </w:rPr>
      </w:pPr>
      <w:r>
        <w:rPr>
          <w:b/>
          <w:smallCaps/>
        </w:rPr>
        <w:t>Уведомление №_____</w:t>
      </w:r>
    </w:p>
    <w:p w:rsidR="00CB5058" w:rsidRDefault="00CB5058" w:rsidP="00CB5058">
      <w:pPr>
        <w:jc w:val="center"/>
        <w:rPr>
          <w:b/>
        </w:rPr>
      </w:pPr>
      <w:r>
        <w:rPr>
          <w:b/>
        </w:rPr>
        <w:t>об изменении бюджетных ассигнований бюджета поселения по расходам</w:t>
      </w:r>
    </w:p>
    <w:p w:rsidR="00CB5058" w:rsidRDefault="00CB5058" w:rsidP="00CB5058">
      <w:pPr>
        <w:jc w:val="center"/>
        <w:rPr>
          <w:b/>
        </w:rPr>
      </w:pPr>
      <w:r>
        <w:rPr>
          <w:b/>
        </w:rPr>
        <w:t xml:space="preserve"> на ______ год и на плановый период </w:t>
      </w:r>
      <w:proofErr w:type="spellStart"/>
      <w:r>
        <w:rPr>
          <w:b/>
        </w:rPr>
        <w:t>_____и____годов</w:t>
      </w:r>
      <w:proofErr w:type="spellEnd"/>
    </w:p>
    <w:p w:rsidR="00CB5058" w:rsidRDefault="00CB5058" w:rsidP="00CB5058">
      <w:pPr>
        <w:jc w:val="center"/>
        <w:rPr>
          <w:b/>
        </w:rPr>
      </w:pPr>
    </w:p>
    <w:tbl>
      <w:tblPr>
        <w:tblW w:w="0" w:type="auto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37"/>
        <w:gridCol w:w="992"/>
        <w:gridCol w:w="850"/>
        <w:gridCol w:w="1134"/>
        <w:gridCol w:w="1418"/>
        <w:gridCol w:w="2835"/>
        <w:gridCol w:w="1352"/>
        <w:gridCol w:w="1352"/>
        <w:gridCol w:w="40"/>
      </w:tblGrid>
      <w:tr w:rsidR="00CB5058" w:rsidTr="00F473D2">
        <w:tc>
          <w:tcPr>
            <w:tcW w:w="15570" w:type="dxa"/>
            <w:gridSpan w:val="8"/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22"/>
                <w:szCs w:val="22"/>
              </w:rPr>
              <w:t>Получателю средств бюджета поселения</w:t>
            </w:r>
            <w:r>
              <w:t xml:space="preserve"> ____________________________________________________________________________ </w:t>
            </w:r>
          </w:p>
          <w:p w:rsidR="00CB5058" w:rsidRDefault="00CB5058" w:rsidP="00F473D2">
            <w:pPr>
              <w:jc w:val="both"/>
            </w:pPr>
            <w:r>
              <w:t xml:space="preserve">                                                                                                </w:t>
            </w:r>
            <w:r>
              <w:rPr>
                <w:sz w:val="18"/>
                <w:szCs w:val="18"/>
              </w:rPr>
              <w:t>(полное наименование получателя средств бюджета поселения)</w:t>
            </w:r>
          </w:p>
          <w:p w:rsidR="00CB5058" w:rsidRDefault="00CB5058" w:rsidP="00F473D2">
            <w:pPr>
              <w:jc w:val="both"/>
            </w:pPr>
            <w:r>
              <w:rPr>
                <w:sz w:val="22"/>
                <w:szCs w:val="22"/>
              </w:rPr>
              <w:t>Основание внесения изменений</w:t>
            </w:r>
            <w:r>
              <w:rPr>
                <w:sz w:val="18"/>
                <w:szCs w:val="18"/>
              </w:rPr>
              <w:t>__________________________________________________________________________________________________________________________________</w:t>
            </w:r>
          </w:p>
        </w:tc>
        <w:tc>
          <w:tcPr>
            <w:tcW w:w="40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c>
          <w:tcPr>
            <w:tcW w:w="15570" w:type="dxa"/>
            <w:gridSpan w:val="8"/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40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22"/>
                <w:szCs w:val="22"/>
              </w:rPr>
              <w:t xml:space="preserve">Единица измерения: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04" w:type="dxa"/>
            <w:gridSpan w:val="2"/>
            <w:shd w:val="clear" w:color="auto" w:fill="auto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40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Код целей расходов </w:t>
            </w:r>
            <w:r>
              <w:rPr>
                <w:sz w:val="22"/>
                <w:szCs w:val="22"/>
              </w:rPr>
              <w:lastRenderedPageBreak/>
              <w:t>бюджета поселения</w:t>
            </w: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Объем бюджетных </w:t>
            </w:r>
            <w:r>
              <w:rPr>
                <w:sz w:val="22"/>
                <w:szCs w:val="22"/>
              </w:rPr>
              <w:lastRenderedPageBreak/>
              <w:t>ассигнований</w:t>
            </w: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16"/>
                <w:szCs w:val="16"/>
              </w:rPr>
            </w:pPr>
            <w:proofErr w:type="spellStart"/>
            <w:r>
              <w:t>На____год</w:t>
            </w:r>
            <w:proofErr w:type="spellEnd"/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16"/>
                <w:szCs w:val="16"/>
              </w:rPr>
              <w:t>В том числе текущее изменение</w:t>
            </w:r>
            <w:proofErr w:type="gramStart"/>
            <w:r>
              <w:t xml:space="preserve"> </w:t>
            </w:r>
            <w:r>
              <w:rPr>
                <w:sz w:val="16"/>
                <w:szCs w:val="16"/>
              </w:rPr>
              <w:t>(+,-)</w:t>
            </w:r>
            <w:proofErr w:type="gramEnd"/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both"/>
      </w:pPr>
    </w:p>
    <w:p w:rsidR="00CB5058" w:rsidRDefault="00CB5058" w:rsidP="00CB5058">
      <w:pPr>
        <w:jc w:val="both"/>
        <w:rPr>
          <w:sz w:val="18"/>
          <w:szCs w:val="18"/>
        </w:rPr>
      </w:pPr>
      <w:r>
        <w:rPr>
          <w:sz w:val="22"/>
          <w:szCs w:val="22"/>
        </w:rPr>
        <w:t>Руководитель ГРБС</w:t>
      </w:r>
      <w:r>
        <w:t xml:space="preserve"> _____________________  _____________________________ </w:t>
      </w:r>
    </w:p>
    <w:p w:rsidR="00CB5058" w:rsidRDefault="00CB5058" w:rsidP="00CB5058">
      <w:pPr>
        <w:jc w:val="both"/>
        <w:rPr>
          <w:sz w:val="22"/>
          <w:szCs w:val="22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CB5058" w:rsidRDefault="00CB5058" w:rsidP="00CB5058">
      <w:pPr>
        <w:jc w:val="both"/>
        <w:rPr>
          <w:sz w:val="20"/>
          <w:szCs w:val="20"/>
        </w:rPr>
      </w:pPr>
      <w:r>
        <w:rPr>
          <w:sz w:val="22"/>
          <w:szCs w:val="22"/>
        </w:rPr>
        <w:t>Исполнитель</w:t>
      </w:r>
      <w:r>
        <w:t xml:space="preserve"> _____________________  _____________________________ </w:t>
      </w:r>
    </w:p>
    <w:p w:rsidR="00CB5058" w:rsidRDefault="00CB5058" w:rsidP="00CB5058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CB5058" w:rsidRDefault="00CB5058" w:rsidP="00CB5058">
      <w:pPr>
        <w:jc w:val="both"/>
      </w:pPr>
      <w:r>
        <w:t>«_____» _______________________ 20__ г.</w:t>
      </w:r>
    </w:p>
    <w:p w:rsidR="00CB5058" w:rsidRDefault="00CB5058" w:rsidP="00CB5058">
      <w:pPr>
        <w:jc w:val="both"/>
        <w:rPr>
          <w:sz w:val="20"/>
          <w:szCs w:val="20"/>
        </w:rPr>
      </w:pPr>
      <w:r>
        <w:tab/>
      </w:r>
      <w:r>
        <w:tab/>
      </w:r>
      <w:r>
        <w:rPr>
          <w:sz w:val="20"/>
          <w:szCs w:val="20"/>
        </w:rPr>
        <w:t>(гербовая печать)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 сельского  поселения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CB5058" w:rsidRDefault="00CB5058" w:rsidP="00CB5058">
      <w:r>
        <w:rPr>
          <w:sz w:val="20"/>
          <w:szCs w:val="20"/>
        </w:rPr>
        <w:t>ВР - код вида расходов классификации расходов бюджетов (группы и подгруппы).</w:t>
      </w:r>
    </w:p>
    <w:p w:rsidR="00CB5058" w:rsidRDefault="00CB5058" w:rsidP="00CB5058">
      <w:pPr>
        <w:autoSpaceDE w:val="0"/>
        <w:jc w:val="both"/>
      </w:pPr>
    </w:p>
    <w:p w:rsidR="00CB5058" w:rsidRDefault="00CB5058" w:rsidP="00CB5058">
      <w:pPr>
        <w:rPr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Приложение № 8</w:t>
      </w:r>
    </w:p>
    <w:p w:rsidR="00CB5058" w:rsidRDefault="00CB5058" w:rsidP="00CB5058">
      <w:pPr>
        <w:ind w:left="9204"/>
        <w:rPr>
          <w:sz w:val="20"/>
          <w:szCs w:val="20"/>
        </w:rPr>
      </w:pPr>
      <w:r>
        <w:rPr>
          <w:sz w:val="22"/>
          <w:szCs w:val="22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22"/>
          <w:szCs w:val="22"/>
        </w:rPr>
        <w:t>источников покрытия дефицита бюджета поселения</w:t>
      </w:r>
      <w:proofErr w:type="gramEnd"/>
      <w:r>
        <w:rPr>
          <w:sz w:val="22"/>
          <w:szCs w:val="22"/>
        </w:rPr>
        <w:t xml:space="preserve">) </w:t>
      </w:r>
    </w:p>
    <w:p w:rsidR="00CB5058" w:rsidRDefault="00CB5058" w:rsidP="00CB5058">
      <w:pPr>
        <w:ind w:left="10620" w:firstLine="6"/>
        <w:rPr>
          <w:sz w:val="20"/>
          <w:szCs w:val="20"/>
        </w:rPr>
      </w:pPr>
    </w:p>
    <w:p w:rsidR="00CB5058" w:rsidRDefault="00CB5058" w:rsidP="00CB5058">
      <w:pPr>
        <w:jc w:val="center"/>
        <w:rPr>
          <w:b/>
        </w:rPr>
      </w:pPr>
      <w:r>
        <w:rPr>
          <w:b/>
          <w:smallCaps/>
        </w:rPr>
        <w:t>Уведомление №______</w:t>
      </w:r>
    </w:p>
    <w:p w:rsidR="00CB5058" w:rsidRDefault="00CB5058" w:rsidP="00CB5058">
      <w:pPr>
        <w:jc w:val="center"/>
        <w:rPr>
          <w:b/>
        </w:rPr>
      </w:pPr>
      <w:r>
        <w:rPr>
          <w:b/>
        </w:rPr>
        <w:t xml:space="preserve">об изменении бюджетных ассигнований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</w:t>
      </w:r>
    </w:p>
    <w:p w:rsidR="00CB5058" w:rsidRDefault="00CB5058" w:rsidP="00CB5058">
      <w:pPr>
        <w:jc w:val="center"/>
      </w:pPr>
      <w:r>
        <w:rPr>
          <w:b/>
        </w:rPr>
        <w:t>на __ год и на плановый период ___ и ___ годов</w:t>
      </w:r>
    </w:p>
    <w:p w:rsidR="00CB5058" w:rsidRDefault="00CB5058" w:rsidP="00CB5058"/>
    <w:p w:rsidR="00CB5058" w:rsidRDefault="00CB5058" w:rsidP="00CB5058">
      <w:pPr>
        <w:rPr>
          <w:sz w:val="22"/>
          <w:szCs w:val="22"/>
        </w:rPr>
      </w:pPr>
      <w:r>
        <w:rPr>
          <w:sz w:val="22"/>
          <w:szCs w:val="22"/>
        </w:rPr>
        <w:t>Администратору источников финансирования</w:t>
      </w:r>
    </w:p>
    <w:p w:rsidR="00CB5058" w:rsidRDefault="00CB5058" w:rsidP="00CB5058">
      <w:pPr>
        <w:rPr>
          <w:sz w:val="20"/>
          <w:szCs w:val="20"/>
        </w:rPr>
      </w:pPr>
      <w:r>
        <w:rPr>
          <w:sz w:val="22"/>
          <w:szCs w:val="22"/>
        </w:rPr>
        <w:t>дефицита бюджета поселения</w:t>
      </w:r>
      <w:r>
        <w:rPr>
          <w:b/>
        </w:rPr>
        <w:t>_______________________________________________________________________________________</w:t>
      </w:r>
    </w:p>
    <w:p w:rsidR="00CB5058" w:rsidRDefault="00CB5058" w:rsidP="00CB5058">
      <w:pPr>
        <w:ind w:left="2124" w:firstLine="708"/>
        <w:jc w:val="center"/>
        <w:rPr>
          <w:b/>
        </w:rPr>
      </w:pPr>
      <w:r>
        <w:rPr>
          <w:sz w:val="20"/>
          <w:szCs w:val="20"/>
        </w:rPr>
        <w:t xml:space="preserve">(полное наименование главного </w:t>
      </w:r>
      <w:proofErr w:type="gramStart"/>
      <w:r>
        <w:rPr>
          <w:sz w:val="20"/>
          <w:szCs w:val="20"/>
        </w:rPr>
        <w:t>администратора источников финансирования дефицита бюджета поселения</w:t>
      </w:r>
      <w:proofErr w:type="gramEnd"/>
      <w:r>
        <w:rPr>
          <w:sz w:val="20"/>
          <w:szCs w:val="20"/>
        </w:rPr>
        <w:t>)</w:t>
      </w:r>
    </w:p>
    <w:p w:rsidR="00CB5058" w:rsidRDefault="00CB5058" w:rsidP="00CB5058">
      <w:pPr>
        <w:jc w:val="center"/>
        <w:rPr>
          <w:b/>
        </w:rPr>
      </w:pPr>
    </w:p>
    <w:tbl>
      <w:tblPr>
        <w:tblW w:w="0" w:type="auto"/>
        <w:tblLayout w:type="fixed"/>
        <w:tblLook w:val="0000"/>
      </w:tblPr>
      <w:tblGrid>
        <w:gridCol w:w="15358"/>
      </w:tblGrid>
      <w:tr w:rsidR="00CB5058" w:rsidTr="00F473D2">
        <w:tc>
          <w:tcPr>
            <w:tcW w:w="15358" w:type="dxa"/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22"/>
                <w:szCs w:val="22"/>
              </w:rPr>
              <w:t>Основание внесения изменений</w:t>
            </w:r>
            <w:r>
              <w:t xml:space="preserve"> __________________________________________________________________________________________________</w:t>
            </w:r>
          </w:p>
          <w:p w:rsidR="00CB5058" w:rsidRDefault="00CB5058" w:rsidP="00F473D2">
            <w:pPr>
              <w:jc w:val="both"/>
            </w:pPr>
          </w:p>
        </w:tc>
      </w:tr>
    </w:tbl>
    <w:p w:rsidR="00CB5058" w:rsidRDefault="00CB5058" w:rsidP="00CB5058">
      <w:pPr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рублей</w:t>
      </w:r>
    </w:p>
    <w:tbl>
      <w:tblPr>
        <w:tblW w:w="0" w:type="auto"/>
        <w:tblInd w:w="-20" w:type="dxa"/>
        <w:tblLayout w:type="fixed"/>
        <w:tblLook w:val="0000"/>
      </w:tblPr>
      <w:tblGrid>
        <w:gridCol w:w="5970"/>
        <w:gridCol w:w="5762"/>
        <w:gridCol w:w="1838"/>
        <w:gridCol w:w="1878"/>
      </w:tblGrid>
      <w:tr w:rsidR="00CB5058" w:rsidTr="00F473D2">
        <w:tc>
          <w:tcPr>
            <w:tcW w:w="5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источников финансирования дефицита бюджета поселения</w:t>
            </w:r>
            <w:proofErr w:type="gramEnd"/>
          </w:p>
        </w:tc>
        <w:tc>
          <w:tcPr>
            <w:tcW w:w="5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CB5058" w:rsidTr="00F473D2">
        <w:tc>
          <w:tcPr>
            <w:tcW w:w="5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5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t>На____год</w:t>
            </w:r>
            <w:proofErr w:type="spellEnd"/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t>В том числе текущее изменение</w:t>
            </w:r>
            <w:proofErr w:type="gramStart"/>
            <w:r>
              <w:t xml:space="preserve"> (+,-)</w:t>
            </w:r>
            <w:proofErr w:type="gramEnd"/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F473D2"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both"/>
        <w:rPr>
          <w:sz w:val="18"/>
          <w:szCs w:val="18"/>
        </w:rPr>
      </w:pPr>
      <w:r>
        <w:rPr>
          <w:sz w:val="22"/>
          <w:szCs w:val="22"/>
        </w:rPr>
        <w:t>Руководитель ГАИФД</w:t>
      </w:r>
      <w:r>
        <w:t xml:space="preserve"> _____________________  _____________________________ </w:t>
      </w:r>
    </w:p>
    <w:p w:rsidR="00CB5058" w:rsidRDefault="00CB5058" w:rsidP="00CB5058">
      <w:pPr>
        <w:jc w:val="both"/>
        <w:rPr>
          <w:sz w:val="22"/>
          <w:szCs w:val="22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CB5058" w:rsidRDefault="00CB5058" w:rsidP="00CB5058">
      <w:pPr>
        <w:jc w:val="both"/>
        <w:rPr>
          <w:sz w:val="20"/>
          <w:szCs w:val="20"/>
        </w:rPr>
      </w:pPr>
      <w:r>
        <w:rPr>
          <w:sz w:val="22"/>
          <w:szCs w:val="22"/>
        </w:rPr>
        <w:t>Исполнитель</w:t>
      </w:r>
      <w:r>
        <w:t xml:space="preserve"> _____________________  _____________________________ </w:t>
      </w:r>
    </w:p>
    <w:p w:rsidR="00CB5058" w:rsidRDefault="00CB5058" w:rsidP="00CB5058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CB5058" w:rsidRDefault="00CB5058" w:rsidP="00CB5058">
      <w:pPr>
        <w:jc w:val="both"/>
      </w:pPr>
    </w:p>
    <w:p w:rsidR="00CB5058" w:rsidRDefault="00CB5058" w:rsidP="00CB5058">
      <w:pPr>
        <w:jc w:val="both"/>
      </w:pPr>
      <w:r>
        <w:t>«_____» _______________________ 20__ г.</w:t>
      </w:r>
    </w:p>
    <w:p w:rsidR="00CB5058" w:rsidRDefault="00CB5058" w:rsidP="00CB5058">
      <w:pPr>
        <w:jc w:val="both"/>
        <w:rPr>
          <w:sz w:val="20"/>
          <w:szCs w:val="20"/>
        </w:rPr>
      </w:pPr>
      <w:r>
        <w:tab/>
      </w:r>
      <w:r>
        <w:tab/>
      </w:r>
      <w:r>
        <w:rPr>
          <w:sz w:val="20"/>
          <w:szCs w:val="20"/>
        </w:rPr>
        <w:t>(гербовая печать)</w:t>
      </w:r>
    </w:p>
    <w:p w:rsidR="00CB5058" w:rsidRDefault="00CB5058" w:rsidP="00CB5058">
      <w:pPr>
        <w:jc w:val="both"/>
        <w:rPr>
          <w:sz w:val="20"/>
          <w:szCs w:val="20"/>
        </w:rPr>
      </w:pP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CB5058" w:rsidRDefault="00CB5058" w:rsidP="00CB5058">
      <w:pPr>
        <w:rPr>
          <w:sz w:val="16"/>
          <w:szCs w:val="16"/>
        </w:rPr>
      </w:pPr>
      <w:r>
        <w:rPr>
          <w:sz w:val="20"/>
          <w:szCs w:val="20"/>
        </w:rPr>
        <w:t xml:space="preserve">ГАИФД – главный администратор </w:t>
      </w:r>
      <w:proofErr w:type="gramStart"/>
      <w:r>
        <w:rPr>
          <w:sz w:val="20"/>
          <w:szCs w:val="20"/>
        </w:rPr>
        <w:t>источников финансирования дефицита бюджета поселения</w:t>
      </w:r>
      <w:proofErr w:type="gramEnd"/>
    </w:p>
    <w:p w:rsidR="00CB5058" w:rsidRDefault="00CB5058" w:rsidP="00CB5058">
      <w:pPr>
        <w:rPr>
          <w:sz w:val="16"/>
          <w:szCs w:val="16"/>
        </w:rPr>
      </w:pP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№ 9</w:t>
      </w:r>
    </w:p>
    <w:p w:rsidR="00CB5058" w:rsidRDefault="00CB5058" w:rsidP="00CB5058">
      <w:pPr>
        <w:ind w:left="9204"/>
        <w:rPr>
          <w:sz w:val="16"/>
          <w:szCs w:val="16"/>
        </w:rPr>
      </w:pPr>
      <w:r>
        <w:rPr>
          <w:sz w:val="16"/>
          <w:szCs w:val="16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16"/>
          <w:szCs w:val="16"/>
        </w:rPr>
        <w:t>источников покрытия дефицита бюджета поселения</w:t>
      </w:r>
      <w:proofErr w:type="gramEnd"/>
      <w:r>
        <w:rPr>
          <w:sz w:val="16"/>
          <w:szCs w:val="16"/>
        </w:rPr>
        <w:t>)</w:t>
      </w:r>
    </w:p>
    <w:p w:rsidR="00CB5058" w:rsidRDefault="00CB5058" w:rsidP="00CB5058">
      <w:pPr>
        <w:ind w:left="8496" w:firstLine="708"/>
        <w:rPr>
          <w:sz w:val="20"/>
          <w:szCs w:val="20"/>
        </w:rPr>
      </w:pPr>
      <w:r>
        <w:rPr>
          <w:sz w:val="16"/>
          <w:szCs w:val="16"/>
        </w:rPr>
        <w:t xml:space="preserve">УТВЕРЖДАЮ </w:t>
      </w:r>
    </w:p>
    <w:p w:rsidR="00CB5058" w:rsidRDefault="00CB5058" w:rsidP="00CB5058">
      <w:pPr>
        <w:pBdr>
          <w:bottom w:val="single" w:sz="8" w:space="1" w:color="000000"/>
        </w:pBd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Руководитель 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(полное наименование ГРБС)</w:t>
      </w:r>
    </w:p>
    <w:p w:rsidR="00CB5058" w:rsidRDefault="00CB5058" w:rsidP="00CB5058">
      <w:pPr>
        <w:ind w:left="9204"/>
        <w:rPr>
          <w:sz w:val="16"/>
          <w:szCs w:val="16"/>
        </w:rPr>
      </w:pPr>
      <w:r>
        <w:rPr>
          <w:sz w:val="20"/>
          <w:szCs w:val="20"/>
        </w:rPr>
        <w:t xml:space="preserve">________________________/_______________/  </w:t>
      </w:r>
    </w:p>
    <w:p w:rsidR="00CB5058" w:rsidRDefault="00CB5058" w:rsidP="00CB5058">
      <w:pPr>
        <w:ind w:left="9204" w:firstLine="708"/>
        <w:rPr>
          <w:sz w:val="20"/>
          <w:szCs w:val="20"/>
        </w:rPr>
      </w:pPr>
      <w:r>
        <w:rPr>
          <w:sz w:val="16"/>
          <w:szCs w:val="16"/>
        </w:rPr>
        <w:t>(подпись)                         (расшифровка подписи)</w:t>
      </w:r>
    </w:p>
    <w:p w:rsidR="00CB5058" w:rsidRDefault="00CB5058" w:rsidP="00CB5058">
      <w:pPr>
        <w:ind w:left="8496" w:firstLine="708"/>
        <w:rPr>
          <w:sz w:val="16"/>
          <w:szCs w:val="16"/>
        </w:rPr>
      </w:pPr>
      <w:r>
        <w:rPr>
          <w:sz w:val="20"/>
          <w:szCs w:val="20"/>
        </w:rPr>
        <w:t>« ____ » ____________   20__ года</w:t>
      </w:r>
    </w:p>
    <w:p w:rsidR="00CB5058" w:rsidRDefault="00CB5058" w:rsidP="00CB5058">
      <w:pPr>
        <w:ind w:left="9204" w:firstLine="708"/>
        <w:jc w:val="both"/>
        <w:rPr>
          <w:b/>
        </w:rPr>
      </w:pPr>
      <w:r>
        <w:rPr>
          <w:sz w:val="16"/>
          <w:szCs w:val="16"/>
        </w:rPr>
        <w:t>(гербовая печать)</w:t>
      </w:r>
    </w:p>
    <w:p w:rsidR="00CB5058" w:rsidRDefault="00CB5058" w:rsidP="00CB5058">
      <w:pPr>
        <w:jc w:val="center"/>
        <w:rPr>
          <w:b/>
        </w:rPr>
      </w:pPr>
      <w:r>
        <w:rPr>
          <w:b/>
        </w:rPr>
        <w:t xml:space="preserve">Изменения в лимиты бюджетных обязательств на ______ год и на плановый период </w:t>
      </w:r>
      <w:proofErr w:type="spellStart"/>
      <w:r>
        <w:rPr>
          <w:b/>
        </w:rPr>
        <w:t>_____и____годов</w:t>
      </w:r>
      <w:proofErr w:type="spellEnd"/>
    </w:p>
    <w:p w:rsidR="00CB5058" w:rsidRDefault="00CB5058" w:rsidP="00CB5058">
      <w:pPr>
        <w:jc w:val="center"/>
      </w:pPr>
      <w:r>
        <w:rPr>
          <w:b/>
        </w:rPr>
        <w:t>№_____</w:t>
      </w:r>
    </w:p>
    <w:tbl>
      <w:tblPr>
        <w:tblW w:w="15599" w:type="dxa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77"/>
        <w:gridCol w:w="993"/>
        <w:gridCol w:w="992"/>
        <w:gridCol w:w="526"/>
        <w:gridCol w:w="239"/>
        <w:gridCol w:w="227"/>
        <w:gridCol w:w="992"/>
        <w:gridCol w:w="842"/>
        <w:gridCol w:w="1980"/>
        <w:gridCol w:w="1122"/>
        <w:gridCol w:w="1301"/>
        <w:gridCol w:w="1654"/>
        <w:gridCol w:w="614"/>
        <w:gridCol w:w="10"/>
        <w:gridCol w:w="30"/>
      </w:tblGrid>
      <w:tr w:rsidR="00CB5058" w:rsidTr="00F473D2">
        <w:trPr>
          <w:gridAfter w:val="1"/>
          <w:wAfter w:w="30" w:type="dxa"/>
        </w:trPr>
        <w:tc>
          <w:tcPr>
            <w:tcW w:w="13291" w:type="dxa"/>
            <w:gridSpan w:val="11"/>
            <w:shd w:val="clear" w:color="auto" w:fill="auto"/>
          </w:tcPr>
          <w:p w:rsidR="00CB5058" w:rsidRDefault="00CB5058" w:rsidP="00F473D2">
            <w:pPr>
              <w:jc w:val="center"/>
            </w:pPr>
            <w:r>
              <w:lastRenderedPageBreak/>
              <w:t>______________________________________________________________________________________________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ГРБС (ГАИФД)</w:t>
            </w:r>
          </w:p>
        </w:tc>
        <w:tc>
          <w:tcPr>
            <w:tcW w:w="62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rPr>
          <w:gridAfter w:val="1"/>
          <w:wAfter w:w="30" w:type="dxa"/>
        </w:trPr>
        <w:tc>
          <w:tcPr>
            <w:tcW w:w="11990" w:type="dxa"/>
            <w:gridSpan w:val="10"/>
            <w:shd w:val="clear" w:color="auto" w:fill="auto"/>
          </w:tcPr>
          <w:p w:rsidR="00CB5058" w:rsidRDefault="00CB5058" w:rsidP="00F473D2">
            <w:pPr>
              <w:jc w:val="center"/>
            </w:pPr>
            <w:r>
              <w:rPr>
                <w:sz w:val="18"/>
                <w:szCs w:val="18"/>
              </w:rPr>
              <w:t>(полное наименование главного распорядителя средств бюджета поселения)</w:t>
            </w:r>
          </w:p>
        </w:tc>
        <w:tc>
          <w:tcPr>
            <w:tcW w:w="1301" w:type="dxa"/>
            <w:shd w:val="clear" w:color="auto" w:fill="auto"/>
          </w:tcPr>
          <w:p w:rsidR="00CB5058" w:rsidRDefault="00CB5058" w:rsidP="00F473D2">
            <w:pPr>
              <w:snapToGrid w:val="0"/>
              <w:jc w:val="right"/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62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rPr>
          <w:gridAfter w:val="1"/>
          <w:wAfter w:w="30" w:type="dxa"/>
        </w:trPr>
        <w:tc>
          <w:tcPr>
            <w:tcW w:w="11990" w:type="dxa"/>
            <w:gridSpan w:val="10"/>
            <w:shd w:val="clear" w:color="auto" w:fill="auto"/>
          </w:tcPr>
          <w:p w:rsidR="00CB5058" w:rsidRDefault="00CB5058" w:rsidP="00F473D2">
            <w:pPr>
              <w:ind w:left="108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 </w:t>
            </w:r>
            <w:proofErr w:type="spellStart"/>
            <w:r>
              <w:rPr>
                <w:b/>
                <w:sz w:val="18"/>
                <w:szCs w:val="18"/>
              </w:rPr>
              <w:t>______год</w:t>
            </w:r>
            <w:proofErr w:type="spellEnd"/>
          </w:p>
          <w:p w:rsidR="00CB5058" w:rsidRDefault="00CB5058" w:rsidP="00F473D2">
            <w:pPr>
              <w:ind w:left="1080"/>
              <w:jc w:val="center"/>
            </w:pPr>
            <w:r>
              <w:rPr>
                <w:sz w:val="18"/>
                <w:szCs w:val="18"/>
              </w:rPr>
              <w:t>(текущий год)</w:t>
            </w:r>
          </w:p>
        </w:tc>
        <w:tc>
          <w:tcPr>
            <w:tcW w:w="3579" w:type="dxa"/>
            <w:gridSpan w:val="4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c>
          <w:tcPr>
            <w:tcW w:w="6588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6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40" w:type="dxa"/>
            <w:gridSpan w:val="2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ГРБС/ подведомственных получателей/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целей расходов бюджета поселения</w:t>
            </w:r>
          </w:p>
        </w:tc>
        <w:tc>
          <w:tcPr>
            <w:tcW w:w="3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изменений</w:t>
            </w:r>
          </w:p>
          <w:p w:rsidR="00CB5058" w:rsidRDefault="00CB5058" w:rsidP="00F473D2">
            <w:pPr>
              <w:jc w:val="center"/>
            </w:pPr>
            <w:r>
              <w:rPr>
                <w:sz w:val="20"/>
                <w:szCs w:val="20"/>
              </w:rPr>
              <w:t xml:space="preserve">(+,-) </w:t>
            </w: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12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8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CB5058" w:rsidRDefault="00CB5058" w:rsidP="00CB5058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на плановый период </w:t>
      </w:r>
      <w:proofErr w:type="spellStart"/>
      <w:r>
        <w:rPr>
          <w:b/>
          <w:sz w:val="20"/>
          <w:szCs w:val="20"/>
        </w:rPr>
        <w:t>______и_____годов</w:t>
      </w:r>
      <w:proofErr w:type="spellEnd"/>
    </w:p>
    <w:tbl>
      <w:tblPr>
        <w:tblW w:w="0" w:type="auto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77"/>
        <w:gridCol w:w="993"/>
        <w:gridCol w:w="992"/>
        <w:gridCol w:w="526"/>
        <w:gridCol w:w="239"/>
        <w:gridCol w:w="227"/>
        <w:gridCol w:w="992"/>
        <w:gridCol w:w="842"/>
        <w:gridCol w:w="1980"/>
        <w:gridCol w:w="1122"/>
        <w:gridCol w:w="1301"/>
        <w:gridCol w:w="567"/>
        <w:gridCol w:w="1701"/>
        <w:gridCol w:w="40"/>
      </w:tblGrid>
      <w:tr w:rsidR="00CB5058" w:rsidTr="00F473D2">
        <w:tc>
          <w:tcPr>
            <w:tcW w:w="6588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6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40" w:type="dxa"/>
            <w:shd w:val="clear" w:color="auto" w:fill="auto"/>
          </w:tcPr>
          <w:p w:rsidR="00CB5058" w:rsidRDefault="00CB5058" w:rsidP="00F473D2">
            <w:pPr>
              <w:snapToGrid w:val="0"/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ГРБС/ подведомственных получателей/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39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целей расходов бюджета поселения</w:t>
            </w:r>
          </w:p>
        </w:tc>
        <w:tc>
          <w:tcPr>
            <w:tcW w:w="3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изменений</w:t>
            </w:r>
          </w:p>
          <w:p w:rsidR="00CB5058" w:rsidRDefault="00CB5058" w:rsidP="00F473D2">
            <w:pPr>
              <w:jc w:val="center"/>
            </w:pPr>
            <w:r>
              <w:rPr>
                <w:sz w:val="20"/>
                <w:szCs w:val="20"/>
              </w:rPr>
              <w:t xml:space="preserve">(+,-) </w:t>
            </w: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121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На___ год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proofErr w:type="spellStart"/>
            <w:r>
              <w:rPr>
                <w:sz w:val="20"/>
                <w:szCs w:val="20"/>
              </w:rPr>
              <w:t>На_____год</w:t>
            </w:r>
            <w:proofErr w:type="spellEnd"/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CB5058" w:rsidTr="00F473D2">
        <w:tblPrEx>
          <w:tblCellMar>
            <w:left w:w="108" w:type="dxa"/>
            <w:right w:w="108" w:type="dxa"/>
          </w:tblCellMar>
        </w:tblPrEx>
        <w:trPr>
          <w:trHeight w:val="8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CB5058" w:rsidRDefault="00CB5058" w:rsidP="00CB5058">
      <w:pPr>
        <w:jc w:val="center"/>
        <w:rPr>
          <w:b/>
          <w:sz w:val="18"/>
          <w:szCs w:val="18"/>
        </w:rPr>
      </w:pPr>
    </w:p>
    <w:p w:rsidR="00CB5058" w:rsidRDefault="00CB5058" w:rsidP="00CB5058">
      <w:pPr>
        <w:jc w:val="both"/>
        <w:rPr>
          <w:sz w:val="18"/>
          <w:szCs w:val="18"/>
        </w:rPr>
      </w:pPr>
      <w:r>
        <w:rPr>
          <w:sz w:val="18"/>
          <w:szCs w:val="18"/>
        </w:rPr>
        <w:t>Исполнитель _____________________  ___________________________</w:t>
      </w:r>
    </w:p>
    <w:p w:rsidR="00CB5058" w:rsidRDefault="00CB5058" w:rsidP="00CB5058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CB5058" w:rsidRDefault="00CB5058" w:rsidP="00CB5058">
      <w:pPr>
        <w:jc w:val="both"/>
        <w:rPr>
          <w:sz w:val="18"/>
          <w:szCs w:val="18"/>
        </w:rPr>
      </w:pPr>
      <w:r>
        <w:rPr>
          <w:sz w:val="18"/>
          <w:szCs w:val="18"/>
        </w:rPr>
        <w:t>«_____» _______________________ 20__ г.</w:t>
      </w:r>
    </w:p>
    <w:p w:rsidR="00CB5058" w:rsidRDefault="00CB5058" w:rsidP="00CB5058">
      <w:pPr>
        <w:jc w:val="both"/>
        <w:rPr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(гербовая печать)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>Расшифровка условных обозначений: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>Код ГРБС  – код в соответствии с Перечнем главных распорядителей средств бюджета поселения, утвержденным решением сельской Думы о бюджете сельского поселения</w:t>
      </w:r>
    </w:p>
    <w:p w:rsidR="00CB5058" w:rsidRDefault="00CB5058" w:rsidP="00CB505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Рз</w:t>
      </w:r>
      <w:proofErr w:type="spellEnd"/>
      <w:r>
        <w:rPr>
          <w:sz w:val="16"/>
          <w:szCs w:val="16"/>
        </w:rPr>
        <w:t xml:space="preserve"> - код раздела классификации расходов бюджетов;</w:t>
      </w:r>
    </w:p>
    <w:p w:rsidR="00CB5058" w:rsidRDefault="00CB5058" w:rsidP="00CB505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ПРз</w:t>
      </w:r>
      <w:proofErr w:type="spellEnd"/>
      <w:r>
        <w:rPr>
          <w:sz w:val="16"/>
          <w:szCs w:val="16"/>
        </w:rPr>
        <w:t xml:space="preserve"> - код подраздела классификации расходов бюджетов;</w:t>
      </w:r>
    </w:p>
    <w:p w:rsidR="00CB5058" w:rsidRDefault="00CB5058" w:rsidP="00CB5058">
      <w:pPr>
        <w:rPr>
          <w:sz w:val="16"/>
          <w:szCs w:val="16"/>
        </w:rPr>
      </w:pPr>
      <w:r>
        <w:rPr>
          <w:sz w:val="16"/>
          <w:szCs w:val="16"/>
        </w:rPr>
        <w:t xml:space="preserve">ЦСР - код целевой статьи классификации расходов бюджетов (муниципальной программы  сельского поселения и </w:t>
      </w:r>
      <w:proofErr w:type="spellStart"/>
      <w:r>
        <w:rPr>
          <w:sz w:val="16"/>
          <w:szCs w:val="16"/>
        </w:rPr>
        <w:t>непрограммных</w:t>
      </w:r>
      <w:proofErr w:type="spellEnd"/>
      <w:r>
        <w:rPr>
          <w:sz w:val="16"/>
          <w:szCs w:val="16"/>
        </w:rPr>
        <w:t xml:space="preserve"> направлений деятельности);</w:t>
      </w:r>
    </w:p>
    <w:p w:rsidR="00CB5058" w:rsidRDefault="00CB5058" w:rsidP="00CB5058">
      <w:pPr>
        <w:rPr>
          <w:sz w:val="20"/>
          <w:szCs w:val="20"/>
        </w:rPr>
      </w:pPr>
      <w:r>
        <w:rPr>
          <w:sz w:val="16"/>
          <w:szCs w:val="16"/>
        </w:rPr>
        <w:t>ВР - код вида расходов классификации расходов бюджетов (группы, подгруппы и элемента).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Приложение № 10</w:t>
      </w:r>
    </w:p>
    <w:p w:rsidR="00CB5058" w:rsidRDefault="00CB5058" w:rsidP="00CB5058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к порядку составления и ведения бюджетных росписей главных распорядителей средств бюджета поселения (главных администраторов </w:t>
      </w:r>
      <w:proofErr w:type="gramStart"/>
      <w:r>
        <w:rPr>
          <w:sz w:val="20"/>
          <w:szCs w:val="20"/>
        </w:rPr>
        <w:t>источников покрытия дефицита бюджета поселения</w:t>
      </w:r>
      <w:proofErr w:type="gramEnd"/>
      <w:r>
        <w:rPr>
          <w:sz w:val="20"/>
          <w:szCs w:val="20"/>
        </w:rPr>
        <w:t xml:space="preserve">) </w:t>
      </w:r>
    </w:p>
    <w:p w:rsidR="00CB5058" w:rsidRDefault="00CB5058" w:rsidP="00CB5058">
      <w:pPr>
        <w:ind w:left="10620" w:firstLine="6"/>
        <w:rPr>
          <w:sz w:val="20"/>
          <w:szCs w:val="20"/>
        </w:rPr>
      </w:pPr>
    </w:p>
    <w:p w:rsidR="00CB5058" w:rsidRDefault="00CB5058" w:rsidP="00CB5058">
      <w:pPr>
        <w:jc w:val="center"/>
        <w:rPr>
          <w:b/>
        </w:rPr>
      </w:pPr>
      <w:r>
        <w:rPr>
          <w:b/>
          <w:smallCaps/>
        </w:rPr>
        <w:t>Уведомление №____</w:t>
      </w:r>
    </w:p>
    <w:p w:rsidR="00CB5058" w:rsidRDefault="00CB5058" w:rsidP="00CB5058">
      <w:pPr>
        <w:jc w:val="center"/>
        <w:rPr>
          <w:b/>
        </w:rPr>
      </w:pPr>
      <w:r>
        <w:rPr>
          <w:b/>
        </w:rPr>
        <w:t xml:space="preserve">об изменении лимитов бюджетных обязательств на ______ год и на плановый период </w:t>
      </w:r>
      <w:proofErr w:type="spellStart"/>
      <w:r>
        <w:rPr>
          <w:b/>
        </w:rPr>
        <w:t>___и___годов</w:t>
      </w:r>
      <w:proofErr w:type="spellEnd"/>
    </w:p>
    <w:p w:rsidR="00CB5058" w:rsidRDefault="00CB5058" w:rsidP="00CB5058">
      <w:pPr>
        <w:jc w:val="center"/>
        <w:rPr>
          <w:b/>
        </w:rPr>
      </w:pPr>
    </w:p>
    <w:p w:rsidR="00CB5058" w:rsidRDefault="00CB5058" w:rsidP="00CB5058">
      <w:pPr>
        <w:rPr>
          <w:sz w:val="20"/>
          <w:szCs w:val="20"/>
        </w:rPr>
      </w:pPr>
      <w:r>
        <w:rPr>
          <w:sz w:val="22"/>
          <w:szCs w:val="22"/>
        </w:rPr>
        <w:lastRenderedPageBreak/>
        <w:t>Получателю средств бюджета поселения</w:t>
      </w:r>
      <w:r>
        <w:rPr>
          <w:b/>
        </w:rPr>
        <w:t>___________________________________________________________________________________</w:t>
      </w:r>
    </w:p>
    <w:p w:rsidR="00CB5058" w:rsidRDefault="00CB5058" w:rsidP="00CB5058">
      <w:pPr>
        <w:ind w:left="2832" w:firstLine="708"/>
        <w:jc w:val="center"/>
      </w:pPr>
      <w:r>
        <w:rPr>
          <w:sz w:val="20"/>
          <w:szCs w:val="20"/>
        </w:rPr>
        <w:t>(полное наименование получателя средств бюджета поселения)</w:t>
      </w:r>
    </w:p>
    <w:tbl>
      <w:tblPr>
        <w:tblW w:w="0" w:type="auto"/>
        <w:tblLayout w:type="fixed"/>
        <w:tblLook w:val="0000"/>
      </w:tblPr>
      <w:tblGrid>
        <w:gridCol w:w="15358"/>
      </w:tblGrid>
      <w:tr w:rsidR="00CB5058" w:rsidTr="00F473D2">
        <w:tc>
          <w:tcPr>
            <w:tcW w:w="15358" w:type="dxa"/>
            <w:shd w:val="clear" w:color="auto" w:fill="auto"/>
          </w:tcPr>
          <w:p w:rsidR="00CB5058" w:rsidRDefault="00CB5058" w:rsidP="00F473D2">
            <w:pPr>
              <w:jc w:val="both"/>
            </w:pPr>
            <w:r>
              <w:t>Основание внесения изменений__________________________________________________________________________________________________</w:t>
            </w:r>
          </w:p>
        </w:tc>
      </w:tr>
    </w:tbl>
    <w:p w:rsidR="00CB5058" w:rsidRDefault="00CB5058" w:rsidP="00CB5058">
      <w:pPr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рублей</w:t>
      </w:r>
    </w:p>
    <w:tbl>
      <w:tblPr>
        <w:tblW w:w="15448" w:type="dxa"/>
        <w:tblInd w:w="-20" w:type="dxa"/>
        <w:tblLayout w:type="fixed"/>
        <w:tblLook w:val="0000"/>
      </w:tblPr>
      <w:tblGrid>
        <w:gridCol w:w="4361"/>
        <w:gridCol w:w="1276"/>
        <w:gridCol w:w="1134"/>
        <w:gridCol w:w="1134"/>
        <w:gridCol w:w="1275"/>
        <w:gridCol w:w="2552"/>
        <w:gridCol w:w="1838"/>
        <w:gridCol w:w="1878"/>
      </w:tblGrid>
      <w:tr w:rsidR="00CB5058" w:rsidTr="00CB5058"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center"/>
            </w:pPr>
          </w:p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ind w:left="-189" w:firstLine="189"/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Код целей расходов бюджета поселения</w:t>
            </w:r>
          </w:p>
        </w:tc>
        <w:tc>
          <w:tcPr>
            <w:tcW w:w="3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58" w:rsidRDefault="00CB5058" w:rsidP="00F473D2">
            <w:pPr>
              <w:jc w:val="center"/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</w:tc>
      </w:tr>
      <w:tr w:rsidR="00CB5058" w:rsidTr="00CB5058"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  <w:rPr>
                <w:sz w:val="18"/>
                <w:szCs w:val="18"/>
              </w:rPr>
            </w:pPr>
            <w:r>
              <w:t xml:space="preserve">На </w:t>
            </w:r>
            <w:proofErr w:type="spellStart"/>
            <w:r>
              <w:t>____год</w:t>
            </w:r>
            <w:proofErr w:type="spellEnd"/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sz w:val="18"/>
                <w:szCs w:val="18"/>
              </w:rPr>
              <w:t>В том числе текущее изменение</w:t>
            </w:r>
            <w:proofErr w:type="gramStart"/>
            <w:r>
              <w:rPr>
                <w:sz w:val="18"/>
                <w:szCs w:val="18"/>
              </w:rPr>
              <w:t xml:space="preserve"> (+,-)</w:t>
            </w:r>
            <w:proofErr w:type="gramEnd"/>
          </w:p>
        </w:tc>
      </w:tr>
      <w:tr w:rsidR="00CB5058" w:rsidTr="00CB505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CB505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CB505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  <w:tr w:rsidR="00CB5058" w:rsidTr="00CB505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058" w:rsidRDefault="00CB5058" w:rsidP="00F473D2">
            <w:pPr>
              <w:snapToGrid w:val="0"/>
              <w:jc w:val="both"/>
            </w:pPr>
          </w:p>
        </w:tc>
      </w:tr>
    </w:tbl>
    <w:p w:rsidR="00CB5058" w:rsidRDefault="00CB5058" w:rsidP="00CB5058">
      <w:pPr>
        <w:jc w:val="both"/>
      </w:pPr>
    </w:p>
    <w:p w:rsidR="00CB5058" w:rsidRDefault="00CB5058" w:rsidP="00CB5058">
      <w:pPr>
        <w:jc w:val="both"/>
        <w:rPr>
          <w:sz w:val="20"/>
          <w:szCs w:val="20"/>
        </w:rPr>
      </w:pPr>
      <w:r>
        <w:t xml:space="preserve">Руководитель ГРБС _____________________  _____________________________ </w:t>
      </w:r>
    </w:p>
    <w:p w:rsidR="00CB5058" w:rsidRDefault="00CB5058" w:rsidP="00CB5058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CB5058" w:rsidRDefault="00CB5058" w:rsidP="00CB5058">
      <w:pPr>
        <w:jc w:val="both"/>
      </w:pPr>
    </w:p>
    <w:p w:rsidR="00CB5058" w:rsidRDefault="00CB5058" w:rsidP="00CB5058">
      <w:pPr>
        <w:jc w:val="both"/>
        <w:rPr>
          <w:sz w:val="20"/>
          <w:szCs w:val="20"/>
        </w:rPr>
      </w:pPr>
      <w:r>
        <w:t xml:space="preserve">Исполнитель _____________________  _____________________________ </w:t>
      </w:r>
    </w:p>
    <w:p w:rsidR="00CB5058" w:rsidRDefault="00CB5058" w:rsidP="00CB5058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CB5058" w:rsidRDefault="00CB5058" w:rsidP="00CB5058">
      <w:pPr>
        <w:jc w:val="both"/>
        <w:rPr>
          <w:sz w:val="20"/>
          <w:szCs w:val="20"/>
        </w:rPr>
      </w:pPr>
    </w:p>
    <w:p w:rsidR="00CB5058" w:rsidRDefault="00CB5058" w:rsidP="00CB5058">
      <w:pPr>
        <w:jc w:val="both"/>
        <w:rPr>
          <w:sz w:val="18"/>
          <w:szCs w:val="18"/>
        </w:rPr>
      </w:pPr>
      <w:r>
        <w:rPr>
          <w:sz w:val="20"/>
          <w:szCs w:val="20"/>
        </w:rPr>
        <w:t>«_____» ___________________20___г.</w:t>
      </w:r>
    </w:p>
    <w:p w:rsidR="00CB5058" w:rsidRDefault="00CB5058" w:rsidP="00CB5058">
      <w:pPr>
        <w:jc w:val="both"/>
        <w:rPr>
          <w:sz w:val="20"/>
          <w:szCs w:val="20"/>
        </w:rPr>
      </w:pPr>
      <w:r>
        <w:rPr>
          <w:sz w:val="18"/>
          <w:szCs w:val="18"/>
        </w:rPr>
        <w:tab/>
        <w:t xml:space="preserve">      (гербовая печать)</w:t>
      </w:r>
    </w:p>
    <w:p w:rsidR="00CB5058" w:rsidRDefault="00CB5058" w:rsidP="00CB5058">
      <w:pPr>
        <w:rPr>
          <w:sz w:val="20"/>
          <w:szCs w:val="20"/>
        </w:rPr>
      </w:pPr>
    </w:p>
    <w:p w:rsidR="00CB5058" w:rsidRDefault="00CB5058" w:rsidP="00CB5058">
      <w:pPr>
        <w:rPr>
          <w:sz w:val="20"/>
          <w:szCs w:val="20"/>
        </w:rPr>
      </w:pP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>ГРБС – главный распорядитель средств бюджета поселения;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CB5058" w:rsidRDefault="00CB5058" w:rsidP="00CB5058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сельского поселения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CB5058" w:rsidRDefault="00CB5058" w:rsidP="00CB5058">
      <w:pPr>
        <w:rPr>
          <w:sz w:val="28"/>
          <w:szCs w:val="28"/>
        </w:rPr>
      </w:pPr>
      <w:r>
        <w:rPr>
          <w:sz w:val="20"/>
          <w:szCs w:val="20"/>
        </w:rPr>
        <w:t>ВР - код вида расходов классификации расходов бюджетов (группы, подгруппы и элемента).</w:t>
      </w:r>
    </w:p>
    <w:p w:rsidR="00CB5058" w:rsidRDefault="00CB5058">
      <w:pPr>
        <w:sectPr w:rsidR="00CB5058" w:rsidSect="00CB505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12F" w:rsidRDefault="00C2112F" w:rsidP="005D4CB6">
      <w:r>
        <w:separator/>
      </w:r>
    </w:p>
  </w:endnote>
  <w:endnote w:type="continuationSeparator" w:id="0">
    <w:p w:rsidR="00C2112F" w:rsidRDefault="00C2112F" w:rsidP="005D4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C7" w:rsidRDefault="00C211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C7" w:rsidRDefault="00C2112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C7" w:rsidRDefault="00C2112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12F" w:rsidRDefault="00C2112F" w:rsidP="005D4CB6">
      <w:r>
        <w:separator/>
      </w:r>
    </w:p>
  </w:footnote>
  <w:footnote w:type="continuationSeparator" w:id="0">
    <w:p w:rsidR="00C2112F" w:rsidRDefault="00C2112F" w:rsidP="005D4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C7" w:rsidRDefault="00C2112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C7" w:rsidRDefault="00C2112F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C7" w:rsidRDefault="00C2112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 w:val="18"/>
        <w:szCs w:val="1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C1F227F"/>
    <w:multiLevelType w:val="multilevel"/>
    <w:tmpl w:val="29784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18293F"/>
    <w:multiLevelType w:val="multilevel"/>
    <w:tmpl w:val="29784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83393F"/>
    <w:multiLevelType w:val="hybridMultilevel"/>
    <w:tmpl w:val="BCB624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3FA5571A"/>
    <w:multiLevelType w:val="multilevel"/>
    <w:tmpl w:val="ADCAC6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683A8C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5A8B4401"/>
    <w:multiLevelType w:val="hybridMultilevel"/>
    <w:tmpl w:val="24A092B0"/>
    <w:lvl w:ilvl="0" w:tplc="0419000F">
      <w:start w:val="1"/>
      <w:numFmt w:val="decimal"/>
      <w:lvlText w:val="%1."/>
      <w:lvlJc w:val="left"/>
      <w:pPr>
        <w:ind w:left="942" w:hanging="360"/>
      </w:p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1">
    <w:nsid w:val="5AD44569"/>
    <w:multiLevelType w:val="hybridMultilevel"/>
    <w:tmpl w:val="2C7289FE"/>
    <w:lvl w:ilvl="0" w:tplc="AFD05BB2">
      <w:start w:val="2"/>
      <w:numFmt w:val="decimal"/>
      <w:lvlText w:val="%1.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2">
    <w:nsid w:val="7AFA09C1"/>
    <w:multiLevelType w:val="hybridMultilevel"/>
    <w:tmpl w:val="32C407A4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0E18F3"/>
    <w:multiLevelType w:val="multilevel"/>
    <w:tmpl w:val="CB9CBD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3"/>
  </w:num>
  <w:num w:numId="8">
    <w:abstractNumId w:val="8"/>
  </w:num>
  <w:num w:numId="9">
    <w:abstractNumId w:val="10"/>
  </w:num>
  <w:num w:numId="10">
    <w:abstractNumId w:val="5"/>
  </w:num>
  <w:num w:numId="11">
    <w:abstractNumId w:val="12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058"/>
    <w:rsid w:val="005875E0"/>
    <w:rsid w:val="005D4CB6"/>
    <w:rsid w:val="00670C4E"/>
    <w:rsid w:val="00C2112F"/>
    <w:rsid w:val="00CB5058"/>
    <w:rsid w:val="00EE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5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5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semiHidden/>
    <w:unhideWhenUsed/>
    <w:qFormat/>
    <w:rsid w:val="00CB5058"/>
    <w:pPr>
      <w:spacing w:before="100" w:beforeAutospacing="1" w:after="100" w:afterAutospacing="1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505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5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B50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B505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3">
    <w:name w:val="No Spacing"/>
    <w:uiPriority w:val="1"/>
    <w:qFormat/>
    <w:rsid w:val="00CB5058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CB50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B50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CB505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Strong"/>
    <w:basedOn w:val="a0"/>
    <w:uiPriority w:val="22"/>
    <w:qFormat/>
    <w:rsid w:val="00CB5058"/>
    <w:rPr>
      <w:b/>
      <w:bCs/>
    </w:rPr>
  </w:style>
  <w:style w:type="paragraph" w:customStyle="1" w:styleId="ConsPlusNormal">
    <w:name w:val="ConsPlusNormal"/>
    <w:link w:val="ConsPlusNormal0"/>
    <w:qFormat/>
    <w:rsid w:val="00CB50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CB5058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6">
    <w:name w:val="Body Text"/>
    <w:basedOn w:val="a"/>
    <w:link w:val="a7"/>
    <w:rsid w:val="00CB5058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7">
    <w:name w:val="Основной текст Знак"/>
    <w:basedOn w:val="a0"/>
    <w:link w:val="a6"/>
    <w:rsid w:val="00CB5058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ConsNormal">
    <w:name w:val="ConsNormal"/>
    <w:rsid w:val="00CB50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B5058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locked/>
    <w:rsid w:val="00CB50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nhideWhenUsed/>
    <w:rsid w:val="00CB50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B50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B5058"/>
    <w:pPr>
      <w:spacing w:before="100" w:beforeAutospacing="1" w:after="100" w:afterAutospacing="1"/>
    </w:pPr>
  </w:style>
  <w:style w:type="paragraph" w:customStyle="1" w:styleId="ab">
    <w:name w:val="Содержимое таблицы"/>
    <w:basedOn w:val="a"/>
    <w:rsid w:val="00CB5058"/>
    <w:pPr>
      <w:widowControl w:val="0"/>
      <w:suppressLineNumbers/>
      <w:suppressAutoHyphens/>
    </w:pPr>
    <w:rPr>
      <w:rFonts w:eastAsia="Lucida Sans Unicode"/>
      <w:kern w:val="1"/>
      <w:sz w:val="28"/>
    </w:rPr>
  </w:style>
  <w:style w:type="paragraph" w:styleId="ac">
    <w:name w:val="Body Text Indent"/>
    <w:basedOn w:val="a"/>
    <w:link w:val="ad"/>
    <w:uiPriority w:val="99"/>
    <w:semiHidden/>
    <w:unhideWhenUsed/>
    <w:rsid w:val="00CB505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B50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CB5058"/>
    <w:rPr>
      <w:rFonts w:cs="Times New Roman"/>
      <w:color w:val="0000FF"/>
      <w:u w:val="single"/>
    </w:rPr>
  </w:style>
  <w:style w:type="character" w:customStyle="1" w:styleId="WW8Num1z0">
    <w:name w:val="WW8Num1z0"/>
    <w:rsid w:val="00CB5058"/>
    <w:rPr>
      <w:rFonts w:hint="default"/>
      <w:b/>
      <w:sz w:val="18"/>
      <w:szCs w:val="18"/>
    </w:rPr>
  </w:style>
  <w:style w:type="character" w:customStyle="1" w:styleId="WW8Num2z0">
    <w:name w:val="WW8Num2z0"/>
    <w:rsid w:val="00CB5058"/>
    <w:rPr>
      <w:rFonts w:hint="default"/>
      <w:b/>
      <w:sz w:val="22"/>
      <w:szCs w:val="22"/>
    </w:rPr>
  </w:style>
  <w:style w:type="character" w:customStyle="1" w:styleId="WW8Num3z0">
    <w:name w:val="WW8Num3z0"/>
    <w:rsid w:val="00CB5058"/>
    <w:rPr>
      <w:rFonts w:hint="default"/>
    </w:rPr>
  </w:style>
  <w:style w:type="character" w:customStyle="1" w:styleId="WW8Num4z0">
    <w:name w:val="WW8Num4z0"/>
    <w:rsid w:val="00CB5058"/>
    <w:rPr>
      <w:rFonts w:hint="default"/>
    </w:rPr>
  </w:style>
  <w:style w:type="character" w:customStyle="1" w:styleId="WW8Num4z1">
    <w:name w:val="WW8Num4z1"/>
    <w:rsid w:val="00CB5058"/>
  </w:style>
  <w:style w:type="character" w:customStyle="1" w:styleId="WW8Num4z2">
    <w:name w:val="WW8Num4z2"/>
    <w:rsid w:val="00CB5058"/>
  </w:style>
  <w:style w:type="character" w:customStyle="1" w:styleId="WW8Num4z3">
    <w:name w:val="WW8Num4z3"/>
    <w:rsid w:val="00CB5058"/>
  </w:style>
  <w:style w:type="character" w:customStyle="1" w:styleId="WW8Num4z4">
    <w:name w:val="WW8Num4z4"/>
    <w:rsid w:val="00CB5058"/>
  </w:style>
  <w:style w:type="character" w:customStyle="1" w:styleId="WW8Num4z5">
    <w:name w:val="WW8Num4z5"/>
    <w:rsid w:val="00CB5058"/>
  </w:style>
  <w:style w:type="character" w:customStyle="1" w:styleId="WW8Num4z6">
    <w:name w:val="WW8Num4z6"/>
    <w:rsid w:val="00CB5058"/>
  </w:style>
  <w:style w:type="character" w:customStyle="1" w:styleId="WW8Num4z7">
    <w:name w:val="WW8Num4z7"/>
    <w:rsid w:val="00CB5058"/>
  </w:style>
  <w:style w:type="character" w:customStyle="1" w:styleId="WW8Num4z8">
    <w:name w:val="WW8Num4z8"/>
    <w:rsid w:val="00CB5058"/>
  </w:style>
  <w:style w:type="character" w:customStyle="1" w:styleId="WW8Num1z1">
    <w:name w:val="WW8Num1z1"/>
    <w:rsid w:val="00CB5058"/>
  </w:style>
  <w:style w:type="character" w:customStyle="1" w:styleId="WW8Num1z2">
    <w:name w:val="WW8Num1z2"/>
    <w:rsid w:val="00CB5058"/>
  </w:style>
  <w:style w:type="character" w:customStyle="1" w:styleId="WW8Num1z3">
    <w:name w:val="WW8Num1z3"/>
    <w:rsid w:val="00CB5058"/>
  </w:style>
  <w:style w:type="character" w:customStyle="1" w:styleId="WW8Num1z4">
    <w:name w:val="WW8Num1z4"/>
    <w:rsid w:val="00CB5058"/>
  </w:style>
  <w:style w:type="character" w:customStyle="1" w:styleId="WW8Num1z5">
    <w:name w:val="WW8Num1z5"/>
    <w:rsid w:val="00CB5058"/>
  </w:style>
  <w:style w:type="character" w:customStyle="1" w:styleId="WW8Num1z6">
    <w:name w:val="WW8Num1z6"/>
    <w:rsid w:val="00CB5058"/>
  </w:style>
  <w:style w:type="character" w:customStyle="1" w:styleId="WW8Num1z7">
    <w:name w:val="WW8Num1z7"/>
    <w:rsid w:val="00CB5058"/>
  </w:style>
  <w:style w:type="character" w:customStyle="1" w:styleId="WW8Num1z8">
    <w:name w:val="WW8Num1z8"/>
    <w:rsid w:val="00CB5058"/>
  </w:style>
  <w:style w:type="character" w:customStyle="1" w:styleId="WW8Num2z1">
    <w:name w:val="WW8Num2z1"/>
    <w:rsid w:val="00CB5058"/>
  </w:style>
  <w:style w:type="character" w:customStyle="1" w:styleId="WW8Num2z2">
    <w:name w:val="WW8Num2z2"/>
    <w:rsid w:val="00CB5058"/>
  </w:style>
  <w:style w:type="character" w:customStyle="1" w:styleId="WW8Num2z3">
    <w:name w:val="WW8Num2z3"/>
    <w:rsid w:val="00CB5058"/>
  </w:style>
  <w:style w:type="character" w:customStyle="1" w:styleId="WW8Num2z4">
    <w:name w:val="WW8Num2z4"/>
    <w:rsid w:val="00CB5058"/>
  </w:style>
  <w:style w:type="character" w:customStyle="1" w:styleId="WW8Num2z5">
    <w:name w:val="WW8Num2z5"/>
    <w:rsid w:val="00CB5058"/>
  </w:style>
  <w:style w:type="character" w:customStyle="1" w:styleId="WW8Num2z6">
    <w:name w:val="WW8Num2z6"/>
    <w:rsid w:val="00CB5058"/>
  </w:style>
  <w:style w:type="character" w:customStyle="1" w:styleId="WW8Num2z7">
    <w:name w:val="WW8Num2z7"/>
    <w:rsid w:val="00CB5058"/>
  </w:style>
  <w:style w:type="character" w:customStyle="1" w:styleId="WW8Num2z8">
    <w:name w:val="WW8Num2z8"/>
    <w:rsid w:val="00CB5058"/>
  </w:style>
  <w:style w:type="character" w:customStyle="1" w:styleId="WW8Num3z1">
    <w:name w:val="WW8Num3z1"/>
    <w:rsid w:val="00CB5058"/>
  </w:style>
  <w:style w:type="character" w:customStyle="1" w:styleId="WW8Num3z2">
    <w:name w:val="WW8Num3z2"/>
    <w:rsid w:val="00CB5058"/>
  </w:style>
  <w:style w:type="character" w:customStyle="1" w:styleId="WW8Num3z3">
    <w:name w:val="WW8Num3z3"/>
    <w:rsid w:val="00CB5058"/>
  </w:style>
  <w:style w:type="character" w:customStyle="1" w:styleId="WW8Num3z4">
    <w:name w:val="WW8Num3z4"/>
    <w:rsid w:val="00CB5058"/>
  </w:style>
  <w:style w:type="character" w:customStyle="1" w:styleId="WW8Num3z5">
    <w:name w:val="WW8Num3z5"/>
    <w:rsid w:val="00CB5058"/>
  </w:style>
  <w:style w:type="character" w:customStyle="1" w:styleId="WW8Num3z6">
    <w:name w:val="WW8Num3z6"/>
    <w:rsid w:val="00CB5058"/>
  </w:style>
  <w:style w:type="character" w:customStyle="1" w:styleId="WW8Num3z7">
    <w:name w:val="WW8Num3z7"/>
    <w:rsid w:val="00CB5058"/>
  </w:style>
  <w:style w:type="character" w:customStyle="1" w:styleId="WW8Num3z8">
    <w:name w:val="WW8Num3z8"/>
    <w:rsid w:val="00CB5058"/>
  </w:style>
  <w:style w:type="character" w:customStyle="1" w:styleId="11">
    <w:name w:val="Основной шрифт абзаца1"/>
    <w:rsid w:val="00CB5058"/>
  </w:style>
  <w:style w:type="character" w:styleId="af">
    <w:name w:val="page number"/>
    <w:basedOn w:val="11"/>
    <w:rsid w:val="00CB5058"/>
  </w:style>
  <w:style w:type="character" w:customStyle="1" w:styleId="af0">
    <w:name w:val="Название Знак"/>
    <w:rsid w:val="00CB5058"/>
    <w:rPr>
      <w:b/>
      <w:sz w:val="32"/>
    </w:rPr>
  </w:style>
  <w:style w:type="paragraph" w:customStyle="1" w:styleId="af1">
    <w:name w:val="Заголовок"/>
    <w:basedOn w:val="a"/>
    <w:next w:val="a6"/>
    <w:rsid w:val="00CB5058"/>
    <w:pPr>
      <w:keepNext/>
      <w:suppressAutoHyphens/>
      <w:spacing w:before="240" w:after="120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af2">
    <w:name w:val="List"/>
    <w:basedOn w:val="a6"/>
    <w:rsid w:val="00CB5058"/>
    <w:pPr>
      <w:widowControl/>
    </w:pPr>
    <w:rPr>
      <w:rFonts w:eastAsia="Times New Roman" w:cs="Lucida Sans"/>
      <w:kern w:val="0"/>
      <w:lang w:eastAsia="ar-SA"/>
    </w:rPr>
  </w:style>
  <w:style w:type="paragraph" w:customStyle="1" w:styleId="12">
    <w:name w:val="Название1"/>
    <w:basedOn w:val="a"/>
    <w:rsid w:val="00CB5058"/>
    <w:pPr>
      <w:suppressLineNumbers/>
      <w:suppressAutoHyphens/>
      <w:spacing w:before="120" w:after="120"/>
    </w:pPr>
    <w:rPr>
      <w:rFonts w:cs="Lucida Sans"/>
      <w:i/>
      <w:iCs/>
      <w:lang w:eastAsia="ar-SA"/>
    </w:rPr>
  </w:style>
  <w:style w:type="paragraph" w:customStyle="1" w:styleId="13">
    <w:name w:val="Указатель1"/>
    <w:basedOn w:val="a"/>
    <w:rsid w:val="00CB5058"/>
    <w:pPr>
      <w:suppressLineNumbers/>
      <w:suppressAutoHyphens/>
    </w:pPr>
    <w:rPr>
      <w:rFonts w:cs="Lucida Sans"/>
      <w:lang w:eastAsia="ar-SA"/>
    </w:rPr>
  </w:style>
  <w:style w:type="paragraph" w:customStyle="1" w:styleId="ConsTitle">
    <w:name w:val="ConsTitle"/>
    <w:rsid w:val="00CB5058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f3">
    <w:name w:val="header"/>
    <w:basedOn w:val="a"/>
    <w:link w:val="af4"/>
    <w:rsid w:val="00CB505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4">
    <w:name w:val="Верхний колонтитул Знак"/>
    <w:basedOn w:val="a0"/>
    <w:link w:val="af3"/>
    <w:rsid w:val="00CB50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CB505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CB5058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styleId="af5">
    <w:name w:val="Title"/>
    <w:basedOn w:val="a"/>
    <w:next w:val="af6"/>
    <w:link w:val="14"/>
    <w:qFormat/>
    <w:rsid w:val="00CB5058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14">
    <w:name w:val="Название Знак1"/>
    <w:basedOn w:val="a0"/>
    <w:link w:val="af5"/>
    <w:rsid w:val="00CB505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6">
    <w:name w:val="Subtitle"/>
    <w:basedOn w:val="af1"/>
    <w:next w:val="a6"/>
    <w:link w:val="af7"/>
    <w:qFormat/>
    <w:rsid w:val="00CB5058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6"/>
    <w:rsid w:val="00CB5058"/>
    <w:rPr>
      <w:rFonts w:ascii="Arial" w:eastAsia="Microsoft YaHei" w:hAnsi="Arial" w:cs="Lucida Sans"/>
      <w:i/>
      <w:iCs/>
      <w:sz w:val="28"/>
      <w:szCs w:val="28"/>
      <w:lang w:eastAsia="ar-SA"/>
    </w:rPr>
  </w:style>
  <w:style w:type="paragraph" w:customStyle="1" w:styleId="af8">
    <w:name w:val="Заголовок таблицы"/>
    <w:basedOn w:val="ab"/>
    <w:rsid w:val="00CB5058"/>
    <w:pPr>
      <w:widowControl/>
      <w:jc w:val="center"/>
    </w:pPr>
    <w:rPr>
      <w:rFonts w:eastAsia="Times New Roman"/>
      <w:b/>
      <w:bCs/>
      <w:kern w:val="0"/>
      <w:sz w:val="24"/>
      <w:lang w:eastAsia="ar-SA"/>
    </w:rPr>
  </w:style>
  <w:style w:type="paragraph" w:customStyle="1" w:styleId="af9">
    <w:name w:val="Содержимое врезки"/>
    <w:basedOn w:val="a6"/>
    <w:rsid w:val="00CB5058"/>
    <w:pPr>
      <w:widowControl/>
    </w:pPr>
    <w:rPr>
      <w:rFonts w:eastAsia="Times New Roman"/>
      <w:kern w:val="0"/>
      <w:lang w:eastAsia="ar-SA"/>
    </w:rPr>
  </w:style>
  <w:style w:type="paragraph" w:styleId="afa">
    <w:name w:val="footer"/>
    <w:basedOn w:val="a"/>
    <w:link w:val="afb"/>
    <w:rsid w:val="00CB5058"/>
    <w:pPr>
      <w:suppressLineNumbers/>
      <w:tabs>
        <w:tab w:val="center" w:pos="4819"/>
        <w:tab w:val="right" w:pos="9638"/>
      </w:tabs>
      <w:suppressAutoHyphens/>
    </w:pPr>
    <w:rPr>
      <w:lang w:eastAsia="ar-SA"/>
    </w:rPr>
  </w:style>
  <w:style w:type="character" w:customStyle="1" w:styleId="afb">
    <w:name w:val="Нижний колонтитул Знак"/>
    <w:basedOn w:val="a0"/>
    <w:link w:val="afa"/>
    <w:rsid w:val="00CB505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5475</Words>
  <Characters>31209</Characters>
  <Application>Microsoft Office Word</Application>
  <DocSecurity>0</DocSecurity>
  <Lines>260</Lines>
  <Paragraphs>73</Paragraphs>
  <ScaleCrop>false</ScaleCrop>
  <Company/>
  <LinksUpToDate>false</LinksUpToDate>
  <CharactersWithSpaces>36611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2020-06-04T08:57:00Z</dcterms:created>
  <dcterms:modified xsi:type="dcterms:W3CDTF">2020-06-05T06:11:00Z</dcterms:modified>
</cp:coreProperties>
</file>